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52E" w:rsidRDefault="0052652E" w:rsidP="0052652E">
      <w:pPr>
        <w:jc w:val="both"/>
        <w:rPr>
          <w:sz w:val="28"/>
          <w:szCs w:val="28"/>
          <w:lang w:val="uk-UA"/>
        </w:rPr>
      </w:pPr>
    </w:p>
    <w:p w:rsidR="0052652E" w:rsidRDefault="0052652E" w:rsidP="0052652E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3631" r:id="rId9"/>
        </w:object>
      </w:r>
      <w:r>
        <w:rPr>
          <w:sz w:val="28"/>
          <w:szCs w:val="28"/>
        </w:rPr>
        <w:t>ЧАПЛИНСЬКА СЕЛИЩНА РАДА</w:t>
      </w:r>
    </w:p>
    <w:p w:rsidR="0052652E" w:rsidRDefault="0052652E" w:rsidP="0052652E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52652E" w:rsidRDefault="0052652E" w:rsidP="005265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52652E" w:rsidRDefault="0052652E" w:rsidP="0052652E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52652E" w:rsidRDefault="0052652E" w:rsidP="0052652E">
      <w:pPr>
        <w:ind w:right="-1050"/>
        <w:jc w:val="both"/>
        <w:rPr>
          <w:sz w:val="28"/>
          <w:szCs w:val="28"/>
        </w:rPr>
      </w:pPr>
    </w:p>
    <w:p w:rsidR="0052652E" w:rsidRPr="00A0607D" w:rsidRDefault="0052652E" w:rsidP="0052652E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51</w:t>
      </w:r>
    </w:p>
    <w:p w:rsidR="0052652E" w:rsidRDefault="0052652E" w:rsidP="0052652E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52652E" w:rsidRPr="004D6F9F" w:rsidRDefault="0052652E" w:rsidP="0052652E">
      <w:pPr>
        <w:ind w:right="-1050"/>
        <w:jc w:val="both"/>
        <w:rPr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матеріали про внесення змін та доповнень до рішення ІІ сесії VІІІ скликання від 06.01.2017 № 24 “Про селищний бюджет на 2017 рік”, згідно подання КУ «Фінансово-господарська група з централізованого обслуговування закладів та установ освіти Чаплинського району»,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 сесія селищної ради    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 :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1.Зменшити видаткову частину загального фонду селищного бюджету за КПК 0116650 «Утримання та розвиток інфраструктури доріг» на суму 815680.00 грн.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Дані кошти спрямувати на фінансування видаткової частини загального фонду селищного бюджету, а саме :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На фінансування видаткової частини загального фонду селищного бюджету по КПК 0111010 «Дошкільна освіта»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на суму 228510.0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124620.00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13076.00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366206.00 грн.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КПК 0111020 «Надання загальної середньої освіти загальноосвітніми навчальними закладами, спеціалізованими школами, ліцеями, гімназіями, колегіумами».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на суму 163200.00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35910.0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13748.00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2275 «Оплата інших енергоносіїв» на суму 198200.00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Всього: 411058.00 грн.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КПК 0111090 «Надання позашкільної освіти позашкільними закладами освіти заходи із позашкільної роботи з дітьми»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 «Заробітна плата» на суму 23760.00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5220.00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4676.00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Всього: 33656.00 грн.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КПК 0111210 «Утримання інших закладів освіти»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3136.00 грн.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3136.00 грн.</w:t>
      </w:r>
    </w:p>
    <w:p w:rsidR="0052652E" w:rsidRDefault="0052652E" w:rsidP="00526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КПК 0114100 «Школи естетичного виховання дітей»</w:t>
      </w:r>
    </w:p>
    <w:p w:rsidR="0052652E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1624.00 грн.</w:t>
      </w:r>
    </w:p>
    <w:p w:rsidR="0052652E" w:rsidRPr="00006791" w:rsidRDefault="0052652E" w:rsidP="005265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1624.00 грн.</w:t>
      </w:r>
    </w:p>
    <w:p w:rsidR="0052652E" w:rsidRDefault="0052652E" w:rsidP="0052652E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</w:p>
    <w:p w:rsidR="0052652E" w:rsidRDefault="0052652E" w:rsidP="0052652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О.Г.Фаустов</w:t>
      </w:r>
    </w:p>
    <w:p w:rsidR="0052652E" w:rsidRDefault="0052652E" w:rsidP="0052652E">
      <w:pPr>
        <w:rPr>
          <w:color w:val="000000"/>
          <w:sz w:val="28"/>
          <w:szCs w:val="28"/>
          <w:lang w:val="uk-UA"/>
        </w:rPr>
      </w:pPr>
    </w:p>
    <w:p w:rsidR="004409B2" w:rsidRPr="0052652E" w:rsidRDefault="004409B2" w:rsidP="0052652E">
      <w:bookmarkStart w:id="0" w:name="_GoBack"/>
      <w:bookmarkEnd w:id="0"/>
    </w:p>
    <w:sectPr w:rsidR="004409B2" w:rsidRPr="0052652E" w:rsidSect="0052652E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880" w:rsidRDefault="00F74880">
      <w:r>
        <w:separator/>
      </w:r>
    </w:p>
  </w:endnote>
  <w:endnote w:type="continuationSeparator" w:id="0">
    <w:p w:rsidR="00F74880" w:rsidRDefault="00F7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880" w:rsidRDefault="00F74880">
      <w:r>
        <w:separator/>
      </w:r>
    </w:p>
  </w:footnote>
  <w:footnote w:type="continuationSeparator" w:id="0">
    <w:p w:rsidR="00F74880" w:rsidRDefault="00F74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2652E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4880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91CB6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6E99-58E1-41F3-9C63-9775C63C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2017-11-13T13:54:00Z</dcterms:modified>
</cp:coreProperties>
</file>