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2DD" w:rsidRPr="00F4180A" w:rsidRDefault="00D912DD" w:rsidP="00D912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2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62" DrawAspect="Content" ObjectID="_1572414340" r:id="rId9"/>
        </w:object>
      </w:r>
      <w:r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D912DD" w:rsidRPr="00F4180A" w:rsidRDefault="00D912DD" w:rsidP="00D912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D912DD" w:rsidRPr="00F4180A" w:rsidRDefault="00D912DD" w:rsidP="00D912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ВОСЬМ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D912DD" w:rsidRDefault="00D912DD" w:rsidP="00D912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Р І Ш Е Н Н Я</w:t>
      </w:r>
    </w:p>
    <w:p w:rsidR="00D912DD" w:rsidRDefault="00D912DD" w:rsidP="00D912DD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D912DD" w:rsidRPr="00F4180A" w:rsidRDefault="00D912DD" w:rsidP="00D912DD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10 лип</w:t>
      </w:r>
      <w:r w:rsidRPr="00F4180A">
        <w:rPr>
          <w:rFonts w:ascii="Times New Roman" w:hAnsi="Times New Roman" w:cs="Times New Roman"/>
          <w:sz w:val="28"/>
          <w:szCs w:val="28"/>
        </w:rPr>
        <w:t>ня 20</w:t>
      </w:r>
      <w:r>
        <w:rPr>
          <w:rFonts w:ascii="Times New Roman" w:hAnsi="Times New Roman" w:cs="Times New Roman"/>
          <w:sz w:val="28"/>
          <w:szCs w:val="28"/>
        </w:rPr>
        <w:t>17 року                      №140</w:t>
      </w:r>
    </w:p>
    <w:p w:rsidR="00D912DD" w:rsidRDefault="00D912DD" w:rsidP="00D912DD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D912DD" w:rsidRPr="009871A4" w:rsidRDefault="00D912DD" w:rsidP="00D912DD">
      <w:pPr>
        <w:tabs>
          <w:tab w:val="left" w:pos="40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912DD" w:rsidRPr="002B00D8" w:rsidRDefault="00D912DD" w:rsidP="00D912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B00D8">
        <w:rPr>
          <w:rFonts w:ascii="Times New Roman" w:hAnsi="Times New Roman" w:cs="Times New Roman"/>
          <w:sz w:val="28"/>
          <w:szCs w:val="28"/>
        </w:rPr>
        <w:t xml:space="preserve">Про передачу комунального майна в господарське </w:t>
      </w:r>
    </w:p>
    <w:p w:rsidR="00D912DD" w:rsidRPr="002B00D8" w:rsidRDefault="00D912DD" w:rsidP="00D912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B00D8">
        <w:rPr>
          <w:rFonts w:ascii="Times New Roman" w:hAnsi="Times New Roman" w:cs="Times New Roman"/>
          <w:sz w:val="28"/>
          <w:szCs w:val="28"/>
        </w:rPr>
        <w:t xml:space="preserve">відання та на баланс комунальному підприємству </w:t>
      </w:r>
    </w:p>
    <w:p w:rsidR="00D912DD" w:rsidRPr="002B00D8" w:rsidRDefault="00D912DD" w:rsidP="00D912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B00D8">
        <w:rPr>
          <w:rFonts w:ascii="Times New Roman" w:hAnsi="Times New Roman" w:cs="Times New Roman"/>
          <w:sz w:val="28"/>
          <w:szCs w:val="28"/>
        </w:rPr>
        <w:t>«Відродження</w:t>
      </w:r>
      <w:r>
        <w:rPr>
          <w:rFonts w:ascii="Times New Roman" w:hAnsi="Times New Roman" w:cs="Times New Roman"/>
          <w:sz w:val="28"/>
          <w:szCs w:val="28"/>
        </w:rPr>
        <w:t xml:space="preserve"> 2017</w:t>
      </w:r>
      <w:r w:rsidRPr="002B00D8">
        <w:rPr>
          <w:rFonts w:ascii="Times New Roman" w:hAnsi="Times New Roman" w:cs="Times New Roman"/>
          <w:sz w:val="28"/>
          <w:szCs w:val="28"/>
        </w:rPr>
        <w:t>» Чаплинської селищної ради</w:t>
      </w:r>
    </w:p>
    <w:p w:rsidR="00D912DD" w:rsidRPr="002B00D8" w:rsidRDefault="00D912DD" w:rsidP="00D912D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12DD" w:rsidRPr="002B00D8" w:rsidRDefault="00D912DD" w:rsidP="00D912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0D8">
        <w:rPr>
          <w:rFonts w:ascii="Times New Roman" w:hAnsi="Times New Roman" w:cs="Times New Roman"/>
          <w:sz w:val="28"/>
          <w:szCs w:val="28"/>
        </w:rPr>
        <w:t>З метою забезпечення стабільної та безперебійної діяльності КП «Відродження</w:t>
      </w:r>
      <w:r>
        <w:rPr>
          <w:rFonts w:ascii="Times New Roman" w:hAnsi="Times New Roman" w:cs="Times New Roman"/>
          <w:sz w:val="28"/>
          <w:szCs w:val="28"/>
        </w:rPr>
        <w:t xml:space="preserve"> 2017</w:t>
      </w:r>
      <w:r w:rsidRPr="002B00D8">
        <w:rPr>
          <w:rFonts w:ascii="Times New Roman" w:hAnsi="Times New Roman" w:cs="Times New Roman"/>
          <w:sz w:val="28"/>
          <w:szCs w:val="28"/>
        </w:rPr>
        <w:t>» Чаплинсь</w:t>
      </w:r>
      <w:r>
        <w:rPr>
          <w:rFonts w:ascii="Times New Roman" w:hAnsi="Times New Roman" w:cs="Times New Roman"/>
          <w:sz w:val="28"/>
          <w:szCs w:val="28"/>
        </w:rPr>
        <w:t>кої селищної ради, керуючись ст</w:t>
      </w:r>
      <w:r w:rsidRPr="002B00D8">
        <w:rPr>
          <w:rFonts w:ascii="Times New Roman" w:hAnsi="Times New Roman" w:cs="Times New Roman"/>
          <w:sz w:val="28"/>
          <w:szCs w:val="28"/>
        </w:rPr>
        <w:t>.ст. 78, 136 Госпо</w:t>
      </w:r>
      <w:r>
        <w:rPr>
          <w:rFonts w:ascii="Times New Roman" w:hAnsi="Times New Roman" w:cs="Times New Roman"/>
          <w:sz w:val="28"/>
          <w:szCs w:val="28"/>
        </w:rPr>
        <w:t>дарського кодексу України, ст.ст.</w:t>
      </w:r>
      <w:r w:rsidRPr="002B00D8">
        <w:rPr>
          <w:rFonts w:ascii="Times New Roman" w:hAnsi="Times New Roman" w:cs="Times New Roman"/>
          <w:sz w:val="28"/>
          <w:szCs w:val="28"/>
        </w:rPr>
        <w:t>26, 60 Закону України «Про місцеве самоврядування в Україні, враховуючи рекомендації постійної комісії з питань житлово-комунального господарства, комунальної власності, промисловості, підприємництва, транспорту, зв’язку та сфери послуг Чаплинська селищна рада, сесія селищної ради</w:t>
      </w:r>
    </w:p>
    <w:p w:rsidR="00D912DD" w:rsidRPr="002B00D8" w:rsidRDefault="00D912DD" w:rsidP="00D912D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12DD" w:rsidRPr="002B00D8" w:rsidRDefault="00D912DD" w:rsidP="00D912D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00D8">
        <w:rPr>
          <w:rFonts w:ascii="Times New Roman" w:hAnsi="Times New Roman" w:cs="Times New Roman"/>
          <w:sz w:val="28"/>
          <w:szCs w:val="28"/>
        </w:rPr>
        <w:t>ВИРІШИЛА:</w:t>
      </w:r>
    </w:p>
    <w:p w:rsidR="00D912DD" w:rsidRPr="002B00D8" w:rsidRDefault="00D912DD" w:rsidP="00D912D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pStyle w:val="a3"/>
        <w:numPr>
          <w:ilvl w:val="0"/>
          <w:numId w:val="15"/>
        </w:numPr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Створити комісію та затвердити її склад (Додаток № 1) по передачі комунального майна з балансу Чаплинської селищної ради (Додаток № 2) </w:t>
      </w:r>
      <w:r w:rsidRPr="002B00D8">
        <w:rPr>
          <w:rFonts w:ascii="Times New Roman" w:hAnsi="Times New Roman" w:cs="Times New Roman"/>
          <w:sz w:val="28"/>
          <w:szCs w:val="28"/>
        </w:rPr>
        <w:t>в господа</w:t>
      </w:r>
      <w:r>
        <w:rPr>
          <w:rFonts w:ascii="Times New Roman" w:hAnsi="Times New Roman" w:cs="Times New Roman"/>
          <w:sz w:val="28"/>
          <w:szCs w:val="28"/>
        </w:rPr>
        <w:t xml:space="preserve">рське відання та на баланс комунальному підприємству «Відродження 2017» Чаплинської селищної ради для здійснення повноважень, визначених законодавством та Статутом даного комунального підприємства. </w:t>
      </w:r>
    </w:p>
    <w:p w:rsidR="00D912DD" w:rsidRDefault="00D912DD" w:rsidP="00D912DD">
      <w:pPr>
        <w:pStyle w:val="a3"/>
        <w:numPr>
          <w:ilvl w:val="0"/>
          <w:numId w:val="15"/>
        </w:numPr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Бухгалтерії Чаплинської селищної ради передати, а директору КП «Відродження 2017» (Бачуріну П.О.) прийняти комунальне майно в господарське відання та на баланс, оформити відповідний акт прийому-передачі та подати його на затвердження виконавчому комітету Чаплинської селищної ради. Забезпечити оформлення відповідних документів та внести відповідні зміни до реєстру бухгалтерського обліку.</w:t>
      </w:r>
    </w:p>
    <w:p w:rsidR="00D912DD" w:rsidRDefault="00D912DD" w:rsidP="00D912DD">
      <w:pPr>
        <w:pStyle w:val="a3"/>
        <w:numPr>
          <w:ilvl w:val="0"/>
          <w:numId w:val="15"/>
        </w:numPr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Директору КП «Відродження 2017» (Бачуріну П.О.) внести зміни до договорів оренди комунального майна.</w:t>
      </w:r>
    </w:p>
    <w:p w:rsidR="00D912DD" w:rsidRDefault="00D912DD" w:rsidP="00D912DD">
      <w:pPr>
        <w:pStyle w:val="a3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Контроль за виконанням цього рішення покласти на постійну комісію з питань управління комунальною власністю територіальної громади, торгівельного та побутового обслуговування, транспорту та зв’язку.</w:t>
      </w:r>
    </w:p>
    <w:p w:rsidR="00D912DD" w:rsidRDefault="00D912DD" w:rsidP="00D912DD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D912DD" w:rsidRPr="002B00D8" w:rsidRDefault="00D912DD" w:rsidP="00D912DD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D912DD" w:rsidRPr="002B00D8" w:rsidRDefault="00D912DD" w:rsidP="00D91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00D8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           О.Г. Фаустов</w:t>
      </w:r>
    </w:p>
    <w:p w:rsidR="00D912DD" w:rsidRPr="002B00D8" w:rsidRDefault="00D912DD" w:rsidP="00D91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12DD" w:rsidRPr="002B00D8" w:rsidRDefault="00D912DD" w:rsidP="00D912DD">
      <w:pPr>
        <w:spacing w:after="0"/>
        <w:rPr>
          <w:rFonts w:ascii="Times New Roman" w:hAnsi="Times New Roman" w:cs="Times New Roman"/>
        </w:rPr>
      </w:pPr>
    </w:p>
    <w:p w:rsidR="00D912DD" w:rsidRPr="002B00D8" w:rsidRDefault="00D912DD" w:rsidP="00D912DD">
      <w:pPr>
        <w:spacing w:after="0"/>
        <w:ind w:firstLine="5245"/>
        <w:jc w:val="right"/>
        <w:rPr>
          <w:rFonts w:ascii="Times New Roman" w:hAnsi="Times New Roman" w:cs="Times New Roman"/>
        </w:rPr>
      </w:pPr>
      <w:r w:rsidRPr="002B00D8">
        <w:rPr>
          <w:rFonts w:ascii="Times New Roman" w:hAnsi="Times New Roman" w:cs="Times New Roman"/>
        </w:rPr>
        <w:lastRenderedPageBreak/>
        <w:t xml:space="preserve">Додаток 1 </w:t>
      </w:r>
    </w:p>
    <w:p w:rsidR="00D912DD" w:rsidRDefault="00D912DD" w:rsidP="00D912DD">
      <w:pPr>
        <w:spacing w:after="0"/>
        <w:ind w:firstLine="5245"/>
        <w:jc w:val="right"/>
        <w:rPr>
          <w:rFonts w:ascii="Times New Roman" w:hAnsi="Times New Roman" w:cs="Times New Roman"/>
        </w:rPr>
      </w:pPr>
      <w:r w:rsidRPr="002B00D8">
        <w:rPr>
          <w:rFonts w:ascii="Times New Roman" w:hAnsi="Times New Roman" w:cs="Times New Roman"/>
        </w:rPr>
        <w:t xml:space="preserve">до рішення </w:t>
      </w:r>
      <w:r>
        <w:rPr>
          <w:rFonts w:ascii="Times New Roman" w:hAnsi="Times New Roman" w:cs="Times New Roman"/>
        </w:rPr>
        <w:t xml:space="preserve">УІІІ </w:t>
      </w:r>
      <w:r w:rsidRPr="002B00D8">
        <w:rPr>
          <w:rFonts w:ascii="Times New Roman" w:hAnsi="Times New Roman" w:cs="Times New Roman"/>
        </w:rPr>
        <w:t>сесії</w:t>
      </w:r>
      <w:r>
        <w:rPr>
          <w:rFonts w:ascii="Times New Roman" w:hAnsi="Times New Roman" w:cs="Times New Roman"/>
        </w:rPr>
        <w:t xml:space="preserve"> селищної ради</w:t>
      </w:r>
    </w:p>
    <w:p w:rsidR="00D912DD" w:rsidRPr="002B00D8" w:rsidRDefault="00D912DD" w:rsidP="00D912DD">
      <w:pPr>
        <w:spacing w:after="0"/>
        <w:ind w:firstLine="524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УІІІ скликання  від 10.07.</w:t>
      </w:r>
      <w:r w:rsidRPr="002B00D8">
        <w:rPr>
          <w:rFonts w:ascii="Times New Roman" w:hAnsi="Times New Roman" w:cs="Times New Roman"/>
        </w:rPr>
        <w:t xml:space="preserve">2017 року </w:t>
      </w:r>
      <w:r>
        <w:rPr>
          <w:rFonts w:ascii="Times New Roman" w:hAnsi="Times New Roman" w:cs="Times New Roman"/>
        </w:rPr>
        <w:t>№ 140</w:t>
      </w:r>
    </w:p>
    <w:p w:rsidR="00D912DD" w:rsidRPr="002B00D8" w:rsidRDefault="00D912DD" w:rsidP="00D912DD">
      <w:pPr>
        <w:spacing w:after="0"/>
        <w:rPr>
          <w:rFonts w:ascii="Times New Roman" w:hAnsi="Times New Roman" w:cs="Times New Roman"/>
        </w:rPr>
      </w:pPr>
    </w:p>
    <w:p w:rsidR="00D912DD" w:rsidRDefault="00D912DD" w:rsidP="00D912DD">
      <w:pPr>
        <w:pStyle w:val="a3"/>
        <w:spacing w:after="0"/>
        <w:ind w:left="735" w:right="-2"/>
        <w:jc w:val="center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pStyle w:val="a3"/>
        <w:spacing w:after="0"/>
        <w:ind w:left="735" w:right="-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Склад комісії по передачі комунального майна з балансу Чаплинської селищної ради в господарське відання та на баланс </w:t>
      </w:r>
    </w:p>
    <w:p w:rsidR="00D912DD" w:rsidRDefault="00D912DD" w:rsidP="00D912DD">
      <w:pPr>
        <w:pStyle w:val="a3"/>
        <w:spacing w:after="0"/>
        <w:ind w:left="735" w:right="-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КП «Відродження 2017»</w:t>
      </w:r>
    </w:p>
    <w:p w:rsidR="00D912DD" w:rsidRDefault="00D912DD" w:rsidP="00D912DD">
      <w:pPr>
        <w:pStyle w:val="a3"/>
        <w:spacing w:after="0"/>
        <w:ind w:left="735" w:right="-2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pStyle w:val="a3"/>
        <w:spacing w:after="0"/>
        <w:ind w:left="735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комісії </w:t>
      </w:r>
    </w:p>
    <w:p w:rsidR="00D912DD" w:rsidRDefault="00D912DD" w:rsidP="00D912DD">
      <w:pPr>
        <w:pStyle w:val="a3"/>
        <w:spacing w:after="0"/>
        <w:ind w:left="735" w:right="-2"/>
        <w:rPr>
          <w:rFonts w:ascii="Times New Roman" w:hAnsi="Times New Roman" w:cs="Times New Roman"/>
          <w:sz w:val="28"/>
          <w:szCs w:val="28"/>
        </w:rPr>
      </w:pPr>
    </w:p>
    <w:p w:rsidR="00D912DD" w:rsidRPr="00DE6480" w:rsidRDefault="00D912DD" w:rsidP="00D912DD">
      <w:pPr>
        <w:spacing w:after="0"/>
        <w:ind w:right="-2"/>
        <w:rPr>
          <w:rFonts w:ascii="Times New Roman" w:hAnsi="Times New Roman" w:cs="Times New Roman"/>
          <w:sz w:val="28"/>
          <w:szCs w:val="28"/>
        </w:rPr>
      </w:pPr>
      <w:r w:rsidRPr="00DE6480">
        <w:rPr>
          <w:rFonts w:ascii="Times New Roman" w:hAnsi="Times New Roman" w:cs="Times New Roman"/>
          <w:sz w:val="28"/>
          <w:szCs w:val="28"/>
        </w:rPr>
        <w:t>Поліщук                                      заступник голови Чаплинської селищної</w:t>
      </w:r>
    </w:p>
    <w:p w:rsidR="00D912DD" w:rsidRPr="00DE6480" w:rsidRDefault="00D912DD" w:rsidP="00D912DD">
      <w:pPr>
        <w:spacing w:after="0"/>
        <w:ind w:right="-2"/>
        <w:rPr>
          <w:rFonts w:ascii="Times New Roman" w:hAnsi="Times New Roman" w:cs="Times New Roman"/>
          <w:sz w:val="28"/>
          <w:szCs w:val="28"/>
        </w:rPr>
      </w:pPr>
      <w:r w:rsidRPr="00DE6480">
        <w:rPr>
          <w:rFonts w:ascii="Times New Roman" w:hAnsi="Times New Roman" w:cs="Times New Roman"/>
          <w:sz w:val="28"/>
          <w:szCs w:val="28"/>
        </w:rPr>
        <w:t>Вадим Миколайович                 ради</w:t>
      </w:r>
    </w:p>
    <w:p w:rsidR="00D912DD" w:rsidRDefault="00D912DD" w:rsidP="00D912DD">
      <w:pPr>
        <w:pStyle w:val="a3"/>
        <w:spacing w:after="0"/>
        <w:ind w:left="735" w:right="-2"/>
        <w:rPr>
          <w:rFonts w:ascii="Times New Roman" w:hAnsi="Times New Roman" w:cs="Times New Roman"/>
          <w:sz w:val="28"/>
          <w:szCs w:val="28"/>
        </w:rPr>
      </w:pPr>
    </w:p>
    <w:p w:rsidR="00D912DD" w:rsidRPr="00DE6480" w:rsidRDefault="00D912DD" w:rsidP="00D912DD">
      <w:pPr>
        <w:spacing w:after="0"/>
        <w:ind w:right="-2"/>
        <w:rPr>
          <w:rFonts w:ascii="Times New Roman" w:hAnsi="Times New Roman" w:cs="Times New Roman"/>
          <w:sz w:val="28"/>
          <w:szCs w:val="28"/>
        </w:rPr>
      </w:pPr>
      <w:r w:rsidRPr="00DE6480">
        <w:rPr>
          <w:rFonts w:ascii="Times New Roman" w:hAnsi="Times New Roman" w:cs="Times New Roman"/>
          <w:sz w:val="28"/>
          <w:szCs w:val="28"/>
        </w:rPr>
        <w:t>Члени комісії:</w:t>
      </w:r>
    </w:p>
    <w:p w:rsidR="00D912DD" w:rsidRDefault="00D912DD" w:rsidP="00D912DD">
      <w:pPr>
        <w:pStyle w:val="a3"/>
        <w:spacing w:after="0"/>
        <w:ind w:left="735" w:right="-2"/>
        <w:rPr>
          <w:rFonts w:ascii="Times New Roman" w:hAnsi="Times New Roman" w:cs="Times New Roman"/>
          <w:sz w:val="28"/>
          <w:szCs w:val="28"/>
        </w:rPr>
      </w:pPr>
    </w:p>
    <w:p w:rsidR="00D912DD" w:rsidRPr="00DE6480" w:rsidRDefault="00D912DD" w:rsidP="00D912DD">
      <w:pPr>
        <w:spacing w:after="0"/>
        <w:ind w:right="-2"/>
        <w:rPr>
          <w:rFonts w:ascii="Times New Roman" w:hAnsi="Times New Roman" w:cs="Times New Roman"/>
          <w:sz w:val="28"/>
          <w:szCs w:val="28"/>
        </w:rPr>
      </w:pPr>
      <w:r w:rsidRPr="00DE6480">
        <w:rPr>
          <w:rFonts w:ascii="Times New Roman" w:hAnsi="Times New Roman" w:cs="Times New Roman"/>
          <w:sz w:val="28"/>
          <w:szCs w:val="28"/>
        </w:rPr>
        <w:t xml:space="preserve">Дрозд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DE6480">
        <w:rPr>
          <w:rFonts w:ascii="Times New Roman" w:hAnsi="Times New Roman" w:cs="Times New Roman"/>
          <w:sz w:val="28"/>
          <w:szCs w:val="28"/>
        </w:rPr>
        <w:t>головний бухгалтер Чаплинської селищної</w:t>
      </w:r>
    </w:p>
    <w:p w:rsidR="00D912DD" w:rsidRPr="00DE6480" w:rsidRDefault="00D912DD" w:rsidP="00D912DD">
      <w:pPr>
        <w:spacing w:after="0"/>
        <w:ind w:right="-2"/>
        <w:rPr>
          <w:rFonts w:ascii="Times New Roman" w:hAnsi="Times New Roman" w:cs="Times New Roman"/>
          <w:sz w:val="28"/>
          <w:szCs w:val="28"/>
        </w:rPr>
      </w:pPr>
      <w:r w:rsidRPr="00DE6480">
        <w:rPr>
          <w:rFonts w:ascii="Times New Roman" w:hAnsi="Times New Roman" w:cs="Times New Roman"/>
          <w:sz w:val="28"/>
          <w:szCs w:val="28"/>
        </w:rPr>
        <w:t>Тетяна Валеріївна                      ради</w:t>
      </w:r>
    </w:p>
    <w:p w:rsidR="00D912DD" w:rsidRDefault="00D912DD" w:rsidP="00D912DD">
      <w:pPr>
        <w:pStyle w:val="a3"/>
        <w:spacing w:after="0"/>
        <w:ind w:left="735" w:right="-2"/>
        <w:rPr>
          <w:rFonts w:ascii="Times New Roman" w:hAnsi="Times New Roman" w:cs="Times New Roman"/>
          <w:sz w:val="28"/>
          <w:szCs w:val="28"/>
        </w:rPr>
      </w:pPr>
    </w:p>
    <w:p w:rsidR="00D912DD" w:rsidRPr="00DE6480" w:rsidRDefault="00D912DD" w:rsidP="00D912DD">
      <w:pPr>
        <w:spacing w:after="0"/>
        <w:ind w:right="-2"/>
        <w:rPr>
          <w:rFonts w:ascii="Times New Roman" w:hAnsi="Times New Roman" w:cs="Times New Roman"/>
          <w:sz w:val="28"/>
          <w:szCs w:val="28"/>
        </w:rPr>
      </w:pPr>
      <w:r w:rsidRPr="00DE6480">
        <w:rPr>
          <w:rFonts w:ascii="Times New Roman" w:hAnsi="Times New Roman" w:cs="Times New Roman"/>
          <w:sz w:val="28"/>
          <w:szCs w:val="28"/>
        </w:rPr>
        <w:t xml:space="preserve">Комарова                                    в.о. старости с. Магдалинівка  </w:t>
      </w:r>
    </w:p>
    <w:p w:rsidR="00D912DD" w:rsidRPr="00DE6480" w:rsidRDefault="00D912DD" w:rsidP="00D912DD">
      <w:pPr>
        <w:spacing w:after="0"/>
        <w:ind w:right="-2"/>
        <w:rPr>
          <w:rFonts w:ascii="Times New Roman" w:hAnsi="Times New Roman" w:cs="Times New Roman"/>
          <w:sz w:val="28"/>
          <w:szCs w:val="28"/>
        </w:rPr>
      </w:pPr>
      <w:r w:rsidRPr="00DE6480">
        <w:rPr>
          <w:rFonts w:ascii="Times New Roman" w:hAnsi="Times New Roman" w:cs="Times New Roman"/>
          <w:sz w:val="28"/>
          <w:szCs w:val="28"/>
        </w:rPr>
        <w:t xml:space="preserve">Неля Миколаївна  </w:t>
      </w:r>
    </w:p>
    <w:p w:rsidR="00D912DD" w:rsidRDefault="00D912DD" w:rsidP="00D912DD">
      <w:pPr>
        <w:pStyle w:val="a3"/>
        <w:spacing w:after="0"/>
        <w:ind w:left="735" w:right="-2"/>
        <w:rPr>
          <w:rFonts w:ascii="Times New Roman" w:hAnsi="Times New Roman" w:cs="Times New Roman"/>
          <w:sz w:val="28"/>
          <w:szCs w:val="28"/>
        </w:rPr>
      </w:pPr>
    </w:p>
    <w:p w:rsidR="00D912DD" w:rsidRPr="00DE6480" w:rsidRDefault="00D912DD" w:rsidP="00D912DD">
      <w:pPr>
        <w:spacing w:after="0"/>
        <w:ind w:right="-2"/>
        <w:rPr>
          <w:rFonts w:ascii="Times New Roman" w:hAnsi="Times New Roman" w:cs="Times New Roman"/>
          <w:sz w:val="28"/>
          <w:szCs w:val="28"/>
        </w:rPr>
      </w:pPr>
      <w:r w:rsidRPr="00DE6480">
        <w:rPr>
          <w:rFonts w:ascii="Times New Roman" w:hAnsi="Times New Roman" w:cs="Times New Roman"/>
          <w:sz w:val="28"/>
          <w:szCs w:val="28"/>
        </w:rPr>
        <w:t>Бачурін                                        директор КП «Відродження 2017»</w:t>
      </w:r>
    </w:p>
    <w:p w:rsidR="00D912DD" w:rsidRPr="00DE6480" w:rsidRDefault="00D912DD" w:rsidP="00D912DD">
      <w:pPr>
        <w:spacing w:after="0"/>
        <w:ind w:right="-2"/>
        <w:rPr>
          <w:rFonts w:ascii="Times New Roman" w:hAnsi="Times New Roman" w:cs="Times New Roman"/>
          <w:sz w:val="28"/>
          <w:szCs w:val="28"/>
        </w:rPr>
      </w:pPr>
      <w:r w:rsidRPr="00DE6480">
        <w:rPr>
          <w:rFonts w:ascii="Times New Roman" w:hAnsi="Times New Roman" w:cs="Times New Roman"/>
          <w:sz w:val="28"/>
          <w:szCs w:val="28"/>
        </w:rPr>
        <w:t>Петро Олексійович</w:t>
      </w:r>
    </w:p>
    <w:p w:rsidR="00D912DD" w:rsidRDefault="00D912DD" w:rsidP="00D912DD">
      <w:pPr>
        <w:pStyle w:val="a3"/>
        <w:spacing w:after="0"/>
        <w:ind w:left="735" w:right="-2"/>
        <w:rPr>
          <w:rFonts w:ascii="Times New Roman" w:hAnsi="Times New Roman" w:cs="Times New Roman"/>
          <w:sz w:val="28"/>
          <w:szCs w:val="28"/>
        </w:rPr>
      </w:pPr>
    </w:p>
    <w:p w:rsidR="00D912DD" w:rsidRPr="00DE6480" w:rsidRDefault="00D912DD" w:rsidP="00D912DD">
      <w:pPr>
        <w:spacing w:after="0"/>
        <w:ind w:right="-2"/>
        <w:rPr>
          <w:rFonts w:ascii="Times New Roman" w:hAnsi="Times New Roman" w:cs="Times New Roman"/>
          <w:sz w:val="28"/>
          <w:szCs w:val="28"/>
        </w:rPr>
      </w:pPr>
      <w:r w:rsidRPr="00DE6480">
        <w:rPr>
          <w:rFonts w:ascii="Times New Roman" w:hAnsi="Times New Roman" w:cs="Times New Roman"/>
          <w:sz w:val="28"/>
          <w:szCs w:val="28"/>
        </w:rPr>
        <w:t>Градовська                                  головний бухгалтер КП «Відродження</w:t>
      </w:r>
    </w:p>
    <w:p w:rsidR="00D912DD" w:rsidRPr="00DE6480" w:rsidRDefault="00D912DD" w:rsidP="00D912DD">
      <w:pPr>
        <w:spacing w:after="0"/>
        <w:ind w:right="-2"/>
        <w:rPr>
          <w:rFonts w:ascii="Times New Roman" w:hAnsi="Times New Roman" w:cs="Times New Roman"/>
          <w:sz w:val="28"/>
          <w:szCs w:val="28"/>
        </w:rPr>
      </w:pPr>
      <w:r w:rsidRPr="00DE6480">
        <w:rPr>
          <w:rFonts w:ascii="Times New Roman" w:hAnsi="Times New Roman" w:cs="Times New Roman"/>
          <w:sz w:val="28"/>
          <w:szCs w:val="28"/>
        </w:rPr>
        <w:t>Марина Анатоліївна                  2017»</w:t>
      </w:r>
    </w:p>
    <w:p w:rsidR="00D912DD" w:rsidRDefault="00D912DD" w:rsidP="00D912DD">
      <w:pPr>
        <w:pStyle w:val="a3"/>
        <w:spacing w:after="0"/>
        <w:ind w:left="735" w:right="-2"/>
        <w:rPr>
          <w:rFonts w:ascii="Times New Roman" w:hAnsi="Times New Roman" w:cs="Times New Roman"/>
          <w:sz w:val="28"/>
          <w:szCs w:val="28"/>
        </w:rPr>
      </w:pPr>
    </w:p>
    <w:p w:rsidR="00D912DD" w:rsidRPr="00DE6480" w:rsidRDefault="00D912DD" w:rsidP="00D912DD">
      <w:pPr>
        <w:spacing w:after="0"/>
        <w:ind w:right="-2"/>
        <w:rPr>
          <w:rFonts w:ascii="Times New Roman" w:hAnsi="Times New Roman" w:cs="Times New Roman"/>
          <w:sz w:val="28"/>
          <w:szCs w:val="28"/>
        </w:rPr>
      </w:pPr>
      <w:r w:rsidRPr="00DE6480">
        <w:rPr>
          <w:rFonts w:ascii="Times New Roman" w:hAnsi="Times New Roman" w:cs="Times New Roman"/>
          <w:sz w:val="28"/>
          <w:szCs w:val="28"/>
        </w:rPr>
        <w:t>Богдан                                         депутат Чаплинської селищної ради</w:t>
      </w:r>
    </w:p>
    <w:p w:rsidR="00D912DD" w:rsidRPr="00DE6480" w:rsidRDefault="00D912DD" w:rsidP="00D912DD">
      <w:pPr>
        <w:spacing w:after="0"/>
        <w:ind w:right="-2"/>
        <w:rPr>
          <w:rFonts w:ascii="Times New Roman" w:hAnsi="Times New Roman" w:cs="Times New Roman"/>
          <w:sz w:val="28"/>
          <w:szCs w:val="28"/>
        </w:rPr>
      </w:pPr>
      <w:r w:rsidRPr="00DE6480">
        <w:rPr>
          <w:rFonts w:ascii="Times New Roman" w:hAnsi="Times New Roman" w:cs="Times New Roman"/>
          <w:sz w:val="28"/>
          <w:szCs w:val="28"/>
        </w:rPr>
        <w:t>Оксана Сергіївна</w:t>
      </w:r>
    </w:p>
    <w:p w:rsidR="00D912DD" w:rsidRDefault="00D912DD" w:rsidP="00D912DD">
      <w:pPr>
        <w:pStyle w:val="a3"/>
        <w:spacing w:after="0"/>
        <w:ind w:left="735"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pStyle w:val="a3"/>
        <w:spacing w:after="0"/>
        <w:ind w:left="735"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D912DD" w:rsidRPr="00DE6480" w:rsidRDefault="00D912DD" w:rsidP="00D912DD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DE6480">
        <w:rPr>
          <w:rFonts w:ascii="Times New Roman" w:hAnsi="Times New Roman" w:cs="Times New Roman"/>
          <w:sz w:val="28"/>
          <w:szCs w:val="28"/>
        </w:rPr>
        <w:t xml:space="preserve">Секретар селищної ради                                                   І.І. Котик         </w:t>
      </w:r>
    </w:p>
    <w:p w:rsidR="00D912DD" w:rsidRDefault="00D912DD" w:rsidP="00D912DD">
      <w:pPr>
        <w:pStyle w:val="a3"/>
        <w:spacing w:after="0"/>
        <w:ind w:left="735"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spacing w:after="0"/>
        <w:ind w:firstLine="5245"/>
        <w:rPr>
          <w:rFonts w:ascii="Times New Roman" w:hAnsi="Times New Roman" w:cs="Times New Roman"/>
        </w:rPr>
      </w:pPr>
    </w:p>
    <w:p w:rsidR="00D912DD" w:rsidRDefault="00D912DD" w:rsidP="00D912DD">
      <w:pPr>
        <w:spacing w:after="0"/>
        <w:ind w:firstLine="5245"/>
        <w:rPr>
          <w:rFonts w:ascii="Times New Roman" w:hAnsi="Times New Roman" w:cs="Times New Roman"/>
        </w:rPr>
      </w:pPr>
    </w:p>
    <w:p w:rsidR="00D912DD" w:rsidRDefault="00D912DD" w:rsidP="00D912DD">
      <w:pPr>
        <w:spacing w:after="0"/>
        <w:ind w:firstLine="5245"/>
        <w:rPr>
          <w:rFonts w:ascii="Times New Roman" w:hAnsi="Times New Roman" w:cs="Times New Roman"/>
        </w:rPr>
      </w:pPr>
    </w:p>
    <w:p w:rsidR="00D912DD" w:rsidRDefault="00D912DD" w:rsidP="00D912DD">
      <w:pPr>
        <w:spacing w:after="0"/>
        <w:rPr>
          <w:rFonts w:ascii="Times New Roman" w:hAnsi="Times New Roman" w:cs="Times New Roman"/>
        </w:rPr>
      </w:pPr>
    </w:p>
    <w:p w:rsidR="00D912DD" w:rsidRDefault="00D912DD" w:rsidP="00D912DD">
      <w:pPr>
        <w:spacing w:after="0"/>
        <w:rPr>
          <w:rFonts w:ascii="Times New Roman" w:hAnsi="Times New Roman" w:cs="Times New Roman"/>
        </w:rPr>
      </w:pPr>
    </w:p>
    <w:p w:rsidR="00D912DD" w:rsidRDefault="00D912DD" w:rsidP="00D912DD">
      <w:pPr>
        <w:spacing w:after="0"/>
        <w:rPr>
          <w:rFonts w:ascii="Times New Roman" w:hAnsi="Times New Roman" w:cs="Times New Roman"/>
        </w:rPr>
      </w:pPr>
    </w:p>
    <w:p w:rsidR="00D912DD" w:rsidRDefault="00D912DD" w:rsidP="00D912DD">
      <w:pPr>
        <w:spacing w:after="0"/>
        <w:rPr>
          <w:rFonts w:ascii="Times New Roman" w:hAnsi="Times New Roman" w:cs="Times New Roman"/>
        </w:rPr>
      </w:pPr>
    </w:p>
    <w:p w:rsidR="00D912DD" w:rsidRDefault="00D912DD" w:rsidP="00D912DD">
      <w:pPr>
        <w:spacing w:after="0"/>
        <w:rPr>
          <w:rFonts w:ascii="Times New Roman" w:hAnsi="Times New Roman" w:cs="Times New Roman"/>
        </w:rPr>
      </w:pPr>
    </w:p>
    <w:p w:rsidR="00D912DD" w:rsidRPr="002B00D8" w:rsidRDefault="00D912DD" w:rsidP="00D912DD">
      <w:pPr>
        <w:spacing w:after="0"/>
        <w:ind w:firstLine="5245"/>
        <w:jc w:val="right"/>
        <w:rPr>
          <w:rFonts w:ascii="Times New Roman" w:hAnsi="Times New Roman" w:cs="Times New Roman"/>
        </w:rPr>
      </w:pPr>
      <w:r w:rsidRPr="002B00D8">
        <w:rPr>
          <w:rFonts w:ascii="Times New Roman" w:hAnsi="Times New Roman" w:cs="Times New Roman"/>
        </w:rPr>
        <w:lastRenderedPageBreak/>
        <w:t xml:space="preserve">Додаток </w:t>
      </w:r>
      <w:r>
        <w:rPr>
          <w:rFonts w:ascii="Times New Roman" w:hAnsi="Times New Roman" w:cs="Times New Roman"/>
        </w:rPr>
        <w:t>2</w:t>
      </w:r>
      <w:r w:rsidRPr="002B00D8">
        <w:rPr>
          <w:rFonts w:ascii="Times New Roman" w:hAnsi="Times New Roman" w:cs="Times New Roman"/>
        </w:rPr>
        <w:t xml:space="preserve"> </w:t>
      </w:r>
    </w:p>
    <w:p w:rsidR="00D912DD" w:rsidRDefault="00D912DD" w:rsidP="00D912DD">
      <w:pPr>
        <w:spacing w:after="0"/>
        <w:ind w:firstLine="5245"/>
        <w:jc w:val="right"/>
        <w:rPr>
          <w:rFonts w:ascii="Times New Roman" w:hAnsi="Times New Roman" w:cs="Times New Roman"/>
        </w:rPr>
      </w:pPr>
      <w:r w:rsidRPr="002B00D8">
        <w:rPr>
          <w:rFonts w:ascii="Times New Roman" w:hAnsi="Times New Roman" w:cs="Times New Roman"/>
        </w:rPr>
        <w:t xml:space="preserve">до рішення </w:t>
      </w:r>
      <w:r>
        <w:rPr>
          <w:rFonts w:ascii="Times New Roman" w:hAnsi="Times New Roman" w:cs="Times New Roman"/>
        </w:rPr>
        <w:t xml:space="preserve">УІІІ </w:t>
      </w:r>
      <w:r w:rsidRPr="002B00D8">
        <w:rPr>
          <w:rFonts w:ascii="Times New Roman" w:hAnsi="Times New Roman" w:cs="Times New Roman"/>
        </w:rPr>
        <w:t>сесії</w:t>
      </w:r>
      <w:r>
        <w:rPr>
          <w:rFonts w:ascii="Times New Roman" w:hAnsi="Times New Roman" w:cs="Times New Roman"/>
        </w:rPr>
        <w:t xml:space="preserve"> селищної ради</w:t>
      </w:r>
    </w:p>
    <w:p w:rsidR="00D912DD" w:rsidRPr="002B00D8" w:rsidRDefault="00D912DD" w:rsidP="00D912DD">
      <w:pPr>
        <w:spacing w:after="0"/>
        <w:ind w:firstLine="524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УІІІ скликання  від 10.07.</w:t>
      </w:r>
      <w:r w:rsidRPr="002B00D8">
        <w:rPr>
          <w:rFonts w:ascii="Times New Roman" w:hAnsi="Times New Roman" w:cs="Times New Roman"/>
        </w:rPr>
        <w:t xml:space="preserve">2017 року № </w:t>
      </w:r>
      <w:r>
        <w:rPr>
          <w:rFonts w:ascii="Times New Roman" w:hAnsi="Times New Roman" w:cs="Times New Roman"/>
        </w:rPr>
        <w:t>140</w:t>
      </w:r>
    </w:p>
    <w:p w:rsidR="00D912DD" w:rsidRPr="002B00D8" w:rsidRDefault="00D912DD" w:rsidP="00D912DD">
      <w:pPr>
        <w:spacing w:after="0"/>
        <w:jc w:val="center"/>
        <w:rPr>
          <w:rFonts w:ascii="Times New Roman" w:hAnsi="Times New Roman" w:cs="Times New Roman"/>
        </w:rPr>
      </w:pPr>
    </w:p>
    <w:p w:rsidR="00D912DD" w:rsidRPr="002B00D8" w:rsidRDefault="00D912DD" w:rsidP="00D912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B00D8">
        <w:rPr>
          <w:rFonts w:ascii="Times New Roman" w:hAnsi="Times New Roman" w:cs="Times New Roman"/>
          <w:sz w:val="28"/>
          <w:szCs w:val="28"/>
        </w:rPr>
        <w:t>Майно комунальної власності, що передається в господарське відання та на баланс комунальному підприємству «Відродження</w:t>
      </w:r>
      <w:r>
        <w:rPr>
          <w:rFonts w:ascii="Times New Roman" w:hAnsi="Times New Roman" w:cs="Times New Roman"/>
          <w:sz w:val="28"/>
          <w:szCs w:val="28"/>
        </w:rPr>
        <w:t xml:space="preserve"> 2017</w:t>
      </w:r>
      <w:r w:rsidRPr="002B00D8">
        <w:rPr>
          <w:rFonts w:ascii="Times New Roman" w:hAnsi="Times New Roman" w:cs="Times New Roman"/>
          <w:sz w:val="28"/>
          <w:szCs w:val="28"/>
        </w:rPr>
        <w:t>» Чаплинської селищної ради</w:t>
      </w:r>
    </w:p>
    <w:p w:rsidR="00D912DD" w:rsidRPr="002B00D8" w:rsidRDefault="00D912DD" w:rsidP="00D912DD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e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5"/>
        <w:gridCol w:w="2155"/>
        <w:gridCol w:w="1559"/>
        <w:gridCol w:w="2504"/>
        <w:gridCol w:w="709"/>
        <w:gridCol w:w="1924"/>
        <w:gridCol w:w="425"/>
      </w:tblGrid>
      <w:tr w:rsidR="00D912DD" w:rsidRPr="002B00D8" w:rsidTr="00AD5C36">
        <w:tc>
          <w:tcPr>
            <w:tcW w:w="505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0D8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155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Найменування</w:t>
            </w:r>
          </w:p>
        </w:tc>
        <w:tc>
          <w:tcPr>
            <w:tcW w:w="1559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Протяжність, м.</w:t>
            </w:r>
          </w:p>
        </w:tc>
        <w:tc>
          <w:tcPr>
            <w:tcW w:w="2504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0D8">
              <w:rPr>
                <w:rFonts w:ascii="Times New Roman" w:hAnsi="Times New Roman" w:cs="Times New Roman"/>
                <w:sz w:val="18"/>
                <w:szCs w:val="18"/>
              </w:rPr>
              <w:t>Рік введення в експлуатацію</w:t>
            </w:r>
          </w:p>
        </w:tc>
        <w:tc>
          <w:tcPr>
            <w:tcW w:w="709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0D8">
              <w:rPr>
                <w:rFonts w:ascii="Times New Roman" w:hAnsi="Times New Roman" w:cs="Times New Roman"/>
                <w:sz w:val="18"/>
                <w:szCs w:val="18"/>
              </w:rPr>
              <w:t>Кіл-сть</w:t>
            </w:r>
          </w:p>
        </w:tc>
        <w:tc>
          <w:tcPr>
            <w:tcW w:w="1924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Первісна в</w:t>
            </w:r>
            <w:r w:rsidRPr="002B00D8">
              <w:rPr>
                <w:rFonts w:ascii="Times New Roman" w:hAnsi="Times New Roman" w:cs="Times New Roman"/>
                <w:sz w:val="18"/>
                <w:szCs w:val="18"/>
              </w:rPr>
              <w:t>артість</w:t>
            </w:r>
          </w:p>
        </w:tc>
        <w:tc>
          <w:tcPr>
            <w:tcW w:w="425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0D8">
              <w:rPr>
                <w:rFonts w:ascii="Times New Roman" w:hAnsi="Times New Roman" w:cs="Times New Roman"/>
                <w:sz w:val="18"/>
                <w:szCs w:val="18"/>
              </w:rPr>
              <w:t>Примітка</w:t>
            </w:r>
          </w:p>
        </w:tc>
      </w:tr>
      <w:tr w:rsidR="00D912DD" w:rsidRPr="002B00D8" w:rsidTr="00AD5C36">
        <w:tc>
          <w:tcPr>
            <w:tcW w:w="505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5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Господарський трубопровід</w:t>
            </w:r>
          </w:p>
        </w:tc>
        <w:tc>
          <w:tcPr>
            <w:tcW w:w="1559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1721</w:t>
            </w:r>
          </w:p>
        </w:tc>
        <w:tc>
          <w:tcPr>
            <w:tcW w:w="2504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709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24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1332183</w:t>
            </w:r>
          </w:p>
        </w:tc>
        <w:tc>
          <w:tcPr>
            <w:tcW w:w="425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2DD" w:rsidRPr="002B00D8" w:rsidTr="00AD5C36">
        <w:tc>
          <w:tcPr>
            <w:tcW w:w="505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5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Господарський трубопровід</w:t>
            </w:r>
          </w:p>
        </w:tc>
        <w:tc>
          <w:tcPr>
            <w:tcW w:w="1559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</w:t>
            </w:r>
          </w:p>
        </w:tc>
        <w:tc>
          <w:tcPr>
            <w:tcW w:w="2504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709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24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239184</w:t>
            </w:r>
          </w:p>
        </w:tc>
        <w:tc>
          <w:tcPr>
            <w:tcW w:w="425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2DD" w:rsidRPr="002B00D8" w:rsidTr="00AD5C36">
        <w:tc>
          <w:tcPr>
            <w:tcW w:w="505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5" w:type="dxa"/>
          </w:tcPr>
          <w:p w:rsidR="00D912DD" w:rsidRDefault="00D912DD" w:rsidP="00AD5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Господарський трубопровід</w:t>
            </w:r>
          </w:p>
        </w:tc>
        <w:tc>
          <w:tcPr>
            <w:tcW w:w="1559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820</w:t>
            </w:r>
          </w:p>
        </w:tc>
        <w:tc>
          <w:tcPr>
            <w:tcW w:w="2504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709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24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359610</w:t>
            </w:r>
          </w:p>
        </w:tc>
        <w:tc>
          <w:tcPr>
            <w:tcW w:w="425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2DD" w:rsidRPr="002B00D8" w:rsidTr="00AD5C36">
        <w:tc>
          <w:tcPr>
            <w:tcW w:w="505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5" w:type="dxa"/>
          </w:tcPr>
          <w:p w:rsidR="00D912DD" w:rsidRDefault="00D912DD" w:rsidP="00AD5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Господарський трубопровід</w:t>
            </w:r>
          </w:p>
        </w:tc>
        <w:tc>
          <w:tcPr>
            <w:tcW w:w="1559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</w:t>
            </w:r>
          </w:p>
        </w:tc>
        <w:tc>
          <w:tcPr>
            <w:tcW w:w="2504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709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24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114504</w:t>
            </w:r>
          </w:p>
        </w:tc>
        <w:tc>
          <w:tcPr>
            <w:tcW w:w="425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2DD" w:rsidRPr="002B00D8" w:rsidTr="00AD5C36">
        <w:tc>
          <w:tcPr>
            <w:tcW w:w="505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5" w:type="dxa"/>
          </w:tcPr>
          <w:p w:rsidR="00D912DD" w:rsidRDefault="00D912DD" w:rsidP="00AD5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Господарський трубопровід</w:t>
            </w:r>
          </w:p>
        </w:tc>
        <w:tc>
          <w:tcPr>
            <w:tcW w:w="1559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1223</w:t>
            </w:r>
          </w:p>
        </w:tc>
        <w:tc>
          <w:tcPr>
            <w:tcW w:w="2504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709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24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96665</w:t>
            </w:r>
          </w:p>
        </w:tc>
        <w:tc>
          <w:tcPr>
            <w:tcW w:w="425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2DD" w:rsidRPr="002B00D8" w:rsidTr="00AD5C36">
        <w:tc>
          <w:tcPr>
            <w:tcW w:w="505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5" w:type="dxa"/>
          </w:tcPr>
          <w:p w:rsidR="00D912DD" w:rsidRDefault="00D912DD" w:rsidP="00AD5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Господарський трубопровід</w:t>
            </w:r>
          </w:p>
        </w:tc>
        <w:tc>
          <w:tcPr>
            <w:tcW w:w="1559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1063</w:t>
            </w:r>
          </w:p>
        </w:tc>
        <w:tc>
          <w:tcPr>
            <w:tcW w:w="2504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709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24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119228</w:t>
            </w:r>
          </w:p>
        </w:tc>
        <w:tc>
          <w:tcPr>
            <w:tcW w:w="425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2DD" w:rsidRPr="002B00D8" w:rsidTr="00AD5C36">
        <w:tc>
          <w:tcPr>
            <w:tcW w:w="505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5" w:type="dxa"/>
          </w:tcPr>
          <w:p w:rsidR="00D912DD" w:rsidRDefault="00D912DD" w:rsidP="00AD5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Польовий трубопровід</w:t>
            </w:r>
          </w:p>
        </w:tc>
        <w:tc>
          <w:tcPr>
            <w:tcW w:w="1559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1232</w:t>
            </w:r>
          </w:p>
        </w:tc>
        <w:tc>
          <w:tcPr>
            <w:tcW w:w="2504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709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24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172430</w:t>
            </w:r>
          </w:p>
        </w:tc>
        <w:tc>
          <w:tcPr>
            <w:tcW w:w="425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2DD" w:rsidRPr="002B00D8" w:rsidTr="00AD5C36">
        <w:tc>
          <w:tcPr>
            <w:tcW w:w="505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5" w:type="dxa"/>
          </w:tcPr>
          <w:p w:rsidR="00D912DD" w:rsidRDefault="00D912DD" w:rsidP="00AD5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Польовий трубопровід</w:t>
            </w:r>
          </w:p>
        </w:tc>
        <w:tc>
          <w:tcPr>
            <w:tcW w:w="1559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2891</w:t>
            </w:r>
          </w:p>
        </w:tc>
        <w:tc>
          <w:tcPr>
            <w:tcW w:w="2504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709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24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793838</w:t>
            </w:r>
          </w:p>
        </w:tc>
        <w:tc>
          <w:tcPr>
            <w:tcW w:w="425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2DD" w:rsidRPr="002B00D8" w:rsidTr="00AD5C36">
        <w:tc>
          <w:tcPr>
            <w:tcW w:w="505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5" w:type="dxa"/>
          </w:tcPr>
          <w:p w:rsidR="00D912DD" w:rsidRDefault="00D912DD" w:rsidP="00AD5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Польовий трубопровід</w:t>
            </w:r>
          </w:p>
        </w:tc>
        <w:tc>
          <w:tcPr>
            <w:tcW w:w="1559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1551</w:t>
            </w:r>
          </w:p>
        </w:tc>
        <w:tc>
          <w:tcPr>
            <w:tcW w:w="2504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709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24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174207</w:t>
            </w:r>
          </w:p>
        </w:tc>
        <w:tc>
          <w:tcPr>
            <w:tcW w:w="425" w:type="dxa"/>
          </w:tcPr>
          <w:p w:rsidR="00D912DD" w:rsidRPr="002B00D8" w:rsidRDefault="00D912DD" w:rsidP="00AD5C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912DD" w:rsidRDefault="00D912DD" w:rsidP="00D91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12DD" w:rsidRPr="002B00D8" w:rsidRDefault="00D912DD" w:rsidP="00D91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00D8">
        <w:rPr>
          <w:rFonts w:ascii="Times New Roman" w:hAnsi="Times New Roman" w:cs="Times New Roman"/>
          <w:sz w:val="28"/>
          <w:szCs w:val="28"/>
        </w:rPr>
        <w:t>Секретар селищної ради                                                                 І.І. Котик</w:t>
      </w:r>
    </w:p>
    <w:p w:rsidR="00D912DD" w:rsidRDefault="00D912DD" w:rsidP="00D91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12DD" w:rsidRDefault="00D912DD" w:rsidP="00D91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12DD" w:rsidRPr="00F4180A" w:rsidRDefault="00D912DD" w:rsidP="00D91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1754" w:rsidRPr="00D912DD" w:rsidRDefault="00E41754" w:rsidP="00D912DD">
      <w:bookmarkStart w:id="0" w:name="_GoBack"/>
      <w:bookmarkEnd w:id="0"/>
    </w:p>
    <w:sectPr w:rsidR="00E41754" w:rsidRPr="00D912DD" w:rsidSect="00784BE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33D" w:rsidRDefault="0088133D" w:rsidP="001B6788">
      <w:pPr>
        <w:spacing w:after="0" w:line="240" w:lineRule="auto"/>
      </w:pPr>
      <w:r>
        <w:separator/>
      </w:r>
    </w:p>
  </w:endnote>
  <w:endnote w:type="continuationSeparator" w:id="0">
    <w:p w:rsidR="0088133D" w:rsidRDefault="0088133D" w:rsidP="001B6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33D" w:rsidRDefault="0088133D" w:rsidP="001B6788">
      <w:pPr>
        <w:spacing w:after="0" w:line="240" w:lineRule="auto"/>
      </w:pPr>
      <w:r>
        <w:separator/>
      </w:r>
    </w:p>
  </w:footnote>
  <w:footnote w:type="continuationSeparator" w:id="0">
    <w:p w:rsidR="0088133D" w:rsidRDefault="0088133D" w:rsidP="001B6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7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9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0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3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5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9A77A2F"/>
    <w:multiLevelType w:val="hybridMultilevel"/>
    <w:tmpl w:val="3E76C87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A6452A4"/>
    <w:multiLevelType w:val="hybridMultilevel"/>
    <w:tmpl w:val="046C0D12"/>
    <w:lvl w:ilvl="0" w:tplc="AEE644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0BD52C36"/>
    <w:multiLevelType w:val="multilevel"/>
    <w:tmpl w:val="DF2C4A0E"/>
    <w:lvl w:ilvl="0">
      <w:start w:val="12"/>
      <w:numFmt w:val="bullet"/>
      <w:lvlText w:val="-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0D7319E9"/>
    <w:multiLevelType w:val="hybridMultilevel"/>
    <w:tmpl w:val="FBAA70E0"/>
    <w:lvl w:ilvl="0" w:tplc="1B5C01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E4C22E8"/>
    <w:multiLevelType w:val="hybridMultilevel"/>
    <w:tmpl w:val="418892F0"/>
    <w:lvl w:ilvl="0" w:tplc="7A2E977E">
      <w:start w:val="5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2" w15:restartNumberingAfterBreak="0">
    <w:nsid w:val="0FA140E6"/>
    <w:multiLevelType w:val="hybridMultilevel"/>
    <w:tmpl w:val="B358D2FC"/>
    <w:lvl w:ilvl="0" w:tplc="E0721AC0">
      <w:start w:val="4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 w15:restartNumberingAfterBreak="0">
    <w:nsid w:val="0FFD7E50"/>
    <w:multiLevelType w:val="hybridMultilevel"/>
    <w:tmpl w:val="B89CB73A"/>
    <w:lvl w:ilvl="0" w:tplc="48FC5C9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4" w15:restartNumberingAfterBreak="0">
    <w:nsid w:val="14943130"/>
    <w:multiLevelType w:val="hybridMultilevel"/>
    <w:tmpl w:val="7E1696F6"/>
    <w:lvl w:ilvl="0" w:tplc="B0A8C1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159E09CB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5B85747"/>
    <w:multiLevelType w:val="hybridMultilevel"/>
    <w:tmpl w:val="EF24C99C"/>
    <w:lvl w:ilvl="0" w:tplc="F490DF66">
      <w:start w:val="4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7" w15:restartNumberingAfterBreak="0">
    <w:nsid w:val="16670FD5"/>
    <w:multiLevelType w:val="hybridMultilevel"/>
    <w:tmpl w:val="AC0A792C"/>
    <w:lvl w:ilvl="0" w:tplc="BF8296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170B3361"/>
    <w:multiLevelType w:val="hybridMultilevel"/>
    <w:tmpl w:val="BC7EE64C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9" w15:restartNumberingAfterBreak="0">
    <w:nsid w:val="1A463231"/>
    <w:multiLevelType w:val="hybridMultilevel"/>
    <w:tmpl w:val="6126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89588D"/>
    <w:multiLevelType w:val="hybridMultilevel"/>
    <w:tmpl w:val="B73CE974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CEB077F"/>
    <w:multiLevelType w:val="hybridMultilevel"/>
    <w:tmpl w:val="FEDAA728"/>
    <w:lvl w:ilvl="0" w:tplc="2F9A91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1D8B13DD"/>
    <w:multiLevelType w:val="hybridMultilevel"/>
    <w:tmpl w:val="E4D44150"/>
    <w:lvl w:ilvl="0" w:tplc="F53A45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 w15:restartNumberingAfterBreak="0">
    <w:nsid w:val="1E380202"/>
    <w:multiLevelType w:val="hybridMultilevel"/>
    <w:tmpl w:val="77FC9612"/>
    <w:lvl w:ilvl="0" w:tplc="991A05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ED63F6A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0B45010"/>
    <w:multiLevelType w:val="hybridMultilevel"/>
    <w:tmpl w:val="4530B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2666C28"/>
    <w:multiLevelType w:val="hybridMultilevel"/>
    <w:tmpl w:val="13CA9C0E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7" w15:restartNumberingAfterBreak="0">
    <w:nsid w:val="2D844C9C"/>
    <w:multiLevelType w:val="hybridMultilevel"/>
    <w:tmpl w:val="1F88F57E"/>
    <w:lvl w:ilvl="0" w:tplc="EDD0EB8C">
      <w:start w:val="1"/>
      <w:numFmt w:val="decimal"/>
      <w:lvlText w:val="%1."/>
      <w:lvlJc w:val="left"/>
      <w:pPr>
        <w:ind w:left="1908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48" w15:restartNumberingAfterBreak="0">
    <w:nsid w:val="2EE4200E"/>
    <w:multiLevelType w:val="multilevel"/>
    <w:tmpl w:val="1898F6D2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2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314" w:hanging="720"/>
      </w:pPr>
    </w:lvl>
    <w:lvl w:ilvl="3">
      <w:start w:val="1"/>
      <w:numFmt w:val="decimal"/>
      <w:isLgl/>
      <w:lvlText w:val="%1.%2.%3.%4."/>
      <w:lvlJc w:val="left"/>
      <w:pPr>
        <w:ind w:left="1701" w:hanging="1080"/>
      </w:pPr>
    </w:lvl>
    <w:lvl w:ilvl="4">
      <w:start w:val="1"/>
      <w:numFmt w:val="decimal"/>
      <w:isLgl/>
      <w:lvlText w:val="%1.%2.%3.%4.%5."/>
      <w:lvlJc w:val="left"/>
      <w:pPr>
        <w:ind w:left="1728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502" w:hanging="1800"/>
      </w:p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</w:lvl>
  </w:abstractNum>
  <w:abstractNum w:abstractNumId="49" w15:restartNumberingAfterBreak="0">
    <w:nsid w:val="331F5ACD"/>
    <w:multiLevelType w:val="hybridMultilevel"/>
    <w:tmpl w:val="03B8F176"/>
    <w:lvl w:ilvl="0" w:tplc="A60EF6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9AD6904"/>
    <w:multiLevelType w:val="multilevel"/>
    <w:tmpl w:val="1D18A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3B2776C8"/>
    <w:multiLevelType w:val="multilevel"/>
    <w:tmpl w:val="39BE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44A64D21"/>
    <w:multiLevelType w:val="hybridMultilevel"/>
    <w:tmpl w:val="0100D2F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4C1342AB"/>
    <w:multiLevelType w:val="hybridMultilevel"/>
    <w:tmpl w:val="89888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BA23AF"/>
    <w:multiLevelType w:val="hybridMultilevel"/>
    <w:tmpl w:val="5C0A81DA"/>
    <w:lvl w:ilvl="0" w:tplc="88F6CF2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2CC1B58"/>
    <w:multiLevelType w:val="hybridMultilevel"/>
    <w:tmpl w:val="76A4C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3C3BA0"/>
    <w:multiLevelType w:val="hybridMultilevel"/>
    <w:tmpl w:val="43FED228"/>
    <w:lvl w:ilvl="0" w:tplc="2FCADC9E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7" w15:restartNumberingAfterBreak="0">
    <w:nsid w:val="554E5F00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5560AEB"/>
    <w:multiLevelType w:val="multilevel"/>
    <w:tmpl w:val="F0F0DB1A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9" w15:restartNumberingAfterBreak="0">
    <w:nsid w:val="55833CB1"/>
    <w:multiLevelType w:val="hybridMultilevel"/>
    <w:tmpl w:val="21AE5538"/>
    <w:lvl w:ilvl="0" w:tplc="FD983F9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0" w15:restartNumberingAfterBreak="0">
    <w:nsid w:val="55D34739"/>
    <w:multiLevelType w:val="hybridMultilevel"/>
    <w:tmpl w:val="677EDF76"/>
    <w:lvl w:ilvl="0" w:tplc="04BE6A5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1" w15:restartNumberingAfterBreak="0">
    <w:nsid w:val="5BFB7AE8"/>
    <w:multiLevelType w:val="hybridMultilevel"/>
    <w:tmpl w:val="4670A7FE"/>
    <w:lvl w:ilvl="0" w:tplc="C70216E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5D030470"/>
    <w:multiLevelType w:val="hybridMultilevel"/>
    <w:tmpl w:val="2EE427FC"/>
    <w:lvl w:ilvl="0" w:tplc="AA8C3582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63" w15:restartNumberingAfterBreak="0">
    <w:nsid w:val="5FEC1D7F"/>
    <w:multiLevelType w:val="multilevel"/>
    <w:tmpl w:val="520AC7A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  <w:rPr>
        <w:rFonts w:hint="default"/>
      </w:rPr>
    </w:lvl>
  </w:abstractNum>
  <w:abstractNum w:abstractNumId="64" w15:restartNumberingAfterBreak="0">
    <w:nsid w:val="61136854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3F04799"/>
    <w:multiLevelType w:val="multilevel"/>
    <w:tmpl w:val="C9E29F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6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890992"/>
    <w:multiLevelType w:val="hybridMultilevel"/>
    <w:tmpl w:val="CF52335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70B23ED1"/>
    <w:multiLevelType w:val="hybridMultilevel"/>
    <w:tmpl w:val="B36E2ACE"/>
    <w:lvl w:ilvl="0" w:tplc="88B2BC1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0" w15:restartNumberingAfterBreak="0">
    <w:nsid w:val="72393C81"/>
    <w:multiLevelType w:val="multilevel"/>
    <w:tmpl w:val="A05ED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49B364F"/>
    <w:multiLevelType w:val="multilevel"/>
    <w:tmpl w:val="734A627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3" w15:restartNumberingAfterBreak="0">
    <w:nsid w:val="76D34810"/>
    <w:multiLevelType w:val="hybridMultilevel"/>
    <w:tmpl w:val="7F5C705A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4" w15:restartNumberingAfterBreak="0">
    <w:nsid w:val="78133680"/>
    <w:multiLevelType w:val="hybridMultilevel"/>
    <w:tmpl w:val="51081C1E"/>
    <w:lvl w:ilvl="0" w:tplc="5372B2A8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5" w15:restartNumberingAfterBreak="0">
    <w:nsid w:val="78297EE1"/>
    <w:multiLevelType w:val="hybridMultilevel"/>
    <w:tmpl w:val="62A4A228"/>
    <w:lvl w:ilvl="0" w:tplc="8DC43A50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6" w15:restartNumberingAfterBreak="0">
    <w:nsid w:val="7ABB1D8B"/>
    <w:multiLevelType w:val="hybridMultilevel"/>
    <w:tmpl w:val="8C1ECB12"/>
    <w:lvl w:ilvl="0" w:tplc="693EF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D172C5C"/>
    <w:multiLevelType w:val="hybridMultilevel"/>
    <w:tmpl w:val="FF609394"/>
    <w:lvl w:ilvl="0" w:tplc="43940818">
      <w:start w:val="1"/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8" w15:restartNumberingAfterBreak="0">
    <w:nsid w:val="7D445B6B"/>
    <w:multiLevelType w:val="hybridMultilevel"/>
    <w:tmpl w:val="63F06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C24037"/>
    <w:multiLevelType w:val="multilevel"/>
    <w:tmpl w:val="89D640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66"/>
  </w:num>
  <w:num w:numId="2">
    <w:abstractNumId w:val="71"/>
  </w:num>
  <w:num w:numId="3">
    <w:abstractNumId w:val="35"/>
  </w:num>
  <w:num w:numId="4">
    <w:abstractNumId w:val="57"/>
  </w:num>
  <w:num w:numId="5">
    <w:abstractNumId w:val="44"/>
  </w:num>
  <w:num w:numId="6">
    <w:abstractNumId w:val="64"/>
  </w:num>
  <w:num w:numId="7">
    <w:abstractNumId w:val="70"/>
  </w:num>
  <w:num w:numId="8">
    <w:abstractNumId w:val="51"/>
  </w:num>
  <w:num w:numId="9">
    <w:abstractNumId w:val="50"/>
  </w:num>
  <w:num w:numId="10">
    <w:abstractNumId w:val="26"/>
  </w:num>
  <w:num w:numId="11">
    <w:abstractNumId w:val="56"/>
  </w:num>
  <w:num w:numId="12">
    <w:abstractNumId w:val="52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3"/>
  </w:num>
  <w:num w:numId="15">
    <w:abstractNumId w:val="42"/>
  </w:num>
  <w:num w:numId="16">
    <w:abstractNumId w:val="73"/>
  </w:num>
  <w:num w:numId="17">
    <w:abstractNumId w:val="46"/>
  </w:num>
  <w:num w:numId="18">
    <w:abstractNumId w:val="38"/>
  </w:num>
  <w:num w:numId="19">
    <w:abstractNumId w:val="69"/>
  </w:num>
  <w:num w:numId="20">
    <w:abstractNumId w:val="75"/>
  </w:num>
  <w:num w:numId="21">
    <w:abstractNumId w:val="31"/>
  </w:num>
  <w:num w:numId="22">
    <w:abstractNumId w:val="58"/>
  </w:num>
  <w:num w:numId="23">
    <w:abstractNumId w:val="36"/>
  </w:num>
  <w:num w:numId="24">
    <w:abstractNumId w:val="77"/>
  </w:num>
  <w:num w:numId="25">
    <w:abstractNumId w:val="74"/>
  </w:num>
  <w:num w:numId="26">
    <w:abstractNumId w:val="65"/>
  </w:num>
  <w:num w:numId="27">
    <w:abstractNumId w:val="61"/>
  </w:num>
  <w:num w:numId="28">
    <w:abstractNumId w:val="49"/>
  </w:num>
  <w:num w:numId="29">
    <w:abstractNumId w:val="33"/>
  </w:num>
  <w:num w:numId="30">
    <w:abstractNumId w:val="76"/>
  </w:num>
  <w:num w:numId="31">
    <w:abstractNumId w:val="37"/>
  </w:num>
  <w:num w:numId="32">
    <w:abstractNumId w:val="60"/>
  </w:num>
  <w:num w:numId="33">
    <w:abstractNumId w:val="34"/>
  </w:num>
  <w:num w:numId="34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4"/>
  </w:num>
  <w:num w:numId="38">
    <w:abstractNumId w:val="30"/>
  </w:num>
  <w:num w:numId="39">
    <w:abstractNumId w:val="72"/>
  </w:num>
  <w:num w:numId="40">
    <w:abstractNumId w:val="41"/>
  </w:num>
  <w:num w:numId="41">
    <w:abstractNumId w:val="79"/>
  </w:num>
  <w:num w:numId="42">
    <w:abstractNumId w:val="32"/>
  </w:num>
  <w:num w:numId="43">
    <w:abstractNumId w:val="25"/>
  </w:num>
  <w:num w:numId="44">
    <w:abstractNumId w:val="47"/>
  </w:num>
  <w:num w:numId="45">
    <w:abstractNumId w:val="68"/>
  </w:num>
  <w:num w:numId="4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1"/>
  </w:num>
  <w:num w:numId="49">
    <w:abstractNumId w:val="2"/>
  </w:num>
  <w:num w:numId="50">
    <w:abstractNumId w:val="3"/>
  </w:num>
  <w:num w:numId="51">
    <w:abstractNumId w:val="4"/>
  </w:num>
  <w:num w:numId="52">
    <w:abstractNumId w:val="5"/>
  </w:num>
  <w:num w:numId="53">
    <w:abstractNumId w:val="6"/>
  </w:num>
  <w:num w:numId="54">
    <w:abstractNumId w:val="7"/>
  </w:num>
  <w:num w:numId="55">
    <w:abstractNumId w:val="8"/>
  </w:num>
  <w:num w:numId="56">
    <w:abstractNumId w:val="9"/>
  </w:num>
  <w:num w:numId="57">
    <w:abstractNumId w:val="10"/>
  </w:num>
  <w:num w:numId="58">
    <w:abstractNumId w:val="11"/>
  </w:num>
  <w:num w:numId="59">
    <w:abstractNumId w:val="12"/>
  </w:num>
  <w:num w:numId="60">
    <w:abstractNumId w:val="13"/>
  </w:num>
  <w:num w:numId="61">
    <w:abstractNumId w:val="14"/>
  </w:num>
  <w:num w:numId="62">
    <w:abstractNumId w:val="15"/>
  </w:num>
  <w:num w:numId="63">
    <w:abstractNumId w:val="16"/>
  </w:num>
  <w:num w:numId="64">
    <w:abstractNumId w:val="17"/>
  </w:num>
  <w:num w:numId="65">
    <w:abstractNumId w:val="18"/>
  </w:num>
  <w:num w:numId="66">
    <w:abstractNumId w:val="19"/>
  </w:num>
  <w:num w:numId="67">
    <w:abstractNumId w:val="20"/>
  </w:num>
  <w:num w:numId="68">
    <w:abstractNumId w:val="21"/>
  </w:num>
  <w:num w:numId="69">
    <w:abstractNumId w:val="22"/>
  </w:num>
  <w:num w:numId="70">
    <w:abstractNumId w:val="23"/>
  </w:num>
  <w:num w:numId="71">
    <w:abstractNumId w:val="24"/>
  </w:num>
  <w:num w:numId="7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3"/>
  </w:num>
  <w:num w:numId="74">
    <w:abstractNumId w:val="62"/>
  </w:num>
  <w:num w:numId="75">
    <w:abstractNumId w:val="59"/>
  </w:num>
  <w:num w:numId="76">
    <w:abstractNumId w:val="53"/>
  </w:num>
  <w:num w:numId="77">
    <w:abstractNumId w:val="78"/>
  </w:num>
  <w:num w:numId="78">
    <w:abstractNumId w:val="45"/>
  </w:num>
  <w:num w:numId="79">
    <w:abstractNumId w:val="55"/>
  </w:num>
  <w:num w:numId="80">
    <w:abstractNumId w:val="2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2ED"/>
    <w:rsid w:val="0000087E"/>
    <w:rsid w:val="00011E90"/>
    <w:rsid w:val="00014612"/>
    <w:rsid w:val="00021043"/>
    <w:rsid w:val="000407F1"/>
    <w:rsid w:val="000456B2"/>
    <w:rsid w:val="00052031"/>
    <w:rsid w:val="00057E36"/>
    <w:rsid w:val="000729F2"/>
    <w:rsid w:val="00073AE6"/>
    <w:rsid w:val="000764B7"/>
    <w:rsid w:val="000860EE"/>
    <w:rsid w:val="00093325"/>
    <w:rsid w:val="0009615C"/>
    <w:rsid w:val="0009634C"/>
    <w:rsid w:val="000B4526"/>
    <w:rsid w:val="000B49DE"/>
    <w:rsid w:val="000B66E6"/>
    <w:rsid w:val="000B74BD"/>
    <w:rsid w:val="000C0424"/>
    <w:rsid w:val="000C0B26"/>
    <w:rsid w:val="000D4F26"/>
    <w:rsid w:val="000E72ED"/>
    <w:rsid w:val="000F0D7C"/>
    <w:rsid w:val="000F0E60"/>
    <w:rsid w:val="0010422F"/>
    <w:rsid w:val="001821EF"/>
    <w:rsid w:val="001823A8"/>
    <w:rsid w:val="00186F66"/>
    <w:rsid w:val="001938B6"/>
    <w:rsid w:val="00196498"/>
    <w:rsid w:val="001A36E5"/>
    <w:rsid w:val="001A536A"/>
    <w:rsid w:val="001A5834"/>
    <w:rsid w:val="001A6F98"/>
    <w:rsid w:val="001B6788"/>
    <w:rsid w:val="001C00EB"/>
    <w:rsid w:val="001E1723"/>
    <w:rsid w:val="002023C6"/>
    <w:rsid w:val="0020346B"/>
    <w:rsid w:val="0020596D"/>
    <w:rsid w:val="0022352D"/>
    <w:rsid w:val="002410D4"/>
    <w:rsid w:val="00264431"/>
    <w:rsid w:val="002713CF"/>
    <w:rsid w:val="00275AA5"/>
    <w:rsid w:val="00277DA1"/>
    <w:rsid w:val="00285B32"/>
    <w:rsid w:val="00286E12"/>
    <w:rsid w:val="00290B85"/>
    <w:rsid w:val="00293C34"/>
    <w:rsid w:val="002D2414"/>
    <w:rsid w:val="002D5F78"/>
    <w:rsid w:val="002E6EBE"/>
    <w:rsid w:val="002F1ED2"/>
    <w:rsid w:val="003021EF"/>
    <w:rsid w:val="0031095A"/>
    <w:rsid w:val="00315C02"/>
    <w:rsid w:val="00323A2D"/>
    <w:rsid w:val="003240C3"/>
    <w:rsid w:val="003273EB"/>
    <w:rsid w:val="00333A9D"/>
    <w:rsid w:val="00341F10"/>
    <w:rsid w:val="00353B68"/>
    <w:rsid w:val="00393B15"/>
    <w:rsid w:val="003A1A42"/>
    <w:rsid w:val="003B4F65"/>
    <w:rsid w:val="003B5694"/>
    <w:rsid w:val="003C4D96"/>
    <w:rsid w:val="003D4096"/>
    <w:rsid w:val="003D409A"/>
    <w:rsid w:val="003E27E2"/>
    <w:rsid w:val="00402D48"/>
    <w:rsid w:val="00406469"/>
    <w:rsid w:val="004073FB"/>
    <w:rsid w:val="00423205"/>
    <w:rsid w:val="00446920"/>
    <w:rsid w:val="004477A6"/>
    <w:rsid w:val="00463D4C"/>
    <w:rsid w:val="00480CB9"/>
    <w:rsid w:val="00486FC2"/>
    <w:rsid w:val="00497A4C"/>
    <w:rsid w:val="004A1830"/>
    <w:rsid w:val="004A2035"/>
    <w:rsid w:val="004A655E"/>
    <w:rsid w:val="004B128A"/>
    <w:rsid w:val="004D13AD"/>
    <w:rsid w:val="004D3957"/>
    <w:rsid w:val="004D5128"/>
    <w:rsid w:val="00503E4F"/>
    <w:rsid w:val="00506F04"/>
    <w:rsid w:val="005075FE"/>
    <w:rsid w:val="0052386A"/>
    <w:rsid w:val="00532E73"/>
    <w:rsid w:val="005422BA"/>
    <w:rsid w:val="00587769"/>
    <w:rsid w:val="005A311C"/>
    <w:rsid w:val="005B06DB"/>
    <w:rsid w:val="005B5A45"/>
    <w:rsid w:val="005B7D4E"/>
    <w:rsid w:val="005C6225"/>
    <w:rsid w:val="005D0A75"/>
    <w:rsid w:val="005E1AED"/>
    <w:rsid w:val="005F32D6"/>
    <w:rsid w:val="005F60CD"/>
    <w:rsid w:val="00604923"/>
    <w:rsid w:val="0060693E"/>
    <w:rsid w:val="00610DBB"/>
    <w:rsid w:val="00666896"/>
    <w:rsid w:val="00670CF6"/>
    <w:rsid w:val="00683A16"/>
    <w:rsid w:val="00694E17"/>
    <w:rsid w:val="006A71C3"/>
    <w:rsid w:val="006B172A"/>
    <w:rsid w:val="006B5F09"/>
    <w:rsid w:val="006C6C1C"/>
    <w:rsid w:val="006F3395"/>
    <w:rsid w:val="006F3998"/>
    <w:rsid w:val="0070605C"/>
    <w:rsid w:val="00706E1E"/>
    <w:rsid w:val="00714AA2"/>
    <w:rsid w:val="007174B7"/>
    <w:rsid w:val="00727037"/>
    <w:rsid w:val="00736B57"/>
    <w:rsid w:val="00737EAB"/>
    <w:rsid w:val="00740C0A"/>
    <w:rsid w:val="00741B0F"/>
    <w:rsid w:val="00745DED"/>
    <w:rsid w:val="00754873"/>
    <w:rsid w:val="007571F1"/>
    <w:rsid w:val="00757421"/>
    <w:rsid w:val="007647CF"/>
    <w:rsid w:val="00773939"/>
    <w:rsid w:val="00784BE8"/>
    <w:rsid w:val="00786749"/>
    <w:rsid w:val="0078753C"/>
    <w:rsid w:val="007A52A4"/>
    <w:rsid w:val="007B1900"/>
    <w:rsid w:val="007B50CE"/>
    <w:rsid w:val="007C507A"/>
    <w:rsid w:val="007D0DEB"/>
    <w:rsid w:val="007D5935"/>
    <w:rsid w:val="007E09A1"/>
    <w:rsid w:val="007E7938"/>
    <w:rsid w:val="00806A7F"/>
    <w:rsid w:val="00815B58"/>
    <w:rsid w:val="008242E1"/>
    <w:rsid w:val="008321B5"/>
    <w:rsid w:val="0083550C"/>
    <w:rsid w:val="00835DBE"/>
    <w:rsid w:val="0085120C"/>
    <w:rsid w:val="0085231A"/>
    <w:rsid w:val="00854280"/>
    <w:rsid w:val="00872090"/>
    <w:rsid w:val="0088133D"/>
    <w:rsid w:val="00894343"/>
    <w:rsid w:val="008B4977"/>
    <w:rsid w:val="008C73B2"/>
    <w:rsid w:val="008D4765"/>
    <w:rsid w:val="008E032F"/>
    <w:rsid w:val="008F4C73"/>
    <w:rsid w:val="00901823"/>
    <w:rsid w:val="00902AA8"/>
    <w:rsid w:val="009221F4"/>
    <w:rsid w:val="00926144"/>
    <w:rsid w:val="00927756"/>
    <w:rsid w:val="00940624"/>
    <w:rsid w:val="009465F9"/>
    <w:rsid w:val="00946717"/>
    <w:rsid w:val="00966143"/>
    <w:rsid w:val="009673BA"/>
    <w:rsid w:val="009702BC"/>
    <w:rsid w:val="00970F65"/>
    <w:rsid w:val="009760F7"/>
    <w:rsid w:val="00987434"/>
    <w:rsid w:val="009A04E5"/>
    <w:rsid w:val="009A276D"/>
    <w:rsid w:val="009B59D7"/>
    <w:rsid w:val="009B6736"/>
    <w:rsid w:val="009C0C90"/>
    <w:rsid w:val="009D43F9"/>
    <w:rsid w:val="009D4640"/>
    <w:rsid w:val="009E0E99"/>
    <w:rsid w:val="009F63AD"/>
    <w:rsid w:val="00A169D3"/>
    <w:rsid w:val="00A20124"/>
    <w:rsid w:val="00A224F4"/>
    <w:rsid w:val="00A2451A"/>
    <w:rsid w:val="00A43755"/>
    <w:rsid w:val="00A56CE6"/>
    <w:rsid w:val="00A82C32"/>
    <w:rsid w:val="00A83E9D"/>
    <w:rsid w:val="00A915C7"/>
    <w:rsid w:val="00A92103"/>
    <w:rsid w:val="00AB0809"/>
    <w:rsid w:val="00AB0FB0"/>
    <w:rsid w:val="00AC1861"/>
    <w:rsid w:val="00AC7254"/>
    <w:rsid w:val="00AF4A10"/>
    <w:rsid w:val="00B112C0"/>
    <w:rsid w:val="00B66609"/>
    <w:rsid w:val="00B80073"/>
    <w:rsid w:val="00B81575"/>
    <w:rsid w:val="00BA2825"/>
    <w:rsid w:val="00BA415D"/>
    <w:rsid w:val="00BB4F71"/>
    <w:rsid w:val="00BB6EFE"/>
    <w:rsid w:val="00BB7027"/>
    <w:rsid w:val="00BC1CD9"/>
    <w:rsid w:val="00BE231D"/>
    <w:rsid w:val="00BF3020"/>
    <w:rsid w:val="00C04B77"/>
    <w:rsid w:val="00C0774D"/>
    <w:rsid w:val="00C11417"/>
    <w:rsid w:val="00C211BC"/>
    <w:rsid w:val="00C2664E"/>
    <w:rsid w:val="00C43380"/>
    <w:rsid w:val="00C47653"/>
    <w:rsid w:val="00C50E0B"/>
    <w:rsid w:val="00C534F9"/>
    <w:rsid w:val="00C655DE"/>
    <w:rsid w:val="00C708D0"/>
    <w:rsid w:val="00C80762"/>
    <w:rsid w:val="00CD6221"/>
    <w:rsid w:val="00CF3C6F"/>
    <w:rsid w:val="00D00FFA"/>
    <w:rsid w:val="00D024E6"/>
    <w:rsid w:val="00D05CA9"/>
    <w:rsid w:val="00D33DB8"/>
    <w:rsid w:val="00D448B4"/>
    <w:rsid w:val="00D646B7"/>
    <w:rsid w:val="00D66DAD"/>
    <w:rsid w:val="00D81AFE"/>
    <w:rsid w:val="00D90496"/>
    <w:rsid w:val="00D911EF"/>
    <w:rsid w:val="00D912DD"/>
    <w:rsid w:val="00DB4DA3"/>
    <w:rsid w:val="00DB6DE6"/>
    <w:rsid w:val="00DC4A62"/>
    <w:rsid w:val="00DD1AC8"/>
    <w:rsid w:val="00DD2620"/>
    <w:rsid w:val="00DE6480"/>
    <w:rsid w:val="00DF2AB9"/>
    <w:rsid w:val="00E34323"/>
    <w:rsid w:val="00E35AB1"/>
    <w:rsid w:val="00E409D3"/>
    <w:rsid w:val="00E41754"/>
    <w:rsid w:val="00E41A4F"/>
    <w:rsid w:val="00E45B3A"/>
    <w:rsid w:val="00E50A7A"/>
    <w:rsid w:val="00E52DB4"/>
    <w:rsid w:val="00E57D8C"/>
    <w:rsid w:val="00E60C02"/>
    <w:rsid w:val="00E9640D"/>
    <w:rsid w:val="00EA2D63"/>
    <w:rsid w:val="00EC0804"/>
    <w:rsid w:val="00EC3661"/>
    <w:rsid w:val="00EC6EC4"/>
    <w:rsid w:val="00EC7876"/>
    <w:rsid w:val="00EE3E5E"/>
    <w:rsid w:val="00EF2D49"/>
    <w:rsid w:val="00EF2D4C"/>
    <w:rsid w:val="00EF495E"/>
    <w:rsid w:val="00EF53BE"/>
    <w:rsid w:val="00F02A38"/>
    <w:rsid w:val="00F04E4F"/>
    <w:rsid w:val="00F12870"/>
    <w:rsid w:val="00F12F9F"/>
    <w:rsid w:val="00F31CC3"/>
    <w:rsid w:val="00F335AD"/>
    <w:rsid w:val="00F67153"/>
    <w:rsid w:val="00F72AC3"/>
    <w:rsid w:val="00F76AB2"/>
    <w:rsid w:val="00F84E11"/>
    <w:rsid w:val="00F94BC5"/>
    <w:rsid w:val="00FA7204"/>
    <w:rsid w:val="00FC775A"/>
    <w:rsid w:val="00FD0A7B"/>
    <w:rsid w:val="00FD16BC"/>
    <w:rsid w:val="00FE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1BAB69-C790-4FD5-9564-10087A59B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2ED"/>
    <w:rPr>
      <w:lang w:val="uk-UA"/>
    </w:rPr>
  </w:style>
  <w:style w:type="paragraph" w:styleId="1">
    <w:name w:val="heading 1"/>
    <w:basedOn w:val="a"/>
    <w:next w:val="a"/>
    <w:link w:val="10"/>
    <w:qFormat/>
    <w:rsid w:val="00F12F9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0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12F9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E72ED"/>
    <w:pPr>
      <w:ind w:left="720"/>
      <w:contextualSpacing/>
    </w:pPr>
  </w:style>
  <w:style w:type="character" w:customStyle="1" w:styleId="a4">
    <w:name w:val="Обычный (веб) Знак"/>
    <w:aliases w:val="Обычный (Web) Знак,Знак Знак Знак"/>
    <w:link w:val="a5"/>
    <w:locked/>
    <w:rsid w:val="00A20124"/>
    <w:rPr>
      <w:sz w:val="24"/>
      <w:szCs w:val="24"/>
    </w:rPr>
  </w:style>
  <w:style w:type="paragraph" w:styleId="a5">
    <w:name w:val="Normal (Web)"/>
    <w:aliases w:val="Обычный (Web),Знак Знак"/>
    <w:basedOn w:val="a"/>
    <w:link w:val="a4"/>
    <w:unhideWhenUsed/>
    <w:qFormat/>
    <w:rsid w:val="00A20124"/>
    <w:pPr>
      <w:spacing w:after="120" w:line="240" w:lineRule="auto"/>
      <w:ind w:left="283"/>
    </w:pPr>
    <w:rPr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unhideWhenUsed/>
    <w:rsid w:val="006A7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6A71C3"/>
    <w:rPr>
      <w:rFonts w:ascii="Tahoma" w:hAnsi="Tahoma" w:cs="Tahoma"/>
      <w:sz w:val="16"/>
      <w:szCs w:val="16"/>
      <w:lang w:val="uk-UA"/>
    </w:rPr>
  </w:style>
  <w:style w:type="paragraph" w:styleId="a8">
    <w:name w:val="header"/>
    <w:basedOn w:val="a"/>
    <w:link w:val="a9"/>
    <w:uiPriority w:val="99"/>
    <w:rsid w:val="005B06D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5B06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5F32D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5F32D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5F32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12F9F"/>
    <w:rPr>
      <w:rFonts w:ascii="Times New Roman" w:eastAsia="Times New Roman" w:hAnsi="Times New Roman" w:cs="Times New Roman"/>
      <w:b/>
      <w:bCs/>
      <w:sz w:val="20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F12F9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pple-converted-space">
    <w:name w:val="apple-converted-space"/>
    <w:basedOn w:val="a0"/>
    <w:rsid w:val="00F12F9F"/>
  </w:style>
  <w:style w:type="paragraph" w:customStyle="1" w:styleId="Style4">
    <w:name w:val="Style4"/>
    <w:basedOn w:val="a"/>
    <w:uiPriority w:val="99"/>
    <w:rsid w:val="00F12F9F"/>
    <w:pPr>
      <w:widowControl w:val="0"/>
      <w:autoSpaceDE w:val="0"/>
      <w:autoSpaceDN w:val="0"/>
      <w:adjustRightInd w:val="0"/>
      <w:spacing w:after="0" w:line="312" w:lineRule="exact"/>
      <w:ind w:firstLine="137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F12F9F"/>
    <w:pPr>
      <w:widowControl w:val="0"/>
      <w:autoSpaceDE w:val="0"/>
      <w:autoSpaceDN w:val="0"/>
      <w:adjustRightInd w:val="0"/>
      <w:spacing w:after="0" w:line="27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6">
    <w:name w:val="Font Style26"/>
    <w:uiPriority w:val="99"/>
    <w:rsid w:val="00F12F9F"/>
    <w:rPr>
      <w:rFonts w:ascii="Times New Roman" w:hAnsi="Times New Roman" w:cs="Times New Roman" w:hint="default"/>
      <w:sz w:val="20"/>
      <w:szCs w:val="20"/>
    </w:rPr>
  </w:style>
  <w:style w:type="paragraph" w:customStyle="1" w:styleId="StyleZakonu">
    <w:name w:val="StyleZakonu"/>
    <w:basedOn w:val="a"/>
    <w:uiPriority w:val="99"/>
    <w:rsid w:val="00F12F9F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rsid w:val="00F12F9F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rvps2">
    <w:name w:val="rvps2"/>
    <w:basedOn w:val="a"/>
    <w:rsid w:val="00F12F9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styleId="ac">
    <w:name w:val="Strong"/>
    <w:basedOn w:val="a0"/>
    <w:uiPriority w:val="22"/>
    <w:qFormat/>
    <w:rsid w:val="00F12F9F"/>
    <w:rPr>
      <w:b/>
      <w:bCs/>
    </w:rPr>
  </w:style>
  <w:style w:type="character" w:styleId="ad">
    <w:name w:val="Hyperlink"/>
    <w:uiPriority w:val="99"/>
    <w:unhideWhenUsed/>
    <w:rsid w:val="00F12F9F"/>
    <w:rPr>
      <w:color w:val="0000FF"/>
      <w:u w:val="single"/>
    </w:rPr>
  </w:style>
  <w:style w:type="paragraph" w:customStyle="1" w:styleId="Standard">
    <w:name w:val="Standard"/>
    <w:rsid w:val="00F12F9F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table" w:styleId="ae">
    <w:name w:val="Table Grid"/>
    <w:basedOn w:val="a1"/>
    <w:uiPriority w:val="59"/>
    <w:rsid w:val="00F12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rsid w:val="00F12F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Just">
    <w:name w:val="Just"/>
    <w:rsid w:val="00F12F9F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rsid w:val="00F12F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F12F9F"/>
  </w:style>
  <w:style w:type="paragraph" w:styleId="21">
    <w:name w:val="Body Text 2"/>
    <w:basedOn w:val="a"/>
    <w:link w:val="22"/>
    <w:rsid w:val="00F12F9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2">
    <w:name w:val="Основной текст 2 Знак"/>
    <w:basedOn w:val="a0"/>
    <w:link w:val="21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rsid w:val="00F12F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rsid w:val="00F12F9F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F12F9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0">
    <w:name w:val="Font Style40"/>
    <w:rsid w:val="00F12F9F"/>
    <w:rPr>
      <w:rFonts w:ascii="Times New Roman" w:hAnsi="Times New Roman" w:cs="Times New Roman"/>
      <w:sz w:val="22"/>
      <w:szCs w:val="22"/>
    </w:rPr>
  </w:style>
  <w:style w:type="character" w:styleId="af2">
    <w:name w:val="annotation reference"/>
    <w:uiPriority w:val="99"/>
    <w:unhideWhenUsed/>
    <w:rsid w:val="00F12F9F"/>
    <w:rPr>
      <w:sz w:val="16"/>
      <w:szCs w:val="16"/>
    </w:rPr>
  </w:style>
  <w:style w:type="paragraph" w:styleId="af3">
    <w:name w:val="Body Text Indent"/>
    <w:basedOn w:val="a"/>
    <w:link w:val="af4"/>
    <w:uiPriority w:val="99"/>
    <w:rsid w:val="00F12F9F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3">
    <w:name w:val="Body Text Indent 2"/>
    <w:basedOn w:val="a"/>
    <w:link w:val="24"/>
    <w:uiPriority w:val="99"/>
    <w:rsid w:val="00F12F9F"/>
    <w:pPr>
      <w:tabs>
        <w:tab w:val="left" w:pos="81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Body Text Indent 3"/>
    <w:basedOn w:val="a"/>
    <w:link w:val="30"/>
    <w:uiPriority w:val="99"/>
    <w:rsid w:val="00F12F9F"/>
    <w:pPr>
      <w:spacing w:after="0" w:line="240" w:lineRule="auto"/>
      <w:ind w:left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5">
    <w:name w:val="annotation text"/>
    <w:basedOn w:val="a"/>
    <w:link w:val="af6"/>
    <w:uiPriority w:val="99"/>
    <w:rsid w:val="00F12F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rsid w:val="00F12F9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7">
    <w:name w:val="annotation subject"/>
    <w:basedOn w:val="af5"/>
    <w:next w:val="af5"/>
    <w:link w:val="af8"/>
    <w:uiPriority w:val="99"/>
    <w:rsid w:val="00F12F9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F12F9F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customStyle="1" w:styleId="AB630D60F59F403CB531B268FE76FA17">
    <w:name w:val="AB630D60F59F403CB531B268FE76FA17"/>
    <w:rsid w:val="00F12F9F"/>
    <w:rPr>
      <w:rFonts w:ascii="Calibri" w:eastAsia="Times New Roman" w:hAnsi="Calibri" w:cs="Times New Roman"/>
      <w:lang w:eastAsia="ru-RU"/>
    </w:rPr>
  </w:style>
  <w:style w:type="paragraph" w:customStyle="1" w:styleId="110">
    <w:name w:val="Знак Знак Знак1 Знак Знак Знак Знак Знак Знак1 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F12F9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rvts0">
    <w:name w:val="rvts0"/>
    <w:rsid w:val="00F12F9F"/>
  </w:style>
  <w:style w:type="paragraph" w:styleId="af9">
    <w:name w:val="No Spacing"/>
    <w:uiPriority w:val="1"/>
    <w:qFormat/>
    <w:rsid w:val="00F12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C807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rsid w:val="00C80762"/>
    <w:rPr>
      <w:rFonts w:ascii="Arial Unicode MS" w:eastAsia="Arial Unicode MS" w:hAnsi="Arial Unicode MS" w:cs="Arial Unicode MS"/>
      <w:sz w:val="20"/>
      <w:szCs w:val="20"/>
      <w:lang w:eastAsia="zh-CN"/>
    </w:rPr>
  </w:style>
  <w:style w:type="paragraph" w:customStyle="1" w:styleId="afb">
    <w:name w:val="Вміст таблиці"/>
    <w:basedOn w:val="a"/>
    <w:rsid w:val="00C80762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61980-E924-47E1-8621-84309AC27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2129</TotalTime>
  <Pages>4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213</cp:revision>
  <cp:lastPrinted>2017-11-09T09:31:00Z</cp:lastPrinted>
  <dcterms:created xsi:type="dcterms:W3CDTF">2017-06-25T09:26:00Z</dcterms:created>
  <dcterms:modified xsi:type="dcterms:W3CDTF">2017-11-17T06:59:00Z</dcterms:modified>
</cp:coreProperties>
</file>