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C50" w:rsidRPr="00CD359D" w:rsidRDefault="00CA1C50" w:rsidP="00CA1C50">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68178" r:id="rId8"/>
        </w:pict>
      </w:r>
      <w:r w:rsidRPr="00CD359D">
        <w:rPr>
          <w:rFonts w:ascii="Times New Roman" w:hAnsi="Times New Roman" w:cs="Times New Roman"/>
          <w:sz w:val="28"/>
          <w:szCs w:val="28"/>
        </w:rPr>
        <w:t>ЧАПЛИНСЬКА СЕЛИЩНА РАДА</w:t>
      </w:r>
    </w:p>
    <w:p w:rsidR="00CA1C50" w:rsidRPr="00CD359D" w:rsidRDefault="00CA1C50" w:rsidP="00CA1C50">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CA1C50" w:rsidRPr="00CD359D" w:rsidRDefault="00CA1C50" w:rsidP="00CA1C50">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CA1C50" w:rsidRPr="00CD359D" w:rsidRDefault="00CA1C50" w:rsidP="00CA1C50">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CA1C50" w:rsidRPr="00CD359D" w:rsidRDefault="00CA1C50" w:rsidP="00CA1C50">
      <w:pPr>
        <w:spacing w:after="0"/>
        <w:ind w:right="-1050"/>
        <w:jc w:val="both"/>
        <w:rPr>
          <w:rFonts w:ascii="Times New Roman" w:hAnsi="Times New Roman" w:cs="Times New Roman"/>
          <w:sz w:val="28"/>
          <w:szCs w:val="28"/>
        </w:rPr>
      </w:pPr>
    </w:p>
    <w:p w:rsidR="00CA1C50" w:rsidRPr="00CD359D" w:rsidRDefault="00CA1C50" w:rsidP="00CA1C50">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288</w:t>
      </w:r>
    </w:p>
    <w:p w:rsidR="00CA1C50" w:rsidRDefault="00CA1C50" w:rsidP="00CA1C50">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CA1C50" w:rsidRDefault="00CA1C50" w:rsidP="00CA1C5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8"/>
          <w:szCs w:val="28"/>
        </w:rPr>
      </w:pPr>
    </w:p>
    <w:p w:rsidR="00CA1C5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Про погодження  проектів землеустрою,</w:t>
      </w:r>
    </w:p>
    <w:p w:rsidR="00CA1C5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технічних документацій</w:t>
      </w:r>
    </w:p>
    <w:p w:rsidR="00CA1C5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 xml:space="preserve">земельних ділянок </w:t>
      </w:r>
    </w:p>
    <w:p w:rsidR="00CA1C50" w:rsidRPr="00D85D25"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(за межами населених пунктів)</w:t>
      </w:r>
    </w:p>
    <w:p w:rsidR="00CA1C50" w:rsidRPr="00605FC9" w:rsidRDefault="00CA1C50" w:rsidP="00CA1C50">
      <w:pPr>
        <w:tabs>
          <w:tab w:val="left" w:pos="0"/>
        </w:tabs>
        <w:spacing w:after="0"/>
        <w:ind w:right="-58"/>
        <w:jc w:val="both"/>
        <w:rPr>
          <w:rFonts w:ascii="Times New Roman" w:hAnsi="Times New Roman" w:cs="Times New Roman"/>
          <w:sz w:val="28"/>
          <w:szCs w:val="28"/>
        </w:rPr>
      </w:pPr>
    </w:p>
    <w:p w:rsidR="00CA1C50" w:rsidRDefault="00CA1C50" w:rsidP="00CA1C50">
      <w:pPr>
        <w:spacing w:after="0"/>
        <w:jc w:val="both"/>
        <w:rPr>
          <w:rFonts w:ascii="Times New Roman" w:hAnsi="Times New Roman" w:cs="Times New Roman"/>
          <w:sz w:val="28"/>
          <w:szCs w:val="28"/>
        </w:rPr>
      </w:pPr>
      <w:r w:rsidRPr="00605FC9">
        <w:rPr>
          <w:rFonts w:ascii="Times New Roman" w:hAnsi="Times New Roman" w:cs="Times New Roman"/>
          <w:sz w:val="28"/>
          <w:szCs w:val="28"/>
        </w:rPr>
        <w:tab/>
      </w:r>
      <w:r>
        <w:rPr>
          <w:rFonts w:ascii="Times New Roman" w:hAnsi="Times New Roman" w:cs="Times New Roman"/>
          <w:sz w:val="28"/>
          <w:szCs w:val="28"/>
        </w:rPr>
        <w:t>Розглянувши заяви громадян, відповідно до статей 15, 22, 116, 118, 121, 122 Земельного кодексу України, статті 25 Закону України «Про землеустрій», Закону України «Про особисте селянське господарство», розпорядження Кабінету Міністрів України від 31.01.2018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керуючись статтями  26, 59 Закону  України  «Про місцеве самоврядування в Україні»,  сесія селищної ради</w:t>
      </w:r>
    </w:p>
    <w:p w:rsidR="00CA1C50" w:rsidRDefault="00CA1C50" w:rsidP="00CA1C50">
      <w:pPr>
        <w:spacing w:after="0"/>
        <w:jc w:val="both"/>
        <w:rPr>
          <w:rFonts w:ascii="Times New Roman" w:hAnsi="Times New Roman" w:cs="Times New Roman"/>
          <w:sz w:val="28"/>
          <w:szCs w:val="28"/>
        </w:rPr>
      </w:pPr>
    </w:p>
    <w:p w:rsidR="00CA1C50" w:rsidRDefault="00CA1C50" w:rsidP="00CA1C50">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 xml:space="preserve">      ВИРІШИЛА :</w:t>
      </w:r>
    </w:p>
    <w:p w:rsidR="00CA1C50" w:rsidRPr="00D47067" w:rsidRDefault="00CA1C50" w:rsidP="00CA1C50">
      <w:pPr>
        <w:pStyle w:val="a3"/>
        <w:numPr>
          <w:ilvl w:val="0"/>
          <w:numId w:val="41"/>
        </w:numPr>
        <w:tabs>
          <w:tab w:val="left" w:pos="0"/>
        </w:tabs>
        <w:spacing w:after="0" w:line="259" w:lineRule="auto"/>
        <w:ind w:left="0" w:right="-57" w:firstLine="284"/>
        <w:jc w:val="both"/>
        <w:rPr>
          <w:rFonts w:ascii="Times New Roman" w:hAnsi="Times New Roman" w:cs="Times New Roman"/>
          <w:sz w:val="28"/>
          <w:szCs w:val="28"/>
        </w:rPr>
      </w:pPr>
      <w:r>
        <w:rPr>
          <w:rFonts w:ascii="Times New Roman" w:hAnsi="Times New Roman" w:cs="Times New Roman"/>
          <w:sz w:val="28"/>
          <w:szCs w:val="28"/>
        </w:rPr>
        <w:t>Погодити</w:t>
      </w:r>
      <w:r w:rsidRPr="00761DD7">
        <w:rPr>
          <w:rFonts w:ascii="Times New Roman" w:hAnsi="Times New Roman" w:cs="Times New Roman"/>
          <w:sz w:val="28"/>
          <w:szCs w:val="28"/>
        </w:rPr>
        <w:t xml:space="preserve"> проект землеустрою щодо відведення земельної ділянки у </w:t>
      </w:r>
      <w:r w:rsidRPr="00D47067">
        <w:rPr>
          <w:rFonts w:ascii="Times New Roman" w:hAnsi="Times New Roman" w:cs="Times New Roman"/>
          <w:sz w:val="28"/>
          <w:szCs w:val="28"/>
        </w:rPr>
        <w:t>власність громадянину Вовку Григорію Васильовичу для ведення особистого селя</w:t>
      </w:r>
      <w:r>
        <w:rPr>
          <w:rFonts w:ascii="Times New Roman" w:hAnsi="Times New Roman" w:cs="Times New Roman"/>
          <w:sz w:val="28"/>
          <w:szCs w:val="28"/>
        </w:rPr>
        <w:t>нського господарства</w:t>
      </w:r>
      <w:r w:rsidRPr="00D47067">
        <w:rPr>
          <w:rFonts w:ascii="Times New Roman" w:hAnsi="Times New Roman" w:cs="Times New Roman"/>
          <w:sz w:val="28"/>
          <w:szCs w:val="28"/>
        </w:rPr>
        <w:t xml:space="preserve"> загальною площею 2,0000 га розташованої за межами населених пунктів на території Чаплинської селищної ради із земель сільськогосподарського призначення державної власності Чаплинського району, Херсонської області, кадастровий номер земельної ділянки 6525455100:04:001:0654.</w:t>
      </w:r>
    </w:p>
    <w:p w:rsidR="00CA1C50" w:rsidRPr="00C37120" w:rsidRDefault="00CA1C50" w:rsidP="00CA1C50">
      <w:pPr>
        <w:tabs>
          <w:tab w:val="left" w:pos="0"/>
        </w:tabs>
        <w:spacing w:after="0"/>
        <w:ind w:right="-57" w:firstLine="375"/>
        <w:jc w:val="both"/>
        <w:rPr>
          <w:rFonts w:ascii="Times New Roman" w:hAnsi="Times New Roman" w:cs="Times New Roman"/>
          <w:sz w:val="28"/>
          <w:szCs w:val="28"/>
        </w:rPr>
      </w:pPr>
      <w:r>
        <w:rPr>
          <w:rFonts w:ascii="Times New Roman" w:hAnsi="Times New Roman" w:cs="Times New Roman"/>
          <w:sz w:val="28"/>
          <w:szCs w:val="28"/>
        </w:rPr>
        <w:t>2.</w:t>
      </w:r>
      <w:r w:rsidRPr="006737EA">
        <w:rPr>
          <w:rFonts w:ascii="Times New Roman" w:hAnsi="Times New Roman" w:cs="Times New Roman"/>
          <w:sz w:val="28"/>
          <w:szCs w:val="28"/>
        </w:rPr>
        <w:t xml:space="preserve"> </w:t>
      </w:r>
      <w:r>
        <w:rPr>
          <w:rFonts w:ascii="Times New Roman" w:hAnsi="Times New Roman" w:cs="Times New Roman"/>
          <w:sz w:val="28"/>
          <w:szCs w:val="28"/>
        </w:rPr>
        <w:t xml:space="preserve">Погодити </w:t>
      </w:r>
      <w:r w:rsidRPr="006737EA">
        <w:rPr>
          <w:rFonts w:ascii="Times New Roman" w:hAnsi="Times New Roman" w:cs="Times New Roman"/>
          <w:sz w:val="28"/>
          <w:szCs w:val="28"/>
        </w:rPr>
        <w:t xml:space="preserve">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ромадянці</w:t>
      </w:r>
      <w:r w:rsidRPr="00761DD7">
        <w:rPr>
          <w:rFonts w:ascii="Times New Roman" w:hAnsi="Times New Roman" w:cs="Times New Roman"/>
          <w:sz w:val="28"/>
          <w:szCs w:val="28"/>
        </w:rPr>
        <w:t xml:space="preserve"> Вовк </w:t>
      </w:r>
      <w:r>
        <w:rPr>
          <w:rFonts w:ascii="Times New Roman" w:hAnsi="Times New Roman" w:cs="Times New Roman"/>
          <w:sz w:val="28"/>
          <w:szCs w:val="28"/>
        </w:rPr>
        <w:t>Цезарії Андріївні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661.</w:t>
      </w:r>
    </w:p>
    <w:p w:rsidR="00CA1C50" w:rsidRPr="00C3712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lastRenderedPageBreak/>
        <w:tab/>
        <w:t>3.</w:t>
      </w:r>
      <w:r w:rsidRPr="00104A84">
        <w:rPr>
          <w:rFonts w:ascii="Times New Roman" w:hAnsi="Times New Roman" w:cs="Times New Roman"/>
          <w:sz w:val="28"/>
          <w:szCs w:val="28"/>
        </w:rPr>
        <w:t xml:space="preserve"> </w:t>
      </w:r>
      <w:r>
        <w:rPr>
          <w:rFonts w:ascii="Times New Roman" w:hAnsi="Times New Roman" w:cs="Times New Roman"/>
          <w:sz w:val="28"/>
          <w:szCs w:val="28"/>
        </w:rPr>
        <w:t>Погодити</w:t>
      </w:r>
      <w:r w:rsidRPr="00104A84">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 xml:space="preserve">ромадянці Спільній Людмилі Михайлівні </w:t>
      </w:r>
      <w:r w:rsidRPr="00761DD7">
        <w:rPr>
          <w:rFonts w:ascii="Times New Roman" w:hAnsi="Times New Roman" w:cs="Times New Roman"/>
          <w:sz w:val="28"/>
          <w:szCs w:val="28"/>
        </w:rPr>
        <w:t>для ведення особи</w:t>
      </w:r>
      <w:r>
        <w:rPr>
          <w:rFonts w:ascii="Times New Roman" w:hAnsi="Times New Roman" w:cs="Times New Roman"/>
          <w:sz w:val="28"/>
          <w:szCs w:val="28"/>
        </w:rPr>
        <w:t>стого селянського господарства</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656.</w:t>
      </w:r>
    </w:p>
    <w:p w:rsidR="00CA1C50" w:rsidRPr="00C3712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4.</w:t>
      </w:r>
      <w:r w:rsidRPr="00A13D48">
        <w:rPr>
          <w:rFonts w:ascii="Times New Roman" w:hAnsi="Times New Roman" w:cs="Times New Roman"/>
          <w:sz w:val="28"/>
          <w:szCs w:val="28"/>
        </w:rPr>
        <w:t xml:space="preserve"> </w:t>
      </w:r>
      <w:r>
        <w:rPr>
          <w:rFonts w:ascii="Times New Roman" w:hAnsi="Times New Roman" w:cs="Times New Roman"/>
          <w:sz w:val="28"/>
          <w:szCs w:val="28"/>
        </w:rPr>
        <w:t>Погодити</w:t>
      </w:r>
      <w:r w:rsidRPr="00A13D48">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ромадянці Ференц Надія Василівна</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664.</w:t>
      </w:r>
    </w:p>
    <w:p w:rsidR="00CA1C50" w:rsidRPr="00C37120" w:rsidRDefault="00CA1C50" w:rsidP="00CA1C50">
      <w:pPr>
        <w:tabs>
          <w:tab w:val="left" w:pos="0"/>
        </w:tabs>
        <w:spacing w:after="0"/>
        <w:ind w:right="-57" w:firstLine="375"/>
        <w:jc w:val="both"/>
        <w:rPr>
          <w:rFonts w:ascii="Times New Roman" w:hAnsi="Times New Roman" w:cs="Times New Roman"/>
          <w:sz w:val="28"/>
          <w:szCs w:val="28"/>
        </w:rPr>
      </w:pPr>
      <w:r>
        <w:rPr>
          <w:rFonts w:ascii="Times New Roman" w:hAnsi="Times New Roman" w:cs="Times New Roman"/>
          <w:sz w:val="28"/>
          <w:szCs w:val="28"/>
        </w:rPr>
        <w:t>5.Погодити</w:t>
      </w:r>
      <w:r w:rsidRPr="00A13D48">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ромадянці Новаковській Катерині Гаврилівні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стого селянського господарства</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Чаплинського району, Херсонськ</w:t>
      </w:r>
      <w:r>
        <w:rPr>
          <w:rFonts w:ascii="Times New Roman" w:hAnsi="Times New Roman" w:cs="Times New Roman"/>
          <w:sz w:val="28"/>
          <w:szCs w:val="28"/>
        </w:rPr>
        <w:t xml:space="preserve">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660.</w:t>
      </w:r>
    </w:p>
    <w:p w:rsidR="00CA1C50" w:rsidRDefault="00CA1C50" w:rsidP="00CA1C50">
      <w:pPr>
        <w:tabs>
          <w:tab w:val="left" w:pos="0"/>
        </w:tabs>
        <w:spacing w:after="0"/>
        <w:ind w:right="-57" w:firstLine="375"/>
        <w:jc w:val="both"/>
        <w:rPr>
          <w:rFonts w:ascii="Times New Roman" w:hAnsi="Times New Roman" w:cs="Times New Roman"/>
          <w:sz w:val="28"/>
          <w:szCs w:val="28"/>
        </w:rPr>
      </w:pPr>
      <w:r>
        <w:rPr>
          <w:rFonts w:ascii="Times New Roman" w:hAnsi="Times New Roman" w:cs="Times New Roman"/>
          <w:sz w:val="28"/>
          <w:szCs w:val="28"/>
        </w:rPr>
        <w:t>6.Погодити</w:t>
      </w:r>
      <w:r w:rsidRPr="00A13D48">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ромадянці Тихомировій Тетяні Віталіївні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го району, Херсонської області,</w:t>
      </w:r>
      <w:r w:rsidRPr="00250F54">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658.</w:t>
      </w:r>
    </w:p>
    <w:p w:rsidR="00CA1C5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7.Погодити</w:t>
      </w:r>
      <w:r w:rsidRPr="00A13D48">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w:t>
      </w:r>
      <w:r>
        <w:rPr>
          <w:rFonts w:ascii="Times New Roman" w:hAnsi="Times New Roman" w:cs="Times New Roman"/>
          <w:sz w:val="28"/>
          <w:szCs w:val="28"/>
        </w:rPr>
        <w:t>ромадянці Войтюк Ользі Андріївні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го району, Херсонської області,</w:t>
      </w:r>
      <w:r w:rsidRPr="00250F54">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 xml:space="preserve">659. </w:t>
      </w:r>
    </w:p>
    <w:p w:rsidR="00CA1C50" w:rsidRPr="00C3712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8.Погодити</w:t>
      </w:r>
      <w:r w:rsidRPr="00B466B7">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 xml:space="preserve">власність громадянину </w:t>
      </w:r>
      <w:r>
        <w:rPr>
          <w:rFonts w:ascii="Times New Roman" w:hAnsi="Times New Roman" w:cs="Times New Roman"/>
          <w:sz w:val="28"/>
          <w:szCs w:val="28"/>
        </w:rPr>
        <w:t>Лякшеву Геннадію Дмитровичу</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га</w:t>
      </w:r>
      <w:r>
        <w:rPr>
          <w:rFonts w:ascii="Times New Roman" w:hAnsi="Times New Roman" w:cs="Times New Roman"/>
          <w:sz w:val="28"/>
          <w:szCs w:val="28"/>
        </w:rPr>
        <w:t xml:space="preserve"> розташованої за межами населених пунктів на території Чаплинської </w:t>
      </w:r>
      <w:r>
        <w:rPr>
          <w:rFonts w:ascii="Times New Roman" w:hAnsi="Times New Roman" w:cs="Times New Roman"/>
          <w:sz w:val="28"/>
          <w:szCs w:val="28"/>
        </w:rPr>
        <w:lastRenderedPageBreak/>
        <w:t>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Чаплинського району, Херсонської о</w:t>
      </w:r>
      <w:r>
        <w:rPr>
          <w:rFonts w:ascii="Times New Roman" w:hAnsi="Times New Roman" w:cs="Times New Roman"/>
          <w:sz w:val="28"/>
          <w:szCs w:val="28"/>
        </w:rPr>
        <w:t>бласті,</w:t>
      </w:r>
      <w:r w:rsidRPr="00250F54">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657.</w:t>
      </w:r>
    </w:p>
    <w:p w:rsidR="00CA1C50" w:rsidRDefault="00CA1C50" w:rsidP="00CA1C50">
      <w:pPr>
        <w:pStyle w:val="a3"/>
        <w:tabs>
          <w:tab w:val="left" w:pos="0"/>
        </w:tabs>
        <w:spacing w:after="0"/>
        <w:ind w:left="644" w:right="-57"/>
        <w:jc w:val="both"/>
        <w:rPr>
          <w:rFonts w:ascii="Times New Roman" w:hAnsi="Times New Roman" w:cs="Times New Roman"/>
          <w:sz w:val="28"/>
          <w:szCs w:val="28"/>
        </w:rPr>
      </w:pPr>
      <w:r>
        <w:rPr>
          <w:rFonts w:ascii="Times New Roman" w:hAnsi="Times New Roman" w:cs="Times New Roman"/>
          <w:sz w:val="28"/>
          <w:szCs w:val="28"/>
        </w:rPr>
        <w:t>9. Погодити</w:t>
      </w:r>
      <w:r w:rsidRPr="00761DD7">
        <w:rPr>
          <w:rFonts w:ascii="Times New Roman" w:hAnsi="Times New Roman" w:cs="Times New Roman"/>
          <w:sz w:val="28"/>
          <w:szCs w:val="28"/>
        </w:rPr>
        <w:t xml:space="preserve"> проект землеустрою щодо відведення земельної ділянки у </w:t>
      </w:r>
    </w:p>
    <w:p w:rsidR="00CA1C50" w:rsidRPr="00C3712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власність громадянину Спільному Дмитру Сергійовичу</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стого селянського господарства</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го району, Херсонської області,</w:t>
      </w:r>
      <w:r w:rsidRPr="00250F54">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652.</w:t>
      </w:r>
      <w:r w:rsidRPr="00C37120">
        <w:rPr>
          <w:rFonts w:ascii="Times New Roman" w:hAnsi="Times New Roman" w:cs="Times New Roman"/>
          <w:sz w:val="28"/>
          <w:szCs w:val="28"/>
        </w:rPr>
        <w:tab/>
      </w:r>
      <w:r w:rsidRPr="00C37120">
        <w:rPr>
          <w:rFonts w:ascii="Times New Roman" w:hAnsi="Times New Roman" w:cs="Times New Roman"/>
          <w:sz w:val="28"/>
          <w:szCs w:val="28"/>
        </w:rPr>
        <w:tab/>
      </w:r>
    </w:p>
    <w:p w:rsidR="00CA1C5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10.Погодити</w:t>
      </w:r>
      <w:r w:rsidRPr="00B466B7">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громадянину</w:t>
      </w:r>
      <w:r>
        <w:rPr>
          <w:rFonts w:ascii="Times New Roman" w:hAnsi="Times New Roman" w:cs="Times New Roman"/>
          <w:sz w:val="28"/>
          <w:szCs w:val="28"/>
        </w:rPr>
        <w:t xml:space="preserve"> Войтюку Володимиру Валерійовичу</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го району, Херсонської області,</w:t>
      </w:r>
      <w:r w:rsidRPr="008F5E1F">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655.</w:t>
      </w:r>
    </w:p>
    <w:p w:rsidR="00CA1C50" w:rsidRPr="00C3712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11.Погодити</w:t>
      </w:r>
      <w:r w:rsidRPr="0069508C">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w:t>
      </w:r>
      <w:r>
        <w:rPr>
          <w:rFonts w:ascii="Times New Roman" w:hAnsi="Times New Roman" w:cs="Times New Roman"/>
          <w:sz w:val="28"/>
          <w:szCs w:val="28"/>
        </w:rPr>
        <w:t>ласність громадянці Войтюк Людмилі Василівні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Чаплинського</w:t>
      </w:r>
      <w:r>
        <w:rPr>
          <w:rFonts w:ascii="Times New Roman" w:hAnsi="Times New Roman" w:cs="Times New Roman"/>
          <w:sz w:val="28"/>
          <w:szCs w:val="28"/>
        </w:rPr>
        <w:t xml:space="preserve"> району, Херсонської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653.</w:t>
      </w:r>
    </w:p>
    <w:p w:rsidR="00CA1C50" w:rsidRPr="00C3712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12.Погодити</w:t>
      </w:r>
      <w:r w:rsidRPr="00BE7EC3">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w:t>
      </w:r>
      <w:r>
        <w:rPr>
          <w:rFonts w:ascii="Times New Roman" w:hAnsi="Times New Roman" w:cs="Times New Roman"/>
          <w:sz w:val="28"/>
          <w:szCs w:val="28"/>
        </w:rPr>
        <w:t>ласність громадянці Івановій Світлані Миколаївні</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розташованої за межами населених пунктів на території Чаплинської селищної ради із земель сільськогосподарського призначення державної власності</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6525455100:0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662.</w:t>
      </w:r>
    </w:p>
    <w:p w:rsidR="00CA1C50" w:rsidRPr="00C3712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13.Погодити</w:t>
      </w:r>
      <w:r w:rsidRPr="00BE7EC3">
        <w:rPr>
          <w:rFonts w:ascii="Times New Roman" w:hAnsi="Times New Roman" w:cs="Times New Roman"/>
          <w:sz w:val="28"/>
          <w:szCs w:val="28"/>
        </w:rPr>
        <w:t xml:space="preserve"> проект землеустрою щодо відведення земельної ділянки у </w:t>
      </w:r>
      <w:r w:rsidRPr="00761DD7">
        <w:rPr>
          <w:rFonts w:ascii="Times New Roman" w:hAnsi="Times New Roman" w:cs="Times New Roman"/>
          <w:sz w:val="28"/>
          <w:szCs w:val="28"/>
        </w:rPr>
        <w:t>власність громадянину</w:t>
      </w:r>
      <w:r>
        <w:rPr>
          <w:rFonts w:ascii="Times New Roman" w:hAnsi="Times New Roman" w:cs="Times New Roman"/>
          <w:sz w:val="28"/>
          <w:szCs w:val="28"/>
        </w:rPr>
        <w:t xml:space="preserve"> Головатому Володимиру Васильовичу</w:t>
      </w:r>
      <w:r w:rsidRPr="00761DD7">
        <w:rPr>
          <w:rFonts w:ascii="Times New Roman" w:hAnsi="Times New Roman" w:cs="Times New Roman"/>
          <w:sz w:val="28"/>
          <w:szCs w:val="28"/>
        </w:rPr>
        <w:t xml:space="preserve"> для ведення особи</w:t>
      </w:r>
      <w:r>
        <w:rPr>
          <w:rFonts w:ascii="Times New Roman" w:hAnsi="Times New Roman" w:cs="Times New Roman"/>
          <w:sz w:val="28"/>
          <w:szCs w:val="28"/>
        </w:rPr>
        <w:t xml:space="preserve">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га</w:t>
      </w:r>
      <w:r>
        <w:rPr>
          <w:rFonts w:ascii="Times New Roman" w:hAnsi="Times New Roman" w:cs="Times New Roman"/>
          <w:sz w:val="28"/>
          <w:szCs w:val="28"/>
        </w:rPr>
        <w:t xml:space="preserve"> розташованої за межами населених пунктів на території  Першокостянтинівської сільської ради  із земель сільськогосподарського призначення державної власності Першокостянтинівської сільської ради (Чаплинська ОТГ) </w:t>
      </w:r>
      <w:r w:rsidRPr="00761DD7">
        <w:rPr>
          <w:rFonts w:ascii="Times New Roman" w:hAnsi="Times New Roman" w:cs="Times New Roman"/>
          <w:sz w:val="28"/>
          <w:szCs w:val="28"/>
        </w:rPr>
        <w:t xml:space="preserve"> Чаплинсько</w:t>
      </w:r>
      <w:r>
        <w:rPr>
          <w:rFonts w:ascii="Times New Roman" w:hAnsi="Times New Roman" w:cs="Times New Roman"/>
          <w:sz w:val="28"/>
          <w:szCs w:val="28"/>
        </w:rPr>
        <w:t>го району, Херсонської області,</w:t>
      </w:r>
      <w:r w:rsidRPr="008F5E1F">
        <w:rPr>
          <w:rFonts w:ascii="Times New Roman" w:hAnsi="Times New Roman" w:cs="Times New Roman"/>
          <w:sz w:val="28"/>
          <w:szCs w:val="28"/>
        </w:rPr>
        <w:t xml:space="preserve"> </w:t>
      </w:r>
      <w:r w:rsidRPr="00C37120">
        <w:rPr>
          <w:rFonts w:ascii="Times New Roman" w:hAnsi="Times New Roman" w:cs="Times New Roman"/>
          <w:sz w:val="28"/>
          <w:szCs w:val="28"/>
        </w:rPr>
        <w:t>кадастровий номер земельної ділянки 65254</w:t>
      </w:r>
      <w:r>
        <w:rPr>
          <w:rFonts w:ascii="Times New Roman" w:hAnsi="Times New Roman" w:cs="Times New Roman"/>
          <w:sz w:val="28"/>
          <w:szCs w:val="28"/>
        </w:rPr>
        <w:t>83100</w:t>
      </w:r>
      <w:r w:rsidRPr="00C37120">
        <w:rPr>
          <w:rFonts w:ascii="Times New Roman" w:hAnsi="Times New Roman" w:cs="Times New Roman"/>
          <w:sz w:val="28"/>
          <w:szCs w:val="28"/>
        </w:rPr>
        <w:t>:0</w:t>
      </w:r>
      <w:r>
        <w:rPr>
          <w:rFonts w:ascii="Times New Roman" w:hAnsi="Times New Roman" w:cs="Times New Roman"/>
          <w:sz w:val="28"/>
          <w:szCs w:val="28"/>
        </w:rPr>
        <w:t>2</w:t>
      </w:r>
      <w:r w:rsidRPr="00C37120">
        <w:rPr>
          <w:rFonts w:ascii="Times New Roman" w:hAnsi="Times New Roman" w:cs="Times New Roman"/>
          <w:sz w:val="28"/>
          <w:szCs w:val="28"/>
        </w:rPr>
        <w:t>:001:0</w:t>
      </w:r>
      <w:r>
        <w:rPr>
          <w:rFonts w:ascii="Times New Roman" w:hAnsi="Times New Roman" w:cs="Times New Roman"/>
          <w:sz w:val="28"/>
          <w:szCs w:val="28"/>
        </w:rPr>
        <w:t>335.</w:t>
      </w:r>
    </w:p>
    <w:p w:rsidR="00CA1C50" w:rsidRPr="00C3712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lastRenderedPageBreak/>
        <w:t>14.Погодити технічну документацію із</w:t>
      </w:r>
      <w:r w:rsidRPr="009755F0">
        <w:rPr>
          <w:rFonts w:ascii="Times New Roman" w:hAnsi="Times New Roman" w:cs="Times New Roman"/>
          <w:sz w:val="28"/>
          <w:szCs w:val="28"/>
        </w:rPr>
        <w:t xml:space="preserve"> землеустрою щодо</w:t>
      </w:r>
      <w:r>
        <w:rPr>
          <w:rFonts w:ascii="Times New Roman" w:hAnsi="Times New Roman" w:cs="Times New Roman"/>
          <w:sz w:val="28"/>
          <w:szCs w:val="28"/>
        </w:rPr>
        <w:t xml:space="preserve"> встановлення (відновлення) меж </w:t>
      </w:r>
      <w:r w:rsidRPr="009755F0">
        <w:rPr>
          <w:rFonts w:ascii="Times New Roman" w:hAnsi="Times New Roman" w:cs="Times New Roman"/>
          <w:sz w:val="28"/>
          <w:szCs w:val="28"/>
        </w:rPr>
        <w:t xml:space="preserve">земельної ділянки </w:t>
      </w:r>
      <w:r>
        <w:rPr>
          <w:rFonts w:ascii="Times New Roman" w:hAnsi="Times New Roman" w:cs="Times New Roman"/>
          <w:sz w:val="28"/>
          <w:szCs w:val="28"/>
        </w:rPr>
        <w:t>в натурі (на місцевості), яка надана в постійне користування громадянці Хресьтіянович Варварі Денисівні</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2,0000</w:t>
      </w:r>
      <w:r w:rsidRPr="00761DD7">
        <w:rPr>
          <w:rFonts w:ascii="Times New Roman" w:hAnsi="Times New Roman" w:cs="Times New Roman"/>
          <w:sz w:val="28"/>
          <w:szCs w:val="28"/>
        </w:rPr>
        <w:t>га</w:t>
      </w:r>
      <w:r>
        <w:rPr>
          <w:rFonts w:ascii="Times New Roman" w:hAnsi="Times New Roman" w:cs="Times New Roman"/>
          <w:sz w:val="28"/>
          <w:szCs w:val="28"/>
        </w:rPr>
        <w:t xml:space="preserve"> </w:t>
      </w:r>
      <w:r w:rsidRPr="00761DD7">
        <w:rPr>
          <w:rFonts w:ascii="Times New Roman" w:hAnsi="Times New Roman" w:cs="Times New Roman"/>
          <w:sz w:val="28"/>
          <w:szCs w:val="28"/>
        </w:rPr>
        <w:t>для ведення особи</w:t>
      </w:r>
      <w:r>
        <w:rPr>
          <w:rFonts w:ascii="Times New Roman" w:hAnsi="Times New Roman" w:cs="Times New Roman"/>
          <w:sz w:val="28"/>
          <w:szCs w:val="28"/>
        </w:rPr>
        <w:t>стого підсобного господарства,</w:t>
      </w:r>
      <w:r w:rsidRPr="00761DD7">
        <w:rPr>
          <w:rFonts w:ascii="Times New Roman" w:hAnsi="Times New Roman" w:cs="Times New Roman"/>
          <w:sz w:val="28"/>
          <w:szCs w:val="28"/>
        </w:rPr>
        <w:t xml:space="preserve"> </w:t>
      </w:r>
      <w:r>
        <w:rPr>
          <w:rFonts w:ascii="Times New Roman" w:hAnsi="Times New Roman" w:cs="Times New Roman"/>
          <w:sz w:val="28"/>
          <w:szCs w:val="28"/>
        </w:rPr>
        <w:t xml:space="preserve">із земель державної власності за межами населених пунктів на території Магдалинівської сільської ради </w:t>
      </w:r>
      <w:r w:rsidRPr="00761DD7">
        <w:rPr>
          <w:rFonts w:ascii="Times New Roman" w:hAnsi="Times New Roman" w:cs="Times New Roman"/>
          <w:sz w:val="28"/>
          <w:szCs w:val="28"/>
        </w:rPr>
        <w:t>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w:t>
      </w:r>
      <w:r>
        <w:rPr>
          <w:rFonts w:ascii="Times New Roman" w:hAnsi="Times New Roman" w:cs="Times New Roman"/>
          <w:sz w:val="28"/>
          <w:szCs w:val="28"/>
        </w:rPr>
        <w:t>82300</w:t>
      </w:r>
      <w:r w:rsidRPr="00C37120">
        <w:rPr>
          <w:rFonts w:ascii="Times New Roman" w:hAnsi="Times New Roman" w:cs="Times New Roman"/>
          <w:sz w:val="28"/>
          <w:szCs w:val="28"/>
        </w:rPr>
        <w:t>:0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337.</w:t>
      </w:r>
      <w:r w:rsidRPr="00C37120">
        <w:rPr>
          <w:rFonts w:ascii="Times New Roman" w:hAnsi="Times New Roman" w:cs="Times New Roman"/>
          <w:sz w:val="28"/>
          <w:szCs w:val="28"/>
        </w:rPr>
        <w:tab/>
      </w:r>
      <w:r w:rsidRPr="00C37120">
        <w:rPr>
          <w:rFonts w:ascii="Times New Roman" w:hAnsi="Times New Roman" w:cs="Times New Roman"/>
          <w:sz w:val="28"/>
          <w:szCs w:val="28"/>
        </w:rPr>
        <w:tab/>
      </w:r>
    </w:p>
    <w:p w:rsidR="00CA1C50" w:rsidRPr="003B6127"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15.Погодити технічну документацію із</w:t>
      </w:r>
      <w:r w:rsidRPr="009755F0">
        <w:rPr>
          <w:rFonts w:ascii="Times New Roman" w:hAnsi="Times New Roman" w:cs="Times New Roman"/>
          <w:sz w:val="28"/>
          <w:szCs w:val="28"/>
        </w:rPr>
        <w:t xml:space="preserve"> землеустрою щодо</w:t>
      </w:r>
      <w:r>
        <w:rPr>
          <w:rFonts w:ascii="Times New Roman" w:hAnsi="Times New Roman" w:cs="Times New Roman"/>
          <w:sz w:val="28"/>
          <w:szCs w:val="28"/>
        </w:rPr>
        <w:t xml:space="preserve"> встановлення (відновлення) меж </w:t>
      </w:r>
      <w:r w:rsidRPr="009755F0">
        <w:rPr>
          <w:rFonts w:ascii="Times New Roman" w:hAnsi="Times New Roman" w:cs="Times New Roman"/>
          <w:sz w:val="28"/>
          <w:szCs w:val="28"/>
        </w:rPr>
        <w:t xml:space="preserve">земельної ділянки </w:t>
      </w:r>
      <w:r>
        <w:rPr>
          <w:rFonts w:ascii="Times New Roman" w:hAnsi="Times New Roman" w:cs="Times New Roman"/>
          <w:sz w:val="28"/>
          <w:szCs w:val="28"/>
        </w:rPr>
        <w:t>в натурі (на місцевості), яка надана в постійне користування громадянину Куць Віталію Юхимовичу</w:t>
      </w:r>
      <w:r w:rsidRPr="00761DD7">
        <w:rPr>
          <w:rFonts w:ascii="Times New Roman" w:hAnsi="Times New Roman" w:cs="Times New Roman"/>
          <w:sz w:val="28"/>
          <w:szCs w:val="28"/>
        </w:rPr>
        <w:t xml:space="preserve"> загальною площею</w:t>
      </w:r>
      <w:r>
        <w:rPr>
          <w:rFonts w:ascii="Times New Roman" w:hAnsi="Times New Roman" w:cs="Times New Roman"/>
          <w:sz w:val="28"/>
          <w:szCs w:val="28"/>
        </w:rPr>
        <w:t xml:space="preserve"> 0,8800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w:t>
      </w:r>
      <w:r w:rsidRPr="00761DD7">
        <w:rPr>
          <w:rFonts w:ascii="Times New Roman" w:hAnsi="Times New Roman" w:cs="Times New Roman"/>
          <w:sz w:val="28"/>
          <w:szCs w:val="28"/>
        </w:rPr>
        <w:t>для ведення особи</w:t>
      </w:r>
      <w:r>
        <w:rPr>
          <w:rFonts w:ascii="Times New Roman" w:hAnsi="Times New Roman" w:cs="Times New Roman"/>
          <w:sz w:val="28"/>
          <w:szCs w:val="28"/>
        </w:rPr>
        <w:t>стого селянського господарства,</w:t>
      </w:r>
      <w:r w:rsidRPr="00761DD7">
        <w:rPr>
          <w:rFonts w:ascii="Times New Roman" w:hAnsi="Times New Roman" w:cs="Times New Roman"/>
          <w:sz w:val="28"/>
          <w:szCs w:val="28"/>
        </w:rPr>
        <w:t xml:space="preserve"> </w:t>
      </w:r>
      <w:r>
        <w:rPr>
          <w:rFonts w:ascii="Times New Roman" w:hAnsi="Times New Roman" w:cs="Times New Roman"/>
          <w:sz w:val="28"/>
          <w:szCs w:val="28"/>
        </w:rPr>
        <w:t>згідно державного акту на право постійного користування землею (серія І</w:t>
      </w:r>
      <w:r>
        <w:rPr>
          <w:rFonts w:ascii="Times New Roman" w:hAnsi="Times New Roman" w:cs="Times New Roman"/>
          <w:sz w:val="28"/>
          <w:szCs w:val="28"/>
          <w:lang w:val="en-US"/>
        </w:rPr>
        <w:t>V</w:t>
      </w:r>
      <w:r>
        <w:rPr>
          <w:rFonts w:ascii="Times New Roman" w:hAnsi="Times New Roman" w:cs="Times New Roman"/>
          <w:sz w:val="28"/>
          <w:szCs w:val="28"/>
        </w:rPr>
        <w:t xml:space="preserve">–ХС№007810) розташованої в адміністративних межах Чаплинської селищної ради </w:t>
      </w:r>
      <w:r w:rsidRPr="00761DD7">
        <w:rPr>
          <w:rFonts w:ascii="Times New Roman" w:hAnsi="Times New Roman" w:cs="Times New Roman"/>
          <w:sz w:val="28"/>
          <w:szCs w:val="28"/>
        </w:rPr>
        <w:t>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w:t>
      </w:r>
      <w:r>
        <w:rPr>
          <w:rFonts w:ascii="Times New Roman" w:hAnsi="Times New Roman" w:cs="Times New Roman"/>
          <w:sz w:val="28"/>
          <w:szCs w:val="28"/>
        </w:rPr>
        <w:t>55100</w:t>
      </w:r>
      <w:r w:rsidRPr="00C37120">
        <w:rPr>
          <w:rFonts w:ascii="Times New Roman" w:hAnsi="Times New Roman" w:cs="Times New Roman"/>
          <w:sz w:val="28"/>
          <w:szCs w:val="28"/>
        </w:rPr>
        <w:t>:0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663.</w:t>
      </w:r>
    </w:p>
    <w:p w:rsidR="00CA1C5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16. Погодити технічну документацію із</w:t>
      </w:r>
      <w:r w:rsidRPr="009755F0">
        <w:rPr>
          <w:rFonts w:ascii="Times New Roman" w:hAnsi="Times New Roman" w:cs="Times New Roman"/>
          <w:sz w:val="28"/>
          <w:szCs w:val="28"/>
        </w:rPr>
        <w:t xml:space="preserve"> землеустрою щодо</w:t>
      </w:r>
      <w:r>
        <w:rPr>
          <w:rFonts w:ascii="Times New Roman" w:hAnsi="Times New Roman" w:cs="Times New Roman"/>
          <w:sz w:val="28"/>
          <w:szCs w:val="28"/>
        </w:rPr>
        <w:t xml:space="preserve"> встановлення (відновлення) меж </w:t>
      </w:r>
      <w:r w:rsidRPr="009755F0">
        <w:rPr>
          <w:rFonts w:ascii="Times New Roman" w:hAnsi="Times New Roman" w:cs="Times New Roman"/>
          <w:sz w:val="28"/>
          <w:szCs w:val="28"/>
        </w:rPr>
        <w:t xml:space="preserve">земельної ділянки </w:t>
      </w:r>
      <w:r>
        <w:rPr>
          <w:rFonts w:ascii="Times New Roman" w:hAnsi="Times New Roman" w:cs="Times New Roman"/>
          <w:sz w:val="28"/>
          <w:szCs w:val="28"/>
        </w:rPr>
        <w:t xml:space="preserve">в натурі (на місцевості) громадянину Зінченко Віктору Володимировичу, яка надана для ведення особистого селянського господарства, </w:t>
      </w:r>
      <w:r w:rsidRPr="00761DD7">
        <w:rPr>
          <w:rFonts w:ascii="Times New Roman" w:hAnsi="Times New Roman" w:cs="Times New Roman"/>
          <w:sz w:val="28"/>
          <w:szCs w:val="28"/>
        </w:rPr>
        <w:t>загальною площею</w:t>
      </w:r>
      <w:r>
        <w:rPr>
          <w:rFonts w:ascii="Times New Roman" w:hAnsi="Times New Roman" w:cs="Times New Roman"/>
          <w:sz w:val="28"/>
          <w:szCs w:val="28"/>
        </w:rPr>
        <w:t xml:space="preserve"> 1,9800</w:t>
      </w:r>
      <w:r w:rsidRPr="00761DD7">
        <w:rPr>
          <w:rFonts w:ascii="Times New Roman" w:hAnsi="Times New Roman" w:cs="Times New Roman"/>
          <w:sz w:val="28"/>
          <w:szCs w:val="28"/>
        </w:rPr>
        <w:t xml:space="preserve"> га</w:t>
      </w:r>
      <w:r>
        <w:rPr>
          <w:rFonts w:ascii="Times New Roman" w:hAnsi="Times New Roman" w:cs="Times New Roman"/>
          <w:sz w:val="28"/>
          <w:szCs w:val="28"/>
        </w:rPr>
        <w:t xml:space="preserve">, згідно державного акту на право довічного успадковуваного володіння землею, розташованої в адміністративних межах Чаплинської селищної ради </w:t>
      </w:r>
      <w:r w:rsidRPr="00761DD7">
        <w:rPr>
          <w:rFonts w:ascii="Times New Roman" w:hAnsi="Times New Roman" w:cs="Times New Roman"/>
          <w:sz w:val="28"/>
          <w:szCs w:val="28"/>
        </w:rPr>
        <w:t>Чаплинсько</w:t>
      </w:r>
      <w:r>
        <w:rPr>
          <w:rFonts w:ascii="Times New Roman" w:hAnsi="Times New Roman" w:cs="Times New Roman"/>
          <w:sz w:val="28"/>
          <w:szCs w:val="28"/>
        </w:rPr>
        <w:t xml:space="preserve">го району, Херсонської області, </w:t>
      </w:r>
      <w:r w:rsidRPr="00C37120">
        <w:rPr>
          <w:rFonts w:ascii="Times New Roman" w:hAnsi="Times New Roman" w:cs="Times New Roman"/>
          <w:sz w:val="28"/>
          <w:szCs w:val="28"/>
        </w:rPr>
        <w:t>кадастровий номер земельної ділянки 65254</w:t>
      </w:r>
      <w:r>
        <w:rPr>
          <w:rFonts w:ascii="Times New Roman" w:hAnsi="Times New Roman" w:cs="Times New Roman"/>
          <w:sz w:val="28"/>
          <w:szCs w:val="28"/>
        </w:rPr>
        <w:t>55100</w:t>
      </w:r>
      <w:r w:rsidRPr="00C37120">
        <w:rPr>
          <w:rFonts w:ascii="Times New Roman" w:hAnsi="Times New Roman" w:cs="Times New Roman"/>
          <w:sz w:val="28"/>
          <w:szCs w:val="28"/>
        </w:rPr>
        <w:t>:0</w:t>
      </w:r>
      <w:r>
        <w:rPr>
          <w:rFonts w:ascii="Times New Roman" w:hAnsi="Times New Roman" w:cs="Times New Roman"/>
          <w:sz w:val="28"/>
          <w:szCs w:val="28"/>
        </w:rPr>
        <w:t>4</w:t>
      </w:r>
      <w:r w:rsidRPr="00C37120">
        <w:rPr>
          <w:rFonts w:ascii="Times New Roman" w:hAnsi="Times New Roman" w:cs="Times New Roman"/>
          <w:sz w:val="28"/>
          <w:szCs w:val="28"/>
        </w:rPr>
        <w:t>:001:0</w:t>
      </w:r>
      <w:r>
        <w:rPr>
          <w:rFonts w:ascii="Times New Roman" w:hAnsi="Times New Roman" w:cs="Times New Roman"/>
          <w:sz w:val="28"/>
          <w:szCs w:val="28"/>
        </w:rPr>
        <w:t>633.</w:t>
      </w:r>
    </w:p>
    <w:p w:rsidR="00CA1C5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17. Погодити технічну документацію із землеустрою щодо встановлення (відновлення) меж земельної ділянки в натурі (на місцевості) громадянину Кулаковському Олегу Івановичу, яка надана для ведення особистого селянського господарства, загальною площею 1,9000 га, згідно державного акту на право довічного успадковуваного володіння землею, розташованої в адміністратвиних межах Чаплинської селищної ради Чаплинського району Херсонської області, кадастровий номер земельної ділянки 6525455100:04:001:0667.</w:t>
      </w:r>
    </w:p>
    <w:p w:rsidR="00CA1C50"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t>18. Погодити технічну документацію із землеустрою щодо встановлення (відновлення) меж земельної ділянки в натурі (на місцевості) громадянці Лелеко Світлані Анатоліївні, яка надана для ведення особистого селянського господарства, загальною площею 0,9900 га, згідно державного акту на право постійного користування землею (серія ІІ-ХС №012235), розташованої в адміністративних межах Чаплинської селищної ради Чаплинського району Херсонської області, кадастровий номер земельної ділянки 6525455100:04:001:0668.</w:t>
      </w:r>
    </w:p>
    <w:p w:rsidR="00CA1C50" w:rsidRPr="003B6127" w:rsidRDefault="00CA1C50" w:rsidP="00CA1C50">
      <w:pPr>
        <w:tabs>
          <w:tab w:val="left" w:pos="0"/>
        </w:tabs>
        <w:spacing w:after="0"/>
        <w:ind w:right="-57" w:firstLine="284"/>
        <w:jc w:val="both"/>
        <w:rPr>
          <w:rFonts w:ascii="Times New Roman" w:hAnsi="Times New Roman" w:cs="Times New Roman"/>
          <w:sz w:val="28"/>
          <w:szCs w:val="28"/>
        </w:rPr>
      </w:pPr>
      <w:r>
        <w:rPr>
          <w:rFonts w:ascii="Times New Roman" w:hAnsi="Times New Roman" w:cs="Times New Roman"/>
          <w:sz w:val="28"/>
          <w:szCs w:val="28"/>
        </w:rPr>
        <w:lastRenderedPageBreak/>
        <w:t>19. Погодити технічну документацію із землеустрою щодо встановлення (відновлення) меж земельної ділянки в натурі (на місцевості) громадянину Пастощуку Володимиру Дмитровичу, яка надана для ведення особистого селянського господарства, загальною площею 2,0000 га, згідно державного акту на право постійного користування землею (серія І-ХС №008725), розташованої в адміністративних межах Балтазарівської сільської ради (Чаплинської ОТГ) Чаплинського району Херсонської області, кадастровий номер земельної ділянки 6525480500:04:001:0431.</w:t>
      </w:r>
    </w:p>
    <w:p w:rsidR="00CA1C50" w:rsidRDefault="00CA1C50" w:rsidP="00CA1C50">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 xml:space="preserve">    20. 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CA1C50" w:rsidRPr="00C12ED6" w:rsidRDefault="00CA1C50" w:rsidP="00CA1C50">
      <w:pPr>
        <w:tabs>
          <w:tab w:val="left" w:pos="0"/>
        </w:tabs>
        <w:spacing w:after="0"/>
        <w:ind w:right="-57"/>
        <w:jc w:val="both"/>
        <w:rPr>
          <w:rFonts w:ascii="Times New Roman" w:hAnsi="Times New Roman" w:cs="Times New Roman"/>
          <w:sz w:val="28"/>
          <w:szCs w:val="28"/>
        </w:rPr>
      </w:pPr>
    </w:p>
    <w:p w:rsidR="00CA1C50" w:rsidRDefault="00CA1C50" w:rsidP="00CA1C50">
      <w:pPr>
        <w:spacing w:after="0"/>
        <w:jc w:val="both"/>
        <w:rPr>
          <w:rFonts w:ascii="Times New Roman" w:hAnsi="Times New Roman" w:cs="Times New Roman"/>
          <w:sz w:val="28"/>
          <w:szCs w:val="28"/>
        </w:rPr>
      </w:pPr>
      <w:r>
        <w:rPr>
          <w:rFonts w:ascii="Times New Roman" w:hAnsi="Times New Roman" w:cs="Times New Roman"/>
          <w:sz w:val="28"/>
          <w:szCs w:val="28"/>
        </w:rPr>
        <w:t>Селищний голова                                                          О.Г. Фаустов</w:t>
      </w:r>
    </w:p>
    <w:p w:rsidR="004760D8" w:rsidRPr="00CA1C50" w:rsidRDefault="004760D8" w:rsidP="00CA1C50">
      <w:bookmarkStart w:id="0" w:name="_GoBack"/>
      <w:bookmarkEnd w:id="0"/>
    </w:p>
    <w:sectPr w:rsidR="004760D8" w:rsidRPr="00CA1C50"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1C50"/>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C55E2-4337-4E80-8F0F-8A2BCF68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3595</TotalTime>
  <Pages>5</Pages>
  <Words>1475</Words>
  <Characters>8411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2018-04-11T13:09:00Z</dcterms:modified>
</cp:coreProperties>
</file>