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D4F" w:rsidRPr="00F4180A" w:rsidRDefault="00464D4F" w:rsidP="00464D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7779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464D4F" w:rsidRPr="00F4180A" w:rsidRDefault="00464D4F" w:rsidP="00464D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464D4F" w:rsidRPr="00F4180A" w:rsidRDefault="00464D4F" w:rsidP="00464D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464D4F" w:rsidRDefault="00464D4F" w:rsidP="00464D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464D4F" w:rsidRDefault="00464D4F" w:rsidP="00464D4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464D4F" w:rsidRPr="00F4180A" w:rsidRDefault="00464D4F" w:rsidP="00464D4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№122</w:t>
      </w:r>
    </w:p>
    <w:p w:rsidR="00464D4F" w:rsidRDefault="00464D4F" w:rsidP="00464D4F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64D4F" w:rsidRPr="003D4096" w:rsidRDefault="00464D4F" w:rsidP="00464D4F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64D4F" w:rsidRPr="006F003D" w:rsidRDefault="00464D4F" w:rsidP="00464D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Про затвердження Угоди про соціально- </w:t>
      </w:r>
    </w:p>
    <w:p w:rsidR="00464D4F" w:rsidRPr="006F003D" w:rsidRDefault="00464D4F" w:rsidP="00464D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економічне партнерство з приватним </w:t>
      </w:r>
    </w:p>
    <w:p w:rsidR="00464D4F" w:rsidRPr="006F003D" w:rsidRDefault="00464D4F" w:rsidP="00464D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підприємством «ТРІЕЛ-АГРО</w:t>
      </w:r>
      <w:r w:rsidRPr="006F003D">
        <w:rPr>
          <w:rFonts w:ascii="Times New Roman" w:hAnsi="Times New Roman" w:cs="Times New Roman"/>
          <w:sz w:val="28"/>
          <w:szCs w:val="28"/>
        </w:rPr>
        <w:t>» на 2017 рік</w:t>
      </w:r>
    </w:p>
    <w:p w:rsidR="00464D4F" w:rsidRPr="006F003D" w:rsidRDefault="00464D4F" w:rsidP="00464D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4D4F" w:rsidRPr="006F003D" w:rsidRDefault="00464D4F" w:rsidP="00464D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4D4F" w:rsidRPr="006F003D" w:rsidRDefault="00464D4F" w:rsidP="00464D4F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F003D">
        <w:rPr>
          <w:rFonts w:ascii="Times New Roman" w:hAnsi="Times New Roman" w:cs="Times New Roman"/>
          <w:sz w:val="28"/>
          <w:szCs w:val="28"/>
        </w:rPr>
        <w:t>З метою соціально-економічного партнерства органів місцевого самоврядування з підприємствами, які виконують діяльність на орендованих землях сільськогосподарського призначення, які знаходяться в адміністративних межах Чаплинської селищної ради, враховуючи висн</w:t>
      </w:r>
      <w:r>
        <w:rPr>
          <w:rFonts w:ascii="Times New Roman" w:hAnsi="Times New Roman" w:cs="Times New Roman"/>
          <w:sz w:val="28"/>
          <w:szCs w:val="28"/>
        </w:rPr>
        <w:t>овки постійної комісії з питань</w:t>
      </w:r>
      <w:r w:rsidRPr="00120B49">
        <w:rPr>
          <w:rFonts w:ascii="Times New Roman" w:hAnsi="Times New Roman" w:cs="Times New Roman"/>
          <w:sz w:val="28"/>
          <w:szCs w:val="28"/>
        </w:rPr>
        <w:t xml:space="preserve"> планування, фінансів, бюджету та соціально-економічного розвитку, </w:t>
      </w:r>
      <w:r w:rsidRPr="006F003D">
        <w:rPr>
          <w:rFonts w:ascii="Times New Roman" w:hAnsi="Times New Roman" w:cs="Times New Roman"/>
          <w:sz w:val="28"/>
          <w:szCs w:val="28"/>
        </w:rPr>
        <w:t>керуючись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F003D">
        <w:rPr>
          <w:rFonts w:ascii="Times New Roman" w:hAnsi="Times New Roman" w:cs="Times New Roman"/>
          <w:sz w:val="28"/>
          <w:szCs w:val="28"/>
        </w:rPr>
        <w:t xml:space="preserve">26 Закону України «Про місцеве самоврядування в Україні», селищна рада </w:t>
      </w:r>
    </w:p>
    <w:p w:rsidR="00464D4F" w:rsidRPr="006F003D" w:rsidRDefault="00464D4F" w:rsidP="00464D4F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4D4F" w:rsidRPr="006F003D" w:rsidRDefault="00464D4F" w:rsidP="00464D4F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ВИРІШИЛА:</w:t>
      </w:r>
    </w:p>
    <w:p w:rsidR="00464D4F" w:rsidRPr="006F003D" w:rsidRDefault="00464D4F" w:rsidP="00464D4F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4D4F" w:rsidRPr="006F003D" w:rsidRDefault="00464D4F" w:rsidP="00464D4F">
      <w:pPr>
        <w:numPr>
          <w:ilvl w:val="0"/>
          <w:numId w:val="5"/>
        </w:num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Затвердити проект Угоди про соціально-економічне партнерство між Чаплинською селищною радою та приватни</w:t>
      </w:r>
      <w:r>
        <w:rPr>
          <w:rFonts w:ascii="Times New Roman" w:hAnsi="Times New Roman" w:cs="Times New Roman"/>
          <w:sz w:val="28"/>
          <w:szCs w:val="28"/>
        </w:rPr>
        <w:t>м підприємством «ТРІЕЛ-АГРО</w:t>
      </w:r>
      <w:r w:rsidRPr="006F003D">
        <w:rPr>
          <w:rFonts w:ascii="Times New Roman" w:hAnsi="Times New Roman" w:cs="Times New Roman"/>
          <w:sz w:val="28"/>
          <w:szCs w:val="28"/>
        </w:rPr>
        <w:t>» на 2017 рік.</w:t>
      </w:r>
    </w:p>
    <w:p w:rsidR="00464D4F" w:rsidRPr="006F003D" w:rsidRDefault="00464D4F" w:rsidP="00464D4F">
      <w:pPr>
        <w:numPr>
          <w:ilvl w:val="0"/>
          <w:numId w:val="5"/>
        </w:numPr>
        <w:tabs>
          <w:tab w:val="left" w:pos="1215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комісію з питань </w:t>
      </w:r>
      <w:r w:rsidRPr="00120B49">
        <w:rPr>
          <w:rFonts w:ascii="Times New Roman" w:hAnsi="Times New Roman" w:cs="Times New Roman"/>
          <w:sz w:val="28"/>
          <w:szCs w:val="28"/>
        </w:rPr>
        <w:t xml:space="preserve"> планування, фінансів, бюджету та соціально-економічного розвитку</w:t>
      </w:r>
    </w:p>
    <w:p w:rsidR="00464D4F" w:rsidRPr="006F003D" w:rsidRDefault="00464D4F" w:rsidP="00464D4F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4D4F" w:rsidRPr="006F003D" w:rsidRDefault="00464D4F" w:rsidP="00464D4F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4D4F" w:rsidRPr="00FA7204" w:rsidRDefault="00464D4F" w:rsidP="00464D4F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О.Г. Фаустов</w:t>
      </w:r>
    </w:p>
    <w:p w:rsidR="00464D4F" w:rsidRDefault="00464D4F" w:rsidP="00464D4F">
      <w:pPr>
        <w:tabs>
          <w:tab w:val="left" w:pos="1215"/>
        </w:tabs>
        <w:spacing w:after="0"/>
        <w:ind w:firstLine="6096"/>
        <w:rPr>
          <w:rFonts w:ascii="Times New Roman" w:hAnsi="Times New Roman" w:cs="Times New Roman"/>
          <w:b/>
        </w:rPr>
      </w:pPr>
    </w:p>
    <w:p w:rsidR="00464D4F" w:rsidRDefault="00464D4F" w:rsidP="00464D4F">
      <w:pPr>
        <w:tabs>
          <w:tab w:val="left" w:pos="1215"/>
        </w:tabs>
        <w:spacing w:after="0"/>
        <w:ind w:firstLine="6096"/>
        <w:rPr>
          <w:rFonts w:ascii="Times New Roman" w:hAnsi="Times New Roman" w:cs="Times New Roman"/>
          <w:b/>
        </w:rPr>
      </w:pPr>
    </w:p>
    <w:p w:rsidR="00464D4F" w:rsidRDefault="00464D4F" w:rsidP="00464D4F">
      <w:pPr>
        <w:tabs>
          <w:tab w:val="left" w:pos="1215"/>
        </w:tabs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708D0">
        <w:rPr>
          <w:rFonts w:ascii="Times New Roman" w:hAnsi="Times New Roman" w:cs="Times New Roman"/>
          <w:sz w:val="18"/>
          <w:szCs w:val="18"/>
        </w:rPr>
        <w:lastRenderedPageBreak/>
        <w:t xml:space="preserve">Додаток до рішення УІІІ сесії </w:t>
      </w:r>
    </w:p>
    <w:p w:rsidR="00464D4F" w:rsidRPr="00C708D0" w:rsidRDefault="00464D4F" w:rsidP="00464D4F">
      <w:pPr>
        <w:tabs>
          <w:tab w:val="left" w:pos="1215"/>
        </w:tabs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селищної ради </w:t>
      </w:r>
      <w:r w:rsidRPr="00C708D0">
        <w:rPr>
          <w:rFonts w:ascii="Times New Roman" w:hAnsi="Times New Roman" w:cs="Times New Roman"/>
          <w:sz w:val="18"/>
          <w:szCs w:val="18"/>
        </w:rPr>
        <w:t>УІІ</w:t>
      </w:r>
      <w:r>
        <w:rPr>
          <w:rFonts w:ascii="Times New Roman" w:hAnsi="Times New Roman" w:cs="Times New Roman"/>
          <w:sz w:val="18"/>
          <w:szCs w:val="18"/>
        </w:rPr>
        <w:t>І</w:t>
      </w:r>
      <w:r w:rsidRPr="00C708D0">
        <w:rPr>
          <w:rFonts w:ascii="Times New Roman" w:hAnsi="Times New Roman" w:cs="Times New Roman"/>
          <w:sz w:val="18"/>
          <w:szCs w:val="18"/>
        </w:rPr>
        <w:t xml:space="preserve"> скликання</w:t>
      </w:r>
    </w:p>
    <w:p w:rsidR="00464D4F" w:rsidRPr="00C708D0" w:rsidRDefault="00464D4F" w:rsidP="00464D4F">
      <w:pPr>
        <w:tabs>
          <w:tab w:val="left" w:pos="1215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від 10 липня 2017 року №122</w:t>
      </w:r>
    </w:p>
    <w:p w:rsidR="00464D4F" w:rsidRPr="006F003D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</w:rPr>
      </w:pPr>
    </w:p>
    <w:p w:rsidR="00464D4F" w:rsidRPr="006F003D" w:rsidRDefault="00464D4F" w:rsidP="00464D4F">
      <w:pPr>
        <w:shd w:val="clear" w:color="auto" w:fill="FFFFFF"/>
        <w:spacing w:after="0"/>
        <w:ind w:right="67"/>
        <w:jc w:val="right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464D4F" w:rsidRPr="006F003D" w:rsidRDefault="00464D4F" w:rsidP="00464D4F">
      <w:pPr>
        <w:shd w:val="clear" w:color="auto" w:fill="FFFFFF"/>
        <w:spacing w:after="0"/>
        <w:ind w:right="67"/>
        <w:jc w:val="center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b/>
          <w:bCs/>
          <w:spacing w:val="-4"/>
          <w:sz w:val="28"/>
          <w:szCs w:val="28"/>
        </w:rPr>
        <w:t>УГОДА</w:t>
      </w:r>
    </w:p>
    <w:p w:rsidR="00464D4F" w:rsidRPr="006F003D" w:rsidRDefault="00464D4F" w:rsidP="00464D4F">
      <w:pPr>
        <w:shd w:val="clear" w:color="auto" w:fill="FFFFFF"/>
        <w:spacing w:after="0"/>
        <w:ind w:left="19"/>
        <w:jc w:val="center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про соціально-економічне партнерство на 2017 рік</w:t>
      </w:r>
    </w:p>
    <w:p w:rsidR="00464D4F" w:rsidRPr="006F003D" w:rsidRDefault="00464D4F" w:rsidP="00464D4F">
      <w:pPr>
        <w:shd w:val="clear" w:color="auto" w:fill="FFFFFF"/>
        <w:tabs>
          <w:tab w:val="left" w:leader="underscore" w:pos="2366"/>
          <w:tab w:val="left" w:pos="5563"/>
          <w:tab w:val="left" w:leader="underscore" w:pos="6226"/>
          <w:tab w:val="left" w:leader="underscore" w:pos="82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смт. Чаплинка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F003D">
        <w:rPr>
          <w:rFonts w:ascii="Times New Roman" w:hAnsi="Times New Roman" w:cs="Times New Roman"/>
          <w:sz w:val="28"/>
          <w:szCs w:val="28"/>
        </w:rPr>
        <w:t xml:space="preserve">«___» </w:t>
      </w:r>
      <w:r w:rsidRPr="006F003D">
        <w:rPr>
          <w:rFonts w:ascii="Times New Roman" w:hAnsi="Times New Roman" w:cs="Times New Roman"/>
          <w:sz w:val="28"/>
          <w:szCs w:val="28"/>
        </w:rPr>
        <w:tab/>
        <w:t>20</w:t>
      </w:r>
      <w:r w:rsidRPr="006F003D">
        <w:rPr>
          <w:rFonts w:ascii="Times New Roman" w:hAnsi="Times New Roman" w:cs="Times New Roman"/>
          <w:bCs/>
          <w:sz w:val="28"/>
          <w:szCs w:val="28"/>
        </w:rPr>
        <w:t>1</w:t>
      </w:r>
      <w:r w:rsidRPr="006F003D">
        <w:rPr>
          <w:rFonts w:ascii="Times New Roman" w:hAnsi="Times New Roman" w:cs="Times New Roman"/>
          <w:b/>
          <w:bCs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року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Приват</w:t>
      </w:r>
      <w:r>
        <w:rPr>
          <w:rFonts w:ascii="Times New Roman" w:hAnsi="Times New Roman" w:cs="Times New Roman"/>
          <w:spacing w:val="-3"/>
          <w:sz w:val="28"/>
          <w:szCs w:val="28"/>
        </w:rPr>
        <w:t>не підприємство «ТРІЕЛ-АГРО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» (надалі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Сторона 1), в особі 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дир</w:t>
      </w:r>
      <w:r>
        <w:rPr>
          <w:rFonts w:ascii="Times New Roman" w:hAnsi="Times New Roman" w:cs="Times New Roman"/>
          <w:spacing w:val="-3"/>
          <w:sz w:val="28"/>
          <w:szCs w:val="28"/>
        </w:rPr>
        <w:t>ектора Окунєнка Ігора Миколайовича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, що діє на підставі Статуту, з одного боку і Чаплинська селищна рада (надалі Сторона 2), в особі селищного голови Фаустова Олексія Георгійовича, що діє на підставі Закону України «Про місцеве самоврядування в Украї</w:t>
      </w:r>
      <w:r>
        <w:rPr>
          <w:rFonts w:ascii="Times New Roman" w:hAnsi="Times New Roman" w:cs="Times New Roman"/>
          <w:spacing w:val="-3"/>
          <w:sz w:val="28"/>
          <w:szCs w:val="28"/>
        </w:rPr>
        <w:t>ні», уклали Угоду про наступне: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left="92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1. Предмет Угоди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1.1. Предметом цієї Угоди є взаємне соціально-економічне партнерство Сторін щодо участі у здійсненні соціально-економічного розвитку Чаплинської селищної ради.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1.2. Сторона 1, у зв’язку з виконанням діяльності на орендованих землях сільськогосподарського призначення, які знаходяться в адміністративних межах Чаплинської селищної ради, домовились зі Стороною 2 про майбутню співпрацю.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1.3. Сторона 1 надає допомогу Стороні 2 у соціально-культурному розвитку Чаплинської селищної ради у 2017 році на загальну суму 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>18100</w:t>
      </w:r>
      <w:r w:rsidRPr="00DA09D5">
        <w:rPr>
          <w:rFonts w:ascii="Times New Roman" w:hAnsi="Times New Roman" w:cs="Times New Roman"/>
          <w:b/>
          <w:spacing w:val="-3"/>
          <w:sz w:val="28"/>
          <w:szCs w:val="28"/>
        </w:rPr>
        <w:t>,00 грн.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(вісімнадцять тисяч сто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 гривень)</w:t>
      </w:r>
      <w:r>
        <w:rPr>
          <w:rFonts w:ascii="Times New Roman" w:hAnsi="Times New Roman" w:cs="Times New Roman"/>
          <w:spacing w:val="-3"/>
          <w:sz w:val="28"/>
          <w:szCs w:val="28"/>
        </w:rPr>
        <w:t>, з них смт Чаплинка – 1475,00 грн., с.Першокостянтинівка – 16625,00 грн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. Сторона 2 приймає надану грошову допомогу та використовує її на соціально-культурний розвиток Чаплинської селищної ради.</w:t>
      </w:r>
    </w:p>
    <w:p w:rsidR="00464D4F" w:rsidRPr="00120B49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1.4. Цільове призначення грошових коштів:</w:t>
      </w:r>
      <w:r w:rsidRPr="00120B49">
        <w:rPr>
          <w:rFonts w:ascii="Times New Roman" w:hAnsi="Times New Roman" w:cs="Times New Roman"/>
          <w:spacing w:val="-3"/>
          <w:sz w:val="28"/>
          <w:szCs w:val="28"/>
        </w:rPr>
        <w:t xml:space="preserve"> надання фінансової допомоги для покращення матеріально-технічної бази школам, дитячим садкам, амбулаторії та комунальному господарству Чаплинської селищної ради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left="720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2. Порядок розрахунків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2.1. Сторона 1 здійснює благодійну допомогу на підставі відповідного листа про надання благодійної допомоги.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2.2. Грошова допомога може бути перерахована одноразовим платежем в сумі, яка передбачена п.1.3. д</w:t>
      </w:r>
      <w:r>
        <w:rPr>
          <w:rFonts w:ascii="Times New Roman" w:hAnsi="Times New Roman" w:cs="Times New Roman"/>
          <w:spacing w:val="-3"/>
          <w:sz w:val="28"/>
          <w:szCs w:val="28"/>
        </w:rPr>
        <w:t>аної Угоди за заявою Сторони 2.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 Права та обов’язки Сторін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3.1. Сторона 1 зобов’язується перерахувати грошові кошти на розрахунковий рахунок Сторони 2, у поряд</w:t>
      </w:r>
      <w:r>
        <w:rPr>
          <w:rFonts w:ascii="Times New Roman" w:hAnsi="Times New Roman" w:cs="Times New Roman"/>
          <w:spacing w:val="-3"/>
          <w:sz w:val="28"/>
          <w:szCs w:val="28"/>
        </w:rPr>
        <w:t>ку зазначеному в п. 2.1. або п.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2.2.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3.2. Сторона 1 має право перевірити цільове використання благодійної допомоги Стороною 2 та вимагати надання відповідних документальних 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lastRenderedPageBreak/>
        <w:t>підтверджень цільового використання у вигляді Звіту «Про використання наданої допомоги» від Сторони 2 двічі на рік.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3.3. Сторона 2 зобов’язана здійснювати контроль за використанням благодійної допомоги на визначені Сторонами благодійні цілі.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3.4. Сторона 2 під час виконання цієї Угоди не повинна здійснювати будь-які невідповідні законодавству платежі або дії на користь державних службовців, інших осіб, уповноважених на виконання функцій держави або місцевого самоврядування та прирівняних законодавством України особам.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3.5. Сторона 2 зобов’язується примати грошову допомогу від Сторони 1 і використовувати її тільки згідно цільового призначення.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3.6. Сторона 2 зобов’язується двічі на рік за її вимогою Сторони 1 надавати Звіт про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використання наданої допомоги.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4. Строк дії, дострокове розірвання угоди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4.1. Угода набирає чинності з моменту її підписання представниками Сторін та діє до кінця календарного року, на який Сторонами погоджена Програма соціального партнерства.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4.2. Сторонами погоджено, що будь-яка із Сторін має право достроково розірвати цю Угоду шляхом письмового повідомлення іншої Сторони за 10 днів до дати, з якої Угода вважається розірваною.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4.3. Розірвання Угоди не спричиняє обов’язку Стороні 2 повернути благодійну допомогу, отриману до моменту розірвання Угоди, за винятком випадків,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коли благодійна допомога використовується не за цільовим призначенням, та/або Одержувач документально не підтвердив її цільове використання для обумовленої Сторонами суспільно-корисної мети на вимогу Підприємства.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5. Розв’язування суперечок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5.1. При виникненні розбіжностей під час виконання умов Угоди Сторони вирішують їх за взаємною згодою.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5.2. У разі недосягнення взаємної згоди, спори розглядаються у відповідності з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чинним законодавством України.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6. Інші умови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6.1. Всі зміни та доповнення до цієї Угоди вважаються дійсними, якщо вони здійснені у письмовому вигляді та підписані повноважними представниками Сторін.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6.2. У випадках, не передбачених цією Угодою, Сторони керуються чинним законодавством України.</w:t>
      </w:r>
    </w:p>
    <w:p w:rsidR="00464D4F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6.3. Ця Угода укладена у двох примірниках, що мають однакову юридичну силу, </w:t>
      </w:r>
      <w:r>
        <w:rPr>
          <w:rFonts w:ascii="Times New Roman" w:hAnsi="Times New Roman" w:cs="Times New Roman"/>
          <w:spacing w:val="-3"/>
          <w:sz w:val="28"/>
          <w:szCs w:val="28"/>
        </w:rPr>
        <w:t>по одному для кожної із Сторін.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lastRenderedPageBreak/>
        <w:t>7. Юридичні адреси та підписи Сторін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               Сторона 1                                               Сторона 2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_________________________________      </w:t>
      </w:r>
      <w:r>
        <w:rPr>
          <w:rFonts w:ascii="Times New Roman" w:hAnsi="Times New Roman" w:cs="Times New Roman"/>
          <w:spacing w:val="-3"/>
          <w:sz w:val="28"/>
          <w:szCs w:val="28"/>
        </w:rPr>
        <w:t>__________________________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_________________________________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__________________________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_________________________________      _</w:t>
      </w:r>
      <w:r>
        <w:rPr>
          <w:rFonts w:ascii="Times New Roman" w:hAnsi="Times New Roman" w:cs="Times New Roman"/>
          <w:spacing w:val="-3"/>
          <w:sz w:val="28"/>
          <w:szCs w:val="28"/>
        </w:rPr>
        <w:t>_________________________</w:t>
      </w:r>
    </w:p>
    <w:p w:rsidR="00464D4F" w:rsidRPr="006F003D" w:rsidRDefault="00464D4F" w:rsidP="00464D4F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_________________________________      </w:t>
      </w:r>
      <w:r>
        <w:rPr>
          <w:rFonts w:ascii="Times New Roman" w:hAnsi="Times New Roman" w:cs="Times New Roman"/>
          <w:spacing w:val="-3"/>
          <w:sz w:val="28"/>
          <w:szCs w:val="28"/>
        </w:rPr>
        <w:t>__________________________</w:t>
      </w:r>
    </w:p>
    <w:p w:rsidR="00464D4F" w:rsidRPr="00266AD4" w:rsidRDefault="00464D4F" w:rsidP="00464D4F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        М.П.                                                 М.П.</w:t>
      </w: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64D4F" w:rsidRPr="006F003D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«УЗГОДЖЕНО»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F003D">
        <w:rPr>
          <w:rFonts w:ascii="Times New Roman" w:hAnsi="Times New Roman" w:cs="Times New Roman"/>
          <w:sz w:val="28"/>
          <w:szCs w:val="28"/>
        </w:rPr>
        <w:t>«ЗАТВЕРДЖЕНО»</w:t>
      </w:r>
    </w:p>
    <w:p w:rsidR="00464D4F" w:rsidRPr="006F003D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F003D">
        <w:rPr>
          <w:rFonts w:ascii="Times New Roman" w:hAnsi="Times New Roman" w:cs="Times New Roman"/>
          <w:sz w:val="28"/>
          <w:szCs w:val="28"/>
        </w:rPr>
        <w:t>олова</w:t>
      </w:r>
      <w:r>
        <w:rPr>
          <w:rFonts w:ascii="Times New Roman" w:hAnsi="Times New Roman" w:cs="Times New Roman"/>
          <w:sz w:val="28"/>
          <w:szCs w:val="28"/>
        </w:rPr>
        <w:t xml:space="preserve"> Чаплинської селищної ради             Д</w:t>
      </w:r>
      <w:r w:rsidRPr="006F003D">
        <w:rPr>
          <w:rFonts w:ascii="Times New Roman" w:hAnsi="Times New Roman" w:cs="Times New Roman"/>
          <w:sz w:val="28"/>
          <w:szCs w:val="28"/>
        </w:rPr>
        <w:t>иректор</w:t>
      </w:r>
    </w:p>
    <w:p w:rsidR="00464D4F" w:rsidRPr="006F003D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003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ПП «ТРІЕЛ-АГРО</w:t>
      </w:r>
      <w:r w:rsidRPr="006F003D">
        <w:rPr>
          <w:rFonts w:ascii="Times New Roman" w:hAnsi="Times New Roman" w:cs="Times New Roman"/>
          <w:sz w:val="28"/>
          <w:szCs w:val="28"/>
        </w:rPr>
        <w:t>»</w:t>
      </w:r>
    </w:p>
    <w:p w:rsidR="00464D4F" w:rsidRPr="006F003D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64D4F" w:rsidRPr="006F003D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______________ О.Г</w:t>
      </w:r>
      <w:r>
        <w:rPr>
          <w:rFonts w:ascii="Times New Roman" w:hAnsi="Times New Roman" w:cs="Times New Roman"/>
          <w:sz w:val="28"/>
          <w:szCs w:val="28"/>
        </w:rPr>
        <w:t>. Фаустов                    ______________І.М.Окунєнко</w:t>
      </w:r>
    </w:p>
    <w:p w:rsidR="00464D4F" w:rsidRPr="006F003D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«____»___________ 2017 р.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«____»_____________</w:t>
      </w:r>
      <w:r w:rsidRPr="006F003D">
        <w:rPr>
          <w:rFonts w:ascii="Times New Roman" w:hAnsi="Times New Roman" w:cs="Times New Roman"/>
          <w:sz w:val="28"/>
          <w:szCs w:val="28"/>
        </w:rPr>
        <w:t xml:space="preserve"> 2017 р.</w:t>
      </w: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Pr="006F003D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4D4F" w:rsidRPr="006F003D" w:rsidRDefault="00464D4F" w:rsidP="00464D4F">
      <w:pPr>
        <w:tabs>
          <w:tab w:val="left" w:pos="12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03D">
        <w:rPr>
          <w:rFonts w:ascii="Times New Roman" w:hAnsi="Times New Roman" w:cs="Times New Roman"/>
          <w:b/>
          <w:sz w:val="28"/>
          <w:szCs w:val="28"/>
        </w:rPr>
        <w:lastRenderedPageBreak/>
        <w:t>ПРОГРАМА</w:t>
      </w:r>
    </w:p>
    <w:p w:rsidR="00464D4F" w:rsidRPr="006F003D" w:rsidRDefault="00464D4F" w:rsidP="00464D4F">
      <w:pPr>
        <w:tabs>
          <w:tab w:val="left" w:pos="12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03D">
        <w:rPr>
          <w:rFonts w:ascii="Times New Roman" w:hAnsi="Times New Roman" w:cs="Times New Roman"/>
          <w:b/>
          <w:sz w:val="28"/>
          <w:szCs w:val="28"/>
        </w:rPr>
        <w:t>соціально-економічного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партнерства ПП «ТРІЕЛ-АГРО</w:t>
      </w:r>
      <w:r w:rsidRPr="006F003D">
        <w:rPr>
          <w:rFonts w:ascii="Times New Roman" w:hAnsi="Times New Roman" w:cs="Times New Roman"/>
          <w:b/>
          <w:sz w:val="28"/>
          <w:szCs w:val="28"/>
        </w:rPr>
        <w:t>» і Чаплинської селищної ради Чаплинського району Херсонської області на 2017 рік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34"/>
        <w:gridCol w:w="3059"/>
        <w:gridCol w:w="1274"/>
        <w:gridCol w:w="56"/>
        <w:gridCol w:w="936"/>
        <w:gridCol w:w="49"/>
        <w:gridCol w:w="3637"/>
      </w:tblGrid>
      <w:tr w:rsidR="00464D4F" w:rsidRPr="006F003D" w:rsidTr="00125B17">
        <w:tc>
          <w:tcPr>
            <w:tcW w:w="702" w:type="dxa"/>
          </w:tcPr>
          <w:p w:rsidR="00464D4F" w:rsidRPr="00C11417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41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93" w:type="dxa"/>
            <w:gridSpan w:val="2"/>
          </w:tcPr>
          <w:p w:rsidR="00464D4F" w:rsidRPr="006F003D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  <w:tc>
          <w:tcPr>
            <w:tcW w:w="1330" w:type="dxa"/>
            <w:gridSpan w:val="2"/>
          </w:tcPr>
          <w:p w:rsidR="00464D4F" w:rsidRPr="006F003D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b/>
                <w:sz w:val="28"/>
                <w:szCs w:val="28"/>
              </w:rPr>
              <w:t>Термін</w:t>
            </w:r>
          </w:p>
        </w:tc>
        <w:tc>
          <w:tcPr>
            <w:tcW w:w="985" w:type="dxa"/>
            <w:gridSpan w:val="2"/>
          </w:tcPr>
          <w:p w:rsidR="00464D4F" w:rsidRPr="006F003D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b/>
                <w:sz w:val="28"/>
                <w:szCs w:val="28"/>
              </w:rPr>
              <w:t>Сума</w:t>
            </w:r>
          </w:p>
        </w:tc>
        <w:tc>
          <w:tcPr>
            <w:tcW w:w="3637" w:type="dxa"/>
          </w:tcPr>
          <w:p w:rsidR="00464D4F" w:rsidRPr="006F003D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</w:t>
            </w:r>
          </w:p>
        </w:tc>
      </w:tr>
      <w:tr w:rsidR="00464D4F" w:rsidRPr="006F003D" w:rsidTr="00125B17">
        <w:tc>
          <w:tcPr>
            <w:tcW w:w="702" w:type="dxa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Розгляд звернень голови селищної ради</w:t>
            </w:r>
          </w:p>
        </w:tc>
        <w:tc>
          <w:tcPr>
            <w:tcW w:w="1330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985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18100,00</w:t>
            </w:r>
          </w:p>
        </w:tc>
        <w:tc>
          <w:tcPr>
            <w:tcW w:w="3637" w:type="dxa"/>
          </w:tcPr>
          <w:p w:rsidR="00464D4F" w:rsidRPr="006F003D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Чаплинка 1475</w:t>
            </w:r>
            <w:r w:rsidRPr="006F003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464D4F" w:rsidRPr="006F003D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Першокостянтинівка 16625</w:t>
            </w:r>
            <w:r w:rsidRPr="006F003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464D4F" w:rsidRPr="006F003D" w:rsidTr="00125B17">
        <w:tc>
          <w:tcPr>
            <w:tcW w:w="702" w:type="dxa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3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матеріальної та натуральної допомоги інвалідам, учасникам бойових дій, громадянам похилого віку</w:t>
            </w:r>
          </w:p>
        </w:tc>
        <w:tc>
          <w:tcPr>
            <w:tcW w:w="1330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985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</w:tcPr>
          <w:p w:rsidR="00464D4F" w:rsidRPr="006F003D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D4F" w:rsidRPr="006F003D" w:rsidTr="00125B17">
        <w:tc>
          <w:tcPr>
            <w:tcW w:w="702" w:type="dxa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3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натуральної допомоги в дитячий садок</w:t>
            </w:r>
          </w:p>
        </w:tc>
        <w:tc>
          <w:tcPr>
            <w:tcW w:w="1330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985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</w:tcPr>
          <w:p w:rsidR="00464D4F" w:rsidRPr="006F003D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D4F" w:rsidRPr="006F003D" w:rsidTr="00125B17">
        <w:tc>
          <w:tcPr>
            <w:tcW w:w="702" w:type="dxa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3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автотранспорту для перевезення груп окремих категорій населення територіальної громади</w:t>
            </w:r>
          </w:p>
        </w:tc>
        <w:tc>
          <w:tcPr>
            <w:tcW w:w="1330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985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</w:tcPr>
          <w:p w:rsidR="00464D4F" w:rsidRPr="006F003D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D4F" w:rsidRPr="006F003D" w:rsidTr="00125B17">
        <w:tc>
          <w:tcPr>
            <w:tcW w:w="702" w:type="dxa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3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автотранспорту для перевезення школярів на заходи по лінії відділу освіти</w:t>
            </w:r>
          </w:p>
        </w:tc>
        <w:tc>
          <w:tcPr>
            <w:tcW w:w="1330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985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</w:tcPr>
          <w:p w:rsidR="00464D4F" w:rsidRPr="006F003D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D4F" w:rsidRPr="006F003D" w:rsidTr="00125B17">
        <w:tc>
          <w:tcPr>
            <w:tcW w:w="702" w:type="dxa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3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техніки (екскаватор, трактор, кран) для благоустрою селища та потреб громади</w:t>
            </w:r>
          </w:p>
        </w:tc>
        <w:tc>
          <w:tcPr>
            <w:tcW w:w="1330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985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</w:tcPr>
          <w:p w:rsidR="00464D4F" w:rsidRPr="006F003D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D4F" w:rsidRPr="006F003D" w:rsidTr="00125B17">
        <w:tc>
          <w:tcPr>
            <w:tcW w:w="736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59" w:type="dxa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фінансової, технічної допомоги фельшерсько-акушерському пункту</w:t>
            </w:r>
          </w:p>
        </w:tc>
        <w:tc>
          <w:tcPr>
            <w:tcW w:w="1274" w:type="dxa"/>
          </w:tcPr>
          <w:p w:rsidR="00464D4F" w:rsidRPr="00FA7204" w:rsidRDefault="00464D4F" w:rsidP="00125B17">
            <w:pPr>
              <w:tabs>
                <w:tab w:val="left" w:pos="1076"/>
                <w:tab w:val="left" w:pos="155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992" w:type="dxa"/>
            <w:gridSpan w:val="2"/>
          </w:tcPr>
          <w:p w:rsidR="00464D4F" w:rsidRPr="006F003D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gridSpan w:val="2"/>
          </w:tcPr>
          <w:p w:rsidR="00464D4F" w:rsidRPr="006F003D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D4F" w:rsidRPr="00266AD4" w:rsidTr="00125B17">
        <w:tc>
          <w:tcPr>
            <w:tcW w:w="736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59" w:type="dxa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фінансової, технічної та матеріальної допомоги школам</w:t>
            </w:r>
          </w:p>
        </w:tc>
        <w:tc>
          <w:tcPr>
            <w:tcW w:w="1274" w:type="dxa"/>
          </w:tcPr>
          <w:p w:rsidR="00464D4F" w:rsidRPr="00FA720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992" w:type="dxa"/>
            <w:gridSpan w:val="2"/>
          </w:tcPr>
          <w:p w:rsidR="00464D4F" w:rsidRPr="00266AD4" w:rsidRDefault="00464D4F" w:rsidP="00125B1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gridSpan w:val="2"/>
          </w:tcPr>
          <w:p w:rsidR="00464D4F" w:rsidRPr="00266AD4" w:rsidRDefault="00464D4F" w:rsidP="00125B17">
            <w:pPr>
              <w:tabs>
                <w:tab w:val="left" w:pos="-592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D4F" w:rsidRPr="00266AD4" w:rsidTr="00125B17">
        <w:trPr>
          <w:trHeight w:val="1159"/>
        </w:trPr>
        <w:tc>
          <w:tcPr>
            <w:tcW w:w="736" w:type="dxa"/>
            <w:gridSpan w:val="2"/>
          </w:tcPr>
          <w:p w:rsidR="00464D4F" w:rsidRPr="00FA7204" w:rsidRDefault="00464D4F" w:rsidP="00125B17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59" w:type="dxa"/>
          </w:tcPr>
          <w:p w:rsidR="00464D4F" w:rsidRPr="00FA7204" w:rsidRDefault="00464D4F" w:rsidP="00125B17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фінансової, технічної та матеріальної допомоги ДНЗ</w:t>
            </w:r>
          </w:p>
        </w:tc>
        <w:tc>
          <w:tcPr>
            <w:tcW w:w="1274" w:type="dxa"/>
          </w:tcPr>
          <w:p w:rsidR="00464D4F" w:rsidRPr="00FA7204" w:rsidRDefault="00464D4F" w:rsidP="00125B17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992" w:type="dxa"/>
            <w:gridSpan w:val="2"/>
          </w:tcPr>
          <w:p w:rsidR="00464D4F" w:rsidRPr="00266AD4" w:rsidRDefault="00464D4F" w:rsidP="00125B17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gridSpan w:val="2"/>
          </w:tcPr>
          <w:p w:rsidR="00464D4F" w:rsidRPr="00266AD4" w:rsidRDefault="00464D4F" w:rsidP="00125B17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4D4F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Програм</w:t>
      </w:r>
      <w:r>
        <w:rPr>
          <w:rFonts w:ascii="Times New Roman" w:hAnsi="Times New Roman" w:cs="Times New Roman"/>
          <w:sz w:val="28"/>
          <w:szCs w:val="28"/>
        </w:rPr>
        <w:t xml:space="preserve">а розглянута і затверджена УІІІ </w:t>
      </w:r>
      <w:r w:rsidRPr="006F003D">
        <w:rPr>
          <w:rFonts w:ascii="Times New Roman" w:hAnsi="Times New Roman" w:cs="Times New Roman"/>
          <w:sz w:val="28"/>
          <w:szCs w:val="28"/>
        </w:rPr>
        <w:t xml:space="preserve">сесією </w:t>
      </w:r>
    </w:p>
    <w:p w:rsidR="00464D4F" w:rsidRPr="006F003D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Pr="006F003D"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скликання </w:t>
      </w:r>
      <w:r w:rsidRPr="006F003D">
        <w:rPr>
          <w:rFonts w:ascii="Times New Roman" w:hAnsi="Times New Roman" w:cs="Times New Roman"/>
          <w:sz w:val="28"/>
          <w:szCs w:val="28"/>
        </w:rPr>
        <w:t xml:space="preserve"> рішення </w:t>
      </w:r>
    </w:p>
    <w:p w:rsidR="00464D4F" w:rsidRPr="006F003D" w:rsidRDefault="00464D4F" w:rsidP="00464D4F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липня 2017 року № 122</w:t>
      </w:r>
    </w:p>
    <w:p w:rsidR="00464D4F" w:rsidRPr="00F4180A" w:rsidRDefault="00464D4F" w:rsidP="00464D4F">
      <w:pPr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Секретар селищної ради                                                 І.І. Котик</w:t>
      </w:r>
    </w:p>
    <w:p w:rsidR="00E41754" w:rsidRPr="00464D4F" w:rsidRDefault="00E41754" w:rsidP="00464D4F">
      <w:bookmarkStart w:id="0" w:name="_GoBack"/>
      <w:bookmarkEnd w:id="0"/>
    </w:p>
    <w:sectPr w:rsidR="00E41754" w:rsidRPr="00464D4F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B3F" w:rsidRDefault="00611B3F" w:rsidP="001B6788">
      <w:pPr>
        <w:spacing w:after="0" w:line="240" w:lineRule="auto"/>
      </w:pPr>
      <w:r>
        <w:separator/>
      </w:r>
    </w:p>
  </w:endnote>
  <w:endnote w:type="continuationSeparator" w:id="0">
    <w:p w:rsidR="00611B3F" w:rsidRDefault="00611B3F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B3F" w:rsidRDefault="00611B3F" w:rsidP="001B6788">
      <w:pPr>
        <w:spacing w:after="0" w:line="240" w:lineRule="auto"/>
      </w:pPr>
      <w:r>
        <w:separator/>
      </w:r>
    </w:p>
  </w:footnote>
  <w:footnote w:type="continuationSeparator" w:id="0">
    <w:p w:rsidR="00611B3F" w:rsidRDefault="00611B3F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64D4F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11B3F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4F3782-65A4-4741-A274-A9E97762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CC280-05F7-4D3F-B6A9-75CFEEC5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5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2017-11-15T08:43:00Z</dcterms:modified>
</cp:coreProperties>
</file>