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769B" w:rsidRPr="00F4180A" w:rsidRDefault="0089769B" w:rsidP="0089769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62" type="#_x0000_t75" style="position:absolute;left:0;text-align:left;margin-left:221.15pt;margin-top:5.75pt;width:35.35pt;height:45.2pt;z-index:-251657216;visibility:visible;mso-wrap-edited:f" fillcolor="window">
            <v:imagedata r:id="rId8" o:title="" gain="86232f" grayscale="t" bilevel="t"/>
            <w10:wrap type="topAndBottom"/>
          </v:shape>
          <o:OLEObject Type="Embed" ProgID="Word.Picture.8" ShapeID="_x0000_s1062" DrawAspect="Content" ObjectID="_1572413454" r:id="rId9"/>
        </w:object>
      </w:r>
      <w:r w:rsidRPr="00F4180A">
        <w:rPr>
          <w:rFonts w:ascii="Times New Roman" w:hAnsi="Times New Roman" w:cs="Times New Roman"/>
          <w:sz w:val="28"/>
          <w:szCs w:val="28"/>
        </w:rPr>
        <w:t>ЧАПЛИНСЬКА СЕЛИЩНА РАДА</w:t>
      </w:r>
    </w:p>
    <w:p w:rsidR="0089769B" w:rsidRPr="00F4180A" w:rsidRDefault="0089769B" w:rsidP="0089769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4180A">
        <w:rPr>
          <w:rFonts w:ascii="Times New Roman" w:hAnsi="Times New Roman" w:cs="Times New Roman"/>
          <w:sz w:val="28"/>
          <w:szCs w:val="28"/>
        </w:rPr>
        <w:t>ЧАПЛИНСЬКОГО РАЙОНУ ХЕРСОНСЬКОЇ ОБЛАСТІ</w:t>
      </w:r>
    </w:p>
    <w:p w:rsidR="0089769B" w:rsidRPr="00F4180A" w:rsidRDefault="0089769B" w:rsidP="0089769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ВОСЬМ</w:t>
      </w:r>
      <w:r w:rsidRPr="00F4180A">
        <w:rPr>
          <w:rFonts w:ascii="Times New Roman" w:hAnsi="Times New Roman" w:cs="Times New Roman"/>
          <w:sz w:val="28"/>
          <w:szCs w:val="28"/>
        </w:rPr>
        <w:t xml:space="preserve">А СЕСІЯ </w:t>
      </w:r>
      <w:r w:rsidRPr="00F4180A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F4180A">
        <w:rPr>
          <w:rFonts w:ascii="Times New Roman" w:hAnsi="Times New Roman" w:cs="Times New Roman"/>
          <w:sz w:val="28"/>
          <w:szCs w:val="28"/>
        </w:rPr>
        <w:t>ІІІ СКЛИКАННЯ</w:t>
      </w:r>
    </w:p>
    <w:p w:rsidR="0089769B" w:rsidRDefault="0089769B" w:rsidP="0089769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4180A">
        <w:rPr>
          <w:rFonts w:ascii="Times New Roman" w:hAnsi="Times New Roman" w:cs="Times New Roman"/>
          <w:sz w:val="28"/>
          <w:szCs w:val="28"/>
        </w:rPr>
        <w:t>Р І Ш Е Н Н Я</w:t>
      </w:r>
    </w:p>
    <w:p w:rsidR="0089769B" w:rsidRDefault="0089769B" w:rsidP="0089769B">
      <w:pPr>
        <w:spacing w:after="0"/>
        <w:ind w:right="-1050"/>
        <w:jc w:val="both"/>
        <w:rPr>
          <w:rFonts w:ascii="Times New Roman" w:hAnsi="Times New Roman" w:cs="Times New Roman"/>
          <w:sz w:val="28"/>
          <w:szCs w:val="28"/>
        </w:rPr>
      </w:pPr>
    </w:p>
    <w:p w:rsidR="0089769B" w:rsidRPr="00F4180A" w:rsidRDefault="0089769B" w:rsidP="0089769B">
      <w:pPr>
        <w:spacing w:after="0"/>
        <w:ind w:right="-10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 10 лип</w:t>
      </w:r>
      <w:r w:rsidRPr="00F4180A">
        <w:rPr>
          <w:rFonts w:ascii="Times New Roman" w:hAnsi="Times New Roman" w:cs="Times New Roman"/>
          <w:sz w:val="28"/>
          <w:szCs w:val="28"/>
        </w:rPr>
        <w:t>ня 20</w:t>
      </w:r>
      <w:r>
        <w:rPr>
          <w:rFonts w:ascii="Times New Roman" w:hAnsi="Times New Roman" w:cs="Times New Roman"/>
          <w:sz w:val="28"/>
          <w:szCs w:val="28"/>
        </w:rPr>
        <w:t>17 року                      №132</w:t>
      </w:r>
    </w:p>
    <w:p w:rsidR="0089769B" w:rsidRDefault="0089769B" w:rsidP="0089769B">
      <w:pPr>
        <w:tabs>
          <w:tab w:val="left" w:pos="2895"/>
        </w:tabs>
        <w:spacing w:after="0"/>
        <w:ind w:right="-1050"/>
        <w:jc w:val="both"/>
        <w:rPr>
          <w:rFonts w:ascii="Times New Roman" w:hAnsi="Times New Roman" w:cs="Times New Roman"/>
          <w:sz w:val="28"/>
          <w:szCs w:val="28"/>
        </w:rPr>
      </w:pPr>
      <w:r w:rsidRPr="00F4180A">
        <w:rPr>
          <w:rFonts w:ascii="Times New Roman" w:hAnsi="Times New Roman" w:cs="Times New Roman"/>
          <w:sz w:val="28"/>
          <w:szCs w:val="28"/>
        </w:rPr>
        <w:t>смт.Чаплинка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89769B" w:rsidRPr="00F335AD" w:rsidRDefault="0089769B" w:rsidP="0089769B">
      <w:pPr>
        <w:tabs>
          <w:tab w:val="left" w:pos="4095"/>
        </w:tabs>
        <w:spacing w:after="0"/>
        <w:ind w:right="-1050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89769B" w:rsidRDefault="0089769B" w:rsidP="008976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надання дозволів на розробку </w:t>
      </w:r>
    </w:p>
    <w:p w:rsidR="0089769B" w:rsidRDefault="0089769B" w:rsidP="008976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проектів землеустрою та технічних документацій</w:t>
      </w:r>
    </w:p>
    <w:p w:rsidR="0089769B" w:rsidRDefault="0089769B" w:rsidP="008976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земельних ділянок</w:t>
      </w:r>
    </w:p>
    <w:p w:rsidR="0089769B" w:rsidRPr="00315C02" w:rsidRDefault="0089769B" w:rsidP="008976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9769B" w:rsidRDefault="0089769B" w:rsidP="0089769B">
      <w:pPr>
        <w:tabs>
          <w:tab w:val="left" w:pos="0"/>
        </w:tabs>
        <w:spacing w:after="0"/>
        <w:ind w:right="-5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Розглянувши надані до селищної ради клопотання (заяви) фізичних та юридичних осіб з приводу оформлення земельних ділянок, керуючись статтями 15, 22, 79, 93, 122-124, 134, Земельного кодексу України, та ст. 25 Закону України «Про землеустрій», Постановою Кабінету Міністрів України від 26.05.2006 року №677 “Про затвердження Порядку розроблення проектів землеустрою щодо відведення земельних ділянок”, ст.26, 33 Закону України “Про місцеве самоврядування в Україні”, селищна рада</w:t>
      </w:r>
    </w:p>
    <w:p w:rsidR="0089769B" w:rsidRDefault="0089769B" w:rsidP="0089769B">
      <w:pPr>
        <w:tabs>
          <w:tab w:val="left" w:pos="0"/>
        </w:tabs>
        <w:spacing w:after="0"/>
        <w:ind w:right="-58"/>
        <w:jc w:val="both"/>
        <w:rPr>
          <w:rFonts w:ascii="Times New Roman" w:hAnsi="Times New Roman" w:cs="Times New Roman"/>
          <w:sz w:val="28"/>
          <w:szCs w:val="28"/>
        </w:rPr>
      </w:pPr>
    </w:p>
    <w:p w:rsidR="0089769B" w:rsidRDefault="0089769B" w:rsidP="0089769B">
      <w:pPr>
        <w:tabs>
          <w:tab w:val="left" w:pos="0"/>
        </w:tabs>
        <w:spacing w:after="0"/>
        <w:ind w:right="-5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ВИРІШИЛА :</w:t>
      </w:r>
    </w:p>
    <w:p w:rsidR="0089769B" w:rsidRDefault="0089769B" w:rsidP="0089769B">
      <w:pPr>
        <w:tabs>
          <w:tab w:val="left" w:pos="0"/>
        </w:tabs>
        <w:spacing w:after="0"/>
        <w:ind w:right="-5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1. Надати дозволи на розробку проектів землеустрою та технічних документацій на земельні ділянки згідно з переліком заяв відповідно до </w:t>
      </w:r>
      <w:r>
        <w:rPr>
          <w:rFonts w:ascii="Times New Roman" w:hAnsi="Times New Roman" w:cs="Times New Roman"/>
          <w:b/>
          <w:sz w:val="28"/>
          <w:szCs w:val="28"/>
        </w:rPr>
        <w:t>додатку № 1</w:t>
      </w:r>
    </w:p>
    <w:p w:rsidR="0089769B" w:rsidRDefault="0089769B" w:rsidP="0089769B">
      <w:pPr>
        <w:tabs>
          <w:tab w:val="left" w:pos="0"/>
        </w:tabs>
        <w:spacing w:after="0"/>
        <w:ind w:right="-5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1.1. Термін дії дозволу на замовлення проектів землеустрою та технічних документацій земельних ділянок встановити протягом одного року.</w:t>
      </w:r>
    </w:p>
    <w:p w:rsidR="0089769B" w:rsidRDefault="0089769B" w:rsidP="0089769B">
      <w:pPr>
        <w:tabs>
          <w:tab w:val="left" w:pos="0"/>
        </w:tabs>
        <w:spacing w:after="0"/>
        <w:ind w:right="-5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 Остаточну площу земельних ділянок, зазначених у </w:t>
      </w:r>
      <w:r>
        <w:rPr>
          <w:rFonts w:ascii="Times New Roman" w:hAnsi="Times New Roman" w:cs="Times New Roman"/>
          <w:b/>
          <w:sz w:val="28"/>
          <w:szCs w:val="28"/>
        </w:rPr>
        <w:t>додатку №1</w:t>
      </w:r>
      <w:r>
        <w:rPr>
          <w:rFonts w:ascii="Times New Roman" w:hAnsi="Times New Roman" w:cs="Times New Roman"/>
          <w:sz w:val="28"/>
          <w:szCs w:val="28"/>
        </w:rPr>
        <w:t xml:space="preserve"> до цього рішення, визначити за результатами кадастрових зйомок.</w:t>
      </w:r>
    </w:p>
    <w:p w:rsidR="0089769B" w:rsidRDefault="0089769B" w:rsidP="0089769B">
      <w:pPr>
        <w:tabs>
          <w:tab w:val="left" w:pos="0"/>
        </w:tabs>
        <w:spacing w:after="0"/>
        <w:ind w:right="-5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3.Розроблені проекти землеустрою та технічні документації щодо відведення земельних ділянок погодити відповідно до вимог чинного законодавства, з урахуванням пункту 3 та 4 статті 24 Закону України «Про регулювання містобудівної діяльності».</w:t>
      </w:r>
    </w:p>
    <w:p w:rsidR="0089769B" w:rsidRDefault="0089769B" w:rsidP="0089769B">
      <w:pPr>
        <w:tabs>
          <w:tab w:val="left" w:pos="0"/>
        </w:tabs>
        <w:spacing w:after="0"/>
        <w:ind w:right="-5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4. Контроль за виконанням цього рішення покласти на постійну комісію з питань містобудування, будівництва, земельних відносин та охорони природи.</w:t>
      </w:r>
    </w:p>
    <w:p w:rsidR="0089769B" w:rsidRDefault="0089769B" w:rsidP="0089769B">
      <w:pPr>
        <w:tabs>
          <w:tab w:val="left" w:pos="0"/>
        </w:tabs>
        <w:spacing w:after="0"/>
        <w:ind w:right="-5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Селищний голова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О.Г. Фаустов</w:t>
      </w:r>
    </w:p>
    <w:p w:rsidR="0089769B" w:rsidRDefault="0089769B" w:rsidP="0089769B">
      <w:pPr>
        <w:tabs>
          <w:tab w:val="left" w:pos="0"/>
        </w:tabs>
        <w:spacing w:after="0"/>
        <w:ind w:right="-5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Додаток №1 </w:t>
      </w:r>
    </w:p>
    <w:p w:rsidR="0089769B" w:rsidRDefault="0089769B" w:rsidP="0089769B">
      <w:pPr>
        <w:tabs>
          <w:tab w:val="left" w:pos="0"/>
        </w:tabs>
        <w:spacing w:after="0"/>
        <w:ind w:right="-5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 Е Р Е Л І К</w:t>
      </w:r>
    </w:p>
    <w:p w:rsidR="0089769B" w:rsidRDefault="0089769B" w:rsidP="0089769B">
      <w:pPr>
        <w:tabs>
          <w:tab w:val="left" w:pos="0"/>
        </w:tabs>
        <w:spacing w:after="0"/>
        <w:ind w:right="-5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звернень фізичних та юридичних осіб щодо оформлення земельних ділянок</w:t>
      </w:r>
    </w:p>
    <w:tbl>
      <w:tblPr>
        <w:tblW w:w="943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80"/>
        <w:gridCol w:w="4311"/>
        <w:gridCol w:w="80"/>
        <w:gridCol w:w="912"/>
        <w:gridCol w:w="80"/>
        <w:gridCol w:w="3325"/>
        <w:gridCol w:w="80"/>
      </w:tblGrid>
      <w:tr w:rsidR="0089769B" w:rsidTr="00371FF4">
        <w:trPr>
          <w:gridAfter w:val="1"/>
          <w:wAfter w:w="80" w:type="dxa"/>
          <w:trHeight w:val="32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69B" w:rsidRDefault="0089769B" w:rsidP="00371FF4">
            <w:pPr>
              <w:pStyle w:val="a5"/>
              <w:spacing w:after="0" w:line="252" w:lineRule="auto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  <w:p w:rsidR="0089769B" w:rsidRDefault="0089769B" w:rsidP="00371FF4">
            <w:pPr>
              <w:pStyle w:val="a5"/>
              <w:spacing w:after="0" w:line="252" w:lineRule="auto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з/п</w:t>
            </w:r>
          </w:p>
        </w:tc>
        <w:tc>
          <w:tcPr>
            <w:tcW w:w="43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69B" w:rsidRDefault="0089769B" w:rsidP="00371FF4">
            <w:pPr>
              <w:pStyle w:val="a5"/>
              <w:spacing w:after="0" w:line="252" w:lineRule="auto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П.І.Б. фізичної особи чи назва юридична особи, адреса земельної ділянки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69B" w:rsidRDefault="0089769B" w:rsidP="00371FF4">
            <w:pPr>
              <w:pStyle w:val="a5"/>
              <w:spacing w:after="0" w:line="252" w:lineRule="auto"/>
              <w:ind w:left="0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Площа ділян-</w:t>
            </w:r>
          </w:p>
          <w:p w:rsidR="0089769B" w:rsidRDefault="0089769B" w:rsidP="00371FF4">
            <w:pPr>
              <w:pStyle w:val="a5"/>
              <w:spacing w:after="0" w:line="252" w:lineRule="auto"/>
              <w:ind w:left="0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ки га.</w:t>
            </w:r>
          </w:p>
        </w:tc>
        <w:tc>
          <w:tcPr>
            <w:tcW w:w="3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69B" w:rsidRDefault="0089769B" w:rsidP="00371FF4">
            <w:pPr>
              <w:pStyle w:val="a5"/>
              <w:spacing w:after="0" w:line="252" w:lineRule="auto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Цільове призначення</w:t>
            </w:r>
          </w:p>
        </w:tc>
      </w:tr>
      <w:tr w:rsidR="0089769B" w:rsidTr="00371FF4">
        <w:trPr>
          <w:gridAfter w:val="1"/>
          <w:wAfter w:w="80" w:type="dxa"/>
          <w:trHeight w:val="36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69B" w:rsidRDefault="0089769B" w:rsidP="00371FF4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69B" w:rsidRDefault="0089769B" w:rsidP="00371FF4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Греул Тетяна Вікторівна </w:t>
            </w:r>
          </w:p>
          <w:p w:rsidR="0089769B" w:rsidRDefault="0089769B" w:rsidP="00371FF4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смт.Чаплинка </w:t>
            </w:r>
          </w:p>
          <w:p w:rsidR="0089769B" w:rsidRPr="006759AF" w:rsidRDefault="0089769B" w:rsidP="00371FF4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вул. Чехова,1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69B" w:rsidRDefault="0089769B" w:rsidP="00371FF4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0.10</w:t>
            </w:r>
          </w:p>
        </w:tc>
        <w:tc>
          <w:tcPr>
            <w:tcW w:w="3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69B" w:rsidRDefault="0089769B" w:rsidP="00371FF4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Технічна документація із землеустрою щодо встановлення меж земельної ділянки для будівництва та обслуговування житлового будинку, господарських будівель і споруд (присадибна ділянка)</w:t>
            </w:r>
          </w:p>
        </w:tc>
      </w:tr>
      <w:tr w:rsidR="0089769B" w:rsidTr="00371FF4">
        <w:trPr>
          <w:gridAfter w:val="1"/>
          <w:wAfter w:w="80" w:type="dxa"/>
          <w:trHeight w:val="36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69B" w:rsidRDefault="0089769B" w:rsidP="00371FF4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69B" w:rsidRDefault="0089769B" w:rsidP="00371FF4">
            <w:pPr>
              <w:tabs>
                <w:tab w:val="left" w:pos="0"/>
              </w:tabs>
              <w:spacing w:after="0" w:line="252" w:lineRule="auto"/>
              <w:ind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Грабко Віталій Леонідович</w:t>
            </w:r>
          </w:p>
          <w:p w:rsidR="0089769B" w:rsidRPr="006759AF" w:rsidRDefault="0089769B" w:rsidP="00371FF4">
            <w:pPr>
              <w:tabs>
                <w:tab w:val="left" w:pos="0"/>
              </w:tabs>
              <w:spacing w:after="0" w:line="252" w:lineRule="auto"/>
              <w:ind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смт.Чаплинка вулХмельницького,52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69B" w:rsidRDefault="0089769B" w:rsidP="00371FF4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0.15</w:t>
            </w:r>
          </w:p>
        </w:tc>
        <w:tc>
          <w:tcPr>
            <w:tcW w:w="3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69B" w:rsidRDefault="0089769B" w:rsidP="00371FF4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Технічна документація із землеустрою щодо встановлення меж земельної ділянки для будівництва та обслуговування житлового будинку, господарських будівель і споруд (присадибна ділянка)</w:t>
            </w:r>
          </w:p>
        </w:tc>
      </w:tr>
      <w:tr w:rsidR="0089769B" w:rsidTr="00371FF4">
        <w:trPr>
          <w:gridAfter w:val="1"/>
          <w:wAfter w:w="80" w:type="dxa"/>
          <w:trHeight w:val="36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69B" w:rsidRDefault="0089769B" w:rsidP="00371FF4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69B" w:rsidRDefault="0089769B" w:rsidP="00371FF4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Десна Іван Анатолійович</w:t>
            </w:r>
          </w:p>
          <w:p w:rsidR="0089769B" w:rsidRDefault="0089769B" w:rsidP="00371FF4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смт.Чаплинка </w:t>
            </w:r>
          </w:p>
          <w:p w:rsidR="0089769B" w:rsidRDefault="0089769B" w:rsidP="00371FF4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вул.Турбаївська,33 «б»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69B" w:rsidRDefault="0089769B" w:rsidP="00371FF4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0.15</w:t>
            </w:r>
          </w:p>
        </w:tc>
        <w:tc>
          <w:tcPr>
            <w:tcW w:w="3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69B" w:rsidRPr="00F335AD" w:rsidRDefault="0089769B" w:rsidP="00371FF4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5AD">
              <w:rPr>
                <w:rFonts w:ascii="Times New Roman" w:hAnsi="Times New Roman" w:cs="Times New Roman"/>
                <w:sz w:val="24"/>
                <w:szCs w:val="24"/>
              </w:rPr>
              <w:t>Проект землеустрою щодо відведення земельної ділянки у власність для будівництва та обслуговування житлового будинку, господарських будівель і споруд (присадибна ділянка)</w:t>
            </w:r>
          </w:p>
        </w:tc>
      </w:tr>
      <w:tr w:rsidR="0089769B" w:rsidTr="00371FF4">
        <w:trPr>
          <w:gridAfter w:val="1"/>
          <w:wAfter w:w="80" w:type="dxa"/>
          <w:trHeight w:val="36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69B" w:rsidRDefault="0089769B" w:rsidP="00371FF4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69B" w:rsidRDefault="0089769B" w:rsidP="00371FF4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Сахарова Ніла Іванівна </w:t>
            </w:r>
          </w:p>
          <w:p w:rsidR="0089769B" w:rsidRPr="006759AF" w:rsidRDefault="0089769B" w:rsidP="00371FF4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вул. Гагаріна,43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69B" w:rsidRDefault="0089769B" w:rsidP="00371FF4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0.12</w:t>
            </w:r>
          </w:p>
        </w:tc>
        <w:tc>
          <w:tcPr>
            <w:tcW w:w="3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69B" w:rsidRDefault="0089769B" w:rsidP="00371FF4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Технічна документація із землеустрою щодо встановлення меж земельної ділянки для будівництва та обслуговування житлового будинку, господарських будівель і споруд (присадибна ділянка)</w:t>
            </w:r>
          </w:p>
        </w:tc>
      </w:tr>
      <w:tr w:rsidR="0089769B" w:rsidTr="00371FF4">
        <w:trPr>
          <w:gridAfter w:val="1"/>
          <w:wAfter w:w="80" w:type="dxa"/>
          <w:trHeight w:val="36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69B" w:rsidRDefault="0089769B" w:rsidP="00371FF4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43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69B" w:rsidRPr="006759AF" w:rsidRDefault="0089769B" w:rsidP="00371FF4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Чевтайкіна Ксенія Олексіївна</w:t>
            </w:r>
          </w:p>
          <w:p w:rsidR="0089769B" w:rsidRPr="006759AF" w:rsidRDefault="0089769B" w:rsidP="00371FF4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смт.Чаплинка вул. Паркова,42а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69B" w:rsidRDefault="0089769B" w:rsidP="00371FF4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0.0700</w:t>
            </w:r>
          </w:p>
        </w:tc>
        <w:tc>
          <w:tcPr>
            <w:tcW w:w="3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69B" w:rsidRDefault="0089769B" w:rsidP="00371FF4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1AC8">
              <w:rPr>
                <w:rFonts w:ascii="Times New Roman" w:hAnsi="Times New Roman" w:cs="Times New Roman"/>
                <w:sz w:val="24"/>
                <w:szCs w:val="24"/>
              </w:rPr>
              <w:t>Проект землеустрою щодо передачі земельної ділянки в оренду для реко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нструкції будівлі «Фільмобази» </w:t>
            </w:r>
            <w:r w:rsidRPr="00DD1AC8">
              <w:rPr>
                <w:rFonts w:ascii="Times New Roman" w:hAnsi="Times New Roman" w:cs="Times New Roman"/>
                <w:sz w:val="24"/>
                <w:szCs w:val="24"/>
              </w:rPr>
              <w:t>під  бокси та офісні приміщення</w:t>
            </w:r>
          </w:p>
        </w:tc>
      </w:tr>
      <w:tr w:rsidR="0089769B" w:rsidTr="00371FF4">
        <w:trPr>
          <w:gridAfter w:val="1"/>
          <w:wAfter w:w="80" w:type="dxa"/>
          <w:trHeight w:val="36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69B" w:rsidRDefault="0089769B" w:rsidP="00371FF4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69B" w:rsidRPr="002B7389" w:rsidRDefault="0089769B" w:rsidP="00371FF4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ТОВ «Украгросолід Інтернешнл»</w:t>
            </w:r>
          </w:p>
          <w:p w:rsidR="0089769B" w:rsidRPr="002B7389" w:rsidRDefault="0089769B" w:rsidP="00371FF4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смт.Чаплинка вул. Кримська,74 Б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69B" w:rsidRDefault="0089769B" w:rsidP="00371FF4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1.7324</w:t>
            </w:r>
          </w:p>
        </w:tc>
        <w:tc>
          <w:tcPr>
            <w:tcW w:w="3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69B" w:rsidRDefault="0089769B" w:rsidP="00371FF4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Технічна документація із землеустрою щодо передачі земельної ділянки в оренду для обслуговування комплексу  нежитлових будівель </w:t>
            </w:r>
          </w:p>
        </w:tc>
      </w:tr>
      <w:tr w:rsidR="0089769B" w:rsidTr="00371FF4">
        <w:trPr>
          <w:gridAfter w:val="1"/>
          <w:wAfter w:w="80" w:type="dxa"/>
          <w:trHeight w:val="36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69B" w:rsidRDefault="0089769B" w:rsidP="00371FF4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69B" w:rsidRDefault="0089769B" w:rsidP="00371FF4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Гузар Ларисана Олександрівна</w:t>
            </w:r>
          </w:p>
          <w:p w:rsidR="0089769B" w:rsidRPr="006B5D87" w:rsidRDefault="0089769B" w:rsidP="00371FF4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Гузар Інна Миколаївна</w:t>
            </w:r>
          </w:p>
          <w:p w:rsidR="0089769B" w:rsidRDefault="0089769B" w:rsidP="00371FF4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смт.Чаплинка </w:t>
            </w:r>
          </w:p>
          <w:p w:rsidR="0089769B" w:rsidRPr="006B5D87" w:rsidRDefault="0089769B" w:rsidP="00371FF4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вул. Хмельницького,7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69B" w:rsidRDefault="0089769B" w:rsidP="00371FF4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0.12</w:t>
            </w:r>
          </w:p>
        </w:tc>
        <w:tc>
          <w:tcPr>
            <w:tcW w:w="3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69B" w:rsidRDefault="0089769B" w:rsidP="00371FF4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Технічна документація із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землеустрою у спільну-часткову власність щодо встановлення меж земельної ділянки для будівництва та обслуговування житлового будинку, господарських будівель і споруд (присадибна ділянка)</w:t>
            </w:r>
          </w:p>
        </w:tc>
      </w:tr>
      <w:tr w:rsidR="0089769B" w:rsidTr="00371FF4">
        <w:trPr>
          <w:gridAfter w:val="1"/>
          <w:wAfter w:w="80" w:type="dxa"/>
          <w:trHeight w:val="36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69B" w:rsidRDefault="0089769B" w:rsidP="00371FF4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8.</w:t>
            </w:r>
          </w:p>
        </w:tc>
        <w:tc>
          <w:tcPr>
            <w:tcW w:w="43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69B" w:rsidRPr="004B4E15" w:rsidRDefault="0089769B" w:rsidP="00371FF4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Дорошенко Тетяна Михайлівна</w:t>
            </w:r>
          </w:p>
          <w:p w:rsidR="0089769B" w:rsidRPr="004B4E15" w:rsidRDefault="0089769B" w:rsidP="00371FF4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смт.Чаплинка вулХмельницького,5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69B" w:rsidRDefault="0089769B" w:rsidP="00371FF4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0.10</w:t>
            </w:r>
          </w:p>
        </w:tc>
        <w:tc>
          <w:tcPr>
            <w:tcW w:w="3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69B" w:rsidRDefault="0089769B" w:rsidP="00371FF4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Технічна документація із землеустрою щодо встановлення меж земельної ділянки для будівництва та обслуговування житлового будинку, господарських будівель і споруд (присадибна ділянка)</w:t>
            </w:r>
          </w:p>
        </w:tc>
      </w:tr>
      <w:tr w:rsidR="0089769B" w:rsidTr="00371FF4">
        <w:trPr>
          <w:gridAfter w:val="1"/>
          <w:wAfter w:w="80" w:type="dxa"/>
          <w:trHeight w:val="36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69B" w:rsidRDefault="0089769B" w:rsidP="00371FF4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3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69B" w:rsidRPr="00D959AB" w:rsidRDefault="0089769B" w:rsidP="00371FF4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Белдименко Людмила Олександрівна</w:t>
            </w:r>
          </w:p>
          <w:p w:rsidR="0089769B" w:rsidRPr="00D959AB" w:rsidRDefault="0089769B" w:rsidP="00371FF4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смт.Чаплинка вул. Попова,46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69B" w:rsidRDefault="0089769B" w:rsidP="00371FF4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0.15</w:t>
            </w:r>
          </w:p>
        </w:tc>
        <w:tc>
          <w:tcPr>
            <w:tcW w:w="3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69B" w:rsidRDefault="0089769B" w:rsidP="00371FF4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Технічна документація із землеустрою щодо встановлення меж земельної ділянки для будівництва та обслуговування житлового будинку, господарських будівель і споруд (присадибна ділянка)</w:t>
            </w:r>
          </w:p>
        </w:tc>
      </w:tr>
      <w:tr w:rsidR="0089769B" w:rsidTr="00371FF4">
        <w:trPr>
          <w:gridAfter w:val="1"/>
          <w:wAfter w:w="80" w:type="dxa"/>
          <w:trHeight w:val="36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69B" w:rsidRDefault="0089769B" w:rsidP="00371FF4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43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69B" w:rsidRDefault="0089769B" w:rsidP="00371FF4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Аніканова Тетяна Григорівна</w:t>
            </w:r>
          </w:p>
          <w:p w:rsidR="0089769B" w:rsidRPr="00F75DAF" w:rsidRDefault="0089769B" w:rsidP="00371FF4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Кучер Надія Пантеліївна</w:t>
            </w:r>
          </w:p>
          <w:p w:rsidR="0089769B" w:rsidRDefault="0089769B" w:rsidP="00371FF4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смт.Чаплинка вул. Хліборобів,77</w:t>
            </w:r>
          </w:p>
          <w:p w:rsidR="0089769B" w:rsidRDefault="0089769B" w:rsidP="00371FF4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69B" w:rsidRDefault="0089769B" w:rsidP="00371FF4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0.15</w:t>
            </w:r>
          </w:p>
        </w:tc>
        <w:tc>
          <w:tcPr>
            <w:tcW w:w="3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69B" w:rsidRDefault="0089769B" w:rsidP="00371FF4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Технічна документація із землеустрою у спільну-часткову власність щодо встановлення меж земельної ділянки для будівництва та обслуговування житлового будинку, господарських будівель і споруд (присадибна ділянка)</w:t>
            </w:r>
          </w:p>
        </w:tc>
      </w:tr>
      <w:tr w:rsidR="0089769B" w:rsidTr="00371FF4">
        <w:trPr>
          <w:gridAfter w:val="1"/>
          <w:wAfter w:w="80" w:type="dxa"/>
          <w:trHeight w:val="36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69B" w:rsidRDefault="0089769B" w:rsidP="00371FF4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43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69B" w:rsidRDefault="0089769B" w:rsidP="00371FF4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Живило Клавдія Олександрівна</w:t>
            </w:r>
          </w:p>
          <w:p w:rsidR="0089769B" w:rsidRPr="007A44EA" w:rsidRDefault="0089769B" w:rsidP="00371FF4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смт.Чаплинка вул. Сонячна,38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69B" w:rsidRDefault="0089769B" w:rsidP="00371FF4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0.15</w:t>
            </w:r>
          </w:p>
        </w:tc>
        <w:tc>
          <w:tcPr>
            <w:tcW w:w="3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69B" w:rsidRDefault="0089769B" w:rsidP="00371FF4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Технічна документація із землеустрою щодо встановлення меж земельної ділянки для будівництва та обслуговування житлового будинку, господарських будівель і споруд (присадибна ділянка)</w:t>
            </w:r>
          </w:p>
        </w:tc>
      </w:tr>
      <w:tr w:rsidR="0089769B" w:rsidTr="00371FF4">
        <w:trPr>
          <w:gridAfter w:val="1"/>
          <w:wAfter w:w="80" w:type="dxa"/>
          <w:trHeight w:val="36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69B" w:rsidRDefault="0089769B" w:rsidP="00371FF4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43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69B" w:rsidRPr="004D51A0" w:rsidRDefault="0089769B" w:rsidP="00371FF4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Ражабова Віта Олексіївна</w:t>
            </w:r>
          </w:p>
          <w:p w:rsidR="0089769B" w:rsidRDefault="0089769B" w:rsidP="00371FF4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Чаплинський район,  с.Балтазарівка, вул. Садова,15А</w:t>
            </w:r>
          </w:p>
          <w:p w:rsidR="0089769B" w:rsidRDefault="0089769B" w:rsidP="00371FF4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69B" w:rsidRDefault="0089769B" w:rsidP="00371FF4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0.10</w:t>
            </w:r>
          </w:p>
        </w:tc>
        <w:tc>
          <w:tcPr>
            <w:tcW w:w="3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69B" w:rsidRDefault="0089769B" w:rsidP="00371FF4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Технічна документація із землеустрою щодо встановлення меж земельної ділянки для будівництва та обслуговування житлового будинку, господарських будівель і споруд (присадибна ділянка)</w:t>
            </w:r>
          </w:p>
        </w:tc>
      </w:tr>
      <w:tr w:rsidR="0089769B" w:rsidTr="00371FF4">
        <w:trPr>
          <w:gridAfter w:val="1"/>
          <w:wAfter w:w="80" w:type="dxa"/>
          <w:trHeight w:val="36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69B" w:rsidRDefault="0089769B" w:rsidP="00371FF4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13.</w:t>
            </w:r>
          </w:p>
        </w:tc>
        <w:tc>
          <w:tcPr>
            <w:tcW w:w="43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69B" w:rsidRDefault="0089769B" w:rsidP="00371FF4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Корж Вікторія Іванівна</w:t>
            </w:r>
          </w:p>
          <w:p w:rsidR="0089769B" w:rsidRDefault="0089769B" w:rsidP="00371FF4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Кравченко Оксана Павлівна</w:t>
            </w:r>
          </w:p>
          <w:p w:rsidR="0089769B" w:rsidRPr="00BB4B3D" w:rsidRDefault="0089769B" w:rsidP="00371FF4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смт.Чаплинка вул. Корольова,2г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69B" w:rsidRDefault="0089769B" w:rsidP="00371FF4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0.12</w:t>
            </w:r>
          </w:p>
        </w:tc>
        <w:tc>
          <w:tcPr>
            <w:tcW w:w="3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69B" w:rsidRDefault="0089769B" w:rsidP="00371FF4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Технічна документація із землеустрою у спільну-часткову власність щодо встановлення меж земельної ділянки для будівництва та обслуговування житлового будинку, господарських будівель і споруд (присадибна ділянка)</w:t>
            </w:r>
          </w:p>
        </w:tc>
      </w:tr>
      <w:tr w:rsidR="0089769B" w:rsidTr="00371FF4">
        <w:trPr>
          <w:gridAfter w:val="1"/>
          <w:wAfter w:w="80" w:type="dxa"/>
          <w:trHeight w:val="36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69B" w:rsidRDefault="0089769B" w:rsidP="00371FF4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43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69B" w:rsidRDefault="0089769B" w:rsidP="00371FF4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Кравчук Ганна Василівна</w:t>
            </w:r>
          </w:p>
          <w:p w:rsidR="0089769B" w:rsidRDefault="0089769B" w:rsidP="00371FF4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смт.Чаплинка вул. Спортивна,10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69B" w:rsidRDefault="0089769B" w:rsidP="00371FF4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0.15</w:t>
            </w:r>
          </w:p>
        </w:tc>
        <w:tc>
          <w:tcPr>
            <w:tcW w:w="3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69B" w:rsidRDefault="0089769B" w:rsidP="00371FF4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Технічна документація із землеустрою щодо встановлення меж земельної ділянки для будівництва та обслуговування житлового будинку, господарських будівель і споруд (присадибна ділянка)</w:t>
            </w:r>
          </w:p>
        </w:tc>
      </w:tr>
      <w:tr w:rsidR="0089769B" w:rsidTr="00371FF4">
        <w:trPr>
          <w:gridAfter w:val="1"/>
          <w:wAfter w:w="80" w:type="dxa"/>
          <w:trHeight w:val="36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69B" w:rsidRDefault="0089769B" w:rsidP="00371FF4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43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69B" w:rsidRDefault="0089769B" w:rsidP="00371FF4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DD1AC8">
              <w:rPr>
                <w:rFonts w:ascii="Times New Roman" w:hAnsi="Times New Roman" w:cs="Times New Roman"/>
                <w:sz w:val="28"/>
                <w:szCs w:val="28"/>
              </w:rPr>
              <w:t>`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яних Лариса Степанівна</w:t>
            </w:r>
          </w:p>
          <w:p w:rsidR="0089769B" w:rsidRDefault="0089769B" w:rsidP="00371FF4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смт.Чаплинка</w:t>
            </w:r>
          </w:p>
          <w:p w:rsidR="0089769B" w:rsidRPr="00565405" w:rsidRDefault="0089769B" w:rsidP="00371FF4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вул. Корольова,14в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69B" w:rsidRDefault="0089769B" w:rsidP="00371FF4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0.09</w:t>
            </w:r>
          </w:p>
        </w:tc>
        <w:tc>
          <w:tcPr>
            <w:tcW w:w="3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69B" w:rsidRDefault="0089769B" w:rsidP="00371FF4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Технічна документація із землеустрою щодо встановлення меж земельної ділянки для будівництва та обслуговування житлового будинку, господарських будівель і споруд (присадибна ділянка)</w:t>
            </w:r>
          </w:p>
        </w:tc>
      </w:tr>
      <w:tr w:rsidR="0089769B" w:rsidTr="00371FF4">
        <w:trPr>
          <w:gridAfter w:val="1"/>
          <w:wAfter w:w="80" w:type="dxa"/>
          <w:trHeight w:val="36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69B" w:rsidRDefault="0089769B" w:rsidP="00371FF4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43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69B" w:rsidRDefault="0089769B" w:rsidP="00371FF4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Нурієва Гульназ Шукрієвна</w:t>
            </w:r>
          </w:p>
          <w:p w:rsidR="0089769B" w:rsidRDefault="0089769B" w:rsidP="00371FF4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Чаплинський район, с.Балтазарівка вул.Миру,11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69B" w:rsidRDefault="0089769B" w:rsidP="00371FF4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0.15</w:t>
            </w:r>
          </w:p>
        </w:tc>
        <w:tc>
          <w:tcPr>
            <w:tcW w:w="3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69B" w:rsidRDefault="0089769B" w:rsidP="00371FF4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Технічна документація із землеустрою щодо встановлення меж земельної ділянки для будівництва та обслуговування житлового будинку, господарських будівель і споруд (присадибна ділянка)</w:t>
            </w:r>
          </w:p>
        </w:tc>
      </w:tr>
      <w:tr w:rsidR="0089769B" w:rsidRPr="001C653F" w:rsidTr="00371FF4">
        <w:trPr>
          <w:gridAfter w:val="1"/>
          <w:wAfter w:w="80" w:type="dxa"/>
          <w:trHeight w:val="36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69B" w:rsidRDefault="0089769B" w:rsidP="00371FF4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43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69B" w:rsidRDefault="0089769B" w:rsidP="00371FF4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Головне Управління Державної служби України з надзвичайних ситуацій у Херсонській області</w:t>
            </w:r>
          </w:p>
          <w:p w:rsidR="0089769B" w:rsidRPr="00D5479B" w:rsidRDefault="0089769B" w:rsidP="00371FF4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смт.Чаплинка вул. Спортивна,47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69B" w:rsidRDefault="0089769B" w:rsidP="00371FF4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0.2617</w:t>
            </w:r>
          </w:p>
        </w:tc>
        <w:tc>
          <w:tcPr>
            <w:tcW w:w="3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69B" w:rsidRPr="00DD1AC8" w:rsidRDefault="0089769B" w:rsidP="00371FF4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1AC8">
              <w:rPr>
                <w:rFonts w:ascii="Times New Roman" w:hAnsi="Times New Roman" w:cs="Times New Roman"/>
                <w:sz w:val="24"/>
                <w:szCs w:val="24"/>
              </w:rPr>
              <w:t>Технічна документація із землеустрою щодо встановлення меж земельної ділянки по передачі в постійне користування для обслуговування адміністративних будівель пожежного депо 22 ДПРЧ  (Головного Управління  Державної служби України з надзвичайних ситуацій у Херсонській області)</w:t>
            </w:r>
          </w:p>
        </w:tc>
      </w:tr>
      <w:tr w:rsidR="0089769B" w:rsidTr="00371FF4">
        <w:trPr>
          <w:gridAfter w:val="1"/>
          <w:wAfter w:w="80" w:type="dxa"/>
          <w:trHeight w:val="36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69B" w:rsidRDefault="0089769B" w:rsidP="00371FF4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43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69B" w:rsidRDefault="0089769B" w:rsidP="00371FF4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Павленко Ірина Валеріївна</w:t>
            </w:r>
          </w:p>
          <w:p w:rsidR="0089769B" w:rsidRPr="00CE748C" w:rsidRDefault="0089769B" w:rsidP="00371FF4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Філенко Жанна Валеріївна</w:t>
            </w:r>
          </w:p>
          <w:p w:rsidR="0089769B" w:rsidRDefault="0089769B" w:rsidP="00371FF4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смт.Чаплинка вул.Таврійська,101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69B" w:rsidRDefault="0089769B" w:rsidP="00371FF4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0.15</w:t>
            </w:r>
          </w:p>
        </w:tc>
        <w:tc>
          <w:tcPr>
            <w:tcW w:w="3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69B" w:rsidRDefault="0089769B" w:rsidP="00371FF4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Технічна документація із землеустрою у спільну-часткову власність щодо встановлення меж земельної ділянки для будівництва 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обслуговування житлового будинку, господарських будівель і споруд (присадибна ділянка)</w:t>
            </w:r>
          </w:p>
        </w:tc>
      </w:tr>
      <w:tr w:rsidR="0089769B" w:rsidTr="00371FF4">
        <w:trPr>
          <w:gridAfter w:val="1"/>
          <w:wAfter w:w="80" w:type="dxa"/>
          <w:trHeight w:val="36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69B" w:rsidRDefault="0089769B" w:rsidP="00371FF4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19.</w:t>
            </w:r>
          </w:p>
        </w:tc>
        <w:tc>
          <w:tcPr>
            <w:tcW w:w="43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69B" w:rsidRPr="00757F81" w:rsidRDefault="0089769B" w:rsidP="00371FF4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Ларін Анатолій Петрович</w:t>
            </w:r>
          </w:p>
          <w:p w:rsidR="0089769B" w:rsidRDefault="0089769B" w:rsidP="00371FF4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смт.Чаплинка вул. Шкільна,40 «А»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69B" w:rsidRDefault="0089769B" w:rsidP="00371FF4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0.12</w:t>
            </w:r>
          </w:p>
        </w:tc>
        <w:tc>
          <w:tcPr>
            <w:tcW w:w="3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69B" w:rsidRDefault="0089769B" w:rsidP="00371FF4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Технічна документація із землеустрою щодо встановлення меж земельної ділянки для будівництва та обслуговування житлового будинку, господарських будівель і споруд (присадибна ділянка)</w:t>
            </w:r>
          </w:p>
        </w:tc>
      </w:tr>
      <w:tr w:rsidR="0089769B" w:rsidTr="00371FF4">
        <w:trPr>
          <w:gridAfter w:val="1"/>
          <w:wAfter w:w="80" w:type="dxa"/>
          <w:trHeight w:val="36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69B" w:rsidRPr="00E722A7" w:rsidRDefault="0089769B" w:rsidP="00371FF4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</w:t>
            </w:r>
          </w:p>
        </w:tc>
        <w:tc>
          <w:tcPr>
            <w:tcW w:w="43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69B" w:rsidRDefault="0089769B" w:rsidP="00371FF4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Буганов Олександр Сергійович</w:t>
            </w:r>
          </w:p>
          <w:p w:rsidR="0089769B" w:rsidRDefault="0089769B" w:rsidP="00371FF4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смт.Чаплинка вул. Шкільна,1 «б»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69B" w:rsidRPr="00E722A7" w:rsidRDefault="0089769B" w:rsidP="00371FF4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0.12</w:t>
            </w:r>
          </w:p>
        </w:tc>
        <w:tc>
          <w:tcPr>
            <w:tcW w:w="3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69B" w:rsidRDefault="0089769B" w:rsidP="00371FF4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1AC8">
              <w:rPr>
                <w:rFonts w:ascii="Times New Roman" w:hAnsi="Times New Roman" w:cs="Times New Roman"/>
                <w:sz w:val="24"/>
                <w:szCs w:val="24"/>
              </w:rPr>
              <w:t>Проект землеустрою щодо відведення земельної ділянки у власність для будівництва та обслуговування житлового будинку, господарських будівель і споруд (присадибна ділянка)</w:t>
            </w:r>
          </w:p>
        </w:tc>
      </w:tr>
      <w:tr w:rsidR="0089769B" w:rsidTr="00371FF4">
        <w:trPr>
          <w:trHeight w:val="365"/>
        </w:trPr>
        <w:tc>
          <w:tcPr>
            <w:tcW w:w="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69B" w:rsidRDefault="0089769B" w:rsidP="00371FF4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</w:t>
            </w:r>
          </w:p>
        </w:tc>
        <w:tc>
          <w:tcPr>
            <w:tcW w:w="43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69B" w:rsidRDefault="0089769B" w:rsidP="00371FF4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Буганов Іван Сергійович</w:t>
            </w:r>
          </w:p>
          <w:p w:rsidR="0089769B" w:rsidRDefault="0089769B" w:rsidP="00371FF4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смт.Чаплинка вул. Шкільна, 1 «в»</w:t>
            </w:r>
          </w:p>
          <w:p w:rsidR="0089769B" w:rsidRDefault="0089769B" w:rsidP="00371FF4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69B" w:rsidRDefault="0089769B" w:rsidP="00371FF4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0.12</w:t>
            </w:r>
          </w:p>
        </w:tc>
        <w:tc>
          <w:tcPr>
            <w:tcW w:w="3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69B" w:rsidRPr="00F335AD" w:rsidRDefault="0089769B" w:rsidP="00371FF4">
            <w:pPr>
              <w:tabs>
                <w:tab w:val="left" w:pos="0"/>
              </w:tabs>
              <w:spacing w:after="0" w:line="252" w:lineRule="auto"/>
              <w:ind w:right="-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5AD">
              <w:rPr>
                <w:rFonts w:ascii="Times New Roman" w:hAnsi="Times New Roman" w:cs="Times New Roman"/>
                <w:sz w:val="24"/>
                <w:szCs w:val="24"/>
              </w:rPr>
              <w:t>Проект землеустрою щодо відведення земельної ділянки у власність для будівництва та обслуговування житлового будинку, господарських будівель і споруд (присадибна ділянка)</w:t>
            </w:r>
          </w:p>
        </w:tc>
      </w:tr>
    </w:tbl>
    <w:p w:rsidR="0089769B" w:rsidRDefault="0089769B" w:rsidP="0089769B">
      <w:pPr>
        <w:tabs>
          <w:tab w:val="left" w:pos="0"/>
        </w:tabs>
        <w:spacing w:after="0"/>
        <w:ind w:right="-58"/>
        <w:jc w:val="both"/>
        <w:rPr>
          <w:rFonts w:ascii="Times New Roman" w:hAnsi="Times New Roman" w:cs="Times New Roman"/>
          <w:sz w:val="28"/>
          <w:szCs w:val="28"/>
        </w:rPr>
      </w:pPr>
    </w:p>
    <w:p w:rsidR="0089769B" w:rsidRDefault="0089769B" w:rsidP="0089769B">
      <w:pPr>
        <w:tabs>
          <w:tab w:val="left" w:pos="0"/>
        </w:tabs>
        <w:spacing w:after="0"/>
        <w:ind w:right="-58"/>
        <w:jc w:val="both"/>
        <w:rPr>
          <w:rFonts w:ascii="Times New Roman" w:hAnsi="Times New Roman" w:cs="Times New Roman"/>
          <w:sz w:val="28"/>
          <w:szCs w:val="28"/>
        </w:rPr>
      </w:pPr>
    </w:p>
    <w:p w:rsidR="0089769B" w:rsidRDefault="0089769B" w:rsidP="0089769B">
      <w:pPr>
        <w:tabs>
          <w:tab w:val="left" w:pos="0"/>
        </w:tabs>
        <w:spacing w:after="0"/>
        <w:ind w:right="-58"/>
        <w:jc w:val="both"/>
        <w:rPr>
          <w:rFonts w:ascii="Times New Roman" w:hAnsi="Times New Roman" w:cs="Times New Roman"/>
          <w:sz w:val="28"/>
          <w:szCs w:val="28"/>
        </w:rPr>
      </w:pPr>
    </w:p>
    <w:p w:rsidR="0089769B" w:rsidRDefault="0089769B" w:rsidP="0089769B">
      <w:pPr>
        <w:tabs>
          <w:tab w:val="left" w:pos="0"/>
        </w:tabs>
        <w:spacing w:after="0"/>
        <w:ind w:right="-58"/>
        <w:jc w:val="both"/>
        <w:rPr>
          <w:rFonts w:ascii="Times New Roman" w:hAnsi="Times New Roman" w:cs="Times New Roman"/>
          <w:sz w:val="28"/>
          <w:szCs w:val="28"/>
        </w:rPr>
      </w:pPr>
    </w:p>
    <w:p w:rsidR="0089769B" w:rsidRDefault="0089769B" w:rsidP="0089769B">
      <w:pPr>
        <w:tabs>
          <w:tab w:val="left" w:pos="0"/>
        </w:tabs>
        <w:spacing w:after="0"/>
        <w:ind w:right="-58"/>
        <w:jc w:val="both"/>
        <w:rPr>
          <w:rFonts w:ascii="Times New Roman" w:hAnsi="Times New Roman" w:cs="Times New Roman"/>
          <w:sz w:val="28"/>
          <w:szCs w:val="28"/>
        </w:rPr>
      </w:pPr>
    </w:p>
    <w:p w:rsidR="0089769B" w:rsidRDefault="0089769B" w:rsidP="0089769B">
      <w:pPr>
        <w:tabs>
          <w:tab w:val="left" w:pos="0"/>
        </w:tabs>
        <w:spacing w:after="0"/>
        <w:ind w:right="-5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Секретар селищної ради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І.І.Котик</w:t>
      </w:r>
    </w:p>
    <w:p w:rsidR="0089769B" w:rsidRDefault="0089769B" w:rsidP="008976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</w:p>
    <w:p w:rsidR="0089769B" w:rsidRDefault="0089769B" w:rsidP="008976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9769B" w:rsidRDefault="0089769B" w:rsidP="008976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9769B" w:rsidRDefault="0089769B" w:rsidP="008976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9769B" w:rsidRDefault="0089769B" w:rsidP="008976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9769B" w:rsidRDefault="0089769B" w:rsidP="008976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9769B" w:rsidRDefault="0089769B" w:rsidP="008976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9769B" w:rsidRDefault="0089769B" w:rsidP="008976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9769B" w:rsidRDefault="0089769B" w:rsidP="008976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9769B" w:rsidRPr="00F4180A" w:rsidRDefault="0089769B" w:rsidP="008976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41754" w:rsidRPr="0089769B" w:rsidRDefault="00E41754" w:rsidP="0089769B">
      <w:bookmarkStart w:id="0" w:name="_GoBack"/>
      <w:bookmarkEnd w:id="0"/>
    </w:p>
    <w:sectPr w:rsidR="00E41754" w:rsidRPr="0089769B" w:rsidSect="00784BE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1039" w:rsidRDefault="00631039" w:rsidP="001B6788">
      <w:pPr>
        <w:spacing w:after="0" w:line="240" w:lineRule="auto"/>
      </w:pPr>
      <w:r>
        <w:separator/>
      </w:r>
    </w:p>
  </w:endnote>
  <w:endnote w:type="continuationSeparator" w:id="0">
    <w:p w:rsidR="00631039" w:rsidRDefault="00631039" w:rsidP="001B67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ejaVu Sans">
    <w:charset w:val="CC"/>
    <w:family w:val="swiss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00"/>
    <w:family w:val="auto"/>
    <w:pitch w:val="variable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erif">
    <w:altName w:val="Times New Roman"/>
    <w:charset w:val="01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1039" w:rsidRDefault="00631039" w:rsidP="001B6788">
      <w:pPr>
        <w:spacing w:after="0" w:line="240" w:lineRule="auto"/>
      </w:pPr>
      <w:r>
        <w:separator/>
      </w:r>
    </w:p>
  </w:footnote>
  <w:footnote w:type="continuationSeparator" w:id="0">
    <w:p w:rsidR="00631039" w:rsidRDefault="00631039" w:rsidP="001B67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eastAsia="DejaVu Sans"/>
        <w:kern w:val="1"/>
        <w:sz w:val="28"/>
        <w:szCs w:val="28"/>
        <w:lang w:val="uk-UA"/>
      </w:rPr>
    </w:lvl>
  </w:abstractNum>
  <w:abstractNum w:abstractNumId="1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2" w15:restartNumberingAfterBreak="0">
    <w:nsid w:val="00000004"/>
    <w:multiLevelType w:val="singleLevel"/>
    <w:tmpl w:val="00000004"/>
    <w:name w:val="WW8Num3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 w:cs="Symbol" w:hint="default"/>
        <w:lang w:val="uk-UA"/>
      </w:rPr>
    </w:lvl>
  </w:abstractNum>
  <w:abstractNum w:abstractNumId="5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000000"/>
        <w:lang w:val="uk-UA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000000"/>
        <w:lang w:val="uk-UA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color w:val="000000"/>
        <w:lang w:val="uk-UA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color w:val="000000"/>
        <w:lang w:val="uk-UA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7" w15:restartNumberingAfterBreak="0">
    <w:nsid w:val="00000009"/>
    <w:multiLevelType w:val="singleLevel"/>
    <w:tmpl w:val="00000009"/>
    <w:name w:val="WW8Num1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8" w15:restartNumberingAfterBreak="0">
    <w:nsid w:val="0000000A"/>
    <w:multiLevelType w:val="singleLevel"/>
    <w:tmpl w:val="0000000A"/>
    <w:name w:val="WW8Num12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9" w15:restartNumberingAfterBreak="0">
    <w:nsid w:val="0000000B"/>
    <w:multiLevelType w:val="singleLevel"/>
    <w:tmpl w:val="0000000B"/>
    <w:name w:val="WW8Num13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10" w15:restartNumberingAfterBreak="0">
    <w:nsid w:val="0000000C"/>
    <w:multiLevelType w:val="singleLevel"/>
    <w:tmpl w:val="0000000C"/>
    <w:name w:val="WW8Num14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pacing w:val="-6"/>
        <w:lang w:val="uk-UA"/>
      </w:rPr>
    </w:lvl>
  </w:abstractNum>
  <w:abstractNum w:abstractNumId="11" w15:restartNumberingAfterBreak="0">
    <w:nsid w:val="0000000D"/>
    <w:multiLevelType w:val="singleLevel"/>
    <w:tmpl w:val="0000000D"/>
    <w:name w:val="WW8Num15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12" w15:restartNumberingAfterBreak="0">
    <w:nsid w:val="0000000E"/>
    <w:multiLevelType w:val="singleLevel"/>
    <w:tmpl w:val="0000000E"/>
    <w:name w:val="WW8Num16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13" w15:restartNumberingAfterBreak="0">
    <w:nsid w:val="0000000F"/>
    <w:multiLevelType w:val="singleLevel"/>
    <w:tmpl w:val="0000000F"/>
    <w:name w:val="WW8Num17"/>
    <w:lvl w:ilvl="0">
      <w:start w:val="1"/>
      <w:numFmt w:val="bullet"/>
      <w:lvlText w:val=""/>
      <w:lvlJc w:val="left"/>
      <w:pPr>
        <w:tabs>
          <w:tab w:val="num" w:pos="1724"/>
        </w:tabs>
        <w:ind w:left="1724" w:hanging="360"/>
      </w:pPr>
      <w:rPr>
        <w:rFonts w:ascii="Symbol" w:hAnsi="Symbol" w:cs="Symbol" w:hint="default"/>
        <w:color w:val="000000"/>
      </w:rPr>
    </w:lvl>
  </w:abstractNum>
  <w:abstractNum w:abstractNumId="14" w15:restartNumberingAfterBreak="0">
    <w:nsid w:val="00000010"/>
    <w:multiLevelType w:val="singleLevel"/>
    <w:tmpl w:val="00000010"/>
    <w:name w:val="WW8Num19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000000"/>
        <w:lang w:val="uk-UA"/>
      </w:rPr>
    </w:lvl>
  </w:abstractNum>
  <w:abstractNum w:abstractNumId="15" w15:restartNumberingAfterBreak="0">
    <w:nsid w:val="00000011"/>
    <w:multiLevelType w:val="multilevel"/>
    <w:tmpl w:val="00000011"/>
    <w:name w:val="WW8Num20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lang w:val="uk-UA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lang w:val="uk-UA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00000013"/>
    <w:multiLevelType w:val="singleLevel"/>
    <w:tmpl w:val="00000013"/>
    <w:name w:val="WW8Num23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17" w15:restartNumberingAfterBreak="0">
    <w:nsid w:val="00000014"/>
    <w:multiLevelType w:val="multilevel"/>
    <w:tmpl w:val="00000014"/>
    <w:name w:val="WW8Num24"/>
    <w:lvl w:ilvl="0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lang w:val="uk-UA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lang w:val="uk-UA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lang w:val="uk-UA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00000015"/>
    <w:multiLevelType w:val="singleLevel"/>
    <w:tmpl w:val="00000015"/>
    <w:name w:val="WW8Num25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19" w15:restartNumberingAfterBreak="0">
    <w:nsid w:val="00000016"/>
    <w:multiLevelType w:val="singleLevel"/>
    <w:tmpl w:val="00000016"/>
    <w:name w:val="WW8Num26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20" w15:restartNumberingAfterBreak="0">
    <w:nsid w:val="00000017"/>
    <w:multiLevelType w:val="singleLevel"/>
    <w:tmpl w:val="00000017"/>
    <w:name w:val="WW8Num28"/>
    <w:lvl w:ilvl="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lang w:val="uk-UA"/>
      </w:rPr>
    </w:lvl>
  </w:abstractNum>
  <w:abstractNum w:abstractNumId="21" w15:restartNumberingAfterBreak="0">
    <w:nsid w:val="00000019"/>
    <w:multiLevelType w:val="singleLevel"/>
    <w:tmpl w:val="00000019"/>
    <w:name w:val="WW8Num30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22" w15:restartNumberingAfterBreak="0">
    <w:nsid w:val="0000001A"/>
    <w:multiLevelType w:val="singleLevel"/>
    <w:tmpl w:val="0000001A"/>
    <w:name w:val="WW8Num31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23" w15:restartNumberingAfterBreak="0">
    <w:nsid w:val="0000001B"/>
    <w:multiLevelType w:val="singleLevel"/>
    <w:tmpl w:val="0000001B"/>
    <w:name w:val="WW8Num32"/>
    <w:lvl w:ilvl="0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lang w:val="uk-UA"/>
      </w:rPr>
    </w:lvl>
  </w:abstractNum>
  <w:abstractNum w:abstractNumId="24" w15:restartNumberingAfterBreak="0">
    <w:nsid w:val="0000001C"/>
    <w:multiLevelType w:val="singleLevel"/>
    <w:tmpl w:val="0000001C"/>
    <w:name w:val="WW8Num36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25" w15:restartNumberingAfterBreak="0">
    <w:nsid w:val="008E7411"/>
    <w:multiLevelType w:val="hybridMultilevel"/>
    <w:tmpl w:val="116845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5E711DC"/>
    <w:multiLevelType w:val="hybridMultilevel"/>
    <w:tmpl w:val="CC9AE1E8"/>
    <w:lvl w:ilvl="0" w:tplc="6F9AD6BE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09A77A2F"/>
    <w:multiLevelType w:val="hybridMultilevel"/>
    <w:tmpl w:val="3E76C876"/>
    <w:lvl w:ilvl="0" w:tplc="BAA25DF0">
      <w:start w:val="1"/>
      <w:numFmt w:val="bullet"/>
      <w:lvlText w:val=""/>
      <w:lvlJc w:val="left"/>
      <w:pPr>
        <w:ind w:left="127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0A6452A4"/>
    <w:multiLevelType w:val="hybridMultilevel"/>
    <w:tmpl w:val="046C0D12"/>
    <w:lvl w:ilvl="0" w:tplc="AEE644B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0BD52C36"/>
    <w:multiLevelType w:val="multilevel"/>
    <w:tmpl w:val="DF2C4A0E"/>
    <w:lvl w:ilvl="0">
      <w:start w:val="12"/>
      <w:numFmt w:val="bullet"/>
      <w:lvlText w:val="-"/>
      <w:lvlJc w:val="left"/>
      <w:pPr>
        <w:tabs>
          <w:tab w:val="num" w:pos="780"/>
        </w:tabs>
        <w:ind w:left="7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 w15:restartNumberingAfterBreak="0">
    <w:nsid w:val="0D7319E9"/>
    <w:multiLevelType w:val="hybridMultilevel"/>
    <w:tmpl w:val="FBAA70E0"/>
    <w:lvl w:ilvl="0" w:tplc="1B5C01F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0E4C22E8"/>
    <w:multiLevelType w:val="hybridMultilevel"/>
    <w:tmpl w:val="418892F0"/>
    <w:lvl w:ilvl="0" w:tplc="7A2E977E">
      <w:start w:val="5"/>
      <w:numFmt w:val="decimal"/>
      <w:lvlText w:val="%1)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2" w15:restartNumberingAfterBreak="0">
    <w:nsid w:val="0FA140E6"/>
    <w:multiLevelType w:val="hybridMultilevel"/>
    <w:tmpl w:val="B358D2FC"/>
    <w:lvl w:ilvl="0" w:tplc="E0721AC0">
      <w:start w:val="4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33" w15:restartNumberingAfterBreak="0">
    <w:nsid w:val="0FFD7E50"/>
    <w:multiLevelType w:val="hybridMultilevel"/>
    <w:tmpl w:val="B89CB73A"/>
    <w:lvl w:ilvl="0" w:tplc="48FC5C98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34" w15:restartNumberingAfterBreak="0">
    <w:nsid w:val="14943130"/>
    <w:multiLevelType w:val="hybridMultilevel"/>
    <w:tmpl w:val="7E1696F6"/>
    <w:lvl w:ilvl="0" w:tplc="B0A8C1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159E09CB"/>
    <w:multiLevelType w:val="hybridMultilevel"/>
    <w:tmpl w:val="CF0EFC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15B85747"/>
    <w:multiLevelType w:val="hybridMultilevel"/>
    <w:tmpl w:val="EF24C99C"/>
    <w:lvl w:ilvl="0" w:tplc="F490DF66">
      <w:start w:val="4"/>
      <w:numFmt w:val="bullet"/>
      <w:lvlText w:val="-"/>
      <w:lvlJc w:val="left"/>
      <w:pPr>
        <w:ind w:left="128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37" w15:restartNumberingAfterBreak="0">
    <w:nsid w:val="16670FD5"/>
    <w:multiLevelType w:val="hybridMultilevel"/>
    <w:tmpl w:val="AC0A792C"/>
    <w:lvl w:ilvl="0" w:tplc="BF82967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170B3361"/>
    <w:multiLevelType w:val="hybridMultilevel"/>
    <w:tmpl w:val="BC7EE64C"/>
    <w:lvl w:ilvl="0" w:tplc="8764679A">
      <w:numFmt w:val="bullet"/>
      <w:lvlText w:val="-"/>
      <w:lvlJc w:val="left"/>
      <w:pPr>
        <w:tabs>
          <w:tab w:val="num" w:pos="1788"/>
        </w:tabs>
        <w:ind w:left="1788" w:hanging="9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9" w15:restartNumberingAfterBreak="0">
    <w:nsid w:val="1A463231"/>
    <w:multiLevelType w:val="hybridMultilevel"/>
    <w:tmpl w:val="612651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1C89588D"/>
    <w:multiLevelType w:val="hybridMultilevel"/>
    <w:tmpl w:val="B73CE974"/>
    <w:lvl w:ilvl="0" w:tplc="BAA25DF0">
      <w:start w:val="1"/>
      <w:numFmt w:val="bullet"/>
      <w:lvlText w:val=""/>
      <w:lvlJc w:val="left"/>
      <w:pPr>
        <w:ind w:left="127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1CEB077F"/>
    <w:multiLevelType w:val="hybridMultilevel"/>
    <w:tmpl w:val="FEDAA728"/>
    <w:lvl w:ilvl="0" w:tplc="2F9A91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1D8B13DD"/>
    <w:multiLevelType w:val="hybridMultilevel"/>
    <w:tmpl w:val="E4D44150"/>
    <w:lvl w:ilvl="0" w:tplc="F53A45E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3" w15:restartNumberingAfterBreak="0">
    <w:nsid w:val="1E380202"/>
    <w:multiLevelType w:val="hybridMultilevel"/>
    <w:tmpl w:val="77FC9612"/>
    <w:lvl w:ilvl="0" w:tplc="991A052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1ED63F6A"/>
    <w:multiLevelType w:val="hybridMultilevel"/>
    <w:tmpl w:val="22BC0E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0B45010"/>
    <w:multiLevelType w:val="hybridMultilevel"/>
    <w:tmpl w:val="4530BD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2666C28"/>
    <w:multiLevelType w:val="hybridMultilevel"/>
    <w:tmpl w:val="13CA9C0E"/>
    <w:lvl w:ilvl="0" w:tplc="8764679A">
      <w:numFmt w:val="bullet"/>
      <w:lvlText w:val="-"/>
      <w:lvlJc w:val="left"/>
      <w:pPr>
        <w:tabs>
          <w:tab w:val="num" w:pos="1788"/>
        </w:tabs>
        <w:ind w:left="1788" w:hanging="9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47" w15:restartNumberingAfterBreak="0">
    <w:nsid w:val="2D844C9C"/>
    <w:multiLevelType w:val="hybridMultilevel"/>
    <w:tmpl w:val="1F88F57E"/>
    <w:lvl w:ilvl="0" w:tplc="EDD0EB8C">
      <w:start w:val="1"/>
      <w:numFmt w:val="decimal"/>
      <w:lvlText w:val="%1."/>
      <w:lvlJc w:val="left"/>
      <w:pPr>
        <w:ind w:left="1908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3" w:hanging="360"/>
      </w:pPr>
    </w:lvl>
    <w:lvl w:ilvl="2" w:tplc="0419001B" w:tentative="1">
      <w:start w:val="1"/>
      <w:numFmt w:val="lowerRoman"/>
      <w:lvlText w:val="%3."/>
      <w:lvlJc w:val="right"/>
      <w:pPr>
        <w:ind w:left="2583" w:hanging="180"/>
      </w:pPr>
    </w:lvl>
    <w:lvl w:ilvl="3" w:tplc="0419000F" w:tentative="1">
      <w:start w:val="1"/>
      <w:numFmt w:val="decimal"/>
      <w:lvlText w:val="%4."/>
      <w:lvlJc w:val="left"/>
      <w:pPr>
        <w:ind w:left="3303" w:hanging="360"/>
      </w:pPr>
    </w:lvl>
    <w:lvl w:ilvl="4" w:tplc="04190019" w:tentative="1">
      <w:start w:val="1"/>
      <w:numFmt w:val="lowerLetter"/>
      <w:lvlText w:val="%5."/>
      <w:lvlJc w:val="left"/>
      <w:pPr>
        <w:ind w:left="4023" w:hanging="360"/>
      </w:pPr>
    </w:lvl>
    <w:lvl w:ilvl="5" w:tplc="0419001B" w:tentative="1">
      <w:start w:val="1"/>
      <w:numFmt w:val="lowerRoman"/>
      <w:lvlText w:val="%6."/>
      <w:lvlJc w:val="right"/>
      <w:pPr>
        <w:ind w:left="4743" w:hanging="180"/>
      </w:pPr>
    </w:lvl>
    <w:lvl w:ilvl="6" w:tplc="0419000F" w:tentative="1">
      <w:start w:val="1"/>
      <w:numFmt w:val="decimal"/>
      <w:lvlText w:val="%7."/>
      <w:lvlJc w:val="left"/>
      <w:pPr>
        <w:ind w:left="5463" w:hanging="360"/>
      </w:pPr>
    </w:lvl>
    <w:lvl w:ilvl="7" w:tplc="04190019" w:tentative="1">
      <w:start w:val="1"/>
      <w:numFmt w:val="lowerLetter"/>
      <w:lvlText w:val="%8."/>
      <w:lvlJc w:val="left"/>
      <w:pPr>
        <w:ind w:left="6183" w:hanging="360"/>
      </w:pPr>
    </w:lvl>
    <w:lvl w:ilvl="8" w:tplc="0419001B" w:tentative="1">
      <w:start w:val="1"/>
      <w:numFmt w:val="lowerRoman"/>
      <w:lvlText w:val="%9."/>
      <w:lvlJc w:val="right"/>
      <w:pPr>
        <w:ind w:left="6903" w:hanging="180"/>
      </w:pPr>
    </w:lvl>
  </w:abstractNum>
  <w:abstractNum w:abstractNumId="48" w15:restartNumberingAfterBreak="0">
    <w:nsid w:val="2EE4200E"/>
    <w:multiLevelType w:val="multilevel"/>
    <w:tmpl w:val="1898F6D2"/>
    <w:lvl w:ilvl="0">
      <w:start w:val="1"/>
      <w:numFmt w:val="decimal"/>
      <w:lvlText w:val="%1."/>
      <w:lvlJc w:val="left"/>
      <w:pPr>
        <w:ind w:left="900" w:hanging="360"/>
      </w:pPr>
    </w:lvl>
    <w:lvl w:ilvl="1">
      <w:start w:val="2"/>
      <w:numFmt w:val="decimal"/>
      <w:isLgl/>
      <w:lvlText w:val="%1.%2."/>
      <w:lvlJc w:val="left"/>
      <w:pPr>
        <w:ind w:left="1287" w:hanging="720"/>
      </w:pPr>
    </w:lvl>
    <w:lvl w:ilvl="2">
      <w:start w:val="1"/>
      <w:numFmt w:val="decimal"/>
      <w:isLgl/>
      <w:lvlText w:val="%1.%2.%3."/>
      <w:lvlJc w:val="left"/>
      <w:pPr>
        <w:ind w:left="1314" w:hanging="720"/>
      </w:pPr>
    </w:lvl>
    <w:lvl w:ilvl="3">
      <w:start w:val="1"/>
      <w:numFmt w:val="decimal"/>
      <w:isLgl/>
      <w:lvlText w:val="%1.%2.%3.%4."/>
      <w:lvlJc w:val="left"/>
      <w:pPr>
        <w:ind w:left="1701" w:hanging="1080"/>
      </w:pPr>
    </w:lvl>
    <w:lvl w:ilvl="4">
      <w:start w:val="1"/>
      <w:numFmt w:val="decimal"/>
      <w:isLgl/>
      <w:lvlText w:val="%1.%2.%3.%4.%5."/>
      <w:lvlJc w:val="left"/>
      <w:pPr>
        <w:ind w:left="1728" w:hanging="1080"/>
      </w:pPr>
    </w:lvl>
    <w:lvl w:ilvl="5">
      <w:start w:val="1"/>
      <w:numFmt w:val="decimal"/>
      <w:isLgl/>
      <w:lvlText w:val="%1.%2.%3.%4.%5.%6."/>
      <w:lvlJc w:val="left"/>
      <w:pPr>
        <w:ind w:left="2115" w:hanging="1440"/>
      </w:pPr>
    </w:lvl>
    <w:lvl w:ilvl="6">
      <w:start w:val="1"/>
      <w:numFmt w:val="decimal"/>
      <w:isLgl/>
      <w:lvlText w:val="%1.%2.%3.%4.%5.%6.%7."/>
      <w:lvlJc w:val="left"/>
      <w:pPr>
        <w:ind w:left="2502" w:hanging="1800"/>
      </w:pPr>
    </w:lvl>
    <w:lvl w:ilvl="7">
      <w:start w:val="1"/>
      <w:numFmt w:val="decimal"/>
      <w:isLgl/>
      <w:lvlText w:val="%1.%2.%3.%4.%5.%6.%7.%8."/>
      <w:lvlJc w:val="left"/>
      <w:pPr>
        <w:ind w:left="2529" w:hanging="1800"/>
      </w:pPr>
    </w:lvl>
    <w:lvl w:ilvl="8">
      <w:start w:val="1"/>
      <w:numFmt w:val="decimal"/>
      <w:isLgl/>
      <w:lvlText w:val="%1.%2.%3.%4.%5.%6.%7.%8.%9."/>
      <w:lvlJc w:val="left"/>
      <w:pPr>
        <w:ind w:left="2916" w:hanging="2160"/>
      </w:pPr>
    </w:lvl>
  </w:abstractNum>
  <w:abstractNum w:abstractNumId="49" w15:restartNumberingAfterBreak="0">
    <w:nsid w:val="331F5ACD"/>
    <w:multiLevelType w:val="hybridMultilevel"/>
    <w:tmpl w:val="03B8F176"/>
    <w:lvl w:ilvl="0" w:tplc="A60EF6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 w15:restartNumberingAfterBreak="0">
    <w:nsid w:val="39AD6904"/>
    <w:multiLevelType w:val="multilevel"/>
    <w:tmpl w:val="1D18AB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1" w15:restartNumberingAfterBreak="0">
    <w:nsid w:val="3B2776C8"/>
    <w:multiLevelType w:val="multilevel"/>
    <w:tmpl w:val="39BEA0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2" w15:restartNumberingAfterBreak="0">
    <w:nsid w:val="44A64D21"/>
    <w:multiLevelType w:val="hybridMultilevel"/>
    <w:tmpl w:val="0100D2FE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3" w15:restartNumberingAfterBreak="0">
    <w:nsid w:val="4C1342AB"/>
    <w:multiLevelType w:val="hybridMultilevel"/>
    <w:tmpl w:val="89888B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1BA23AF"/>
    <w:multiLevelType w:val="hybridMultilevel"/>
    <w:tmpl w:val="5C0A81DA"/>
    <w:lvl w:ilvl="0" w:tplc="88F6CF2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2CC1B58"/>
    <w:multiLevelType w:val="hybridMultilevel"/>
    <w:tmpl w:val="76A4CB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43C3BA0"/>
    <w:multiLevelType w:val="hybridMultilevel"/>
    <w:tmpl w:val="43FED228"/>
    <w:lvl w:ilvl="0" w:tplc="2FCADC9E">
      <w:start w:val="1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abstractNum w:abstractNumId="57" w15:restartNumberingAfterBreak="0">
    <w:nsid w:val="554E5F00"/>
    <w:multiLevelType w:val="hybridMultilevel"/>
    <w:tmpl w:val="22BC0E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5560AEB"/>
    <w:multiLevelType w:val="multilevel"/>
    <w:tmpl w:val="F0F0DB1A"/>
    <w:lvl w:ilvl="0">
      <w:start w:val="3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8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9" w15:restartNumberingAfterBreak="0">
    <w:nsid w:val="55833CB1"/>
    <w:multiLevelType w:val="hybridMultilevel"/>
    <w:tmpl w:val="21AE5538"/>
    <w:lvl w:ilvl="0" w:tplc="FD983F9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60" w15:restartNumberingAfterBreak="0">
    <w:nsid w:val="55D34739"/>
    <w:multiLevelType w:val="hybridMultilevel"/>
    <w:tmpl w:val="677EDF76"/>
    <w:lvl w:ilvl="0" w:tplc="04BE6A52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61" w15:restartNumberingAfterBreak="0">
    <w:nsid w:val="5BFB7AE8"/>
    <w:multiLevelType w:val="hybridMultilevel"/>
    <w:tmpl w:val="4670A7FE"/>
    <w:lvl w:ilvl="0" w:tplc="C70216E8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2" w15:restartNumberingAfterBreak="0">
    <w:nsid w:val="5D030470"/>
    <w:multiLevelType w:val="hybridMultilevel"/>
    <w:tmpl w:val="2EE427FC"/>
    <w:lvl w:ilvl="0" w:tplc="AA8C3582">
      <w:start w:val="1"/>
      <w:numFmt w:val="decimal"/>
      <w:lvlText w:val="%1."/>
      <w:lvlJc w:val="left"/>
      <w:pPr>
        <w:ind w:left="15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5" w:hanging="360"/>
      </w:pPr>
    </w:lvl>
    <w:lvl w:ilvl="2" w:tplc="0419001B" w:tentative="1">
      <w:start w:val="1"/>
      <w:numFmt w:val="lowerRoman"/>
      <w:lvlText w:val="%3."/>
      <w:lvlJc w:val="right"/>
      <w:pPr>
        <w:ind w:left="2985" w:hanging="180"/>
      </w:pPr>
    </w:lvl>
    <w:lvl w:ilvl="3" w:tplc="0419000F" w:tentative="1">
      <w:start w:val="1"/>
      <w:numFmt w:val="decimal"/>
      <w:lvlText w:val="%4."/>
      <w:lvlJc w:val="left"/>
      <w:pPr>
        <w:ind w:left="3705" w:hanging="360"/>
      </w:pPr>
    </w:lvl>
    <w:lvl w:ilvl="4" w:tplc="04190019" w:tentative="1">
      <w:start w:val="1"/>
      <w:numFmt w:val="lowerLetter"/>
      <w:lvlText w:val="%5."/>
      <w:lvlJc w:val="left"/>
      <w:pPr>
        <w:ind w:left="4425" w:hanging="360"/>
      </w:pPr>
    </w:lvl>
    <w:lvl w:ilvl="5" w:tplc="0419001B" w:tentative="1">
      <w:start w:val="1"/>
      <w:numFmt w:val="lowerRoman"/>
      <w:lvlText w:val="%6."/>
      <w:lvlJc w:val="right"/>
      <w:pPr>
        <w:ind w:left="5145" w:hanging="180"/>
      </w:pPr>
    </w:lvl>
    <w:lvl w:ilvl="6" w:tplc="0419000F" w:tentative="1">
      <w:start w:val="1"/>
      <w:numFmt w:val="decimal"/>
      <w:lvlText w:val="%7."/>
      <w:lvlJc w:val="left"/>
      <w:pPr>
        <w:ind w:left="5865" w:hanging="360"/>
      </w:pPr>
    </w:lvl>
    <w:lvl w:ilvl="7" w:tplc="04190019" w:tentative="1">
      <w:start w:val="1"/>
      <w:numFmt w:val="lowerLetter"/>
      <w:lvlText w:val="%8."/>
      <w:lvlJc w:val="left"/>
      <w:pPr>
        <w:ind w:left="6585" w:hanging="360"/>
      </w:pPr>
    </w:lvl>
    <w:lvl w:ilvl="8" w:tplc="0419001B" w:tentative="1">
      <w:start w:val="1"/>
      <w:numFmt w:val="lowerRoman"/>
      <w:lvlText w:val="%9."/>
      <w:lvlJc w:val="right"/>
      <w:pPr>
        <w:ind w:left="7305" w:hanging="180"/>
      </w:pPr>
    </w:lvl>
  </w:abstractNum>
  <w:abstractNum w:abstractNumId="63" w15:restartNumberingAfterBreak="0">
    <w:nsid w:val="5FEC1D7F"/>
    <w:multiLevelType w:val="multilevel"/>
    <w:tmpl w:val="520AC7AE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1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2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16" w:hanging="2160"/>
      </w:pPr>
      <w:rPr>
        <w:rFonts w:hint="default"/>
      </w:rPr>
    </w:lvl>
  </w:abstractNum>
  <w:abstractNum w:abstractNumId="64" w15:restartNumberingAfterBreak="0">
    <w:nsid w:val="61136854"/>
    <w:multiLevelType w:val="hybridMultilevel"/>
    <w:tmpl w:val="22BC0E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3F04799"/>
    <w:multiLevelType w:val="multilevel"/>
    <w:tmpl w:val="C9E29F2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66" w15:restartNumberingAfterBreak="0">
    <w:nsid w:val="67270DC8"/>
    <w:multiLevelType w:val="hybridMultilevel"/>
    <w:tmpl w:val="2B5CAC8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9890992"/>
    <w:multiLevelType w:val="hybridMultilevel"/>
    <w:tmpl w:val="CF523356"/>
    <w:lvl w:ilvl="0" w:tplc="BAA25DF0">
      <w:start w:val="1"/>
      <w:numFmt w:val="bullet"/>
      <w:lvlText w:val=""/>
      <w:lvlJc w:val="left"/>
      <w:pPr>
        <w:ind w:left="127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 w15:restartNumberingAfterBreak="0">
    <w:nsid w:val="6FB54DCD"/>
    <w:multiLevelType w:val="hybridMultilevel"/>
    <w:tmpl w:val="C73E11EE"/>
    <w:lvl w:ilvl="0" w:tplc="D9ECEF1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9" w15:restartNumberingAfterBreak="0">
    <w:nsid w:val="70B23ED1"/>
    <w:multiLevelType w:val="hybridMultilevel"/>
    <w:tmpl w:val="B36E2ACE"/>
    <w:lvl w:ilvl="0" w:tplc="88B2BC1E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0" w15:restartNumberingAfterBreak="0">
    <w:nsid w:val="72393C81"/>
    <w:multiLevelType w:val="multilevel"/>
    <w:tmpl w:val="A05ED9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1" w15:restartNumberingAfterBreak="0">
    <w:nsid w:val="735D0D81"/>
    <w:multiLevelType w:val="hybridMultilevel"/>
    <w:tmpl w:val="CF0EFC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749B364F"/>
    <w:multiLevelType w:val="multilevel"/>
    <w:tmpl w:val="734A627C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73" w15:restartNumberingAfterBreak="0">
    <w:nsid w:val="76D34810"/>
    <w:multiLevelType w:val="hybridMultilevel"/>
    <w:tmpl w:val="7F5C705A"/>
    <w:lvl w:ilvl="0" w:tplc="8764679A">
      <w:numFmt w:val="bullet"/>
      <w:lvlText w:val="-"/>
      <w:lvlJc w:val="left"/>
      <w:pPr>
        <w:tabs>
          <w:tab w:val="num" w:pos="1788"/>
        </w:tabs>
        <w:ind w:left="1788" w:hanging="9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74" w15:restartNumberingAfterBreak="0">
    <w:nsid w:val="78133680"/>
    <w:multiLevelType w:val="hybridMultilevel"/>
    <w:tmpl w:val="51081C1E"/>
    <w:lvl w:ilvl="0" w:tplc="5372B2A8">
      <w:start w:val="1"/>
      <w:numFmt w:val="decimal"/>
      <w:lvlText w:val="%1)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75" w15:restartNumberingAfterBreak="0">
    <w:nsid w:val="78297EE1"/>
    <w:multiLevelType w:val="hybridMultilevel"/>
    <w:tmpl w:val="62A4A228"/>
    <w:lvl w:ilvl="0" w:tplc="8DC43A50">
      <w:start w:val="5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6" w15:restartNumberingAfterBreak="0">
    <w:nsid w:val="7ABB1D8B"/>
    <w:multiLevelType w:val="hybridMultilevel"/>
    <w:tmpl w:val="8C1ECB12"/>
    <w:lvl w:ilvl="0" w:tplc="693EF4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7" w15:restartNumberingAfterBreak="0">
    <w:nsid w:val="7D172C5C"/>
    <w:multiLevelType w:val="hybridMultilevel"/>
    <w:tmpl w:val="FF609394"/>
    <w:lvl w:ilvl="0" w:tplc="43940818">
      <w:start w:val="1"/>
      <w:numFmt w:val="bullet"/>
      <w:lvlText w:val="-"/>
      <w:lvlJc w:val="left"/>
      <w:pPr>
        <w:ind w:left="9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78" w15:restartNumberingAfterBreak="0">
    <w:nsid w:val="7D445B6B"/>
    <w:multiLevelType w:val="hybridMultilevel"/>
    <w:tmpl w:val="63F06C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DC24037"/>
    <w:multiLevelType w:val="multilevel"/>
    <w:tmpl w:val="89D6400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66"/>
  </w:num>
  <w:num w:numId="2">
    <w:abstractNumId w:val="71"/>
  </w:num>
  <w:num w:numId="3">
    <w:abstractNumId w:val="35"/>
  </w:num>
  <w:num w:numId="4">
    <w:abstractNumId w:val="57"/>
  </w:num>
  <w:num w:numId="5">
    <w:abstractNumId w:val="44"/>
  </w:num>
  <w:num w:numId="6">
    <w:abstractNumId w:val="64"/>
  </w:num>
  <w:num w:numId="7">
    <w:abstractNumId w:val="70"/>
  </w:num>
  <w:num w:numId="8">
    <w:abstractNumId w:val="51"/>
  </w:num>
  <w:num w:numId="9">
    <w:abstractNumId w:val="50"/>
  </w:num>
  <w:num w:numId="10">
    <w:abstractNumId w:val="26"/>
  </w:num>
  <w:num w:numId="11">
    <w:abstractNumId w:val="56"/>
  </w:num>
  <w:num w:numId="12">
    <w:abstractNumId w:val="52"/>
  </w:num>
  <w:num w:numId="1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3"/>
  </w:num>
  <w:num w:numId="15">
    <w:abstractNumId w:val="42"/>
  </w:num>
  <w:num w:numId="16">
    <w:abstractNumId w:val="73"/>
  </w:num>
  <w:num w:numId="17">
    <w:abstractNumId w:val="46"/>
  </w:num>
  <w:num w:numId="18">
    <w:abstractNumId w:val="38"/>
  </w:num>
  <w:num w:numId="19">
    <w:abstractNumId w:val="69"/>
  </w:num>
  <w:num w:numId="20">
    <w:abstractNumId w:val="75"/>
  </w:num>
  <w:num w:numId="21">
    <w:abstractNumId w:val="31"/>
  </w:num>
  <w:num w:numId="22">
    <w:abstractNumId w:val="58"/>
  </w:num>
  <w:num w:numId="23">
    <w:abstractNumId w:val="36"/>
  </w:num>
  <w:num w:numId="24">
    <w:abstractNumId w:val="77"/>
  </w:num>
  <w:num w:numId="25">
    <w:abstractNumId w:val="74"/>
  </w:num>
  <w:num w:numId="26">
    <w:abstractNumId w:val="65"/>
  </w:num>
  <w:num w:numId="27">
    <w:abstractNumId w:val="61"/>
  </w:num>
  <w:num w:numId="28">
    <w:abstractNumId w:val="49"/>
  </w:num>
  <w:num w:numId="29">
    <w:abstractNumId w:val="33"/>
  </w:num>
  <w:num w:numId="30">
    <w:abstractNumId w:val="76"/>
  </w:num>
  <w:num w:numId="31">
    <w:abstractNumId w:val="37"/>
  </w:num>
  <w:num w:numId="32">
    <w:abstractNumId w:val="60"/>
  </w:num>
  <w:num w:numId="33">
    <w:abstractNumId w:val="34"/>
  </w:num>
  <w:num w:numId="34">
    <w:abstractNumId w:val="4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6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4"/>
  </w:num>
  <w:num w:numId="38">
    <w:abstractNumId w:val="30"/>
  </w:num>
  <w:num w:numId="39">
    <w:abstractNumId w:val="72"/>
  </w:num>
  <w:num w:numId="40">
    <w:abstractNumId w:val="41"/>
  </w:num>
  <w:num w:numId="41">
    <w:abstractNumId w:val="79"/>
  </w:num>
  <w:num w:numId="42">
    <w:abstractNumId w:val="32"/>
  </w:num>
  <w:num w:numId="43">
    <w:abstractNumId w:val="25"/>
  </w:num>
  <w:num w:numId="44">
    <w:abstractNumId w:val="47"/>
  </w:num>
  <w:num w:numId="45">
    <w:abstractNumId w:val="68"/>
  </w:num>
  <w:num w:numId="46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9"/>
  </w:num>
  <w:num w:numId="48">
    <w:abstractNumId w:val="1"/>
  </w:num>
  <w:num w:numId="49">
    <w:abstractNumId w:val="2"/>
  </w:num>
  <w:num w:numId="50">
    <w:abstractNumId w:val="3"/>
  </w:num>
  <w:num w:numId="51">
    <w:abstractNumId w:val="4"/>
  </w:num>
  <w:num w:numId="52">
    <w:abstractNumId w:val="5"/>
  </w:num>
  <w:num w:numId="53">
    <w:abstractNumId w:val="6"/>
  </w:num>
  <w:num w:numId="54">
    <w:abstractNumId w:val="7"/>
  </w:num>
  <w:num w:numId="55">
    <w:abstractNumId w:val="8"/>
  </w:num>
  <w:num w:numId="56">
    <w:abstractNumId w:val="9"/>
  </w:num>
  <w:num w:numId="57">
    <w:abstractNumId w:val="10"/>
  </w:num>
  <w:num w:numId="58">
    <w:abstractNumId w:val="11"/>
  </w:num>
  <w:num w:numId="59">
    <w:abstractNumId w:val="12"/>
  </w:num>
  <w:num w:numId="60">
    <w:abstractNumId w:val="13"/>
  </w:num>
  <w:num w:numId="61">
    <w:abstractNumId w:val="14"/>
  </w:num>
  <w:num w:numId="62">
    <w:abstractNumId w:val="15"/>
  </w:num>
  <w:num w:numId="63">
    <w:abstractNumId w:val="16"/>
  </w:num>
  <w:num w:numId="64">
    <w:abstractNumId w:val="17"/>
  </w:num>
  <w:num w:numId="65">
    <w:abstractNumId w:val="18"/>
  </w:num>
  <w:num w:numId="66">
    <w:abstractNumId w:val="19"/>
  </w:num>
  <w:num w:numId="67">
    <w:abstractNumId w:val="20"/>
  </w:num>
  <w:num w:numId="68">
    <w:abstractNumId w:val="21"/>
  </w:num>
  <w:num w:numId="69">
    <w:abstractNumId w:val="22"/>
  </w:num>
  <w:num w:numId="70">
    <w:abstractNumId w:val="23"/>
  </w:num>
  <w:num w:numId="71">
    <w:abstractNumId w:val="24"/>
  </w:num>
  <w:num w:numId="72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>
    <w:abstractNumId w:val="43"/>
  </w:num>
  <w:num w:numId="74">
    <w:abstractNumId w:val="62"/>
  </w:num>
  <w:num w:numId="75">
    <w:abstractNumId w:val="59"/>
  </w:num>
  <w:num w:numId="76">
    <w:abstractNumId w:val="53"/>
  </w:num>
  <w:num w:numId="77">
    <w:abstractNumId w:val="78"/>
  </w:num>
  <w:num w:numId="78">
    <w:abstractNumId w:val="45"/>
  </w:num>
  <w:num w:numId="79">
    <w:abstractNumId w:val="55"/>
  </w:num>
  <w:num w:numId="80">
    <w:abstractNumId w:val="28"/>
  </w:num>
  <w:numIdMacAtCleanup w:val="7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hideSpellingErrors/>
  <w:hideGrammaticalErrors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72ED"/>
    <w:rsid w:val="0000087E"/>
    <w:rsid w:val="00011E90"/>
    <w:rsid w:val="00014612"/>
    <w:rsid w:val="00021043"/>
    <w:rsid w:val="000407F1"/>
    <w:rsid w:val="000456B2"/>
    <w:rsid w:val="00052031"/>
    <w:rsid w:val="00057E36"/>
    <w:rsid w:val="000729F2"/>
    <w:rsid w:val="00073AE6"/>
    <w:rsid w:val="000764B7"/>
    <w:rsid w:val="000860EE"/>
    <w:rsid w:val="00093325"/>
    <w:rsid w:val="0009615C"/>
    <w:rsid w:val="0009634C"/>
    <w:rsid w:val="000B4526"/>
    <w:rsid w:val="000B49DE"/>
    <w:rsid w:val="000B66E6"/>
    <w:rsid w:val="000B74BD"/>
    <w:rsid w:val="000C0424"/>
    <w:rsid w:val="000C0B26"/>
    <w:rsid w:val="000D4F26"/>
    <w:rsid w:val="000E72ED"/>
    <w:rsid w:val="000F0D7C"/>
    <w:rsid w:val="000F0E60"/>
    <w:rsid w:val="0010422F"/>
    <w:rsid w:val="001821EF"/>
    <w:rsid w:val="001823A8"/>
    <w:rsid w:val="00186F66"/>
    <w:rsid w:val="001938B6"/>
    <w:rsid w:val="00196498"/>
    <w:rsid w:val="001A36E5"/>
    <w:rsid w:val="001A536A"/>
    <w:rsid w:val="001A5834"/>
    <w:rsid w:val="001A6F98"/>
    <w:rsid w:val="001B6788"/>
    <w:rsid w:val="001C00EB"/>
    <w:rsid w:val="001E1723"/>
    <w:rsid w:val="002023C6"/>
    <w:rsid w:val="0020346B"/>
    <w:rsid w:val="0020596D"/>
    <w:rsid w:val="0022352D"/>
    <w:rsid w:val="002410D4"/>
    <w:rsid w:val="00264431"/>
    <w:rsid w:val="002713CF"/>
    <w:rsid w:val="00275AA5"/>
    <w:rsid w:val="00277DA1"/>
    <w:rsid w:val="00285B32"/>
    <w:rsid w:val="00286E12"/>
    <w:rsid w:val="00290B85"/>
    <w:rsid w:val="00293C34"/>
    <w:rsid w:val="002D2414"/>
    <w:rsid w:val="002D5F78"/>
    <w:rsid w:val="002E6EBE"/>
    <w:rsid w:val="002F1ED2"/>
    <w:rsid w:val="003021EF"/>
    <w:rsid w:val="0031095A"/>
    <w:rsid w:val="00315C02"/>
    <w:rsid w:val="00323A2D"/>
    <w:rsid w:val="003240C3"/>
    <w:rsid w:val="003273EB"/>
    <w:rsid w:val="00333A9D"/>
    <w:rsid w:val="00341F10"/>
    <w:rsid w:val="00353B68"/>
    <w:rsid w:val="00393B15"/>
    <w:rsid w:val="003A1A42"/>
    <w:rsid w:val="003B4F65"/>
    <w:rsid w:val="003B5694"/>
    <w:rsid w:val="003C4D96"/>
    <w:rsid w:val="003D4096"/>
    <w:rsid w:val="003D409A"/>
    <w:rsid w:val="003E27E2"/>
    <w:rsid w:val="00402D48"/>
    <w:rsid w:val="00406469"/>
    <w:rsid w:val="004073FB"/>
    <w:rsid w:val="00423205"/>
    <w:rsid w:val="00446920"/>
    <w:rsid w:val="004477A6"/>
    <w:rsid w:val="00463D4C"/>
    <w:rsid w:val="00480CB9"/>
    <w:rsid w:val="00486FC2"/>
    <w:rsid w:val="00497A4C"/>
    <w:rsid w:val="004A1830"/>
    <w:rsid w:val="004A2035"/>
    <w:rsid w:val="004A655E"/>
    <w:rsid w:val="004B128A"/>
    <w:rsid w:val="004D13AD"/>
    <w:rsid w:val="004D3957"/>
    <w:rsid w:val="004D5128"/>
    <w:rsid w:val="00503E4F"/>
    <w:rsid w:val="00506F04"/>
    <w:rsid w:val="005075FE"/>
    <w:rsid w:val="0052386A"/>
    <w:rsid w:val="00532E73"/>
    <w:rsid w:val="005422BA"/>
    <w:rsid w:val="00587769"/>
    <w:rsid w:val="005A311C"/>
    <w:rsid w:val="005B06DB"/>
    <w:rsid w:val="005B5A45"/>
    <w:rsid w:val="005B7D4E"/>
    <w:rsid w:val="005C6225"/>
    <w:rsid w:val="005D0A75"/>
    <w:rsid w:val="005E1AED"/>
    <w:rsid w:val="005F32D6"/>
    <w:rsid w:val="005F60CD"/>
    <w:rsid w:val="00604923"/>
    <w:rsid w:val="0060693E"/>
    <w:rsid w:val="00610DBB"/>
    <w:rsid w:val="00631039"/>
    <w:rsid w:val="00666896"/>
    <w:rsid w:val="00670CF6"/>
    <w:rsid w:val="00683A16"/>
    <w:rsid w:val="00694E17"/>
    <w:rsid w:val="006A71C3"/>
    <w:rsid w:val="006B172A"/>
    <w:rsid w:val="006B5F09"/>
    <w:rsid w:val="006C6C1C"/>
    <w:rsid w:val="006F3395"/>
    <w:rsid w:val="006F3998"/>
    <w:rsid w:val="0070605C"/>
    <w:rsid w:val="00706E1E"/>
    <w:rsid w:val="00714AA2"/>
    <w:rsid w:val="007174B7"/>
    <w:rsid w:val="00727037"/>
    <w:rsid w:val="00736B57"/>
    <w:rsid w:val="00737EAB"/>
    <w:rsid w:val="00740C0A"/>
    <w:rsid w:val="00741B0F"/>
    <w:rsid w:val="00745DED"/>
    <w:rsid w:val="00754873"/>
    <w:rsid w:val="007571F1"/>
    <w:rsid w:val="00757421"/>
    <w:rsid w:val="007647CF"/>
    <w:rsid w:val="00773939"/>
    <w:rsid w:val="00784BE8"/>
    <w:rsid w:val="00786749"/>
    <w:rsid w:val="0078753C"/>
    <w:rsid w:val="007A52A4"/>
    <w:rsid w:val="007B1900"/>
    <w:rsid w:val="007B50CE"/>
    <w:rsid w:val="007C507A"/>
    <w:rsid w:val="007D0DEB"/>
    <w:rsid w:val="007D5935"/>
    <w:rsid w:val="007E09A1"/>
    <w:rsid w:val="007E7938"/>
    <w:rsid w:val="00806A7F"/>
    <w:rsid w:val="00815B58"/>
    <w:rsid w:val="008242E1"/>
    <w:rsid w:val="008321B5"/>
    <w:rsid w:val="0083550C"/>
    <w:rsid w:val="00835DBE"/>
    <w:rsid w:val="0085120C"/>
    <w:rsid w:val="0085231A"/>
    <w:rsid w:val="00854280"/>
    <w:rsid w:val="00872090"/>
    <w:rsid w:val="00894343"/>
    <w:rsid w:val="0089769B"/>
    <w:rsid w:val="008B4977"/>
    <w:rsid w:val="008C73B2"/>
    <w:rsid w:val="008D4765"/>
    <w:rsid w:val="008E032F"/>
    <w:rsid w:val="008F4C73"/>
    <w:rsid w:val="00901823"/>
    <w:rsid w:val="00902AA8"/>
    <w:rsid w:val="009221F4"/>
    <w:rsid w:val="00926144"/>
    <w:rsid w:val="00927756"/>
    <w:rsid w:val="00940624"/>
    <w:rsid w:val="009465F9"/>
    <w:rsid w:val="00946717"/>
    <w:rsid w:val="00966143"/>
    <w:rsid w:val="009673BA"/>
    <w:rsid w:val="009702BC"/>
    <w:rsid w:val="00970F65"/>
    <w:rsid w:val="009760F7"/>
    <w:rsid w:val="00987434"/>
    <w:rsid w:val="009A04E5"/>
    <w:rsid w:val="009A276D"/>
    <w:rsid w:val="009B59D7"/>
    <w:rsid w:val="009B6736"/>
    <w:rsid w:val="009C0C90"/>
    <w:rsid w:val="009D43F9"/>
    <w:rsid w:val="009D4640"/>
    <w:rsid w:val="009E0E99"/>
    <w:rsid w:val="009F63AD"/>
    <w:rsid w:val="00A169D3"/>
    <w:rsid w:val="00A20124"/>
    <w:rsid w:val="00A224F4"/>
    <w:rsid w:val="00A2451A"/>
    <w:rsid w:val="00A43755"/>
    <w:rsid w:val="00A56CE6"/>
    <w:rsid w:val="00A82C32"/>
    <w:rsid w:val="00A83E9D"/>
    <w:rsid w:val="00A915C7"/>
    <w:rsid w:val="00A92103"/>
    <w:rsid w:val="00AB0809"/>
    <w:rsid w:val="00AB0FB0"/>
    <w:rsid w:val="00AC1861"/>
    <w:rsid w:val="00AC7254"/>
    <w:rsid w:val="00AF4A10"/>
    <w:rsid w:val="00B112C0"/>
    <w:rsid w:val="00B66609"/>
    <w:rsid w:val="00B80073"/>
    <w:rsid w:val="00B81575"/>
    <w:rsid w:val="00BA2825"/>
    <w:rsid w:val="00BA415D"/>
    <w:rsid w:val="00BB4F71"/>
    <w:rsid w:val="00BB6EFE"/>
    <w:rsid w:val="00BB7027"/>
    <w:rsid w:val="00BC1CD9"/>
    <w:rsid w:val="00BE231D"/>
    <w:rsid w:val="00BF3020"/>
    <w:rsid w:val="00C04B77"/>
    <w:rsid w:val="00C0774D"/>
    <w:rsid w:val="00C11417"/>
    <w:rsid w:val="00C211BC"/>
    <w:rsid w:val="00C2664E"/>
    <w:rsid w:val="00C43380"/>
    <w:rsid w:val="00C47653"/>
    <w:rsid w:val="00C50E0B"/>
    <w:rsid w:val="00C534F9"/>
    <w:rsid w:val="00C655DE"/>
    <w:rsid w:val="00C708D0"/>
    <w:rsid w:val="00C80762"/>
    <w:rsid w:val="00CD6221"/>
    <w:rsid w:val="00CF3C6F"/>
    <w:rsid w:val="00D00FFA"/>
    <w:rsid w:val="00D024E6"/>
    <w:rsid w:val="00D05CA9"/>
    <w:rsid w:val="00D33DB8"/>
    <w:rsid w:val="00D448B4"/>
    <w:rsid w:val="00D646B7"/>
    <w:rsid w:val="00D66DAD"/>
    <w:rsid w:val="00D81AFE"/>
    <w:rsid w:val="00D90496"/>
    <w:rsid w:val="00D911EF"/>
    <w:rsid w:val="00DB4DA3"/>
    <w:rsid w:val="00DB6DE6"/>
    <w:rsid w:val="00DC4A62"/>
    <w:rsid w:val="00DD1AC8"/>
    <w:rsid w:val="00DD2620"/>
    <w:rsid w:val="00DE6480"/>
    <w:rsid w:val="00DF2AB9"/>
    <w:rsid w:val="00E34323"/>
    <w:rsid w:val="00E35AB1"/>
    <w:rsid w:val="00E409D3"/>
    <w:rsid w:val="00E41754"/>
    <w:rsid w:val="00E41A4F"/>
    <w:rsid w:val="00E45B3A"/>
    <w:rsid w:val="00E50A7A"/>
    <w:rsid w:val="00E52DB4"/>
    <w:rsid w:val="00E57D8C"/>
    <w:rsid w:val="00E60C02"/>
    <w:rsid w:val="00E9640D"/>
    <w:rsid w:val="00EA2D63"/>
    <w:rsid w:val="00EC0804"/>
    <w:rsid w:val="00EC3661"/>
    <w:rsid w:val="00EC6EC4"/>
    <w:rsid w:val="00EC7876"/>
    <w:rsid w:val="00EE3E5E"/>
    <w:rsid w:val="00EF2D49"/>
    <w:rsid w:val="00EF2D4C"/>
    <w:rsid w:val="00EF495E"/>
    <w:rsid w:val="00EF53BE"/>
    <w:rsid w:val="00F02A38"/>
    <w:rsid w:val="00F04E4F"/>
    <w:rsid w:val="00F12870"/>
    <w:rsid w:val="00F12F9F"/>
    <w:rsid w:val="00F31CC3"/>
    <w:rsid w:val="00F335AD"/>
    <w:rsid w:val="00F67153"/>
    <w:rsid w:val="00F72AC3"/>
    <w:rsid w:val="00F76AB2"/>
    <w:rsid w:val="00F84E11"/>
    <w:rsid w:val="00F94BC5"/>
    <w:rsid w:val="00FA7204"/>
    <w:rsid w:val="00FC775A"/>
    <w:rsid w:val="00FD0A7B"/>
    <w:rsid w:val="00FD16BC"/>
    <w:rsid w:val="00FE1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DF15AA"/>
  <w15:docId w15:val="{9F1457FA-FB16-4C5D-B178-20E6AFDA9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72ED"/>
    <w:rPr>
      <w:lang w:val="uk-UA"/>
    </w:rPr>
  </w:style>
  <w:style w:type="paragraph" w:styleId="1">
    <w:name w:val="heading 1"/>
    <w:basedOn w:val="a"/>
    <w:next w:val="a"/>
    <w:link w:val="10"/>
    <w:qFormat/>
    <w:rsid w:val="00F12F9F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0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F12F9F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0E72ED"/>
    <w:pPr>
      <w:ind w:left="720"/>
      <w:contextualSpacing/>
    </w:pPr>
  </w:style>
  <w:style w:type="character" w:customStyle="1" w:styleId="a4">
    <w:name w:val="Обычный (веб) Знак"/>
    <w:aliases w:val="Обычный (Web) Знак,Знак Знак Знак"/>
    <w:link w:val="a5"/>
    <w:locked/>
    <w:rsid w:val="00A20124"/>
    <w:rPr>
      <w:sz w:val="24"/>
      <w:szCs w:val="24"/>
    </w:rPr>
  </w:style>
  <w:style w:type="paragraph" w:styleId="a5">
    <w:name w:val="Normal (Web)"/>
    <w:aliases w:val="Обычный (Web),Знак Знак"/>
    <w:basedOn w:val="a"/>
    <w:link w:val="a4"/>
    <w:unhideWhenUsed/>
    <w:qFormat/>
    <w:rsid w:val="00A20124"/>
    <w:pPr>
      <w:spacing w:after="120" w:line="240" w:lineRule="auto"/>
      <w:ind w:left="283"/>
    </w:pPr>
    <w:rPr>
      <w:sz w:val="24"/>
      <w:szCs w:val="24"/>
      <w:lang w:val="ru-RU"/>
    </w:rPr>
  </w:style>
  <w:style w:type="paragraph" w:styleId="a6">
    <w:name w:val="Balloon Text"/>
    <w:basedOn w:val="a"/>
    <w:link w:val="a7"/>
    <w:uiPriority w:val="99"/>
    <w:unhideWhenUsed/>
    <w:rsid w:val="006A71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rsid w:val="006A71C3"/>
    <w:rPr>
      <w:rFonts w:ascii="Tahoma" w:hAnsi="Tahoma" w:cs="Tahoma"/>
      <w:sz w:val="16"/>
      <w:szCs w:val="16"/>
      <w:lang w:val="uk-UA"/>
    </w:rPr>
  </w:style>
  <w:style w:type="paragraph" w:styleId="a8">
    <w:name w:val="header"/>
    <w:basedOn w:val="a"/>
    <w:link w:val="a9"/>
    <w:uiPriority w:val="99"/>
    <w:rsid w:val="005B06DB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9">
    <w:name w:val="Верхний колонтитул Знак"/>
    <w:basedOn w:val="a0"/>
    <w:link w:val="a8"/>
    <w:uiPriority w:val="99"/>
    <w:rsid w:val="005B06D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ody Text"/>
    <w:basedOn w:val="a"/>
    <w:link w:val="ab"/>
    <w:uiPriority w:val="99"/>
    <w:rsid w:val="005F32D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b">
    <w:name w:val="Основной текст Знак"/>
    <w:basedOn w:val="a0"/>
    <w:link w:val="aa"/>
    <w:uiPriority w:val="99"/>
    <w:rsid w:val="005F32D6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customStyle="1" w:styleId="Default">
    <w:name w:val="Default"/>
    <w:rsid w:val="005F32D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F12F9F"/>
    <w:rPr>
      <w:rFonts w:ascii="Times New Roman" w:eastAsia="Times New Roman" w:hAnsi="Times New Roman" w:cs="Times New Roman"/>
      <w:b/>
      <w:bCs/>
      <w:sz w:val="20"/>
      <w:szCs w:val="28"/>
      <w:lang w:val="uk-UA" w:eastAsia="ru-RU"/>
    </w:rPr>
  </w:style>
  <w:style w:type="character" w:customStyle="1" w:styleId="20">
    <w:name w:val="Заголовок 2 Знак"/>
    <w:basedOn w:val="a0"/>
    <w:link w:val="2"/>
    <w:rsid w:val="00F12F9F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character" w:customStyle="1" w:styleId="apple-converted-space">
    <w:name w:val="apple-converted-space"/>
    <w:basedOn w:val="a0"/>
    <w:rsid w:val="00F12F9F"/>
  </w:style>
  <w:style w:type="paragraph" w:customStyle="1" w:styleId="Style4">
    <w:name w:val="Style4"/>
    <w:basedOn w:val="a"/>
    <w:uiPriority w:val="99"/>
    <w:rsid w:val="00F12F9F"/>
    <w:pPr>
      <w:widowControl w:val="0"/>
      <w:autoSpaceDE w:val="0"/>
      <w:autoSpaceDN w:val="0"/>
      <w:adjustRightInd w:val="0"/>
      <w:spacing w:after="0" w:line="312" w:lineRule="exact"/>
      <w:ind w:firstLine="1373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18">
    <w:name w:val="Style18"/>
    <w:basedOn w:val="a"/>
    <w:uiPriority w:val="99"/>
    <w:rsid w:val="00F12F9F"/>
    <w:pPr>
      <w:widowControl w:val="0"/>
      <w:autoSpaceDE w:val="0"/>
      <w:autoSpaceDN w:val="0"/>
      <w:adjustRightInd w:val="0"/>
      <w:spacing w:after="0" w:line="275" w:lineRule="exact"/>
      <w:ind w:firstLine="701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26">
    <w:name w:val="Font Style26"/>
    <w:uiPriority w:val="99"/>
    <w:rsid w:val="00F12F9F"/>
    <w:rPr>
      <w:rFonts w:ascii="Times New Roman" w:hAnsi="Times New Roman" w:cs="Times New Roman" w:hint="default"/>
      <w:sz w:val="20"/>
      <w:szCs w:val="20"/>
    </w:rPr>
  </w:style>
  <w:style w:type="paragraph" w:customStyle="1" w:styleId="StyleZakonu">
    <w:name w:val="StyleZakonu"/>
    <w:basedOn w:val="a"/>
    <w:uiPriority w:val="99"/>
    <w:rsid w:val="00F12F9F"/>
    <w:pPr>
      <w:spacing w:after="60" w:line="220" w:lineRule="exact"/>
      <w:ind w:firstLine="284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Prop">
    <w:name w:val="StyleProp"/>
    <w:basedOn w:val="a"/>
    <w:uiPriority w:val="99"/>
    <w:rsid w:val="00F12F9F"/>
    <w:pPr>
      <w:spacing w:after="0" w:line="200" w:lineRule="exact"/>
      <w:ind w:firstLine="227"/>
      <w:jc w:val="both"/>
    </w:pPr>
    <w:rPr>
      <w:rFonts w:ascii="Times New Roman" w:eastAsia="Times New Roman" w:hAnsi="Times New Roman" w:cs="Times New Roman"/>
      <w:sz w:val="18"/>
      <w:szCs w:val="20"/>
      <w:lang w:eastAsia="ru-RU"/>
    </w:rPr>
  </w:style>
  <w:style w:type="paragraph" w:customStyle="1" w:styleId="rvps2">
    <w:name w:val="rvps2"/>
    <w:basedOn w:val="a"/>
    <w:rsid w:val="00F12F9F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styleId="ac">
    <w:name w:val="Strong"/>
    <w:basedOn w:val="a0"/>
    <w:uiPriority w:val="22"/>
    <w:qFormat/>
    <w:rsid w:val="00F12F9F"/>
    <w:rPr>
      <w:b/>
      <w:bCs/>
    </w:rPr>
  </w:style>
  <w:style w:type="character" w:styleId="ad">
    <w:name w:val="Hyperlink"/>
    <w:uiPriority w:val="99"/>
    <w:unhideWhenUsed/>
    <w:rsid w:val="00F12F9F"/>
    <w:rPr>
      <w:color w:val="0000FF"/>
      <w:u w:val="single"/>
    </w:rPr>
  </w:style>
  <w:style w:type="paragraph" w:customStyle="1" w:styleId="Standard">
    <w:name w:val="Standard"/>
    <w:rsid w:val="00F12F9F"/>
    <w:pPr>
      <w:widowControl w:val="0"/>
      <w:suppressAutoHyphens/>
      <w:spacing w:after="0" w:line="240" w:lineRule="auto"/>
    </w:pPr>
    <w:rPr>
      <w:rFonts w:ascii="Times New Roman" w:eastAsia="Andale Sans UI" w:hAnsi="Times New Roman" w:cs="Tahoma"/>
      <w:kern w:val="2"/>
      <w:sz w:val="24"/>
      <w:szCs w:val="24"/>
      <w:lang w:val="de-DE" w:eastAsia="fa-IR" w:bidi="fa-IR"/>
    </w:rPr>
  </w:style>
  <w:style w:type="table" w:styleId="ae">
    <w:name w:val="Table Grid"/>
    <w:basedOn w:val="a1"/>
    <w:uiPriority w:val="59"/>
    <w:rsid w:val="00F12F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Без интервала1"/>
    <w:rsid w:val="00F12F9F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Just">
    <w:name w:val="Just"/>
    <w:rsid w:val="00F12F9F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rsid w:val="00F12F9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f0">
    <w:name w:val="Нижний колонтитул Знак"/>
    <w:basedOn w:val="a0"/>
    <w:link w:val="af"/>
    <w:uiPriority w:val="99"/>
    <w:rsid w:val="00F12F9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page number"/>
    <w:basedOn w:val="a0"/>
    <w:rsid w:val="00F12F9F"/>
  </w:style>
  <w:style w:type="paragraph" w:styleId="21">
    <w:name w:val="Body Text 2"/>
    <w:basedOn w:val="a"/>
    <w:link w:val="22"/>
    <w:rsid w:val="00F12F9F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2">
    <w:name w:val="Основной текст 2 Знак"/>
    <w:basedOn w:val="a0"/>
    <w:link w:val="21"/>
    <w:rsid w:val="00F12F9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4">
    <w:name w:val="Font Style24"/>
    <w:rsid w:val="00F12F9F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30">
    <w:name w:val="Font Style30"/>
    <w:rsid w:val="00F12F9F"/>
    <w:rPr>
      <w:rFonts w:ascii="Times New Roman" w:hAnsi="Times New Roman" w:cs="Times New Roman"/>
      <w:sz w:val="22"/>
      <w:szCs w:val="22"/>
    </w:rPr>
  </w:style>
  <w:style w:type="character" w:customStyle="1" w:styleId="FontStyle32">
    <w:name w:val="Font Style32"/>
    <w:rsid w:val="00F12F9F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40">
    <w:name w:val="Font Style40"/>
    <w:rsid w:val="00F12F9F"/>
    <w:rPr>
      <w:rFonts w:ascii="Times New Roman" w:hAnsi="Times New Roman" w:cs="Times New Roman"/>
      <w:sz w:val="22"/>
      <w:szCs w:val="22"/>
    </w:rPr>
  </w:style>
  <w:style w:type="character" w:styleId="af2">
    <w:name w:val="annotation reference"/>
    <w:uiPriority w:val="99"/>
    <w:unhideWhenUsed/>
    <w:rsid w:val="00F12F9F"/>
    <w:rPr>
      <w:sz w:val="16"/>
      <w:szCs w:val="16"/>
    </w:rPr>
  </w:style>
  <w:style w:type="paragraph" w:styleId="af3">
    <w:name w:val="Body Text Indent"/>
    <w:basedOn w:val="a"/>
    <w:link w:val="af4"/>
    <w:uiPriority w:val="99"/>
    <w:rsid w:val="00F12F9F"/>
    <w:pPr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Основной текст с отступом Знак"/>
    <w:basedOn w:val="a0"/>
    <w:link w:val="af3"/>
    <w:uiPriority w:val="99"/>
    <w:rsid w:val="00F12F9F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3">
    <w:name w:val="Body Text Indent 2"/>
    <w:basedOn w:val="a"/>
    <w:link w:val="24"/>
    <w:uiPriority w:val="99"/>
    <w:rsid w:val="00F12F9F"/>
    <w:pPr>
      <w:tabs>
        <w:tab w:val="left" w:pos="810"/>
      </w:tabs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F12F9F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3">
    <w:name w:val="Body Text Indent 3"/>
    <w:basedOn w:val="a"/>
    <w:link w:val="30"/>
    <w:uiPriority w:val="99"/>
    <w:rsid w:val="00F12F9F"/>
    <w:pPr>
      <w:spacing w:after="0" w:line="240" w:lineRule="auto"/>
      <w:ind w:left="5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rsid w:val="00F12F9F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f5">
    <w:name w:val="annotation text"/>
    <w:basedOn w:val="a"/>
    <w:link w:val="af6"/>
    <w:uiPriority w:val="99"/>
    <w:rsid w:val="00F12F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Текст примечания Знак"/>
    <w:basedOn w:val="a0"/>
    <w:link w:val="af5"/>
    <w:uiPriority w:val="99"/>
    <w:rsid w:val="00F12F9F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f7">
    <w:name w:val="annotation subject"/>
    <w:basedOn w:val="af5"/>
    <w:next w:val="af5"/>
    <w:link w:val="af8"/>
    <w:uiPriority w:val="99"/>
    <w:rsid w:val="00F12F9F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rsid w:val="00F12F9F"/>
    <w:rPr>
      <w:rFonts w:ascii="Times New Roman" w:eastAsia="Times New Roman" w:hAnsi="Times New Roman" w:cs="Times New Roman"/>
      <w:b/>
      <w:bCs/>
      <w:sz w:val="20"/>
      <w:szCs w:val="20"/>
      <w:lang w:val="uk-UA" w:eastAsia="ru-RU"/>
    </w:rPr>
  </w:style>
  <w:style w:type="paragraph" w:customStyle="1" w:styleId="AB630D60F59F403CB531B268FE76FA17">
    <w:name w:val="AB630D60F59F403CB531B268FE76FA17"/>
    <w:rsid w:val="00F12F9F"/>
    <w:rPr>
      <w:rFonts w:ascii="Calibri" w:eastAsia="Times New Roman" w:hAnsi="Calibri" w:cs="Times New Roman"/>
      <w:lang w:eastAsia="ru-RU"/>
    </w:rPr>
  </w:style>
  <w:style w:type="paragraph" w:customStyle="1" w:styleId="110">
    <w:name w:val="Знак Знак Знак1 Знак Знак Знак Знак Знак Знак1 Знак"/>
    <w:basedOn w:val="a"/>
    <w:rsid w:val="00F12F9F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2">
    <w:name w:val="Абзац списка1"/>
    <w:basedOn w:val="a"/>
    <w:qFormat/>
    <w:rsid w:val="00F12F9F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rvts0">
    <w:name w:val="rvts0"/>
    <w:rsid w:val="00F12F9F"/>
  </w:style>
  <w:style w:type="paragraph" w:styleId="af9">
    <w:name w:val="No Spacing"/>
    <w:uiPriority w:val="1"/>
    <w:qFormat/>
    <w:rsid w:val="00F12F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a">
    <w:name w:val="Знак"/>
    <w:basedOn w:val="a"/>
    <w:rsid w:val="00F12F9F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HTML">
    <w:name w:val="HTML Preformatted"/>
    <w:basedOn w:val="a"/>
    <w:link w:val="HTML0"/>
    <w:rsid w:val="00C8076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Arial Unicode MS" w:eastAsia="Arial Unicode MS" w:hAnsi="Arial Unicode MS" w:cs="Arial Unicode MS"/>
      <w:sz w:val="20"/>
      <w:szCs w:val="20"/>
      <w:lang w:val="ru-RU" w:eastAsia="zh-CN"/>
    </w:rPr>
  </w:style>
  <w:style w:type="character" w:customStyle="1" w:styleId="HTML0">
    <w:name w:val="Стандартный HTML Знак"/>
    <w:basedOn w:val="a0"/>
    <w:link w:val="HTML"/>
    <w:rsid w:val="00C80762"/>
    <w:rPr>
      <w:rFonts w:ascii="Arial Unicode MS" w:eastAsia="Arial Unicode MS" w:hAnsi="Arial Unicode MS" w:cs="Arial Unicode MS"/>
      <w:sz w:val="20"/>
      <w:szCs w:val="20"/>
      <w:lang w:eastAsia="zh-CN"/>
    </w:rPr>
  </w:style>
  <w:style w:type="paragraph" w:customStyle="1" w:styleId="afb">
    <w:name w:val="Вміст таблиці"/>
    <w:basedOn w:val="a"/>
    <w:rsid w:val="00C80762"/>
    <w:pPr>
      <w:widowControl w:val="0"/>
      <w:suppressLineNumbers/>
      <w:suppressAutoHyphens/>
      <w:spacing w:after="0" w:line="240" w:lineRule="auto"/>
    </w:pPr>
    <w:rPr>
      <w:rFonts w:ascii="Liberation Serif" w:eastAsia="SimSun" w:hAnsi="Liberation Serif" w:cs="Lucida Sans"/>
      <w:kern w:val="1"/>
      <w:sz w:val="24"/>
      <w:szCs w:val="24"/>
      <w:lang w:val="ru-RU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236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34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00F0AD-2AF5-4715-94BA-49F3784416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2130</TotalTime>
  <Pages>1</Pages>
  <Words>1134</Words>
  <Characters>6468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Admin</cp:lastModifiedBy>
  <cp:revision>214</cp:revision>
  <cp:lastPrinted>2017-11-09T09:31:00Z</cp:lastPrinted>
  <dcterms:created xsi:type="dcterms:W3CDTF">2017-06-25T09:26:00Z</dcterms:created>
  <dcterms:modified xsi:type="dcterms:W3CDTF">2017-11-17T06:44:00Z</dcterms:modified>
</cp:coreProperties>
</file>