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73C" w:rsidRDefault="00E9673C" w:rsidP="00F664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4E40" w:rsidRPr="00F4180A" w:rsidRDefault="00344E40" w:rsidP="00344E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E40" w:rsidRPr="00F4180A" w:rsidRDefault="00E47863" w:rsidP="00344E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left:0;text-align:left;margin-left:221.15pt;margin-top:5.75pt;width:35.35pt;height:45.2pt;z-index:-251628032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1" DrawAspect="Content" ObjectID="_1572242569" r:id="rId9"/>
        </w:object>
      </w:r>
      <w:r w:rsidR="00344E40"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344E40" w:rsidRPr="00F4180A" w:rsidRDefault="00344E40" w:rsidP="00344E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344E40" w:rsidRPr="00F4180A" w:rsidRDefault="00344E40" w:rsidP="00344E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СЬОМ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344E40" w:rsidRPr="00F4180A" w:rsidRDefault="00344E40" w:rsidP="00344E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344E40" w:rsidRPr="00F4180A" w:rsidRDefault="00344E40" w:rsidP="00344E40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344E40" w:rsidRPr="00F4180A" w:rsidRDefault="00344E40" w:rsidP="00344E40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</w:t>
      </w:r>
      <w:r w:rsidRPr="00F4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№110</w:t>
      </w:r>
    </w:p>
    <w:p w:rsidR="00344E40" w:rsidRDefault="00344E40" w:rsidP="00344E40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5E7BB8" w:rsidRDefault="005E7BB8" w:rsidP="00344E40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953A03" w:rsidRPr="001846DC" w:rsidRDefault="00953A03" w:rsidP="00953A03">
      <w:pPr>
        <w:autoSpaceDE w:val="0"/>
        <w:spacing w:after="0" w:line="240" w:lineRule="auto"/>
        <w:ind w:right="4598"/>
        <w:rPr>
          <w:rFonts w:ascii="Times New Roman" w:eastAsia="Times New Roman" w:hAnsi="Times New Roman"/>
          <w:bCs/>
          <w:sz w:val="28"/>
          <w:szCs w:val="28"/>
        </w:rPr>
      </w:pPr>
      <w:r w:rsidRPr="001846DC">
        <w:rPr>
          <w:rFonts w:ascii="Times New Roman" w:eastAsia="Times New Roman" w:hAnsi="Times New Roman"/>
          <w:bCs/>
          <w:sz w:val="28"/>
          <w:szCs w:val="28"/>
        </w:rPr>
        <w:t xml:space="preserve">Про </w:t>
      </w:r>
      <w:r w:rsidRPr="001846DC">
        <w:rPr>
          <w:rFonts w:ascii="Times New Roman" w:eastAsia="Times New Roman" w:hAnsi="Times New Roman"/>
          <w:bCs/>
          <w:sz w:val="28"/>
          <w:szCs w:val="28"/>
          <w:lang w:val="en-US"/>
        </w:rPr>
        <w:t>c</w:t>
      </w:r>
      <w:r w:rsidR="00A83ACB">
        <w:rPr>
          <w:rFonts w:ascii="Times New Roman" w:eastAsia="Times New Roman" w:hAnsi="Times New Roman"/>
          <w:bCs/>
          <w:sz w:val="28"/>
          <w:szCs w:val="28"/>
        </w:rPr>
        <w:t xml:space="preserve">творення </w:t>
      </w:r>
      <w:r w:rsidRPr="001846DC">
        <w:rPr>
          <w:rFonts w:ascii="Times New Roman" w:eastAsia="Times New Roman" w:hAnsi="Times New Roman"/>
          <w:bCs/>
          <w:sz w:val="28"/>
          <w:szCs w:val="28"/>
        </w:rPr>
        <w:t>методичного</w:t>
      </w:r>
    </w:p>
    <w:p w:rsidR="00953A03" w:rsidRPr="001846DC" w:rsidRDefault="00953A03" w:rsidP="00953A03">
      <w:pPr>
        <w:autoSpaceDE w:val="0"/>
        <w:spacing w:after="0" w:line="240" w:lineRule="auto"/>
        <w:ind w:right="4598"/>
        <w:rPr>
          <w:rFonts w:ascii="Times New Roman" w:eastAsia="Times New Roman" w:hAnsi="Times New Roman"/>
          <w:bCs/>
          <w:sz w:val="28"/>
          <w:szCs w:val="28"/>
        </w:rPr>
      </w:pPr>
      <w:r w:rsidRPr="001846DC">
        <w:rPr>
          <w:rFonts w:ascii="Times New Roman" w:eastAsia="Times New Roman" w:hAnsi="Times New Roman"/>
          <w:bCs/>
          <w:sz w:val="28"/>
          <w:szCs w:val="28"/>
        </w:rPr>
        <w:t>ц</w:t>
      </w:r>
      <w:r w:rsidR="00A83ACB">
        <w:rPr>
          <w:rFonts w:ascii="Times New Roman" w:eastAsia="Times New Roman" w:hAnsi="Times New Roman"/>
          <w:bCs/>
          <w:sz w:val="28"/>
          <w:szCs w:val="28"/>
        </w:rPr>
        <w:t xml:space="preserve">ентру відділу </w:t>
      </w:r>
      <w:r w:rsidR="004C6570">
        <w:rPr>
          <w:rFonts w:ascii="Times New Roman" w:eastAsia="Times New Roman" w:hAnsi="Times New Roman"/>
          <w:bCs/>
          <w:sz w:val="28"/>
          <w:szCs w:val="28"/>
        </w:rPr>
        <w:t xml:space="preserve">освіти, </w:t>
      </w:r>
      <w:r w:rsidRPr="001846DC">
        <w:rPr>
          <w:rFonts w:ascii="Times New Roman" w:eastAsia="Times New Roman" w:hAnsi="Times New Roman"/>
          <w:bCs/>
          <w:sz w:val="28"/>
          <w:szCs w:val="28"/>
        </w:rPr>
        <w:t>молоді</w:t>
      </w:r>
    </w:p>
    <w:p w:rsidR="00953A03" w:rsidRPr="001846DC" w:rsidRDefault="00A83ACB" w:rsidP="00953A03">
      <w:pPr>
        <w:autoSpaceDE w:val="0"/>
        <w:spacing w:after="0" w:line="240" w:lineRule="auto"/>
        <w:ind w:right="4598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та спорту </w:t>
      </w:r>
      <w:r w:rsidR="001846DC">
        <w:rPr>
          <w:rFonts w:ascii="Times New Roman" w:eastAsia="Times New Roman" w:hAnsi="Times New Roman"/>
          <w:bCs/>
          <w:sz w:val="28"/>
          <w:szCs w:val="28"/>
        </w:rPr>
        <w:t>Чаплин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ської </w:t>
      </w:r>
      <w:r w:rsidR="00953A03" w:rsidRPr="001846DC">
        <w:rPr>
          <w:rFonts w:ascii="Times New Roman" w:eastAsia="Times New Roman" w:hAnsi="Times New Roman"/>
          <w:bCs/>
          <w:sz w:val="28"/>
          <w:szCs w:val="28"/>
        </w:rPr>
        <w:t>селищної ради</w:t>
      </w:r>
    </w:p>
    <w:p w:rsidR="00953A03" w:rsidRPr="000C09AB" w:rsidRDefault="00953A03" w:rsidP="000C09AB">
      <w:pPr>
        <w:autoSpaceDE w:val="0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A03" w:rsidRPr="000C09AB" w:rsidRDefault="00A83ACB" w:rsidP="001846DC">
      <w:pPr>
        <w:pStyle w:val="a9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статті 26 Закону України</w:t>
      </w:r>
      <w:r w:rsidR="00953A03" w:rsidRPr="000C09AB">
        <w:rPr>
          <w:rFonts w:ascii="Times New Roman" w:hAnsi="Times New Roman" w:cs="Times New Roman"/>
          <w:sz w:val="28"/>
          <w:szCs w:val="28"/>
        </w:rPr>
        <w:t xml:space="preserve"> «Про місцеве самовряду</w:t>
      </w:r>
      <w:r>
        <w:rPr>
          <w:rFonts w:ascii="Times New Roman" w:hAnsi="Times New Roman" w:cs="Times New Roman"/>
          <w:sz w:val="28"/>
          <w:szCs w:val="28"/>
        </w:rPr>
        <w:t xml:space="preserve">вання в Україні», ст. 6 Закону України </w:t>
      </w:r>
      <w:r w:rsidR="000227CC">
        <w:rPr>
          <w:rFonts w:ascii="Times New Roman" w:hAnsi="Times New Roman" w:cs="Times New Roman"/>
          <w:sz w:val="28"/>
          <w:szCs w:val="28"/>
        </w:rPr>
        <w:t>«Про освіту», законів України «</w:t>
      </w:r>
      <w:hyperlink r:id="rId10" w:history="1">
        <w:r w:rsidR="00953A03" w:rsidRPr="000227C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Про загальну середню освіту</w:t>
        </w:r>
      </w:hyperlink>
      <w:r w:rsidR="000227CC" w:rsidRPr="000227CC">
        <w:rPr>
          <w:rFonts w:ascii="Times New Roman" w:hAnsi="Times New Roman" w:cs="Times New Roman"/>
          <w:sz w:val="28"/>
          <w:szCs w:val="28"/>
        </w:rPr>
        <w:t>», «</w:t>
      </w:r>
      <w:hyperlink r:id="rId11" w:history="1">
        <w:r w:rsidR="00953A03" w:rsidRPr="000227C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Про дошкільну освіту</w:t>
        </w:r>
      </w:hyperlink>
      <w:r w:rsidR="000227CC" w:rsidRPr="000227CC">
        <w:rPr>
          <w:rFonts w:ascii="Times New Roman" w:hAnsi="Times New Roman" w:cs="Times New Roman"/>
          <w:sz w:val="28"/>
          <w:szCs w:val="28"/>
        </w:rPr>
        <w:t>», «</w:t>
      </w:r>
      <w:hyperlink r:id="rId12" w:history="1">
        <w:r w:rsidR="00953A03" w:rsidRPr="000227C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Про позашкільну освіту</w:t>
        </w:r>
      </w:hyperlink>
      <w:r w:rsidR="00953A03" w:rsidRPr="000C09AB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«Про інноваційну діяльність »,</w:t>
      </w:r>
      <w:r w:rsidR="00953A03" w:rsidRPr="000C09AB">
        <w:rPr>
          <w:rFonts w:ascii="Times New Roman" w:hAnsi="Times New Roman" w:cs="Times New Roman"/>
          <w:sz w:val="28"/>
          <w:szCs w:val="28"/>
        </w:rPr>
        <w:t xml:space="preserve"> з метою науково-методичного забезпечення системи загальної середньої, позашкільної, дошкільної освіти, організації науково-методичної роботи, підвищення кваліфікації, професійного рівня педагогічних працівників загальноосвітніх, дошкільних і позашкільних навчальних закладів та розвитку їхньої творчої ініціативи, з урахуванням пропоз</w:t>
      </w:r>
      <w:r w:rsidR="00B1386A">
        <w:rPr>
          <w:rFonts w:ascii="Times New Roman" w:hAnsi="Times New Roman" w:cs="Times New Roman"/>
          <w:sz w:val="28"/>
          <w:szCs w:val="28"/>
        </w:rPr>
        <w:t>ицій постійних комісій Чаплин</w:t>
      </w:r>
      <w:r w:rsidR="00953A03" w:rsidRPr="000C09AB">
        <w:rPr>
          <w:rFonts w:ascii="Times New Roman" w:hAnsi="Times New Roman" w:cs="Times New Roman"/>
          <w:sz w:val="28"/>
          <w:szCs w:val="28"/>
        </w:rPr>
        <w:t xml:space="preserve">ської селищної ради з </w:t>
      </w:r>
      <w:r w:rsidR="00B1386A" w:rsidRPr="00B1386A">
        <w:rPr>
          <w:rFonts w:ascii="Times New Roman" w:hAnsi="Times New Roman" w:cs="Times New Roman"/>
          <w:sz w:val="28"/>
          <w:szCs w:val="28"/>
        </w:rPr>
        <w:t>питань планування, фінансів, бюджету та соціально-економічного розвитку та з питань освіти, культури, молоді, фізкультури і спорту, охорони здоров’я та соціального захисту</w:t>
      </w:r>
      <w:r>
        <w:rPr>
          <w:rFonts w:ascii="Times New Roman" w:hAnsi="Times New Roman" w:cs="Times New Roman"/>
          <w:sz w:val="28"/>
          <w:szCs w:val="28"/>
        </w:rPr>
        <w:t xml:space="preserve">, селищна </w:t>
      </w:r>
      <w:r w:rsidR="00953A03" w:rsidRPr="000C09AB">
        <w:rPr>
          <w:rFonts w:ascii="Times New Roman" w:hAnsi="Times New Roman" w:cs="Times New Roman"/>
          <w:sz w:val="28"/>
          <w:szCs w:val="28"/>
        </w:rPr>
        <w:t xml:space="preserve">рада </w:t>
      </w:r>
    </w:p>
    <w:p w:rsidR="00953A03" w:rsidRPr="000C09AB" w:rsidRDefault="00953A03" w:rsidP="000C09AB">
      <w:pPr>
        <w:pStyle w:val="a9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3A03" w:rsidRPr="005E7BB8" w:rsidRDefault="005E7BB8" w:rsidP="005E7BB8">
      <w:pPr>
        <w:pStyle w:val="a9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953A03" w:rsidRPr="000C09AB" w:rsidRDefault="00A83ACB" w:rsidP="000C09AB">
      <w:pPr>
        <w:pStyle w:val="a9"/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Створити </w:t>
      </w:r>
      <w:r w:rsidR="00953A03" w:rsidRPr="000C09AB">
        <w:rPr>
          <w:rFonts w:ascii="Times New Roman" w:hAnsi="Times New Roman" w:cs="Times New Roman"/>
          <w:sz w:val="28"/>
          <w:szCs w:val="28"/>
        </w:rPr>
        <w:t>методич</w:t>
      </w:r>
      <w:r>
        <w:rPr>
          <w:rFonts w:ascii="Times New Roman" w:hAnsi="Times New Roman" w:cs="Times New Roman"/>
          <w:sz w:val="28"/>
          <w:szCs w:val="28"/>
        </w:rPr>
        <w:t xml:space="preserve">ний центр відділу освіти, молоді та спорту </w:t>
      </w:r>
      <w:r w:rsidR="004C6570">
        <w:rPr>
          <w:rFonts w:ascii="Times New Roman" w:hAnsi="Times New Roman" w:cs="Times New Roman"/>
          <w:sz w:val="28"/>
          <w:szCs w:val="28"/>
        </w:rPr>
        <w:t>Чаплин</w:t>
      </w:r>
      <w:r>
        <w:rPr>
          <w:rFonts w:ascii="Times New Roman" w:hAnsi="Times New Roman" w:cs="Times New Roman"/>
          <w:sz w:val="28"/>
          <w:szCs w:val="28"/>
        </w:rPr>
        <w:t xml:space="preserve">ської </w:t>
      </w:r>
      <w:r w:rsidR="00953A03" w:rsidRPr="000C09AB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="004C6570">
        <w:rPr>
          <w:rFonts w:ascii="Times New Roman" w:hAnsi="Times New Roman" w:cs="Times New Roman"/>
          <w:sz w:val="28"/>
          <w:szCs w:val="28"/>
        </w:rPr>
        <w:t>ради (далі - центр</w:t>
      </w:r>
      <w:r w:rsidR="00953A03" w:rsidRPr="000C09AB">
        <w:rPr>
          <w:rFonts w:ascii="Times New Roman" w:hAnsi="Times New Roman" w:cs="Times New Roman"/>
          <w:sz w:val="28"/>
          <w:szCs w:val="28"/>
        </w:rPr>
        <w:t>).</w:t>
      </w:r>
    </w:p>
    <w:p w:rsidR="00953A03" w:rsidRPr="000C09AB" w:rsidRDefault="00A83ACB" w:rsidP="000C09AB">
      <w:pPr>
        <w:pStyle w:val="a9"/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Положення </w:t>
      </w:r>
      <w:r w:rsidR="00953A03" w:rsidRPr="000C09AB">
        <w:rPr>
          <w:rFonts w:ascii="Times New Roman" w:hAnsi="Times New Roman" w:cs="Times New Roman"/>
          <w:sz w:val="28"/>
          <w:szCs w:val="28"/>
        </w:rPr>
        <w:t>про методичн</w:t>
      </w:r>
      <w:r>
        <w:rPr>
          <w:rFonts w:ascii="Times New Roman" w:hAnsi="Times New Roman" w:cs="Times New Roman"/>
          <w:sz w:val="28"/>
          <w:szCs w:val="28"/>
        </w:rPr>
        <w:t xml:space="preserve">ий центр відділу освіти, молоді та спорту </w:t>
      </w:r>
      <w:r w:rsidR="004C6570">
        <w:rPr>
          <w:rFonts w:ascii="Times New Roman" w:hAnsi="Times New Roman" w:cs="Times New Roman"/>
          <w:sz w:val="28"/>
          <w:szCs w:val="28"/>
        </w:rPr>
        <w:t>Чаплин</w:t>
      </w:r>
      <w:r>
        <w:rPr>
          <w:rFonts w:ascii="Times New Roman" w:hAnsi="Times New Roman" w:cs="Times New Roman"/>
          <w:sz w:val="28"/>
          <w:szCs w:val="28"/>
        </w:rPr>
        <w:t xml:space="preserve">ської селищної ради </w:t>
      </w:r>
      <w:r w:rsidR="00953A03" w:rsidRPr="000C09AB">
        <w:rPr>
          <w:rFonts w:ascii="Times New Roman" w:hAnsi="Times New Roman" w:cs="Times New Roman"/>
          <w:sz w:val="28"/>
          <w:szCs w:val="28"/>
        </w:rPr>
        <w:t>(додаток 1, що додається).</w:t>
      </w:r>
    </w:p>
    <w:p w:rsidR="00953A03" w:rsidRPr="000C09AB" w:rsidRDefault="00953A03" w:rsidP="000C09AB">
      <w:pPr>
        <w:pStyle w:val="a9"/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09AB">
        <w:rPr>
          <w:rFonts w:ascii="Times New Roman" w:hAnsi="Times New Roman" w:cs="Times New Roman"/>
          <w:bCs/>
          <w:sz w:val="28"/>
          <w:szCs w:val="28"/>
        </w:rPr>
        <w:t>Затвердити штатний розпис мето</w:t>
      </w:r>
      <w:r w:rsidR="004C6570">
        <w:rPr>
          <w:rFonts w:ascii="Times New Roman" w:hAnsi="Times New Roman" w:cs="Times New Roman"/>
          <w:bCs/>
          <w:sz w:val="28"/>
          <w:szCs w:val="28"/>
        </w:rPr>
        <w:t>дичного центру відділу освіти, молоді та спорту Чаплин</w:t>
      </w:r>
      <w:r w:rsidRPr="000C09AB">
        <w:rPr>
          <w:rFonts w:ascii="Times New Roman" w:hAnsi="Times New Roman" w:cs="Times New Roman"/>
          <w:bCs/>
          <w:sz w:val="28"/>
          <w:szCs w:val="28"/>
        </w:rPr>
        <w:t>ської селищної ради на 2017 рік, що додається.</w:t>
      </w:r>
    </w:p>
    <w:p w:rsidR="00953A03" w:rsidRPr="000C09AB" w:rsidRDefault="00953A03" w:rsidP="000C09AB">
      <w:pPr>
        <w:pStyle w:val="a9"/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9AB">
        <w:rPr>
          <w:rFonts w:ascii="Times New Roman" w:hAnsi="Times New Roman" w:cs="Times New Roman"/>
          <w:sz w:val="28"/>
          <w:szCs w:val="28"/>
        </w:rPr>
        <w:t>Нача</w:t>
      </w:r>
      <w:r w:rsidR="00A83ACB">
        <w:rPr>
          <w:rFonts w:ascii="Times New Roman" w:hAnsi="Times New Roman" w:cs="Times New Roman"/>
          <w:sz w:val="28"/>
          <w:szCs w:val="28"/>
        </w:rPr>
        <w:t xml:space="preserve">льнику відділу освіти, молоді та спорту </w:t>
      </w:r>
      <w:r w:rsidR="004C6570">
        <w:rPr>
          <w:rFonts w:ascii="Times New Roman" w:hAnsi="Times New Roman" w:cs="Times New Roman"/>
          <w:sz w:val="28"/>
          <w:szCs w:val="28"/>
        </w:rPr>
        <w:t>Чаплин</w:t>
      </w:r>
      <w:r w:rsidRPr="000C09AB">
        <w:rPr>
          <w:rFonts w:ascii="Times New Roman" w:hAnsi="Times New Roman" w:cs="Times New Roman"/>
          <w:sz w:val="28"/>
          <w:szCs w:val="28"/>
        </w:rPr>
        <w:t>с</w:t>
      </w:r>
      <w:r w:rsidR="00A83ACB">
        <w:rPr>
          <w:rFonts w:ascii="Times New Roman" w:hAnsi="Times New Roman" w:cs="Times New Roman"/>
          <w:sz w:val="28"/>
          <w:szCs w:val="28"/>
        </w:rPr>
        <w:t xml:space="preserve">ької селищної </w:t>
      </w:r>
      <w:r w:rsidR="004C6570">
        <w:rPr>
          <w:rFonts w:ascii="Times New Roman" w:hAnsi="Times New Roman" w:cs="Times New Roman"/>
          <w:sz w:val="28"/>
          <w:szCs w:val="28"/>
        </w:rPr>
        <w:t>ради Кулик О.Є</w:t>
      </w:r>
      <w:r w:rsidR="00A83ACB">
        <w:rPr>
          <w:rFonts w:ascii="Times New Roman" w:hAnsi="Times New Roman" w:cs="Times New Roman"/>
          <w:sz w:val="28"/>
          <w:szCs w:val="28"/>
        </w:rPr>
        <w:t xml:space="preserve">. </w:t>
      </w:r>
      <w:r w:rsidRPr="000C09AB">
        <w:rPr>
          <w:rFonts w:ascii="Times New Roman" w:hAnsi="Times New Roman" w:cs="Times New Roman"/>
          <w:sz w:val="28"/>
          <w:szCs w:val="28"/>
        </w:rPr>
        <w:t xml:space="preserve">забезпечити організацію діяльності </w:t>
      </w:r>
      <w:r w:rsidR="00A83ACB">
        <w:rPr>
          <w:rFonts w:ascii="Times New Roman" w:hAnsi="Times New Roman" w:cs="Times New Roman"/>
          <w:sz w:val="28"/>
          <w:szCs w:val="28"/>
        </w:rPr>
        <w:t xml:space="preserve">методичного центру в установленому чинним законодавством </w:t>
      </w:r>
      <w:r w:rsidRPr="000C09AB">
        <w:rPr>
          <w:rFonts w:ascii="Times New Roman" w:hAnsi="Times New Roman" w:cs="Times New Roman"/>
          <w:sz w:val="28"/>
          <w:szCs w:val="28"/>
        </w:rPr>
        <w:t>порядку.</w:t>
      </w:r>
    </w:p>
    <w:p w:rsidR="00953A03" w:rsidRPr="00583DAD" w:rsidRDefault="00A83ACB" w:rsidP="000C09AB">
      <w:pPr>
        <w:pStyle w:val="a9"/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виконанням даного рішення </w:t>
      </w:r>
      <w:r w:rsidR="00953A03" w:rsidRPr="000C09AB">
        <w:rPr>
          <w:rFonts w:ascii="Times New Roman" w:hAnsi="Times New Roman" w:cs="Times New Roman"/>
          <w:sz w:val="28"/>
          <w:szCs w:val="28"/>
        </w:rPr>
        <w:t>покласти на пості</w:t>
      </w:r>
      <w:r>
        <w:rPr>
          <w:rFonts w:ascii="Times New Roman" w:hAnsi="Times New Roman" w:cs="Times New Roman"/>
          <w:sz w:val="28"/>
          <w:szCs w:val="28"/>
        </w:rPr>
        <w:t>йну комісію селищної</w:t>
      </w:r>
      <w:r w:rsidR="00583DAD">
        <w:rPr>
          <w:rFonts w:ascii="Times New Roman" w:hAnsi="Times New Roman" w:cs="Times New Roman"/>
          <w:sz w:val="28"/>
          <w:szCs w:val="28"/>
        </w:rPr>
        <w:t xml:space="preserve"> ради </w:t>
      </w:r>
      <w:r w:rsidR="00583DAD" w:rsidRPr="00583DAD">
        <w:rPr>
          <w:rFonts w:ascii="Times New Roman" w:hAnsi="Times New Roman" w:cs="Times New Roman"/>
          <w:sz w:val="28"/>
          <w:szCs w:val="28"/>
        </w:rPr>
        <w:t>з питань освіти, культури, молоді, фізкультури і спорту, охорони здоров’я та соціального захисту</w:t>
      </w:r>
      <w:r w:rsidR="00953A03" w:rsidRPr="00583DAD">
        <w:rPr>
          <w:rFonts w:ascii="Times New Roman" w:hAnsi="Times New Roman" w:cs="Times New Roman"/>
          <w:sz w:val="28"/>
          <w:szCs w:val="28"/>
        </w:rPr>
        <w:t>.</w:t>
      </w:r>
    </w:p>
    <w:p w:rsidR="00953A03" w:rsidRPr="005E7BB8" w:rsidRDefault="00953A03" w:rsidP="005E7BB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C09AB">
        <w:rPr>
          <w:rFonts w:ascii="Times New Roman" w:eastAsia="Times New Roman" w:hAnsi="Times New Roman" w:cs="Times New Roman"/>
          <w:color w:val="333333"/>
          <w:sz w:val="28"/>
          <w:szCs w:val="28"/>
        </w:rPr>
        <w:t>Селищний голова                                                                             О.</w:t>
      </w:r>
      <w:r w:rsidR="00583DAD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="005E7BB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583D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Фаустов</w:t>
      </w:r>
    </w:p>
    <w:p w:rsidR="00953A03" w:rsidRDefault="00953A03" w:rsidP="00A83ACB">
      <w:pPr>
        <w:pStyle w:val="Standard"/>
        <w:jc w:val="both"/>
        <w:rPr>
          <w:sz w:val="28"/>
          <w:szCs w:val="28"/>
          <w:lang w:val="uk-UA"/>
        </w:rPr>
      </w:pPr>
    </w:p>
    <w:p w:rsidR="00953A03" w:rsidRPr="00F350D3" w:rsidRDefault="00953A03" w:rsidP="00F350D3">
      <w:pPr>
        <w:pStyle w:val="Standard"/>
        <w:ind w:left="720"/>
        <w:jc w:val="right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Pr="00F350D3">
        <w:rPr>
          <w:sz w:val="22"/>
          <w:szCs w:val="22"/>
          <w:lang w:val="uk-UA"/>
        </w:rPr>
        <w:t>Додаток 1</w:t>
      </w:r>
    </w:p>
    <w:p w:rsidR="00095EAF" w:rsidRDefault="00953A03" w:rsidP="00F350D3">
      <w:pPr>
        <w:pStyle w:val="Standard"/>
        <w:jc w:val="right"/>
        <w:rPr>
          <w:sz w:val="22"/>
          <w:szCs w:val="22"/>
          <w:lang w:val="uk-UA"/>
        </w:rPr>
      </w:pPr>
      <w:r w:rsidRPr="00F350D3">
        <w:rPr>
          <w:sz w:val="22"/>
          <w:szCs w:val="22"/>
          <w:lang w:val="uk-UA"/>
        </w:rPr>
        <w:t xml:space="preserve">                                                </w:t>
      </w:r>
      <w:r w:rsidR="00F350D3">
        <w:rPr>
          <w:sz w:val="22"/>
          <w:szCs w:val="22"/>
          <w:lang w:val="uk-UA"/>
        </w:rPr>
        <w:t xml:space="preserve">            до рішення</w:t>
      </w:r>
      <w:r w:rsidR="00095EAF">
        <w:rPr>
          <w:sz w:val="22"/>
          <w:szCs w:val="22"/>
          <w:lang w:val="uk-UA"/>
        </w:rPr>
        <w:t xml:space="preserve"> УІІ сесії</w:t>
      </w:r>
    </w:p>
    <w:p w:rsidR="00953A03" w:rsidRDefault="00F350D3" w:rsidP="00F350D3">
      <w:pPr>
        <w:pStyle w:val="Standard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Чаплин</w:t>
      </w:r>
      <w:r w:rsidR="00953A03" w:rsidRPr="00F350D3">
        <w:rPr>
          <w:sz w:val="22"/>
          <w:szCs w:val="22"/>
          <w:lang w:val="uk-UA"/>
        </w:rPr>
        <w:t>ської селищної ради</w:t>
      </w:r>
    </w:p>
    <w:p w:rsidR="00953A03" w:rsidRPr="00F350D3" w:rsidRDefault="00095EAF" w:rsidP="00095EAF">
      <w:pPr>
        <w:pStyle w:val="Standard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УІІІ скликання </w:t>
      </w:r>
      <w:r w:rsidR="00953A03" w:rsidRPr="00F350D3">
        <w:rPr>
          <w:sz w:val="22"/>
          <w:szCs w:val="22"/>
          <w:lang w:val="uk-UA"/>
        </w:rPr>
        <w:t>ві</w:t>
      </w:r>
      <w:r w:rsidR="00F350D3">
        <w:rPr>
          <w:sz w:val="22"/>
          <w:szCs w:val="22"/>
          <w:lang w:val="uk-UA"/>
        </w:rPr>
        <w:t xml:space="preserve">д </w:t>
      </w:r>
      <w:r>
        <w:rPr>
          <w:sz w:val="22"/>
          <w:szCs w:val="22"/>
          <w:lang w:val="uk-UA"/>
        </w:rPr>
        <w:t>23.05.2017</w:t>
      </w:r>
      <w:r w:rsidR="00F350D3">
        <w:rPr>
          <w:sz w:val="22"/>
          <w:szCs w:val="22"/>
          <w:lang w:val="uk-UA"/>
        </w:rPr>
        <w:t xml:space="preserve"> року № </w:t>
      </w:r>
      <w:r>
        <w:rPr>
          <w:sz w:val="22"/>
          <w:szCs w:val="22"/>
          <w:lang w:val="uk-UA"/>
        </w:rPr>
        <w:t>110</w:t>
      </w:r>
    </w:p>
    <w:p w:rsidR="00953A03" w:rsidRPr="00095EAF" w:rsidRDefault="00953A03" w:rsidP="00953A03">
      <w:pPr>
        <w:pStyle w:val="a9"/>
        <w:spacing w:after="0"/>
        <w:jc w:val="center"/>
      </w:pPr>
    </w:p>
    <w:p w:rsidR="00A83ACB" w:rsidRDefault="00953A03" w:rsidP="00953A03">
      <w:pPr>
        <w:pStyle w:val="a9"/>
        <w:spacing w:after="0"/>
        <w:jc w:val="center"/>
        <w:rPr>
          <w:rStyle w:val="aa"/>
          <w:rFonts w:ascii="Times New Roman" w:hAnsi="Times New Roman" w:cs="Times New Roman"/>
          <w:sz w:val="28"/>
          <w:szCs w:val="28"/>
        </w:rPr>
      </w:pPr>
      <w:r w:rsidRPr="00F350D3">
        <w:rPr>
          <w:rStyle w:val="aa"/>
          <w:rFonts w:ascii="Times New Roman" w:hAnsi="Times New Roman" w:cs="Times New Roman"/>
          <w:sz w:val="28"/>
          <w:szCs w:val="28"/>
        </w:rPr>
        <w:t>ПОЛОЖЕННЯ</w:t>
      </w:r>
    </w:p>
    <w:p w:rsidR="00953A03" w:rsidRPr="00F350D3" w:rsidRDefault="00A83ACB" w:rsidP="00953A03">
      <w:pPr>
        <w:pStyle w:val="a9"/>
        <w:spacing w:after="0"/>
        <w:jc w:val="center"/>
        <w:rPr>
          <w:rStyle w:val="aa"/>
          <w:rFonts w:ascii="Times New Roman" w:hAnsi="Times New Roman" w:cs="Times New Roman"/>
          <w:sz w:val="28"/>
          <w:szCs w:val="28"/>
        </w:rPr>
      </w:pPr>
      <w:r>
        <w:rPr>
          <w:rStyle w:val="aa"/>
          <w:rFonts w:ascii="Times New Roman" w:hAnsi="Times New Roman" w:cs="Times New Roman"/>
          <w:sz w:val="28"/>
          <w:szCs w:val="28"/>
        </w:rPr>
        <w:t xml:space="preserve">про </w:t>
      </w:r>
      <w:r w:rsidR="00953A03" w:rsidRPr="00F350D3">
        <w:rPr>
          <w:rStyle w:val="aa"/>
          <w:rFonts w:ascii="Times New Roman" w:hAnsi="Times New Roman" w:cs="Times New Roman"/>
          <w:sz w:val="28"/>
          <w:szCs w:val="28"/>
        </w:rPr>
        <w:t>методични</w:t>
      </w:r>
      <w:r w:rsidR="00F350D3">
        <w:rPr>
          <w:rStyle w:val="aa"/>
          <w:rFonts w:ascii="Times New Roman" w:hAnsi="Times New Roman" w:cs="Times New Roman"/>
          <w:sz w:val="28"/>
          <w:szCs w:val="28"/>
        </w:rPr>
        <w:t xml:space="preserve">й центр відділу освіти, </w:t>
      </w:r>
      <w:r>
        <w:rPr>
          <w:rStyle w:val="aa"/>
          <w:rFonts w:ascii="Times New Roman" w:hAnsi="Times New Roman" w:cs="Times New Roman"/>
          <w:sz w:val="28"/>
          <w:szCs w:val="28"/>
        </w:rPr>
        <w:t xml:space="preserve">молоді </w:t>
      </w:r>
      <w:r w:rsidR="00953A03" w:rsidRPr="00F350D3">
        <w:rPr>
          <w:rStyle w:val="aa"/>
          <w:rFonts w:ascii="Times New Roman" w:hAnsi="Times New Roman" w:cs="Times New Roman"/>
          <w:sz w:val="28"/>
          <w:szCs w:val="28"/>
        </w:rPr>
        <w:t>та спорту</w:t>
      </w:r>
    </w:p>
    <w:p w:rsidR="00953A03" w:rsidRPr="00F350D3" w:rsidRDefault="00F350D3" w:rsidP="00953A03">
      <w:pPr>
        <w:pStyle w:val="a9"/>
        <w:spacing w:after="0"/>
        <w:jc w:val="center"/>
        <w:rPr>
          <w:rStyle w:val="aa"/>
          <w:rFonts w:ascii="Times New Roman" w:hAnsi="Times New Roman" w:cs="Times New Roman"/>
          <w:sz w:val="28"/>
          <w:szCs w:val="28"/>
        </w:rPr>
      </w:pPr>
      <w:r>
        <w:rPr>
          <w:rStyle w:val="aa"/>
          <w:rFonts w:ascii="Times New Roman" w:hAnsi="Times New Roman" w:cs="Times New Roman"/>
          <w:sz w:val="28"/>
          <w:szCs w:val="28"/>
        </w:rPr>
        <w:t>Чаплин</w:t>
      </w:r>
      <w:r w:rsidR="00A83ACB">
        <w:rPr>
          <w:rStyle w:val="aa"/>
          <w:rFonts w:ascii="Times New Roman" w:hAnsi="Times New Roman" w:cs="Times New Roman"/>
          <w:sz w:val="28"/>
          <w:szCs w:val="28"/>
        </w:rPr>
        <w:t xml:space="preserve">ської селищної </w:t>
      </w:r>
      <w:r w:rsidR="00953A03" w:rsidRPr="00F350D3">
        <w:rPr>
          <w:rStyle w:val="aa"/>
          <w:rFonts w:ascii="Times New Roman" w:hAnsi="Times New Roman" w:cs="Times New Roman"/>
          <w:sz w:val="28"/>
          <w:szCs w:val="28"/>
        </w:rPr>
        <w:t>ради</w:t>
      </w:r>
    </w:p>
    <w:p w:rsidR="00953A03" w:rsidRPr="00F350D3" w:rsidRDefault="00953A03" w:rsidP="00953A0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b/>
          <w:sz w:val="28"/>
          <w:szCs w:val="28"/>
        </w:rPr>
        <w:t>I. Загальні положення</w:t>
      </w:r>
    </w:p>
    <w:p w:rsidR="00953A03" w:rsidRPr="00BB080E" w:rsidRDefault="00BB080E" w:rsidP="00BB080E">
      <w:pPr>
        <w:pStyle w:val="a9"/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Методичний </w:t>
      </w:r>
      <w:r w:rsidR="00953A03" w:rsidRPr="00F350D3">
        <w:rPr>
          <w:rFonts w:ascii="Times New Roman" w:hAnsi="Times New Roman" w:cs="Times New Roman"/>
          <w:sz w:val="28"/>
          <w:szCs w:val="28"/>
        </w:rPr>
        <w:t>центр відділу</w:t>
      </w:r>
      <w:r w:rsidR="00975FAE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 w:rsidR="00975FAE" w:rsidRPr="00975FAE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освіти, </w:t>
      </w:r>
      <w:r w:rsidR="00975FAE">
        <w:rPr>
          <w:rStyle w:val="aa"/>
          <w:rFonts w:ascii="Times New Roman" w:hAnsi="Times New Roman" w:cs="Times New Roman"/>
          <w:b w:val="0"/>
          <w:sz w:val="28"/>
          <w:szCs w:val="28"/>
        </w:rPr>
        <w:t>молоді  т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а спорту Чаплинської селищної </w:t>
      </w:r>
      <w:r w:rsidR="00975FAE">
        <w:rPr>
          <w:rStyle w:val="aa"/>
          <w:rFonts w:ascii="Times New Roman" w:hAnsi="Times New Roman" w:cs="Times New Roman"/>
          <w:b w:val="0"/>
          <w:sz w:val="28"/>
          <w:szCs w:val="28"/>
        </w:rPr>
        <w:t>ради (</w:t>
      </w:r>
      <w:r w:rsidR="00953A03" w:rsidRPr="00975FAE">
        <w:rPr>
          <w:rStyle w:val="aa"/>
          <w:rFonts w:ascii="Times New Roman" w:hAnsi="Times New Roman" w:cs="Times New Roman"/>
          <w:b w:val="0"/>
          <w:sz w:val="28"/>
          <w:szCs w:val="28"/>
        </w:rPr>
        <w:t>скорочено МЦ)</w:t>
      </w:r>
      <w:r w:rsidR="00953A03" w:rsidRPr="00F350D3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 w:rsidR="00953A03" w:rsidRPr="00F350D3">
        <w:rPr>
          <w:rFonts w:ascii="Times New Roman" w:hAnsi="Times New Roman" w:cs="Times New Roman"/>
          <w:sz w:val="28"/>
          <w:szCs w:val="28"/>
        </w:rPr>
        <w:t>є науково-методичною установою, яка відповідно до чинного законодавства здійснює науково-методичне забезпечення системи загальної середньої, позашкільної, дошкільної освіти території громади, підвищення кваліфікації педагогічних працівників, що проводиться не рідше одного разу на п'ять років, у період між курсами підвищення кваліфікації відповідно до статті 57 Закону України «</w:t>
      </w:r>
      <w:hyperlink r:id="rId13" w:history="1">
        <w:r w:rsidR="00953A03" w:rsidRPr="000227C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Про освіту</w:t>
        </w:r>
      </w:hyperlink>
      <w:r w:rsidR="00953A03" w:rsidRPr="00F350D3">
        <w:rPr>
          <w:rFonts w:ascii="Times New Roman" w:hAnsi="Times New Roman" w:cs="Times New Roman"/>
          <w:sz w:val="28"/>
          <w:szCs w:val="28"/>
        </w:rPr>
        <w:t>» (міжкурсовий період).</w:t>
      </w:r>
    </w:p>
    <w:p w:rsidR="00953A03" w:rsidRPr="00F350D3" w:rsidRDefault="00BB080E" w:rsidP="00BB080E">
      <w:pPr>
        <w:pStyle w:val="a9"/>
        <w:spacing w:after="0"/>
        <w:ind w:left="0" w:firstLine="708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Засновником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методичного це</w:t>
      </w:r>
      <w:r w:rsidR="008B31BF">
        <w:rPr>
          <w:rFonts w:ascii="Times New Roman" w:hAnsi="Times New Roman" w:cs="Times New Roman"/>
          <w:sz w:val="28"/>
          <w:szCs w:val="28"/>
        </w:rPr>
        <w:t xml:space="preserve">нтру 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є </w:t>
      </w:r>
      <w:r w:rsidR="00975FAE" w:rsidRPr="00BB080E">
        <w:rPr>
          <w:rStyle w:val="aa"/>
          <w:rFonts w:ascii="Times New Roman" w:hAnsi="Times New Roman" w:cs="Times New Roman"/>
          <w:b w:val="0"/>
          <w:sz w:val="28"/>
          <w:szCs w:val="28"/>
        </w:rPr>
        <w:t>Чаплин</w:t>
      </w:r>
      <w:r w:rsidRPr="00BB080E">
        <w:rPr>
          <w:rStyle w:val="aa"/>
          <w:rFonts w:ascii="Times New Roman" w:hAnsi="Times New Roman" w:cs="Times New Roman"/>
          <w:b w:val="0"/>
          <w:sz w:val="28"/>
          <w:szCs w:val="28"/>
        </w:rPr>
        <w:t>ська селищна</w:t>
      </w:r>
      <w:r w:rsidR="00953A03" w:rsidRPr="00BB080E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рада.</w:t>
      </w:r>
    </w:p>
    <w:p w:rsidR="00953A03" w:rsidRPr="00F350D3" w:rsidRDefault="00953A03" w:rsidP="00BB08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 xml:space="preserve">1.3. У своїй діяльності методичний центр керується </w:t>
      </w:r>
      <w:hyperlink r:id="rId14" w:history="1">
        <w:r w:rsidRPr="000227C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Конституцією України</w:t>
        </w:r>
      </w:hyperlink>
      <w:r w:rsidR="00BB080E" w:rsidRPr="000227CC">
        <w:rPr>
          <w:rFonts w:ascii="Times New Roman" w:hAnsi="Times New Roman" w:cs="Times New Roman"/>
          <w:sz w:val="28"/>
          <w:szCs w:val="28"/>
        </w:rPr>
        <w:t>, законами України «</w:t>
      </w:r>
      <w:hyperlink r:id="rId15" w:history="1">
        <w:r w:rsidRPr="000227C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Про освіту</w:t>
        </w:r>
      </w:hyperlink>
      <w:r w:rsidR="00BB080E" w:rsidRPr="000227CC">
        <w:rPr>
          <w:rFonts w:ascii="Times New Roman" w:hAnsi="Times New Roman" w:cs="Times New Roman"/>
          <w:sz w:val="28"/>
          <w:szCs w:val="28"/>
        </w:rPr>
        <w:t>», «</w:t>
      </w:r>
      <w:hyperlink r:id="rId16" w:history="1">
        <w:r w:rsidRPr="000227C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Про загальну середню освіту</w:t>
        </w:r>
      </w:hyperlink>
      <w:r w:rsidR="00BB080E" w:rsidRPr="000227CC">
        <w:rPr>
          <w:rFonts w:ascii="Times New Roman" w:hAnsi="Times New Roman" w:cs="Times New Roman"/>
          <w:sz w:val="28"/>
          <w:szCs w:val="28"/>
        </w:rPr>
        <w:t>», «</w:t>
      </w:r>
      <w:hyperlink r:id="rId17" w:history="1">
        <w:r w:rsidRPr="000227C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Про дошкільну освіту</w:t>
        </w:r>
      </w:hyperlink>
      <w:r w:rsidR="00BB080E" w:rsidRPr="000227CC">
        <w:rPr>
          <w:rFonts w:ascii="Times New Roman" w:hAnsi="Times New Roman" w:cs="Times New Roman"/>
          <w:sz w:val="28"/>
          <w:szCs w:val="28"/>
        </w:rPr>
        <w:t>», «</w:t>
      </w:r>
      <w:hyperlink r:id="rId18" w:history="1">
        <w:r w:rsidRPr="000227C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Про позашкільну освіту</w:t>
        </w:r>
      </w:hyperlink>
      <w:r w:rsidR="00BB080E">
        <w:rPr>
          <w:rFonts w:ascii="Times New Roman" w:hAnsi="Times New Roman" w:cs="Times New Roman"/>
          <w:sz w:val="28"/>
          <w:szCs w:val="28"/>
        </w:rPr>
        <w:t>», «Про інноваційну діяльність», «</w:t>
      </w:r>
      <w:r w:rsidRPr="00F350D3">
        <w:rPr>
          <w:rFonts w:ascii="Times New Roman" w:hAnsi="Times New Roman" w:cs="Times New Roman"/>
          <w:sz w:val="28"/>
          <w:szCs w:val="28"/>
        </w:rPr>
        <w:t>Про м</w:t>
      </w:r>
      <w:r w:rsidR="00BB080E">
        <w:rPr>
          <w:rFonts w:ascii="Times New Roman" w:hAnsi="Times New Roman" w:cs="Times New Roman"/>
          <w:sz w:val="28"/>
          <w:szCs w:val="28"/>
        </w:rPr>
        <w:t>ісцеве самоврядування в Україні</w:t>
      </w:r>
      <w:r w:rsidRPr="00F350D3">
        <w:rPr>
          <w:rFonts w:ascii="Times New Roman" w:hAnsi="Times New Roman" w:cs="Times New Roman"/>
          <w:sz w:val="28"/>
          <w:szCs w:val="28"/>
        </w:rPr>
        <w:t>», указами і розпорядженнями Президента України, постановами Кабінету Міністрів України, іншими актами законодавства в галузі освіти, в тому числі Міністерства освіти і науки України, органів місцевого самоврядування, цим Положенням.</w:t>
      </w:r>
    </w:p>
    <w:p w:rsidR="00953A03" w:rsidRPr="00BB080E" w:rsidRDefault="00BB080E" w:rsidP="00BB080E">
      <w:pPr>
        <w:pStyle w:val="a9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Методичний центр 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відділу освіти, 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молоді </w:t>
      </w:r>
      <w:r w:rsidR="009D4253" w:rsidRPr="00E52C60">
        <w:rPr>
          <w:rStyle w:val="aa"/>
          <w:rFonts w:ascii="Times New Roman" w:hAnsi="Times New Roman" w:cs="Times New Roman"/>
          <w:b w:val="0"/>
          <w:sz w:val="28"/>
          <w:szCs w:val="28"/>
        </w:rPr>
        <w:t>та спорту Чаплин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ської селищної </w:t>
      </w:r>
      <w:r w:rsidR="00953A03" w:rsidRPr="00E52C60">
        <w:rPr>
          <w:rStyle w:val="aa"/>
          <w:rFonts w:ascii="Times New Roman" w:hAnsi="Times New Roman" w:cs="Times New Roman"/>
          <w:b w:val="0"/>
          <w:sz w:val="28"/>
          <w:szCs w:val="28"/>
        </w:rPr>
        <w:t>ради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підпорядковується засновнику з усіх питань діяльності, а в частині науково-методичного забезпечення системи загальної середньої, позашкільної, дошкільної освіти – </w:t>
      </w:r>
      <w:r w:rsidR="008B31BF">
        <w:rPr>
          <w:rFonts w:ascii="Times New Roman" w:hAnsi="Times New Roman" w:cs="Times New Roman"/>
          <w:sz w:val="28"/>
          <w:szCs w:val="28"/>
        </w:rPr>
        <w:t>комунальному вищому навчальному закладу «Херсонська академія неперервної освіти» та відділу освіти, молоді та спорту Чаплин</w:t>
      </w:r>
      <w:r w:rsidR="00953A03" w:rsidRPr="00F350D3">
        <w:rPr>
          <w:rFonts w:ascii="Times New Roman" w:hAnsi="Times New Roman" w:cs="Times New Roman"/>
          <w:sz w:val="28"/>
          <w:szCs w:val="28"/>
        </w:rPr>
        <w:t>ської селищної ради.</w:t>
      </w:r>
    </w:p>
    <w:p w:rsidR="00953A03" w:rsidRPr="00F350D3" w:rsidRDefault="00953A03" w:rsidP="008055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1.5. Створення, припинення діяльності, реорганізація та ліквідація методичного центру здійснюються у встановленому чинним законодавством порядку.</w:t>
      </w:r>
    </w:p>
    <w:p w:rsidR="00953A03" w:rsidRPr="00F350D3" w:rsidRDefault="00953A03" w:rsidP="008055C5">
      <w:pPr>
        <w:pStyle w:val="a9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0D3">
        <w:rPr>
          <w:rFonts w:ascii="Times New Roman" w:hAnsi="Times New Roman" w:cs="Times New Roman"/>
          <w:b/>
          <w:sz w:val="28"/>
          <w:szCs w:val="28"/>
        </w:rPr>
        <w:t>II. Мета, основні принципи та функції діяльності</w:t>
      </w:r>
    </w:p>
    <w:p w:rsidR="00953A03" w:rsidRPr="00F350D3" w:rsidRDefault="00953A03" w:rsidP="00953A03">
      <w:pPr>
        <w:pStyle w:val="a9"/>
        <w:spacing w:after="0"/>
        <w:ind w:firstLine="708"/>
        <w:jc w:val="center"/>
        <w:rPr>
          <w:rStyle w:val="aa"/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b/>
          <w:sz w:val="28"/>
          <w:szCs w:val="28"/>
        </w:rPr>
        <w:t>мето</w:t>
      </w:r>
      <w:r w:rsidR="008055C5">
        <w:rPr>
          <w:rFonts w:ascii="Times New Roman" w:hAnsi="Times New Roman" w:cs="Times New Roman"/>
          <w:b/>
          <w:sz w:val="28"/>
          <w:szCs w:val="28"/>
        </w:rPr>
        <w:t xml:space="preserve">дичного центру </w:t>
      </w:r>
      <w:r w:rsidR="00975FAE">
        <w:rPr>
          <w:rFonts w:ascii="Times New Roman" w:hAnsi="Times New Roman" w:cs="Times New Roman"/>
          <w:b/>
          <w:sz w:val="28"/>
          <w:szCs w:val="28"/>
        </w:rPr>
        <w:t xml:space="preserve">відділу освіти, </w:t>
      </w:r>
      <w:r w:rsidR="008055C5">
        <w:rPr>
          <w:rStyle w:val="aa"/>
          <w:rFonts w:ascii="Times New Roman" w:hAnsi="Times New Roman" w:cs="Times New Roman"/>
          <w:sz w:val="28"/>
          <w:szCs w:val="28"/>
        </w:rPr>
        <w:t xml:space="preserve">молоді </w:t>
      </w:r>
      <w:r w:rsidRPr="00F350D3">
        <w:rPr>
          <w:rStyle w:val="aa"/>
          <w:rFonts w:ascii="Times New Roman" w:hAnsi="Times New Roman" w:cs="Times New Roman"/>
          <w:sz w:val="28"/>
          <w:szCs w:val="28"/>
        </w:rPr>
        <w:t>та спорту</w:t>
      </w:r>
    </w:p>
    <w:p w:rsidR="00953A03" w:rsidRPr="008055C5" w:rsidRDefault="008B31BF" w:rsidP="008055C5">
      <w:pPr>
        <w:pStyle w:val="a9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a"/>
          <w:rFonts w:ascii="Times New Roman" w:hAnsi="Times New Roman" w:cs="Times New Roman"/>
          <w:sz w:val="28"/>
          <w:szCs w:val="28"/>
        </w:rPr>
        <w:t>Чаплин</w:t>
      </w:r>
      <w:r w:rsidR="008055C5">
        <w:rPr>
          <w:rStyle w:val="aa"/>
          <w:rFonts w:ascii="Times New Roman" w:hAnsi="Times New Roman" w:cs="Times New Roman"/>
          <w:sz w:val="28"/>
          <w:szCs w:val="28"/>
        </w:rPr>
        <w:t>ської селищної</w:t>
      </w:r>
      <w:r w:rsidR="00953A03" w:rsidRPr="00F350D3">
        <w:rPr>
          <w:rStyle w:val="aa"/>
          <w:rFonts w:ascii="Times New Roman" w:hAnsi="Times New Roman" w:cs="Times New Roman"/>
          <w:sz w:val="28"/>
          <w:szCs w:val="28"/>
        </w:rPr>
        <w:t xml:space="preserve"> ради</w:t>
      </w:r>
      <w:r w:rsidR="008055C5">
        <w:rPr>
          <w:rFonts w:ascii="Times New Roman" w:hAnsi="Times New Roman" w:cs="Times New Roman"/>
          <w:sz w:val="28"/>
          <w:szCs w:val="28"/>
        </w:rPr>
        <w:t>.</w:t>
      </w:r>
    </w:p>
    <w:p w:rsidR="00953A03" w:rsidRPr="008055C5" w:rsidRDefault="00953A03" w:rsidP="008055C5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2.1. Метою діяльності методичного центру відділу освіти</w:t>
      </w:r>
      <w:r w:rsidR="008B31B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055C5">
        <w:rPr>
          <w:rStyle w:val="aa"/>
          <w:rFonts w:ascii="Times New Roman" w:hAnsi="Times New Roman" w:cs="Times New Roman"/>
          <w:b w:val="0"/>
          <w:sz w:val="28"/>
          <w:szCs w:val="28"/>
        </w:rPr>
        <w:t>молоді</w:t>
      </w:r>
      <w:r w:rsidR="008B31BF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та спорту Чаплин</w:t>
      </w:r>
      <w:r w:rsidR="008055C5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ської селищної </w:t>
      </w:r>
      <w:r w:rsidRPr="008B31BF">
        <w:rPr>
          <w:rStyle w:val="aa"/>
          <w:rFonts w:ascii="Times New Roman" w:hAnsi="Times New Roman" w:cs="Times New Roman"/>
          <w:b w:val="0"/>
          <w:sz w:val="28"/>
          <w:szCs w:val="28"/>
        </w:rPr>
        <w:t>ради</w:t>
      </w:r>
      <w:r w:rsidRPr="00F350D3">
        <w:rPr>
          <w:rFonts w:ascii="Times New Roman" w:hAnsi="Times New Roman" w:cs="Times New Roman"/>
          <w:sz w:val="28"/>
          <w:szCs w:val="28"/>
        </w:rPr>
        <w:t xml:space="preserve"> є науково-методичне забезпечення системи загальної середньої, позашкільної, дошкільної освіти, організація науково-</w:t>
      </w:r>
      <w:r w:rsidRPr="00F350D3">
        <w:rPr>
          <w:rFonts w:ascii="Times New Roman" w:hAnsi="Times New Roman" w:cs="Times New Roman"/>
          <w:sz w:val="28"/>
          <w:szCs w:val="28"/>
        </w:rPr>
        <w:lastRenderedPageBreak/>
        <w:t>методичної роботи, підвищення кваліфікації, професійного рівня педагогічних працівників загальноосвітніх, дошкільних і позашкільних навчальних закладів (далі - навчальні заклади) і розвиток їхньої творчої і</w:t>
      </w:r>
      <w:r w:rsidR="008055C5">
        <w:rPr>
          <w:rFonts w:ascii="Times New Roman" w:hAnsi="Times New Roman" w:cs="Times New Roman"/>
          <w:sz w:val="28"/>
          <w:szCs w:val="28"/>
        </w:rPr>
        <w:t>ніціативи у міжкурсовий період.</w:t>
      </w:r>
    </w:p>
    <w:p w:rsidR="00953A03" w:rsidRPr="00F350D3" w:rsidRDefault="00953A03" w:rsidP="008055C5">
      <w:pPr>
        <w:pStyle w:val="a9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2. 2. Організація</w:t>
      </w:r>
      <w:r w:rsidR="008055C5">
        <w:rPr>
          <w:rFonts w:ascii="Times New Roman" w:hAnsi="Times New Roman" w:cs="Times New Roman"/>
          <w:sz w:val="28"/>
          <w:szCs w:val="28"/>
        </w:rPr>
        <w:t xml:space="preserve"> діяльності методичного центру </w:t>
      </w:r>
      <w:r w:rsidRPr="00F350D3">
        <w:rPr>
          <w:rFonts w:ascii="Times New Roman" w:hAnsi="Times New Roman" w:cs="Times New Roman"/>
          <w:sz w:val="28"/>
          <w:szCs w:val="28"/>
        </w:rPr>
        <w:t xml:space="preserve">відділу освіти, </w:t>
      </w:r>
      <w:r w:rsidR="008055C5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молоді та спорту </w:t>
      </w:r>
      <w:r w:rsidR="008B31BF">
        <w:rPr>
          <w:rStyle w:val="aa"/>
          <w:rFonts w:ascii="Times New Roman" w:hAnsi="Times New Roman" w:cs="Times New Roman"/>
          <w:b w:val="0"/>
          <w:sz w:val="28"/>
          <w:szCs w:val="28"/>
        </w:rPr>
        <w:t>Чаплин</w:t>
      </w:r>
      <w:r w:rsidR="008055C5">
        <w:rPr>
          <w:rStyle w:val="aa"/>
          <w:rFonts w:ascii="Times New Roman" w:hAnsi="Times New Roman" w:cs="Times New Roman"/>
          <w:b w:val="0"/>
          <w:sz w:val="28"/>
          <w:szCs w:val="28"/>
        </w:rPr>
        <w:t>ської селищної</w:t>
      </w:r>
      <w:r w:rsidRPr="008B31BF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ради</w:t>
      </w:r>
      <w:r w:rsidRPr="008B31BF">
        <w:rPr>
          <w:rFonts w:ascii="Times New Roman" w:hAnsi="Times New Roman" w:cs="Times New Roman"/>
          <w:sz w:val="28"/>
          <w:szCs w:val="28"/>
        </w:rPr>
        <w:t xml:space="preserve"> ґрунтується на принципах,</w:t>
      </w:r>
      <w:r w:rsidR="008055C5">
        <w:rPr>
          <w:rFonts w:ascii="Times New Roman" w:hAnsi="Times New Roman" w:cs="Times New Roman"/>
          <w:sz w:val="28"/>
          <w:szCs w:val="28"/>
        </w:rPr>
        <w:t xml:space="preserve"> визначених статтею 6 Закону України «</w:t>
      </w:r>
      <w:hyperlink r:id="rId19" w:history="1">
        <w:r w:rsidRPr="000227C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Про освіту</w:t>
        </w:r>
      </w:hyperlink>
      <w:r w:rsidRPr="00F350D3">
        <w:rPr>
          <w:rFonts w:ascii="Times New Roman" w:hAnsi="Times New Roman" w:cs="Times New Roman"/>
          <w:sz w:val="28"/>
          <w:szCs w:val="28"/>
        </w:rPr>
        <w:t>», зокрема:</w:t>
      </w:r>
    </w:p>
    <w:p w:rsidR="00953A03" w:rsidRPr="00F350D3" w:rsidRDefault="00953A03" w:rsidP="00953A03">
      <w:pPr>
        <w:pStyle w:val="a3"/>
        <w:numPr>
          <w:ilvl w:val="0"/>
          <w:numId w:val="1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демократизму і гуманізму;</w:t>
      </w:r>
    </w:p>
    <w:p w:rsidR="00953A03" w:rsidRPr="00F350D3" w:rsidRDefault="00953A03" w:rsidP="00953A03">
      <w:pPr>
        <w:pStyle w:val="a3"/>
        <w:numPr>
          <w:ilvl w:val="0"/>
          <w:numId w:val="1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рівності умов для кожного педагогічного працівника щодо повної реалізації його духовного, творчого та інтелектуального потенціалу;</w:t>
      </w:r>
    </w:p>
    <w:p w:rsidR="00953A03" w:rsidRPr="00F350D3" w:rsidRDefault="00953A03" w:rsidP="00953A03">
      <w:pPr>
        <w:pStyle w:val="a3"/>
        <w:numPr>
          <w:ilvl w:val="0"/>
          <w:numId w:val="1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безперервності фахового вдосконалення;</w:t>
      </w:r>
    </w:p>
    <w:p w:rsidR="00953A03" w:rsidRPr="00F350D3" w:rsidRDefault="00953A03" w:rsidP="00953A03">
      <w:pPr>
        <w:pStyle w:val="a3"/>
        <w:numPr>
          <w:ilvl w:val="0"/>
          <w:numId w:val="1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науковості, гнучкості і прогностичності науково-методичної роботи з педагогічними кадрами;</w:t>
      </w:r>
    </w:p>
    <w:p w:rsidR="00953A03" w:rsidRPr="008055C5" w:rsidRDefault="00953A03" w:rsidP="008055C5">
      <w:pPr>
        <w:pStyle w:val="a3"/>
        <w:numPr>
          <w:ilvl w:val="0"/>
          <w:numId w:val="1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незалежності від політичних партій, громадських і релігійних організацій</w:t>
      </w:r>
    </w:p>
    <w:p w:rsidR="00953A03" w:rsidRPr="00F350D3" w:rsidRDefault="008055C5" w:rsidP="008055C5">
      <w:pPr>
        <w:pStyle w:val="a9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3. Функції методичного центру </w:t>
      </w:r>
      <w:r w:rsidR="00953A03" w:rsidRPr="00F350D3">
        <w:rPr>
          <w:rFonts w:ascii="Times New Roman" w:hAnsi="Times New Roman" w:cs="Times New Roman"/>
          <w:b/>
          <w:sz w:val="28"/>
          <w:szCs w:val="28"/>
        </w:rPr>
        <w:t>відділу освіти</w:t>
      </w:r>
      <w:r w:rsidR="00485F5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aa"/>
          <w:rFonts w:ascii="Times New Roman" w:hAnsi="Times New Roman" w:cs="Times New Roman"/>
          <w:sz w:val="28"/>
          <w:szCs w:val="28"/>
        </w:rPr>
        <w:t xml:space="preserve">молоді та спорту </w:t>
      </w:r>
      <w:r w:rsidR="00485F53">
        <w:rPr>
          <w:rStyle w:val="aa"/>
          <w:rFonts w:ascii="Times New Roman" w:hAnsi="Times New Roman" w:cs="Times New Roman"/>
          <w:sz w:val="28"/>
          <w:szCs w:val="28"/>
        </w:rPr>
        <w:t>Чаплин</w:t>
      </w:r>
      <w:r>
        <w:rPr>
          <w:rStyle w:val="aa"/>
          <w:rFonts w:ascii="Times New Roman" w:hAnsi="Times New Roman" w:cs="Times New Roman"/>
          <w:sz w:val="28"/>
          <w:szCs w:val="28"/>
        </w:rPr>
        <w:t xml:space="preserve">ської селищної </w:t>
      </w:r>
      <w:r w:rsidR="00953A03" w:rsidRPr="00F350D3">
        <w:rPr>
          <w:rStyle w:val="aa"/>
          <w:rFonts w:ascii="Times New Roman" w:hAnsi="Times New Roman" w:cs="Times New Roman"/>
          <w:sz w:val="28"/>
          <w:szCs w:val="28"/>
        </w:rPr>
        <w:t>ради</w:t>
      </w:r>
      <w:r w:rsidR="00953A03" w:rsidRPr="00F350D3">
        <w:rPr>
          <w:rFonts w:ascii="Times New Roman" w:hAnsi="Times New Roman" w:cs="Times New Roman"/>
          <w:sz w:val="28"/>
          <w:szCs w:val="28"/>
        </w:rPr>
        <w:t>: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350D3">
        <w:rPr>
          <w:rFonts w:ascii="Times New Roman" w:hAnsi="Times New Roman" w:cs="Times New Roman"/>
          <w:b/>
          <w:sz w:val="28"/>
          <w:szCs w:val="28"/>
          <w:u w:val="single"/>
        </w:rPr>
        <w:t>а) Цільові: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b/>
          <w:sz w:val="28"/>
          <w:szCs w:val="28"/>
        </w:rPr>
        <w:t>прогностична</w:t>
      </w:r>
      <w:r w:rsidRPr="00F350D3">
        <w:rPr>
          <w:rFonts w:ascii="Times New Roman" w:hAnsi="Times New Roman" w:cs="Times New Roman"/>
          <w:sz w:val="28"/>
          <w:szCs w:val="28"/>
        </w:rPr>
        <w:t xml:space="preserve"> - враховує перспективи розвитку освітньої галузі і спрямована на використання в педагогічній практиці сучасних наукових психолого-педагогічних досягнень та інноваційних технологій;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b/>
          <w:sz w:val="28"/>
          <w:szCs w:val="28"/>
        </w:rPr>
        <w:t xml:space="preserve">компенсаторна </w:t>
      </w:r>
      <w:r w:rsidRPr="00F350D3">
        <w:rPr>
          <w:rFonts w:ascii="Times New Roman" w:hAnsi="Times New Roman" w:cs="Times New Roman"/>
          <w:sz w:val="28"/>
          <w:szCs w:val="28"/>
        </w:rPr>
        <w:t>- передбачає надання педагогічним працівникам інформації, яка не була отримана ними під час здобуття вищої педагогічної освіти;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5F53">
        <w:rPr>
          <w:rFonts w:ascii="Times New Roman" w:hAnsi="Times New Roman" w:cs="Times New Roman"/>
          <w:b/>
          <w:sz w:val="28"/>
          <w:szCs w:val="28"/>
        </w:rPr>
        <w:t>інформаційно-коригувальна</w:t>
      </w:r>
      <w:r w:rsidRPr="00F350D3">
        <w:rPr>
          <w:rFonts w:ascii="Times New Roman" w:hAnsi="Times New Roman" w:cs="Times New Roman"/>
          <w:sz w:val="28"/>
          <w:szCs w:val="28"/>
        </w:rPr>
        <w:t xml:space="preserve"> - спрямована на корекцію й оновлення інформації, яка постійно змінюється у результаті розвитку науки та впровадження інформаційно-комунікаційних технологій.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350D3">
        <w:rPr>
          <w:rFonts w:ascii="Times New Roman" w:hAnsi="Times New Roman" w:cs="Times New Roman"/>
          <w:b/>
          <w:sz w:val="28"/>
          <w:szCs w:val="28"/>
          <w:u w:val="single"/>
        </w:rPr>
        <w:t>б) Організаційні: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b/>
          <w:sz w:val="28"/>
          <w:szCs w:val="28"/>
        </w:rPr>
        <w:t>трансформаційна</w:t>
      </w:r>
      <w:r w:rsidRPr="00F350D3">
        <w:rPr>
          <w:rFonts w:ascii="Times New Roman" w:hAnsi="Times New Roman" w:cs="Times New Roman"/>
          <w:sz w:val="28"/>
          <w:szCs w:val="28"/>
        </w:rPr>
        <w:t xml:space="preserve"> - відбір і методичне опрацювання сучасних наукових досягнень у галузі освіти та надання рекомендацій щодо їх трансформування в педагогічну практику навчальних закладів;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b/>
          <w:sz w:val="28"/>
          <w:szCs w:val="28"/>
        </w:rPr>
        <w:t xml:space="preserve">діагностична </w:t>
      </w:r>
      <w:r w:rsidRPr="00F350D3">
        <w:rPr>
          <w:rFonts w:ascii="Times New Roman" w:hAnsi="Times New Roman" w:cs="Times New Roman"/>
          <w:sz w:val="28"/>
          <w:szCs w:val="28"/>
        </w:rPr>
        <w:t>- систематичний моніторинг навчально-виховного процесу, рівня знань, умінь і навичок учнів у навчальних закладах, їх навчальних досягнень і вихованості, а також професійного рівня педагогічних працівників;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b/>
          <w:sz w:val="28"/>
          <w:szCs w:val="28"/>
        </w:rPr>
        <w:t xml:space="preserve">моделююча </w:t>
      </w:r>
      <w:r w:rsidRPr="00F350D3">
        <w:rPr>
          <w:rFonts w:ascii="Times New Roman" w:hAnsi="Times New Roman" w:cs="Times New Roman"/>
          <w:sz w:val="28"/>
          <w:szCs w:val="28"/>
        </w:rPr>
        <w:t>- моделювання змісту, форм і методів підвищення фахової кваліфікації педагогічних працівників;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b/>
          <w:sz w:val="28"/>
          <w:szCs w:val="28"/>
        </w:rPr>
        <w:t>інформаційно-аналітична</w:t>
      </w:r>
      <w:r w:rsidRPr="00F350D3">
        <w:rPr>
          <w:rFonts w:ascii="Times New Roman" w:hAnsi="Times New Roman" w:cs="Times New Roman"/>
          <w:sz w:val="28"/>
          <w:szCs w:val="28"/>
        </w:rPr>
        <w:t xml:space="preserve"> - вивчення й узагальнення перспективного педагогічного досвіду для його застосування у навчально-виховному процесі та удосконалення професійного рівня педагогічних кадрів;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b/>
          <w:sz w:val="28"/>
          <w:szCs w:val="28"/>
        </w:rPr>
        <w:t>організаційно-координувальна</w:t>
      </w:r>
      <w:r w:rsidRPr="00F350D3">
        <w:rPr>
          <w:rFonts w:ascii="Times New Roman" w:hAnsi="Times New Roman" w:cs="Times New Roman"/>
          <w:sz w:val="28"/>
          <w:szCs w:val="28"/>
        </w:rPr>
        <w:t xml:space="preserve"> - координація діяльності циклових методичних ком</w:t>
      </w:r>
      <w:r w:rsidR="00485F53">
        <w:rPr>
          <w:rFonts w:ascii="Times New Roman" w:hAnsi="Times New Roman" w:cs="Times New Roman"/>
          <w:sz w:val="28"/>
          <w:szCs w:val="28"/>
        </w:rPr>
        <w:t>ісій (об'єднань)</w:t>
      </w:r>
      <w:r w:rsidRPr="00F350D3">
        <w:rPr>
          <w:rFonts w:ascii="Times New Roman" w:hAnsi="Times New Roman" w:cs="Times New Roman"/>
          <w:sz w:val="28"/>
          <w:szCs w:val="28"/>
        </w:rPr>
        <w:t xml:space="preserve"> навчальних закладів;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b/>
          <w:sz w:val="28"/>
          <w:szCs w:val="28"/>
        </w:rPr>
        <w:t>соціальна</w:t>
      </w:r>
      <w:r w:rsidRPr="00F350D3">
        <w:rPr>
          <w:rFonts w:ascii="Times New Roman" w:hAnsi="Times New Roman" w:cs="Times New Roman"/>
          <w:sz w:val="28"/>
          <w:szCs w:val="28"/>
        </w:rPr>
        <w:t xml:space="preserve"> - створення належного психологічного клімату, вивчення і розв'язання конфліктних ситуацій у педагогічних колективах навчальних закладів.</w:t>
      </w:r>
    </w:p>
    <w:p w:rsidR="00953A03" w:rsidRPr="00F350D3" w:rsidRDefault="00953A03" w:rsidP="008055C5">
      <w:pPr>
        <w:pStyle w:val="a9"/>
        <w:spacing w:after="0"/>
        <w:ind w:firstLine="708"/>
        <w:jc w:val="center"/>
        <w:rPr>
          <w:rStyle w:val="aa"/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b/>
          <w:sz w:val="28"/>
          <w:szCs w:val="28"/>
        </w:rPr>
        <w:lastRenderedPageBreak/>
        <w:t>III. Основні напрями і завдання діяльно</w:t>
      </w:r>
      <w:r w:rsidR="008055C5">
        <w:rPr>
          <w:rFonts w:ascii="Times New Roman" w:hAnsi="Times New Roman" w:cs="Times New Roman"/>
          <w:b/>
          <w:sz w:val="28"/>
          <w:szCs w:val="28"/>
        </w:rPr>
        <w:t xml:space="preserve">сті </w:t>
      </w:r>
      <w:r w:rsidRPr="00F350D3">
        <w:rPr>
          <w:rFonts w:ascii="Times New Roman" w:hAnsi="Times New Roman" w:cs="Times New Roman"/>
          <w:b/>
          <w:sz w:val="28"/>
          <w:szCs w:val="28"/>
        </w:rPr>
        <w:t>мет</w:t>
      </w:r>
      <w:r w:rsidR="008055C5">
        <w:rPr>
          <w:rFonts w:ascii="Times New Roman" w:hAnsi="Times New Roman" w:cs="Times New Roman"/>
          <w:b/>
          <w:sz w:val="28"/>
          <w:szCs w:val="28"/>
        </w:rPr>
        <w:t xml:space="preserve">одичного центру </w:t>
      </w:r>
      <w:r w:rsidR="00485F53">
        <w:rPr>
          <w:rFonts w:ascii="Times New Roman" w:hAnsi="Times New Roman" w:cs="Times New Roman"/>
          <w:b/>
          <w:sz w:val="28"/>
          <w:szCs w:val="28"/>
        </w:rPr>
        <w:t xml:space="preserve">відділу освіти, </w:t>
      </w:r>
      <w:r w:rsidR="008055C5">
        <w:rPr>
          <w:rStyle w:val="aa"/>
          <w:rFonts w:ascii="Times New Roman" w:hAnsi="Times New Roman" w:cs="Times New Roman"/>
          <w:sz w:val="28"/>
          <w:szCs w:val="28"/>
        </w:rPr>
        <w:t xml:space="preserve">молоді </w:t>
      </w:r>
      <w:r w:rsidRPr="00F350D3">
        <w:rPr>
          <w:rStyle w:val="aa"/>
          <w:rFonts w:ascii="Times New Roman" w:hAnsi="Times New Roman" w:cs="Times New Roman"/>
          <w:sz w:val="28"/>
          <w:szCs w:val="28"/>
        </w:rPr>
        <w:t>та спо</w:t>
      </w:r>
      <w:r w:rsidR="008055C5">
        <w:rPr>
          <w:rStyle w:val="aa"/>
          <w:rFonts w:ascii="Times New Roman" w:hAnsi="Times New Roman" w:cs="Times New Roman"/>
          <w:sz w:val="28"/>
          <w:szCs w:val="28"/>
        </w:rPr>
        <w:t xml:space="preserve">рту </w:t>
      </w:r>
      <w:r w:rsidR="00485F53">
        <w:rPr>
          <w:rStyle w:val="aa"/>
          <w:rFonts w:ascii="Times New Roman" w:hAnsi="Times New Roman" w:cs="Times New Roman"/>
          <w:sz w:val="28"/>
          <w:szCs w:val="28"/>
        </w:rPr>
        <w:t>Чаплин</w:t>
      </w:r>
      <w:r w:rsidR="008055C5">
        <w:rPr>
          <w:rStyle w:val="aa"/>
          <w:rFonts w:ascii="Times New Roman" w:hAnsi="Times New Roman" w:cs="Times New Roman"/>
          <w:sz w:val="28"/>
          <w:szCs w:val="28"/>
        </w:rPr>
        <w:t xml:space="preserve">ської селищної </w:t>
      </w:r>
      <w:r w:rsidRPr="00F350D3">
        <w:rPr>
          <w:rStyle w:val="aa"/>
          <w:rFonts w:ascii="Times New Roman" w:hAnsi="Times New Roman" w:cs="Times New Roman"/>
          <w:sz w:val="28"/>
          <w:szCs w:val="28"/>
        </w:rPr>
        <w:t>ради</w:t>
      </w:r>
    </w:p>
    <w:p w:rsidR="00953A03" w:rsidRPr="00F350D3" w:rsidRDefault="00953A03" w:rsidP="00485F5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3.1. Діяльність методичного центру здійснюється за такими основними напрямами:</w:t>
      </w:r>
    </w:p>
    <w:p w:rsidR="00953A03" w:rsidRPr="00F350D3" w:rsidRDefault="00953A03" w:rsidP="00485F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науково-методичне забезпечення системи дошкільної та загальної середньої освіти;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трансформування наукових ідей у педагогічну практику, науково-методична підтримка інноваційної діяльності в освітній галузі, наукові пошуки та експериментальна робота, яку проводять педагогічні працівни</w:t>
      </w:r>
      <w:r w:rsidR="00485F53">
        <w:rPr>
          <w:rFonts w:ascii="Times New Roman" w:hAnsi="Times New Roman" w:cs="Times New Roman"/>
          <w:sz w:val="28"/>
          <w:szCs w:val="28"/>
        </w:rPr>
        <w:t>ки навчальних закладів Чаплин</w:t>
      </w:r>
      <w:r w:rsidRPr="00F350D3">
        <w:rPr>
          <w:rFonts w:ascii="Times New Roman" w:hAnsi="Times New Roman" w:cs="Times New Roman"/>
          <w:sz w:val="28"/>
          <w:szCs w:val="28"/>
        </w:rPr>
        <w:t>ської селищної ради;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інформаційно-методичний супровід навчальних закладів і педагогічних працівників;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консультування педагогічних працівників з проблем сучасного розвитку освіти, організації навчально-виховного процесу, досягнень психолого-педагогічних наук.</w:t>
      </w:r>
    </w:p>
    <w:p w:rsidR="00953A03" w:rsidRPr="008055C5" w:rsidRDefault="00953A03" w:rsidP="008055C5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350D3">
        <w:rPr>
          <w:rFonts w:ascii="Times New Roman" w:hAnsi="Times New Roman" w:cs="Times New Roman"/>
          <w:b/>
          <w:sz w:val="28"/>
          <w:szCs w:val="28"/>
          <w:u w:val="single"/>
        </w:rPr>
        <w:t>3. 2. Основними завданнями діяльності мет</w:t>
      </w:r>
      <w:r w:rsidR="008055C5">
        <w:rPr>
          <w:rFonts w:ascii="Times New Roman" w:hAnsi="Times New Roman" w:cs="Times New Roman"/>
          <w:b/>
          <w:sz w:val="28"/>
          <w:szCs w:val="28"/>
          <w:u w:val="single"/>
        </w:rPr>
        <w:t>одичного центру</w:t>
      </w:r>
      <w:r w:rsidR="00485F53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відділу освіти, </w:t>
      </w:r>
      <w:r w:rsidR="008055C5">
        <w:rPr>
          <w:rStyle w:val="aa"/>
          <w:rFonts w:ascii="Times New Roman" w:hAnsi="Times New Roman" w:cs="Times New Roman"/>
          <w:sz w:val="28"/>
          <w:szCs w:val="28"/>
          <w:u w:val="single"/>
        </w:rPr>
        <w:t xml:space="preserve">молоді та спорту </w:t>
      </w:r>
      <w:r w:rsidR="00485F53">
        <w:rPr>
          <w:rStyle w:val="aa"/>
          <w:rFonts w:ascii="Times New Roman" w:hAnsi="Times New Roman" w:cs="Times New Roman"/>
          <w:sz w:val="28"/>
          <w:szCs w:val="28"/>
          <w:u w:val="single"/>
        </w:rPr>
        <w:t>Чаплин</w:t>
      </w:r>
      <w:r w:rsidR="008055C5">
        <w:rPr>
          <w:rStyle w:val="aa"/>
          <w:rFonts w:ascii="Times New Roman" w:hAnsi="Times New Roman" w:cs="Times New Roman"/>
          <w:sz w:val="28"/>
          <w:szCs w:val="28"/>
          <w:u w:val="single"/>
        </w:rPr>
        <w:t>ської селищної</w:t>
      </w:r>
      <w:r w:rsidRPr="00F350D3">
        <w:rPr>
          <w:rStyle w:val="aa"/>
          <w:rFonts w:ascii="Times New Roman" w:hAnsi="Times New Roman" w:cs="Times New Roman"/>
          <w:sz w:val="28"/>
          <w:szCs w:val="28"/>
          <w:u w:val="single"/>
        </w:rPr>
        <w:t xml:space="preserve"> ради</w:t>
      </w:r>
      <w:r w:rsidR="008055C5">
        <w:rPr>
          <w:rFonts w:ascii="Times New Roman" w:hAnsi="Times New Roman" w:cs="Times New Roman"/>
          <w:sz w:val="28"/>
          <w:szCs w:val="28"/>
          <w:u w:val="single"/>
        </w:rPr>
        <w:t xml:space="preserve"> є:</w:t>
      </w:r>
    </w:p>
    <w:p w:rsidR="00953A03" w:rsidRPr="00F350D3" w:rsidRDefault="00485F5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створення умов розвитку педагогічної майстерності, творчої ініціативи педагогічних працівників, удосконалення форм і методів підвищення їх кваліфікації, в тому числі з використанням дистанційних форм навчання;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2) координація діяльності методичних кабінетів при навчальних закладах, циклових методичних об'єднань  території громади і методичних об'єднань при навчальних закладах;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 xml:space="preserve">3) моніторинг якості загальної середньої освіти, рівня навчальних досягнень учнів, у тому числі тих, що навчаються за альтернативними підручниками і навчальними посібниками, їх відповідності Державному стандарту початкової загальної освіти, затвердженому постановою Кабінету Міністрів України від 16.11.2000 </w:t>
      </w:r>
      <w:hyperlink r:id="rId20" w:history="1">
        <w:r w:rsidRPr="000227C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№ 1717</w:t>
        </w:r>
      </w:hyperlink>
      <w:r w:rsidRPr="00F350D3">
        <w:rPr>
          <w:rFonts w:ascii="Times New Roman" w:hAnsi="Times New Roman" w:cs="Times New Roman"/>
          <w:sz w:val="28"/>
          <w:szCs w:val="28"/>
        </w:rPr>
        <w:t xml:space="preserve"> (далі - Державний стандарт початкової загальної освіти), та Державному стандарту базової і повної загальної середньої освіти, затвердженому постановою Кабінету Міністрів України від 14.01.2004 N 24 (далі - Державний стандарт базової і повної загальної середньої освіти); моніторинг умов забезпечення психічного та фізичного стану учнів навчальних закладів;</w:t>
      </w:r>
    </w:p>
    <w:p w:rsidR="00953A03" w:rsidRPr="00F350D3" w:rsidRDefault="00485F5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моніторинг стану психічного і фізичного розвитку дітей дошкільного віку, набуття ними життєвого досвіду та вироблення вмінь і навичок, необхідних для подальшого навчання; стану організації педагогічного процесу і науково-методичної роботи в цих закладах;</w:t>
      </w:r>
    </w:p>
    <w:p w:rsidR="00953A03" w:rsidRPr="00F350D3" w:rsidRDefault="00485F5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здійснення організації апробації та моніторингових досліджень навчально-методичного забезпечення дошкільної освіти, підручників, навчальних посібників та іншої навчальної літератури для загальноосвітніх навчальних закладів;</w:t>
      </w:r>
    </w:p>
    <w:p w:rsidR="00953A03" w:rsidRPr="00F350D3" w:rsidRDefault="00485F5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патронаж навчальних закладів, які мають статус експериментальних майданчиків, і надання їм науково-методичної допомоги;</w:t>
      </w:r>
    </w:p>
    <w:p w:rsidR="00953A03" w:rsidRPr="00F350D3" w:rsidRDefault="00485F5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вивчення потреб і надання практичної допомоги молодим спеціалістам та іншим педагогічним працівникам, у тому числі в період підготовки їх до атестації; участь у роботі атестаційних комісій, надання на зв</w:t>
      </w:r>
      <w:r w:rsidR="008055C5">
        <w:rPr>
          <w:rFonts w:ascii="Times New Roman" w:hAnsi="Times New Roman" w:cs="Times New Roman"/>
          <w:sz w:val="28"/>
          <w:szCs w:val="28"/>
        </w:rPr>
        <w:t xml:space="preserve">ернення відділу </w:t>
      </w:r>
      <w:r>
        <w:rPr>
          <w:rFonts w:ascii="Times New Roman" w:hAnsi="Times New Roman" w:cs="Times New Roman"/>
          <w:sz w:val="28"/>
          <w:szCs w:val="28"/>
        </w:rPr>
        <w:t xml:space="preserve">освіти, </w:t>
      </w:r>
      <w:r w:rsidR="00953A03" w:rsidRPr="00F350D3">
        <w:rPr>
          <w:rFonts w:ascii="Times New Roman" w:hAnsi="Times New Roman" w:cs="Times New Roman"/>
          <w:sz w:val="28"/>
          <w:szCs w:val="28"/>
        </w:rPr>
        <w:t>м</w:t>
      </w:r>
      <w:r w:rsidR="008055C5">
        <w:rPr>
          <w:rFonts w:ascii="Times New Roman" w:hAnsi="Times New Roman" w:cs="Times New Roman"/>
          <w:sz w:val="28"/>
          <w:szCs w:val="28"/>
        </w:rPr>
        <w:t>олоді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та спорту оцінки якості навчально-виховної роботи педагогічних працівників, що атестуються;</w:t>
      </w:r>
    </w:p>
    <w:p w:rsidR="00953A03" w:rsidRPr="00F350D3" w:rsidRDefault="00485F5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організація і науково-методичне забезпечення роботи з резервом працівників науково-методичних установ і керівних кадрів закладів освіти;</w:t>
      </w:r>
    </w:p>
    <w:p w:rsidR="00953A03" w:rsidRPr="00F350D3" w:rsidRDefault="00485F5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впровадження сучасних освітніх систем і технологій, інтерактивних методів організації навчання і виховання;</w:t>
      </w:r>
    </w:p>
    <w:p w:rsidR="00953A03" w:rsidRPr="00F350D3" w:rsidRDefault="00485F5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проведення I етапу Всеукраїнського конкурсу "Учитель року", інших фахових конкурсів і змагань педагогічних працівників; надання переможцям допомоги щодо підготовки їх до участі в наступних етапах змагань;</w:t>
      </w:r>
    </w:p>
    <w:p w:rsidR="00953A03" w:rsidRPr="00F350D3" w:rsidRDefault="00485F5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="008055C5">
        <w:rPr>
          <w:rFonts w:ascii="Times New Roman" w:hAnsi="Times New Roman" w:cs="Times New Roman"/>
          <w:sz w:val="28"/>
          <w:szCs w:val="28"/>
        </w:rPr>
        <w:t xml:space="preserve"> взаємодія з </w:t>
      </w:r>
      <w:r w:rsidR="00953A03" w:rsidRPr="00F350D3">
        <w:rPr>
          <w:rFonts w:ascii="Times New Roman" w:hAnsi="Times New Roman" w:cs="Times New Roman"/>
          <w:sz w:val="28"/>
          <w:szCs w:val="28"/>
        </w:rPr>
        <w:t>науковими відділеннями Малої академії наук України та іншими учнівськими товариствами, участь у проведенні олімпіад з базових дисциплін, конкурсів-захистів науково-дослідницьких робіт, турнірів тощо; організація підготовки команд та окремих учнів до участі їх у наступних етапах змагань;</w:t>
      </w:r>
    </w:p>
    <w:p w:rsidR="00953A03" w:rsidRPr="00F350D3" w:rsidRDefault="00485F5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організація інформаційно-комунікаційного обслуговування та використання інформаційно-комунікаційних технологій в навчально-виховному процесі та діяльності навчальних закладів;</w:t>
      </w:r>
    </w:p>
    <w:p w:rsidR="00953A03" w:rsidRPr="00F350D3" w:rsidRDefault="00953A0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13) вивчення, узагальнення та впровадження в педагогічну практику досвіду використання інноваційних технологій і сучасних форм організації навчально-виховного процесу;</w:t>
      </w:r>
    </w:p>
    <w:p w:rsidR="00953A03" w:rsidRPr="00F350D3" w:rsidRDefault="00485F5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</w:t>
      </w:r>
      <w:r w:rsidR="008055C5">
        <w:rPr>
          <w:rFonts w:ascii="Times New Roman" w:hAnsi="Times New Roman" w:cs="Times New Roman"/>
          <w:sz w:val="28"/>
          <w:szCs w:val="28"/>
        </w:rPr>
        <w:t xml:space="preserve"> формування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електронної бази даних щодо перспективного педагогічного досвіду та інноваційної діяльності педагогічних колективів і окремих працівників, створення сучасних науково-методичних матеріалів, фондів навчальної, довідкової, методичної, психолого-педагогічної, наукової, науково-популярної, художньої та іншої літератури і періодичних педагогічних видань;</w:t>
      </w:r>
    </w:p>
    <w:p w:rsidR="00953A03" w:rsidRPr="00F350D3" w:rsidRDefault="00485F5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проведення масових заходів, спрямованих на поширення інформації щодо дослідно-експериментальної, науково-пошукової роботи та інноваційної діяльності навчальних закладів і окремих педагогічних працівників;</w:t>
      </w:r>
    </w:p>
    <w:p w:rsidR="00953A03" w:rsidRPr="00F350D3" w:rsidRDefault="00485F53" w:rsidP="00805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висвітлення в засобах масової інформації інноваційної діяльності педагогічних колективів та окремих педагогічних працівників і проблем розвитку освіти в громаді.</w:t>
      </w:r>
    </w:p>
    <w:p w:rsidR="00953A03" w:rsidRPr="00F350D3" w:rsidRDefault="00953A03" w:rsidP="00953A03">
      <w:pPr>
        <w:pStyle w:val="a9"/>
        <w:spacing w:after="0"/>
        <w:ind w:firstLine="708"/>
        <w:jc w:val="center"/>
        <w:rPr>
          <w:rStyle w:val="aa"/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b/>
          <w:sz w:val="28"/>
          <w:szCs w:val="28"/>
        </w:rPr>
        <w:t>IV. Кадрове з</w:t>
      </w:r>
      <w:r w:rsidR="008055C5">
        <w:rPr>
          <w:rFonts w:ascii="Times New Roman" w:hAnsi="Times New Roman" w:cs="Times New Roman"/>
          <w:b/>
          <w:sz w:val="28"/>
          <w:szCs w:val="28"/>
        </w:rPr>
        <w:t xml:space="preserve">абезпечення методичного центру </w:t>
      </w:r>
      <w:r w:rsidRPr="00F350D3">
        <w:rPr>
          <w:rFonts w:ascii="Times New Roman" w:hAnsi="Times New Roman" w:cs="Times New Roman"/>
          <w:b/>
          <w:sz w:val="28"/>
          <w:szCs w:val="28"/>
        </w:rPr>
        <w:t xml:space="preserve">відділу освіти, </w:t>
      </w:r>
    </w:p>
    <w:p w:rsidR="00953A03" w:rsidRPr="00F350D3" w:rsidRDefault="008055C5" w:rsidP="008055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a"/>
          <w:rFonts w:ascii="Times New Roman" w:hAnsi="Times New Roman" w:cs="Times New Roman"/>
          <w:sz w:val="28"/>
          <w:szCs w:val="28"/>
        </w:rPr>
        <w:t xml:space="preserve">молоді та спорту </w:t>
      </w:r>
      <w:r w:rsidR="00485F53">
        <w:rPr>
          <w:rStyle w:val="aa"/>
          <w:rFonts w:ascii="Times New Roman" w:hAnsi="Times New Roman" w:cs="Times New Roman"/>
          <w:sz w:val="28"/>
          <w:szCs w:val="28"/>
        </w:rPr>
        <w:t>Чаплин</w:t>
      </w:r>
      <w:r>
        <w:rPr>
          <w:rStyle w:val="aa"/>
          <w:rFonts w:ascii="Times New Roman" w:hAnsi="Times New Roman" w:cs="Times New Roman"/>
          <w:sz w:val="28"/>
          <w:szCs w:val="28"/>
        </w:rPr>
        <w:t>ської</w:t>
      </w:r>
      <w:r w:rsidR="00953A03" w:rsidRPr="00F350D3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a"/>
          <w:rFonts w:ascii="Times New Roman" w:hAnsi="Times New Roman" w:cs="Times New Roman"/>
          <w:sz w:val="28"/>
          <w:szCs w:val="28"/>
        </w:rPr>
        <w:t>селищної</w:t>
      </w:r>
      <w:r w:rsidR="00953A03" w:rsidRPr="00F350D3">
        <w:rPr>
          <w:rStyle w:val="aa"/>
          <w:rFonts w:ascii="Times New Roman" w:hAnsi="Times New Roman" w:cs="Times New Roman"/>
          <w:sz w:val="28"/>
          <w:szCs w:val="28"/>
        </w:rPr>
        <w:t xml:space="preserve"> ради</w:t>
      </w:r>
      <w:r w:rsidR="00953A03" w:rsidRPr="00F350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3A03" w:rsidRPr="00F350D3" w:rsidRDefault="00953A03" w:rsidP="0080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4.1. Штатний розпис методично</w:t>
      </w:r>
      <w:r w:rsidR="00485F53">
        <w:rPr>
          <w:rFonts w:ascii="Times New Roman" w:hAnsi="Times New Roman" w:cs="Times New Roman"/>
          <w:sz w:val="28"/>
          <w:szCs w:val="28"/>
        </w:rPr>
        <w:t>го центру відділу освіти, молоді та спорту Чаплин</w:t>
      </w:r>
      <w:r w:rsidRPr="00F350D3">
        <w:rPr>
          <w:rFonts w:ascii="Times New Roman" w:hAnsi="Times New Roman" w:cs="Times New Roman"/>
          <w:sz w:val="28"/>
          <w:szCs w:val="28"/>
        </w:rPr>
        <w:t>ськ</w:t>
      </w:r>
      <w:r w:rsidR="00485F53">
        <w:rPr>
          <w:rFonts w:ascii="Times New Roman" w:hAnsi="Times New Roman" w:cs="Times New Roman"/>
          <w:sz w:val="28"/>
          <w:szCs w:val="28"/>
        </w:rPr>
        <w:t xml:space="preserve">ої селищної ради затверджується Чаплинською </w:t>
      </w:r>
      <w:r w:rsidRPr="00F350D3">
        <w:rPr>
          <w:rFonts w:ascii="Times New Roman" w:hAnsi="Times New Roman" w:cs="Times New Roman"/>
          <w:sz w:val="28"/>
          <w:szCs w:val="28"/>
        </w:rPr>
        <w:t>селищною радою.</w:t>
      </w:r>
    </w:p>
    <w:p w:rsidR="00953A03" w:rsidRPr="00F350D3" w:rsidRDefault="00953A03" w:rsidP="008055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 xml:space="preserve">4.2. Відповідно до Державного стандарту початкової загальної освіти та освітніх галузей Державного стандарту базової і повної загальної середньої </w:t>
      </w:r>
      <w:r w:rsidRPr="00F350D3">
        <w:rPr>
          <w:rFonts w:ascii="Times New Roman" w:hAnsi="Times New Roman" w:cs="Times New Roman"/>
          <w:sz w:val="28"/>
          <w:szCs w:val="28"/>
        </w:rPr>
        <w:lastRenderedPageBreak/>
        <w:t>освіти в штаті методичного центру можуть бути такі посади методистів у межах фонду заробітної плати:</w:t>
      </w:r>
    </w:p>
    <w:p w:rsidR="00953A03" w:rsidRPr="00F350D3" w:rsidRDefault="00485F53" w:rsidP="008055C5">
      <w:pPr>
        <w:pStyle w:val="a3"/>
        <w:numPr>
          <w:ilvl w:val="0"/>
          <w:numId w:val="18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дисциплін природничого циклу</w:t>
      </w:r>
      <w:r w:rsidR="00953A03" w:rsidRPr="00F350D3">
        <w:rPr>
          <w:rFonts w:ascii="Times New Roman" w:hAnsi="Times New Roman" w:cs="Times New Roman"/>
          <w:sz w:val="28"/>
          <w:szCs w:val="28"/>
        </w:rPr>
        <w:t>;</w:t>
      </w:r>
    </w:p>
    <w:p w:rsidR="00953A03" w:rsidRPr="00F350D3" w:rsidRDefault="00485F53" w:rsidP="00953A03">
      <w:pPr>
        <w:pStyle w:val="a3"/>
        <w:numPr>
          <w:ilvl w:val="0"/>
          <w:numId w:val="18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виховної роботи</w:t>
      </w:r>
      <w:r w:rsidR="00953A03" w:rsidRPr="00F350D3">
        <w:rPr>
          <w:rFonts w:ascii="Times New Roman" w:hAnsi="Times New Roman" w:cs="Times New Roman"/>
          <w:sz w:val="28"/>
          <w:szCs w:val="28"/>
        </w:rPr>
        <w:t>;</w:t>
      </w:r>
    </w:p>
    <w:p w:rsidR="00984D15" w:rsidRDefault="00485F53" w:rsidP="00953A03">
      <w:pPr>
        <w:pStyle w:val="a3"/>
        <w:numPr>
          <w:ilvl w:val="0"/>
          <w:numId w:val="18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дисциплін гуманітарного циклу</w:t>
      </w:r>
    </w:p>
    <w:p w:rsidR="00953A03" w:rsidRPr="00F350D3" w:rsidRDefault="00984D15" w:rsidP="00953A03">
      <w:pPr>
        <w:pStyle w:val="a3"/>
        <w:numPr>
          <w:ilvl w:val="0"/>
          <w:numId w:val="18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психологічної медико-педагогічної комісії</w:t>
      </w:r>
      <w:r w:rsidR="00485F53">
        <w:rPr>
          <w:rFonts w:ascii="Times New Roman" w:hAnsi="Times New Roman" w:cs="Times New Roman"/>
          <w:sz w:val="28"/>
          <w:szCs w:val="28"/>
        </w:rPr>
        <w:t>.</w:t>
      </w:r>
    </w:p>
    <w:p w:rsidR="00953A03" w:rsidRPr="00F350D3" w:rsidRDefault="008055C5" w:rsidP="00953A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953A03" w:rsidRPr="00F350D3">
        <w:rPr>
          <w:rFonts w:ascii="Times New Roman" w:hAnsi="Times New Roman" w:cs="Times New Roman"/>
          <w:sz w:val="28"/>
          <w:szCs w:val="28"/>
        </w:rPr>
        <w:t>методичному</w:t>
      </w:r>
      <w:r w:rsidR="00384538">
        <w:rPr>
          <w:rFonts w:ascii="Times New Roman" w:hAnsi="Times New Roman" w:cs="Times New Roman"/>
          <w:sz w:val="28"/>
          <w:szCs w:val="28"/>
        </w:rPr>
        <w:t xml:space="preserve"> центрі ві</w:t>
      </w:r>
      <w:r>
        <w:rPr>
          <w:rFonts w:ascii="Times New Roman" w:hAnsi="Times New Roman" w:cs="Times New Roman"/>
          <w:sz w:val="28"/>
          <w:szCs w:val="28"/>
        </w:rPr>
        <w:t xml:space="preserve">дділу освіти, молоді </w:t>
      </w:r>
      <w:r w:rsidR="00384538">
        <w:rPr>
          <w:rFonts w:ascii="Times New Roman" w:hAnsi="Times New Roman" w:cs="Times New Roman"/>
          <w:sz w:val="28"/>
          <w:szCs w:val="28"/>
        </w:rPr>
        <w:t>та спорту Чаплин</w:t>
      </w:r>
      <w:r>
        <w:rPr>
          <w:rFonts w:ascii="Times New Roman" w:hAnsi="Times New Roman" w:cs="Times New Roman"/>
          <w:sz w:val="28"/>
          <w:szCs w:val="28"/>
        </w:rPr>
        <w:t xml:space="preserve">ської селищної ради </w:t>
      </w:r>
      <w:r w:rsidR="00953A03" w:rsidRPr="00F350D3">
        <w:rPr>
          <w:rFonts w:ascii="Times New Roman" w:hAnsi="Times New Roman" w:cs="Times New Roman"/>
          <w:sz w:val="28"/>
          <w:szCs w:val="28"/>
        </w:rPr>
        <w:t>методисти можуть працювати за основним місцем ро</w:t>
      </w:r>
      <w:r w:rsidR="00384538">
        <w:rPr>
          <w:rFonts w:ascii="Times New Roman" w:hAnsi="Times New Roman" w:cs="Times New Roman"/>
          <w:sz w:val="28"/>
          <w:szCs w:val="28"/>
        </w:rPr>
        <w:t>боти та сумісництвом</w:t>
      </w:r>
      <w:r w:rsidR="00953A03" w:rsidRPr="00F350D3">
        <w:rPr>
          <w:rFonts w:ascii="Times New Roman" w:hAnsi="Times New Roman" w:cs="Times New Roman"/>
          <w:sz w:val="28"/>
          <w:szCs w:val="28"/>
        </w:rPr>
        <w:t>.</w:t>
      </w:r>
    </w:p>
    <w:p w:rsidR="00953A03" w:rsidRPr="00F350D3" w:rsidRDefault="00953A03" w:rsidP="0080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4.3. Напрями і зміст діяльності м</w:t>
      </w:r>
      <w:r w:rsidR="008055C5">
        <w:rPr>
          <w:rFonts w:ascii="Times New Roman" w:hAnsi="Times New Roman" w:cs="Times New Roman"/>
          <w:sz w:val="28"/>
          <w:szCs w:val="28"/>
        </w:rPr>
        <w:t xml:space="preserve">етодистів та інших працівників </w:t>
      </w:r>
      <w:r w:rsidRPr="00F350D3">
        <w:rPr>
          <w:rFonts w:ascii="Times New Roman" w:hAnsi="Times New Roman" w:cs="Times New Roman"/>
          <w:sz w:val="28"/>
          <w:szCs w:val="28"/>
        </w:rPr>
        <w:t>методичного центру визначаються посадовими інструкціями та функціональними обов'язками залежно від їхньої освіти, кваліфікації та наявних штатних одиниць.</w:t>
      </w:r>
    </w:p>
    <w:p w:rsidR="00953A03" w:rsidRPr="00F350D3" w:rsidRDefault="008055C5" w:rsidP="0080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При </w:t>
      </w:r>
      <w:r w:rsidR="00953A03" w:rsidRPr="00F350D3">
        <w:rPr>
          <w:rFonts w:ascii="Times New Roman" w:hAnsi="Times New Roman" w:cs="Times New Roman"/>
          <w:sz w:val="28"/>
          <w:szCs w:val="28"/>
        </w:rPr>
        <w:t>методичному центрі створюється бі</w:t>
      </w:r>
      <w:r w:rsidR="00384538">
        <w:rPr>
          <w:rFonts w:ascii="Times New Roman" w:hAnsi="Times New Roman" w:cs="Times New Roman"/>
          <w:sz w:val="28"/>
          <w:szCs w:val="28"/>
        </w:rPr>
        <w:t>бліотека, медіа тека, відеотека.</w:t>
      </w:r>
    </w:p>
    <w:p w:rsidR="00953A03" w:rsidRPr="00F350D3" w:rsidRDefault="00750B68" w:rsidP="0080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8055C5">
        <w:rPr>
          <w:rFonts w:ascii="Times New Roman" w:hAnsi="Times New Roman" w:cs="Times New Roman"/>
          <w:sz w:val="28"/>
          <w:szCs w:val="28"/>
        </w:rPr>
        <w:t xml:space="preserve">. 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Методичний </w:t>
      </w:r>
      <w:r>
        <w:rPr>
          <w:rFonts w:ascii="Times New Roman" w:hAnsi="Times New Roman" w:cs="Times New Roman"/>
          <w:sz w:val="28"/>
          <w:szCs w:val="28"/>
        </w:rPr>
        <w:t>центр очолює завідувач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, який призначається на посаду та звільняється з посади </w:t>
      </w:r>
      <w:r>
        <w:rPr>
          <w:rFonts w:ascii="Times New Roman" w:hAnsi="Times New Roman" w:cs="Times New Roman"/>
          <w:sz w:val="28"/>
          <w:szCs w:val="28"/>
        </w:rPr>
        <w:t>начальником відділу освіти, молоді та спорту Чаплинської селищної ради</w:t>
      </w:r>
      <w:r w:rsidR="00953A03" w:rsidRPr="00F350D3">
        <w:rPr>
          <w:rFonts w:ascii="Times New Roman" w:hAnsi="Times New Roman" w:cs="Times New Roman"/>
          <w:sz w:val="28"/>
          <w:szCs w:val="28"/>
        </w:rPr>
        <w:t>.</w:t>
      </w:r>
    </w:p>
    <w:p w:rsidR="00953A03" w:rsidRPr="00F350D3" w:rsidRDefault="00750B68" w:rsidP="008055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4.5.1. Завідувач</w:t>
      </w:r>
      <w:r w:rsidR="00953A03" w:rsidRPr="00F350D3">
        <w:rPr>
          <w:rFonts w:ascii="Times New Roman" w:hAnsi="Times New Roman" w:cs="Times New Roman"/>
          <w:sz w:val="28"/>
          <w:szCs w:val="28"/>
        </w:rPr>
        <w:t>:</w:t>
      </w:r>
    </w:p>
    <w:p w:rsidR="00953A03" w:rsidRPr="00750B68" w:rsidRDefault="00953A03" w:rsidP="008055C5">
      <w:pPr>
        <w:pStyle w:val="a3"/>
        <w:numPr>
          <w:ilvl w:val="0"/>
          <w:numId w:val="19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здійснює загальне керівництво діяльністю методичного центру, готує план роботи, погоджує і затверджує його в установленому порядку;</w:t>
      </w:r>
    </w:p>
    <w:p w:rsidR="00953A03" w:rsidRPr="00750B68" w:rsidRDefault="00750B68" w:rsidP="00953A03">
      <w:pPr>
        <w:pStyle w:val="a3"/>
        <w:numPr>
          <w:ilvl w:val="0"/>
          <w:numId w:val="19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відповідає за майно і кошторисні призначення методичного центру;</w:t>
      </w:r>
    </w:p>
    <w:p w:rsidR="00953A03" w:rsidRPr="00F350D3" w:rsidRDefault="00953A03" w:rsidP="00953A03">
      <w:pPr>
        <w:pStyle w:val="a3"/>
        <w:numPr>
          <w:ilvl w:val="0"/>
          <w:numId w:val="20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350D3">
        <w:rPr>
          <w:rFonts w:ascii="Times New Roman" w:hAnsi="Times New Roman" w:cs="Times New Roman"/>
          <w:sz w:val="28"/>
          <w:szCs w:val="28"/>
        </w:rPr>
        <w:t>звітує перед засновни</w:t>
      </w:r>
      <w:r w:rsidR="00750B68">
        <w:rPr>
          <w:rFonts w:ascii="Times New Roman" w:hAnsi="Times New Roman" w:cs="Times New Roman"/>
          <w:sz w:val="28"/>
          <w:szCs w:val="28"/>
        </w:rPr>
        <w:t xml:space="preserve">ком </w:t>
      </w:r>
      <w:r w:rsidRPr="00F350D3">
        <w:rPr>
          <w:rFonts w:ascii="Times New Roman" w:hAnsi="Times New Roman" w:cs="Times New Roman"/>
          <w:sz w:val="28"/>
          <w:szCs w:val="28"/>
        </w:rPr>
        <w:t>про рез</w:t>
      </w:r>
      <w:r w:rsidR="008055C5">
        <w:rPr>
          <w:rFonts w:ascii="Times New Roman" w:hAnsi="Times New Roman" w:cs="Times New Roman"/>
          <w:sz w:val="28"/>
          <w:szCs w:val="28"/>
        </w:rPr>
        <w:t xml:space="preserve">ультати діяльності методичного </w:t>
      </w:r>
      <w:r w:rsidRPr="00F350D3">
        <w:rPr>
          <w:rFonts w:ascii="Times New Roman" w:hAnsi="Times New Roman" w:cs="Times New Roman"/>
          <w:sz w:val="28"/>
          <w:szCs w:val="28"/>
        </w:rPr>
        <w:t>центру.</w:t>
      </w:r>
    </w:p>
    <w:p w:rsidR="00953A03" w:rsidRPr="00F350D3" w:rsidRDefault="00750B68" w:rsidP="008055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="00953A03" w:rsidRPr="00F350D3">
        <w:rPr>
          <w:rFonts w:ascii="Times New Roman" w:hAnsi="Times New Roman" w:cs="Times New Roman"/>
          <w:sz w:val="28"/>
          <w:szCs w:val="28"/>
        </w:rPr>
        <w:t>2. Завідувач є членом к</w:t>
      </w:r>
      <w:r w:rsidR="008055C5">
        <w:rPr>
          <w:rFonts w:ascii="Times New Roman" w:hAnsi="Times New Roman" w:cs="Times New Roman"/>
          <w:sz w:val="28"/>
          <w:szCs w:val="28"/>
        </w:rPr>
        <w:t>олегії відділу освіти, молоді</w:t>
      </w:r>
      <w:r>
        <w:rPr>
          <w:rFonts w:ascii="Times New Roman" w:hAnsi="Times New Roman" w:cs="Times New Roman"/>
          <w:sz w:val="28"/>
          <w:szCs w:val="28"/>
        </w:rPr>
        <w:t xml:space="preserve"> та спорту Чаплин</w:t>
      </w:r>
      <w:r w:rsidR="008055C5">
        <w:rPr>
          <w:rFonts w:ascii="Times New Roman" w:hAnsi="Times New Roman" w:cs="Times New Roman"/>
          <w:sz w:val="28"/>
          <w:szCs w:val="28"/>
        </w:rPr>
        <w:t>ської селищної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53A03" w:rsidRPr="00F350D3" w:rsidRDefault="00750B68" w:rsidP="0080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8055C5">
        <w:rPr>
          <w:rFonts w:ascii="Times New Roman" w:hAnsi="Times New Roman" w:cs="Times New Roman"/>
          <w:sz w:val="28"/>
          <w:szCs w:val="28"/>
        </w:rPr>
        <w:t>.3. Працівникам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методичного центру встанов</w:t>
      </w:r>
      <w:r>
        <w:rPr>
          <w:rFonts w:ascii="Times New Roman" w:hAnsi="Times New Roman" w:cs="Times New Roman"/>
          <w:sz w:val="28"/>
          <w:szCs w:val="28"/>
        </w:rPr>
        <w:t>люється заробітна плата відповідно до наказу Міністерства освіти і науки України</w:t>
      </w:r>
      <w:r w:rsidR="006C2188">
        <w:rPr>
          <w:rFonts w:ascii="Times New Roman" w:hAnsi="Times New Roman" w:cs="Times New Roman"/>
          <w:sz w:val="28"/>
          <w:szCs w:val="28"/>
        </w:rPr>
        <w:t xml:space="preserve"> від 26.09.2005 року №557 «Про упорядкування умов оплати праці та затвердження схем тарифних розрядів працівників навчальних закладів, установ освіти та наукових установ»</w:t>
      </w:r>
      <w:r w:rsidR="00953A03" w:rsidRPr="00F350D3">
        <w:rPr>
          <w:rFonts w:ascii="Times New Roman" w:hAnsi="Times New Roman" w:cs="Times New Roman"/>
          <w:sz w:val="28"/>
          <w:szCs w:val="28"/>
        </w:rPr>
        <w:t>, відповідно до чинного законодавства.</w:t>
      </w:r>
    </w:p>
    <w:p w:rsidR="00953A03" w:rsidRPr="00F350D3" w:rsidRDefault="00953A03" w:rsidP="00953A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0D3">
        <w:rPr>
          <w:rFonts w:ascii="Times New Roman" w:hAnsi="Times New Roman" w:cs="Times New Roman"/>
          <w:b/>
          <w:sz w:val="28"/>
          <w:szCs w:val="28"/>
        </w:rPr>
        <w:t>V. Матеріально-техн</w:t>
      </w:r>
      <w:r w:rsidR="008055C5">
        <w:rPr>
          <w:rFonts w:ascii="Times New Roman" w:hAnsi="Times New Roman" w:cs="Times New Roman"/>
          <w:b/>
          <w:sz w:val="28"/>
          <w:szCs w:val="28"/>
        </w:rPr>
        <w:t>ічне та фінансове забезпечення</w:t>
      </w:r>
    </w:p>
    <w:p w:rsidR="00953A03" w:rsidRPr="00F350D3" w:rsidRDefault="00953A03" w:rsidP="00953A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0D3">
        <w:rPr>
          <w:rFonts w:ascii="Times New Roman" w:hAnsi="Times New Roman" w:cs="Times New Roman"/>
          <w:b/>
          <w:sz w:val="28"/>
          <w:szCs w:val="28"/>
        </w:rPr>
        <w:t xml:space="preserve"> методичного центру</w:t>
      </w:r>
    </w:p>
    <w:p w:rsidR="00953A03" w:rsidRPr="00F350D3" w:rsidRDefault="008055C5" w:rsidP="0080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953A03" w:rsidRPr="00F350D3">
        <w:rPr>
          <w:rFonts w:ascii="Times New Roman" w:hAnsi="Times New Roman" w:cs="Times New Roman"/>
          <w:sz w:val="28"/>
          <w:szCs w:val="28"/>
        </w:rPr>
        <w:t>1. Ма</w:t>
      </w:r>
      <w:r>
        <w:rPr>
          <w:rFonts w:ascii="Times New Roman" w:hAnsi="Times New Roman" w:cs="Times New Roman"/>
          <w:sz w:val="28"/>
          <w:szCs w:val="28"/>
        </w:rPr>
        <w:t>теріально-технічне забезпечення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 методичного центру зд</w:t>
      </w:r>
      <w:r>
        <w:rPr>
          <w:rFonts w:ascii="Times New Roman" w:hAnsi="Times New Roman" w:cs="Times New Roman"/>
          <w:sz w:val="28"/>
          <w:szCs w:val="28"/>
        </w:rPr>
        <w:t xml:space="preserve">ійснюється </w:t>
      </w:r>
      <w:r w:rsidR="00A518C1">
        <w:rPr>
          <w:rFonts w:ascii="Times New Roman" w:hAnsi="Times New Roman" w:cs="Times New Roman"/>
          <w:sz w:val="28"/>
          <w:szCs w:val="28"/>
        </w:rPr>
        <w:t>Чаплинською селищною радою</w:t>
      </w:r>
      <w:r w:rsidR="00953A03" w:rsidRPr="00F350D3">
        <w:rPr>
          <w:rFonts w:ascii="Times New Roman" w:hAnsi="Times New Roman" w:cs="Times New Roman"/>
          <w:sz w:val="28"/>
          <w:szCs w:val="28"/>
        </w:rPr>
        <w:t>.</w:t>
      </w:r>
    </w:p>
    <w:p w:rsidR="00953A03" w:rsidRDefault="008055C5" w:rsidP="008055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Фінансування </w:t>
      </w:r>
      <w:r w:rsidR="00953A03" w:rsidRPr="00F350D3">
        <w:rPr>
          <w:rFonts w:ascii="Times New Roman" w:hAnsi="Times New Roman" w:cs="Times New Roman"/>
          <w:sz w:val="28"/>
          <w:szCs w:val="28"/>
        </w:rPr>
        <w:t xml:space="preserve">методичного центру здійснюється </w:t>
      </w:r>
      <w:r w:rsidR="00124DDA">
        <w:rPr>
          <w:rFonts w:ascii="Times New Roman" w:hAnsi="Times New Roman" w:cs="Times New Roman"/>
          <w:sz w:val="28"/>
          <w:szCs w:val="28"/>
        </w:rPr>
        <w:t>комунальною установою Чаплинської селищної</w:t>
      </w:r>
      <w:r w:rsidR="00124DDA" w:rsidRPr="00124DDA">
        <w:rPr>
          <w:rFonts w:ascii="Times New Roman" w:hAnsi="Times New Roman" w:cs="Times New Roman"/>
          <w:sz w:val="28"/>
          <w:szCs w:val="28"/>
        </w:rPr>
        <w:t xml:space="preserve"> ради «Фінансово-господарська група з централізованого обслуговування закладів та установ освіти Чаплинського району»</w:t>
      </w:r>
      <w:r w:rsidR="00124DDA">
        <w:rPr>
          <w:rFonts w:ascii="Times New Roman" w:hAnsi="Times New Roman" w:cs="Times New Roman"/>
          <w:sz w:val="28"/>
          <w:szCs w:val="28"/>
        </w:rPr>
        <w:t xml:space="preserve"> </w:t>
      </w:r>
      <w:r w:rsidR="00953A03" w:rsidRPr="00F350D3">
        <w:rPr>
          <w:rFonts w:ascii="Times New Roman" w:hAnsi="Times New Roman" w:cs="Times New Roman"/>
          <w:sz w:val="28"/>
          <w:szCs w:val="28"/>
        </w:rPr>
        <w:t>за рахунок коштів місцевого бюджету, а також з інших джерел, не заборонених чинним законодавством.</w:t>
      </w:r>
    </w:p>
    <w:p w:rsidR="00124DDA" w:rsidRDefault="00124DDA" w:rsidP="00A518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58E1" w:rsidRDefault="00124DDA" w:rsidP="002470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</w:t>
      </w:r>
      <w:r w:rsidR="0024707C">
        <w:rPr>
          <w:rFonts w:ascii="Times New Roman" w:hAnsi="Times New Roman" w:cs="Times New Roman"/>
          <w:sz w:val="28"/>
          <w:szCs w:val="28"/>
        </w:rPr>
        <w:t>етар селищної ради</w:t>
      </w:r>
      <w:r w:rsidR="0024707C">
        <w:rPr>
          <w:rFonts w:ascii="Times New Roman" w:hAnsi="Times New Roman" w:cs="Times New Roman"/>
          <w:sz w:val="28"/>
          <w:szCs w:val="28"/>
        </w:rPr>
        <w:tab/>
      </w:r>
      <w:r w:rsidR="0024707C">
        <w:rPr>
          <w:rFonts w:ascii="Times New Roman" w:hAnsi="Times New Roman" w:cs="Times New Roman"/>
          <w:sz w:val="28"/>
          <w:szCs w:val="28"/>
        </w:rPr>
        <w:tab/>
      </w:r>
      <w:r w:rsidR="0024707C">
        <w:rPr>
          <w:rFonts w:ascii="Times New Roman" w:hAnsi="Times New Roman" w:cs="Times New Roman"/>
          <w:sz w:val="28"/>
          <w:szCs w:val="28"/>
        </w:rPr>
        <w:tab/>
      </w:r>
      <w:r w:rsidR="0024707C">
        <w:rPr>
          <w:rFonts w:ascii="Times New Roman" w:hAnsi="Times New Roman" w:cs="Times New Roman"/>
          <w:sz w:val="28"/>
          <w:szCs w:val="28"/>
        </w:rPr>
        <w:tab/>
      </w:r>
      <w:r w:rsidR="0024707C">
        <w:rPr>
          <w:rFonts w:ascii="Times New Roman" w:hAnsi="Times New Roman" w:cs="Times New Roman"/>
          <w:sz w:val="28"/>
          <w:szCs w:val="28"/>
        </w:rPr>
        <w:tab/>
        <w:t>І.І.Котик</w:t>
      </w:r>
    </w:p>
    <w:p w:rsidR="002D4211" w:rsidRDefault="002D4211" w:rsidP="002D42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211" w:rsidRDefault="002D4211" w:rsidP="002D42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0BEC" w:rsidRDefault="00CF0BEC" w:rsidP="002D42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CF0BEC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D4211" w:rsidRDefault="002250C9" w:rsidP="002250C9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tbl>
      <w:tblPr>
        <w:tblW w:w="1435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36"/>
        <w:gridCol w:w="3280"/>
        <w:gridCol w:w="760"/>
        <w:gridCol w:w="880"/>
        <w:gridCol w:w="986"/>
        <w:gridCol w:w="236"/>
        <w:gridCol w:w="268"/>
        <w:gridCol w:w="416"/>
        <w:gridCol w:w="718"/>
        <w:gridCol w:w="222"/>
        <w:gridCol w:w="61"/>
        <w:gridCol w:w="284"/>
        <w:gridCol w:w="283"/>
        <w:gridCol w:w="1475"/>
        <w:gridCol w:w="510"/>
        <w:gridCol w:w="141"/>
        <w:gridCol w:w="142"/>
        <w:gridCol w:w="157"/>
        <w:gridCol w:w="127"/>
        <w:gridCol w:w="166"/>
        <w:gridCol w:w="236"/>
        <w:gridCol w:w="236"/>
        <w:gridCol w:w="236"/>
      </w:tblGrid>
      <w:tr w:rsidR="00CF0BEC" w:rsidRPr="00CF0BEC" w:rsidTr="002250C9">
        <w:trPr>
          <w:gridAfter w:val="4"/>
          <w:wAfter w:w="874" w:type="dxa"/>
          <w:trHeight w:val="338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066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2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КПК 0311170 Методичне забезпечення діяльності навчальних закладів та інші заходи в галузі освіти</w:t>
            </w:r>
            <w:r w:rsidR="002250C9" w:rsidRPr="00CF0B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 xml:space="preserve"> на 01.06.2017 року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F0BEC" w:rsidRPr="00CF0BEC" w:rsidTr="002250C9">
        <w:trPr>
          <w:gridAfter w:val="6"/>
          <w:wAfter w:w="1158" w:type="dxa"/>
          <w:trHeight w:val="255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Сума в гривнях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F0BEC" w:rsidRPr="00CF0BEC" w:rsidTr="002250C9">
        <w:trPr>
          <w:gridAfter w:val="4"/>
          <w:wAfter w:w="874" w:type="dxa"/>
          <w:trHeight w:val="263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п\п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Назва структурного підрозділу та посад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 штатних посад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Посадовий оклад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стаж</w:t>
            </w:r>
          </w:p>
        </w:tc>
        <w:tc>
          <w:tcPr>
            <w:tcW w:w="24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Доплати і надбавки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Фонд заробітної плати на місяць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F0BEC" w:rsidRPr="00CF0BEC" w:rsidTr="002250C9">
        <w:trPr>
          <w:gridAfter w:val="4"/>
          <w:wAfter w:w="874" w:type="dxa"/>
          <w:trHeight w:val="51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престижність праці 10%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F0BEC" w:rsidRPr="00CF0BEC" w:rsidTr="002250C9">
        <w:trPr>
          <w:gridAfter w:val="4"/>
          <w:wAfter w:w="874" w:type="dxa"/>
          <w:trHeight w:val="315"/>
        </w:trPr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ЗАГАЛЬНИЙ ФОНД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F0BEC" w:rsidRPr="00CF0BEC" w:rsidTr="002250C9">
        <w:trPr>
          <w:gridAfter w:val="4"/>
          <w:wAfter w:w="874" w:type="dxa"/>
          <w:trHeight w:val="255"/>
        </w:trPr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ПЕДАГОГІЧНИЙ ПЕРСОНАЛ: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F0BEC" w:rsidRPr="00CF0BEC" w:rsidTr="002250C9">
        <w:trPr>
          <w:gridAfter w:val="4"/>
          <w:wAfter w:w="874" w:type="dxa"/>
          <w:trHeight w:val="255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Адміністративний персонал: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F0BEC" w:rsidRPr="00CF0BEC" w:rsidTr="002250C9">
        <w:trPr>
          <w:gridAfter w:val="4"/>
          <w:wAfter w:w="874" w:type="dxa"/>
          <w:trHeight w:val="375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Зав. ПМПК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3632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726,4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363,2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4722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F0BEC" w:rsidRPr="00CF0BEC" w:rsidTr="002250C9">
        <w:trPr>
          <w:gridAfter w:val="4"/>
          <w:wAfter w:w="874" w:type="dxa"/>
          <w:trHeight w:val="375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Методист вищої  категорії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3392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1017,6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339,2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14246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CF0BEC" w:rsidRPr="00CF0BEC" w:rsidTr="002250C9">
        <w:trPr>
          <w:gridAfter w:val="4"/>
          <w:wAfter w:w="874" w:type="dxa"/>
          <w:trHeight w:val="375"/>
        </w:trPr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Разом по пед.працівн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18968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F0BEC" w:rsidRPr="00CF0BEC" w:rsidTr="002250C9">
        <w:trPr>
          <w:gridAfter w:val="4"/>
          <w:wAfter w:w="874" w:type="dxa"/>
          <w:trHeight w:val="375"/>
        </w:trPr>
        <w:tc>
          <w:tcPr>
            <w:tcW w:w="130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СПЕЦІАЛІСТИ 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F0BEC" w:rsidRPr="00CF0BEC" w:rsidTr="002250C9">
        <w:trPr>
          <w:gridAfter w:val="4"/>
          <w:wAfter w:w="874" w:type="dxa"/>
          <w:trHeight w:val="375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Діловод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2176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1088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F0BEC" w:rsidRPr="00CF0BEC" w:rsidTr="002250C9">
        <w:trPr>
          <w:gridAfter w:val="4"/>
          <w:wAfter w:w="874" w:type="dxa"/>
          <w:trHeight w:val="375"/>
        </w:trPr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Разом по спеціалістам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1088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F0BEC" w:rsidRPr="00CF0BEC" w:rsidTr="002250C9">
        <w:trPr>
          <w:gridAfter w:val="4"/>
          <w:wAfter w:w="874" w:type="dxa"/>
          <w:trHeight w:val="585"/>
        </w:trPr>
        <w:tc>
          <w:tcPr>
            <w:tcW w:w="5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lang w:val="ru-RU" w:eastAsia="ru-RU"/>
              </w:rPr>
              <w:t>РАЗОМ ПО ЗАГАЛЬНОМУ ФОНДУ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2250C9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20056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FF"/>
                <w:sz w:val="20"/>
                <w:szCs w:val="20"/>
                <w:lang w:val="ru-RU" w:eastAsia="ru-RU"/>
              </w:rPr>
            </w:pPr>
          </w:p>
        </w:tc>
      </w:tr>
      <w:tr w:rsidR="00CF0BEC" w:rsidRPr="00CF0BEC" w:rsidTr="002250C9">
        <w:trPr>
          <w:gridAfter w:val="4"/>
          <w:wAfter w:w="874" w:type="dxa"/>
          <w:trHeight w:val="360"/>
        </w:trPr>
        <w:tc>
          <w:tcPr>
            <w:tcW w:w="109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Доплата  до мінімальної заробітної плати (3200 грн)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512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F0BEC" w:rsidRPr="00CF0BEC" w:rsidTr="002250C9">
        <w:trPr>
          <w:gridAfter w:val="4"/>
          <w:wAfter w:w="874" w:type="dxa"/>
          <w:trHeight w:val="375"/>
        </w:trPr>
        <w:tc>
          <w:tcPr>
            <w:tcW w:w="109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Всього фонд заробітної плати на місяць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0B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20568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CF0BEC" w:rsidRPr="00CF0BEC" w:rsidTr="002250C9">
        <w:trPr>
          <w:trHeight w:val="375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BEC" w:rsidRPr="002250C9" w:rsidRDefault="002250C9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Секретар селищної ради        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BEC" w:rsidRPr="002250C9" w:rsidRDefault="002250C9" w:rsidP="00CF0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250C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І.І.Котик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BEC" w:rsidRPr="00CF0BEC" w:rsidRDefault="00CF0BEC" w:rsidP="00CF0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:rsidR="002250C9" w:rsidRDefault="002250C9" w:rsidP="002250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ectPr w:rsidR="002250C9" w:rsidSect="00CF0BEC"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:rsidR="002D4211" w:rsidRPr="002F79F7" w:rsidRDefault="002D4211" w:rsidP="00544F7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2D4211" w:rsidRPr="002F79F7" w:rsidSect="0022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863" w:rsidRDefault="00E47863" w:rsidP="00544F77">
      <w:pPr>
        <w:spacing w:after="0" w:line="240" w:lineRule="auto"/>
      </w:pPr>
      <w:r>
        <w:separator/>
      </w:r>
    </w:p>
  </w:endnote>
  <w:endnote w:type="continuationSeparator" w:id="0">
    <w:p w:rsidR="00E47863" w:rsidRDefault="00E47863" w:rsidP="00544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863" w:rsidRDefault="00E47863" w:rsidP="00544F77">
      <w:pPr>
        <w:spacing w:after="0" w:line="240" w:lineRule="auto"/>
      </w:pPr>
      <w:r>
        <w:separator/>
      </w:r>
    </w:p>
  </w:footnote>
  <w:footnote w:type="continuationSeparator" w:id="0">
    <w:p w:rsidR="00E47863" w:rsidRDefault="00E47863" w:rsidP="00544F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825C9E"/>
    <w:multiLevelType w:val="multilevel"/>
    <w:tmpl w:val="B638F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CA60FD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C265F2"/>
    <w:multiLevelType w:val="hybridMultilevel"/>
    <w:tmpl w:val="A836C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10E6"/>
    <w:multiLevelType w:val="hybridMultilevel"/>
    <w:tmpl w:val="655E4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1AC4"/>
    <w:multiLevelType w:val="hybridMultilevel"/>
    <w:tmpl w:val="4CD296EC"/>
    <w:lvl w:ilvl="0" w:tplc="E59E8192">
      <w:start w:val="1"/>
      <w:numFmt w:val="decimal"/>
      <w:lvlText w:val="%1."/>
      <w:lvlJc w:val="left"/>
      <w:pPr>
        <w:ind w:left="1065" w:hanging="39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447921A5"/>
    <w:multiLevelType w:val="multilevel"/>
    <w:tmpl w:val="D04EB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D13041D"/>
    <w:multiLevelType w:val="hybridMultilevel"/>
    <w:tmpl w:val="6A76872C"/>
    <w:lvl w:ilvl="0" w:tplc="59F0C678">
      <w:start w:val="1"/>
      <w:numFmt w:val="decimal"/>
      <w:lvlText w:val="%1."/>
      <w:lvlJc w:val="left"/>
      <w:pPr>
        <w:ind w:left="7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4" w:hanging="360"/>
      </w:pPr>
    </w:lvl>
    <w:lvl w:ilvl="2" w:tplc="0419001B" w:tentative="1">
      <w:start w:val="1"/>
      <w:numFmt w:val="lowerRoman"/>
      <w:lvlText w:val="%3."/>
      <w:lvlJc w:val="right"/>
      <w:pPr>
        <w:ind w:left="8454" w:hanging="180"/>
      </w:pPr>
    </w:lvl>
    <w:lvl w:ilvl="3" w:tplc="0419000F" w:tentative="1">
      <w:start w:val="1"/>
      <w:numFmt w:val="decimal"/>
      <w:lvlText w:val="%4."/>
      <w:lvlJc w:val="left"/>
      <w:pPr>
        <w:ind w:left="9174" w:hanging="360"/>
      </w:pPr>
    </w:lvl>
    <w:lvl w:ilvl="4" w:tplc="04190019" w:tentative="1">
      <w:start w:val="1"/>
      <w:numFmt w:val="lowerLetter"/>
      <w:lvlText w:val="%5."/>
      <w:lvlJc w:val="left"/>
      <w:pPr>
        <w:ind w:left="9894" w:hanging="360"/>
      </w:pPr>
    </w:lvl>
    <w:lvl w:ilvl="5" w:tplc="0419001B" w:tentative="1">
      <w:start w:val="1"/>
      <w:numFmt w:val="lowerRoman"/>
      <w:lvlText w:val="%6."/>
      <w:lvlJc w:val="right"/>
      <w:pPr>
        <w:ind w:left="10614" w:hanging="180"/>
      </w:pPr>
    </w:lvl>
    <w:lvl w:ilvl="6" w:tplc="0419000F" w:tentative="1">
      <w:start w:val="1"/>
      <w:numFmt w:val="decimal"/>
      <w:lvlText w:val="%7."/>
      <w:lvlJc w:val="left"/>
      <w:pPr>
        <w:ind w:left="11334" w:hanging="360"/>
      </w:pPr>
    </w:lvl>
    <w:lvl w:ilvl="7" w:tplc="04190019" w:tentative="1">
      <w:start w:val="1"/>
      <w:numFmt w:val="lowerLetter"/>
      <w:lvlText w:val="%8."/>
      <w:lvlJc w:val="left"/>
      <w:pPr>
        <w:ind w:left="12054" w:hanging="360"/>
      </w:pPr>
    </w:lvl>
    <w:lvl w:ilvl="8" w:tplc="0419001B" w:tentative="1">
      <w:start w:val="1"/>
      <w:numFmt w:val="lowerRoman"/>
      <w:lvlText w:val="%9."/>
      <w:lvlJc w:val="right"/>
      <w:pPr>
        <w:ind w:left="12774" w:hanging="180"/>
      </w:pPr>
    </w:lvl>
  </w:abstractNum>
  <w:abstractNum w:abstractNumId="16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8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0CC4E68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34D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66092"/>
    <w:multiLevelType w:val="multilevel"/>
    <w:tmpl w:val="31D40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6CA667A"/>
    <w:multiLevelType w:val="hybridMultilevel"/>
    <w:tmpl w:val="AF443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F0A74"/>
    <w:multiLevelType w:val="hybridMultilevel"/>
    <w:tmpl w:val="79E85B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21"/>
  </w:num>
  <w:num w:numId="7">
    <w:abstractNumId w:val="15"/>
  </w:num>
  <w:num w:numId="8">
    <w:abstractNumId w:val="22"/>
  </w:num>
  <w:num w:numId="9">
    <w:abstractNumId w:val="12"/>
  </w:num>
  <w:num w:numId="10">
    <w:abstractNumId w:val="24"/>
  </w:num>
  <w:num w:numId="11">
    <w:abstractNumId w:val="6"/>
  </w:num>
  <w:num w:numId="12">
    <w:abstractNumId w:val="23"/>
  </w:num>
  <w:num w:numId="13">
    <w:abstractNumId w:val="18"/>
  </w:num>
  <w:num w:numId="14">
    <w:abstractNumId w:val="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0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6"/>
    <w:rsid w:val="000227CC"/>
    <w:rsid w:val="000251B0"/>
    <w:rsid w:val="00046120"/>
    <w:rsid w:val="00067CF6"/>
    <w:rsid w:val="000945A3"/>
    <w:rsid w:val="00095EAF"/>
    <w:rsid w:val="000A10F7"/>
    <w:rsid w:val="000B3BA6"/>
    <w:rsid w:val="000C09AB"/>
    <w:rsid w:val="000D0F62"/>
    <w:rsid w:val="000D4163"/>
    <w:rsid w:val="000D6539"/>
    <w:rsid w:val="0010580D"/>
    <w:rsid w:val="00117761"/>
    <w:rsid w:val="00124DDA"/>
    <w:rsid w:val="001314FD"/>
    <w:rsid w:val="00137F5E"/>
    <w:rsid w:val="00140540"/>
    <w:rsid w:val="00142041"/>
    <w:rsid w:val="00154201"/>
    <w:rsid w:val="001846DC"/>
    <w:rsid w:val="001A1312"/>
    <w:rsid w:val="001D0DAD"/>
    <w:rsid w:val="001D6A67"/>
    <w:rsid w:val="002001AE"/>
    <w:rsid w:val="00203D20"/>
    <w:rsid w:val="002250C9"/>
    <w:rsid w:val="00230B23"/>
    <w:rsid w:val="0024707C"/>
    <w:rsid w:val="00255480"/>
    <w:rsid w:val="00281666"/>
    <w:rsid w:val="0028722F"/>
    <w:rsid w:val="002933F2"/>
    <w:rsid w:val="00293E99"/>
    <w:rsid w:val="002971D1"/>
    <w:rsid w:val="002B3A28"/>
    <w:rsid w:val="002C2EAC"/>
    <w:rsid w:val="002D4211"/>
    <w:rsid w:val="002E5C40"/>
    <w:rsid w:val="002E719C"/>
    <w:rsid w:val="002F3334"/>
    <w:rsid w:val="002F6BBB"/>
    <w:rsid w:val="002F79F7"/>
    <w:rsid w:val="00302732"/>
    <w:rsid w:val="00303970"/>
    <w:rsid w:val="00344E40"/>
    <w:rsid w:val="00346D72"/>
    <w:rsid w:val="00373ED6"/>
    <w:rsid w:val="00384538"/>
    <w:rsid w:val="003970FB"/>
    <w:rsid w:val="003A0EEE"/>
    <w:rsid w:val="003C4F1F"/>
    <w:rsid w:val="003E25DF"/>
    <w:rsid w:val="00403EB2"/>
    <w:rsid w:val="00420E91"/>
    <w:rsid w:val="00426EF3"/>
    <w:rsid w:val="00441BBE"/>
    <w:rsid w:val="004508BD"/>
    <w:rsid w:val="00450BFA"/>
    <w:rsid w:val="00485F53"/>
    <w:rsid w:val="004C0408"/>
    <w:rsid w:val="004C6570"/>
    <w:rsid w:val="004C70DE"/>
    <w:rsid w:val="004E01F2"/>
    <w:rsid w:val="004E57AF"/>
    <w:rsid w:val="004F19FB"/>
    <w:rsid w:val="004F3B56"/>
    <w:rsid w:val="00513DD9"/>
    <w:rsid w:val="00536599"/>
    <w:rsid w:val="00544F77"/>
    <w:rsid w:val="00574195"/>
    <w:rsid w:val="00576B20"/>
    <w:rsid w:val="00583DAD"/>
    <w:rsid w:val="005913BD"/>
    <w:rsid w:val="005E1C6F"/>
    <w:rsid w:val="005E7BB8"/>
    <w:rsid w:val="005F7EB1"/>
    <w:rsid w:val="00606DFF"/>
    <w:rsid w:val="0061192E"/>
    <w:rsid w:val="00626532"/>
    <w:rsid w:val="006418CA"/>
    <w:rsid w:val="00656BDD"/>
    <w:rsid w:val="006B70FE"/>
    <w:rsid w:val="006C0B01"/>
    <w:rsid w:val="006C2188"/>
    <w:rsid w:val="006F0299"/>
    <w:rsid w:val="006F203E"/>
    <w:rsid w:val="006F3355"/>
    <w:rsid w:val="0070039B"/>
    <w:rsid w:val="007135BC"/>
    <w:rsid w:val="00716589"/>
    <w:rsid w:val="00750B68"/>
    <w:rsid w:val="00754DA3"/>
    <w:rsid w:val="007605BF"/>
    <w:rsid w:val="007778CA"/>
    <w:rsid w:val="00777E93"/>
    <w:rsid w:val="0078245C"/>
    <w:rsid w:val="007A13C0"/>
    <w:rsid w:val="007F228A"/>
    <w:rsid w:val="008055C5"/>
    <w:rsid w:val="008103C1"/>
    <w:rsid w:val="00811081"/>
    <w:rsid w:val="008316C3"/>
    <w:rsid w:val="00851EC4"/>
    <w:rsid w:val="00857EB6"/>
    <w:rsid w:val="00862D45"/>
    <w:rsid w:val="00897C30"/>
    <w:rsid w:val="008A319E"/>
    <w:rsid w:val="008A6B85"/>
    <w:rsid w:val="008B31BF"/>
    <w:rsid w:val="008D32A5"/>
    <w:rsid w:val="008D4688"/>
    <w:rsid w:val="008E3D26"/>
    <w:rsid w:val="008F220C"/>
    <w:rsid w:val="0092520A"/>
    <w:rsid w:val="00932E1C"/>
    <w:rsid w:val="00953A03"/>
    <w:rsid w:val="00956C6E"/>
    <w:rsid w:val="00975FAE"/>
    <w:rsid w:val="00984D15"/>
    <w:rsid w:val="00991FBD"/>
    <w:rsid w:val="009950A2"/>
    <w:rsid w:val="009A55BA"/>
    <w:rsid w:val="009A65C2"/>
    <w:rsid w:val="009C76B4"/>
    <w:rsid w:val="009D1897"/>
    <w:rsid w:val="009D4253"/>
    <w:rsid w:val="009D71E1"/>
    <w:rsid w:val="00A10A36"/>
    <w:rsid w:val="00A206E9"/>
    <w:rsid w:val="00A3630D"/>
    <w:rsid w:val="00A518C1"/>
    <w:rsid w:val="00A83ACB"/>
    <w:rsid w:val="00AA1D67"/>
    <w:rsid w:val="00AA3630"/>
    <w:rsid w:val="00AB39CB"/>
    <w:rsid w:val="00AB3A28"/>
    <w:rsid w:val="00AF0BB4"/>
    <w:rsid w:val="00B03F44"/>
    <w:rsid w:val="00B048A2"/>
    <w:rsid w:val="00B07656"/>
    <w:rsid w:val="00B1386A"/>
    <w:rsid w:val="00B21480"/>
    <w:rsid w:val="00B23751"/>
    <w:rsid w:val="00B35220"/>
    <w:rsid w:val="00B406B1"/>
    <w:rsid w:val="00B43BC6"/>
    <w:rsid w:val="00B51B50"/>
    <w:rsid w:val="00B633DD"/>
    <w:rsid w:val="00B64390"/>
    <w:rsid w:val="00B66DDF"/>
    <w:rsid w:val="00BB080E"/>
    <w:rsid w:val="00BB7277"/>
    <w:rsid w:val="00BC3A48"/>
    <w:rsid w:val="00C42A7A"/>
    <w:rsid w:val="00C42C65"/>
    <w:rsid w:val="00C55C1E"/>
    <w:rsid w:val="00C906FB"/>
    <w:rsid w:val="00C93597"/>
    <w:rsid w:val="00CB0CD5"/>
    <w:rsid w:val="00CB191F"/>
    <w:rsid w:val="00CC7EC7"/>
    <w:rsid w:val="00CE2DDC"/>
    <w:rsid w:val="00CE4A69"/>
    <w:rsid w:val="00CF0BEC"/>
    <w:rsid w:val="00D12D77"/>
    <w:rsid w:val="00D773AA"/>
    <w:rsid w:val="00D77F1D"/>
    <w:rsid w:val="00D93EB3"/>
    <w:rsid w:val="00DA3AC6"/>
    <w:rsid w:val="00DC72E3"/>
    <w:rsid w:val="00DD45CD"/>
    <w:rsid w:val="00E44451"/>
    <w:rsid w:val="00E47863"/>
    <w:rsid w:val="00E52C60"/>
    <w:rsid w:val="00E54147"/>
    <w:rsid w:val="00E55100"/>
    <w:rsid w:val="00E778E3"/>
    <w:rsid w:val="00E9673C"/>
    <w:rsid w:val="00EA29B9"/>
    <w:rsid w:val="00EF58E1"/>
    <w:rsid w:val="00F004AB"/>
    <w:rsid w:val="00F07CE1"/>
    <w:rsid w:val="00F252E6"/>
    <w:rsid w:val="00F34A36"/>
    <w:rsid w:val="00F350D3"/>
    <w:rsid w:val="00F4180A"/>
    <w:rsid w:val="00F43F29"/>
    <w:rsid w:val="00F55367"/>
    <w:rsid w:val="00F664F0"/>
    <w:rsid w:val="00F8766F"/>
    <w:rsid w:val="00FA37AC"/>
    <w:rsid w:val="00FA4F71"/>
    <w:rsid w:val="00FD28C0"/>
    <w:rsid w:val="00FD40BD"/>
    <w:rsid w:val="00FE2703"/>
    <w:rsid w:val="00FF1A14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5D918F-D843-4FB3-860B-C8C03877E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192E"/>
    <w:pPr>
      <w:ind w:left="720"/>
      <w:contextualSpacing/>
    </w:pPr>
  </w:style>
  <w:style w:type="character" w:customStyle="1" w:styleId="apple-converted-space">
    <w:name w:val="apple-converted-space"/>
    <w:basedOn w:val="a0"/>
    <w:rsid w:val="00EF58E1"/>
  </w:style>
  <w:style w:type="paragraph" w:customStyle="1" w:styleId="Style4">
    <w:name w:val="Style4"/>
    <w:basedOn w:val="a"/>
    <w:uiPriority w:val="99"/>
    <w:rsid w:val="00140540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140540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140540"/>
    <w:rPr>
      <w:rFonts w:ascii="Times New Roman" w:hAnsi="Times New Roman" w:cs="Times New Roman" w:hint="default"/>
      <w:sz w:val="20"/>
      <w:szCs w:val="20"/>
    </w:rPr>
  </w:style>
  <w:style w:type="paragraph" w:styleId="a4">
    <w:name w:val="header"/>
    <w:basedOn w:val="a"/>
    <w:link w:val="a5"/>
    <w:uiPriority w:val="99"/>
    <w:rsid w:val="001405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0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140540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140540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uiPriority w:val="99"/>
    <w:rsid w:val="001405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8D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688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aliases w:val="Обычный (Web) Знак,Знак Знак Знак"/>
    <w:link w:val="a9"/>
    <w:locked/>
    <w:rsid w:val="00E9673C"/>
    <w:rPr>
      <w:sz w:val="24"/>
      <w:szCs w:val="24"/>
    </w:rPr>
  </w:style>
  <w:style w:type="paragraph" w:styleId="a9">
    <w:name w:val="Normal (Web)"/>
    <w:aliases w:val="Обычный (Web),Знак Знак"/>
    <w:basedOn w:val="a"/>
    <w:link w:val="a8"/>
    <w:unhideWhenUsed/>
    <w:qFormat/>
    <w:rsid w:val="00E9673C"/>
    <w:pPr>
      <w:spacing w:after="120" w:line="240" w:lineRule="auto"/>
      <w:ind w:left="283"/>
    </w:pPr>
    <w:rPr>
      <w:sz w:val="24"/>
      <w:szCs w:val="24"/>
    </w:rPr>
  </w:style>
  <w:style w:type="character" w:styleId="aa">
    <w:name w:val="Strong"/>
    <w:basedOn w:val="a0"/>
    <w:qFormat/>
    <w:rsid w:val="002B3A28"/>
    <w:rPr>
      <w:b/>
      <w:bCs/>
    </w:rPr>
  </w:style>
  <w:style w:type="character" w:styleId="ab">
    <w:name w:val="Hyperlink"/>
    <w:semiHidden/>
    <w:unhideWhenUsed/>
    <w:rsid w:val="00953A03"/>
    <w:rPr>
      <w:color w:val="0000FF"/>
      <w:u w:val="single"/>
    </w:rPr>
  </w:style>
  <w:style w:type="paragraph" w:customStyle="1" w:styleId="Standard">
    <w:name w:val="Standard"/>
    <w:rsid w:val="00953A0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styleId="ac">
    <w:name w:val="footer"/>
    <w:basedOn w:val="a"/>
    <w:link w:val="ad"/>
    <w:uiPriority w:val="99"/>
    <w:unhideWhenUsed/>
    <w:rsid w:val="00544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osvita.ua/legislation/law/2231" TargetMode="External"/><Relationship Id="rId18" Type="http://schemas.openxmlformats.org/officeDocument/2006/relationships/hyperlink" Target="http://osvita.ua/legislation/law/224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osvita.ua/legislation/law/2241" TargetMode="External"/><Relationship Id="rId17" Type="http://schemas.openxmlformats.org/officeDocument/2006/relationships/hyperlink" Target="http://osvita.ua/legislation/law/22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svita.ua/legislation/law/2232" TargetMode="External"/><Relationship Id="rId20" Type="http://schemas.openxmlformats.org/officeDocument/2006/relationships/hyperlink" Target="http://osvita.ua/legislation/Ser_osv/27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svita.ua/legislation/law/22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svita.ua/legislation/law/2231" TargetMode="External"/><Relationship Id="rId10" Type="http://schemas.openxmlformats.org/officeDocument/2006/relationships/hyperlink" Target="http://osvita.ua/legislation/law/2232" TargetMode="External"/><Relationship Id="rId19" Type="http://schemas.openxmlformats.org/officeDocument/2006/relationships/hyperlink" Target="http://osvita.ua/legislation/law/2231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osvita.ua/legislation/law/222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19BBC-1213-47B6-BE14-EAAA9112F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2270</TotalTime>
  <Pages>9</Pages>
  <Words>2291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154</cp:revision>
  <cp:lastPrinted>2017-06-29T11:47:00Z</cp:lastPrinted>
  <dcterms:created xsi:type="dcterms:W3CDTF">2017-05-03T06:42:00Z</dcterms:created>
  <dcterms:modified xsi:type="dcterms:W3CDTF">2017-11-15T07:16:00Z</dcterms:modified>
</cp:coreProperties>
</file>