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90" w:rsidRPr="00F4180A" w:rsidRDefault="00697D90" w:rsidP="00697D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7907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697D90" w:rsidRPr="00F4180A" w:rsidRDefault="00697D90" w:rsidP="00697D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697D90" w:rsidRPr="00F4180A" w:rsidRDefault="00697D90" w:rsidP="00697D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697D90" w:rsidRDefault="00697D90" w:rsidP="00697D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697D90" w:rsidRDefault="00697D90" w:rsidP="00697D9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697D90" w:rsidRPr="00F4180A" w:rsidRDefault="00697D90" w:rsidP="00697D90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№125</w:t>
      </w:r>
    </w:p>
    <w:p w:rsidR="00697D90" w:rsidRDefault="00697D90" w:rsidP="00697D90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97D90" w:rsidRPr="00F02A38" w:rsidRDefault="00697D90" w:rsidP="00697D90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97D90" w:rsidRPr="003B5C80" w:rsidRDefault="00697D90" w:rsidP="00697D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5C80">
        <w:rPr>
          <w:rFonts w:ascii="Times New Roman" w:hAnsi="Times New Roman" w:cs="Times New Roman"/>
          <w:sz w:val="28"/>
          <w:szCs w:val="28"/>
        </w:rPr>
        <w:t xml:space="preserve">Про надання згоди на здійснення капітального </w:t>
      </w:r>
    </w:p>
    <w:p w:rsidR="00697D90" w:rsidRPr="003B5C80" w:rsidRDefault="00697D90" w:rsidP="00697D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5C80">
        <w:rPr>
          <w:rFonts w:ascii="Times New Roman" w:hAnsi="Times New Roman" w:cs="Times New Roman"/>
          <w:sz w:val="28"/>
          <w:szCs w:val="28"/>
        </w:rPr>
        <w:t xml:space="preserve">ремонту (невід’ємних поліпшень) орендованого </w:t>
      </w:r>
    </w:p>
    <w:p w:rsidR="00697D90" w:rsidRPr="003B5C80" w:rsidRDefault="00697D90" w:rsidP="00697D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5C80">
        <w:rPr>
          <w:rFonts w:ascii="Times New Roman" w:hAnsi="Times New Roman" w:cs="Times New Roman"/>
          <w:sz w:val="28"/>
          <w:szCs w:val="28"/>
        </w:rPr>
        <w:t>нерухомого майна комунальної власності</w:t>
      </w:r>
    </w:p>
    <w:p w:rsidR="00697D90" w:rsidRPr="003B5C80" w:rsidRDefault="00697D90" w:rsidP="00697D9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7D90" w:rsidRPr="003B5C80" w:rsidRDefault="00697D90" w:rsidP="00697D9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7D90" w:rsidRPr="003B5C80" w:rsidRDefault="00697D90" w:rsidP="00697D9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C80">
        <w:rPr>
          <w:rFonts w:ascii="Times New Roman" w:hAnsi="Times New Roman" w:cs="Times New Roman"/>
          <w:sz w:val="28"/>
          <w:szCs w:val="28"/>
        </w:rPr>
        <w:t>Розглянувши звернення орендаря комунального майна Чаплинськ</w:t>
      </w:r>
      <w:r>
        <w:rPr>
          <w:rFonts w:ascii="Times New Roman" w:hAnsi="Times New Roman" w:cs="Times New Roman"/>
          <w:sz w:val="28"/>
          <w:szCs w:val="28"/>
        </w:rPr>
        <w:t>ої селищної ради, керуючись ст.</w:t>
      </w:r>
      <w:r w:rsidRPr="003B5C80">
        <w:rPr>
          <w:rFonts w:ascii="Times New Roman" w:hAnsi="Times New Roman" w:cs="Times New Roman"/>
          <w:sz w:val="28"/>
          <w:szCs w:val="28"/>
        </w:rPr>
        <w:t>18-1 Закону України «Про оренду держ</w:t>
      </w:r>
      <w:r>
        <w:rPr>
          <w:rFonts w:ascii="Times New Roman" w:hAnsi="Times New Roman" w:cs="Times New Roman"/>
          <w:sz w:val="28"/>
          <w:szCs w:val="28"/>
        </w:rPr>
        <w:t xml:space="preserve">авного та комунального майна», </w:t>
      </w:r>
      <w:r w:rsidRPr="003B5C80">
        <w:rPr>
          <w:rFonts w:ascii="Times New Roman" w:hAnsi="Times New Roman" w:cs="Times New Roman"/>
          <w:sz w:val="28"/>
          <w:szCs w:val="28"/>
        </w:rPr>
        <w:t>ст. 26 Закону України “Про місцеве самоврядування в Україні” та на підставі рекомендацій постійної комісії з питань житлово-комунального господарства, комунальної власності, промисловості, підприємництва, транспорту, зв’язку та сфери послуг Чаплинська селищна рада, сесія селищної ради</w:t>
      </w:r>
    </w:p>
    <w:p w:rsidR="00697D90" w:rsidRPr="003B5C80" w:rsidRDefault="00697D90" w:rsidP="00697D9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7D90" w:rsidRPr="003B5C80" w:rsidRDefault="00697D90" w:rsidP="00697D9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697D90" w:rsidRPr="003B5C80" w:rsidRDefault="00697D90" w:rsidP="00697D90">
      <w:pPr>
        <w:pStyle w:val="a3"/>
        <w:numPr>
          <w:ilvl w:val="0"/>
          <w:numId w:val="10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5C80">
        <w:rPr>
          <w:rFonts w:ascii="Times New Roman" w:hAnsi="Times New Roman" w:cs="Times New Roman"/>
          <w:sz w:val="28"/>
          <w:szCs w:val="28"/>
        </w:rPr>
        <w:t>Надати згоду на здійснення капітального ремонту (невід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3B5C80">
        <w:rPr>
          <w:rFonts w:ascii="Times New Roman" w:hAnsi="Times New Roman" w:cs="Times New Roman"/>
          <w:sz w:val="28"/>
          <w:szCs w:val="28"/>
        </w:rPr>
        <w:t>ємних поліпшень) частини будівлі Торгового Центру, загальною площею 192 кв.м., розміщене за адресою: Херсонська область, Чаплинськ</w:t>
      </w:r>
      <w:r>
        <w:rPr>
          <w:rFonts w:ascii="Times New Roman" w:hAnsi="Times New Roman" w:cs="Times New Roman"/>
          <w:sz w:val="28"/>
          <w:szCs w:val="28"/>
        </w:rPr>
        <w:t>ий район, с.Балтазарівка, вул.</w:t>
      </w:r>
      <w:r w:rsidRPr="003B5C80">
        <w:rPr>
          <w:rFonts w:ascii="Times New Roman" w:hAnsi="Times New Roman" w:cs="Times New Roman"/>
          <w:sz w:val="28"/>
          <w:szCs w:val="28"/>
        </w:rPr>
        <w:t xml:space="preserve"> Торгова (Леніна), 15, яке передане в оренду Чаплинському ССТ для організації торгівлі продовольчими та промисловими товарами.</w:t>
      </w:r>
    </w:p>
    <w:p w:rsidR="00697D90" w:rsidRPr="003B5C80" w:rsidRDefault="00697D90" w:rsidP="00697D90">
      <w:pPr>
        <w:pStyle w:val="a3"/>
        <w:numPr>
          <w:ilvl w:val="0"/>
          <w:numId w:val="10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5C80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 питань управління комунальною власністю територіальної громади, торгівельного та побутового обслуговування, транспорту та зв’язку.</w:t>
      </w:r>
    </w:p>
    <w:p w:rsidR="00697D90" w:rsidRPr="003B5C80" w:rsidRDefault="00697D90" w:rsidP="00697D90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97D90" w:rsidRPr="00F4180A" w:rsidRDefault="00697D90" w:rsidP="00697D90">
      <w:pPr>
        <w:jc w:val="both"/>
        <w:rPr>
          <w:rFonts w:ascii="Times New Roman" w:hAnsi="Times New Roman" w:cs="Times New Roman"/>
          <w:sz w:val="28"/>
          <w:szCs w:val="28"/>
        </w:rPr>
      </w:pPr>
      <w:r w:rsidRPr="003B5C80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  О.Г. Фаустов</w:t>
      </w:r>
    </w:p>
    <w:p w:rsidR="00E41754" w:rsidRPr="00697D90" w:rsidRDefault="00E41754" w:rsidP="00697D90">
      <w:bookmarkStart w:id="0" w:name="_GoBack"/>
      <w:bookmarkEnd w:id="0"/>
    </w:p>
    <w:sectPr w:rsidR="00E41754" w:rsidRPr="00697D90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279" w:rsidRDefault="00F02279" w:rsidP="001B6788">
      <w:pPr>
        <w:spacing w:after="0" w:line="240" w:lineRule="auto"/>
      </w:pPr>
      <w:r>
        <w:separator/>
      </w:r>
    </w:p>
  </w:endnote>
  <w:endnote w:type="continuationSeparator" w:id="0">
    <w:p w:rsidR="00F02279" w:rsidRDefault="00F02279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279" w:rsidRDefault="00F02279" w:rsidP="001B6788">
      <w:pPr>
        <w:spacing w:after="0" w:line="240" w:lineRule="auto"/>
      </w:pPr>
      <w:r>
        <w:separator/>
      </w:r>
    </w:p>
  </w:footnote>
  <w:footnote w:type="continuationSeparator" w:id="0">
    <w:p w:rsidR="00F02279" w:rsidRDefault="00F02279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97D90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279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0FF6C"/>
  <w15:docId w15:val="{E34FC94E-8E72-4198-92EF-96988C2FA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F788A-A287-451A-BCBC-B8E2256A4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2017-11-15T08:45:00Z</dcterms:modified>
</cp:coreProperties>
</file>