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A31E5" w:rsidRPr="00CD359D" w:rsidRDefault="00391B7C" w:rsidP="004A31E5">
      <w:pPr>
        <w:spacing w:after="0"/>
        <w:jc w:val="center"/>
        <w:rPr>
          <w:rFonts w:ascii="Times New Roman" w:hAnsi="Times New Roman" w:cs="Times New Roman"/>
          <w:sz w:val="28"/>
          <w:szCs w:val="28"/>
        </w:rPr>
      </w:pPr>
      <w:r>
        <w:rPr>
          <w:rFonts w:ascii="Times New Roman" w:hAnsi="Times New Roman" w:cs="Times New Roman"/>
          <w:sz w:val="28"/>
          <w:szCs w:val="28"/>
          <w:lang w:val="ru-RU"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left:0;text-align:left;margin-left:221.15pt;margin-top:5.75pt;width:35.35pt;height:45.2pt;z-index:-251652096;visibility:visible;mso-wrap-edited:f" fillcolor="window">
            <v:imagedata r:id="rId7" o:title="" gain="86232f" grayscale="t" bilevel="t"/>
            <w10:wrap type="topAndBottom"/>
          </v:shape>
          <o:OLEObject Type="Embed" ProgID="Word.Picture.8" ShapeID="_x0000_s1028" DrawAspect="Content" ObjectID="_1584865532" r:id="rId8"/>
        </w:pict>
      </w:r>
      <w:r w:rsidR="004A31E5" w:rsidRPr="00CD359D">
        <w:rPr>
          <w:rFonts w:ascii="Times New Roman" w:hAnsi="Times New Roman" w:cs="Times New Roman"/>
          <w:sz w:val="28"/>
          <w:szCs w:val="28"/>
        </w:rPr>
        <w:t>ЧАПЛИНСЬКА СЕЛИЩНА РАДА</w:t>
      </w:r>
    </w:p>
    <w:p w:rsidR="004A31E5" w:rsidRPr="00CD359D" w:rsidRDefault="004A31E5" w:rsidP="004A31E5">
      <w:pPr>
        <w:spacing w:after="0"/>
        <w:jc w:val="center"/>
        <w:rPr>
          <w:rFonts w:ascii="Times New Roman" w:hAnsi="Times New Roman" w:cs="Times New Roman"/>
          <w:sz w:val="28"/>
          <w:szCs w:val="28"/>
        </w:rPr>
      </w:pPr>
      <w:r w:rsidRPr="00CD359D">
        <w:rPr>
          <w:rFonts w:ascii="Times New Roman" w:hAnsi="Times New Roman" w:cs="Times New Roman"/>
          <w:sz w:val="28"/>
          <w:szCs w:val="28"/>
        </w:rPr>
        <w:t>ЧАПЛИНСЬКОГО РАЙОНУ ХЕРСОНСЬКОЇ ОБЛАСТІ</w:t>
      </w:r>
    </w:p>
    <w:p w:rsidR="004A31E5" w:rsidRPr="00CD359D" w:rsidRDefault="004A31E5" w:rsidP="004A31E5">
      <w:pPr>
        <w:widowControl w:val="0"/>
        <w:autoSpaceDE w:val="0"/>
        <w:autoSpaceDN w:val="0"/>
        <w:adjustRightInd w:val="0"/>
        <w:spacing w:after="0"/>
        <w:jc w:val="center"/>
        <w:rPr>
          <w:rFonts w:ascii="Times New Roman" w:hAnsi="Times New Roman" w:cs="Times New Roman"/>
          <w:sz w:val="28"/>
          <w:szCs w:val="28"/>
        </w:rPr>
      </w:pPr>
      <w:r w:rsidRPr="00CD359D">
        <w:rPr>
          <w:rFonts w:ascii="Times New Roman" w:hAnsi="Times New Roman" w:cs="Times New Roman"/>
          <w:sz w:val="28"/>
          <w:szCs w:val="28"/>
        </w:rPr>
        <w:t xml:space="preserve">  </w:t>
      </w:r>
      <w:r>
        <w:rPr>
          <w:rFonts w:ascii="Times New Roman" w:hAnsi="Times New Roman" w:cs="Times New Roman"/>
          <w:sz w:val="28"/>
          <w:szCs w:val="28"/>
        </w:rPr>
        <w:t>П</w:t>
      </w:r>
      <w:r w:rsidRPr="003A2A4C">
        <w:rPr>
          <w:rFonts w:ascii="Times New Roman" w:hAnsi="Times New Roman" w:cs="Times New Roman"/>
          <w:sz w:val="28"/>
          <w:szCs w:val="28"/>
        </w:rPr>
        <w:t>’</w:t>
      </w:r>
      <w:r>
        <w:rPr>
          <w:rFonts w:ascii="Times New Roman" w:hAnsi="Times New Roman" w:cs="Times New Roman"/>
          <w:sz w:val="28"/>
          <w:szCs w:val="28"/>
        </w:rPr>
        <w:t>ЯТ</w:t>
      </w:r>
      <w:r w:rsidRPr="00CD359D">
        <w:rPr>
          <w:rFonts w:ascii="Times New Roman" w:hAnsi="Times New Roman" w:cs="Times New Roman"/>
          <w:sz w:val="28"/>
          <w:szCs w:val="28"/>
        </w:rPr>
        <w:t xml:space="preserve">НАДЦЯТА СЕСІЯ </w:t>
      </w:r>
      <w:r w:rsidRPr="00CD359D">
        <w:rPr>
          <w:rFonts w:ascii="Times New Roman" w:hAnsi="Times New Roman" w:cs="Times New Roman"/>
          <w:sz w:val="28"/>
          <w:szCs w:val="28"/>
          <w:lang w:val="en-US"/>
        </w:rPr>
        <w:t>V</w:t>
      </w:r>
      <w:r w:rsidRPr="00CD359D">
        <w:rPr>
          <w:rFonts w:ascii="Times New Roman" w:hAnsi="Times New Roman" w:cs="Times New Roman"/>
          <w:sz w:val="28"/>
          <w:szCs w:val="28"/>
        </w:rPr>
        <w:t>ІІ СКЛИКАННЯ</w:t>
      </w:r>
    </w:p>
    <w:p w:rsidR="004A31E5" w:rsidRPr="00CD359D" w:rsidRDefault="004A31E5" w:rsidP="004A31E5">
      <w:pPr>
        <w:spacing w:after="0"/>
        <w:jc w:val="center"/>
        <w:rPr>
          <w:rFonts w:ascii="Times New Roman" w:hAnsi="Times New Roman" w:cs="Times New Roman"/>
          <w:sz w:val="28"/>
          <w:szCs w:val="28"/>
        </w:rPr>
      </w:pPr>
      <w:r w:rsidRPr="00CD359D">
        <w:rPr>
          <w:rFonts w:ascii="Times New Roman" w:hAnsi="Times New Roman" w:cs="Times New Roman"/>
          <w:sz w:val="28"/>
          <w:szCs w:val="28"/>
        </w:rPr>
        <w:t>Р І Ш Е Н Н Я</w:t>
      </w:r>
    </w:p>
    <w:p w:rsidR="004A31E5" w:rsidRPr="00CD359D" w:rsidRDefault="004A31E5" w:rsidP="004A31E5">
      <w:pPr>
        <w:spacing w:after="0"/>
        <w:ind w:right="-1050"/>
        <w:jc w:val="both"/>
        <w:rPr>
          <w:rFonts w:ascii="Times New Roman" w:hAnsi="Times New Roman" w:cs="Times New Roman"/>
          <w:sz w:val="28"/>
          <w:szCs w:val="28"/>
        </w:rPr>
      </w:pPr>
    </w:p>
    <w:p w:rsidR="004A31E5" w:rsidRPr="00CD359D" w:rsidRDefault="004A31E5" w:rsidP="004A31E5">
      <w:pPr>
        <w:spacing w:after="0"/>
        <w:ind w:right="-1050"/>
        <w:jc w:val="both"/>
        <w:rPr>
          <w:rFonts w:ascii="Times New Roman" w:hAnsi="Times New Roman" w:cs="Times New Roman"/>
          <w:sz w:val="28"/>
          <w:szCs w:val="28"/>
        </w:rPr>
      </w:pPr>
      <w:r w:rsidRPr="00CD359D">
        <w:rPr>
          <w:rFonts w:ascii="Times New Roman" w:hAnsi="Times New Roman" w:cs="Times New Roman"/>
          <w:sz w:val="28"/>
          <w:szCs w:val="28"/>
        </w:rPr>
        <w:t xml:space="preserve">від </w:t>
      </w:r>
      <w:r>
        <w:rPr>
          <w:rFonts w:ascii="Times New Roman" w:hAnsi="Times New Roman" w:cs="Times New Roman"/>
          <w:sz w:val="28"/>
          <w:szCs w:val="28"/>
        </w:rPr>
        <w:t>15</w:t>
      </w:r>
      <w:r w:rsidRPr="00CD359D">
        <w:rPr>
          <w:rFonts w:ascii="Times New Roman" w:hAnsi="Times New Roman" w:cs="Times New Roman"/>
          <w:sz w:val="28"/>
          <w:szCs w:val="28"/>
        </w:rPr>
        <w:t xml:space="preserve"> </w:t>
      </w:r>
      <w:r>
        <w:rPr>
          <w:rFonts w:ascii="Times New Roman" w:hAnsi="Times New Roman" w:cs="Times New Roman"/>
          <w:sz w:val="28"/>
          <w:szCs w:val="28"/>
        </w:rPr>
        <w:t>берез</w:t>
      </w:r>
      <w:r w:rsidRPr="00CD359D">
        <w:rPr>
          <w:rFonts w:ascii="Times New Roman" w:hAnsi="Times New Roman" w:cs="Times New Roman"/>
          <w:sz w:val="28"/>
          <w:szCs w:val="28"/>
        </w:rPr>
        <w:t>ня 201</w:t>
      </w:r>
      <w:r>
        <w:rPr>
          <w:rFonts w:ascii="Times New Roman" w:hAnsi="Times New Roman" w:cs="Times New Roman"/>
          <w:sz w:val="28"/>
          <w:szCs w:val="28"/>
        </w:rPr>
        <w:t>8</w:t>
      </w:r>
      <w:r w:rsidRPr="00CD359D">
        <w:rPr>
          <w:rFonts w:ascii="Times New Roman" w:hAnsi="Times New Roman" w:cs="Times New Roman"/>
          <w:sz w:val="28"/>
          <w:szCs w:val="28"/>
        </w:rPr>
        <w:t xml:space="preserve"> року                №</w:t>
      </w:r>
      <w:r>
        <w:rPr>
          <w:rFonts w:ascii="Times New Roman" w:hAnsi="Times New Roman" w:cs="Times New Roman"/>
          <w:sz w:val="28"/>
          <w:szCs w:val="28"/>
        </w:rPr>
        <w:t>253</w:t>
      </w:r>
    </w:p>
    <w:p w:rsidR="004A31E5" w:rsidRDefault="004A31E5" w:rsidP="004A31E5">
      <w:pPr>
        <w:tabs>
          <w:tab w:val="left" w:pos="2895"/>
        </w:tabs>
        <w:spacing w:after="0"/>
        <w:ind w:right="-1050"/>
        <w:jc w:val="both"/>
        <w:rPr>
          <w:rFonts w:ascii="Times New Roman" w:hAnsi="Times New Roman" w:cs="Times New Roman"/>
          <w:sz w:val="28"/>
          <w:szCs w:val="28"/>
        </w:rPr>
      </w:pPr>
      <w:r w:rsidRPr="00CD359D">
        <w:rPr>
          <w:rFonts w:ascii="Times New Roman" w:hAnsi="Times New Roman" w:cs="Times New Roman"/>
          <w:sz w:val="28"/>
          <w:szCs w:val="28"/>
        </w:rPr>
        <w:t>смт.Чаплинка</w:t>
      </w:r>
    </w:p>
    <w:p w:rsidR="00790631" w:rsidRPr="00785C2D" w:rsidRDefault="00790631" w:rsidP="00790631">
      <w:pPr>
        <w:spacing w:after="0"/>
        <w:jc w:val="both"/>
        <w:rPr>
          <w:rFonts w:ascii="Times New Roman" w:hAnsi="Times New Roman" w:cs="Times New Roman"/>
          <w:sz w:val="28"/>
          <w:szCs w:val="28"/>
        </w:rPr>
      </w:pPr>
    </w:p>
    <w:p w:rsidR="00EF31E9" w:rsidRDefault="00790631" w:rsidP="00790631">
      <w:pPr>
        <w:spacing w:after="0"/>
        <w:jc w:val="both"/>
        <w:rPr>
          <w:rFonts w:ascii="Times New Roman" w:hAnsi="Times New Roman" w:cs="Times New Roman"/>
          <w:sz w:val="28"/>
          <w:szCs w:val="28"/>
        </w:rPr>
      </w:pPr>
      <w:r w:rsidRPr="001157DA">
        <w:rPr>
          <w:rFonts w:ascii="Times New Roman" w:hAnsi="Times New Roman" w:cs="Times New Roman"/>
          <w:sz w:val="28"/>
          <w:szCs w:val="28"/>
        </w:rPr>
        <w:t xml:space="preserve">Про затвердження </w:t>
      </w:r>
      <w:r w:rsidR="00EF31E9">
        <w:rPr>
          <w:rFonts w:ascii="Times New Roman" w:hAnsi="Times New Roman" w:cs="Times New Roman"/>
          <w:sz w:val="28"/>
          <w:szCs w:val="28"/>
        </w:rPr>
        <w:t>та внесення змін</w:t>
      </w:r>
    </w:p>
    <w:p w:rsidR="00790631" w:rsidRPr="00EF31E9" w:rsidRDefault="00EF31E9" w:rsidP="00790631">
      <w:pPr>
        <w:spacing w:after="0"/>
        <w:jc w:val="both"/>
        <w:rPr>
          <w:rFonts w:ascii="Times New Roman" w:hAnsi="Times New Roman" w:cs="Times New Roman"/>
          <w:sz w:val="28"/>
          <w:szCs w:val="28"/>
        </w:rPr>
      </w:pPr>
      <w:r>
        <w:rPr>
          <w:rFonts w:ascii="Times New Roman" w:hAnsi="Times New Roman" w:cs="Times New Roman"/>
          <w:sz w:val="28"/>
          <w:szCs w:val="28"/>
        </w:rPr>
        <w:t xml:space="preserve">до селищних </w:t>
      </w:r>
      <w:r w:rsidR="00790631" w:rsidRPr="001157DA">
        <w:rPr>
          <w:rFonts w:ascii="Times New Roman" w:hAnsi="Times New Roman" w:cs="Times New Roman"/>
          <w:sz w:val="28"/>
          <w:szCs w:val="28"/>
        </w:rPr>
        <w:t>програм</w:t>
      </w:r>
      <w:r w:rsidR="00790631" w:rsidRPr="001157DA">
        <w:rPr>
          <w:rFonts w:ascii="Times New Roman" w:hAnsi="Times New Roman" w:cs="Times New Roman"/>
          <w:sz w:val="28"/>
        </w:rPr>
        <w:t xml:space="preserve"> на 2018 рік</w:t>
      </w:r>
    </w:p>
    <w:p w:rsidR="00790631" w:rsidRPr="00AC4258" w:rsidRDefault="00790631" w:rsidP="00790631">
      <w:pPr>
        <w:spacing w:after="0"/>
        <w:jc w:val="both"/>
        <w:rPr>
          <w:rFonts w:ascii="Times New Roman" w:hAnsi="Times New Roman" w:cs="Times New Roman"/>
          <w:sz w:val="28"/>
          <w:szCs w:val="28"/>
        </w:rPr>
      </w:pPr>
    </w:p>
    <w:p w:rsidR="00790631" w:rsidRPr="00AC4258" w:rsidRDefault="00790631" w:rsidP="00790631">
      <w:pPr>
        <w:pStyle w:val="af"/>
        <w:spacing w:after="0"/>
        <w:ind w:left="0" w:firstLine="991"/>
        <w:jc w:val="both"/>
        <w:rPr>
          <w:rFonts w:ascii="Times New Roman" w:hAnsi="Times New Roman" w:cs="Times New Roman"/>
          <w:sz w:val="28"/>
          <w:szCs w:val="28"/>
        </w:rPr>
      </w:pPr>
      <w:r w:rsidRPr="00AC4258">
        <w:rPr>
          <w:rFonts w:ascii="Times New Roman" w:hAnsi="Times New Roman" w:cs="Times New Roman"/>
          <w:sz w:val="28"/>
          <w:szCs w:val="28"/>
        </w:rPr>
        <w:t>Для забезпечення виконання селищних програм  на 2018 рік керуючись п.22 ст.26 Закону України “Про місцеве самоврядування в Україні”, селищна рада</w:t>
      </w:r>
    </w:p>
    <w:p w:rsidR="00790631" w:rsidRPr="00AC4258" w:rsidRDefault="00790631" w:rsidP="00790631">
      <w:pPr>
        <w:spacing w:after="0"/>
        <w:jc w:val="both"/>
        <w:rPr>
          <w:rFonts w:ascii="Times New Roman" w:hAnsi="Times New Roman" w:cs="Times New Roman"/>
          <w:b/>
          <w:sz w:val="28"/>
          <w:szCs w:val="28"/>
        </w:rPr>
      </w:pPr>
    </w:p>
    <w:p w:rsidR="00790631" w:rsidRPr="001157DA" w:rsidRDefault="00790631" w:rsidP="00790631">
      <w:pPr>
        <w:spacing w:after="0"/>
        <w:ind w:firstLine="708"/>
        <w:jc w:val="both"/>
        <w:rPr>
          <w:rFonts w:ascii="Times New Roman" w:hAnsi="Times New Roman" w:cs="Times New Roman"/>
          <w:sz w:val="28"/>
          <w:szCs w:val="28"/>
        </w:rPr>
      </w:pPr>
      <w:r w:rsidRPr="001157DA">
        <w:rPr>
          <w:rFonts w:ascii="Times New Roman" w:hAnsi="Times New Roman" w:cs="Times New Roman"/>
          <w:sz w:val="28"/>
          <w:szCs w:val="28"/>
        </w:rPr>
        <w:t>ВИРІШИЛА :</w:t>
      </w:r>
    </w:p>
    <w:p w:rsidR="00790631" w:rsidRPr="001157DA" w:rsidRDefault="00790631" w:rsidP="00790631">
      <w:pPr>
        <w:spacing w:after="0"/>
        <w:jc w:val="both"/>
        <w:rPr>
          <w:rFonts w:ascii="Times New Roman" w:hAnsi="Times New Roman" w:cs="Times New Roman"/>
          <w:sz w:val="28"/>
          <w:szCs w:val="28"/>
        </w:rPr>
      </w:pPr>
    </w:p>
    <w:p w:rsidR="00790631" w:rsidRPr="001157DA" w:rsidRDefault="00790631" w:rsidP="00790631">
      <w:pPr>
        <w:spacing w:after="0"/>
        <w:ind w:firstLine="708"/>
        <w:jc w:val="both"/>
        <w:rPr>
          <w:rFonts w:ascii="Times New Roman" w:hAnsi="Times New Roman" w:cs="Times New Roman"/>
          <w:color w:val="000000"/>
          <w:spacing w:val="-7"/>
          <w:sz w:val="28"/>
        </w:rPr>
      </w:pPr>
      <w:r w:rsidRPr="001157DA">
        <w:rPr>
          <w:rFonts w:ascii="Times New Roman" w:hAnsi="Times New Roman" w:cs="Times New Roman"/>
          <w:sz w:val="28"/>
          <w:szCs w:val="28"/>
        </w:rPr>
        <w:t>1. З</w:t>
      </w:r>
      <w:r>
        <w:rPr>
          <w:rFonts w:ascii="Times New Roman" w:hAnsi="Times New Roman" w:cs="Times New Roman"/>
          <w:sz w:val="28"/>
        </w:rPr>
        <w:t>атвердити «Програму поводження з твердими побутовими відходами на території Чаплиснької селищної ради на 2018 рік»</w:t>
      </w:r>
      <w:r>
        <w:rPr>
          <w:rFonts w:ascii="Times New Roman" w:hAnsi="Times New Roman" w:cs="Times New Roman"/>
          <w:color w:val="000000"/>
          <w:spacing w:val="-7"/>
          <w:sz w:val="28"/>
        </w:rPr>
        <w:t>.</w:t>
      </w:r>
    </w:p>
    <w:p w:rsidR="00790631" w:rsidRPr="00845D5D" w:rsidRDefault="00790631" w:rsidP="00790631">
      <w:pPr>
        <w:spacing w:after="0"/>
        <w:ind w:firstLine="708"/>
        <w:jc w:val="both"/>
        <w:rPr>
          <w:rFonts w:ascii="Times New Roman" w:hAnsi="Times New Roman" w:cs="Times New Roman"/>
          <w:sz w:val="28"/>
        </w:rPr>
      </w:pPr>
      <w:r w:rsidRPr="001157DA">
        <w:rPr>
          <w:rFonts w:ascii="Times New Roman" w:hAnsi="Times New Roman" w:cs="Times New Roman"/>
          <w:sz w:val="28"/>
        </w:rPr>
        <w:t xml:space="preserve">2. </w:t>
      </w:r>
      <w:r>
        <w:rPr>
          <w:rFonts w:ascii="Times New Roman" w:hAnsi="Times New Roman" w:cs="Times New Roman"/>
          <w:sz w:val="28"/>
        </w:rPr>
        <w:t>Затвердити «Програму охорони та раціонального використання земель у сфері охорони навколишнього середовища на 2018-2020 роки».</w:t>
      </w:r>
    </w:p>
    <w:p w:rsidR="00790631" w:rsidRDefault="00790631" w:rsidP="00790631">
      <w:pPr>
        <w:spacing w:after="0"/>
        <w:ind w:firstLine="708"/>
        <w:jc w:val="both"/>
        <w:rPr>
          <w:rFonts w:ascii="Times New Roman" w:hAnsi="Times New Roman" w:cs="Times New Roman"/>
          <w:sz w:val="28"/>
        </w:rPr>
      </w:pPr>
      <w:r>
        <w:rPr>
          <w:rFonts w:ascii="Times New Roman" w:hAnsi="Times New Roman" w:cs="Times New Roman"/>
          <w:sz w:val="28"/>
        </w:rPr>
        <w:t>3</w:t>
      </w:r>
      <w:r w:rsidRPr="001157DA">
        <w:rPr>
          <w:rFonts w:ascii="Times New Roman" w:hAnsi="Times New Roman" w:cs="Times New Roman"/>
          <w:sz w:val="28"/>
        </w:rPr>
        <w:t xml:space="preserve">. Затвердити </w:t>
      </w:r>
      <w:r>
        <w:rPr>
          <w:rFonts w:ascii="Times New Roman" w:hAnsi="Times New Roman" w:cs="Times New Roman"/>
          <w:sz w:val="28"/>
        </w:rPr>
        <w:t>«</w:t>
      </w:r>
      <w:r w:rsidRPr="001157DA">
        <w:rPr>
          <w:rFonts w:ascii="Times New Roman" w:hAnsi="Times New Roman" w:cs="Times New Roman"/>
          <w:sz w:val="28"/>
        </w:rPr>
        <w:t xml:space="preserve">Програму </w:t>
      </w:r>
      <w:r>
        <w:rPr>
          <w:rFonts w:ascii="Times New Roman" w:hAnsi="Times New Roman" w:cs="Times New Roman"/>
          <w:sz w:val="28"/>
        </w:rPr>
        <w:t>запровадження в селищі Чаплинка роздільного збору твердих побутових відходів на 2018-2019 роки»</w:t>
      </w:r>
      <w:r w:rsidRPr="001157DA">
        <w:rPr>
          <w:rFonts w:ascii="Times New Roman" w:hAnsi="Times New Roman" w:cs="Times New Roman"/>
          <w:sz w:val="28"/>
        </w:rPr>
        <w:t>.</w:t>
      </w:r>
    </w:p>
    <w:p w:rsidR="00790631" w:rsidRPr="00E30824" w:rsidRDefault="00790631" w:rsidP="00790631">
      <w:pPr>
        <w:spacing w:after="0"/>
        <w:ind w:firstLine="708"/>
        <w:jc w:val="both"/>
        <w:rPr>
          <w:rFonts w:ascii="Times New Roman" w:hAnsi="Times New Roman" w:cs="Times New Roman"/>
          <w:sz w:val="28"/>
        </w:rPr>
      </w:pPr>
      <w:r>
        <w:rPr>
          <w:rFonts w:ascii="Times New Roman" w:hAnsi="Times New Roman" w:cs="Times New Roman"/>
          <w:sz w:val="28"/>
        </w:rPr>
        <w:t>4. Затвердити програму «Забезпечення функціонування водопровідно-каналізаційного господарства селища Чаплинка на 2018 рік».</w:t>
      </w:r>
    </w:p>
    <w:p w:rsidR="00790631" w:rsidRDefault="00790631" w:rsidP="00790631">
      <w:pPr>
        <w:spacing w:after="0"/>
        <w:ind w:firstLine="708"/>
        <w:jc w:val="both"/>
        <w:rPr>
          <w:rFonts w:ascii="Times New Roman" w:hAnsi="Times New Roman" w:cs="Times New Roman"/>
          <w:sz w:val="28"/>
        </w:rPr>
      </w:pPr>
      <w:r>
        <w:rPr>
          <w:rFonts w:ascii="Times New Roman" w:hAnsi="Times New Roman" w:cs="Times New Roman"/>
          <w:sz w:val="28"/>
        </w:rPr>
        <w:t>5. Затвердити програму «Оздоровлення та відпочинку дітей влітку на 2018 рік».</w:t>
      </w:r>
    </w:p>
    <w:p w:rsidR="00226E08" w:rsidRDefault="00226E08" w:rsidP="00790631">
      <w:pPr>
        <w:spacing w:after="0"/>
        <w:ind w:firstLine="708"/>
        <w:jc w:val="both"/>
        <w:rPr>
          <w:rFonts w:ascii="Times New Roman" w:hAnsi="Times New Roman" w:cs="Times New Roman"/>
          <w:sz w:val="28"/>
        </w:rPr>
      </w:pPr>
      <w:r>
        <w:rPr>
          <w:rFonts w:ascii="Times New Roman" w:hAnsi="Times New Roman" w:cs="Times New Roman"/>
          <w:sz w:val="28"/>
        </w:rPr>
        <w:t>6. Внести зміни до Програми «Благоустрій» по Чаплинській селищній раді на 2018 рік, а саме: викласти в новій редакції абзац 2 розділу УІ – «Для фінансування заходів Програми у 2018 році заплановано кошти у сумі 3747989,00 гривень».</w:t>
      </w:r>
    </w:p>
    <w:p w:rsidR="00EA197C" w:rsidRDefault="00EA197C" w:rsidP="00790631">
      <w:pPr>
        <w:spacing w:after="0"/>
        <w:ind w:firstLine="708"/>
        <w:jc w:val="both"/>
        <w:rPr>
          <w:rFonts w:ascii="Times New Roman" w:hAnsi="Times New Roman" w:cs="Times New Roman"/>
          <w:sz w:val="28"/>
        </w:rPr>
      </w:pPr>
      <w:r>
        <w:rPr>
          <w:rFonts w:ascii="Times New Roman" w:hAnsi="Times New Roman" w:cs="Times New Roman"/>
          <w:sz w:val="28"/>
        </w:rPr>
        <w:t>7. Внести доповнення до Програми розвитку земельних відносин по Чаплинській селищній раді на 2018 рік, а саме: розділ 9 доповнити абзацом 3 – «передбачити на фінансування заходів Програми у 2018 році кошти у загальній сумі 1000000,00 гривень».</w:t>
      </w:r>
    </w:p>
    <w:p w:rsidR="00482593" w:rsidRPr="00482593" w:rsidRDefault="00482593" w:rsidP="00482593">
      <w:pPr>
        <w:spacing w:after="0"/>
        <w:ind w:firstLine="708"/>
        <w:jc w:val="both"/>
        <w:rPr>
          <w:rFonts w:ascii="Times New Roman" w:hAnsi="Times New Roman" w:cs="Times New Roman"/>
          <w:sz w:val="28"/>
          <w:szCs w:val="28"/>
        </w:rPr>
      </w:pPr>
      <w:r>
        <w:rPr>
          <w:rFonts w:ascii="Times New Roman" w:hAnsi="Times New Roman" w:cs="Times New Roman"/>
          <w:sz w:val="28"/>
        </w:rPr>
        <w:lastRenderedPageBreak/>
        <w:t>8.</w:t>
      </w:r>
      <w:r w:rsidRPr="00482593">
        <w:rPr>
          <w:rFonts w:ascii="Times New Roman" w:hAnsi="Times New Roman" w:cs="Times New Roman"/>
          <w:sz w:val="28"/>
        </w:rPr>
        <w:t xml:space="preserve"> </w:t>
      </w:r>
      <w:r>
        <w:rPr>
          <w:rFonts w:ascii="Times New Roman" w:hAnsi="Times New Roman" w:cs="Times New Roman"/>
          <w:sz w:val="28"/>
        </w:rPr>
        <w:t xml:space="preserve">Внести доповнення до </w:t>
      </w:r>
      <w:r w:rsidRPr="00482593">
        <w:rPr>
          <w:rFonts w:ascii="Times New Roman" w:hAnsi="Times New Roman" w:cs="Times New Roman"/>
          <w:sz w:val="28"/>
          <w:szCs w:val="28"/>
        </w:rPr>
        <w:t>П</w:t>
      </w:r>
      <w:r>
        <w:rPr>
          <w:rFonts w:ascii="Times New Roman" w:hAnsi="Times New Roman" w:cs="Times New Roman"/>
          <w:sz w:val="28"/>
          <w:szCs w:val="28"/>
        </w:rPr>
        <w:t>рограми</w:t>
      </w:r>
      <w:r w:rsidRPr="00482593">
        <w:rPr>
          <w:rFonts w:ascii="Times New Roman" w:hAnsi="Times New Roman" w:cs="Times New Roman"/>
          <w:sz w:val="28"/>
          <w:szCs w:val="28"/>
        </w:rPr>
        <w:t xml:space="preserve"> ремонту доріг і тротуарів та утримання шляхової мережі</w:t>
      </w:r>
      <w:r>
        <w:rPr>
          <w:rFonts w:ascii="Times New Roman" w:hAnsi="Times New Roman" w:cs="Times New Roman"/>
          <w:sz w:val="28"/>
          <w:szCs w:val="28"/>
        </w:rPr>
        <w:t xml:space="preserve"> </w:t>
      </w:r>
      <w:r w:rsidRPr="00482593">
        <w:rPr>
          <w:rFonts w:ascii="Times New Roman" w:hAnsi="Times New Roman" w:cs="Times New Roman"/>
          <w:sz w:val="28"/>
          <w:szCs w:val="28"/>
        </w:rPr>
        <w:t>на території Чаплинської селищної ради на 2018 рік</w:t>
      </w:r>
      <w:r>
        <w:rPr>
          <w:rFonts w:ascii="Times New Roman" w:hAnsi="Times New Roman" w:cs="Times New Roman"/>
          <w:sz w:val="28"/>
          <w:szCs w:val="28"/>
        </w:rPr>
        <w:t>»</w:t>
      </w:r>
      <w:r>
        <w:rPr>
          <w:rFonts w:ascii="Times New Roman" w:hAnsi="Times New Roman" w:cs="Times New Roman"/>
          <w:sz w:val="28"/>
        </w:rPr>
        <w:t>, а саме: розділ УІІ доповнити абзацом 5 – «проведення проектно-вишукальних робіт на капітальні ремонти існуючого дорожнього покриття» на суму 161126,00 гривень.</w:t>
      </w:r>
    </w:p>
    <w:p w:rsidR="00790631" w:rsidRPr="001157DA" w:rsidRDefault="00482593" w:rsidP="00790631">
      <w:pPr>
        <w:spacing w:after="0"/>
        <w:ind w:firstLine="708"/>
        <w:jc w:val="both"/>
        <w:rPr>
          <w:rFonts w:ascii="Times New Roman" w:hAnsi="Times New Roman" w:cs="Times New Roman"/>
          <w:sz w:val="28"/>
        </w:rPr>
      </w:pPr>
      <w:r>
        <w:rPr>
          <w:rFonts w:ascii="Times New Roman" w:hAnsi="Times New Roman" w:cs="Times New Roman"/>
          <w:sz w:val="28"/>
        </w:rPr>
        <w:t>9</w:t>
      </w:r>
      <w:r w:rsidR="00790631" w:rsidRPr="001157DA">
        <w:rPr>
          <w:rFonts w:ascii="Times New Roman" w:hAnsi="Times New Roman" w:cs="Times New Roman"/>
          <w:sz w:val="28"/>
        </w:rPr>
        <w:t xml:space="preserve">. </w:t>
      </w:r>
      <w:r w:rsidR="00790631" w:rsidRPr="001157DA">
        <w:rPr>
          <w:rFonts w:ascii="Times New Roman" w:hAnsi="Times New Roman" w:cs="Times New Roman"/>
          <w:sz w:val="28"/>
          <w:szCs w:val="28"/>
        </w:rPr>
        <w:t>Контроль за виконанням цього рішення покласти на постійну комісію комісію селищної ради з питань планування, бюджету, фінансів та соціально-економічного розвитку.</w:t>
      </w:r>
    </w:p>
    <w:p w:rsidR="00790631" w:rsidRPr="001157DA" w:rsidRDefault="00790631" w:rsidP="00790631">
      <w:pPr>
        <w:spacing w:after="0"/>
        <w:jc w:val="both"/>
        <w:rPr>
          <w:rFonts w:ascii="Times New Roman" w:hAnsi="Times New Roman" w:cs="Times New Roman"/>
          <w:sz w:val="28"/>
          <w:szCs w:val="28"/>
        </w:rPr>
      </w:pPr>
    </w:p>
    <w:p w:rsidR="00790631" w:rsidRPr="001157DA" w:rsidRDefault="00790631" w:rsidP="00790631">
      <w:pPr>
        <w:tabs>
          <w:tab w:val="left" w:pos="0"/>
          <w:tab w:val="left" w:pos="7560"/>
        </w:tabs>
        <w:spacing w:after="0"/>
        <w:ind w:right="-99"/>
        <w:jc w:val="both"/>
        <w:rPr>
          <w:rFonts w:ascii="Times New Roman" w:hAnsi="Times New Roman" w:cs="Times New Roman"/>
          <w:sz w:val="28"/>
        </w:rPr>
      </w:pPr>
    </w:p>
    <w:p w:rsidR="00790631" w:rsidRPr="001157DA" w:rsidRDefault="00790631" w:rsidP="00790631">
      <w:pPr>
        <w:tabs>
          <w:tab w:val="left" w:pos="0"/>
          <w:tab w:val="left" w:pos="7560"/>
        </w:tabs>
        <w:spacing w:after="0"/>
        <w:ind w:right="-99"/>
        <w:jc w:val="both"/>
        <w:rPr>
          <w:rFonts w:ascii="Times New Roman" w:hAnsi="Times New Roman" w:cs="Times New Roman"/>
          <w:sz w:val="28"/>
        </w:rPr>
      </w:pPr>
    </w:p>
    <w:p w:rsidR="00790631" w:rsidRPr="001157DA" w:rsidRDefault="00790631" w:rsidP="00790631">
      <w:pPr>
        <w:tabs>
          <w:tab w:val="left" w:pos="0"/>
          <w:tab w:val="left" w:pos="7560"/>
        </w:tabs>
        <w:spacing w:after="0"/>
        <w:ind w:right="-99"/>
        <w:jc w:val="both"/>
        <w:rPr>
          <w:rFonts w:ascii="Times New Roman" w:hAnsi="Times New Roman" w:cs="Times New Roman"/>
          <w:sz w:val="28"/>
        </w:rPr>
      </w:pPr>
    </w:p>
    <w:p w:rsidR="00790631" w:rsidRPr="008412FF" w:rsidRDefault="00790631" w:rsidP="00790631">
      <w:pPr>
        <w:tabs>
          <w:tab w:val="left" w:pos="0"/>
          <w:tab w:val="left" w:pos="7560"/>
        </w:tabs>
        <w:spacing w:after="0"/>
        <w:ind w:right="-99"/>
        <w:jc w:val="both"/>
        <w:rPr>
          <w:rFonts w:ascii="Times New Roman" w:hAnsi="Times New Roman" w:cs="Times New Roman"/>
          <w:sz w:val="28"/>
          <w:lang w:val="ru-RU"/>
        </w:rPr>
      </w:pPr>
      <w:r w:rsidRPr="001157DA">
        <w:rPr>
          <w:rFonts w:ascii="Times New Roman" w:hAnsi="Times New Roman" w:cs="Times New Roman"/>
          <w:sz w:val="28"/>
        </w:rPr>
        <w:t>Селищний голова                                                            О.Г.Фаустов</w:t>
      </w:r>
    </w:p>
    <w:p w:rsidR="00790631" w:rsidRPr="008412FF" w:rsidRDefault="00790631" w:rsidP="00790631">
      <w:pPr>
        <w:tabs>
          <w:tab w:val="left" w:pos="0"/>
          <w:tab w:val="left" w:pos="7560"/>
        </w:tabs>
        <w:spacing w:after="0"/>
        <w:ind w:right="-99"/>
        <w:jc w:val="both"/>
        <w:rPr>
          <w:rFonts w:ascii="Times New Roman" w:hAnsi="Times New Roman" w:cs="Times New Roman"/>
          <w:sz w:val="28"/>
          <w:lang w:val="ru-RU"/>
        </w:rPr>
      </w:pPr>
    </w:p>
    <w:p w:rsidR="00790631" w:rsidRPr="008412FF" w:rsidRDefault="00790631" w:rsidP="00790631">
      <w:pPr>
        <w:tabs>
          <w:tab w:val="left" w:pos="0"/>
          <w:tab w:val="left" w:pos="7560"/>
        </w:tabs>
        <w:spacing w:after="0"/>
        <w:ind w:right="-99"/>
        <w:jc w:val="both"/>
        <w:rPr>
          <w:rFonts w:ascii="Times New Roman" w:hAnsi="Times New Roman" w:cs="Times New Roman"/>
          <w:sz w:val="28"/>
          <w:lang w:val="ru-RU"/>
        </w:rPr>
      </w:pPr>
    </w:p>
    <w:p w:rsidR="00790631" w:rsidRPr="008412FF" w:rsidRDefault="00790631" w:rsidP="00790631">
      <w:pPr>
        <w:tabs>
          <w:tab w:val="left" w:pos="0"/>
          <w:tab w:val="left" w:pos="7560"/>
        </w:tabs>
        <w:spacing w:after="0"/>
        <w:ind w:right="-99"/>
        <w:jc w:val="both"/>
        <w:rPr>
          <w:rFonts w:ascii="Times New Roman" w:hAnsi="Times New Roman" w:cs="Times New Roman"/>
          <w:sz w:val="28"/>
          <w:lang w:val="ru-RU"/>
        </w:rPr>
      </w:pPr>
    </w:p>
    <w:p w:rsidR="00790631" w:rsidRPr="008412FF" w:rsidRDefault="00790631" w:rsidP="00790631">
      <w:pPr>
        <w:tabs>
          <w:tab w:val="left" w:pos="0"/>
          <w:tab w:val="left" w:pos="7560"/>
        </w:tabs>
        <w:spacing w:after="0"/>
        <w:ind w:right="-99"/>
        <w:jc w:val="both"/>
        <w:rPr>
          <w:rFonts w:ascii="Times New Roman" w:hAnsi="Times New Roman" w:cs="Times New Roman"/>
          <w:sz w:val="28"/>
          <w:lang w:val="ru-RU"/>
        </w:rPr>
      </w:pPr>
    </w:p>
    <w:p w:rsidR="00790631" w:rsidRPr="008412FF" w:rsidRDefault="00790631" w:rsidP="00790631">
      <w:pPr>
        <w:tabs>
          <w:tab w:val="left" w:pos="0"/>
          <w:tab w:val="left" w:pos="7560"/>
        </w:tabs>
        <w:spacing w:after="0"/>
        <w:ind w:right="-99"/>
        <w:jc w:val="both"/>
        <w:rPr>
          <w:rFonts w:ascii="Times New Roman" w:hAnsi="Times New Roman" w:cs="Times New Roman"/>
          <w:sz w:val="28"/>
          <w:lang w:val="ru-RU"/>
        </w:rPr>
      </w:pPr>
    </w:p>
    <w:p w:rsidR="00790631" w:rsidRDefault="00790631" w:rsidP="00790631">
      <w:pPr>
        <w:tabs>
          <w:tab w:val="left" w:pos="0"/>
          <w:tab w:val="left" w:pos="7560"/>
        </w:tabs>
        <w:spacing w:after="0"/>
        <w:ind w:right="-99"/>
        <w:jc w:val="both"/>
        <w:rPr>
          <w:rFonts w:ascii="Times New Roman" w:hAnsi="Times New Roman" w:cs="Times New Roman"/>
          <w:sz w:val="28"/>
          <w:lang w:val="ru-RU"/>
        </w:rPr>
      </w:pPr>
    </w:p>
    <w:p w:rsidR="00232A34" w:rsidRDefault="00232A34" w:rsidP="00790631">
      <w:pPr>
        <w:tabs>
          <w:tab w:val="left" w:pos="0"/>
          <w:tab w:val="left" w:pos="7560"/>
        </w:tabs>
        <w:spacing w:after="0"/>
        <w:ind w:right="-99"/>
        <w:jc w:val="both"/>
        <w:rPr>
          <w:rFonts w:ascii="Times New Roman" w:hAnsi="Times New Roman" w:cs="Times New Roman"/>
          <w:sz w:val="28"/>
          <w:lang w:val="ru-RU"/>
        </w:rPr>
      </w:pPr>
    </w:p>
    <w:p w:rsidR="00232A34" w:rsidRDefault="00232A34" w:rsidP="00790631">
      <w:pPr>
        <w:tabs>
          <w:tab w:val="left" w:pos="0"/>
          <w:tab w:val="left" w:pos="7560"/>
        </w:tabs>
        <w:spacing w:after="0"/>
        <w:ind w:right="-99"/>
        <w:jc w:val="both"/>
        <w:rPr>
          <w:rFonts w:ascii="Times New Roman" w:hAnsi="Times New Roman" w:cs="Times New Roman"/>
          <w:sz w:val="28"/>
          <w:lang w:val="ru-RU"/>
        </w:rPr>
      </w:pPr>
    </w:p>
    <w:p w:rsidR="00232A34" w:rsidRDefault="00232A34" w:rsidP="00790631">
      <w:pPr>
        <w:tabs>
          <w:tab w:val="left" w:pos="0"/>
          <w:tab w:val="left" w:pos="7560"/>
        </w:tabs>
        <w:spacing w:after="0"/>
        <w:ind w:right="-99"/>
        <w:jc w:val="both"/>
        <w:rPr>
          <w:rFonts w:ascii="Times New Roman" w:hAnsi="Times New Roman" w:cs="Times New Roman"/>
          <w:sz w:val="28"/>
          <w:lang w:val="ru-RU"/>
        </w:rPr>
      </w:pPr>
    </w:p>
    <w:p w:rsidR="00232A34" w:rsidRDefault="00232A34" w:rsidP="00790631">
      <w:pPr>
        <w:tabs>
          <w:tab w:val="left" w:pos="0"/>
          <w:tab w:val="left" w:pos="7560"/>
        </w:tabs>
        <w:spacing w:after="0"/>
        <w:ind w:right="-99"/>
        <w:jc w:val="both"/>
        <w:rPr>
          <w:rFonts w:ascii="Times New Roman" w:hAnsi="Times New Roman" w:cs="Times New Roman"/>
          <w:sz w:val="28"/>
          <w:lang w:val="ru-RU"/>
        </w:rPr>
      </w:pPr>
    </w:p>
    <w:p w:rsidR="00232A34" w:rsidRDefault="00232A34" w:rsidP="00790631">
      <w:pPr>
        <w:tabs>
          <w:tab w:val="left" w:pos="0"/>
          <w:tab w:val="left" w:pos="7560"/>
        </w:tabs>
        <w:spacing w:after="0"/>
        <w:ind w:right="-99"/>
        <w:jc w:val="both"/>
        <w:rPr>
          <w:rFonts w:ascii="Times New Roman" w:hAnsi="Times New Roman" w:cs="Times New Roman"/>
          <w:sz w:val="28"/>
          <w:lang w:val="ru-RU"/>
        </w:rPr>
      </w:pPr>
    </w:p>
    <w:p w:rsidR="00232A34" w:rsidRDefault="00232A34" w:rsidP="00790631">
      <w:pPr>
        <w:tabs>
          <w:tab w:val="left" w:pos="0"/>
          <w:tab w:val="left" w:pos="7560"/>
        </w:tabs>
        <w:spacing w:after="0"/>
        <w:ind w:right="-99"/>
        <w:jc w:val="both"/>
        <w:rPr>
          <w:rFonts w:ascii="Times New Roman" w:hAnsi="Times New Roman" w:cs="Times New Roman"/>
          <w:sz w:val="28"/>
          <w:lang w:val="ru-RU"/>
        </w:rPr>
      </w:pPr>
    </w:p>
    <w:p w:rsidR="00232A34" w:rsidRDefault="00232A34" w:rsidP="00790631">
      <w:pPr>
        <w:tabs>
          <w:tab w:val="left" w:pos="0"/>
          <w:tab w:val="left" w:pos="7560"/>
        </w:tabs>
        <w:spacing w:after="0"/>
        <w:ind w:right="-99"/>
        <w:jc w:val="both"/>
        <w:rPr>
          <w:rFonts w:ascii="Times New Roman" w:hAnsi="Times New Roman" w:cs="Times New Roman"/>
          <w:sz w:val="28"/>
          <w:lang w:val="ru-RU"/>
        </w:rPr>
      </w:pPr>
    </w:p>
    <w:p w:rsidR="00232A34" w:rsidRDefault="00232A34" w:rsidP="00790631">
      <w:pPr>
        <w:tabs>
          <w:tab w:val="left" w:pos="0"/>
          <w:tab w:val="left" w:pos="7560"/>
        </w:tabs>
        <w:spacing w:after="0"/>
        <w:ind w:right="-99"/>
        <w:jc w:val="both"/>
        <w:rPr>
          <w:rFonts w:ascii="Times New Roman" w:hAnsi="Times New Roman" w:cs="Times New Roman"/>
          <w:sz w:val="28"/>
          <w:lang w:val="ru-RU"/>
        </w:rPr>
      </w:pPr>
    </w:p>
    <w:p w:rsidR="00232A34" w:rsidRDefault="00232A34" w:rsidP="00790631">
      <w:pPr>
        <w:tabs>
          <w:tab w:val="left" w:pos="0"/>
          <w:tab w:val="left" w:pos="7560"/>
        </w:tabs>
        <w:spacing w:after="0"/>
        <w:ind w:right="-99"/>
        <w:jc w:val="both"/>
        <w:rPr>
          <w:rFonts w:ascii="Times New Roman" w:hAnsi="Times New Roman" w:cs="Times New Roman"/>
          <w:sz w:val="28"/>
          <w:lang w:val="ru-RU"/>
        </w:rPr>
      </w:pPr>
    </w:p>
    <w:p w:rsidR="00232A34" w:rsidRDefault="00232A34" w:rsidP="00790631">
      <w:pPr>
        <w:tabs>
          <w:tab w:val="left" w:pos="0"/>
          <w:tab w:val="left" w:pos="7560"/>
        </w:tabs>
        <w:spacing w:after="0"/>
        <w:ind w:right="-99"/>
        <w:jc w:val="both"/>
        <w:rPr>
          <w:rFonts w:ascii="Times New Roman" w:hAnsi="Times New Roman" w:cs="Times New Roman"/>
          <w:sz w:val="28"/>
          <w:lang w:val="ru-RU"/>
        </w:rPr>
      </w:pPr>
    </w:p>
    <w:p w:rsidR="00232A34" w:rsidRDefault="00232A34" w:rsidP="00790631">
      <w:pPr>
        <w:tabs>
          <w:tab w:val="left" w:pos="0"/>
          <w:tab w:val="left" w:pos="7560"/>
        </w:tabs>
        <w:spacing w:after="0"/>
        <w:ind w:right="-99"/>
        <w:jc w:val="both"/>
        <w:rPr>
          <w:rFonts w:ascii="Times New Roman" w:hAnsi="Times New Roman" w:cs="Times New Roman"/>
          <w:sz w:val="28"/>
          <w:lang w:val="ru-RU"/>
        </w:rPr>
      </w:pPr>
    </w:p>
    <w:p w:rsidR="00232A34" w:rsidRDefault="00232A34" w:rsidP="00790631">
      <w:pPr>
        <w:tabs>
          <w:tab w:val="left" w:pos="0"/>
          <w:tab w:val="left" w:pos="7560"/>
        </w:tabs>
        <w:spacing w:after="0"/>
        <w:ind w:right="-99"/>
        <w:jc w:val="both"/>
        <w:rPr>
          <w:rFonts w:ascii="Times New Roman" w:hAnsi="Times New Roman" w:cs="Times New Roman"/>
          <w:sz w:val="28"/>
          <w:lang w:val="ru-RU"/>
        </w:rPr>
      </w:pPr>
    </w:p>
    <w:p w:rsidR="00232A34" w:rsidRDefault="00232A34" w:rsidP="00790631">
      <w:pPr>
        <w:tabs>
          <w:tab w:val="left" w:pos="0"/>
          <w:tab w:val="left" w:pos="7560"/>
        </w:tabs>
        <w:spacing w:after="0"/>
        <w:ind w:right="-99"/>
        <w:jc w:val="both"/>
        <w:rPr>
          <w:rFonts w:ascii="Times New Roman" w:hAnsi="Times New Roman" w:cs="Times New Roman"/>
          <w:sz w:val="28"/>
          <w:lang w:val="ru-RU"/>
        </w:rPr>
      </w:pPr>
    </w:p>
    <w:p w:rsidR="00232A34" w:rsidRDefault="00232A34" w:rsidP="00790631">
      <w:pPr>
        <w:tabs>
          <w:tab w:val="left" w:pos="0"/>
          <w:tab w:val="left" w:pos="7560"/>
        </w:tabs>
        <w:spacing w:after="0"/>
        <w:ind w:right="-99"/>
        <w:jc w:val="both"/>
        <w:rPr>
          <w:rFonts w:ascii="Times New Roman" w:hAnsi="Times New Roman" w:cs="Times New Roman"/>
          <w:sz w:val="28"/>
          <w:lang w:val="ru-RU"/>
        </w:rPr>
      </w:pPr>
    </w:p>
    <w:p w:rsidR="00232A34" w:rsidRDefault="00232A34" w:rsidP="00790631">
      <w:pPr>
        <w:tabs>
          <w:tab w:val="left" w:pos="0"/>
          <w:tab w:val="left" w:pos="7560"/>
        </w:tabs>
        <w:spacing w:after="0"/>
        <w:ind w:right="-99"/>
        <w:jc w:val="both"/>
        <w:rPr>
          <w:rFonts w:ascii="Times New Roman" w:hAnsi="Times New Roman" w:cs="Times New Roman"/>
          <w:sz w:val="28"/>
          <w:lang w:val="ru-RU"/>
        </w:rPr>
      </w:pPr>
    </w:p>
    <w:p w:rsidR="00232A34" w:rsidRDefault="00232A34" w:rsidP="00790631">
      <w:pPr>
        <w:tabs>
          <w:tab w:val="left" w:pos="0"/>
          <w:tab w:val="left" w:pos="7560"/>
        </w:tabs>
        <w:spacing w:after="0"/>
        <w:ind w:right="-99"/>
        <w:jc w:val="both"/>
        <w:rPr>
          <w:rFonts w:ascii="Times New Roman" w:hAnsi="Times New Roman" w:cs="Times New Roman"/>
          <w:sz w:val="28"/>
          <w:lang w:val="ru-RU"/>
        </w:rPr>
      </w:pPr>
    </w:p>
    <w:p w:rsidR="00232A34" w:rsidRPr="008412FF" w:rsidRDefault="00232A34" w:rsidP="00790631">
      <w:pPr>
        <w:tabs>
          <w:tab w:val="left" w:pos="0"/>
          <w:tab w:val="left" w:pos="7560"/>
        </w:tabs>
        <w:spacing w:after="0"/>
        <w:ind w:right="-99"/>
        <w:jc w:val="both"/>
        <w:rPr>
          <w:rFonts w:ascii="Times New Roman" w:hAnsi="Times New Roman" w:cs="Times New Roman"/>
          <w:sz w:val="28"/>
          <w:lang w:val="ru-RU"/>
        </w:rPr>
      </w:pPr>
    </w:p>
    <w:p w:rsidR="00790631" w:rsidRDefault="00790631" w:rsidP="00790631">
      <w:pPr>
        <w:shd w:val="clear" w:color="auto" w:fill="FFFFFF"/>
        <w:spacing w:after="135" w:line="240" w:lineRule="auto"/>
        <w:jc w:val="right"/>
        <w:rPr>
          <w:rFonts w:ascii="Times New Roman" w:eastAsia="Times New Roman" w:hAnsi="Times New Roman" w:cs="Times New Roman"/>
          <w:b/>
          <w:bCs/>
          <w:color w:val="333333"/>
          <w:sz w:val="20"/>
          <w:szCs w:val="20"/>
          <w:lang w:eastAsia="ru-RU"/>
        </w:rPr>
      </w:pPr>
    </w:p>
    <w:p w:rsidR="00790631" w:rsidRDefault="00790631" w:rsidP="00790631">
      <w:pPr>
        <w:shd w:val="clear" w:color="auto" w:fill="FFFFFF"/>
        <w:spacing w:after="135" w:line="240" w:lineRule="auto"/>
        <w:jc w:val="right"/>
        <w:rPr>
          <w:rFonts w:ascii="Times New Roman" w:eastAsia="Times New Roman" w:hAnsi="Times New Roman" w:cs="Times New Roman"/>
          <w:b/>
          <w:bCs/>
          <w:color w:val="333333"/>
          <w:sz w:val="20"/>
          <w:szCs w:val="20"/>
          <w:lang w:eastAsia="ru-RU"/>
        </w:rPr>
      </w:pPr>
    </w:p>
    <w:p w:rsidR="00790631" w:rsidRDefault="00790631" w:rsidP="00790631">
      <w:pPr>
        <w:shd w:val="clear" w:color="auto" w:fill="FFFFFF"/>
        <w:spacing w:after="135" w:line="240" w:lineRule="auto"/>
        <w:jc w:val="right"/>
        <w:rPr>
          <w:rFonts w:ascii="Times New Roman" w:eastAsia="Times New Roman" w:hAnsi="Times New Roman" w:cs="Times New Roman"/>
          <w:b/>
          <w:bCs/>
          <w:color w:val="333333"/>
          <w:sz w:val="20"/>
          <w:szCs w:val="20"/>
          <w:lang w:eastAsia="ru-RU"/>
        </w:rPr>
      </w:pPr>
    </w:p>
    <w:p w:rsidR="0027592F" w:rsidRDefault="00790631" w:rsidP="00790631">
      <w:pPr>
        <w:shd w:val="clear" w:color="auto" w:fill="FFFFFF"/>
        <w:spacing w:after="0" w:line="240" w:lineRule="auto"/>
        <w:ind w:firstLine="5670"/>
        <w:jc w:val="right"/>
        <w:rPr>
          <w:rFonts w:ascii="Times New Roman" w:eastAsia="Times New Roman" w:hAnsi="Times New Roman" w:cs="Times New Roman"/>
          <w:bCs/>
          <w:color w:val="333333"/>
          <w:sz w:val="20"/>
          <w:szCs w:val="20"/>
          <w:lang w:eastAsia="ru-RU"/>
        </w:rPr>
      </w:pPr>
      <w:r w:rsidRPr="00790631">
        <w:rPr>
          <w:rFonts w:ascii="Times New Roman" w:eastAsia="Times New Roman" w:hAnsi="Times New Roman" w:cs="Times New Roman"/>
          <w:bCs/>
          <w:color w:val="333333"/>
          <w:sz w:val="20"/>
          <w:szCs w:val="20"/>
          <w:lang w:eastAsia="ru-RU"/>
        </w:rPr>
        <w:lastRenderedPageBreak/>
        <w:t xml:space="preserve">Додаток </w:t>
      </w:r>
    </w:p>
    <w:p w:rsidR="00790631" w:rsidRPr="00790631" w:rsidRDefault="00790631" w:rsidP="00790631">
      <w:pPr>
        <w:shd w:val="clear" w:color="auto" w:fill="FFFFFF"/>
        <w:spacing w:after="0" w:line="240" w:lineRule="auto"/>
        <w:ind w:firstLine="5670"/>
        <w:jc w:val="right"/>
        <w:rPr>
          <w:rFonts w:ascii="Times New Roman" w:eastAsia="Times New Roman" w:hAnsi="Times New Roman" w:cs="Times New Roman"/>
          <w:bCs/>
          <w:color w:val="333333"/>
          <w:sz w:val="20"/>
          <w:szCs w:val="20"/>
          <w:lang w:eastAsia="ru-RU"/>
        </w:rPr>
      </w:pPr>
      <w:r w:rsidRPr="00790631">
        <w:rPr>
          <w:rFonts w:ascii="Times New Roman" w:eastAsia="Times New Roman" w:hAnsi="Times New Roman" w:cs="Times New Roman"/>
          <w:bCs/>
          <w:color w:val="333333"/>
          <w:sz w:val="20"/>
          <w:szCs w:val="20"/>
          <w:lang w:eastAsia="ru-RU"/>
        </w:rPr>
        <w:t xml:space="preserve">до рішення </w:t>
      </w:r>
      <w:r w:rsidR="0027592F">
        <w:rPr>
          <w:rFonts w:ascii="Times New Roman" w:eastAsia="Times New Roman" w:hAnsi="Times New Roman" w:cs="Times New Roman"/>
          <w:bCs/>
          <w:color w:val="333333"/>
          <w:sz w:val="20"/>
          <w:szCs w:val="20"/>
          <w:lang w:eastAsia="ru-RU"/>
        </w:rPr>
        <w:t>ХУ</w:t>
      </w:r>
      <w:r w:rsidRPr="00790631">
        <w:rPr>
          <w:rFonts w:ascii="Times New Roman" w:eastAsia="Times New Roman" w:hAnsi="Times New Roman" w:cs="Times New Roman"/>
          <w:bCs/>
          <w:color w:val="333333"/>
          <w:sz w:val="20"/>
          <w:szCs w:val="20"/>
          <w:lang w:eastAsia="ru-RU"/>
        </w:rPr>
        <w:t>сесії</w:t>
      </w:r>
    </w:p>
    <w:p w:rsidR="00790631" w:rsidRPr="00790631" w:rsidRDefault="00790631" w:rsidP="00790631">
      <w:pPr>
        <w:shd w:val="clear" w:color="auto" w:fill="FFFFFF"/>
        <w:spacing w:after="0" w:line="240" w:lineRule="auto"/>
        <w:ind w:firstLine="5670"/>
        <w:jc w:val="right"/>
        <w:rPr>
          <w:rFonts w:ascii="Times New Roman" w:eastAsia="Times New Roman" w:hAnsi="Times New Roman" w:cs="Times New Roman"/>
          <w:bCs/>
          <w:color w:val="333333"/>
          <w:sz w:val="20"/>
          <w:szCs w:val="20"/>
          <w:lang w:eastAsia="ru-RU"/>
        </w:rPr>
      </w:pPr>
      <w:r w:rsidRPr="00790631">
        <w:rPr>
          <w:rFonts w:ascii="Times New Roman" w:eastAsia="Times New Roman" w:hAnsi="Times New Roman" w:cs="Times New Roman"/>
          <w:bCs/>
          <w:color w:val="333333"/>
          <w:sz w:val="20"/>
          <w:szCs w:val="20"/>
          <w:lang w:eastAsia="ru-RU"/>
        </w:rPr>
        <w:t xml:space="preserve"> селищної ради</w:t>
      </w:r>
      <w:r w:rsidR="0027592F">
        <w:rPr>
          <w:rFonts w:ascii="Times New Roman" w:eastAsia="Times New Roman" w:hAnsi="Times New Roman" w:cs="Times New Roman"/>
          <w:bCs/>
          <w:color w:val="333333"/>
          <w:sz w:val="20"/>
          <w:szCs w:val="20"/>
          <w:lang w:eastAsia="ru-RU"/>
        </w:rPr>
        <w:t xml:space="preserve"> УІІ скликання</w:t>
      </w:r>
    </w:p>
    <w:p w:rsidR="00790631" w:rsidRPr="00790631" w:rsidRDefault="0027592F" w:rsidP="00790631">
      <w:pPr>
        <w:shd w:val="clear" w:color="auto" w:fill="FFFFFF"/>
        <w:spacing w:after="0" w:line="240" w:lineRule="auto"/>
        <w:ind w:firstLine="5670"/>
        <w:jc w:val="right"/>
        <w:rPr>
          <w:rFonts w:ascii="Helvetica" w:eastAsia="Times New Roman" w:hAnsi="Helvetica" w:cs="Times New Roman"/>
          <w:color w:val="333333"/>
          <w:sz w:val="20"/>
          <w:szCs w:val="20"/>
          <w:lang w:eastAsia="ru-RU"/>
        </w:rPr>
      </w:pPr>
      <w:r>
        <w:rPr>
          <w:rFonts w:ascii="Times New Roman" w:eastAsia="Times New Roman" w:hAnsi="Times New Roman" w:cs="Times New Roman"/>
          <w:bCs/>
          <w:color w:val="333333"/>
          <w:sz w:val="20"/>
          <w:szCs w:val="20"/>
          <w:lang w:eastAsia="ru-RU"/>
        </w:rPr>
        <w:t>№253  від 15.03.2018</w:t>
      </w:r>
      <w:r w:rsidR="00790631" w:rsidRPr="00790631">
        <w:rPr>
          <w:rFonts w:ascii="Times New Roman" w:eastAsia="Times New Roman" w:hAnsi="Times New Roman" w:cs="Times New Roman"/>
          <w:bCs/>
          <w:color w:val="333333"/>
          <w:sz w:val="20"/>
          <w:szCs w:val="20"/>
          <w:lang w:eastAsia="ru-RU"/>
        </w:rPr>
        <w:t>р.</w:t>
      </w:r>
    </w:p>
    <w:p w:rsidR="00790631" w:rsidRPr="00790631" w:rsidRDefault="00790631" w:rsidP="00790631">
      <w:pPr>
        <w:shd w:val="clear" w:color="auto" w:fill="FFFFFF"/>
        <w:spacing w:after="0" w:line="240" w:lineRule="auto"/>
        <w:jc w:val="right"/>
        <w:rPr>
          <w:rFonts w:ascii="Helvetica" w:eastAsia="Times New Roman" w:hAnsi="Helvetica" w:cs="Times New Roman"/>
          <w:color w:val="333333"/>
          <w:sz w:val="20"/>
          <w:szCs w:val="20"/>
          <w:lang w:eastAsia="ru-RU"/>
        </w:rPr>
      </w:pPr>
      <w:r w:rsidRPr="00790631">
        <w:rPr>
          <w:rFonts w:ascii="Times New Roman" w:eastAsia="Times New Roman" w:hAnsi="Times New Roman" w:cs="Times New Roman"/>
          <w:bCs/>
          <w:color w:val="333333"/>
          <w:sz w:val="20"/>
          <w:szCs w:val="20"/>
          <w:lang w:eastAsia="ru-RU"/>
        </w:rPr>
        <w:t> </w:t>
      </w:r>
    </w:p>
    <w:p w:rsidR="00790631" w:rsidRPr="00992CC6" w:rsidRDefault="00790631" w:rsidP="00790631">
      <w:pPr>
        <w:shd w:val="clear" w:color="auto" w:fill="FFFFFF"/>
        <w:spacing w:after="0" w:line="240" w:lineRule="auto"/>
        <w:jc w:val="center"/>
        <w:rPr>
          <w:rFonts w:ascii="Helvetica" w:eastAsia="Times New Roman" w:hAnsi="Helvetica" w:cs="Times New Roman"/>
          <w:color w:val="333333"/>
          <w:sz w:val="20"/>
          <w:szCs w:val="20"/>
          <w:lang w:eastAsia="ru-RU"/>
        </w:rPr>
      </w:pPr>
      <w:r w:rsidRPr="00992CC6">
        <w:rPr>
          <w:rFonts w:ascii="Times New Roman" w:eastAsia="Times New Roman" w:hAnsi="Times New Roman" w:cs="Times New Roman"/>
          <w:b/>
          <w:bCs/>
          <w:color w:val="333333"/>
          <w:sz w:val="28"/>
          <w:szCs w:val="28"/>
          <w:lang w:eastAsia="ru-RU"/>
        </w:rPr>
        <w:t>ПРОГРАМА</w:t>
      </w:r>
    </w:p>
    <w:p w:rsidR="00790631" w:rsidRPr="00992CC6" w:rsidRDefault="00790631" w:rsidP="00790631">
      <w:pPr>
        <w:shd w:val="clear" w:color="auto" w:fill="FFFFFF"/>
        <w:spacing w:after="0" w:line="240" w:lineRule="auto"/>
        <w:jc w:val="center"/>
        <w:rPr>
          <w:rFonts w:ascii="Helvetica" w:eastAsia="Times New Roman" w:hAnsi="Helvetica" w:cs="Times New Roman"/>
          <w:color w:val="333333"/>
          <w:sz w:val="20"/>
          <w:szCs w:val="20"/>
          <w:lang w:eastAsia="ru-RU"/>
        </w:rPr>
      </w:pPr>
      <w:r w:rsidRPr="00992CC6">
        <w:rPr>
          <w:rFonts w:ascii="Times New Roman" w:eastAsia="Times New Roman" w:hAnsi="Times New Roman" w:cs="Times New Roman"/>
          <w:b/>
          <w:bCs/>
          <w:color w:val="333333"/>
          <w:sz w:val="28"/>
          <w:szCs w:val="28"/>
          <w:lang w:eastAsia="ru-RU"/>
        </w:rPr>
        <w:t> поводження з твердими поб</w:t>
      </w:r>
      <w:r>
        <w:rPr>
          <w:rFonts w:ascii="Times New Roman" w:eastAsia="Times New Roman" w:hAnsi="Times New Roman" w:cs="Times New Roman"/>
          <w:b/>
          <w:bCs/>
          <w:color w:val="333333"/>
          <w:sz w:val="28"/>
          <w:szCs w:val="28"/>
          <w:lang w:eastAsia="ru-RU"/>
        </w:rPr>
        <w:t xml:space="preserve">утовими відходами на території Чаплинської </w:t>
      </w:r>
      <w:r w:rsidRPr="00992CC6">
        <w:rPr>
          <w:rFonts w:ascii="Times New Roman" w:eastAsia="Times New Roman" w:hAnsi="Times New Roman" w:cs="Times New Roman"/>
          <w:b/>
          <w:bCs/>
          <w:color w:val="333333"/>
          <w:sz w:val="28"/>
          <w:szCs w:val="28"/>
          <w:lang w:eastAsia="ru-RU"/>
        </w:rPr>
        <w:t>селищної ради на 2018 рік</w:t>
      </w:r>
      <w:r w:rsidRPr="00992CC6">
        <w:rPr>
          <w:rFonts w:ascii="Times New Roman" w:eastAsia="Times New Roman" w:hAnsi="Times New Roman" w:cs="Times New Roman"/>
          <w:b/>
          <w:bCs/>
          <w:color w:val="333333"/>
          <w:sz w:val="20"/>
          <w:szCs w:val="20"/>
          <w:lang w:eastAsia="ru-RU"/>
        </w:rPr>
        <w:t> </w:t>
      </w:r>
    </w:p>
    <w:p w:rsidR="00790631" w:rsidRPr="00992CC6" w:rsidRDefault="00790631" w:rsidP="00790631">
      <w:pPr>
        <w:shd w:val="clear" w:color="auto" w:fill="FFFFFF"/>
        <w:spacing w:after="0" w:line="240" w:lineRule="auto"/>
        <w:jc w:val="center"/>
        <w:rPr>
          <w:rFonts w:ascii="Helvetica" w:eastAsia="Times New Roman" w:hAnsi="Helvetica" w:cs="Times New Roman"/>
          <w:color w:val="333333"/>
          <w:sz w:val="20"/>
          <w:szCs w:val="20"/>
          <w:lang w:eastAsia="ru-RU"/>
        </w:rPr>
      </w:pPr>
      <w:r w:rsidRPr="00992CC6">
        <w:rPr>
          <w:rFonts w:ascii="Times New Roman" w:eastAsia="Times New Roman" w:hAnsi="Times New Roman" w:cs="Times New Roman"/>
          <w:b/>
          <w:bCs/>
          <w:color w:val="333333"/>
          <w:sz w:val="28"/>
          <w:szCs w:val="28"/>
          <w:lang w:eastAsia="ru-RU"/>
        </w:rPr>
        <w:t>1. Загальні положення</w:t>
      </w:r>
    </w:p>
    <w:p w:rsidR="00790631" w:rsidRDefault="00790631" w:rsidP="00790631">
      <w:pPr>
        <w:shd w:val="clear" w:color="auto" w:fill="FFFFFF"/>
        <w:spacing w:after="0" w:line="240" w:lineRule="auto"/>
        <w:ind w:firstLine="567"/>
        <w:jc w:val="both"/>
        <w:rPr>
          <w:rFonts w:ascii="Times New Roman" w:eastAsia="Times New Roman" w:hAnsi="Times New Roman" w:cs="Times New Roman"/>
          <w:color w:val="333333"/>
          <w:sz w:val="28"/>
          <w:szCs w:val="28"/>
          <w:lang w:eastAsia="ru-RU"/>
        </w:rPr>
      </w:pPr>
      <w:r w:rsidRPr="00992CC6">
        <w:rPr>
          <w:rFonts w:ascii="Times New Roman" w:eastAsia="Times New Roman" w:hAnsi="Times New Roman" w:cs="Times New Roman"/>
          <w:color w:val="333333"/>
          <w:sz w:val="28"/>
          <w:szCs w:val="28"/>
          <w:lang w:eastAsia="ru-RU"/>
        </w:rPr>
        <w:t xml:space="preserve">Програма поводження з твердими побутовими відходами (далі ТПВ) - це комплекс взаємно пов'язаних та узгоджених в часі заходів: організаційних, технологічних, технічних, ресурсозберігаючих, екологічних, санітарно - гігієнічних, фінансово - економічних, соціальних, інформаційних, освітньо - виховних, тощо, спрямованих на розв'язання проблем сфери поводження з ТПВ в населених пунктах </w:t>
      </w:r>
      <w:r>
        <w:rPr>
          <w:rFonts w:ascii="Times New Roman" w:eastAsia="Times New Roman" w:hAnsi="Times New Roman" w:cs="Times New Roman"/>
          <w:color w:val="333333"/>
          <w:sz w:val="28"/>
          <w:szCs w:val="28"/>
          <w:lang w:eastAsia="ru-RU"/>
        </w:rPr>
        <w:t xml:space="preserve">Чаплинської </w:t>
      </w:r>
      <w:r w:rsidRPr="00992CC6">
        <w:rPr>
          <w:rFonts w:ascii="Times New Roman" w:eastAsia="Times New Roman" w:hAnsi="Times New Roman" w:cs="Times New Roman"/>
          <w:color w:val="333333"/>
          <w:sz w:val="28"/>
          <w:szCs w:val="28"/>
          <w:lang w:eastAsia="ru-RU"/>
        </w:rPr>
        <w:t xml:space="preserve">селищної ради. Програма поводження з твердими побутовими відходами на території </w:t>
      </w:r>
      <w:r>
        <w:rPr>
          <w:rFonts w:ascii="Times New Roman" w:eastAsia="Times New Roman" w:hAnsi="Times New Roman" w:cs="Times New Roman"/>
          <w:color w:val="333333"/>
          <w:sz w:val="28"/>
          <w:szCs w:val="28"/>
          <w:lang w:eastAsia="ru-RU"/>
        </w:rPr>
        <w:t xml:space="preserve">Чаплинської </w:t>
      </w:r>
      <w:r w:rsidRPr="00992CC6">
        <w:rPr>
          <w:rFonts w:ascii="Times New Roman" w:eastAsia="Times New Roman" w:hAnsi="Times New Roman" w:cs="Times New Roman"/>
          <w:color w:val="333333"/>
          <w:sz w:val="28"/>
          <w:szCs w:val="28"/>
          <w:lang w:eastAsia="ru-RU"/>
        </w:rPr>
        <w:t>селищної ради на 2018 рік розроблена відповідно до Закону України «Про місцеве самоврядування в Україні», постанов Кабінету Міністрів України від 04.03.2004 № 265 «Про затвердження Програми поводження з твердими побутовими відходами», Законів України «Про відходи», Бюджетного Кодексу України.</w:t>
      </w:r>
    </w:p>
    <w:p w:rsidR="00790631" w:rsidRDefault="00790631" w:rsidP="00790631">
      <w:pPr>
        <w:shd w:val="clear" w:color="auto" w:fill="FFFFFF"/>
        <w:spacing w:after="0" w:line="240" w:lineRule="auto"/>
        <w:ind w:firstLine="567"/>
        <w:jc w:val="both"/>
        <w:rPr>
          <w:rFonts w:ascii="Times New Roman" w:eastAsia="Times New Roman" w:hAnsi="Times New Roman" w:cs="Times New Roman"/>
          <w:color w:val="333333"/>
          <w:sz w:val="28"/>
          <w:szCs w:val="28"/>
          <w:lang w:eastAsia="ru-RU"/>
        </w:rPr>
      </w:pPr>
      <w:r w:rsidRPr="00992CC6">
        <w:rPr>
          <w:rFonts w:ascii="Times New Roman" w:eastAsia="Times New Roman" w:hAnsi="Times New Roman" w:cs="Times New Roman"/>
          <w:color w:val="333333"/>
          <w:sz w:val="28"/>
          <w:szCs w:val="28"/>
          <w:lang w:eastAsia="ru-RU"/>
        </w:rPr>
        <w:t xml:space="preserve">На даний час </w:t>
      </w:r>
      <w:r>
        <w:rPr>
          <w:rFonts w:ascii="Times New Roman" w:eastAsia="Times New Roman" w:hAnsi="Times New Roman" w:cs="Times New Roman"/>
          <w:color w:val="333333"/>
          <w:sz w:val="28"/>
          <w:szCs w:val="28"/>
          <w:lang w:eastAsia="ru-RU"/>
        </w:rPr>
        <w:t xml:space="preserve">на території Чаплинської селищної ради </w:t>
      </w:r>
      <w:r w:rsidRPr="00992CC6">
        <w:rPr>
          <w:rFonts w:ascii="Times New Roman" w:eastAsia="Times New Roman" w:hAnsi="Times New Roman" w:cs="Times New Roman"/>
          <w:color w:val="333333"/>
          <w:sz w:val="28"/>
          <w:szCs w:val="28"/>
          <w:lang w:eastAsia="ru-RU"/>
        </w:rPr>
        <w:t>багато проблем, пов’язаних з поводженням з твердими побутовими відходами. Утворення відходів збільшується, при цьому значні обсяги відходів не вивозяться на полігон</w:t>
      </w:r>
      <w:r>
        <w:rPr>
          <w:rFonts w:ascii="Times New Roman" w:eastAsia="Times New Roman" w:hAnsi="Times New Roman" w:cs="Times New Roman"/>
          <w:color w:val="333333"/>
          <w:sz w:val="28"/>
          <w:szCs w:val="28"/>
          <w:lang w:eastAsia="ru-RU"/>
        </w:rPr>
        <w:t>и</w:t>
      </w:r>
      <w:r w:rsidRPr="00992CC6">
        <w:rPr>
          <w:rFonts w:ascii="Times New Roman" w:eastAsia="Times New Roman" w:hAnsi="Times New Roman" w:cs="Times New Roman"/>
          <w:color w:val="333333"/>
          <w:sz w:val="28"/>
          <w:szCs w:val="28"/>
          <w:lang w:eastAsia="ru-RU"/>
        </w:rPr>
        <w:t>  ТПВ, що призводить до негативного впливу на навколишнє середовище і здоров’я населення. Охоплення послугами зі збирання відходів недостатнє, що веде до утворення несанкціонованих звалищ та відповідного шкідливого впливу. За термінами впровадження, ця Програма розроблена на 2018 рік.</w:t>
      </w:r>
    </w:p>
    <w:p w:rsidR="00790631" w:rsidRPr="00790631" w:rsidRDefault="00790631" w:rsidP="00790631">
      <w:pPr>
        <w:shd w:val="clear" w:color="auto" w:fill="FFFFFF"/>
        <w:spacing w:after="0" w:line="240" w:lineRule="auto"/>
        <w:ind w:firstLine="567"/>
        <w:jc w:val="both"/>
        <w:rPr>
          <w:rFonts w:ascii="Helvetica" w:eastAsia="Times New Roman" w:hAnsi="Helvetica" w:cs="Times New Roman"/>
          <w:sz w:val="20"/>
          <w:szCs w:val="20"/>
          <w:lang w:eastAsia="ru-RU"/>
        </w:rPr>
      </w:pPr>
      <w:r w:rsidRPr="00790631">
        <w:rPr>
          <w:rFonts w:ascii="Times New Roman" w:eastAsia="Times New Roman" w:hAnsi="Times New Roman" w:cs="Times New Roman"/>
          <w:sz w:val="28"/>
          <w:szCs w:val="28"/>
          <w:lang w:eastAsia="ru-RU"/>
        </w:rPr>
        <w:t>Основне завдання програми - впорядкування полігону  твердих побутових відходів; впровадження засобів механізації сучасного технічного рівня та оновлення парку сміттєзбиральних машин, контейнерного господарства; впровадження сучасних підходів та технологій в сфері поводження з побутовими відходами, а саме: застосування роздільного збору побутових відходів, сміттєсортування, сміттєпереробку.</w:t>
      </w:r>
    </w:p>
    <w:p w:rsidR="00790631" w:rsidRDefault="00790631" w:rsidP="00790631">
      <w:pPr>
        <w:shd w:val="clear" w:color="auto" w:fill="FFFFFF"/>
        <w:spacing w:before="300" w:after="300" w:line="240" w:lineRule="auto"/>
        <w:jc w:val="center"/>
        <w:rPr>
          <w:rFonts w:ascii="Times New Roman" w:eastAsia="Times New Roman" w:hAnsi="Times New Roman" w:cs="Times New Roman"/>
          <w:b/>
          <w:bCs/>
          <w:color w:val="333333"/>
          <w:sz w:val="28"/>
          <w:szCs w:val="28"/>
          <w:lang w:eastAsia="ru-RU"/>
        </w:rPr>
      </w:pPr>
      <w:r w:rsidRPr="00992CC6">
        <w:rPr>
          <w:rFonts w:ascii="Times New Roman" w:eastAsia="Times New Roman" w:hAnsi="Times New Roman" w:cs="Times New Roman"/>
          <w:b/>
          <w:bCs/>
          <w:color w:val="333333"/>
          <w:sz w:val="28"/>
          <w:szCs w:val="28"/>
          <w:lang w:eastAsia="ru-RU"/>
        </w:rPr>
        <w:t>2. Мета</w:t>
      </w:r>
    </w:p>
    <w:p w:rsidR="00790631" w:rsidRPr="00992CC6" w:rsidRDefault="00790631" w:rsidP="00790631">
      <w:pPr>
        <w:shd w:val="clear" w:color="auto" w:fill="FFFFFF"/>
        <w:spacing w:before="300" w:after="300" w:line="240" w:lineRule="auto"/>
        <w:ind w:firstLine="708"/>
        <w:jc w:val="both"/>
        <w:rPr>
          <w:rFonts w:ascii="Helvetica" w:eastAsia="Times New Roman" w:hAnsi="Helvetica" w:cs="Times New Roman"/>
          <w:color w:val="333333"/>
          <w:sz w:val="20"/>
          <w:szCs w:val="20"/>
          <w:lang w:eastAsia="ru-RU"/>
        </w:rPr>
      </w:pPr>
      <w:r w:rsidRPr="00992CC6">
        <w:rPr>
          <w:rFonts w:ascii="Times New Roman" w:eastAsia="Times New Roman" w:hAnsi="Times New Roman" w:cs="Times New Roman"/>
          <w:color w:val="333333"/>
          <w:sz w:val="28"/>
          <w:szCs w:val="28"/>
          <w:lang w:eastAsia="ru-RU"/>
        </w:rPr>
        <w:t>Основною метою програми поводження з твердими побутовими відходами на території </w:t>
      </w:r>
      <w:r>
        <w:rPr>
          <w:rFonts w:ascii="Times New Roman" w:eastAsia="Times New Roman" w:hAnsi="Times New Roman" w:cs="Times New Roman"/>
          <w:color w:val="333333"/>
          <w:sz w:val="28"/>
          <w:szCs w:val="28"/>
          <w:lang w:eastAsia="ru-RU"/>
        </w:rPr>
        <w:t>Чаплинс</w:t>
      </w:r>
      <w:r w:rsidRPr="00992CC6">
        <w:rPr>
          <w:rFonts w:ascii="Times New Roman" w:eastAsia="Times New Roman" w:hAnsi="Times New Roman" w:cs="Times New Roman"/>
          <w:color w:val="333333"/>
          <w:sz w:val="28"/>
          <w:szCs w:val="28"/>
          <w:lang w:eastAsia="ru-RU"/>
        </w:rPr>
        <w:t xml:space="preserve">ької селищної ради  на 2018 рік є координація дій органів всіх гілок місцевої влади, суб'єктів господарювання та активізація населення для забезпечення реалізації загальнодержавної програми поводження з твердими побутовими відходами, яка спрямована на підвищення ресурсозбереження, зменшення шкідливого впливу відходів на навколишнє природне середовище і здоров'я людей та створення умов, що сприятимуть </w:t>
      </w:r>
      <w:r w:rsidRPr="00992CC6">
        <w:rPr>
          <w:rFonts w:ascii="Times New Roman" w:eastAsia="Times New Roman" w:hAnsi="Times New Roman" w:cs="Times New Roman"/>
          <w:color w:val="333333"/>
          <w:sz w:val="28"/>
          <w:szCs w:val="28"/>
          <w:lang w:eastAsia="ru-RU"/>
        </w:rPr>
        <w:lastRenderedPageBreak/>
        <w:t>забезпеченню повного збирання, перевезення, утилізації, знешкодження та захоронення побутових відходів та перехід на самоокупність. </w:t>
      </w:r>
    </w:p>
    <w:p w:rsidR="00790631" w:rsidRPr="00992CC6" w:rsidRDefault="00790631" w:rsidP="00790631">
      <w:pPr>
        <w:shd w:val="clear" w:color="auto" w:fill="FFFFFF"/>
        <w:spacing w:before="300" w:after="300" w:line="240" w:lineRule="auto"/>
        <w:jc w:val="both"/>
        <w:rPr>
          <w:rFonts w:ascii="Helvetica" w:eastAsia="Times New Roman" w:hAnsi="Helvetica" w:cs="Times New Roman"/>
          <w:color w:val="333333"/>
          <w:sz w:val="20"/>
          <w:szCs w:val="20"/>
          <w:lang w:eastAsia="ru-RU"/>
        </w:rPr>
      </w:pPr>
      <w:r w:rsidRPr="00992CC6">
        <w:rPr>
          <w:rFonts w:ascii="Times New Roman" w:eastAsia="Times New Roman" w:hAnsi="Times New Roman" w:cs="Times New Roman"/>
          <w:b/>
          <w:bCs/>
          <w:color w:val="333333"/>
          <w:sz w:val="28"/>
          <w:szCs w:val="28"/>
          <w:lang w:eastAsia="ru-RU"/>
        </w:rPr>
        <w:t>3. Сучасний стан сфери поводження з твердими побутовими</w:t>
      </w:r>
      <w:r w:rsidRPr="00992CC6">
        <w:rPr>
          <w:rFonts w:ascii="Times New Roman" w:eastAsia="Times New Roman" w:hAnsi="Times New Roman" w:cs="Times New Roman"/>
          <w:color w:val="333333"/>
          <w:sz w:val="28"/>
          <w:szCs w:val="28"/>
          <w:lang w:eastAsia="ru-RU"/>
        </w:rPr>
        <w:t> </w:t>
      </w:r>
      <w:r w:rsidRPr="00992CC6">
        <w:rPr>
          <w:rFonts w:ascii="Times New Roman" w:eastAsia="Times New Roman" w:hAnsi="Times New Roman" w:cs="Times New Roman"/>
          <w:b/>
          <w:bCs/>
          <w:color w:val="333333"/>
          <w:sz w:val="28"/>
          <w:szCs w:val="28"/>
          <w:lang w:eastAsia="ru-RU"/>
        </w:rPr>
        <w:t>відходами</w:t>
      </w:r>
    </w:p>
    <w:p w:rsidR="00790631" w:rsidRDefault="00790631" w:rsidP="00790631">
      <w:pPr>
        <w:shd w:val="clear" w:color="auto" w:fill="FFFFFF"/>
        <w:spacing w:after="0" w:line="240" w:lineRule="auto"/>
        <w:ind w:firstLine="567"/>
        <w:jc w:val="both"/>
        <w:rPr>
          <w:rFonts w:ascii="Times New Roman" w:eastAsia="Times New Roman" w:hAnsi="Times New Roman" w:cs="Times New Roman"/>
          <w:color w:val="333333"/>
          <w:sz w:val="28"/>
          <w:szCs w:val="28"/>
          <w:lang w:eastAsia="ru-RU"/>
        </w:rPr>
      </w:pPr>
      <w:r w:rsidRPr="00992CC6">
        <w:rPr>
          <w:rFonts w:ascii="Times New Roman" w:eastAsia="Times New Roman" w:hAnsi="Times New Roman" w:cs="Times New Roman"/>
          <w:color w:val="333333"/>
          <w:sz w:val="28"/>
          <w:szCs w:val="28"/>
          <w:lang w:eastAsia="ru-RU"/>
        </w:rPr>
        <w:t>Утворювачами відходів на території на</w:t>
      </w:r>
      <w:r>
        <w:rPr>
          <w:rFonts w:ascii="Times New Roman" w:eastAsia="Times New Roman" w:hAnsi="Times New Roman" w:cs="Times New Roman"/>
          <w:color w:val="333333"/>
          <w:sz w:val="28"/>
          <w:szCs w:val="28"/>
          <w:lang w:eastAsia="ru-RU"/>
        </w:rPr>
        <w:t>селених пунктів селищної ради є</w:t>
      </w:r>
      <w:r w:rsidRPr="00992CC6">
        <w:rPr>
          <w:rFonts w:ascii="Times New Roman" w:eastAsia="Times New Roman" w:hAnsi="Times New Roman" w:cs="Times New Roman"/>
          <w:color w:val="333333"/>
          <w:sz w:val="28"/>
          <w:szCs w:val="28"/>
          <w:lang w:eastAsia="ru-RU"/>
        </w:rPr>
        <w:t>: населення, бюджетні установи, підприємства, установи, організації різних форм власності. Відходи утворюються в місцях загального користування (вулиці, дороги, сквери, кладовища).</w:t>
      </w:r>
    </w:p>
    <w:p w:rsidR="00790631" w:rsidRDefault="00790631" w:rsidP="00790631">
      <w:pPr>
        <w:shd w:val="clear" w:color="auto" w:fill="FFFFFF"/>
        <w:spacing w:after="0" w:line="240" w:lineRule="auto"/>
        <w:ind w:firstLine="567"/>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Санітарна очистка на території селищної ради здійснюється </w:t>
      </w:r>
      <w:r w:rsidRPr="00992CC6">
        <w:rPr>
          <w:rFonts w:ascii="Times New Roman" w:eastAsia="Times New Roman" w:hAnsi="Times New Roman" w:cs="Times New Roman"/>
          <w:color w:val="333333"/>
          <w:sz w:val="28"/>
          <w:szCs w:val="28"/>
          <w:lang w:eastAsia="ru-RU"/>
        </w:rPr>
        <w:t xml:space="preserve">у всіх населених пунктах селищної ради. Виконавцем послуг зі збору та вивезення відходів визначено </w:t>
      </w:r>
      <w:r w:rsidRPr="00790631">
        <w:rPr>
          <w:rFonts w:ascii="Times New Roman" w:eastAsia="Times New Roman" w:hAnsi="Times New Roman" w:cs="Times New Roman"/>
          <w:sz w:val="28"/>
          <w:szCs w:val="28"/>
          <w:lang w:eastAsia="ru-RU"/>
        </w:rPr>
        <w:t>ДП «Чаплинський комунальник 2». Розроблені графіки вивезення відходів. Підприємство має </w:t>
      </w:r>
      <w:r>
        <w:rPr>
          <w:rFonts w:ascii="Times New Roman" w:eastAsia="Times New Roman" w:hAnsi="Times New Roman" w:cs="Times New Roman"/>
          <w:sz w:val="28"/>
          <w:szCs w:val="28"/>
          <w:lang w:eastAsia="ru-RU"/>
        </w:rPr>
        <w:t>1 одиницю</w:t>
      </w:r>
      <w:r w:rsidRPr="00790631">
        <w:rPr>
          <w:rFonts w:ascii="Times New Roman" w:eastAsia="Times New Roman" w:hAnsi="Times New Roman" w:cs="Times New Roman"/>
          <w:sz w:val="28"/>
          <w:szCs w:val="28"/>
          <w:lang w:eastAsia="ru-RU"/>
        </w:rPr>
        <w:t xml:space="preserve"> транспорту </w:t>
      </w:r>
      <w:r w:rsidRPr="00992CC6">
        <w:rPr>
          <w:rFonts w:ascii="Times New Roman" w:eastAsia="Times New Roman" w:hAnsi="Times New Roman" w:cs="Times New Roman"/>
          <w:color w:val="333333"/>
          <w:sz w:val="28"/>
          <w:szCs w:val="28"/>
          <w:lang w:eastAsia="ru-RU"/>
        </w:rPr>
        <w:t>для вивезення сміття. На даний час така кількість транспортних засобів не в змозі виконати вчасно існуючий обсяг перевезень ТПВ на звалище та виконувати роботу з його обслуговування.</w:t>
      </w:r>
    </w:p>
    <w:p w:rsidR="00790631" w:rsidRDefault="00790631" w:rsidP="00790631">
      <w:pPr>
        <w:shd w:val="clear" w:color="auto" w:fill="FFFFFF"/>
        <w:spacing w:after="0" w:line="240" w:lineRule="auto"/>
        <w:ind w:firstLine="567"/>
        <w:jc w:val="both"/>
        <w:rPr>
          <w:rFonts w:ascii="Times New Roman" w:eastAsia="Times New Roman" w:hAnsi="Times New Roman" w:cs="Times New Roman"/>
          <w:color w:val="333333"/>
          <w:sz w:val="28"/>
          <w:szCs w:val="28"/>
          <w:lang w:eastAsia="ru-RU"/>
        </w:rPr>
      </w:pPr>
      <w:r w:rsidRPr="00992CC6">
        <w:rPr>
          <w:rFonts w:ascii="Times New Roman" w:eastAsia="Times New Roman" w:hAnsi="Times New Roman" w:cs="Times New Roman"/>
          <w:color w:val="333333"/>
          <w:sz w:val="28"/>
          <w:szCs w:val="28"/>
          <w:lang w:eastAsia="ru-RU"/>
        </w:rPr>
        <w:t xml:space="preserve">Контейнери використовуються для змішаного сміттєзбирання. Стан полігону також не відповідає встановленим вимогам: </w:t>
      </w:r>
      <w:r w:rsidRPr="00790631">
        <w:rPr>
          <w:rFonts w:ascii="Times New Roman" w:eastAsia="Times New Roman" w:hAnsi="Times New Roman" w:cs="Times New Roman"/>
          <w:sz w:val="28"/>
          <w:szCs w:val="28"/>
          <w:lang w:eastAsia="ru-RU"/>
        </w:rPr>
        <w:t xml:space="preserve">звалище не обваловані, немає живої огорожі, під'їзні шляхи засмічені. </w:t>
      </w:r>
      <w:r w:rsidRPr="00992CC6">
        <w:rPr>
          <w:rFonts w:ascii="Times New Roman" w:eastAsia="Times New Roman" w:hAnsi="Times New Roman" w:cs="Times New Roman"/>
          <w:color w:val="333333"/>
          <w:sz w:val="28"/>
          <w:szCs w:val="28"/>
          <w:lang w:eastAsia="ru-RU"/>
        </w:rPr>
        <w:t>Сортування відходів не проводиться, відсутні переносні сітчасті огорожі для затримання легких (летючих) фракцій відходів.</w:t>
      </w:r>
    </w:p>
    <w:p w:rsidR="00790631" w:rsidRDefault="00790631" w:rsidP="00790631">
      <w:pPr>
        <w:shd w:val="clear" w:color="auto" w:fill="FFFFFF"/>
        <w:spacing w:after="0" w:line="240" w:lineRule="auto"/>
        <w:ind w:firstLine="567"/>
        <w:jc w:val="both"/>
        <w:rPr>
          <w:rFonts w:ascii="Times New Roman" w:eastAsia="Times New Roman" w:hAnsi="Times New Roman" w:cs="Times New Roman"/>
          <w:color w:val="333333"/>
          <w:sz w:val="28"/>
          <w:szCs w:val="28"/>
          <w:lang w:eastAsia="ru-RU"/>
        </w:rPr>
      </w:pPr>
      <w:r w:rsidRPr="00992CC6">
        <w:rPr>
          <w:rFonts w:ascii="Times New Roman" w:eastAsia="Times New Roman" w:hAnsi="Times New Roman" w:cs="Times New Roman"/>
          <w:color w:val="333333"/>
          <w:sz w:val="28"/>
          <w:szCs w:val="28"/>
          <w:lang w:eastAsia="ru-RU"/>
        </w:rPr>
        <w:t>На території селищної ради триває процес утворення несанкціонованих звалищ ТПВ, непоодинокі випадки коли побутові відходи складуються у природних рельєфних утвореннях – балках, ярах тощо.</w:t>
      </w:r>
    </w:p>
    <w:p w:rsidR="00790631" w:rsidRPr="0032252E" w:rsidRDefault="00790631" w:rsidP="00790631">
      <w:pPr>
        <w:shd w:val="clear" w:color="auto" w:fill="FFFFFF"/>
        <w:spacing w:after="0" w:line="240" w:lineRule="auto"/>
        <w:ind w:firstLine="567"/>
        <w:jc w:val="both"/>
        <w:rPr>
          <w:rFonts w:ascii="Helvetica" w:eastAsia="Times New Roman" w:hAnsi="Helvetica" w:cs="Times New Roman"/>
          <w:color w:val="333333"/>
          <w:sz w:val="20"/>
          <w:szCs w:val="20"/>
          <w:lang w:eastAsia="ru-RU"/>
        </w:rPr>
      </w:pPr>
      <w:r w:rsidRPr="0032252E">
        <w:rPr>
          <w:rFonts w:ascii="Times New Roman" w:eastAsia="Times New Roman" w:hAnsi="Times New Roman" w:cs="Times New Roman"/>
          <w:color w:val="333333"/>
          <w:sz w:val="28"/>
          <w:szCs w:val="28"/>
          <w:lang w:eastAsia="ru-RU"/>
        </w:rPr>
        <w:t>Гострою є потреба впровадження роздільного збору побутових відходів, що дасть можливість зменшити обсяг відходів на захоронення, повторне використання сировини. Її вирі</w:t>
      </w:r>
      <w:r>
        <w:rPr>
          <w:rFonts w:ascii="Times New Roman" w:eastAsia="Times New Roman" w:hAnsi="Times New Roman" w:cs="Times New Roman"/>
          <w:color w:val="333333"/>
          <w:sz w:val="28"/>
          <w:szCs w:val="28"/>
          <w:lang w:eastAsia="ru-RU"/>
        </w:rPr>
        <w:t xml:space="preserve">шення потребує значних коштів. </w:t>
      </w:r>
      <w:r w:rsidRPr="0032252E">
        <w:rPr>
          <w:rFonts w:ascii="Times New Roman" w:eastAsia="Times New Roman" w:hAnsi="Times New Roman" w:cs="Times New Roman"/>
          <w:color w:val="333333"/>
          <w:sz w:val="28"/>
          <w:szCs w:val="28"/>
          <w:lang w:eastAsia="ru-RU"/>
        </w:rPr>
        <w:t xml:space="preserve">Технічне переоснащення </w:t>
      </w:r>
      <w:r>
        <w:rPr>
          <w:rFonts w:ascii="Times New Roman" w:eastAsia="Times New Roman" w:hAnsi="Times New Roman" w:cs="Times New Roman"/>
          <w:sz w:val="28"/>
          <w:szCs w:val="28"/>
          <w:lang w:eastAsia="ru-RU"/>
        </w:rPr>
        <w:t xml:space="preserve">ДП </w:t>
      </w:r>
      <w:r w:rsidRPr="00790631">
        <w:rPr>
          <w:rFonts w:ascii="Times New Roman" w:eastAsia="Times New Roman" w:hAnsi="Times New Roman" w:cs="Times New Roman"/>
          <w:sz w:val="28"/>
          <w:szCs w:val="28"/>
          <w:lang w:eastAsia="ru-RU"/>
        </w:rPr>
        <w:t xml:space="preserve">«Чаплинський комунальник 2», </w:t>
      </w:r>
      <w:r w:rsidRPr="0032252E">
        <w:rPr>
          <w:rFonts w:ascii="Times New Roman" w:eastAsia="Times New Roman" w:hAnsi="Times New Roman" w:cs="Times New Roman"/>
          <w:color w:val="333333"/>
          <w:sz w:val="28"/>
          <w:szCs w:val="28"/>
          <w:lang w:eastAsia="ru-RU"/>
        </w:rPr>
        <w:t>реконструкція та розширення полігону і укладання договорів на вивіз твердих побутових відходів</w:t>
      </w:r>
      <w:r>
        <w:rPr>
          <w:rFonts w:ascii="Times New Roman" w:eastAsia="Times New Roman" w:hAnsi="Times New Roman" w:cs="Times New Roman"/>
          <w:color w:val="333333"/>
          <w:sz w:val="28"/>
          <w:szCs w:val="28"/>
          <w:lang w:eastAsia="ru-RU"/>
        </w:rPr>
        <w:t xml:space="preserve"> </w:t>
      </w:r>
      <w:r w:rsidRPr="0032252E">
        <w:rPr>
          <w:rFonts w:ascii="Times New Roman" w:eastAsia="Times New Roman" w:hAnsi="Times New Roman" w:cs="Times New Roman"/>
          <w:color w:val="333333"/>
          <w:sz w:val="28"/>
          <w:szCs w:val="28"/>
          <w:lang w:eastAsia="ru-RU"/>
        </w:rPr>
        <w:t>із споживачами всіх форм дасть змогу упорядкувати систему збору та вивезення відходів на території населених пунктів</w:t>
      </w:r>
      <w:r w:rsidRPr="00992CC6">
        <w:rPr>
          <w:rFonts w:ascii="Times New Roman" w:eastAsia="Times New Roman" w:hAnsi="Times New Roman" w:cs="Times New Roman"/>
          <w:color w:val="333333"/>
          <w:sz w:val="28"/>
          <w:szCs w:val="28"/>
          <w:lang w:eastAsia="ru-RU"/>
        </w:rPr>
        <w:t> </w:t>
      </w:r>
      <w:r w:rsidRPr="0032252E">
        <w:rPr>
          <w:rFonts w:ascii="Times New Roman" w:eastAsia="Times New Roman" w:hAnsi="Times New Roman" w:cs="Times New Roman"/>
          <w:color w:val="333333"/>
          <w:sz w:val="28"/>
          <w:szCs w:val="28"/>
          <w:lang w:eastAsia="ru-RU"/>
        </w:rPr>
        <w:t>селищної ради.</w:t>
      </w:r>
      <w:r w:rsidRPr="00992CC6">
        <w:rPr>
          <w:rFonts w:ascii="Times New Roman" w:eastAsia="Times New Roman" w:hAnsi="Times New Roman" w:cs="Times New Roman"/>
          <w:color w:val="333333"/>
          <w:sz w:val="28"/>
          <w:szCs w:val="28"/>
          <w:lang w:eastAsia="ru-RU"/>
        </w:rPr>
        <w:t> </w:t>
      </w:r>
    </w:p>
    <w:p w:rsidR="00790631" w:rsidRPr="00992CC6" w:rsidRDefault="00790631" w:rsidP="00790631">
      <w:pPr>
        <w:pStyle w:val="a3"/>
        <w:numPr>
          <w:ilvl w:val="0"/>
          <w:numId w:val="19"/>
        </w:numPr>
        <w:shd w:val="clear" w:color="auto" w:fill="FFFFFF"/>
        <w:spacing w:before="100" w:beforeAutospacing="1" w:after="100" w:afterAutospacing="1" w:line="270" w:lineRule="atLeast"/>
        <w:jc w:val="both"/>
        <w:rPr>
          <w:rFonts w:ascii="Helvetica" w:eastAsia="Times New Roman" w:hAnsi="Helvetica" w:cs="Times New Roman"/>
          <w:color w:val="333333"/>
          <w:sz w:val="20"/>
          <w:szCs w:val="20"/>
          <w:lang w:eastAsia="ru-RU"/>
        </w:rPr>
      </w:pPr>
      <w:r w:rsidRPr="00992CC6">
        <w:rPr>
          <w:rFonts w:ascii="Times New Roman" w:eastAsia="Times New Roman" w:hAnsi="Times New Roman" w:cs="Times New Roman"/>
          <w:b/>
          <w:bCs/>
          <w:color w:val="333333"/>
          <w:sz w:val="28"/>
          <w:szCs w:val="28"/>
          <w:lang w:eastAsia="ru-RU"/>
        </w:rPr>
        <w:t>Основні завдання</w:t>
      </w:r>
    </w:p>
    <w:p w:rsidR="00790631" w:rsidRDefault="00790631" w:rsidP="00790631">
      <w:pPr>
        <w:shd w:val="clear" w:color="auto" w:fill="FFFFFF"/>
        <w:spacing w:after="0" w:line="240" w:lineRule="auto"/>
        <w:ind w:firstLine="567"/>
        <w:jc w:val="both"/>
        <w:rPr>
          <w:rFonts w:ascii="Times New Roman" w:eastAsia="Times New Roman" w:hAnsi="Times New Roman" w:cs="Times New Roman"/>
          <w:color w:val="333333"/>
          <w:sz w:val="28"/>
          <w:szCs w:val="28"/>
          <w:lang w:eastAsia="ru-RU"/>
        </w:rPr>
      </w:pPr>
      <w:r w:rsidRPr="00992CC6">
        <w:rPr>
          <w:rFonts w:ascii="Times New Roman" w:eastAsia="Times New Roman" w:hAnsi="Times New Roman" w:cs="Times New Roman"/>
          <w:color w:val="333333"/>
          <w:sz w:val="28"/>
          <w:szCs w:val="28"/>
          <w:lang w:eastAsia="ru-RU"/>
        </w:rPr>
        <w:t>Для досягнення мети програми передбачається:</w:t>
      </w:r>
    </w:p>
    <w:p w:rsidR="00790631" w:rsidRDefault="00790631" w:rsidP="00790631">
      <w:pPr>
        <w:shd w:val="clear" w:color="auto" w:fill="FFFFFF"/>
        <w:spacing w:after="0" w:line="240" w:lineRule="auto"/>
        <w:ind w:firstLine="567"/>
        <w:jc w:val="both"/>
        <w:rPr>
          <w:rFonts w:ascii="Times New Roman" w:eastAsia="Times New Roman" w:hAnsi="Times New Roman" w:cs="Times New Roman"/>
          <w:color w:val="333333"/>
          <w:sz w:val="28"/>
          <w:szCs w:val="28"/>
          <w:lang w:eastAsia="ru-RU"/>
        </w:rPr>
      </w:pPr>
      <w:r w:rsidRPr="00992CC6">
        <w:rPr>
          <w:rFonts w:ascii="Times New Roman" w:eastAsia="Times New Roman" w:hAnsi="Times New Roman" w:cs="Times New Roman"/>
          <w:color w:val="333333"/>
          <w:sz w:val="28"/>
          <w:szCs w:val="28"/>
          <w:lang w:eastAsia="ru-RU"/>
        </w:rPr>
        <w:t>- реформування системи санітарного очищення населених пунктів селищної ради;</w:t>
      </w:r>
    </w:p>
    <w:p w:rsidR="00790631" w:rsidRDefault="00790631" w:rsidP="00790631">
      <w:pPr>
        <w:shd w:val="clear" w:color="auto" w:fill="FFFFFF"/>
        <w:spacing w:after="0" w:line="240" w:lineRule="auto"/>
        <w:ind w:firstLine="567"/>
        <w:jc w:val="both"/>
        <w:rPr>
          <w:rFonts w:ascii="Times New Roman" w:eastAsia="Times New Roman" w:hAnsi="Times New Roman" w:cs="Times New Roman"/>
          <w:color w:val="333333"/>
          <w:sz w:val="28"/>
          <w:szCs w:val="28"/>
          <w:lang w:eastAsia="ru-RU"/>
        </w:rPr>
      </w:pPr>
      <w:r w:rsidRPr="0032252E">
        <w:rPr>
          <w:rFonts w:ascii="Times New Roman" w:eastAsia="Times New Roman" w:hAnsi="Times New Roman" w:cs="Times New Roman"/>
          <w:color w:val="333333"/>
          <w:sz w:val="28"/>
          <w:szCs w:val="28"/>
          <w:lang w:eastAsia="ru-RU"/>
        </w:rPr>
        <w:t>- організація збирання та вивезення від усіх об’єктів утворення відходів та в кожному населеному пункті</w:t>
      </w:r>
      <w:r w:rsidRPr="00992CC6">
        <w:rPr>
          <w:rFonts w:ascii="Times New Roman" w:eastAsia="Times New Roman" w:hAnsi="Times New Roman" w:cs="Times New Roman"/>
          <w:color w:val="333333"/>
          <w:sz w:val="28"/>
          <w:szCs w:val="28"/>
          <w:lang w:eastAsia="ru-RU"/>
        </w:rPr>
        <w:t> </w:t>
      </w:r>
      <w:r w:rsidRPr="0032252E">
        <w:rPr>
          <w:rFonts w:ascii="Times New Roman" w:eastAsia="Times New Roman" w:hAnsi="Times New Roman" w:cs="Times New Roman"/>
          <w:color w:val="333333"/>
          <w:sz w:val="28"/>
          <w:szCs w:val="28"/>
          <w:lang w:eastAsia="ru-RU"/>
        </w:rPr>
        <w:t>селищної ради;</w:t>
      </w:r>
    </w:p>
    <w:p w:rsidR="00790631" w:rsidRDefault="00790631" w:rsidP="00790631">
      <w:pPr>
        <w:shd w:val="clear" w:color="auto" w:fill="FFFFFF"/>
        <w:spacing w:after="0" w:line="240" w:lineRule="auto"/>
        <w:ind w:firstLine="567"/>
        <w:jc w:val="both"/>
        <w:rPr>
          <w:rFonts w:ascii="Times New Roman" w:eastAsia="Times New Roman" w:hAnsi="Times New Roman" w:cs="Times New Roman"/>
          <w:color w:val="333333"/>
          <w:sz w:val="28"/>
          <w:szCs w:val="28"/>
          <w:lang w:eastAsia="ru-RU"/>
        </w:rPr>
      </w:pPr>
      <w:r w:rsidRPr="0032252E">
        <w:rPr>
          <w:rFonts w:ascii="Times New Roman" w:eastAsia="Times New Roman" w:hAnsi="Times New Roman" w:cs="Times New Roman"/>
          <w:color w:val="333333"/>
          <w:sz w:val="28"/>
          <w:szCs w:val="28"/>
          <w:lang w:eastAsia="ru-RU"/>
        </w:rPr>
        <w:t>- посилення контролю за полігоном ТПВ для запобігання шкідливому впливу на довкілля та здоров'я людини;</w:t>
      </w:r>
    </w:p>
    <w:p w:rsidR="00790631" w:rsidRDefault="00790631" w:rsidP="00790631">
      <w:pPr>
        <w:shd w:val="clear" w:color="auto" w:fill="FFFFFF"/>
        <w:spacing w:after="0" w:line="240" w:lineRule="auto"/>
        <w:ind w:firstLine="567"/>
        <w:jc w:val="both"/>
        <w:rPr>
          <w:rFonts w:ascii="Times New Roman" w:eastAsia="Times New Roman" w:hAnsi="Times New Roman" w:cs="Times New Roman"/>
          <w:color w:val="333333"/>
          <w:sz w:val="28"/>
          <w:szCs w:val="28"/>
          <w:lang w:eastAsia="ru-RU"/>
        </w:rPr>
      </w:pPr>
      <w:r w:rsidRPr="0032252E">
        <w:rPr>
          <w:rFonts w:ascii="Times New Roman" w:eastAsia="Times New Roman" w:hAnsi="Times New Roman" w:cs="Times New Roman"/>
          <w:color w:val="333333"/>
          <w:sz w:val="28"/>
          <w:szCs w:val="28"/>
          <w:lang w:eastAsia="ru-RU"/>
        </w:rPr>
        <w:t>- зменшення обсягів захоронення ТПВ шляхом упровадження нових сучасних високоефективних методів збирання, перевезення, зберігання;</w:t>
      </w:r>
    </w:p>
    <w:p w:rsidR="00790631" w:rsidRDefault="00790631" w:rsidP="00790631">
      <w:pPr>
        <w:shd w:val="clear" w:color="auto" w:fill="FFFFFF"/>
        <w:spacing w:after="0" w:line="240" w:lineRule="auto"/>
        <w:ind w:firstLine="567"/>
        <w:jc w:val="both"/>
        <w:rPr>
          <w:rFonts w:ascii="Times New Roman" w:eastAsia="Times New Roman" w:hAnsi="Times New Roman" w:cs="Times New Roman"/>
          <w:color w:val="333333"/>
          <w:sz w:val="28"/>
          <w:szCs w:val="28"/>
          <w:lang w:eastAsia="ru-RU"/>
        </w:rPr>
      </w:pPr>
      <w:r w:rsidRPr="0032252E">
        <w:rPr>
          <w:rFonts w:ascii="Times New Roman" w:eastAsia="Times New Roman" w:hAnsi="Times New Roman" w:cs="Times New Roman"/>
          <w:color w:val="333333"/>
          <w:sz w:val="28"/>
          <w:szCs w:val="28"/>
          <w:lang w:eastAsia="ru-RU"/>
        </w:rPr>
        <w:t>- врегулювання тарифів та підвищення рентабельності і ефективності виробничої діяльності підприємства у сфері поводження з відходами;</w:t>
      </w:r>
    </w:p>
    <w:p w:rsidR="00790631" w:rsidRDefault="00790631" w:rsidP="00790631">
      <w:pPr>
        <w:shd w:val="clear" w:color="auto" w:fill="FFFFFF"/>
        <w:spacing w:after="0" w:line="240" w:lineRule="auto"/>
        <w:ind w:firstLine="567"/>
        <w:jc w:val="both"/>
        <w:rPr>
          <w:rFonts w:ascii="Times New Roman" w:eastAsia="Times New Roman" w:hAnsi="Times New Roman" w:cs="Times New Roman"/>
          <w:color w:val="333333"/>
          <w:sz w:val="28"/>
          <w:szCs w:val="28"/>
          <w:lang w:eastAsia="ru-RU"/>
        </w:rPr>
      </w:pPr>
      <w:r w:rsidRPr="0032252E">
        <w:rPr>
          <w:rFonts w:ascii="Times New Roman" w:eastAsia="Times New Roman" w:hAnsi="Times New Roman" w:cs="Times New Roman"/>
          <w:color w:val="333333"/>
          <w:sz w:val="28"/>
          <w:szCs w:val="28"/>
          <w:lang w:eastAsia="ru-RU"/>
        </w:rPr>
        <w:lastRenderedPageBreak/>
        <w:t>- покращення якості і розширення обсягів надання послуг з вивезення відходів;</w:t>
      </w:r>
    </w:p>
    <w:p w:rsidR="00790631" w:rsidRPr="005A7839" w:rsidRDefault="00790631" w:rsidP="00790631">
      <w:pPr>
        <w:shd w:val="clear" w:color="auto" w:fill="FFFFFF"/>
        <w:spacing w:after="0" w:line="240" w:lineRule="auto"/>
        <w:ind w:firstLine="567"/>
        <w:jc w:val="both"/>
        <w:rPr>
          <w:rFonts w:ascii="Helvetica" w:eastAsia="Times New Roman" w:hAnsi="Helvetica" w:cs="Times New Roman"/>
          <w:color w:val="333333"/>
          <w:sz w:val="20"/>
          <w:szCs w:val="20"/>
          <w:lang w:eastAsia="ru-RU"/>
        </w:rPr>
      </w:pPr>
      <w:r w:rsidRPr="0032252E">
        <w:rPr>
          <w:rFonts w:ascii="Times New Roman" w:eastAsia="Times New Roman" w:hAnsi="Times New Roman" w:cs="Times New Roman"/>
          <w:color w:val="333333"/>
          <w:sz w:val="28"/>
          <w:szCs w:val="28"/>
          <w:lang w:eastAsia="ru-RU"/>
        </w:rPr>
        <w:t>- впровадження системи моніторингу поводження з ТПВ та покращення їх обліку і звітності</w:t>
      </w:r>
      <w:r>
        <w:rPr>
          <w:rFonts w:ascii="Times New Roman" w:eastAsia="Times New Roman" w:hAnsi="Times New Roman" w:cs="Times New Roman"/>
          <w:color w:val="333333"/>
          <w:sz w:val="28"/>
          <w:szCs w:val="28"/>
          <w:lang w:eastAsia="ru-RU"/>
        </w:rPr>
        <w:t>;</w:t>
      </w:r>
    </w:p>
    <w:p w:rsidR="00790631" w:rsidRDefault="00790631" w:rsidP="0079063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70" w:lineRule="atLeast"/>
        <w:ind w:firstLine="567"/>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 забезпечити впровадження</w:t>
      </w:r>
      <w:r w:rsidRPr="00992CC6">
        <w:rPr>
          <w:rFonts w:ascii="Times New Roman" w:eastAsia="Times New Roman" w:hAnsi="Times New Roman" w:cs="Times New Roman"/>
          <w:color w:val="333333"/>
          <w:sz w:val="28"/>
          <w:szCs w:val="28"/>
          <w:lang w:eastAsia="ru-RU"/>
        </w:rPr>
        <w:t xml:space="preserve"> механізованого сортування побутових відходів з вилучен</w:t>
      </w:r>
      <w:r>
        <w:rPr>
          <w:rFonts w:ascii="Times New Roman" w:eastAsia="Times New Roman" w:hAnsi="Times New Roman" w:cs="Times New Roman"/>
          <w:color w:val="333333"/>
          <w:sz w:val="28"/>
          <w:szCs w:val="28"/>
          <w:lang w:eastAsia="ru-RU"/>
        </w:rPr>
        <w:t xml:space="preserve">ням ресурсоцінних компонентів, </w:t>
      </w:r>
      <w:r w:rsidRPr="00992CC6">
        <w:rPr>
          <w:rFonts w:ascii="Times New Roman" w:eastAsia="Times New Roman" w:hAnsi="Times New Roman" w:cs="Times New Roman"/>
          <w:color w:val="333333"/>
          <w:sz w:val="28"/>
          <w:szCs w:val="28"/>
          <w:lang w:eastAsia="ru-RU"/>
        </w:rPr>
        <w:t xml:space="preserve">переробкою їх на </w:t>
      </w:r>
      <w:r>
        <w:rPr>
          <w:rFonts w:ascii="Times New Roman" w:eastAsia="Times New Roman" w:hAnsi="Times New Roman" w:cs="Times New Roman"/>
          <w:color w:val="333333"/>
          <w:sz w:val="28"/>
          <w:szCs w:val="28"/>
          <w:lang w:eastAsia="ru-RU"/>
        </w:rPr>
        <w:t>матеріали та вироби;</w:t>
      </w:r>
      <w:r w:rsidRPr="00992CC6">
        <w:rPr>
          <w:rFonts w:ascii="Times New Roman" w:eastAsia="Times New Roman" w:hAnsi="Times New Roman" w:cs="Times New Roman"/>
          <w:color w:val="333333"/>
          <w:sz w:val="28"/>
          <w:szCs w:val="28"/>
          <w:lang w:eastAsia="ru-RU"/>
        </w:rPr>
        <w:t xml:space="preserve"> </w:t>
      </w:r>
    </w:p>
    <w:p w:rsidR="00790631" w:rsidRDefault="00790631" w:rsidP="0079063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70" w:lineRule="atLeast"/>
        <w:ind w:firstLine="567"/>
        <w:jc w:val="both"/>
        <w:rPr>
          <w:rFonts w:ascii="Times New Roman" w:eastAsia="Times New Roman" w:hAnsi="Times New Roman" w:cs="Times New Roman"/>
          <w:color w:val="333333"/>
          <w:sz w:val="28"/>
          <w:szCs w:val="28"/>
          <w:lang w:eastAsia="ru-RU"/>
        </w:rPr>
      </w:pPr>
      <w:r w:rsidRPr="00992CC6">
        <w:rPr>
          <w:rFonts w:ascii="Times New Roman" w:eastAsia="Times New Roman" w:hAnsi="Times New Roman" w:cs="Times New Roman"/>
          <w:color w:val="333333"/>
          <w:sz w:val="28"/>
          <w:szCs w:val="28"/>
          <w:lang w:eastAsia="ru-RU"/>
        </w:rPr>
        <w:t>- забезпечити організацію контролю за діючими та закритими полігонами побутових відходів для запобігання шкідливому впливу на довкілля та здоров'я людини, рекультивацію земельних д</w:t>
      </w:r>
      <w:r>
        <w:rPr>
          <w:rFonts w:ascii="Times New Roman" w:eastAsia="Times New Roman" w:hAnsi="Times New Roman" w:cs="Times New Roman"/>
          <w:color w:val="333333"/>
          <w:sz w:val="28"/>
          <w:szCs w:val="28"/>
          <w:lang w:eastAsia="ru-RU"/>
        </w:rPr>
        <w:t>ілянок після закриття полігонів.</w:t>
      </w:r>
      <w:r w:rsidRPr="00992CC6">
        <w:rPr>
          <w:rFonts w:ascii="Times New Roman" w:eastAsia="Times New Roman" w:hAnsi="Times New Roman" w:cs="Times New Roman"/>
          <w:color w:val="333333"/>
          <w:sz w:val="28"/>
          <w:szCs w:val="28"/>
          <w:lang w:eastAsia="ru-RU"/>
        </w:rPr>
        <w:t xml:space="preserve"> </w:t>
      </w:r>
    </w:p>
    <w:p w:rsidR="00790631" w:rsidRPr="005A7839" w:rsidRDefault="00790631" w:rsidP="00790631">
      <w:pPr>
        <w:pStyle w:val="a3"/>
        <w:numPr>
          <w:ilvl w:val="0"/>
          <w:numId w:val="19"/>
        </w:numPr>
        <w:shd w:val="clear" w:color="auto" w:fill="FFFFFF"/>
        <w:spacing w:after="0" w:line="270" w:lineRule="atLeast"/>
        <w:ind w:left="0"/>
        <w:jc w:val="center"/>
        <w:rPr>
          <w:rFonts w:ascii="Helvetica" w:eastAsia="Times New Roman" w:hAnsi="Helvetica" w:cs="Times New Roman"/>
          <w:color w:val="333333"/>
          <w:sz w:val="20"/>
          <w:szCs w:val="20"/>
          <w:lang w:eastAsia="ru-RU"/>
        </w:rPr>
      </w:pPr>
      <w:r w:rsidRPr="00992CC6">
        <w:rPr>
          <w:rFonts w:ascii="Times New Roman" w:eastAsia="Times New Roman" w:hAnsi="Times New Roman" w:cs="Times New Roman"/>
          <w:b/>
          <w:bCs/>
          <w:color w:val="333333"/>
          <w:sz w:val="28"/>
          <w:szCs w:val="28"/>
          <w:lang w:eastAsia="ru-RU"/>
        </w:rPr>
        <w:t>Основні напрямки розв'язання завдань</w:t>
      </w:r>
    </w:p>
    <w:p w:rsidR="00790631" w:rsidRDefault="00790631" w:rsidP="00790631">
      <w:pPr>
        <w:shd w:val="clear" w:color="auto" w:fill="FFFFFF"/>
        <w:spacing w:after="0" w:line="240" w:lineRule="auto"/>
        <w:ind w:firstLine="567"/>
        <w:jc w:val="both"/>
        <w:rPr>
          <w:rFonts w:ascii="Times New Roman" w:eastAsia="Times New Roman" w:hAnsi="Times New Roman" w:cs="Times New Roman"/>
          <w:color w:val="333333"/>
          <w:sz w:val="28"/>
          <w:szCs w:val="28"/>
          <w:lang w:eastAsia="ru-RU"/>
        </w:rPr>
      </w:pPr>
      <w:r w:rsidRPr="00992CC6">
        <w:rPr>
          <w:rFonts w:ascii="Times New Roman" w:eastAsia="Times New Roman" w:hAnsi="Times New Roman" w:cs="Times New Roman"/>
          <w:color w:val="333333"/>
          <w:sz w:val="28"/>
          <w:szCs w:val="28"/>
          <w:lang w:eastAsia="ru-RU"/>
        </w:rPr>
        <w:t>Розв'язати основні завдання можливо за такими напрямками:</w:t>
      </w:r>
    </w:p>
    <w:p w:rsidR="00790631" w:rsidRDefault="00790631" w:rsidP="00790631">
      <w:pPr>
        <w:shd w:val="clear" w:color="auto" w:fill="FFFFFF"/>
        <w:spacing w:after="0" w:line="240" w:lineRule="auto"/>
        <w:ind w:firstLine="567"/>
        <w:jc w:val="both"/>
        <w:rPr>
          <w:rFonts w:ascii="Times New Roman" w:eastAsia="Times New Roman" w:hAnsi="Times New Roman" w:cs="Times New Roman"/>
          <w:color w:val="333333"/>
          <w:sz w:val="28"/>
          <w:szCs w:val="28"/>
          <w:lang w:eastAsia="ru-RU"/>
        </w:rPr>
      </w:pPr>
      <w:r w:rsidRPr="00992CC6">
        <w:rPr>
          <w:rFonts w:ascii="Times New Roman" w:eastAsia="Times New Roman" w:hAnsi="Times New Roman" w:cs="Times New Roman"/>
          <w:color w:val="333333"/>
          <w:sz w:val="28"/>
          <w:szCs w:val="28"/>
          <w:lang w:eastAsia="ru-RU"/>
        </w:rPr>
        <w:t>- ліквідація несанкціонованих звалищ та санація території;</w:t>
      </w:r>
    </w:p>
    <w:p w:rsidR="00790631" w:rsidRDefault="00790631" w:rsidP="00790631">
      <w:pPr>
        <w:shd w:val="clear" w:color="auto" w:fill="FFFFFF"/>
        <w:spacing w:after="0" w:line="240" w:lineRule="auto"/>
        <w:ind w:firstLine="567"/>
        <w:jc w:val="both"/>
        <w:rPr>
          <w:rFonts w:ascii="Times New Roman" w:eastAsia="Times New Roman" w:hAnsi="Times New Roman" w:cs="Times New Roman"/>
          <w:color w:val="333333"/>
          <w:sz w:val="28"/>
          <w:szCs w:val="28"/>
          <w:lang w:eastAsia="ru-RU"/>
        </w:rPr>
      </w:pPr>
      <w:r w:rsidRPr="005A7839">
        <w:rPr>
          <w:rFonts w:ascii="Times New Roman" w:eastAsia="Times New Roman" w:hAnsi="Times New Roman" w:cs="Times New Roman"/>
          <w:color w:val="333333"/>
          <w:sz w:val="28"/>
          <w:szCs w:val="28"/>
          <w:lang w:eastAsia="ru-RU"/>
        </w:rPr>
        <w:t xml:space="preserve">- </w:t>
      </w:r>
      <w:r w:rsidRPr="00790631">
        <w:rPr>
          <w:rFonts w:ascii="Times New Roman" w:eastAsia="Times New Roman" w:hAnsi="Times New Roman" w:cs="Times New Roman"/>
          <w:sz w:val="28"/>
          <w:szCs w:val="28"/>
          <w:lang w:eastAsia="ru-RU"/>
        </w:rPr>
        <w:t xml:space="preserve">облаштування полігону твердих </w:t>
      </w:r>
      <w:r w:rsidRPr="005A7839">
        <w:rPr>
          <w:rFonts w:ascii="Times New Roman" w:eastAsia="Times New Roman" w:hAnsi="Times New Roman" w:cs="Times New Roman"/>
          <w:color w:val="333333"/>
          <w:sz w:val="28"/>
          <w:szCs w:val="28"/>
          <w:lang w:eastAsia="ru-RU"/>
        </w:rPr>
        <w:t>побутових відходів відповідно до вимог чинного законодавства;</w:t>
      </w:r>
    </w:p>
    <w:p w:rsidR="00790631" w:rsidRDefault="00790631" w:rsidP="00790631">
      <w:pPr>
        <w:shd w:val="clear" w:color="auto" w:fill="FFFFFF"/>
        <w:spacing w:after="0" w:line="240" w:lineRule="auto"/>
        <w:ind w:firstLine="567"/>
        <w:jc w:val="both"/>
        <w:rPr>
          <w:rFonts w:ascii="Times New Roman" w:eastAsia="Times New Roman" w:hAnsi="Times New Roman" w:cs="Times New Roman"/>
          <w:color w:val="333333"/>
          <w:sz w:val="28"/>
          <w:szCs w:val="28"/>
          <w:lang w:eastAsia="ru-RU"/>
        </w:rPr>
      </w:pPr>
      <w:r w:rsidRPr="005A7839">
        <w:rPr>
          <w:rFonts w:ascii="Times New Roman" w:eastAsia="Times New Roman" w:hAnsi="Times New Roman" w:cs="Times New Roman"/>
          <w:color w:val="333333"/>
          <w:sz w:val="28"/>
          <w:szCs w:val="28"/>
          <w:lang w:eastAsia="ru-RU"/>
        </w:rPr>
        <w:t>- оновлення сміттєвозного парку;</w:t>
      </w:r>
    </w:p>
    <w:p w:rsidR="00790631" w:rsidRDefault="00790631" w:rsidP="00790631">
      <w:pPr>
        <w:shd w:val="clear" w:color="auto" w:fill="FFFFFF"/>
        <w:spacing w:after="0" w:line="240" w:lineRule="auto"/>
        <w:ind w:firstLine="567"/>
        <w:jc w:val="both"/>
        <w:rPr>
          <w:rFonts w:ascii="Times New Roman" w:eastAsia="Times New Roman" w:hAnsi="Times New Roman" w:cs="Times New Roman"/>
          <w:color w:val="333333"/>
          <w:sz w:val="28"/>
          <w:szCs w:val="28"/>
          <w:lang w:eastAsia="ru-RU"/>
        </w:rPr>
      </w:pPr>
      <w:r w:rsidRPr="005A7839">
        <w:rPr>
          <w:rFonts w:ascii="Times New Roman" w:eastAsia="Times New Roman" w:hAnsi="Times New Roman" w:cs="Times New Roman"/>
          <w:color w:val="333333"/>
          <w:sz w:val="28"/>
          <w:szCs w:val="28"/>
          <w:lang w:eastAsia="ru-RU"/>
        </w:rPr>
        <w:t>- придбання контейнерів та облаштування площадок для їх розміщення;</w:t>
      </w:r>
    </w:p>
    <w:p w:rsidR="00790631" w:rsidRPr="005A7839" w:rsidRDefault="00790631" w:rsidP="00790631">
      <w:pPr>
        <w:shd w:val="clear" w:color="auto" w:fill="FFFFFF"/>
        <w:spacing w:after="0" w:line="240" w:lineRule="auto"/>
        <w:ind w:firstLine="567"/>
        <w:jc w:val="both"/>
        <w:rPr>
          <w:rFonts w:ascii="Helvetica" w:eastAsia="Times New Roman" w:hAnsi="Helvetica" w:cs="Times New Roman"/>
          <w:color w:val="333333"/>
          <w:sz w:val="20"/>
          <w:szCs w:val="20"/>
          <w:lang w:eastAsia="ru-RU"/>
        </w:rPr>
      </w:pPr>
      <w:r w:rsidRPr="005A7839">
        <w:rPr>
          <w:rFonts w:ascii="Times New Roman" w:eastAsia="Times New Roman" w:hAnsi="Times New Roman" w:cs="Times New Roman"/>
          <w:color w:val="333333"/>
          <w:sz w:val="28"/>
          <w:szCs w:val="28"/>
          <w:lang w:eastAsia="ru-RU"/>
        </w:rPr>
        <w:t>- впровадження новітніх технологій щодо переробки ТПВ;</w:t>
      </w:r>
    </w:p>
    <w:p w:rsidR="00790631" w:rsidRPr="005A7839" w:rsidRDefault="00790631" w:rsidP="00FC1E72">
      <w:pPr>
        <w:shd w:val="clear" w:color="auto" w:fill="FFFFFF"/>
        <w:spacing w:after="0" w:line="240" w:lineRule="auto"/>
        <w:ind w:firstLine="567"/>
        <w:jc w:val="both"/>
        <w:rPr>
          <w:rFonts w:ascii="Helvetica" w:eastAsia="Times New Roman" w:hAnsi="Helvetica" w:cs="Times New Roman"/>
          <w:color w:val="333333"/>
          <w:sz w:val="20"/>
          <w:szCs w:val="20"/>
          <w:lang w:eastAsia="ru-RU"/>
        </w:rPr>
      </w:pPr>
      <w:r w:rsidRPr="00992CC6">
        <w:rPr>
          <w:rFonts w:ascii="Times New Roman" w:eastAsia="Times New Roman" w:hAnsi="Times New Roman" w:cs="Times New Roman"/>
          <w:color w:val="333333"/>
          <w:sz w:val="28"/>
          <w:szCs w:val="28"/>
          <w:lang w:eastAsia="ru-RU"/>
        </w:rPr>
        <w:t>-</w:t>
      </w:r>
      <w:r>
        <w:rPr>
          <w:rFonts w:ascii="Times New Roman" w:eastAsia="Times New Roman" w:hAnsi="Times New Roman" w:cs="Times New Roman"/>
          <w:color w:val="333333"/>
          <w:sz w:val="28"/>
          <w:szCs w:val="28"/>
          <w:lang w:eastAsia="ru-RU"/>
        </w:rPr>
        <w:t xml:space="preserve"> </w:t>
      </w:r>
      <w:r w:rsidRPr="00992CC6">
        <w:rPr>
          <w:rFonts w:ascii="Times New Roman" w:eastAsia="Times New Roman" w:hAnsi="Times New Roman" w:cs="Times New Roman"/>
          <w:color w:val="333333"/>
          <w:sz w:val="28"/>
          <w:szCs w:val="28"/>
          <w:lang w:eastAsia="ru-RU"/>
        </w:rPr>
        <w:t>організація розді</w:t>
      </w:r>
      <w:r>
        <w:rPr>
          <w:rFonts w:ascii="Times New Roman" w:eastAsia="Times New Roman" w:hAnsi="Times New Roman" w:cs="Times New Roman"/>
          <w:color w:val="333333"/>
          <w:sz w:val="28"/>
          <w:szCs w:val="28"/>
          <w:lang w:eastAsia="ru-RU"/>
        </w:rPr>
        <w:t>льного збору</w:t>
      </w:r>
      <w:r w:rsidRPr="00992CC6">
        <w:rPr>
          <w:rFonts w:ascii="Times New Roman" w:eastAsia="Times New Roman" w:hAnsi="Times New Roman" w:cs="Times New Roman"/>
          <w:color w:val="333333"/>
          <w:sz w:val="28"/>
          <w:szCs w:val="28"/>
          <w:lang w:eastAsia="ru-RU"/>
        </w:rPr>
        <w:t xml:space="preserve"> окремих компонентів побутових відходів</w:t>
      </w:r>
      <w:r>
        <w:rPr>
          <w:rFonts w:ascii="Times New Roman" w:eastAsia="Times New Roman" w:hAnsi="Times New Roman" w:cs="Times New Roman"/>
          <w:color w:val="333333"/>
          <w:sz w:val="28"/>
          <w:szCs w:val="28"/>
          <w:lang w:eastAsia="ru-RU"/>
        </w:rPr>
        <w:t>.</w:t>
      </w:r>
    </w:p>
    <w:p w:rsidR="00790631" w:rsidRPr="00992CC6" w:rsidRDefault="00790631" w:rsidP="00FC1E72">
      <w:pPr>
        <w:shd w:val="clear" w:color="auto" w:fill="FFFFFF"/>
        <w:spacing w:before="100" w:beforeAutospacing="1" w:after="0" w:line="270" w:lineRule="atLeast"/>
        <w:ind w:left="375"/>
        <w:rPr>
          <w:rFonts w:ascii="Helvetica" w:eastAsia="Times New Roman" w:hAnsi="Helvetica" w:cs="Times New Roman"/>
          <w:color w:val="333333"/>
          <w:sz w:val="20"/>
          <w:szCs w:val="20"/>
          <w:lang w:eastAsia="ru-RU"/>
        </w:rPr>
      </w:pPr>
      <w:r>
        <w:rPr>
          <w:rFonts w:ascii="Times New Roman" w:eastAsia="Times New Roman" w:hAnsi="Times New Roman" w:cs="Times New Roman"/>
          <w:b/>
          <w:bCs/>
          <w:color w:val="333333"/>
          <w:sz w:val="28"/>
          <w:szCs w:val="28"/>
          <w:lang w:eastAsia="ru-RU"/>
        </w:rPr>
        <w:t xml:space="preserve">6. </w:t>
      </w:r>
      <w:r w:rsidRPr="00992CC6">
        <w:rPr>
          <w:rFonts w:ascii="Times New Roman" w:eastAsia="Times New Roman" w:hAnsi="Times New Roman" w:cs="Times New Roman"/>
          <w:b/>
          <w:bCs/>
          <w:color w:val="333333"/>
          <w:sz w:val="28"/>
          <w:szCs w:val="28"/>
          <w:lang w:eastAsia="ru-RU"/>
        </w:rPr>
        <w:t>Механізм забезпечення</w:t>
      </w:r>
    </w:p>
    <w:p w:rsidR="00790631" w:rsidRDefault="00790631" w:rsidP="00FC1E72">
      <w:pPr>
        <w:shd w:val="clear" w:color="auto" w:fill="FFFFFF"/>
        <w:spacing w:after="0" w:line="240" w:lineRule="auto"/>
        <w:ind w:firstLine="567"/>
        <w:jc w:val="both"/>
        <w:rPr>
          <w:rFonts w:ascii="Times New Roman" w:eastAsia="Times New Roman" w:hAnsi="Times New Roman" w:cs="Times New Roman"/>
          <w:color w:val="333333"/>
          <w:sz w:val="28"/>
          <w:szCs w:val="28"/>
          <w:lang w:eastAsia="ru-RU"/>
        </w:rPr>
      </w:pPr>
      <w:r w:rsidRPr="00992CC6">
        <w:rPr>
          <w:rFonts w:ascii="Times New Roman" w:eastAsia="Times New Roman" w:hAnsi="Times New Roman" w:cs="Times New Roman"/>
          <w:color w:val="333333"/>
          <w:sz w:val="28"/>
          <w:szCs w:val="28"/>
          <w:lang w:eastAsia="ru-RU"/>
        </w:rPr>
        <w:t xml:space="preserve">Виконання Програми відповідно до своїх повноважень забезпечують виконавчий комітет селищної ради, </w:t>
      </w:r>
      <w:r>
        <w:rPr>
          <w:rFonts w:ascii="Times New Roman" w:eastAsia="Times New Roman" w:hAnsi="Times New Roman" w:cs="Times New Roman"/>
          <w:color w:val="333333"/>
          <w:sz w:val="28"/>
          <w:szCs w:val="28"/>
          <w:lang w:eastAsia="ru-RU"/>
        </w:rPr>
        <w:t>підприємства, які надають послуги з вивезення побутових відходів</w:t>
      </w:r>
      <w:r w:rsidRPr="00992CC6">
        <w:rPr>
          <w:rFonts w:ascii="Times New Roman" w:eastAsia="Times New Roman" w:hAnsi="Times New Roman" w:cs="Times New Roman"/>
          <w:color w:val="333333"/>
          <w:sz w:val="28"/>
          <w:szCs w:val="28"/>
          <w:lang w:eastAsia="ru-RU"/>
        </w:rPr>
        <w:t>.</w:t>
      </w:r>
    </w:p>
    <w:p w:rsidR="00790631" w:rsidRDefault="00790631" w:rsidP="00790631">
      <w:pPr>
        <w:shd w:val="clear" w:color="auto" w:fill="FFFFFF"/>
        <w:spacing w:after="0" w:line="240" w:lineRule="auto"/>
        <w:ind w:firstLine="567"/>
        <w:jc w:val="both"/>
        <w:rPr>
          <w:rFonts w:ascii="Times New Roman" w:eastAsia="Times New Roman" w:hAnsi="Times New Roman" w:cs="Times New Roman"/>
          <w:color w:val="333333"/>
          <w:sz w:val="28"/>
          <w:szCs w:val="28"/>
          <w:lang w:eastAsia="ru-RU"/>
        </w:rPr>
      </w:pPr>
      <w:r w:rsidRPr="00992CC6">
        <w:rPr>
          <w:rFonts w:ascii="Times New Roman" w:eastAsia="Times New Roman" w:hAnsi="Times New Roman" w:cs="Times New Roman"/>
          <w:color w:val="333333"/>
          <w:sz w:val="28"/>
          <w:szCs w:val="28"/>
          <w:lang w:eastAsia="ru-RU"/>
        </w:rPr>
        <w:t>Фінансове забезпечення реалізації заходів, передбачених програмою, базується на основі чинного законодавства з залученням коштів:</w:t>
      </w:r>
    </w:p>
    <w:p w:rsidR="00790631" w:rsidRDefault="00790631" w:rsidP="00790631">
      <w:pPr>
        <w:shd w:val="clear" w:color="auto" w:fill="FFFFFF"/>
        <w:spacing w:after="0" w:line="240" w:lineRule="auto"/>
        <w:ind w:firstLine="567"/>
        <w:jc w:val="both"/>
        <w:rPr>
          <w:rFonts w:ascii="Times New Roman" w:eastAsia="Times New Roman" w:hAnsi="Times New Roman" w:cs="Times New Roman"/>
          <w:color w:val="333333"/>
          <w:sz w:val="28"/>
          <w:szCs w:val="28"/>
          <w:lang w:eastAsia="ru-RU"/>
        </w:rPr>
      </w:pPr>
      <w:r w:rsidRPr="00992CC6">
        <w:rPr>
          <w:rFonts w:ascii="Times New Roman" w:eastAsia="Times New Roman" w:hAnsi="Times New Roman" w:cs="Times New Roman"/>
          <w:color w:val="333333"/>
          <w:sz w:val="28"/>
          <w:szCs w:val="28"/>
          <w:lang w:eastAsia="ru-RU"/>
        </w:rPr>
        <w:t>- селищного бюджету;</w:t>
      </w:r>
    </w:p>
    <w:p w:rsidR="00790631" w:rsidRDefault="00790631" w:rsidP="00790631">
      <w:pPr>
        <w:shd w:val="clear" w:color="auto" w:fill="FFFFFF"/>
        <w:spacing w:after="0" w:line="240" w:lineRule="auto"/>
        <w:ind w:firstLine="567"/>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 інших не заборонених</w:t>
      </w:r>
      <w:r w:rsidRPr="00992CC6">
        <w:rPr>
          <w:rFonts w:ascii="Times New Roman" w:eastAsia="Times New Roman" w:hAnsi="Times New Roman" w:cs="Times New Roman"/>
          <w:color w:val="333333"/>
          <w:sz w:val="28"/>
          <w:szCs w:val="28"/>
          <w:lang w:eastAsia="ru-RU"/>
        </w:rPr>
        <w:t xml:space="preserve"> джерел.</w:t>
      </w:r>
    </w:p>
    <w:p w:rsidR="00790631" w:rsidRPr="00992CC6" w:rsidRDefault="00790631" w:rsidP="00790631">
      <w:pPr>
        <w:shd w:val="clear" w:color="auto" w:fill="FFFFFF"/>
        <w:spacing w:after="0" w:line="240" w:lineRule="auto"/>
        <w:ind w:firstLine="567"/>
        <w:jc w:val="both"/>
        <w:rPr>
          <w:rFonts w:ascii="Helvetica" w:eastAsia="Times New Roman" w:hAnsi="Helvetica" w:cs="Times New Roman"/>
          <w:color w:val="333333"/>
          <w:sz w:val="20"/>
          <w:szCs w:val="20"/>
          <w:lang w:eastAsia="ru-RU"/>
        </w:rPr>
      </w:pPr>
      <w:r>
        <w:rPr>
          <w:rFonts w:ascii="Times New Roman" w:eastAsia="Times New Roman" w:hAnsi="Times New Roman" w:cs="Times New Roman"/>
          <w:color w:val="333333"/>
          <w:sz w:val="28"/>
          <w:szCs w:val="28"/>
          <w:lang w:eastAsia="ru-RU"/>
        </w:rPr>
        <w:t>Контроль за</w:t>
      </w:r>
      <w:r w:rsidRPr="00992CC6">
        <w:rPr>
          <w:rFonts w:ascii="Times New Roman" w:eastAsia="Times New Roman" w:hAnsi="Times New Roman" w:cs="Times New Roman"/>
          <w:color w:val="333333"/>
          <w:sz w:val="28"/>
          <w:szCs w:val="28"/>
          <w:lang w:eastAsia="ru-RU"/>
        </w:rPr>
        <w:t xml:space="preserve"> в</w:t>
      </w:r>
      <w:r>
        <w:rPr>
          <w:rFonts w:ascii="Times New Roman" w:eastAsia="Times New Roman" w:hAnsi="Times New Roman" w:cs="Times New Roman"/>
          <w:color w:val="333333"/>
          <w:sz w:val="28"/>
          <w:szCs w:val="28"/>
          <w:lang w:eastAsia="ru-RU"/>
        </w:rPr>
        <w:t>икористанням бюджетних коштів, спрямованих на забезпечення</w:t>
      </w:r>
      <w:r w:rsidRPr="00992CC6">
        <w:rPr>
          <w:rFonts w:ascii="Times New Roman" w:eastAsia="Times New Roman" w:hAnsi="Times New Roman" w:cs="Times New Roman"/>
          <w:color w:val="333333"/>
          <w:sz w:val="28"/>
          <w:szCs w:val="28"/>
          <w:lang w:eastAsia="ru-RU"/>
        </w:rPr>
        <w:t xml:space="preserve"> виконан</w:t>
      </w:r>
      <w:r>
        <w:rPr>
          <w:rFonts w:ascii="Times New Roman" w:eastAsia="Times New Roman" w:hAnsi="Times New Roman" w:cs="Times New Roman"/>
          <w:color w:val="333333"/>
          <w:sz w:val="28"/>
          <w:szCs w:val="28"/>
          <w:lang w:eastAsia="ru-RU"/>
        </w:rPr>
        <w:t>ня Програми, здійснюється у</w:t>
      </w:r>
      <w:r w:rsidRPr="00992CC6">
        <w:rPr>
          <w:rFonts w:ascii="Times New Roman" w:eastAsia="Times New Roman" w:hAnsi="Times New Roman" w:cs="Times New Roman"/>
          <w:color w:val="333333"/>
          <w:sz w:val="28"/>
          <w:szCs w:val="28"/>
          <w:lang w:eastAsia="ru-RU"/>
        </w:rPr>
        <w:t xml:space="preserve"> порядку, встановленому законодавством.</w:t>
      </w:r>
    </w:p>
    <w:p w:rsidR="00790631" w:rsidRPr="00992CC6" w:rsidRDefault="00790631" w:rsidP="00790631">
      <w:pPr>
        <w:shd w:val="clear" w:color="auto" w:fill="FFFFFF"/>
        <w:spacing w:before="100" w:beforeAutospacing="1" w:after="100" w:afterAutospacing="1" w:line="270" w:lineRule="atLeast"/>
        <w:ind w:left="375"/>
        <w:rPr>
          <w:rFonts w:ascii="Helvetica" w:eastAsia="Times New Roman" w:hAnsi="Helvetica" w:cs="Times New Roman"/>
          <w:color w:val="333333"/>
          <w:sz w:val="20"/>
          <w:szCs w:val="20"/>
          <w:lang w:eastAsia="ru-RU"/>
        </w:rPr>
      </w:pPr>
      <w:r>
        <w:rPr>
          <w:rFonts w:ascii="Times New Roman" w:eastAsia="Times New Roman" w:hAnsi="Times New Roman" w:cs="Times New Roman"/>
          <w:b/>
          <w:bCs/>
          <w:color w:val="333333"/>
          <w:sz w:val="28"/>
          <w:szCs w:val="28"/>
          <w:lang w:eastAsia="ru-RU"/>
        </w:rPr>
        <w:t xml:space="preserve">7. </w:t>
      </w:r>
      <w:r w:rsidRPr="00992CC6">
        <w:rPr>
          <w:rFonts w:ascii="Times New Roman" w:eastAsia="Times New Roman" w:hAnsi="Times New Roman" w:cs="Times New Roman"/>
          <w:b/>
          <w:bCs/>
          <w:color w:val="333333"/>
          <w:sz w:val="28"/>
          <w:szCs w:val="28"/>
          <w:lang w:eastAsia="ru-RU"/>
        </w:rPr>
        <w:t>Очікувані результати впровадження</w:t>
      </w:r>
    </w:p>
    <w:p w:rsidR="00790631" w:rsidRDefault="00790631" w:rsidP="00790631">
      <w:pPr>
        <w:shd w:val="clear" w:color="auto" w:fill="FFFFFF"/>
        <w:spacing w:after="0" w:line="240" w:lineRule="auto"/>
        <w:ind w:firstLine="567"/>
        <w:jc w:val="both"/>
        <w:rPr>
          <w:rFonts w:ascii="Times New Roman" w:eastAsia="Times New Roman" w:hAnsi="Times New Roman" w:cs="Times New Roman"/>
          <w:color w:val="333333"/>
          <w:sz w:val="28"/>
          <w:szCs w:val="28"/>
          <w:lang w:eastAsia="ru-RU"/>
        </w:rPr>
      </w:pPr>
      <w:r w:rsidRPr="00992CC6">
        <w:rPr>
          <w:rFonts w:ascii="Times New Roman" w:eastAsia="Times New Roman" w:hAnsi="Times New Roman" w:cs="Times New Roman"/>
          <w:color w:val="333333"/>
          <w:sz w:val="28"/>
          <w:szCs w:val="28"/>
          <w:lang w:eastAsia="ru-RU"/>
        </w:rPr>
        <w:t>Виконання Програми дасть змогу:</w:t>
      </w:r>
    </w:p>
    <w:p w:rsidR="00790631" w:rsidRDefault="00790631" w:rsidP="00790631">
      <w:pPr>
        <w:shd w:val="clear" w:color="auto" w:fill="FFFFFF"/>
        <w:spacing w:after="0" w:line="240" w:lineRule="auto"/>
        <w:ind w:firstLine="567"/>
        <w:jc w:val="both"/>
        <w:rPr>
          <w:rFonts w:ascii="Times New Roman" w:eastAsia="Times New Roman" w:hAnsi="Times New Roman" w:cs="Times New Roman"/>
          <w:color w:val="333333"/>
          <w:sz w:val="28"/>
          <w:szCs w:val="28"/>
          <w:lang w:eastAsia="ru-RU"/>
        </w:rPr>
      </w:pPr>
      <w:r w:rsidRPr="00992CC6">
        <w:rPr>
          <w:rFonts w:ascii="Times New Roman" w:eastAsia="Times New Roman" w:hAnsi="Times New Roman" w:cs="Times New Roman"/>
          <w:color w:val="333333"/>
          <w:sz w:val="28"/>
          <w:szCs w:val="28"/>
          <w:lang w:eastAsia="ru-RU"/>
        </w:rPr>
        <w:t>- зменшити шкідливий вплив побутових відходів на навколишнє середовище;</w:t>
      </w:r>
    </w:p>
    <w:p w:rsidR="00790631" w:rsidRDefault="00790631" w:rsidP="00790631">
      <w:pPr>
        <w:shd w:val="clear" w:color="auto" w:fill="FFFFFF"/>
        <w:spacing w:after="0" w:line="240" w:lineRule="auto"/>
        <w:ind w:firstLine="567"/>
        <w:jc w:val="both"/>
        <w:rPr>
          <w:rFonts w:ascii="Times New Roman" w:eastAsia="Times New Roman" w:hAnsi="Times New Roman" w:cs="Times New Roman"/>
          <w:color w:val="333333"/>
          <w:sz w:val="28"/>
          <w:szCs w:val="28"/>
          <w:lang w:eastAsia="ru-RU"/>
        </w:rPr>
      </w:pPr>
      <w:r w:rsidRPr="00992CC6">
        <w:rPr>
          <w:rFonts w:ascii="Times New Roman" w:eastAsia="Times New Roman" w:hAnsi="Times New Roman" w:cs="Times New Roman"/>
          <w:color w:val="333333"/>
          <w:sz w:val="28"/>
          <w:szCs w:val="28"/>
          <w:lang w:eastAsia="ru-RU"/>
        </w:rPr>
        <w:t>- зменшити обсяги захоронення побутових відходів;</w:t>
      </w:r>
    </w:p>
    <w:p w:rsidR="00790631" w:rsidRDefault="00790631" w:rsidP="00790631">
      <w:pPr>
        <w:shd w:val="clear" w:color="auto" w:fill="FFFFFF"/>
        <w:spacing w:after="0" w:line="240" w:lineRule="auto"/>
        <w:ind w:firstLine="567"/>
        <w:jc w:val="both"/>
        <w:rPr>
          <w:rFonts w:ascii="Times New Roman" w:eastAsia="Times New Roman" w:hAnsi="Times New Roman" w:cs="Times New Roman"/>
          <w:color w:val="333333"/>
          <w:sz w:val="28"/>
          <w:szCs w:val="28"/>
          <w:lang w:eastAsia="ru-RU"/>
        </w:rPr>
      </w:pPr>
      <w:r w:rsidRPr="00992CC6">
        <w:rPr>
          <w:rFonts w:ascii="Times New Roman" w:eastAsia="Times New Roman" w:hAnsi="Times New Roman" w:cs="Times New Roman"/>
          <w:color w:val="333333"/>
          <w:sz w:val="28"/>
          <w:szCs w:val="28"/>
          <w:lang w:eastAsia="ru-RU"/>
        </w:rPr>
        <w:t>- використовувати ресурсоцінні компоненти, як інвестиції у промисловість;</w:t>
      </w:r>
    </w:p>
    <w:p w:rsidR="00790631" w:rsidRDefault="00790631" w:rsidP="00790631">
      <w:pPr>
        <w:shd w:val="clear" w:color="auto" w:fill="FFFFFF"/>
        <w:spacing w:after="0" w:line="240" w:lineRule="auto"/>
        <w:ind w:firstLine="567"/>
        <w:jc w:val="both"/>
        <w:rPr>
          <w:rFonts w:ascii="Times New Roman" w:eastAsia="Times New Roman" w:hAnsi="Times New Roman" w:cs="Times New Roman"/>
          <w:color w:val="333333"/>
          <w:sz w:val="28"/>
          <w:szCs w:val="28"/>
          <w:lang w:eastAsia="ru-RU"/>
        </w:rPr>
      </w:pPr>
      <w:r w:rsidRPr="005A7839">
        <w:rPr>
          <w:rFonts w:ascii="Times New Roman" w:eastAsia="Times New Roman" w:hAnsi="Times New Roman" w:cs="Times New Roman"/>
          <w:color w:val="333333"/>
          <w:sz w:val="28"/>
          <w:szCs w:val="28"/>
          <w:lang w:eastAsia="ru-RU"/>
        </w:rPr>
        <w:t>- зменшити кількість несанкціонованих сміттєзвалищ;</w:t>
      </w:r>
    </w:p>
    <w:p w:rsidR="00790631" w:rsidRDefault="00790631" w:rsidP="00790631">
      <w:pPr>
        <w:shd w:val="clear" w:color="auto" w:fill="FFFFFF"/>
        <w:spacing w:after="0" w:line="240" w:lineRule="auto"/>
        <w:ind w:firstLine="567"/>
        <w:jc w:val="both"/>
        <w:rPr>
          <w:rFonts w:ascii="Times New Roman" w:eastAsia="Times New Roman" w:hAnsi="Times New Roman" w:cs="Times New Roman"/>
          <w:color w:val="333333"/>
          <w:sz w:val="28"/>
          <w:szCs w:val="28"/>
          <w:lang w:eastAsia="ru-RU"/>
        </w:rPr>
      </w:pPr>
      <w:r w:rsidRPr="005A7839">
        <w:rPr>
          <w:rFonts w:ascii="Times New Roman" w:eastAsia="Times New Roman" w:hAnsi="Times New Roman" w:cs="Times New Roman"/>
          <w:color w:val="333333"/>
          <w:sz w:val="28"/>
          <w:szCs w:val="28"/>
          <w:lang w:eastAsia="ru-RU"/>
        </w:rPr>
        <w:t>- збалансувати тарифи на вивезення побутових відходів для населення, там де буде впроваджено роздільне збирання побутових відходів;</w:t>
      </w:r>
    </w:p>
    <w:p w:rsidR="00790631" w:rsidRDefault="00790631" w:rsidP="00790631">
      <w:pPr>
        <w:shd w:val="clear" w:color="auto" w:fill="FFFFFF"/>
        <w:spacing w:after="0" w:line="240" w:lineRule="auto"/>
        <w:ind w:firstLine="567"/>
        <w:jc w:val="both"/>
        <w:rPr>
          <w:rFonts w:ascii="Times New Roman" w:eastAsia="Times New Roman" w:hAnsi="Times New Roman" w:cs="Times New Roman"/>
          <w:color w:val="333333"/>
          <w:sz w:val="28"/>
          <w:szCs w:val="28"/>
          <w:lang w:eastAsia="ru-RU"/>
        </w:rPr>
      </w:pPr>
      <w:r w:rsidRPr="00992CC6">
        <w:rPr>
          <w:rFonts w:ascii="Times New Roman" w:eastAsia="Times New Roman" w:hAnsi="Times New Roman" w:cs="Times New Roman"/>
          <w:color w:val="333333"/>
          <w:sz w:val="28"/>
          <w:szCs w:val="28"/>
          <w:lang w:eastAsia="ru-RU"/>
        </w:rPr>
        <w:t>- створити умови для очищення населених пунктів селищної ради від забруднення побутовими відходами;</w:t>
      </w:r>
    </w:p>
    <w:p w:rsidR="00790631" w:rsidRDefault="00790631" w:rsidP="00790631">
      <w:pPr>
        <w:shd w:val="clear" w:color="auto" w:fill="FFFFFF"/>
        <w:spacing w:after="0" w:line="240" w:lineRule="auto"/>
        <w:ind w:firstLine="567"/>
        <w:jc w:val="both"/>
        <w:rPr>
          <w:rFonts w:ascii="Times New Roman" w:eastAsia="Times New Roman" w:hAnsi="Times New Roman" w:cs="Times New Roman"/>
          <w:color w:val="333333"/>
          <w:sz w:val="28"/>
          <w:szCs w:val="28"/>
          <w:lang w:eastAsia="ru-RU"/>
        </w:rPr>
      </w:pPr>
      <w:r w:rsidRPr="00992CC6">
        <w:rPr>
          <w:rFonts w:ascii="Times New Roman" w:eastAsia="Times New Roman" w:hAnsi="Times New Roman" w:cs="Times New Roman"/>
          <w:color w:val="333333"/>
          <w:sz w:val="28"/>
          <w:szCs w:val="28"/>
          <w:lang w:eastAsia="ru-RU"/>
        </w:rPr>
        <w:lastRenderedPageBreak/>
        <w:t>- поліпшити якість обслуговування населення у сфері поводження з побутовими відходами;</w:t>
      </w:r>
    </w:p>
    <w:p w:rsidR="00790631" w:rsidRPr="005A7839" w:rsidRDefault="00790631" w:rsidP="00790631">
      <w:pPr>
        <w:shd w:val="clear" w:color="auto" w:fill="FFFFFF"/>
        <w:spacing w:after="0" w:line="240" w:lineRule="auto"/>
        <w:ind w:firstLine="567"/>
        <w:jc w:val="both"/>
        <w:rPr>
          <w:rFonts w:ascii="Helvetica" w:eastAsia="Times New Roman" w:hAnsi="Helvetica" w:cs="Times New Roman"/>
          <w:color w:val="333333"/>
          <w:sz w:val="20"/>
          <w:szCs w:val="20"/>
          <w:lang w:eastAsia="ru-RU"/>
        </w:rPr>
      </w:pPr>
      <w:r w:rsidRPr="005A7839">
        <w:rPr>
          <w:rFonts w:ascii="Times New Roman" w:eastAsia="Times New Roman" w:hAnsi="Times New Roman" w:cs="Times New Roman"/>
          <w:color w:val="333333"/>
          <w:sz w:val="28"/>
          <w:szCs w:val="28"/>
          <w:lang w:eastAsia="ru-RU"/>
        </w:rPr>
        <w:t>- стабілізувати та поліпшити</w:t>
      </w:r>
      <w:r w:rsidRPr="00992CC6">
        <w:rPr>
          <w:rFonts w:ascii="Times New Roman" w:eastAsia="Times New Roman" w:hAnsi="Times New Roman" w:cs="Times New Roman"/>
          <w:color w:val="333333"/>
          <w:sz w:val="28"/>
          <w:szCs w:val="28"/>
          <w:lang w:eastAsia="ru-RU"/>
        </w:rPr>
        <w:t> </w:t>
      </w:r>
      <w:r w:rsidRPr="005A7839">
        <w:rPr>
          <w:rFonts w:ascii="Times New Roman" w:eastAsia="Times New Roman" w:hAnsi="Times New Roman" w:cs="Times New Roman"/>
          <w:color w:val="333333"/>
          <w:sz w:val="28"/>
          <w:szCs w:val="28"/>
          <w:lang w:eastAsia="ru-RU"/>
        </w:rPr>
        <w:t xml:space="preserve">фінансовий стан </w:t>
      </w:r>
      <w:r w:rsidRPr="00FC1E72">
        <w:rPr>
          <w:rFonts w:ascii="Times New Roman" w:eastAsia="Times New Roman" w:hAnsi="Times New Roman" w:cs="Times New Roman"/>
          <w:sz w:val="28"/>
          <w:szCs w:val="28"/>
          <w:lang w:eastAsia="ru-RU"/>
        </w:rPr>
        <w:t>ДП «Чаплинський комунальник – 2»</w:t>
      </w:r>
      <w:r w:rsidRPr="005A7839">
        <w:rPr>
          <w:rFonts w:ascii="Times New Roman" w:eastAsia="Times New Roman" w:hAnsi="Times New Roman" w:cs="Times New Roman"/>
          <w:color w:val="333333"/>
          <w:sz w:val="28"/>
          <w:szCs w:val="28"/>
          <w:lang w:eastAsia="ru-RU"/>
        </w:rPr>
        <w:t xml:space="preserve"> шляхом</w:t>
      </w:r>
      <w:r w:rsidRPr="00992CC6">
        <w:rPr>
          <w:rFonts w:ascii="Times New Roman" w:eastAsia="Times New Roman" w:hAnsi="Times New Roman" w:cs="Times New Roman"/>
          <w:color w:val="333333"/>
          <w:sz w:val="28"/>
          <w:szCs w:val="28"/>
          <w:lang w:eastAsia="ru-RU"/>
        </w:rPr>
        <w:t> </w:t>
      </w:r>
      <w:r w:rsidRPr="005A7839">
        <w:rPr>
          <w:rFonts w:ascii="Times New Roman" w:eastAsia="Times New Roman" w:hAnsi="Times New Roman" w:cs="Times New Roman"/>
          <w:color w:val="333333"/>
          <w:sz w:val="28"/>
          <w:szCs w:val="28"/>
          <w:lang w:eastAsia="ru-RU"/>
        </w:rPr>
        <w:t>прискорення досягнення 100% оплати за послуги з вивезення відходів, 100% рівня охоплення населення вказаними послугами та 100%</w:t>
      </w:r>
      <w:r w:rsidRPr="00992CC6">
        <w:rPr>
          <w:rFonts w:ascii="Times New Roman" w:eastAsia="Times New Roman" w:hAnsi="Times New Roman" w:cs="Times New Roman"/>
          <w:color w:val="333333"/>
          <w:sz w:val="28"/>
          <w:szCs w:val="28"/>
          <w:lang w:eastAsia="ru-RU"/>
        </w:rPr>
        <w:t> </w:t>
      </w:r>
      <w:r w:rsidRPr="005A7839">
        <w:rPr>
          <w:rFonts w:ascii="Times New Roman" w:eastAsia="Times New Roman" w:hAnsi="Times New Roman" w:cs="Times New Roman"/>
          <w:color w:val="333333"/>
          <w:sz w:val="28"/>
          <w:szCs w:val="28"/>
          <w:lang w:eastAsia="ru-RU"/>
        </w:rPr>
        <w:t>захоронення «кінцевих» залишків відходів</w:t>
      </w:r>
      <w:r>
        <w:rPr>
          <w:rFonts w:ascii="Times New Roman" w:eastAsia="Times New Roman" w:hAnsi="Times New Roman" w:cs="Times New Roman"/>
          <w:color w:val="333333"/>
          <w:sz w:val="28"/>
          <w:szCs w:val="28"/>
          <w:lang w:eastAsia="ru-RU"/>
        </w:rPr>
        <w:t>;</w:t>
      </w:r>
    </w:p>
    <w:p w:rsidR="00790631" w:rsidRDefault="00790631" w:rsidP="0079063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70" w:lineRule="atLeast"/>
        <w:ind w:firstLine="567"/>
        <w:jc w:val="both"/>
        <w:rPr>
          <w:rFonts w:ascii="Times New Roman" w:eastAsia="Times New Roman" w:hAnsi="Times New Roman" w:cs="Times New Roman"/>
          <w:color w:val="333333"/>
          <w:sz w:val="28"/>
          <w:szCs w:val="28"/>
          <w:lang w:eastAsia="ru-RU"/>
        </w:rPr>
      </w:pPr>
      <w:r w:rsidRPr="00992CC6">
        <w:rPr>
          <w:rFonts w:ascii="Times New Roman" w:eastAsia="Times New Roman" w:hAnsi="Times New Roman" w:cs="Times New Roman"/>
          <w:color w:val="333333"/>
          <w:sz w:val="28"/>
          <w:szCs w:val="28"/>
          <w:lang w:eastAsia="ru-RU"/>
        </w:rPr>
        <w:t>- запровадити нові те</w:t>
      </w:r>
      <w:r w:rsidR="00FC1E72">
        <w:rPr>
          <w:rFonts w:ascii="Times New Roman" w:eastAsia="Times New Roman" w:hAnsi="Times New Roman" w:cs="Times New Roman"/>
          <w:color w:val="333333"/>
          <w:sz w:val="28"/>
          <w:szCs w:val="28"/>
          <w:lang w:eastAsia="ru-RU"/>
        </w:rPr>
        <w:t>хнології у сфері поводження з</w:t>
      </w:r>
      <w:r w:rsidRPr="00992CC6">
        <w:rPr>
          <w:rFonts w:ascii="Times New Roman" w:eastAsia="Times New Roman" w:hAnsi="Times New Roman" w:cs="Times New Roman"/>
          <w:color w:val="333333"/>
          <w:sz w:val="28"/>
          <w:szCs w:val="28"/>
          <w:lang w:eastAsia="ru-RU"/>
        </w:rPr>
        <w:t xml:space="preserve"> побутовими відходами</w:t>
      </w:r>
      <w:r w:rsidR="00FC1E72">
        <w:rPr>
          <w:rFonts w:ascii="Times New Roman" w:eastAsia="Times New Roman" w:hAnsi="Times New Roman" w:cs="Times New Roman"/>
          <w:color w:val="333333"/>
          <w:sz w:val="28"/>
          <w:szCs w:val="28"/>
          <w:lang w:eastAsia="ru-RU"/>
        </w:rPr>
        <w:t>.</w:t>
      </w:r>
    </w:p>
    <w:p w:rsidR="00FC1E72" w:rsidRDefault="00FC1E72" w:rsidP="00790631">
      <w:pPr>
        <w:shd w:val="clear" w:color="auto" w:fill="FFFFFF"/>
        <w:spacing w:after="0" w:line="240" w:lineRule="auto"/>
        <w:ind w:firstLine="567"/>
        <w:jc w:val="both"/>
        <w:rPr>
          <w:rFonts w:ascii="Times New Roman" w:eastAsia="Times New Roman" w:hAnsi="Times New Roman" w:cs="Times New Roman"/>
          <w:color w:val="333333"/>
          <w:sz w:val="28"/>
          <w:szCs w:val="28"/>
          <w:lang w:eastAsia="ru-RU"/>
        </w:rPr>
      </w:pPr>
    </w:p>
    <w:p w:rsidR="00FC1E72" w:rsidRDefault="00FC1E72" w:rsidP="00790631">
      <w:pPr>
        <w:shd w:val="clear" w:color="auto" w:fill="FFFFFF"/>
        <w:spacing w:after="0" w:line="240" w:lineRule="auto"/>
        <w:ind w:firstLine="567"/>
        <w:jc w:val="both"/>
        <w:rPr>
          <w:rFonts w:ascii="Times New Roman" w:eastAsia="Times New Roman" w:hAnsi="Times New Roman" w:cs="Times New Roman"/>
          <w:color w:val="333333"/>
          <w:sz w:val="28"/>
          <w:szCs w:val="28"/>
          <w:lang w:eastAsia="ru-RU"/>
        </w:rPr>
      </w:pPr>
    </w:p>
    <w:p w:rsidR="00790631" w:rsidRPr="005A7839" w:rsidRDefault="00790631" w:rsidP="00790631">
      <w:pPr>
        <w:shd w:val="clear" w:color="auto" w:fill="FFFFFF"/>
        <w:spacing w:after="0" w:line="240" w:lineRule="auto"/>
        <w:ind w:firstLine="567"/>
        <w:jc w:val="both"/>
        <w:rPr>
          <w:rFonts w:ascii="Helvetica" w:eastAsia="Times New Roman" w:hAnsi="Helvetica" w:cs="Times New Roman"/>
          <w:color w:val="333333"/>
          <w:sz w:val="20"/>
          <w:szCs w:val="20"/>
          <w:lang w:eastAsia="ru-RU"/>
        </w:rPr>
      </w:pPr>
      <w:r>
        <w:rPr>
          <w:rFonts w:ascii="Times New Roman" w:eastAsia="Times New Roman" w:hAnsi="Times New Roman" w:cs="Times New Roman"/>
          <w:color w:val="333333"/>
          <w:sz w:val="28"/>
          <w:szCs w:val="28"/>
          <w:lang w:eastAsia="ru-RU"/>
        </w:rPr>
        <w:t>Секретар селищної ради                                           І.І. Котик</w:t>
      </w:r>
    </w:p>
    <w:p w:rsidR="00790631" w:rsidRDefault="00790631" w:rsidP="00790631">
      <w:pPr>
        <w:spacing w:after="0"/>
        <w:ind w:firstLine="567"/>
        <w:jc w:val="both"/>
      </w:pPr>
    </w:p>
    <w:p w:rsidR="00790631" w:rsidRPr="00EE52EC" w:rsidRDefault="00790631" w:rsidP="00790631">
      <w:pPr>
        <w:tabs>
          <w:tab w:val="left" w:pos="0"/>
          <w:tab w:val="left" w:pos="7560"/>
        </w:tabs>
        <w:spacing w:after="0"/>
        <w:ind w:right="-99"/>
        <w:jc w:val="both"/>
        <w:rPr>
          <w:rFonts w:ascii="Times New Roman" w:hAnsi="Times New Roman" w:cs="Times New Roman"/>
          <w:sz w:val="28"/>
        </w:rPr>
      </w:pPr>
    </w:p>
    <w:p w:rsidR="00790631" w:rsidRPr="00EE52EC" w:rsidRDefault="00790631" w:rsidP="00790631">
      <w:pPr>
        <w:tabs>
          <w:tab w:val="left" w:pos="0"/>
          <w:tab w:val="left" w:pos="7560"/>
        </w:tabs>
        <w:spacing w:after="0"/>
        <w:ind w:right="-99"/>
        <w:jc w:val="both"/>
        <w:rPr>
          <w:rFonts w:ascii="Times New Roman" w:hAnsi="Times New Roman" w:cs="Times New Roman"/>
          <w:sz w:val="28"/>
          <w:lang w:val="ru-RU"/>
        </w:rPr>
      </w:pPr>
    </w:p>
    <w:p w:rsidR="00790631" w:rsidRPr="00EE52EC" w:rsidRDefault="00790631" w:rsidP="00790631">
      <w:pPr>
        <w:tabs>
          <w:tab w:val="left" w:pos="0"/>
          <w:tab w:val="left" w:pos="7560"/>
        </w:tabs>
        <w:spacing w:after="0"/>
        <w:ind w:right="-99"/>
        <w:jc w:val="both"/>
        <w:rPr>
          <w:rFonts w:ascii="Times New Roman" w:hAnsi="Times New Roman" w:cs="Times New Roman"/>
          <w:sz w:val="28"/>
          <w:lang w:val="ru-RU"/>
        </w:rPr>
      </w:pPr>
    </w:p>
    <w:p w:rsidR="00790631" w:rsidRDefault="00790631" w:rsidP="00790631">
      <w:pPr>
        <w:tabs>
          <w:tab w:val="left" w:pos="0"/>
          <w:tab w:val="left" w:pos="7560"/>
        </w:tabs>
        <w:spacing w:after="0"/>
        <w:ind w:right="-99"/>
        <w:jc w:val="both"/>
        <w:rPr>
          <w:rFonts w:ascii="Times New Roman" w:hAnsi="Times New Roman" w:cs="Times New Roman"/>
          <w:sz w:val="28"/>
          <w:lang w:val="ru-RU"/>
        </w:rPr>
      </w:pPr>
    </w:p>
    <w:p w:rsidR="00FC1E72" w:rsidRDefault="00FC1E72" w:rsidP="00790631">
      <w:pPr>
        <w:tabs>
          <w:tab w:val="left" w:pos="0"/>
          <w:tab w:val="left" w:pos="7560"/>
        </w:tabs>
        <w:spacing w:after="0"/>
        <w:ind w:right="-99"/>
        <w:jc w:val="both"/>
        <w:rPr>
          <w:rFonts w:ascii="Times New Roman" w:hAnsi="Times New Roman" w:cs="Times New Roman"/>
          <w:sz w:val="28"/>
          <w:lang w:val="ru-RU"/>
        </w:rPr>
      </w:pPr>
    </w:p>
    <w:p w:rsidR="00FC1E72" w:rsidRDefault="00FC1E72" w:rsidP="00790631">
      <w:pPr>
        <w:tabs>
          <w:tab w:val="left" w:pos="0"/>
          <w:tab w:val="left" w:pos="7560"/>
        </w:tabs>
        <w:spacing w:after="0"/>
        <w:ind w:right="-99"/>
        <w:jc w:val="both"/>
        <w:rPr>
          <w:rFonts w:ascii="Times New Roman" w:hAnsi="Times New Roman" w:cs="Times New Roman"/>
          <w:sz w:val="28"/>
          <w:lang w:val="ru-RU"/>
        </w:rPr>
      </w:pPr>
    </w:p>
    <w:p w:rsidR="00FC1E72" w:rsidRDefault="00FC1E72" w:rsidP="00790631">
      <w:pPr>
        <w:tabs>
          <w:tab w:val="left" w:pos="0"/>
          <w:tab w:val="left" w:pos="7560"/>
        </w:tabs>
        <w:spacing w:after="0"/>
        <w:ind w:right="-99"/>
        <w:jc w:val="both"/>
        <w:rPr>
          <w:rFonts w:ascii="Times New Roman" w:hAnsi="Times New Roman" w:cs="Times New Roman"/>
          <w:sz w:val="28"/>
          <w:lang w:val="ru-RU"/>
        </w:rPr>
      </w:pPr>
    </w:p>
    <w:p w:rsidR="00FC1E72" w:rsidRDefault="00FC1E72" w:rsidP="00790631">
      <w:pPr>
        <w:tabs>
          <w:tab w:val="left" w:pos="0"/>
          <w:tab w:val="left" w:pos="7560"/>
        </w:tabs>
        <w:spacing w:after="0"/>
        <w:ind w:right="-99"/>
        <w:jc w:val="both"/>
        <w:rPr>
          <w:rFonts w:ascii="Times New Roman" w:hAnsi="Times New Roman" w:cs="Times New Roman"/>
          <w:sz w:val="28"/>
          <w:lang w:val="ru-RU"/>
        </w:rPr>
      </w:pPr>
    </w:p>
    <w:p w:rsidR="00FC1E72" w:rsidRDefault="00FC1E72" w:rsidP="00790631">
      <w:pPr>
        <w:tabs>
          <w:tab w:val="left" w:pos="0"/>
          <w:tab w:val="left" w:pos="7560"/>
        </w:tabs>
        <w:spacing w:after="0"/>
        <w:ind w:right="-99"/>
        <w:jc w:val="both"/>
        <w:rPr>
          <w:rFonts w:ascii="Times New Roman" w:hAnsi="Times New Roman" w:cs="Times New Roman"/>
          <w:sz w:val="28"/>
          <w:lang w:val="ru-RU"/>
        </w:rPr>
      </w:pPr>
    </w:p>
    <w:p w:rsidR="00FC1E72" w:rsidRDefault="00FC1E72" w:rsidP="00790631">
      <w:pPr>
        <w:tabs>
          <w:tab w:val="left" w:pos="0"/>
          <w:tab w:val="left" w:pos="7560"/>
        </w:tabs>
        <w:spacing w:after="0"/>
        <w:ind w:right="-99"/>
        <w:jc w:val="both"/>
        <w:rPr>
          <w:rFonts w:ascii="Times New Roman" w:hAnsi="Times New Roman" w:cs="Times New Roman"/>
          <w:sz w:val="28"/>
          <w:lang w:val="ru-RU"/>
        </w:rPr>
      </w:pPr>
    </w:p>
    <w:p w:rsidR="00FC1E72" w:rsidRDefault="00FC1E72" w:rsidP="00790631">
      <w:pPr>
        <w:tabs>
          <w:tab w:val="left" w:pos="0"/>
          <w:tab w:val="left" w:pos="7560"/>
        </w:tabs>
        <w:spacing w:after="0"/>
        <w:ind w:right="-99"/>
        <w:jc w:val="both"/>
        <w:rPr>
          <w:rFonts w:ascii="Times New Roman" w:hAnsi="Times New Roman" w:cs="Times New Roman"/>
          <w:sz w:val="28"/>
          <w:lang w:val="ru-RU"/>
        </w:rPr>
      </w:pPr>
    </w:p>
    <w:p w:rsidR="00FC1E72" w:rsidRDefault="00FC1E72" w:rsidP="00790631">
      <w:pPr>
        <w:tabs>
          <w:tab w:val="left" w:pos="0"/>
          <w:tab w:val="left" w:pos="7560"/>
        </w:tabs>
        <w:spacing w:after="0"/>
        <w:ind w:right="-99"/>
        <w:jc w:val="both"/>
        <w:rPr>
          <w:rFonts w:ascii="Times New Roman" w:hAnsi="Times New Roman" w:cs="Times New Roman"/>
          <w:sz w:val="28"/>
          <w:lang w:val="ru-RU"/>
        </w:rPr>
      </w:pPr>
    </w:p>
    <w:p w:rsidR="00FC1E72" w:rsidRDefault="00FC1E72" w:rsidP="00790631">
      <w:pPr>
        <w:tabs>
          <w:tab w:val="left" w:pos="0"/>
          <w:tab w:val="left" w:pos="7560"/>
        </w:tabs>
        <w:spacing w:after="0"/>
        <w:ind w:right="-99"/>
        <w:jc w:val="both"/>
        <w:rPr>
          <w:rFonts w:ascii="Times New Roman" w:hAnsi="Times New Roman" w:cs="Times New Roman"/>
          <w:sz w:val="28"/>
          <w:lang w:val="ru-RU"/>
        </w:rPr>
      </w:pPr>
    </w:p>
    <w:p w:rsidR="00FC1E72" w:rsidRDefault="00FC1E72" w:rsidP="00790631">
      <w:pPr>
        <w:tabs>
          <w:tab w:val="left" w:pos="0"/>
          <w:tab w:val="left" w:pos="7560"/>
        </w:tabs>
        <w:spacing w:after="0"/>
        <w:ind w:right="-99"/>
        <w:jc w:val="both"/>
        <w:rPr>
          <w:rFonts w:ascii="Times New Roman" w:hAnsi="Times New Roman" w:cs="Times New Roman"/>
          <w:sz w:val="28"/>
          <w:lang w:val="ru-RU"/>
        </w:rPr>
      </w:pPr>
    </w:p>
    <w:p w:rsidR="00FC1E72" w:rsidRDefault="00FC1E72" w:rsidP="00790631">
      <w:pPr>
        <w:tabs>
          <w:tab w:val="left" w:pos="0"/>
          <w:tab w:val="left" w:pos="7560"/>
        </w:tabs>
        <w:spacing w:after="0"/>
        <w:ind w:right="-99"/>
        <w:jc w:val="both"/>
        <w:rPr>
          <w:rFonts w:ascii="Times New Roman" w:hAnsi="Times New Roman" w:cs="Times New Roman"/>
          <w:sz w:val="28"/>
          <w:lang w:val="ru-RU"/>
        </w:rPr>
      </w:pPr>
    </w:p>
    <w:p w:rsidR="00FC1E72" w:rsidRDefault="00FC1E72" w:rsidP="00790631">
      <w:pPr>
        <w:tabs>
          <w:tab w:val="left" w:pos="0"/>
          <w:tab w:val="left" w:pos="7560"/>
        </w:tabs>
        <w:spacing w:after="0"/>
        <w:ind w:right="-99"/>
        <w:jc w:val="both"/>
        <w:rPr>
          <w:rFonts w:ascii="Times New Roman" w:hAnsi="Times New Roman" w:cs="Times New Roman"/>
          <w:sz w:val="28"/>
          <w:lang w:val="ru-RU"/>
        </w:rPr>
      </w:pPr>
    </w:p>
    <w:p w:rsidR="00FC1E72" w:rsidRDefault="00FC1E72" w:rsidP="00790631">
      <w:pPr>
        <w:tabs>
          <w:tab w:val="left" w:pos="0"/>
          <w:tab w:val="left" w:pos="7560"/>
        </w:tabs>
        <w:spacing w:after="0"/>
        <w:ind w:right="-99"/>
        <w:jc w:val="both"/>
        <w:rPr>
          <w:rFonts w:ascii="Times New Roman" w:hAnsi="Times New Roman" w:cs="Times New Roman"/>
          <w:sz w:val="28"/>
          <w:lang w:val="ru-RU"/>
        </w:rPr>
      </w:pPr>
    </w:p>
    <w:p w:rsidR="00FC1E72" w:rsidRDefault="00FC1E72" w:rsidP="00790631">
      <w:pPr>
        <w:tabs>
          <w:tab w:val="left" w:pos="0"/>
          <w:tab w:val="left" w:pos="7560"/>
        </w:tabs>
        <w:spacing w:after="0"/>
        <w:ind w:right="-99"/>
        <w:jc w:val="both"/>
        <w:rPr>
          <w:rFonts w:ascii="Times New Roman" w:hAnsi="Times New Roman" w:cs="Times New Roman"/>
          <w:sz w:val="28"/>
          <w:lang w:val="ru-RU"/>
        </w:rPr>
      </w:pPr>
    </w:p>
    <w:p w:rsidR="00FC1E72" w:rsidRDefault="00FC1E72" w:rsidP="00790631">
      <w:pPr>
        <w:tabs>
          <w:tab w:val="left" w:pos="0"/>
          <w:tab w:val="left" w:pos="7560"/>
        </w:tabs>
        <w:spacing w:after="0"/>
        <w:ind w:right="-99"/>
        <w:jc w:val="both"/>
        <w:rPr>
          <w:rFonts w:ascii="Times New Roman" w:hAnsi="Times New Roman" w:cs="Times New Roman"/>
          <w:sz w:val="28"/>
          <w:lang w:val="ru-RU"/>
        </w:rPr>
      </w:pPr>
    </w:p>
    <w:p w:rsidR="00FC1E72" w:rsidRDefault="00FC1E72" w:rsidP="00790631">
      <w:pPr>
        <w:tabs>
          <w:tab w:val="left" w:pos="0"/>
          <w:tab w:val="left" w:pos="7560"/>
        </w:tabs>
        <w:spacing w:after="0"/>
        <w:ind w:right="-99"/>
        <w:jc w:val="both"/>
        <w:rPr>
          <w:rFonts w:ascii="Times New Roman" w:hAnsi="Times New Roman" w:cs="Times New Roman"/>
          <w:sz w:val="28"/>
          <w:lang w:val="ru-RU"/>
        </w:rPr>
      </w:pPr>
    </w:p>
    <w:p w:rsidR="00FC1E72" w:rsidRDefault="00FC1E72" w:rsidP="00790631">
      <w:pPr>
        <w:tabs>
          <w:tab w:val="left" w:pos="0"/>
          <w:tab w:val="left" w:pos="7560"/>
        </w:tabs>
        <w:spacing w:after="0"/>
        <w:ind w:right="-99"/>
        <w:jc w:val="both"/>
        <w:rPr>
          <w:rFonts w:ascii="Times New Roman" w:hAnsi="Times New Roman" w:cs="Times New Roman"/>
          <w:sz w:val="28"/>
          <w:lang w:val="ru-RU"/>
        </w:rPr>
      </w:pPr>
    </w:p>
    <w:p w:rsidR="00FC1E72" w:rsidRDefault="00FC1E72" w:rsidP="00790631">
      <w:pPr>
        <w:tabs>
          <w:tab w:val="left" w:pos="0"/>
          <w:tab w:val="left" w:pos="7560"/>
        </w:tabs>
        <w:spacing w:after="0"/>
        <w:ind w:right="-99"/>
        <w:jc w:val="both"/>
        <w:rPr>
          <w:rFonts w:ascii="Times New Roman" w:hAnsi="Times New Roman" w:cs="Times New Roman"/>
          <w:sz w:val="28"/>
          <w:lang w:val="ru-RU"/>
        </w:rPr>
      </w:pPr>
    </w:p>
    <w:p w:rsidR="00FC1E72" w:rsidRDefault="00FC1E72" w:rsidP="00790631">
      <w:pPr>
        <w:tabs>
          <w:tab w:val="left" w:pos="0"/>
          <w:tab w:val="left" w:pos="7560"/>
        </w:tabs>
        <w:spacing w:after="0"/>
        <w:ind w:right="-99"/>
        <w:jc w:val="both"/>
        <w:rPr>
          <w:rFonts w:ascii="Times New Roman" w:hAnsi="Times New Roman" w:cs="Times New Roman"/>
          <w:sz w:val="28"/>
          <w:lang w:val="ru-RU"/>
        </w:rPr>
      </w:pPr>
    </w:p>
    <w:p w:rsidR="00FC1E72" w:rsidRDefault="00FC1E72" w:rsidP="00790631">
      <w:pPr>
        <w:tabs>
          <w:tab w:val="left" w:pos="0"/>
          <w:tab w:val="left" w:pos="7560"/>
        </w:tabs>
        <w:spacing w:after="0"/>
        <w:ind w:right="-99"/>
        <w:jc w:val="both"/>
        <w:rPr>
          <w:rFonts w:ascii="Times New Roman" w:hAnsi="Times New Roman" w:cs="Times New Roman"/>
          <w:sz w:val="28"/>
          <w:lang w:val="ru-RU"/>
        </w:rPr>
      </w:pPr>
    </w:p>
    <w:p w:rsidR="00FC1E72" w:rsidRDefault="00FC1E72" w:rsidP="00790631">
      <w:pPr>
        <w:tabs>
          <w:tab w:val="left" w:pos="0"/>
          <w:tab w:val="left" w:pos="7560"/>
        </w:tabs>
        <w:spacing w:after="0"/>
        <w:ind w:right="-99"/>
        <w:jc w:val="both"/>
        <w:rPr>
          <w:rFonts w:ascii="Times New Roman" w:hAnsi="Times New Roman" w:cs="Times New Roman"/>
          <w:sz w:val="28"/>
          <w:lang w:val="ru-RU"/>
        </w:rPr>
      </w:pPr>
    </w:p>
    <w:p w:rsidR="00232A34" w:rsidRDefault="00232A34" w:rsidP="00790631">
      <w:pPr>
        <w:tabs>
          <w:tab w:val="left" w:pos="0"/>
          <w:tab w:val="left" w:pos="7560"/>
        </w:tabs>
        <w:spacing w:after="0"/>
        <w:ind w:right="-99"/>
        <w:jc w:val="both"/>
        <w:rPr>
          <w:rFonts w:ascii="Times New Roman" w:hAnsi="Times New Roman" w:cs="Times New Roman"/>
          <w:sz w:val="28"/>
          <w:lang w:val="ru-RU"/>
        </w:rPr>
      </w:pPr>
    </w:p>
    <w:p w:rsidR="00232A34" w:rsidRDefault="00232A34" w:rsidP="00790631">
      <w:pPr>
        <w:tabs>
          <w:tab w:val="left" w:pos="0"/>
          <w:tab w:val="left" w:pos="7560"/>
        </w:tabs>
        <w:spacing w:after="0"/>
        <w:ind w:right="-99"/>
        <w:jc w:val="both"/>
        <w:rPr>
          <w:rFonts w:ascii="Times New Roman" w:hAnsi="Times New Roman" w:cs="Times New Roman"/>
          <w:sz w:val="28"/>
          <w:lang w:val="ru-RU"/>
        </w:rPr>
      </w:pPr>
    </w:p>
    <w:p w:rsidR="00232A34" w:rsidRDefault="00232A34" w:rsidP="00790631">
      <w:pPr>
        <w:tabs>
          <w:tab w:val="left" w:pos="0"/>
          <w:tab w:val="left" w:pos="7560"/>
        </w:tabs>
        <w:spacing w:after="0"/>
        <w:ind w:right="-99"/>
        <w:jc w:val="both"/>
        <w:rPr>
          <w:rFonts w:ascii="Times New Roman" w:hAnsi="Times New Roman" w:cs="Times New Roman"/>
          <w:sz w:val="28"/>
          <w:lang w:val="ru-RU"/>
        </w:rPr>
      </w:pPr>
    </w:p>
    <w:p w:rsidR="00232A34" w:rsidRDefault="00232A34" w:rsidP="00790631">
      <w:pPr>
        <w:tabs>
          <w:tab w:val="left" w:pos="0"/>
          <w:tab w:val="left" w:pos="7560"/>
        </w:tabs>
        <w:spacing w:after="0"/>
        <w:ind w:right="-99"/>
        <w:jc w:val="both"/>
        <w:rPr>
          <w:rFonts w:ascii="Times New Roman" w:hAnsi="Times New Roman" w:cs="Times New Roman"/>
          <w:sz w:val="28"/>
          <w:lang w:val="ru-RU"/>
        </w:rPr>
      </w:pPr>
    </w:p>
    <w:p w:rsidR="00232A34" w:rsidRPr="00EE52EC" w:rsidRDefault="00232A34" w:rsidP="00790631">
      <w:pPr>
        <w:tabs>
          <w:tab w:val="left" w:pos="0"/>
          <w:tab w:val="left" w:pos="7560"/>
        </w:tabs>
        <w:spacing w:after="0"/>
        <w:ind w:right="-99"/>
        <w:jc w:val="both"/>
        <w:rPr>
          <w:rFonts w:ascii="Times New Roman" w:hAnsi="Times New Roman" w:cs="Times New Roman"/>
          <w:sz w:val="28"/>
          <w:lang w:val="ru-RU"/>
        </w:rPr>
      </w:pPr>
    </w:p>
    <w:p w:rsidR="00232A34" w:rsidRDefault="00232A34" w:rsidP="00232A34">
      <w:pPr>
        <w:shd w:val="clear" w:color="auto" w:fill="FFFFFF"/>
        <w:spacing w:after="0" w:line="240" w:lineRule="auto"/>
        <w:ind w:firstLine="5670"/>
        <w:jc w:val="right"/>
        <w:rPr>
          <w:rFonts w:ascii="Times New Roman" w:eastAsia="Times New Roman" w:hAnsi="Times New Roman" w:cs="Times New Roman"/>
          <w:bCs/>
          <w:color w:val="333333"/>
          <w:sz w:val="20"/>
          <w:szCs w:val="20"/>
          <w:lang w:eastAsia="ru-RU"/>
        </w:rPr>
      </w:pPr>
      <w:r w:rsidRPr="00790631">
        <w:rPr>
          <w:rFonts w:ascii="Times New Roman" w:eastAsia="Times New Roman" w:hAnsi="Times New Roman" w:cs="Times New Roman"/>
          <w:bCs/>
          <w:color w:val="333333"/>
          <w:sz w:val="20"/>
          <w:szCs w:val="20"/>
          <w:lang w:eastAsia="ru-RU"/>
        </w:rPr>
        <w:t xml:space="preserve">Додаток </w:t>
      </w:r>
    </w:p>
    <w:p w:rsidR="00232A34" w:rsidRPr="00790631" w:rsidRDefault="00232A34" w:rsidP="00232A34">
      <w:pPr>
        <w:shd w:val="clear" w:color="auto" w:fill="FFFFFF"/>
        <w:spacing w:after="0" w:line="240" w:lineRule="auto"/>
        <w:ind w:firstLine="5670"/>
        <w:jc w:val="right"/>
        <w:rPr>
          <w:rFonts w:ascii="Times New Roman" w:eastAsia="Times New Roman" w:hAnsi="Times New Roman" w:cs="Times New Roman"/>
          <w:bCs/>
          <w:color w:val="333333"/>
          <w:sz w:val="20"/>
          <w:szCs w:val="20"/>
          <w:lang w:eastAsia="ru-RU"/>
        </w:rPr>
      </w:pPr>
      <w:r w:rsidRPr="00790631">
        <w:rPr>
          <w:rFonts w:ascii="Times New Roman" w:eastAsia="Times New Roman" w:hAnsi="Times New Roman" w:cs="Times New Roman"/>
          <w:bCs/>
          <w:color w:val="333333"/>
          <w:sz w:val="20"/>
          <w:szCs w:val="20"/>
          <w:lang w:eastAsia="ru-RU"/>
        </w:rPr>
        <w:t xml:space="preserve">до рішення </w:t>
      </w:r>
      <w:r>
        <w:rPr>
          <w:rFonts w:ascii="Times New Roman" w:eastAsia="Times New Roman" w:hAnsi="Times New Roman" w:cs="Times New Roman"/>
          <w:bCs/>
          <w:color w:val="333333"/>
          <w:sz w:val="20"/>
          <w:szCs w:val="20"/>
          <w:lang w:eastAsia="ru-RU"/>
        </w:rPr>
        <w:t>ХУ</w:t>
      </w:r>
      <w:r w:rsidRPr="00790631">
        <w:rPr>
          <w:rFonts w:ascii="Times New Roman" w:eastAsia="Times New Roman" w:hAnsi="Times New Roman" w:cs="Times New Roman"/>
          <w:bCs/>
          <w:color w:val="333333"/>
          <w:sz w:val="20"/>
          <w:szCs w:val="20"/>
          <w:lang w:eastAsia="ru-RU"/>
        </w:rPr>
        <w:t>сесії</w:t>
      </w:r>
    </w:p>
    <w:p w:rsidR="00232A34" w:rsidRPr="00790631" w:rsidRDefault="00232A34" w:rsidP="00232A34">
      <w:pPr>
        <w:shd w:val="clear" w:color="auto" w:fill="FFFFFF"/>
        <w:spacing w:after="0" w:line="240" w:lineRule="auto"/>
        <w:ind w:firstLine="5670"/>
        <w:jc w:val="right"/>
        <w:rPr>
          <w:rFonts w:ascii="Times New Roman" w:eastAsia="Times New Roman" w:hAnsi="Times New Roman" w:cs="Times New Roman"/>
          <w:bCs/>
          <w:color w:val="333333"/>
          <w:sz w:val="20"/>
          <w:szCs w:val="20"/>
          <w:lang w:eastAsia="ru-RU"/>
        </w:rPr>
      </w:pPr>
      <w:r w:rsidRPr="00790631">
        <w:rPr>
          <w:rFonts w:ascii="Times New Roman" w:eastAsia="Times New Roman" w:hAnsi="Times New Roman" w:cs="Times New Roman"/>
          <w:bCs/>
          <w:color w:val="333333"/>
          <w:sz w:val="20"/>
          <w:szCs w:val="20"/>
          <w:lang w:eastAsia="ru-RU"/>
        </w:rPr>
        <w:t xml:space="preserve"> селищної ради</w:t>
      </w:r>
      <w:r>
        <w:rPr>
          <w:rFonts w:ascii="Times New Roman" w:eastAsia="Times New Roman" w:hAnsi="Times New Roman" w:cs="Times New Roman"/>
          <w:bCs/>
          <w:color w:val="333333"/>
          <w:sz w:val="20"/>
          <w:szCs w:val="20"/>
          <w:lang w:eastAsia="ru-RU"/>
        </w:rPr>
        <w:t xml:space="preserve"> УІІ скликання</w:t>
      </w:r>
    </w:p>
    <w:p w:rsidR="00232A34" w:rsidRPr="00790631" w:rsidRDefault="00232A34" w:rsidP="00232A34">
      <w:pPr>
        <w:shd w:val="clear" w:color="auto" w:fill="FFFFFF"/>
        <w:spacing w:after="0" w:line="240" w:lineRule="auto"/>
        <w:ind w:firstLine="5670"/>
        <w:jc w:val="right"/>
        <w:rPr>
          <w:rFonts w:ascii="Helvetica" w:eastAsia="Times New Roman" w:hAnsi="Helvetica" w:cs="Times New Roman"/>
          <w:color w:val="333333"/>
          <w:sz w:val="20"/>
          <w:szCs w:val="20"/>
          <w:lang w:eastAsia="ru-RU"/>
        </w:rPr>
      </w:pPr>
      <w:r>
        <w:rPr>
          <w:rFonts w:ascii="Times New Roman" w:eastAsia="Times New Roman" w:hAnsi="Times New Roman" w:cs="Times New Roman"/>
          <w:bCs/>
          <w:color w:val="333333"/>
          <w:sz w:val="20"/>
          <w:szCs w:val="20"/>
          <w:lang w:eastAsia="ru-RU"/>
        </w:rPr>
        <w:t>№253  від 15.03.2018</w:t>
      </w:r>
      <w:r w:rsidRPr="00790631">
        <w:rPr>
          <w:rFonts w:ascii="Times New Roman" w:eastAsia="Times New Roman" w:hAnsi="Times New Roman" w:cs="Times New Roman"/>
          <w:bCs/>
          <w:color w:val="333333"/>
          <w:sz w:val="20"/>
          <w:szCs w:val="20"/>
          <w:lang w:eastAsia="ru-RU"/>
        </w:rPr>
        <w:t>р.</w:t>
      </w:r>
    </w:p>
    <w:p w:rsidR="00790631" w:rsidRPr="006B074B" w:rsidRDefault="00790631" w:rsidP="00790631">
      <w:pPr>
        <w:pStyle w:val="a8"/>
        <w:shd w:val="clear" w:color="auto" w:fill="FFFFFF"/>
        <w:spacing w:before="0" w:beforeAutospacing="0" w:after="0" w:afterAutospacing="0"/>
        <w:jc w:val="center"/>
        <w:rPr>
          <w:b/>
          <w:sz w:val="28"/>
          <w:szCs w:val="28"/>
          <w:lang w:val="uk-UA"/>
        </w:rPr>
      </w:pPr>
      <w:r w:rsidRPr="006B074B">
        <w:rPr>
          <w:b/>
          <w:sz w:val="28"/>
          <w:szCs w:val="28"/>
        </w:rPr>
        <w:t xml:space="preserve">Програма охорони та раціонального використання </w:t>
      </w:r>
      <w:r w:rsidRPr="006B074B">
        <w:rPr>
          <w:b/>
          <w:sz w:val="28"/>
          <w:szCs w:val="28"/>
          <w:lang w:val="uk-UA"/>
        </w:rPr>
        <w:t xml:space="preserve">земель у сфері охорони навколишнього середовища  </w:t>
      </w:r>
    </w:p>
    <w:p w:rsidR="00790631" w:rsidRPr="006B074B" w:rsidRDefault="00FC1E72" w:rsidP="00FC1E72">
      <w:pPr>
        <w:pStyle w:val="a8"/>
        <w:shd w:val="clear" w:color="auto" w:fill="FFFFFF"/>
        <w:spacing w:before="0" w:beforeAutospacing="0" w:after="0" w:afterAutospacing="0"/>
        <w:jc w:val="center"/>
        <w:rPr>
          <w:b/>
          <w:sz w:val="28"/>
          <w:szCs w:val="28"/>
          <w:lang w:val="uk-UA"/>
        </w:rPr>
      </w:pPr>
      <w:r>
        <w:rPr>
          <w:b/>
          <w:sz w:val="28"/>
          <w:szCs w:val="28"/>
          <w:lang w:val="uk-UA"/>
        </w:rPr>
        <w:t xml:space="preserve">на 2018 – 2020 роки </w:t>
      </w:r>
    </w:p>
    <w:p w:rsidR="00790631" w:rsidRPr="006B074B" w:rsidRDefault="00790631" w:rsidP="00790631">
      <w:pPr>
        <w:pStyle w:val="a8"/>
        <w:shd w:val="clear" w:color="auto" w:fill="FFFFFF"/>
        <w:spacing w:before="75" w:beforeAutospacing="0" w:after="75" w:afterAutospacing="0"/>
        <w:ind w:left="2832" w:firstLine="708"/>
        <w:rPr>
          <w:b/>
          <w:sz w:val="28"/>
          <w:szCs w:val="28"/>
          <w:lang w:val="uk-UA"/>
        </w:rPr>
      </w:pPr>
      <w:r w:rsidRPr="006B074B">
        <w:rPr>
          <w:b/>
          <w:sz w:val="28"/>
          <w:szCs w:val="28"/>
        </w:rPr>
        <w:t>Загальні положення.</w:t>
      </w:r>
    </w:p>
    <w:p w:rsidR="00790631" w:rsidRPr="00EA5C34" w:rsidRDefault="00790631" w:rsidP="00790631">
      <w:pPr>
        <w:pStyle w:val="a8"/>
        <w:shd w:val="clear" w:color="auto" w:fill="FFFFFF"/>
        <w:spacing w:before="0" w:beforeAutospacing="0" w:after="0" w:afterAutospacing="0"/>
        <w:ind w:firstLine="708"/>
        <w:jc w:val="both"/>
        <w:rPr>
          <w:sz w:val="28"/>
          <w:szCs w:val="28"/>
          <w:lang w:val="uk-UA"/>
        </w:rPr>
      </w:pPr>
      <w:r w:rsidRPr="00EA5C34">
        <w:rPr>
          <w:sz w:val="28"/>
          <w:szCs w:val="28"/>
          <w:lang w:val="uk-UA"/>
        </w:rPr>
        <w:t xml:space="preserve">Програма охорони та раціонального використання земель у сфері охорони навколишнього природного середовища Чаплинської селищної ради на 2018 - 2020 роки (далі – Програма) розроблена Виконавчим комітетом Чаплинської селищної ради. </w:t>
      </w:r>
    </w:p>
    <w:p w:rsidR="00790631" w:rsidRPr="00FC1E72" w:rsidRDefault="00790631" w:rsidP="00FC1E72">
      <w:pPr>
        <w:pStyle w:val="a8"/>
        <w:shd w:val="clear" w:color="auto" w:fill="FFFFFF"/>
        <w:spacing w:before="0" w:beforeAutospacing="0" w:after="0" w:afterAutospacing="0"/>
        <w:ind w:firstLine="708"/>
        <w:jc w:val="both"/>
        <w:rPr>
          <w:rFonts w:cs="Times New Roman"/>
          <w:b/>
          <w:color w:val="4D4D4D"/>
          <w:sz w:val="28"/>
          <w:szCs w:val="28"/>
        </w:rPr>
      </w:pPr>
      <w:r w:rsidRPr="001E1D6E">
        <w:rPr>
          <w:sz w:val="28"/>
          <w:szCs w:val="28"/>
          <w:lang w:val="uk-UA"/>
        </w:rPr>
        <w:t>Дана програма спрямована на реалізацію державної політики у сфері екології підтримання природного середовища на належному рівні. Програма враховує положення Конституції України, Земельного кодексу України, «Про охорону навколишнього природного середовища», Закону України «Про охорону земель», Постанову КМУ «Про затвердження переліку видів діяльності, що належать природоохоронних заходів</w:t>
      </w:r>
      <w:r>
        <w:rPr>
          <w:sz w:val="28"/>
          <w:szCs w:val="28"/>
          <w:lang w:val="uk-UA"/>
        </w:rPr>
        <w:t xml:space="preserve">», Постанову КМУ «Про розміри і </w:t>
      </w:r>
      <w:r w:rsidRPr="001E1D6E">
        <w:rPr>
          <w:sz w:val="28"/>
          <w:szCs w:val="28"/>
          <w:lang w:val="uk-UA"/>
        </w:rPr>
        <w:t xml:space="preserve">Порядок визначення втрат сільськогосподарського </w:t>
      </w:r>
      <w:r>
        <w:rPr>
          <w:sz w:val="28"/>
          <w:szCs w:val="28"/>
          <w:lang w:val="uk-UA"/>
        </w:rPr>
        <w:t xml:space="preserve">та </w:t>
      </w:r>
      <w:r w:rsidRPr="001E1D6E">
        <w:rPr>
          <w:sz w:val="28"/>
          <w:szCs w:val="28"/>
          <w:lang w:val="uk-UA"/>
        </w:rPr>
        <w:t>лісогосподарського виробництва, які підлягають відшкодуванню» та інших нормативн</w:t>
      </w:r>
      <w:r w:rsidR="00FC1E72">
        <w:rPr>
          <w:sz w:val="28"/>
          <w:szCs w:val="28"/>
          <w:lang w:val="uk-UA"/>
        </w:rPr>
        <w:t xml:space="preserve">их </w:t>
      </w:r>
      <w:r w:rsidRPr="001E1D6E">
        <w:rPr>
          <w:sz w:val="28"/>
          <w:szCs w:val="28"/>
          <w:lang w:val="uk-UA"/>
        </w:rPr>
        <w:t>актів</w:t>
      </w:r>
      <w:r w:rsidRPr="00801C7A">
        <w:rPr>
          <w:lang w:val="uk-UA"/>
        </w:rPr>
        <w:t xml:space="preserve">. </w:t>
      </w:r>
    </w:p>
    <w:p w:rsidR="00790631" w:rsidRPr="00FC1E72" w:rsidRDefault="00790631" w:rsidP="00FC1E72">
      <w:pPr>
        <w:spacing w:after="0"/>
        <w:jc w:val="both"/>
        <w:rPr>
          <w:rFonts w:ascii="Times New Roman" w:hAnsi="Times New Roman" w:cs="Times New Roman"/>
          <w:sz w:val="28"/>
          <w:szCs w:val="28"/>
        </w:rPr>
      </w:pPr>
      <w:r w:rsidRPr="00FC1E72">
        <w:rPr>
          <w:rFonts w:ascii="Times New Roman" w:hAnsi="Times New Roman" w:cs="Times New Roman"/>
          <w:sz w:val="28"/>
          <w:szCs w:val="28"/>
        </w:rPr>
        <w:tab/>
        <w:t xml:space="preserve">Доречним є приведення у відповідність обліку використання земель, враховуючи те, що використання землі в Україні є платним та формує левову частку доходів місцевого бюджету, а для цього в першу чергу необхідно введення земельного кадастру з проведенням загальної інвентаризації землі в межах.               </w:t>
      </w:r>
    </w:p>
    <w:p w:rsidR="00790631" w:rsidRPr="00FC1E72" w:rsidRDefault="00790631" w:rsidP="00FC1E72">
      <w:pPr>
        <w:spacing w:after="0"/>
        <w:jc w:val="both"/>
        <w:rPr>
          <w:rFonts w:ascii="Times New Roman" w:hAnsi="Times New Roman" w:cs="Times New Roman"/>
          <w:sz w:val="28"/>
          <w:szCs w:val="28"/>
        </w:rPr>
      </w:pPr>
      <w:r w:rsidRPr="00FC1E72">
        <w:rPr>
          <w:rFonts w:ascii="Times New Roman" w:hAnsi="Times New Roman" w:cs="Times New Roman"/>
          <w:sz w:val="28"/>
          <w:szCs w:val="28"/>
        </w:rPr>
        <w:tab/>
        <w:t xml:space="preserve">Одним з найважливіших факторів діяльності у сфері охорони навколишнього природного середовища в громаді є ліквідація стихійних сміттєзвалищ та утримання в належному санітарному стані благоустрою громади поліпшення екологічної ситуації в громаді, здійснення перебудови техногенного середовища, технічного переозброєння виробничого комплексу на основі впровадження новітніх наукових досягнень, енерго- і ресурсозберігаючих технологій, безвідходних та екологічно безпечних технологічних процесів, застосування відновлювальних джерел енергії, розв’язання проблем знешкодження і використання всіх видів відходів. </w:t>
      </w:r>
    </w:p>
    <w:p w:rsidR="00790631" w:rsidRPr="00FC1E72" w:rsidRDefault="00790631" w:rsidP="00FC1E72">
      <w:pPr>
        <w:jc w:val="both"/>
        <w:rPr>
          <w:rFonts w:ascii="Times New Roman" w:hAnsi="Times New Roman" w:cs="Times New Roman"/>
          <w:sz w:val="28"/>
          <w:szCs w:val="28"/>
        </w:rPr>
      </w:pPr>
      <w:r w:rsidRPr="00FC1E72">
        <w:rPr>
          <w:rFonts w:ascii="Times New Roman" w:hAnsi="Times New Roman" w:cs="Times New Roman"/>
          <w:sz w:val="28"/>
          <w:szCs w:val="28"/>
        </w:rPr>
        <w:t>На сьогоднішній день на території Чаплинської об’єднаної територіальної громади існує один полігон твердих побутових відходів. Стан полігону твердих побутових відходів не в повній мірі відповідає встановленим вимогам: немає води для технічних потреб. Сортування відходів не проводиться глобально.</w:t>
      </w:r>
    </w:p>
    <w:p w:rsidR="00232A34" w:rsidRDefault="00232A34" w:rsidP="00FC1E72">
      <w:pPr>
        <w:pStyle w:val="a8"/>
        <w:shd w:val="clear" w:color="auto" w:fill="FFFFFF"/>
        <w:spacing w:before="75" w:beforeAutospacing="0" w:after="75" w:afterAutospacing="0"/>
        <w:jc w:val="both"/>
        <w:rPr>
          <w:rFonts w:cs="Times New Roman"/>
          <w:b/>
          <w:sz w:val="28"/>
          <w:szCs w:val="28"/>
          <w:lang w:val="uk-UA"/>
        </w:rPr>
      </w:pPr>
    </w:p>
    <w:p w:rsidR="00232A34" w:rsidRDefault="00232A34" w:rsidP="00FC1E72">
      <w:pPr>
        <w:pStyle w:val="a8"/>
        <w:shd w:val="clear" w:color="auto" w:fill="FFFFFF"/>
        <w:spacing w:before="75" w:beforeAutospacing="0" w:after="75" w:afterAutospacing="0"/>
        <w:jc w:val="both"/>
        <w:rPr>
          <w:rFonts w:cs="Times New Roman"/>
          <w:b/>
          <w:sz w:val="28"/>
          <w:szCs w:val="28"/>
          <w:lang w:val="uk-UA"/>
        </w:rPr>
      </w:pPr>
    </w:p>
    <w:p w:rsidR="00FC1E72" w:rsidRDefault="00790631" w:rsidP="00FC1E72">
      <w:pPr>
        <w:pStyle w:val="a8"/>
        <w:shd w:val="clear" w:color="auto" w:fill="FFFFFF"/>
        <w:spacing w:before="75" w:beforeAutospacing="0" w:after="75" w:afterAutospacing="0"/>
        <w:jc w:val="both"/>
        <w:rPr>
          <w:rFonts w:cs="Times New Roman"/>
          <w:b/>
          <w:sz w:val="28"/>
          <w:szCs w:val="28"/>
          <w:lang w:val="uk-UA"/>
        </w:rPr>
      </w:pPr>
      <w:r w:rsidRPr="00FC1E72">
        <w:rPr>
          <w:rFonts w:cs="Times New Roman"/>
          <w:b/>
          <w:sz w:val="28"/>
          <w:szCs w:val="28"/>
          <w:lang w:val="uk-UA"/>
        </w:rPr>
        <w:lastRenderedPageBreak/>
        <w:t>Мета Програми</w:t>
      </w:r>
    </w:p>
    <w:p w:rsidR="00790631" w:rsidRPr="00FC1E72" w:rsidRDefault="00790631" w:rsidP="00FC1E72">
      <w:pPr>
        <w:pStyle w:val="a8"/>
        <w:shd w:val="clear" w:color="auto" w:fill="FFFFFF"/>
        <w:spacing w:before="75" w:beforeAutospacing="0" w:after="75" w:afterAutospacing="0"/>
        <w:jc w:val="both"/>
        <w:rPr>
          <w:rFonts w:cs="Times New Roman"/>
          <w:b/>
          <w:sz w:val="28"/>
          <w:szCs w:val="28"/>
          <w:lang w:val="uk-UA"/>
        </w:rPr>
      </w:pPr>
      <w:r w:rsidRPr="00871F63">
        <w:rPr>
          <w:sz w:val="28"/>
          <w:szCs w:val="28"/>
          <w:lang w:val="uk-UA"/>
        </w:rPr>
        <w:tab/>
      </w:r>
      <w:r w:rsidRPr="00EA5C34">
        <w:rPr>
          <w:sz w:val="28"/>
          <w:szCs w:val="28"/>
          <w:lang w:val="uk-UA"/>
        </w:rPr>
        <w:t xml:space="preserve">Програма розроблена з метою реалізації державної політики України в галузі довкілля, забезпечення екологічної безпеки, захисту життя і здоров'я мешканців населених пунктів від негативного впливу, зумовленого забрудненням навколишнього природного середовища, досягнення гармонії взаємодії суспільства і природи.  </w:t>
      </w:r>
    </w:p>
    <w:p w:rsidR="00790631" w:rsidRPr="00EA5C34" w:rsidRDefault="00790631" w:rsidP="00790631">
      <w:pPr>
        <w:pStyle w:val="a8"/>
        <w:shd w:val="clear" w:color="auto" w:fill="FFFFFF"/>
        <w:spacing w:before="75" w:beforeAutospacing="0" w:after="75" w:afterAutospacing="0"/>
        <w:jc w:val="center"/>
        <w:rPr>
          <w:b/>
          <w:sz w:val="28"/>
          <w:szCs w:val="28"/>
          <w:lang w:val="uk-UA"/>
        </w:rPr>
      </w:pPr>
      <w:r w:rsidRPr="00EA5C34">
        <w:rPr>
          <w:b/>
          <w:sz w:val="28"/>
          <w:szCs w:val="28"/>
          <w:lang w:val="uk-UA"/>
        </w:rPr>
        <w:t>Стан екологічної ситуації на території Чаплинської ОТГ та обґрунтування необхідності реалізації Програми</w:t>
      </w:r>
    </w:p>
    <w:p w:rsidR="00790631" w:rsidRPr="00EA5C34" w:rsidRDefault="00790631" w:rsidP="00FC1E72">
      <w:pPr>
        <w:pStyle w:val="a8"/>
        <w:shd w:val="clear" w:color="auto" w:fill="FFFFFF"/>
        <w:spacing w:before="75" w:beforeAutospacing="0" w:after="75" w:afterAutospacing="0"/>
        <w:ind w:firstLine="851"/>
        <w:jc w:val="both"/>
        <w:rPr>
          <w:sz w:val="28"/>
          <w:szCs w:val="28"/>
          <w:lang w:val="uk-UA"/>
        </w:rPr>
      </w:pPr>
      <w:r w:rsidRPr="00EA5C34">
        <w:rPr>
          <w:sz w:val="28"/>
          <w:szCs w:val="28"/>
          <w:lang w:val="uk-UA"/>
        </w:rPr>
        <w:t xml:space="preserve">Екологічна ситуація на території </w:t>
      </w:r>
      <w:r>
        <w:rPr>
          <w:sz w:val="28"/>
          <w:szCs w:val="28"/>
          <w:lang w:val="uk-UA"/>
        </w:rPr>
        <w:t>Чаплинської</w:t>
      </w:r>
      <w:r w:rsidRPr="00EA5C34">
        <w:rPr>
          <w:sz w:val="28"/>
          <w:szCs w:val="28"/>
          <w:lang w:val="uk-UA"/>
        </w:rPr>
        <w:t xml:space="preserve"> ОТГ характеризується відносною стабільністю показників – однак багато проблем потребують вирішення:  </w:t>
      </w:r>
    </w:p>
    <w:p w:rsidR="00790631" w:rsidRPr="00EA5C34" w:rsidRDefault="00790631" w:rsidP="00790631">
      <w:pPr>
        <w:pStyle w:val="a8"/>
        <w:numPr>
          <w:ilvl w:val="0"/>
          <w:numId w:val="17"/>
        </w:numPr>
        <w:shd w:val="clear" w:color="auto" w:fill="FFFFFF"/>
        <w:spacing w:before="75" w:beforeAutospacing="0" w:after="75" w:afterAutospacing="0"/>
        <w:jc w:val="both"/>
        <w:rPr>
          <w:sz w:val="28"/>
          <w:szCs w:val="28"/>
          <w:lang w:val="uk-UA"/>
        </w:rPr>
      </w:pPr>
      <w:r w:rsidRPr="00EA5C34">
        <w:rPr>
          <w:sz w:val="28"/>
          <w:szCs w:val="28"/>
          <w:lang w:val="uk-UA"/>
        </w:rPr>
        <w:t xml:space="preserve">Несанкціоноване розміщення твердих побутових відходів населення є суттєвим чинником негативного впливу на земельні водні та лісові ресурси селищної ради і здоров’я людей. </w:t>
      </w:r>
    </w:p>
    <w:p w:rsidR="00790631" w:rsidRPr="00EA5C34" w:rsidRDefault="00790631" w:rsidP="00790631">
      <w:pPr>
        <w:pStyle w:val="a8"/>
        <w:numPr>
          <w:ilvl w:val="0"/>
          <w:numId w:val="17"/>
        </w:numPr>
        <w:shd w:val="clear" w:color="auto" w:fill="FFFFFF"/>
        <w:spacing w:before="75" w:beforeAutospacing="0" w:after="75" w:afterAutospacing="0"/>
        <w:jc w:val="both"/>
        <w:rPr>
          <w:sz w:val="28"/>
          <w:szCs w:val="28"/>
          <w:lang w:val="uk-UA"/>
        </w:rPr>
      </w:pPr>
      <w:r w:rsidRPr="00EA5C34">
        <w:rPr>
          <w:sz w:val="28"/>
          <w:szCs w:val="28"/>
          <w:lang w:val="uk-UA"/>
        </w:rPr>
        <w:t xml:space="preserve">Масове накопичення побутового сміття в лісозахисних смугах впродовж автомобільних доріг в лісонасадженнях та поблизу водоймищ, в зоні житлової забудови – і є одним із потенційних джерел забруднення довкілля і являють собою велику загрозу навколишньому природному середовищу та підлягають утилізації. </w:t>
      </w:r>
    </w:p>
    <w:p w:rsidR="00790631" w:rsidRPr="00EA5C34" w:rsidRDefault="00790631" w:rsidP="00FC1E72">
      <w:pPr>
        <w:pStyle w:val="a8"/>
        <w:shd w:val="clear" w:color="auto" w:fill="FFFFFF"/>
        <w:spacing w:before="0" w:beforeAutospacing="0" w:after="0" w:afterAutospacing="0"/>
        <w:ind w:firstLine="851"/>
        <w:jc w:val="both"/>
        <w:rPr>
          <w:sz w:val="28"/>
          <w:szCs w:val="28"/>
          <w:lang w:val="uk-UA"/>
        </w:rPr>
      </w:pPr>
      <w:r w:rsidRPr="00EA5C34">
        <w:rPr>
          <w:sz w:val="28"/>
          <w:szCs w:val="28"/>
          <w:lang w:val="uk-UA"/>
        </w:rPr>
        <w:t xml:space="preserve">Тому, одним із пріоритетних питань захисту навколишнього природного середовища – території ОТГ є організація робіт по вивозу відходів та локалізації стихійних сміттєзвалищ. </w:t>
      </w:r>
    </w:p>
    <w:p w:rsidR="00790631" w:rsidRPr="00EA5C34" w:rsidRDefault="00790631" w:rsidP="00FC1E72">
      <w:pPr>
        <w:pStyle w:val="a8"/>
        <w:shd w:val="clear" w:color="auto" w:fill="FFFFFF"/>
        <w:spacing w:before="0" w:beforeAutospacing="0" w:after="0" w:afterAutospacing="0"/>
        <w:ind w:firstLine="851"/>
        <w:jc w:val="both"/>
        <w:rPr>
          <w:sz w:val="28"/>
          <w:szCs w:val="28"/>
          <w:lang w:val="uk-UA"/>
        </w:rPr>
      </w:pPr>
      <w:r w:rsidRPr="00EA5C34">
        <w:rPr>
          <w:sz w:val="28"/>
          <w:szCs w:val="28"/>
          <w:lang w:val="uk-UA"/>
        </w:rPr>
        <w:t>Необхідність розроблення Програми зумовлена підвищеними вимогами до поліпшення якості оточуючого середовища, необхідністю подальшої стабілізації екологічної ситуації та створення умов для забезпечення ефективного і раціонального використання природних ресурсів з обов’язковим відтворенням їх природних якостей.</w:t>
      </w:r>
    </w:p>
    <w:p w:rsidR="00790631" w:rsidRPr="00EA5C34" w:rsidRDefault="00790631" w:rsidP="00790631">
      <w:pPr>
        <w:pStyle w:val="a8"/>
        <w:shd w:val="clear" w:color="auto" w:fill="FFFFFF"/>
        <w:spacing w:before="0" w:beforeAutospacing="0" w:after="0" w:afterAutospacing="0"/>
        <w:ind w:firstLine="708"/>
        <w:jc w:val="both"/>
        <w:rPr>
          <w:sz w:val="28"/>
          <w:szCs w:val="28"/>
        </w:rPr>
      </w:pPr>
      <w:r w:rsidRPr="00EA5C34">
        <w:rPr>
          <w:sz w:val="28"/>
          <w:szCs w:val="28"/>
        </w:rPr>
        <w:t>Екологічна ситуація на території</w:t>
      </w:r>
      <w:r w:rsidRPr="00EA5C34">
        <w:rPr>
          <w:sz w:val="28"/>
          <w:szCs w:val="28"/>
          <w:lang w:val="uk-UA"/>
        </w:rPr>
        <w:t xml:space="preserve"> </w:t>
      </w:r>
      <w:r>
        <w:rPr>
          <w:sz w:val="28"/>
          <w:szCs w:val="28"/>
          <w:lang w:val="uk-UA"/>
        </w:rPr>
        <w:t>Чаплинської</w:t>
      </w:r>
      <w:r w:rsidRPr="00EA5C34">
        <w:rPr>
          <w:sz w:val="28"/>
          <w:szCs w:val="28"/>
          <w:lang w:val="uk-UA"/>
        </w:rPr>
        <w:t xml:space="preserve"> </w:t>
      </w:r>
      <w:r w:rsidR="00FC1E72">
        <w:rPr>
          <w:sz w:val="28"/>
          <w:szCs w:val="28"/>
        </w:rPr>
        <w:t xml:space="preserve">ОТГ </w:t>
      </w:r>
      <w:r w:rsidRPr="00EA5C34">
        <w:rPr>
          <w:sz w:val="28"/>
          <w:szCs w:val="28"/>
        </w:rPr>
        <w:t>характеризується відносною стабільністю показників – однак багато проблем потребують вирішення.</w:t>
      </w:r>
    </w:p>
    <w:p w:rsidR="00790631" w:rsidRPr="00EA5C34" w:rsidRDefault="00790631" w:rsidP="00FC1E72">
      <w:pPr>
        <w:pStyle w:val="a8"/>
        <w:shd w:val="clear" w:color="auto" w:fill="FFFFFF"/>
        <w:spacing w:before="0" w:beforeAutospacing="0" w:after="0" w:afterAutospacing="0"/>
        <w:ind w:firstLine="708"/>
        <w:jc w:val="both"/>
        <w:rPr>
          <w:sz w:val="28"/>
          <w:szCs w:val="28"/>
        </w:rPr>
      </w:pPr>
      <w:r w:rsidRPr="00EA5C34">
        <w:rPr>
          <w:sz w:val="28"/>
          <w:szCs w:val="28"/>
        </w:rPr>
        <w:t>Стан озеленення на території селищної ради потребує розширення та коригування. Зелені насадження досягли вікової межі і потребують негайно</w:t>
      </w:r>
      <w:r w:rsidR="00FC1E72">
        <w:rPr>
          <w:sz w:val="28"/>
          <w:szCs w:val="28"/>
        </w:rPr>
        <w:t xml:space="preserve">ї заміни в зв'язку </w:t>
      </w:r>
      <w:r w:rsidRPr="00EA5C34">
        <w:rPr>
          <w:sz w:val="28"/>
          <w:szCs w:val="28"/>
          <w:lang w:val="uk-UA"/>
        </w:rPr>
        <w:t xml:space="preserve">з тим, що </w:t>
      </w:r>
      <w:r w:rsidRPr="00EA5C34">
        <w:rPr>
          <w:sz w:val="28"/>
          <w:szCs w:val="28"/>
        </w:rPr>
        <w:t>знаходяться в аварійному стані; загрожують безпеці людей, будівель та автотранспорту. Існуюча система полезахисних лісосмуг в повній мірі не виконує своїх функцій, вони потребують постійного догляду.</w:t>
      </w:r>
    </w:p>
    <w:p w:rsidR="00790631" w:rsidRPr="00FC1E72" w:rsidRDefault="00790631" w:rsidP="00FC1E72">
      <w:pPr>
        <w:pStyle w:val="a8"/>
        <w:shd w:val="clear" w:color="auto" w:fill="FFFFFF"/>
        <w:spacing w:before="75" w:beforeAutospacing="0" w:after="75" w:afterAutospacing="0"/>
        <w:ind w:firstLine="708"/>
        <w:jc w:val="both"/>
        <w:rPr>
          <w:sz w:val="28"/>
          <w:szCs w:val="28"/>
          <w:lang w:val="uk-UA"/>
        </w:rPr>
      </w:pPr>
      <w:r w:rsidRPr="00EA5C34">
        <w:rPr>
          <w:sz w:val="28"/>
          <w:szCs w:val="28"/>
        </w:rPr>
        <w:t>Розвиток зеленого господарства виконується переважно за рахунок створення локальних зелених зон: паркових насаджень, скверів, фруктових садів. Актуально на сьогодні: забезпечення обслуговування зелених насаджень в межах жилої забудови (прибудинкових територій житлових масивів, впродовж доріг та населених пунктів).</w:t>
      </w:r>
    </w:p>
    <w:p w:rsidR="00790631" w:rsidRPr="00FC1E72" w:rsidRDefault="00790631" w:rsidP="00FC1E72">
      <w:pPr>
        <w:pStyle w:val="a8"/>
        <w:shd w:val="clear" w:color="auto" w:fill="FFFFFF"/>
        <w:spacing w:before="75" w:beforeAutospacing="0" w:after="75" w:afterAutospacing="0"/>
        <w:jc w:val="center"/>
        <w:rPr>
          <w:b/>
          <w:sz w:val="28"/>
          <w:szCs w:val="28"/>
          <w:lang w:val="uk-UA"/>
        </w:rPr>
      </w:pPr>
      <w:r w:rsidRPr="00EA5C34">
        <w:rPr>
          <w:b/>
          <w:sz w:val="28"/>
          <w:szCs w:val="28"/>
        </w:rPr>
        <w:t>Основні завдання програми</w:t>
      </w:r>
    </w:p>
    <w:p w:rsidR="00790631" w:rsidRPr="00FC1E72" w:rsidRDefault="00790631" w:rsidP="00FC1E72">
      <w:pPr>
        <w:pStyle w:val="a8"/>
        <w:shd w:val="clear" w:color="auto" w:fill="FFFFFF"/>
        <w:spacing w:before="0" w:beforeAutospacing="0" w:after="0" w:afterAutospacing="0"/>
        <w:ind w:firstLine="708"/>
        <w:jc w:val="both"/>
        <w:rPr>
          <w:rFonts w:cs="Times New Roman"/>
          <w:b/>
          <w:sz w:val="28"/>
          <w:szCs w:val="28"/>
          <w:lang w:val="uk-UA"/>
        </w:rPr>
      </w:pPr>
      <w:r w:rsidRPr="00FC1E72">
        <w:rPr>
          <w:rFonts w:cs="Times New Roman"/>
          <w:sz w:val="28"/>
          <w:szCs w:val="28"/>
        </w:rPr>
        <w:t>Враховуючи реальний стан довкілля, який сформувався на території, основними завданнями с</w:t>
      </w:r>
      <w:r w:rsidRPr="00FC1E72">
        <w:rPr>
          <w:rFonts w:cs="Times New Roman"/>
          <w:sz w:val="28"/>
          <w:szCs w:val="28"/>
          <w:lang w:val="uk-UA"/>
        </w:rPr>
        <w:t>елищної</w:t>
      </w:r>
      <w:r w:rsidR="009A1D13">
        <w:rPr>
          <w:rFonts w:cs="Times New Roman"/>
          <w:sz w:val="28"/>
          <w:szCs w:val="28"/>
        </w:rPr>
        <w:t xml:space="preserve"> програми</w:t>
      </w:r>
      <w:r w:rsidRPr="00FC1E72">
        <w:rPr>
          <w:rFonts w:cs="Times New Roman"/>
          <w:sz w:val="28"/>
          <w:szCs w:val="28"/>
        </w:rPr>
        <w:t xml:space="preserve"> охорони навколишнього </w:t>
      </w:r>
      <w:r w:rsidRPr="00FC1E72">
        <w:rPr>
          <w:rFonts w:cs="Times New Roman"/>
          <w:sz w:val="28"/>
          <w:szCs w:val="28"/>
        </w:rPr>
        <w:lastRenderedPageBreak/>
        <w:t>природного середовища та пріоритетними напрямками екологічної політики с</w:t>
      </w:r>
      <w:r w:rsidRPr="00FC1E72">
        <w:rPr>
          <w:rFonts w:cs="Times New Roman"/>
          <w:sz w:val="28"/>
          <w:szCs w:val="28"/>
          <w:lang w:val="uk-UA"/>
        </w:rPr>
        <w:t>елищн</w:t>
      </w:r>
      <w:r w:rsidRPr="00FC1E72">
        <w:rPr>
          <w:rFonts w:cs="Times New Roman"/>
          <w:sz w:val="28"/>
          <w:szCs w:val="28"/>
        </w:rPr>
        <w:t>ої ради є:</w:t>
      </w:r>
    </w:p>
    <w:p w:rsidR="00790631" w:rsidRPr="00FC1E72" w:rsidRDefault="00790631" w:rsidP="00FC1E72">
      <w:pPr>
        <w:numPr>
          <w:ilvl w:val="0"/>
          <w:numId w:val="16"/>
        </w:numPr>
        <w:shd w:val="clear" w:color="auto" w:fill="FFFFFF"/>
        <w:spacing w:after="0" w:line="300" w:lineRule="atLeast"/>
        <w:ind w:left="0" w:firstLine="708"/>
        <w:jc w:val="both"/>
        <w:rPr>
          <w:rFonts w:ascii="Times New Roman" w:hAnsi="Times New Roman" w:cs="Times New Roman"/>
          <w:sz w:val="28"/>
          <w:szCs w:val="28"/>
        </w:rPr>
      </w:pPr>
      <w:r w:rsidRPr="00FC1E72">
        <w:rPr>
          <w:rFonts w:ascii="Times New Roman" w:hAnsi="Times New Roman" w:cs="Times New Roman"/>
          <w:sz w:val="28"/>
          <w:szCs w:val="28"/>
        </w:rPr>
        <w:t>покращення санітарно-екологічного стану водойм;</w:t>
      </w:r>
    </w:p>
    <w:p w:rsidR="00790631" w:rsidRPr="00FC1E72" w:rsidRDefault="00790631" w:rsidP="00FC1E72">
      <w:pPr>
        <w:numPr>
          <w:ilvl w:val="0"/>
          <w:numId w:val="16"/>
        </w:numPr>
        <w:shd w:val="clear" w:color="auto" w:fill="FFFFFF"/>
        <w:spacing w:after="0" w:line="300" w:lineRule="atLeast"/>
        <w:ind w:left="0" w:firstLine="708"/>
        <w:jc w:val="both"/>
        <w:rPr>
          <w:rFonts w:ascii="Times New Roman" w:hAnsi="Times New Roman" w:cs="Times New Roman"/>
          <w:sz w:val="28"/>
          <w:szCs w:val="28"/>
        </w:rPr>
      </w:pPr>
      <w:r w:rsidRPr="00FC1E72">
        <w:rPr>
          <w:rFonts w:ascii="Times New Roman" w:hAnsi="Times New Roman" w:cs="Times New Roman"/>
          <w:sz w:val="28"/>
          <w:szCs w:val="28"/>
        </w:rPr>
        <w:t>покращення якості питної води;</w:t>
      </w:r>
    </w:p>
    <w:p w:rsidR="00790631" w:rsidRPr="00FC1E72" w:rsidRDefault="00790631" w:rsidP="00FC1E72">
      <w:pPr>
        <w:numPr>
          <w:ilvl w:val="0"/>
          <w:numId w:val="16"/>
        </w:numPr>
        <w:shd w:val="clear" w:color="auto" w:fill="FFFFFF"/>
        <w:spacing w:after="0" w:line="300" w:lineRule="atLeast"/>
        <w:ind w:left="0" w:firstLine="708"/>
        <w:jc w:val="both"/>
        <w:rPr>
          <w:rFonts w:ascii="Times New Roman" w:hAnsi="Times New Roman" w:cs="Times New Roman"/>
          <w:sz w:val="28"/>
          <w:szCs w:val="28"/>
        </w:rPr>
      </w:pPr>
      <w:r w:rsidRPr="00FC1E72">
        <w:rPr>
          <w:rFonts w:ascii="Times New Roman" w:hAnsi="Times New Roman" w:cs="Times New Roman"/>
          <w:sz w:val="28"/>
          <w:szCs w:val="28"/>
        </w:rPr>
        <w:t>охорона і раціональне використання земель;</w:t>
      </w:r>
    </w:p>
    <w:p w:rsidR="00790631" w:rsidRPr="00FC1E72" w:rsidRDefault="00790631" w:rsidP="00FC1E72">
      <w:pPr>
        <w:numPr>
          <w:ilvl w:val="0"/>
          <w:numId w:val="16"/>
        </w:numPr>
        <w:shd w:val="clear" w:color="auto" w:fill="FFFFFF"/>
        <w:spacing w:after="0" w:line="300" w:lineRule="atLeast"/>
        <w:ind w:left="0" w:firstLine="708"/>
        <w:jc w:val="both"/>
        <w:rPr>
          <w:rFonts w:ascii="Times New Roman" w:hAnsi="Times New Roman" w:cs="Times New Roman"/>
          <w:sz w:val="28"/>
          <w:szCs w:val="28"/>
        </w:rPr>
      </w:pPr>
      <w:r w:rsidRPr="00FC1E72">
        <w:rPr>
          <w:rFonts w:ascii="Times New Roman" w:hAnsi="Times New Roman" w:cs="Times New Roman"/>
          <w:sz w:val="28"/>
          <w:szCs w:val="28"/>
        </w:rPr>
        <w:t>озеленення, благоустрій населених пунктів;</w:t>
      </w:r>
    </w:p>
    <w:p w:rsidR="00790631" w:rsidRPr="00FC1E72" w:rsidRDefault="00790631" w:rsidP="00FC1E72">
      <w:pPr>
        <w:numPr>
          <w:ilvl w:val="0"/>
          <w:numId w:val="16"/>
        </w:numPr>
        <w:shd w:val="clear" w:color="auto" w:fill="FFFFFF"/>
        <w:spacing w:after="0" w:line="300" w:lineRule="atLeast"/>
        <w:ind w:left="0" w:firstLine="708"/>
        <w:jc w:val="both"/>
        <w:rPr>
          <w:rFonts w:ascii="Times New Roman" w:hAnsi="Times New Roman" w:cs="Times New Roman"/>
          <w:sz w:val="28"/>
          <w:szCs w:val="28"/>
        </w:rPr>
      </w:pPr>
      <w:r w:rsidRPr="00FC1E72">
        <w:rPr>
          <w:rFonts w:ascii="Times New Roman" w:hAnsi="Times New Roman" w:cs="Times New Roman"/>
          <w:sz w:val="28"/>
          <w:szCs w:val="28"/>
        </w:rPr>
        <w:t>ліквідація стихійних сміттєзвалищ;</w:t>
      </w:r>
    </w:p>
    <w:p w:rsidR="00790631" w:rsidRPr="00FC1E72" w:rsidRDefault="00790631" w:rsidP="00FC1E72">
      <w:pPr>
        <w:numPr>
          <w:ilvl w:val="0"/>
          <w:numId w:val="16"/>
        </w:numPr>
        <w:shd w:val="clear" w:color="auto" w:fill="FFFFFF"/>
        <w:spacing w:after="0" w:line="300" w:lineRule="atLeast"/>
        <w:ind w:left="0" w:firstLine="708"/>
        <w:jc w:val="both"/>
        <w:rPr>
          <w:rFonts w:ascii="Times New Roman" w:hAnsi="Times New Roman" w:cs="Times New Roman"/>
          <w:sz w:val="28"/>
          <w:szCs w:val="28"/>
        </w:rPr>
      </w:pPr>
      <w:r w:rsidRPr="00FC1E72">
        <w:rPr>
          <w:rFonts w:ascii="Times New Roman" w:hAnsi="Times New Roman" w:cs="Times New Roman"/>
          <w:sz w:val="28"/>
          <w:szCs w:val="28"/>
        </w:rPr>
        <w:t xml:space="preserve">ліквідація наслідків природних явищ; </w:t>
      </w:r>
    </w:p>
    <w:p w:rsidR="00790631" w:rsidRPr="00FC1E72" w:rsidRDefault="00790631" w:rsidP="00FC1E72">
      <w:pPr>
        <w:numPr>
          <w:ilvl w:val="0"/>
          <w:numId w:val="16"/>
        </w:numPr>
        <w:shd w:val="clear" w:color="auto" w:fill="FFFFFF"/>
        <w:spacing w:after="0" w:line="300" w:lineRule="atLeast"/>
        <w:ind w:left="0" w:firstLine="708"/>
        <w:jc w:val="both"/>
        <w:rPr>
          <w:rFonts w:ascii="Times New Roman" w:hAnsi="Times New Roman" w:cs="Times New Roman"/>
          <w:sz w:val="28"/>
          <w:szCs w:val="28"/>
        </w:rPr>
      </w:pPr>
      <w:r w:rsidRPr="00FC1E72">
        <w:rPr>
          <w:rFonts w:ascii="Times New Roman" w:hAnsi="Times New Roman" w:cs="Times New Roman"/>
          <w:sz w:val="28"/>
          <w:szCs w:val="28"/>
        </w:rPr>
        <w:t xml:space="preserve">вживання заходів по запобіганню та ліквідації пожеж; </w:t>
      </w:r>
    </w:p>
    <w:p w:rsidR="00790631" w:rsidRPr="00FC1E72" w:rsidRDefault="00790631" w:rsidP="00FC1E72">
      <w:pPr>
        <w:numPr>
          <w:ilvl w:val="0"/>
          <w:numId w:val="16"/>
        </w:numPr>
        <w:shd w:val="clear" w:color="auto" w:fill="FFFFFF"/>
        <w:spacing w:after="0" w:line="300" w:lineRule="atLeast"/>
        <w:ind w:left="0" w:firstLine="708"/>
        <w:jc w:val="both"/>
        <w:rPr>
          <w:rFonts w:ascii="Times New Roman" w:hAnsi="Times New Roman" w:cs="Times New Roman"/>
          <w:sz w:val="28"/>
          <w:szCs w:val="28"/>
        </w:rPr>
      </w:pPr>
      <w:r w:rsidRPr="00FC1E72">
        <w:rPr>
          <w:rFonts w:ascii="Times New Roman" w:hAnsi="Times New Roman" w:cs="Times New Roman"/>
          <w:sz w:val="28"/>
          <w:szCs w:val="28"/>
        </w:rPr>
        <w:t>контроль за зберіганням, використанням органічних, мінеральних добрив, отрутохімікатів, нафтопродуктів.</w:t>
      </w:r>
    </w:p>
    <w:p w:rsidR="00790631" w:rsidRPr="00FC1E72" w:rsidRDefault="00790631" w:rsidP="00FC1E72">
      <w:pPr>
        <w:shd w:val="clear" w:color="auto" w:fill="FFFFFF"/>
        <w:spacing w:after="0" w:line="300" w:lineRule="atLeast"/>
        <w:ind w:firstLine="708"/>
        <w:jc w:val="both"/>
        <w:rPr>
          <w:rFonts w:ascii="Times New Roman" w:hAnsi="Times New Roman" w:cs="Times New Roman"/>
          <w:b/>
          <w:sz w:val="28"/>
          <w:szCs w:val="28"/>
        </w:rPr>
      </w:pPr>
      <w:r w:rsidRPr="00FC1E72">
        <w:rPr>
          <w:rFonts w:ascii="Times New Roman" w:hAnsi="Times New Roman" w:cs="Times New Roman"/>
          <w:b/>
          <w:sz w:val="28"/>
          <w:szCs w:val="28"/>
        </w:rPr>
        <w:t>Досягнення мети:</w:t>
      </w:r>
    </w:p>
    <w:p w:rsidR="00790631" w:rsidRPr="008269E0" w:rsidRDefault="00790631" w:rsidP="008269E0">
      <w:pPr>
        <w:shd w:val="clear" w:color="auto" w:fill="FFFFFF"/>
        <w:spacing w:after="0" w:line="300" w:lineRule="atLeast"/>
        <w:ind w:firstLine="851"/>
        <w:jc w:val="both"/>
        <w:rPr>
          <w:rFonts w:ascii="Times New Roman" w:hAnsi="Times New Roman" w:cs="Times New Roman"/>
          <w:sz w:val="28"/>
          <w:szCs w:val="28"/>
        </w:rPr>
      </w:pPr>
      <w:r w:rsidRPr="00FC1E72">
        <w:rPr>
          <w:rFonts w:ascii="Times New Roman" w:hAnsi="Times New Roman" w:cs="Times New Roman"/>
          <w:sz w:val="28"/>
          <w:szCs w:val="28"/>
        </w:rPr>
        <w:t>Програма потребує спрямування дій органів виконавчої влади, місцевого самоврядування та їх відповідних органів, організацій, установ та підприємств  всіх форм власності щодо реалізації пріоритетних напрямків діяльності у сфері ефективного природокористування, дотримання вимог екологічної безпеки та охорони  навколишнього природного середовища.</w:t>
      </w:r>
    </w:p>
    <w:p w:rsidR="00790631" w:rsidRPr="00FC1E72" w:rsidRDefault="00790631" w:rsidP="00FC1E72">
      <w:pPr>
        <w:shd w:val="clear" w:color="auto" w:fill="FFFFFF"/>
        <w:spacing w:after="0" w:line="300" w:lineRule="atLeast"/>
        <w:ind w:left="120"/>
        <w:jc w:val="both"/>
        <w:rPr>
          <w:rFonts w:ascii="Times New Roman" w:hAnsi="Times New Roman" w:cs="Times New Roman"/>
          <w:b/>
          <w:sz w:val="28"/>
          <w:szCs w:val="28"/>
        </w:rPr>
      </w:pPr>
      <w:r w:rsidRPr="00FC1E72">
        <w:rPr>
          <w:rFonts w:ascii="Times New Roman" w:hAnsi="Times New Roman" w:cs="Times New Roman"/>
          <w:b/>
          <w:sz w:val="28"/>
          <w:szCs w:val="28"/>
        </w:rPr>
        <w:t xml:space="preserve">Очікувані результати </w:t>
      </w:r>
    </w:p>
    <w:p w:rsidR="00790631" w:rsidRPr="00FC1E72" w:rsidRDefault="008269E0" w:rsidP="00FC1E72">
      <w:pPr>
        <w:numPr>
          <w:ilvl w:val="0"/>
          <w:numId w:val="18"/>
        </w:numPr>
        <w:shd w:val="clear" w:color="auto" w:fill="FFFFFF"/>
        <w:spacing w:after="0" w:line="300" w:lineRule="atLeast"/>
        <w:jc w:val="both"/>
        <w:rPr>
          <w:rFonts w:ascii="Times New Roman" w:hAnsi="Times New Roman" w:cs="Times New Roman"/>
          <w:b/>
          <w:sz w:val="28"/>
          <w:szCs w:val="28"/>
        </w:rPr>
      </w:pPr>
      <w:r>
        <w:rPr>
          <w:rFonts w:ascii="Times New Roman" w:hAnsi="Times New Roman" w:cs="Times New Roman"/>
          <w:sz w:val="28"/>
          <w:szCs w:val="28"/>
        </w:rPr>
        <w:t>Виконання Програми надасть</w:t>
      </w:r>
      <w:r w:rsidR="00790631" w:rsidRPr="00FC1E72">
        <w:rPr>
          <w:rFonts w:ascii="Times New Roman" w:hAnsi="Times New Roman" w:cs="Times New Roman"/>
          <w:sz w:val="28"/>
          <w:szCs w:val="28"/>
        </w:rPr>
        <w:t xml:space="preserve"> можливість</w:t>
      </w:r>
      <w:r w:rsidR="00790631" w:rsidRPr="00FC1E72">
        <w:rPr>
          <w:rFonts w:ascii="Times New Roman" w:hAnsi="Times New Roman" w:cs="Times New Roman"/>
        </w:rPr>
        <w:t xml:space="preserve">: </w:t>
      </w:r>
    </w:p>
    <w:p w:rsidR="00790631" w:rsidRPr="00FC1E72" w:rsidRDefault="00790631" w:rsidP="00FC1E72">
      <w:pPr>
        <w:pStyle w:val="a8"/>
        <w:numPr>
          <w:ilvl w:val="0"/>
          <w:numId w:val="15"/>
        </w:numPr>
        <w:shd w:val="clear" w:color="auto" w:fill="FFFFFF"/>
        <w:spacing w:before="0" w:beforeAutospacing="0" w:after="0" w:afterAutospacing="0"/>
        <w:jc w:val="both"/>
        <w:rPr>
          <w:rFonts w:cs="Times New Roman"/>
          <w:sz w:val="28"/>
          <w:szCs w:val="28"/>
          <w:lang w:val="uk-UA"/>
        </w:rPr>
      </w:pPr>
      <w:r w:rsidRPr="00FC1E72">
        <w:rPr>
          <w:rFonts w:cs="Times New Roman"/>
          <w:sz w:val="28"/>
          <w:szCs w:val="28"/>
          <w:lang w:val="uk-UA"/>
        </w:rPr>
        <w:t xml:space="preserve">створити відповідні умови організації відпочинку мешканцям селища за рахунок підтримання в належному стані навколишнього середовища; </w:t>
      </w:r>
    </w:p>
    <w:p w:rsidR="00790631" w:rsidRPr="00FC1E72" w:rsidRDefault="00790631" w:rsidP="00FC1E72">
      <w:pPr>
        <w:pStyle w:val="a8"/>
        <w:numPr>
          <w:ilvl w:val="0"/>
          <w:numId w:val="15"/>
        </w:numPr>
        <w:shd w:val="clear" w:color="auto" w:fill="FFFFFF"/>
        <w:spacing w:before="0" w:beforeAutospacing="0" w:after="0" w:afterAutospacing="0"/>
        <w:jc w:val="both"/>
        <w:rPr>
          <w:rFonts w:cs="Times New Roman"/>
          <w:sz w:val="28"/>
          <w:szCs w:val="28"/>
          <w:lang w:val="uk-UA"/>
        </w:rPr>
      </w:pPr>
      <w:r w:rsidRPr="00FC1E72">
        <w:rPr>
          <w:rFonts w:cs="Times New Roman"/>
          <w:sz w:val="28"/>
          <w:szCs w:val="28"/>
          <w:lang w:val="uk-UA"/>
        </w:rPr>
        <w:t xml:space="preserve"> створити належним чином облаштований селищний парк в місцях найбільш придатних для цього;</w:t>
      </w:r>
    </w:p>
    <w:p w:rsidR="00790631" w:rsidRPr="00FC1E72" w:rsidRDefault="00790631" w:rsidP="00FC1E72">
      <w:pPr>
        <w:pStyle w:val="a8"/>
        <w:numPr>
          <w:ilvl w:val="0"/>
          <w:numId w:val="15"/>
        </w:numPr>
        <w:shd w:val="clear" w:color="auto" w:fill="FFFFFF"/>
        <w:spacing w:before="0" w:beforeAutospacing="0" w:after="0" w:afterAutospacing="0"/>
        <w:jc w:val="both"/>
        <w:rPr>
          <w:rFonts w:cs="Times New Roman"/>
          <w:sz w:val="28"/>
          <w:szCs w:val="28"/>
          <w:lang w:val="uk-UA"/>
        </w:rPr>
      </w:pPr>
      <w:r w:rsidRPr="00FC1E72">
        <w:rPr>
          <w:rFonts w:cs="Times New Roman"/>
          <w:sz w:val="28"/>
          <w:szCs w:val="28"/>
          <w:lang w:val="uk-UA"/>
        </w:rPr>
        <w:t xml:space="preserve"> привести у відповідність організацію обліку використання за цільовим призначенням та поповненням бюджету селища; </w:t>
      </w:r>
    </w:p>
    <w:p w:rsidR="00790631" w:rsidRPr="00FC1E72" w:rsidRDefault="00790631" w:rsidP="00FC1E72">
      <w:pPr>
        <w:pStyle w:val="a8"/>
        <w:numPr>
          <w:ilvl w:val="0"/>
          <w:numId w:val="15"/>
        </w:numPr>
        <w:shd w:val="clear" w:color="auto" w:fill="FFFFFF"/>
        <w:spacing w:before="0" w:beforeAutospacing="0" w:after="0" w:afterAutospacing="0"/>
        <w:jc w:val="both"/>
        <w:rPr>
          <w:rFonts w:cs="Times New Roman"/>
          <w:sz w:val="28"/>
          <w:szCs w:val="28"/>
          <w:lang w:val="uk-UA"/>
        </w:rPr>
      </w:pPr>
      <w:r w:rsidRPr="00FC1E72">
        <w:rPr>
          <w:rFonts w:cs="Times New Roman"/>
          <w:sz w:val="28"/>
          <w:szCs w:val="28"/>
          <w:lang w:val="uk-UA"/>
        </w:rPr>
        <w:t xml:space="preserve">реалізацію державної політики у сфері охорони навколишнього середовища: поліпшення екологічної ситуації, екологічного балансу села та навколишньої території; </w:t>
      </w:r>
    </w:p>
    <w:p w:rsidR="00790631" w:rsidRPr="00FC1E72" w:rsidRDefault="00790631" w:rsidP="00FC1E72">
      <w:pPr>
        <w:pStyle w:val="a8"/>
        <w:numPr>
          <w:ilvl w:val="0"/>
          <w:numId w:val="15"/>
        </w:numPr>
        <w:shd w:val="clear" w:color="auto" w:fill="FFFFFF"/>
        <w:spacing w:before="0" w:beforeAutospacing="0" w:after="0" w:afterAutospacing="0"/>
        <w:jc w:val="both"/>
        <w:rPr>
          <w:rFonts w:cs="Times New Roman"/>
          <w:sz w:val="28"/>
          <w:szCs w:val="28"/>
          <w:lang w:val="uk-UA"/>
        </w:rPr>
      </w:pPr>
      <w:r w:rsidRPr="00FC1E72">
        <w:rPr>
          <w:rFonts w:cs="Times New Roman"/>
          <w:sz w:val="28"/>
          <w:szCs w:val="28"/>
          <w:lang w:val="uk-UA"/>
        </w:rPr>
        <w:t xml:space="preserve">заходи по охороні підземних вод та ліквідації джерел їх забруднення; </w:t>
      </w:r>
    </w:p>
    <w:p w:rsidR="00790631" w:rsidRPr="00FC1E72" w:rsidRDefault="00790631" w:rsidP="00FC1E72">
      <w:pPr>
        <w:pStyle w:val="a8"/>
        <w:numPr>
          <w:ilvl w:val="0"/>
          <w:numId w:val="15"/>
        </w:numPr>
        <w:shd w:val="clear" w:color="auto" w:fill="FFFFFF"/>
        <w:spacing w:before="0" w:beforeAutospacing="0" w:after="0" w:afterAutospacing="0"/>
        <w:jc w:val="both"/>
        <w:rPr>
          <w:rFonts w:cs="Times New Roman"/>
          <w:sz w:val="28"/>
          <w:szCs w:val="28"/>
          <w:lang w:val="uk-UA"/>
        </w:rPr>
      </w:pPr>
      <w:r w:rsidRPr="00FC1E72">
        <w:rPr>
          <w:rFonts w:cs="Times New Roman"/>
          <w:sz w:val="28"/>
          <w:szCs w:val="28"/>
          <w:lang w:val="uk-UA"/>
        </w:rPr>
        <w:t xml:space="preserve">ліквідація наслідків стихійного лиха; </w:t>
      </w:r>
    </w:p>
    <w:p w:rsidR="00790631" w:rsidRPr="00FC1E72" w:rsidRDefault="00790631" w:rsidP="00FC1E72">
      <w:pPr>
        <w:pStyle w:val="a8"/>
        <w:numPr>
          <w:ilvl w:val="0"/>
          <w:numId w:val="15"/>
        </w:numPr>
        <w:shd w:val="clear" w:color="auto" w:fill="FFFFFF"/>
        <w:spacing w:before="0" w:beforeAutospacing="0" w:after="0" w:afterAutospacing="0"/>
        <w:jc w:val="both"/>
        <w:rPr>
          <w:rFonts w:cs="Times New Roman"/>
          <w:sz w:val="28"/>
          <w:szCs w:val="28"/>
          <w:lang w:val="uk-UA"/>
        </w:rPr>
      </w:pPr>
      <w:r w:rsidRPr="00FC1E72">
        <w:rPr>
          <w:rFonts w:cs="Times New Roman"/>
          <w:sz w:val="28"/>
          <w:szCs w:val="28"/>
          <w:lang w:val="uk-UA"/>
        </w:rPr>
        <w:t xml:space="preserve">проведення роз’яснювальної роботи з населенням по додержанню належного санітарного стану вулиць, доріг та прибудинкових територій; </w:t>
      </w:r>
    </w:p>
    <w:p w:rsidR="00790631" w:rsidRPr="00FC1E72" w:rsidRDefault="00790631" w:rsidP="00FC1E72">
      <w:pPr>
        <w:pStyle w:val="a8"/>
        <w:numPr>
          <w:ilvl w:val="0"/>
          <w:numId w:val="15"/>
        </w:numPr>
        <w:shd w:val="clear" w:color="auto" w:fill="FFFFFF"/>
        <w:spacing w:before="0" w:beforeAutospacing="0" w:after="0" w:afterAutospacing="0"/>
        <w:jc w:val="both"/>
        <w:rPr>
          <w:rFonts w:cs="Times New Roman"/>
          <w:sz w:val="28"/>
          <w:szCs w:val="28"/>
          <w:lang w:val="uk-UA"/>
        </w:rPr>
      </w:pPr>
      <w:r w:rsidRPr="00FC1E72">
        <w:rPr>
          <w:rFonts w:cs="Times New Roman"/>
          <w:sz w:val="28"/>
          <w:szCs w:val="28"/>
          <w:lang w:val="uk-UA"/>
        </w:rPr>
        <w:t xml:space="preserve">екологічна освіта та виховання; </w:t>
      </w:r>
    </w:p>
    <w:p w:rsidR="00790631" w:rsidRPr="00FC1E72" w:rsidRDefault="00790631" w:rsidP="00FC1E72">
      <w:pPr>
        <w:pStyle w:val="a8"/>
        <w:numPr>
          <w:ilvl w:val="0"/>
          <w:numId w:val="15"/>
        </w:numPr>
        <w:shd w:val="clear" w:color="auto" w:fill="FFFFFF"/>
        <w:spacing w:before="0" w:beforeAutospacing="0" w:after="0" w:afterAutospacing="0"/>
        <w:jc w:val="both"/>
        <w:rPr>
          <w:rFonts w:cs="Times New Roman"/>
          <w:sz w:val="28"/>
          <w:szCs w:val="28"/>
          <w:lang w:val="uk-UA"/>
        </w:rPr>
      </w:pPr>
      <w:r w:rsidRPr="00FC1E72">
        <w:rPr>
          <w:rFonts w:cs="Times New Roman"/>
          <w:sz w:val="28"/>
          <w:szCs w:val="28"/>
          <w:lang w:val="uk-UA"/>
        </w:rPr>
        <w:t xml:space="preserve">підвищення рівня благоустрою населеного пункту, прилеглих територій, збереження житла; </w:t>
      </w:r>
    </w:p>
    <w:p w:rsidR="00790631" w:rsidRPr="00FC1E72" w:rsidRDefault="00790631" w:rsidP="00FC1E72">
      <w:pPr>
        <w:pStyle w:val="a8"/>
        <w:numPr>
          <w:ilvl w:val="0"/>
          <w:numId w:val="15"/>
        </w:numPr>
        <w:shd w:val="clear" w:color="auto" w:fill="FFFFFF"/>
        <w:spacing w:before="0" w:beforeAutospacing="0" w:after="0" w:afterAutospacing="0"/>
        <w:jc w:val="both"/>
        <w:rPr>
          <w:rFonts w:cs="Times New Roman"/>
          <w:sz w:val="28"/>
          <w:szCs w:val="28"/>
          <w:lang w:val="uk-UA"/>
        </w:rPr>
      </w:pPr>
      <w:r w:rsidRPr="00FC1E72">
        <w:rPr>
          <w:rFonts w:cs="Times New Roman"/>
          <w:sz w:val="28"/>
          <w:szCs w:val="28"/>
          <w:lang w:val="uk-UA"/>
        </w:rPr>
        <w:t>збереження зеленого насадження у селищі;</w:t>
      </w:r>
    </w:p>
    <w:p w:rsidR="00790631" w:rsidRPr="00FC1E72" w:rsidRDefault="00790631" w:rsidP="00FC1E72">
      <w:pPr>
        <w:pStyle w:val="a8"/>
        <w:numPr>
          <w:ilvl w:val="0"/>
          <w:numId w:val="15"/>
        </w:numPr>
        <w:shd w:val="clear" w:color="auto" w:fill="FFFFFF"/>
        <w:spacing w:before="0" w:beforeAutospacing="0" w:after="0" w:afterAutospacing="0"/>
        <w:jc w:val="both"/>
        <w:rPr>
          <w:rFonts w:cs="Times New Roman"/>
          <w:sz w:val="28"/>
          <w:szCs w:val="28"/>
          <w:lang w:val="uk-UA"/>
        </w:rPr>
      </w:pPr>
      <w:r w:rsidRPr="00FC1E72">
        <w:rPr>
          <w:rFonts w:cs="Times New Roman"/>
          <w:sz w:val="28"/>
          <w:szCs w:val="28"/>
          <w:lang w:val="uk-UA"/>
        </w:rPr>
        <w:t xml:space="preserve"> утилізація побутових і промислових відходів; </w:t>
      </w:r>
    </w:p>
    <w:p w:rsidR="00790631" w:rsidRPr="00FC1E72" w:rsidRDefault="00790631" w:rsidP="00FC1E72">
      <w:pPr>
        <w:pStyle w:val="a8"/>
        <w:shd w:val="clear" w:color="auto" w:fill="FFFFFF"/>
        <w:spacing w:before="0" w:beforeAutospacing="0" w:after="0" w:afterAutospacing="0"/>
        <w:jc w:val="both"/>
        <w:rPr>
          <w:rFonts w:cs="Times New Roman"/>
          <w:sz w:val="28"/>
          <w:szCs w:val="28"/>
          <w:lang w:val="uk-UA"/>
        </w:rPr>
      </w:pPr>
      <w:r w:rsidRPr="00FC1E72">
        <w:rPr>
          <w:rFonts w:cs="Times New Roman"/>
          <w:sz w:val="28"/>
          <w:szCs w:val="28"/>
          <w:lang w:val="uk-UA"/>
        </w:rPr>
        <w:t>2. Д</w:t>
      </w:r>
      <w:r w:rsidRPr="00FC1E72">
        <w:rPr>
          <w:rFonts w:cs="Times New Roman"/>
          <w:sz w:val="28"/>
          <w:szCs w:val="28"/>
        </w:rPr>
        <w:t>осягнення покращення екологічної ситуації на території буде проводитись в двох напрямках:</w:t>
      </w:r>
    </w:p>
    <w:p w:rsidR="00790631" w:rsidRPr="00FC1E72" w:rsidRDefault="00790631" w:rsidP="00FC1E72">
      <w:pPr>
        <w:pStyle w:val="a8"/>
        <w:shd w:val="clear" w:color="auto" w:fill="FFFFFF"/>
        <w:spacing w:before="0" w:beforeAutospacing="0" w:after="0" w:afterAutospacing="0"/>
        <w:jc w:val="both"/>
        <w:rPr>
          <w:rFonts w:cs="Times New Roman"/>
          <w:sz w:val="28"/>
          <w:szCs w:val="28"/>
        </w:rPr>
      </w:pPr>
      <w:r w:rsidRPr="00FC1E72">
        <w:rPr>
          <w:rFonts w:cs="Times New Roman"/>
          <w:sz w:val="28"/>
          <w:szCs w:val="28"/>
        </w:rPr>
        <w:t>а) впровадження заходів, спрямованих на зменшення прямого та опосередкованого впливу людей і господарств на природу в цілому та (або) окремі її елементи (зменшення антропогенного навантаження на природу);</w:t>
      </w:r>
    </w:p>
    <w:p w:rsidR="00790631" w:rsidRPr="00FC1E72" w:rsidRDefault="00790631" w:rsidP="00FC1E72">
      <w:pPr>
        <w:pStyle w:val="a8"/>
        <w:shd w:val="clear" w:color="auto" w:fill="FFFFFF"/>
        <w:spacing w:before="0" w:beforeAutospacing="0" w:after="0" w:afterAutospacing="0"/>
        <w:jc w:val="both"/>
        <w:rPr>
          <w:rFonts w:cs="Times New Roman"/>
          <w:sz w:val="28"/>
          <w:szCs w:val="28"/>
        </w:rPr>
      </w:pPr>
      <w:r w:rsidRPr="00FC1E72">
        <w:rPr>
          <w:rFonts w:cs="Times New Roman"/>
          <w:sz w:val="28"/>
          <w:szCs w:val="28"/>
        </w:rPr>
        <w:t>б) впровадження заходів, спрямованих на підвищення екологічного рівня території.</w:t>
      </w:r>
    </w:p>
    <w:p w:rsidR="00790631" w:rsidRPr="00FC1E72" w:rsidRDefault="00790631" w:rsidP="008269E0">
      <w:pPr>
        <w:pStyle w:val="a8"/>
        <w:shd w:val="clear" w:color="auto" w:fill="FFFFFF"/>
        <w:spacing w:before="0" w:beforeAutospacing="0" w:after="0" w:afterAutospacing="0"/>
        <w:ind w:firstLine="708"/>
        <w:jc w:val="both"/>
        <w:rPr>
          <w:rFonts w:cs="Times New Roman"/>
          <w:sz w:val="28"/>
          <w:szCs w:val="28"/>
        </w:rPr>
      </w:pPr>
      <w:r w:rsidRPr="00FC1E72">
        <w:rPr>
          <w:rFonts w:cs="Times New Roman"/>
          <w:sz w:val="28"/>
          <w:szCs w:val="28"/>
        </w:rPr>
        <w:lastRenderedPageBreak/>
        <w:t>Впровадження заходів Програми дозволить досягти наступних результатів:</w:t>
      </w:r>
    </w:p>
    <w:p w:rsidR="00790631" w:rsidRPr="00FC1E72" w:rsidRDefault="00790631" w:rsidP="00FC1E72">
      <w:pPr>
        <w:pStyle w:val="a8"/>
        <w:shd w:val="clear" w:color="auto" w:fill="FFFFFF"/>
        <w:spacing w:before="0" w:beforeAutospacing="0" w:after="0" w:afterAutospacing="0"/>
        <w:jc w:val="both"/>
        <w:rPr>
          <w:rFonts w:cs="Times New Roman"/>
          <w:sz w:val="28"/>
          <w:szCs w:val="28"/>
        </w:rPr>
      </w:pPr>
      <w:r w:rsidRPr="00FC1E72">
        <w:rPr>
          <w:rFonts w:cs="Times New Roman"/>
          <w:sz w:val="28"/>
          <w:szCs w:val="28"/>
        </w:rPr>
        <w:t>- покращення стану зелених насаджень на територ</w:t>
      </w:r>
      <w:r w:rsidR="008269E0">
        <w:rPr>
          <w:rFonts w:cs="Times New Roman"/>
          <w:sz w:val="28"/>
          <w:szCs w:val="28"/>
        </w:rPr>
        <w:t xml:space="preserve">ії </w:t>
      </w:r>
      <w:r w:rsidRPr="00FC1E72">
        <w:rPr>
          <w:rFonts w:cs="Times New Roman"/>
          <w:sz w:val="28"/>
          <w:szCs w:val="28"/>
          <w:lang w:val="uk-UA"/>
        </w:rPr>
        <w:t>Чаплинської</w:t>
      </w:r>
      <w:r w:rsidRPr="00FC1E72">
        <w:rPr>
          <w:rFonts w:cs="Times New Roman"/>
          <w:sz w:val="28"/>
          <w:szCs w:val="28"/>
        </w:rPr>
        <w:t xml:space="preserve"> ОТГ за рахунок знесення аварійних</w:t>
      </w:r>
      <w:r w:rsidRPr="00FC1E72">
        <w:rPr>
          <w:rFonts w:cs="Times New Roman"/>
          <w:sz w:val="28"/>
          <w:szCs w:val="28"/>
          <w:lang w:val="uk-UA"/>
        </w:rPr>
        <w:t xml:space="preserve"> </w:t>
      </w:r>
      <w:r w:rsidRPr="00FC1E72">
        <w:rPr>
          <w:rFonts w:cs="Times New Roman"/>
          <w:sz w:val="28"/>
          <w:szCs w:val="28"/>
        </w:rPr>
        <w:t>дерев</w:t>
      </w:r>
      <w:r w:rsidRPr="00FC1E72">
        <w:rPr>
          <w:rFonts w:cs="Times New Roman"/>
          <w:sz w:val="28"/>
          <w:szCs w:val="28"/>
          <w:lang w:val="uk-UA"/>
        </w:rPr>
        <w:t xml:space="preserve"> та </w:t>
      </w:r>
      <w:r w:rsidRPr="00FC1E72">
        <w:rPr>
          <w:rFonts w:cs="Times New Roman"/>
          <w:sz w:val="28"/>
          <w:szCs w:val="28"/>
        </w:rPr>
        <w:t>сухостою, пухонесучих тополь, розширення паркових зон, боротьба з бур’янами та амброзією</w:t>
      </w:r>
      <w:r w:rsidRPr="00FC1E72">
        <w:rPr>
          <w:rFonts w:cs="Times New Roman"/>
          <w:sz w:val="28"/>
          <w:szCs w:val="28"/>
          <w:lang w:val="uk-UA"/>
        </w:rPr>
        <w:t xml:space="preserve"> полинолистою</w:t>
      </w:r>
      <w:r w:rsidRPr="00FC1E72">
        <w:rPr>
          <w:rFonts w:cs="Times New Roman"/>
          <w:sz w:val="28"/>
          <w:szCs w:val="28"/>
        </w:rPr>
        <w:t>, озеленення вулиць на території населених пунктів с</w:t>
      </w:r>
      <w:r w:rsidRPr="00FC1E72">
        <w:rPr>
          <w:rFonts w:cs="Times New Roman"/>
          <w:sz w:val="28"/>
          <w:szCs w:val="28"/>
          <w:lang w:val="uk-UA"/>
        </w:rPr>
        <w:t>елищн</w:t>
      </w:r>
      <w:r w:rsidRPr="00FC1E72">
        <w:rPr>
          <w:rFonts w:cs="Times New Roman"/>
          <w:sz w:val="28"/>
          <w:szCs w:val="28"/>
        </w:rPr>
        <w:t>ої ради;</w:t>
      </w:r>
    </w:p>
    <w:p w:rsidR="00790631" w:rsidRPr="008269E0" w:rsidRDefault="00790631" w:rsidP="008269E0">
      <w:pPr>
        <w:pStyle w:val="a8"/>
        <w:shd w:val="clear" w:color="auto" w:fill="FFFFFF"/>
        <w:spacing w:before="0" w:beforeAutospacing="0" w:after="0" w:afterAutospacing="0"/>
        <w:jc w:val="both"/>
        <w:rPr>
          <w:rFonts w:cs="Times New Roman"/>
          <w:sz w:val="28"/>
          <w:szCs w:val="28"/>
        </w:rPr>
      </w:pPr>
      <w:r w:rsidRPr="00FC1E72">
        <w:rPr>
          <w:rFonts w:cs="Times New Roman"/>
          <w:sz w:val="28"/>
          <w:szCs w:val="28"/>
        </w:rPr>
        <w:t>- сформувати відповідального ставлення громадян до збере</w:t>
      </w:r>
      <w:r w:rsidR="008269E0">
        <w:rPr>
          <w:rFonts w:cs="Times New Roman"/>
          <w:sz w:val="28"/>
          <w:szCs w:val="28"/>
        </w:rPr>
        <w:t>ження навколишнього середовища;</w:t>
      </w:r>
    </w:p>
    <w:p w:rsidR="00790631" w:rsidRPr="00FC1E72" w:rsidRDefault="008269E0" w:rsidP="00FC1E72">
      <w:pPr>
        <w:shd w:val="clear" w:color="auto" w:fill="FFFFFF"/>
        <w:spacing w:after="0" w:line="300" w:lineRule="atLeast"/>
        <w:jc w:val="both"/>
        <w:rPr>
          <w:rFonts w:ascii="Times New Roman" w:hAnsi="Times New Roman" w:cs="Times New Roman"/>
          <w:b/>
          <w:sz w:val="28"/>
          <w:szCs w:val="28"/>
        </w:rPr>
      </w:pPr>
      <w:r>
        <w:rPr>
          <w:rFonts w:ascii="Times New Roman" w:hAnsi="Times New Roman" w:cs="Times New Roman"/>
          <w:b/>
          <w:sz w:val="28"/>
          <w:szCs w:val="28"/>
        </w:rPr>
        <w:t xml:space="preserve">Фінансування </w:t>
      </w:r>
      <w:r w:rsidR="00790631" w:rsidRPr="00FC1E72">
        <w:rPr>
          <w:rFonts w:ascii="Times New Roman" w:hAnsi="Times New Roman" w:cs="Times New Roman"/>
          <w:b/>
          <w:sz w:val="28"/>
          <w:szCs w:val="28"/>
        </w:rPr>
        <w:t>Програми</w:t>
      </w:r>
    </w:p>
    <w:p w:rsidR="00790631" w:rsidRPr="00FC1E72" w:rsidRDefault="00790631" w:rsidP="00FC1E72">
      <w:pPr>
        <w:shd w:val="clear" w:color="auto" w:fill="FFFFFF"/>
        <w:spacing w:after="0" w:line="300" w:lineRule="atLeast"/>
        <w:jc w:val="both"/>
        <w:rPr>
          <w:rFonts w:ascii="Times New Roman" w:hAnsi="Times New Roman" w:cs="Times New Roman"/>
          <w:sz w:val="28"/>
          <w:szCs w:val="28"/>
        </w:rPr>
      </w:pPr>
      <w:r w:rsidRPr="00FC1E72">
        <w:rPr>
          <w:rFonts w:ascii="Times New Roman" w:hAnsi="Times New Roman" w:cs="Times New Roman"/>
          <w:sz w:val="28"/>
          <w:szCs w:val="28"/>
          <w:lang w:val="ru-RU"/>
        </w:rPr>
        <w:tab/>
      </w:r>
      <w:r w:rsidRPr="00FC1E72">
        <w:rPr>
          <w:rFonts w:ascii="Times New Roman" w:hAnsi="Times New Roman" w:cs="Times New Roman"/>
          <w:sz w:val="28"/>
          <w:szCs w:val="28"/>
        </w:rPr>
        <w:t>Основним джерелом фінансування Програми є місцевий бюджет та інші джерела фінансування, не заборонені законодавством. Кошториси витрат на реалізацію Програми складаються по мірі потреб та затверджуються на сесіях селищної ради.</w:t>
      </w:r>
    </w:p>
    <w:p w:rsidR="00790631" w:rsidRPr="00FC1E72" w:rsidRDefault="00790631" w:rsidP="00FC1E72">
      <w:pPr>
        <w:pStyle w:val="a8"/>
        <w:shd w:val="clear" w:color="auto" w:fill="FFFFFF"/>
        <w:spacing w:before="0" w:beforeAutospacing="0" w:after="0" w:afterAutospacing="0"/>
        <w:jc w:val="both"/>
        <w:rPr>
          <w:rFonts w:cs="Times New Roman"/>
          <w:sz w:val="28"/>
          <w:szCs w:val="28"/>
        </w:rPr>
      </w:pPr>
      <w:r w:rsidRPr="00FC1E72">
        <w:rPr>
          <w:rFonts w:cs="Times New Roman"/>
          <w:sz w:val="28"/>
          <w:szCs w:val="28"/>
        </w:rPr>
        <w:t> </w:t>
      </w:r>
    </w:p>
    <w:p w:rsidR="00790631" w:rsidRPr="00FC1E72" w:rsidRDefault="00790631" w:rsidP="00FC1E72">
      <w:pPr>
        <w:spacing w:after="0"/>
        <w:jc w:val="both"/>
        <w:rPr>
          <w:rFonts w:ascii="Times New Roman" w:hAnsi="Times New Roman" w:cs="Times New Roman"/>
          <w:sz w:val="28"/>
          <w:szCs w:val="28"/>
        </w:rPr>
      </w:pPr>
    </w:p>
    <w:p w:rsidR="00790631" w:rsidRPr="00FC1E72" w:rsidRDefault="00790631" w:rsidP="00FC1E72">
      <w:pPr>
        <w:spacing w:after="0"/>
        <w:jc w:val="both"/>
        <w:rPr>
          <w:rFonts w:ascii="Times New Roman" w:hAnsi="Times New Roman" w:cs="Times New Roman"/>
          <w:sz w:val="28"/>
          <w:szCs w:val="28"/>
        </w:rPr>
      </w:pPr>
    </w:p>
    <w:p w:rsidR="00790631" w:rsidRPr="00FC1E72" w:rsidRDefault="00790631" w:rsidP="00FC1E72">
      <w:pPr>
        <w:spacing w:after="0"/>
        <w:jc w:val="both"/>
        <w:rPr>
          <w:rFonts w:ascii="Times New Roman" w:hAnsi="Times New Roman" w:cs="Times New Roman"/>
          <w:sz w:val="28"/>
          <w:szCs w:val="28"/>
        </w:rPr>
      </w:pPr>
      <w:r w:rsidRPr="00FC1E72">
        <w:rPr>
          <w:rFonts w:ascii="Times New Roman" w:hAnsi="Times New Roman" w:cs="Times New Roman"/>
          <w:sz w:val="28"/>
          <w:szCs w:val="28"/>
        </w:rPr>
        <w:t xml:space="preserve">Селищний голова                                         О.Г. Фаустов </w:t>
      </w:r>
    </w:p>
    <w:p w:rsidR="00790631" w:rsidRPr="00EA5C34" w:rsidRDefault="00790631" w:rsidP="00790631">
      <w:pPr>
        <w:jc w:val="both"/>
        <w:rPr>
          <w:sz w:val="28"/>
          <w:szCs w:val="28"/>
        </w:rPr>
      </w:pPr>
    </w:p>
    <w:p w:rsidR="00790631" w:rsidRDefault="00790631" w:rsidP="00790631">
      <w:pPr>
        <w:jc w:val="both"/>
        <w:rPr>
          <w:sz w:val="28"/>
          <w:szCs w:val="28"/>
        </w:rPr>
      </w:pPr>
    </w:p>
    <w:p w:rsidR="00790631" w:rsidRDefault="00790631" w:rsidP="00790631">
      <w:pPr>
        <w:jc w:val="both"/>
        <w:rPr>
          <w:sz w:val="28"/>
          <w:szCs w:val="28"/>
        </w:rPr>
      </w:pPr>
    </w:p>
    <w:p w:rsidR="00790631" w:rsidRDefault="00790631" w:rsidP="00790631">
      <w:pPr>
        <w:jc w:val="both"/>
        <w:rPr>
          <w:sz w:val="28"/>
          <w:szCs w:val="28"/>
        </w:rPr>
      </w:pPr>
    </w:p>
    <w:p w:rsidR="00790631" w:rsidRDefault="00790631" w:rsidP="00790631">
      <w:pPr>
        <w:jc w:val="both"/>
        <w:rPr>
          <w:sz w:val="28"/>
          <w:szCs w:val="28"/>
        </w:rPr>
      </w:pPr>
    </w:p>
    <w:p w:rsidR="00790631" w:rsidRDefault="00790631" w:rsidP="00790631">
      <w:pPr>
        <w:jc w:val="both"/>
        <w:rPr>
          <w:sz w:val="28"/>
          <w:szCs w:val="28"/>
        </w:rPr>
      </w:pPr>
    </w:p>
    <w:p w:rsidR="00790631" w:rsidRDefault="00790631" w:rsidP="00790631">
      <w:pPr>
        <w:jc w:val="both"/>
        <w:rPr>
          <w:sz w:val="28"/>
          <w:szCs w:val="28"/>
        </w:rPr>
      </w:pPr>
    </w:p>
    <w:p w:rsidR="00790631" w:rsidRDefault="00790631" w:rsidP="00790631">
      <w:pPr>
        <w:jc w:val="both"/>
        <w:rPr>
          <w:sz w:val="28"/>
          <w:szCs w:val="28"/>
        </w:rPr>
      </w:pPr>
    </w:p>
    <w:p w:rsidR="00790631" w:rsidRDefault="00790631" w:rsidP="00790631">
      <w:pPr>
        <w:jc w:val="both"/>
        <w:rPr>
          <w:sz w:val="28"/>
          <w:szCs w:val="28"/>
        </w:rPr>
      </w:pPr>
    </w:p>
    <w:p w:rsidR="00790631" w:rsidRDefault="00790631" w:rsidP="00790631">
      <w:pPr>
        <w:jc w:val="both"/>
        <w:rPr>
          <w:sz w:val="28"/>
          <w:szCs w:val="28"/>
        </w:rPr>
      </w:pPr>
    </w:p>
    <w:p w:rsidR="00790631" w:rsidRDefault="00790631" w:rsidP="00790631">
      <w:pPr>
        <w:jc w:val="both"/>
        <w:rPr>
          <w:sz w:val="28"/>
          <w:szCs w:val="28"/>
        </w:rPr>
      </w:pPr>
    </w:p>
    <w:p w:rsidR="00790631" w:rsidRDefault="00790631" w:rsidP="00790631">
      <w:pPr>
        <w:jc w:val="both"/>
        <w:rPr>
          <w:sz w:val="28"/>
          <w:szCs w:val="28"/>
        </w:rPr>
      </w:pPr>
    </w:p>
    <w:p w:rsidR="00790631" w:rsidRDefault="00790631" w:rsidP="00790631">
      <w:pPr>
        <w:jc w:val="both"/>
        <w:rPr>
          <w:sz w:val="28"/>
          <w:szCs w:val="28"/>
        </w:rPr>
      </w:pPr>
    </w:p>
    <w:p w:rsidR="00790631" w:rsidRDefault="00790631" w:rsidP="00790631">
      <w:pPr>
        <w:jc w:val="both"/>
        <w:rPr>
          <w:sz w:val="28"/>
          <w:szCs w:val="28"/>
        </w:rPr>
      </w:pPr>
    </w:p>
    <w:p w:rsidR="00790631" w:rsidRPr="00EA5C34" w:rsidRDefault="00790631" w:rsidP="00790631">
      <w:pPr>
        <w:shd w:val="clear" w:color="auto" w:fill="FFFFFF"/>
        <w:spacing w:before="72" w:after="120" w:line="300" w:lineRule="atLeast"/>
        <w:rPr>
          <w:color w:val="4D4D4D"/>
          <w:sz w:val="28"/>
          <w:szCs w:val="28"/>
        </w:rPr>
      </w:pPr>
    </w:p>
    <w:p w:rsidR="00790631" w:rsidRPr="00362355" w:rsidRDefault="00790631" w:rsidP="00362355">
      <w:pPr>
        <w:shd w:val="clear" w:color="auto" w:fill="FFFFFF"/>
        <w:spacing w:after="0" w:line="300" w:lineRule="atLeast"/>
        <w:jc w:val="center"/>
        <w:rPr>
          <w:rFonts w:ascii="Times New Roman" w:hAnsi="Times New Roman" w:cs="Times New Roman"/>
          <w:b/>
          <w:sz w:val="28"/>
          <w:szCs w:val="28"/>
        </w:rPr>
      </w:pPr>
      <w:r w:rsidRPr="00362355">
        <w:rPr>
          <w:rFonts w:ascii="Times New Roman" w:hAnsi="Times New Roman" w:cs="Times New Roman"/>
          <w:b/>
          <w:sz w:val="28"/>
          <w:szCs w:val="28"/>
        </w:rPr>
        <w:lastRenderedPageBreak/>
        <w:t>ЗАХОДИ</w:t>
      </w:r>
    </w:p>
    <w:p w:rsidR="00790631" w:rsidRPr="00362355" w:rsidRDefault="00362355" w:rsidP="00362355">
      <w:pPr>
        <w:shd w:val="clear" w:color="auto" w:fill="FFFFFF"/>
        <w:spacing w:after="0" w:line="300" w:lineRule="atLeast"/>
        <w:jc w:val="center"/>
        <w:rPr>
          <w:rFonts w:ascii="Times New Roman" w:hAnsi="Times New Roman" w:cs="Times New Roman"/>
          <w:sz w:val="28"/>
          <w:szCs w:val="28"/>
        </w:rPr>
      </w:pPr>
      <w:r>
        <w:rPr>
          <w:rFonts w:ascii="Times New Roman" w:hAnsi="Times New Roman" w:cs="Times New Roman"/>
          <w:sz w:val="28"/>
          <w:szCs w:val="28"/>
        </w:rPr>
        <w:t xml:space="preserve"> Програми о</w:t>
      </w:r>
      <w:r w:rsidR="00790631" w:rsidRPr="00362355">
        <w:rPr>
          <w:rFonts w:ascii="Times New Roman" w:hAnsi="Times New Roman" w:cs="Times New Roman"/>
          <w:sz w:val="28"/>
          <w:szCs w:val="28"/>
        </w:rPr>
        <w:t xml:space="preserve">хорона, </w:t>
      </w:r>
      <w:r>
        <w:rPr>
          <w:rFonts w:ascii="Times New Roman" w:hAnsi="Times New Roman" w:cs="Times New Roman"/>
          <w:sz w:val="28"/>
          <w:szCs w:val="28"/>
        </w:rPr>
        <w:t>раціональне використання земель</w:t>
      </w:r>
      <w:r w:rsidR="00790631" w:rsidRPr="00362355">
        <w:rPr>
          <w:rFonts w:ascii="Times New Roman" w:hAnsi="Times New Roman" w:cs="Times New Roman"/>
          <w:sz w:val="28"/>
          <w:szCs w:val="28"/>
        </w:rPr>
        <w:t xml:space="preserve"> у сфері охорони навколишнього середовища та поліпшення екологічного стану </w:t>
      </w:r>
    </w:p>
    <w:p w:rsidR="00790631" w:rsidRPr="00362355" w:rsidRDefault="00790631" w:rsidP="00362355">
      <w:pPr>
        <w:shd w:val="clear" w:color="auto" w:fill="FFFFFF"/>
        <w:spacing w:after="0" w:line="300" w:lineRule="atLeast"/>
        <w:jc w:val="center"/>
        <w:rPr>
          <w:rFonts w:ascii="Times New Roman" w:hAnsi="Times New Roman" w:cs="Times New Roman"/>
          <w:sz w:val="28"/>
          <w:szCs w:val="28"/>
        </w:rPr>
      </w:pPr>
      <w:r w:rsidRPr="00362355">
        <w:rPr>
          <w:rFonts w:ascii="Times New Roman" w:hAnsi="Times New Roman" w:cs="Times New Roman"/>
          <w:sz w:val="28"/>
          <w:szCs w:val="28"/>
        </w:rPr>
        <w:t xml:space="preserve">на території Чаплинської ОТГ </w:t>
      </w:r>
    </w:p>
    <w:p w:rsidR="00790631" w:rsidRPr="00362355" w:rsidRDefault="00790631" w:rsidP="00362355">
      <w:pPr>
        <w:shd w:val="clear" w:color="auto" w:fill="FFFFFF"/>
        <w:spacing w:after="0" w:line="300" w:lineRule="atLeast"/>
        <w:jc w:val="center"/>
        <w:rPr>
          <w:rFonts w:ascii="Times New Roman" w:hAnsi="Times New Roman" w:cs="Times New Roman"/>
          <w:sz w:val="28"/>
          <w:szCs w:val="28"/>
        </w:rPr>
      </w:pPr>
      <w:r w:rsidRPr="00362355">
        <w:rPr>
          <w:rFonts w:ascii="Times New Roman" w:hAnsi="Times New Roman" w:cs="Times New Roman"/>
          <w:sz w:val="28"/>
          <w:szCs w:val="28"/>
        </w:rPr>
        <w:t>2018 – 2020 роки</w:t>
      </w:r>
      <w:r w:rsidR="00362355">
        <w:rPr>
          <w:rFonts w:ascii="Times New Roman" w:hAnsi="Times New Roman" w:cs="Times New Roman"/>
          <w:sz w:val="28"/>
          <w:szCs w:val="28"/>
        </w:rPr>
        <w:t xml:space="preserve">  </w:t>
      </w:r>
    </w:p>
    <w:tbl>
      <w:tblPr>
        <w:tblW w:w="10713" w:type="dxa"/>
        <w:tblInd w:w="-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0"/>
        <w:gridCol w:w="4593"/>
        <w:gridCol w:w="1620"/>
        <w:gridCol w:w="1440"/>
        <w:gridCol w:w="2160"/>
      </w:tblGrid>
      <w:tr w:rsidR="00790631" w:rsidRPr="00362355" w:rsidTr="00C527C3">
        <w:tc>
          <w:tcPr>
            <w:tcW w:w="900" w:type="dxa"/>
          </w:tcPr>
          <w:p w:rsidR="00790631" w:rsidRPr="00362355" w:rsidRDefault="00790631" w:rsidP="00362355">
            <w:pPr>
              <w:spacing w:after="0" w:line="300" w:lineRule="atLeast"/>
              <w:jc w:val="center"/>
              <w:rPr>
                <w:rFonts w:ascii="Times New Roman" w:hAnsi="Times New Roman" w:cs="Times New Roman"/>
                <w:sz w:val="20"/>
                <w:szCs w:val="20"/>
              </w:rPr>
            </w:pPr>
            <w:r w:rsidRPr="00362355">
              <w:rPr>
                <w:rFonts w:ascii="Times New Roman" w:hAnsi="Times New Roman" w:cs="Times New Roman"/>
                <w:sz w:val="20"/>
                <w:szCs w:val="20"/>
              </w:rPr>
              <w:t>№</w:t>
            </w:r>
          </w:p>
          <w:p w:rsidR="00790631" w:rsidRPr="00362355" w:rsidRDefault="00790631" w:rsidP="00362355">
            <w:pPr>
              <w:spacing w:after="0" w:line="300" w:lineRule="atLeast"/>
              <w:jc w:val="center"/>
              <w:rPr>
                <w:rFonts w:ascii="Times New Roman" w:hAnsi="Times New Roman" w:cs="Times New Roman"/>
                <w:sz w:val="20"/>
                <w:szCs w:val="20"/>
              </w:rPr>
            </w:pPr>
            <w:r w:rsidRPr="00362355">
              <w:rPr>
                <w:rFonts w:ascii="Times New Roman" w:hAnsi="Times New Roman" w:cs="Times New Roman"/>
                <w:sz w:val="20"/>
                <w:szCs w:val="20"/>
              </w:rPr>
              <w:t>з/п</w:t>
            </w:r>
          </w:p>
        </w:tc>
        <w:tc>
          <w:tcPr>
            <w:tcW w:w="4593" w:type="dxa"/>
          </w:tcPr>
          <w:p w:rsidR="00790631" w:rsidRPr="00362355" w:rsidRDefault="00790631" w:rsidP="00362355">
            <w:pPr>
              <w:spacing w:after="0" w:line="300" w:lineRule="atLeast"/>
              <w:jc w:val="center"/>
              <w:rPr>
                <w:rFonts w:ascii="Times New Roman" w:hAnsi="Times New Roman" w:cs="Times New Roman"/>
                <w:sz w:val="20"/>
                <w:szCs w:val="20"/>
              </w:rPr>
            </w:pPr>
            <w:r w:rsidRPr="00362355">
              <w:rPr>
                <w:rFonts w:ascii="Times New Roman" w:hAnsi="Times New Roman" w:cs="Times New Roman"/>
                <w:sz w:val="20"/>
                <w:szCs w:val="20"/>
              </w:rPr>
              <w:t xml:space="preserve">Зміст заходів </w:t>
            </w:r>
          </w:p>
        </w:tc>
        <w:tc>
          <w:tcPr>
            <w:tcW w:w="1620" w:type="dxa"/>
          </w:tcPr>
          <w:p w:rsidR="00790631" w:rsidRPr="00362355" w:rsidRDefault="00790631" w:rsidP="00362355">
            <w:pPr>
              <w:spacing w:after="0" w:line="300" w:lineRule="atLeast"/>
              <w:jc w:val="center"/>
              <w:rPr>
                <w:rFonts w:ascii="Times New Roman" w:hAnsi="Times New Roman" w:cs="Times New Roman"/>
                <w:sz w:val="20"/>
                <w:szCs w:val="20"/>
              </w:rPr>
            </w:pPr>
            <w:r w:rsidRPr="00362355">
              <w:rPr>
                <w:rFonts w:ascii="Times New Roman" w:hAnsi="Times New Roman" w:cs="Times New Roman"/>
                <w:sz w:val="20"/>
                <w:szCs w:val="20"/>
              </w:rPr>
              <w:t xml:space="preserve">Термін виконання </w:t>
            </w:r>
          </w:p>
        </w:tc>
        <w:tc>
          <w:tcPr>
            <w:tcW w:w="1440" w:type="dxa"/>
          </w:tcPr>
          <w:p w:rsidR="00790631" w:rsidRPr="00362355" w:rsidRDefault="00790631" w:rsidP="00362355">
            <w:pPr>
              <w:spacing w:after="0" w:line="300" w:lineRule="atLeast"/>
              <w:jc w:val="center"/>
              <w:rPr>
                <w:rFonts w:ascii="Times New Roman" w:hAnsi="Times New Roman" w:cs="Times New Roman"/>
                <w:sz w:val="20"/>
                <w:szCs w:val="20"/>
              </w:rPr>
            </w:pPr>
            <w:r w:rsidRPr="00362355">
              <w:rPr>
                <w:rFonts w:ascii="Times New Roman" w:hAnsi="Times New Roman" w:cs="Times New Roman"/>
                <w:sz w:val="20"/>
                <w:szCs w:val="20"/>
              </w:rPr>
              <w:t xml:space="preserve">Джерело фінансування </w:t>
            </w:r>
          </w:p>
        </w:tc>
        <w:tc>
          <w:tcPr>
            <w:tcW w:w="2160" w:type="dxa"/>
          </w:tcPr>
          <w:p w:rsidR="00790631" w:rsidRPr="00362355" w:rsidRDefault="00790631" w:rsidP="00362355">
            <w:pPr>
              <w:spacing w:after="0" w:line="300" w:lineRule="atLeast"/>
              <w:jc w:val="center"/>
              <w:rPr>
                <w:rFonts w:ascii="Times New Roman" w:hAnsi="Times New Roman" w:cs="Times New Roman"/>
                <w:sz w:val="20"/>
                <w:szCs w:val="20"/>
              </w:rPr>
            </w:pPr>
            <w:r w:rsidRPr="00362355">
              <w:rPr>
                <w:rFonts w:ascii="Times New Roman" w:hAnsi="Times New Roman" w:cs="Times New Roman"/>
                <w:sz w:val="20"/>
                <w:szCs w:val="20"/>
              </w:rPr>
              <w:t>Відповідальні виконавці</w:t>
            </w:r>
          </w:p>
        </w:tc>
      </w:tr>
      <w:tr w:rsidR="00790631" w:rsidRPr="00362355" w:rsidTr="00C527C3">
        <w:tc>
          <w:tcPr>
            <w:tcW w:w="900" w:type="dxa"/>
          </w:tcPr>
          <w:p w:rsidR="00790631" w:rsidRPr="00362355" w:rsidRDefault="00790631" w:rsidP="00362355">
            <w:pPr>
              <w:spacing w:after="0" w:line="300" w:lineRule="atLeast"/>
              <w:jc w:val="center"/>
              <w:rPr>
                <w:rFonts w:ascii="Times New Roman" w:hAnsi="Times New Roman" w:cs="Times New Roman"/>
                <w:sz w:val="28"/>
                <w:szCs w:val="28"/>
              </w:rPr>
            </w:pPr>
            <w:r w:rsidRPr="00362355">
              <w:rPr>
                <w:rFonts w:ascii="Times New Roman" w:hAnsi="Times New Roman" w:cs="Times New Roman"/>
                <w:sz w:val="28"/>
                <w:szCs w:val="28"/>
              </w:rPr>
              <w:t>1.</w:t>
            </w:r>
          </w:p>
        </w:tc>
        <w:tc>
          <w:tcPr>
            <w:tcW w:w="4593" w:type="dxa"/>
          </w:tcPr>
          <w:p w:rsidR="00790631" w:rsidRPr="00362355" w:rsidRDefault="00790631" w:rsidP="00362355">
            <w:pPr>
              <w:spacing w:after="0" w:line="300" w:lineRule="atLeast"/>
              <w:rPr>
                <w:rFonts w:ascii="Times New Roman" w:hAnsi="Times New Roman" w:cs="Times New Roman"/>
                <w:b/>
                <w:sz w:val="28"/>
                <w:szCs w:val="28"/>
              </w:rPr>
            </w:pPr>
            <w:r w:rsidRPr="00362355">
              <w:rPr>
                <w:rFonts w:ascii="Times New Roman" w:hAnsi="Times New Roman" w:cs="Times New Roman"/>
                <w:b/>
                <w:sz w:val="28"/>
                <w:szCs w:val="28"/>
              </w:rPr>
              <w:t xml:space="preserve">Охорона і раціональне використання водних ресурсів </w:t>
            </w:r>
          </w:p>
        </w:tc>
        <w:tc>
          <w:tcPr>
            <w:tcW w:w="1620" w:type="dxa"/>
          </w:tcPr>
          <w:p w:rsidR="00790631" w:rsidRPr="00362355" w:rsidRDefault="00790631" w:rsidP="00362355">
            <w:pPr>
              <w:spacing w:after="0" w:line="300" w:lineRule="atLeast"/>
              <w:rPr>
                <w:rFonts w:ascii="Times New Roman" w:hAnsi="Times New Roman" w:cs="Times New Roman"/>
                <w:sz w:val="28"/>
                <w:szCs w:val="28"/>
              </w:rPr>
            </w:pPr>
            <w:r w:rsidRPr="00362355">
              <w:rPr>
                <w:rFonts w:ascii="Times New Roman" w:hAnsi="Times New Roman" w:cs="Times New Roman"/>
                <w:sz w:val="28"/>
                <w:szCs w:val="28"/>
              </w:rPr>
              <w:t>2018-2020</w:t>
            </w:r>
          </w:p>
        </w:tc>
        <w:tc>
          <w:tcPr>
            <w:tcW w:w="1440" w:type="dxa"/>
          </w:tcPr>
          <w:p w:rsidR="00790631" w:rsidRPr="00362355" w:rsidRDefault="00790631" w:rsidP="00362355">
            <w:pPr>
              <w:spacing w:after="0" w:line="300" w:lineRule="atLeast"/>
              <w:jc w:val="center"/>
              <w:rPr>
                <w:rFonts w:ascii="Times New Roman" w:hAnsi="Times New Roman" w:cs="Times New Roman"/>
                <w:sz w:val="28"/>
                <w:szCs w:val="28"/>
              </w:rPr>
            </w:pPr>
            <w:r w:rsidRPr="00362355">
              <w:rPr>
                <w:rFonts w:ascii="Times New Roman" w:hAnsi="Times New Roman" w:cs="Times New Roman"/>
                <w:sz w:val="28"/>
                <w:szCs w:val="28"/>
              </w:rPr>
              <w:t xml:space="preserve">місцевий бюджет </w:t>
            </w:r>
          </w:p>
        </w:tc>
        <w:tc>
          <w:tcPr>
            <w:tcW w:w="2160" w:type="dxa"/>
          </w:tcPr>
          <w:p w:rsidR="00790631" w:rsidRPr="00362355" w:rsidRDefault="00790631" w:rsidP="00362355">
            <w:pPr>
              <w:spacing w:after="0" w:line="300" w:lineRule="atLeast"/>
              <w:rPr>
                <w:rFonts w:ascii="Times New Roman" w:hAnsi="Times New Roman" w:cs="Times New Roman"/>
                <w:sz w:val="28"/>
                <w:szCs w:val="28"/>
              </w:rPr>
            </w:pPr>
            <w:r w:rsidRPr="00362355">
              <w:rPr>
                <w:rFonts w:ascii="Times New Roman" w:hAnsi="Times New Roman" w:cs="Times New Roman"/>
                <w:sz w:val="28"/>
                <w:szCs w:val="28"/>
              </w:rPr>
              <w:t>Виконком Чаплинської селищної ради</w:t>
            </w:r>
          </w:p>
        </w:tc>
      </w:tr>
      <w:tr w:rsidR="00790631" w:rsidRPr="00362355" w:rsidTr="00C527C3">
        <w:tc>
          <w:tcPr>
            <w:tcW w:w="900" w:type="dxa"/>
          </w:tcPr>
          <w:p w:rsidR="00790631" w:rsidRPr="00362355" w:rsidRDefault="00790631" w:rsidP="00362355">
            <w:pPr>
              <w:spacing w:after="0" w:line="300" w:lineRule="atLeast"/>
              <w:rPr>
                <w:rFonts w:ascii="Times New Roman" w:hAnsi="Times New Roman" w:cs="Times New Roman"/>
                <w:sz w:val="28"/>
                <w:szCs w:val="28"/>
              </w:rPr>
            </w:pPr>
            <w:r w:rsidRPr="00362355">
              <w:rPr>
                <w:rFonts w:ascii="Times New Roman" w:hAnsi="Times New Roman" w:cs="Times New Roman"/>
                <w:sz w:val="28"/>
                <w:szCs w:val="28"/>
              </w:rPr>
              <w:t>1.1</w:t>
            </w:r>
          </w:p>
        </w:tc>
        <w:tc>
          <w:tcPr>
            <w:tcW w:w="4593" w:type="dxa"/>
          </w:tcPr>
          <w:p w:rsidR="00790631" w:rsidRPr="00362355" w:rsidRDefault="00790631" w:rsidP="00362355">
            <w:pPr>
              <w:spacing w:after="0" w:line="300" w:lineRule="atLeast"/>
              <w:rPr>
                <w:rFonts w:ascii="Times New Roman" w:hAnsi="Times New Roman" w:cs="Times New Roman"/>
                <w:sz w:val="28"/>
                <w:szCs w:val="28"/>
              </w:rPr>
            </w:pPr>
            <w:r w:rsidRPr="00362355">
              <w:rPr>
                <w:rFonts w:ascii="Times New Roman" w:hAnsi="Times New Roman" w:cs="Times New Roman"/>
                <w:sz w:val="28"/>
                <w:szCs w:val="28"/>
              </w:rPr>
              <w:t xml:space="preserve">Відновлення, підтримання сприятливого санітарно – екологічного стану річки та водоймищ на території Чаплинської ОТГ </w:t>
            </w:r>
          </w:p>
        </w:tc>
        <w:tc>
          <w:tcPr>
            <w:tcW w:w="1620" w:type="dxa"/>
          </w:tcPr>
          <w:p w:rsidR="00790631" w:rsidRPr="00362355" w:rsidRDefault="00790631" w:rsidP="00362355">
            <w:pPr>
              <w:spacing w:after="0" w:line="300" w:lineRule="atLeast"/>
              <w:jc w:val="center"/>
              <w:rPr>
                <w:rFonts w:ascii="Times New Roman" w:hAnsi="Times New Roman" w:cs="Times New Roman"/>
                <w:sz w:val="28"/>
                <w:szCs w:val="28"/>
              </w:rPr>
            </w:pPr>
            <w:r w:rsidRPr="00362355">
              <w:rPr>
                <w:rFonts w:ascii="Times New Roman" w:hAnsi="Times New Roman" w:cs="Times New Roman"/>
                <w:sz w:val="28"/>
                <w:szCs w:val="28"/>
              </w:rPr>
              <w:t>2018-2020</w:t>
            </w:r>
          </w:p>
        </w:tc>
        <w:tc>
          <w:tcPr>
            <w:tcW w:w="1440" w:type="dxa"/>
          </w:tcPr>
          <w:p w:rsidR="00790631" w:rsidRPr="00362355" w:rsidRDefault="00790631" w:rsidP="00362355">
            <w:pPr>
              <w:spacing w:after="0" w:line="300" w:lineRule="atLeast"/>
              <w:jc w:val="center"/>
              <w:rPr>
                <w:rFonts w:ascii="Times New Roman" w:hAnsi="Times New Roman" w:cs="Times New Roman"/>
                <w:sz w:val="28"/>
                <w:szCs w:val="28"/>
              </w:rPr>
            </w:pPr>
            <w:r w:rsidRPr="00362355">
              <w:rPr>
                <w:rFonts w:ascii="Times New Roman" w:hAnsi="Times New Roman" w:cs="Times New Roman"/>
                <w:sz w:val="28"/>
                <w:szCs w:val="28"/>
              </w:rPr>
              <w:t xml:space="preserve">місцевий бюджет </w:t>
            </w:r>
          </w:p>
        </w:tc>
        <w:tc>
          <w:tcPr>
            <w:tcW w:w="2160" w:type="dxa"/>
          </w:tcPr>
          <w:p w:rsidR="00790631" w:rsidRPr="00362355" w:rsidRDefault="00790631" w:rsidP="00362355">
            <w:pPr>
              <w:spacing w:after="0" w:line="300" w:lineRule="atLeast"/>
              <w:rPr>
                <w:rFonts w:ascii="Times New Roman" w:hAnsi="Times New Roman" w:cs="Times New Roman"/>
                <w:sz w:val="28"/>
                <w:szCs w:val="28"/>
              </w:rPr>
            </w:pPr>
            <w:r w:rsidRPr="00362355">
              <w:rPr>
                <w:rFonts w:ascii="Times New Roman" w:hAnsi="Times New Roman" w:cs="Times New Roman"/>
                <w:sz w:val="28"/>
                <w:szCs w:val="28"/>
              </w:rPr>
              <w:t>Виконком Чаплинської селищної ради</w:t>
            </w:r>
          </w:p>
        </w:tc>
      </w:tr>
      <w:tr w:rsidR="00790631" w:rsidRPr="00362355" w:rsidTr="00C527C3">
        <w:tc>
          <w:tcPr>
            <w:tcW w:w="900" w:type="dxa"/>
          </w:tcPr>
          <w:p w:rsidR="00790631" w:rsidRPr="00362355" w:rsidRDefault="00790631" w:rsidP="00362355">
            <w:pPr>
              <w:spacing w:after="0" w:line="300" w:lineRule="atLeast"/>
              <w:jc w:val="center"/>
              <w:rPr>
                <w:rFonts w:ascii="Times New Roman" w:hAnsi="Times New Roman" w:cs="Times New Roman"/>
                <w:sz w:val="28"/>
                <w:szCs w:val="28"/>
              </w:rPr>
            </w:pPr>
            <w:r w:rsidRPr="00362355">
              <w:rPr>
                <w:rFonts w:ascii="Times New Roman" w:hAnsi="Times New Roman" w:cs="Times New Roman"/>
                <w:sz w:val="28"/>
                <w:szCs w:val="28"/>
              </w:rPr>
              <w:t>1.2</w:t>
            </w:r>
          </w:p>
        </w:tc>
        <w:tc>
          <w:tcPr>
            <w:tcW w:w="4593" w:type="dxa"/>
          </w:tcPr>
          <w:p w:rsidR="00790631" w:rsidRPr="00362355" w:rsidRDefault="00790631" w:rsidP="00362355">
            <w:pPr>
              <w:spacing w:after="0" w:line="300" w:lineRule="atLeast"/>
              <w:rPr>
                <w:rFonts w:ascii="Times New Roman" w:hAnsi="Times New Roman" w:cs="Times New Roman"/>
                <w:sz w:val="28"/>
                <w:szCs w:val="28"/>
              </w:rPr>
            </w:pPr>
            <w:r w:rsidRPr="00362355">
              <w:rPr>
                <w:rFonts w:ascii="Times New Roman" w:hAnsi="Times New Roman" w:cs="Times New Roman"/>
                <w:sz w:val="28"/>
                <w:szCs w:val="28"/>
              </w:rPr>
              <w:t>Санітарна очистка прибережних смуг та водоймищ</w:t>
            </w:r>
          </w:p>
        </w:tc>
        <w:tc>
          <w:tcPr>
            <w:tcW w:w="1620" w:type="dxa"/>
          </w:tcPr>
          <w:p w:rsidR="00790631" w:rsidRPr="00362355" w:rsidRDefault="00790631" w:rsidP="00362355">
            <w:pPr>
              <w:spacing w:after="0" w:line="300" w:lineRule="atLeast"/>
              <w:rPr>
                <w:rFonts w:ascii="Times New Roman" w:hAnsi="Times New Roman" w:cs="Times New Roman"/>
                <w:sz w:val="28"/>
                <w:szCs w:val="28"/>
              </w:rPr>
            </w:pPr>
            <w:r w:rsidRPr="00362355">
              <w:rPr>
                <w:rFonts w:ascii="Times New Roman" w:hAnsi="Times New Roman" w:cs="Times New Roman"/>
                <w:sz w:val="28"/>
                <w:szCs w:val="28"/>
              </w:rPr>
              <w:t>2018-2020</w:t>
            </w:r>
          </w:p>
        </w:tc>
        <w:tc>
          <w:tcPr>
            <w:tcW w:w="1440" w:type="dxa"/>
          </w:tcPr>
          <w:p w:rsidR="00790631" w:rsidRPr="00362355" w:rsidRDefault="00790631" w:rsidP="00362355">
            <w:pPr>
              <w:spacing w:after="0" w:line="300" w:lineRule="atLeast"/>
              <w:rPr>
                <w:rFonts w:ascii="Times New Roman" w:hAnsi="Times New Roman" w:cs="Times New Roman"/>
                <w:sz w:val="28"/>
                <w:szCs w:val="28"/>
              </w:rPr>
            </w:pPr>
            <w:r w:rsidRPr="00362355">
              <w:rPr>
                <w:rFonts w:ascii="Times New Roman" w:hAnsi="Times New Roman" w:cs="Times New Roman"/>
                <w:sz w:val="28"/>
                <w:szCs w:val="28"/>
              </w:rPr>
              <w:t xml:space="preserve">місцевий бюджет </w:t>
            </w:r>
          </w:p>
        </w:tc>
        <w:tc>
          <w:tcPr>
            <w:tcW w:w="2160" w:type="dxa"/>
          </w:tcPr>
          <w:p w:rsidR="00790631" w:rsidRPr="00362355" w:rsidRDefault="00790631" w:rsidP="00362355">
            <w:pPr>
              <w:spacing w:after="0"/>
              <w:rPr>
                <w:rFonts w:ascii="Times New Roman" w:hAnsi="Times New Roman" w:cs="Times New Roman"/>
                <w:sz w:val="28"/>
                <w:szCs w:val="28"/>
              </w:rPr>
            </w:pPr>
            <w:r w:rsidRPr="00362355">
              <w:rPr>
                <w:rFonts w:ascii="Times New Roman" w:hAnsi="Times New Roman" w:cs="Times New Roman"/>
                <w:sz w:val="28"/>
                <w:szCs w:val="28"/>
              </w:rPr>
              <w:t>Виконком Чаплинської селищної ради</w:t>
            </w:r>
          </w:p>
        </w:tc>
      </w:tr>
      <w:tr w:rsidR="00790631" w:rsidRPr="00362355" w:rsidTr="00C527C3">
        <w:tc>
          <w:tcPr>
            <w:tcW w:w="900" w:type="dxa"/>
          </w:tcPr>
          <w:p w:rsidR="00790631" w:rsidRPr="00362355" w:rsidRDefault="00790631" w:rsidP="00362355">
            <w:pPr>
              <w:spacing w:after="0" w:line="300" w:lineRule="atLeast"/>
              <w:jc w:val="center"/>
              <w:rPr>
                <w:rFonts w:ascii="Times New Roman" w:hAnsi="Times New Roman" w:cs="Times New Roman"/>
                <w:sz w:val="28"/>
                <w:szCs w:val="28"/>
              </w:rPr>
            </w:pPr>
            <w:r w:rsidRPr="00362355">
              <w:rPr>
                <w:rFonts w:ascii="Times New Roman" w:hAnsi="Times New Roman" w:cs="Times New Roman"/>
                <w:sz w:val="28"/>
                <w:szCs w:val="28"/>
              </w:rPr>
              <w:t>2.</w:t>
            </w:r>
          </w:p>
        </w:tc>
        <w:tc>
          <w:tcPr>
            <w:tcW w:w="4593" w:type="dxa"/>
          </w:tcPr>
          <w:p w:rsidR="00790631" w:rsidRPr="00362355" w:rsidRDefault="00790631" w:rsidP="00362355">
            <w:pPr>
              <w:spacing w:after="0" w:line="300" w:lineRule="atLeast"/>
              <w:rPr>
                <w:rFonts w:ascii="Times New Roman" w:hAnsi="Times New Roman" w:cs="Times New Roman"/>
                <w:b/>
                <w:sz w:val="28"/>
                <w:szCs w:val="28"/>
              </w:rPr>
            </w:pPr>
            <w:r w:rsidRPr="00362355">
              <w:rPr>
                <w:rFonts w:ascii="Times New Roman" w:hAnsi="Times New Roman" w:cs="Times New Roman"/>
                <w:b/>
                <w:sz w:val="28"/>
                <w:szCs w:val="28"/>
              </w:rPr>
              <w:t xml:space="preserve">Охорона і раціональне використання природних рослинних </w:t>
            </w:r>
          </w:p>
        </w:tc>
        <w:tc>
          <w:tcPr>
            <w:tcW w:w="1620" w:type="dxa"/>
          </w:tcPr>
          <w:p w:rsidR="00790631" w:rsidRPr="00362355" w:rsidRDefault="00790631" w:rsidP="00362355">
            <w:pPr>
              <w:spacing w:after="0" w:line="300" w:lineRule="atLeast"/>
              <w:rPr>
                <w:rFonts w:ascii="Times New Roman" w:hAnsi="Times New Roman" w:cs="Times New Roman"/>
                <w:sz w:val="28"/>
                <w:szCs w:val="28"/>
              </w:rPr>
            </w:pPr>
            <w:r w:rsidRPr="00362355">
              <w:rPr>
                <w:rFonts w:ascii="Times New Roman" w:hAnsi="Times New Roman" w:cs="Times New Roman"/>
                <w:sz w:val="28"/>
                <w:szCs w:val="28"/>
              </w:rPr>
              <w:t>2018-2020</w:t>
            </w:r>
          </w:p>
        </w:tc>
        <w:tc>
          <w:tcPr>
            <w:tcW w:w="1440" w:type="dxa"/>
          </w:tcPr>
          <w:p w:rsidR="00790631" w:rsidRPr="00362355" w:rsidRDefault="00790631" w:rsidP="00362355">
            <w:pPr>
              <w:spacing w:after="0" w:line="300" w:lineRule="atLeast"/>
              <w:rPr>
                <w:rFonts w:ascii="Times New Roman" w:hAnsi="Times New Roman" w:cs="Times New Roman"/>
                <w:sz w:val="28"/>
                <w:szCs w:val="28"/>
              </w:rPr>
            </w:pPr>
            <w:r w:rsidRPr="00362355">
              <w:rPr>
                <w:rFonts w:ascii="Times New Roman" w:hAnsi="Times New Roman" w:cs="Times New Roman"/>
                <w:sz w:val="28"/>
                <w:szCs w:val="28"/>
              </w:rPr>
              <w:t xml:space="preserve">місцевий бюджет </w:t>
            </w:r>
          </w:p>
        </w:tc>
        <w:tc>
          <w:tcPr>
            <w:tcW w:w="2160" w:type="dxa"/>
          </w:tcPr>
          <w:p w:rsidR="00790631" w:rsidRPr="00362355" w:rsidRDefault="00790631" w:rsidP="00362355">
            <w:pPr>
              <w:spacing w:after="0"/>
              <w:rPr>
                <w:rFonts w:ascii="Times New Roman" w:hAnsi="Times New Roman" w:cs="Times New Roman"/>
                <w:sz w:val="28"/>
                <w:szCs w:val="28"/>
              </w:rPr>
            </w:pPr>
            <w:r w:rsidRPr="00362355">
              <w:rPr>
                <w:rFonts w:ascii="Times New Roman" w:hAnsi="Times New Roman" w:cs="Times New Roman"/>
                <w:sz w:val="28"/>
                <w:szCs w:val="28"/>
              </w:rPr>
              <w:t>Виконком Чаплинської селищної ради</w:t>
            </w:r>
          </w:p>
        </w:tc>
      </w:tr>
      <w:tr w:rsidR="00790631" w:rsidRPr="00362355" w:rsidTr="00C527C3">
        <w:tc>
          <w:tcPr>
            <w:tcW w:w="900" w:type="dxa"/>
          </w:tcPr>
          <w:p w:rsidR="00790631" w:rsidRPr="00362355" w:rsidRDefault="00790631" w:rsidP="00362355">
            <w:pPr>
              <w:spacing w:after="0" w:line="300" w:lineRule="atLeast"/>
              <w:jc w:val="center"/>
              <w:rPr>
                <w:rFonts w:ascii="Times New Roman" w:hAnsi="Times New Roman" w:cs="Times New Roman"/>
                <w:sz w:val="28"/>
                <w:szCs w:val="28"/>
              </w:rPr>
            </w:pPr>
            <w:r w:rsidRPr="00362355">
              <w:rPr>
                <w:rFonts w:ascii="Times New Roman" w:hAnsi="Times New Roman" w:cs="Times New Roman"/>
                <w:sz w:val="28"/>
                <w:szCs w:val="28"/>
              </w:rPr>
              <w:t>2.1</w:t>
            </w:r>
          </w:p>
        </w:tc>
        <w:tc>
          <w:tcPr>
            <w:tcW w:w="4593" w:type="dxa"/>
          </w:tcPr>
          <w:p w:rsidR="00790631" w:rsidRPr="00362355" w:rsidRDefault="00790631" w:rsidP="00362355">
            <w:pPr>
              <w:spacing w:after="0" w:line="300" w:lineRule="atLeast"/>
              <w:rPr>
                <w:rFonts w:ascii="Times New Roman" w:hAnsi="Times New Roman" w:cs="Times New Roman"/>
                <w:sz w:val="28"/>
                <w:szCs w:val="28"/>
              </w:rPr>
            </w:pPr>
            <w:r w:rsidRPr="00362355">
              <w:rPr>
                <w:rFonts w:ascii="Times New Roman" w:hAnsi="Times New Roman" w:cs="Times New Roman"/>
                <w:sz w:val="28"/>
                <w:szCs w:val="28"/>
              </w:rPr>
              <w:t xml:space="preserve">Ліквідація наслідків буреломів та інших природних явищ </w:t>
            </w:r>
          </w:p>
        </w:tc>
        <w:tc>
          <w:tcPr>
            <w:tcW w:w="1620" w:type="dxa"/>
          </w:tcPr>
          <w:p w:rsidR="00790631" w:rsidRPr="00362355" w:rsidRDefault="00790631" w:rsidP="00362355">
            <w:pPr>
              <w:spacing w:after="0" w:line="300" w:lineRule="atLeast"/>
              <w:rPr>
                <w:rFonts w:ascii="Times New Roman" w:hAnsi="Times New Roman" w:cs="Times New Roman"/>
                <w:sz w:val="28"/>
                <w:szCs w:val="28"/>
              </w:rPr>
            </w:pPr>
            <w:r w:rsidRPr="00362355">
              <w:rPr>
                <w:rFonts w:ascii="Times New Roman" w:hAnsi="Times New Roman" w:cs="Times New Roman"/>
                <w:sz w:val="28"/>
                <w:szCs w:val="28"/>
              </w:rPr>
              <w:t>2018-2020</w:t>
            </w:r>
          </w:p>
        </w:tc>
        <w:tc>
          <w:tcPr>
            <w:tcW w:w="1440" w:type="dxa"/>
          </w:tcPr>
          <w:p w:rsidR="00790631" w:rsidRPr="00362355" w:rsidRDefault="00790631" w:rsidP="00362355">
            <w:pPr>
              <w:spacing w:after="0" w:line="300" w:lineRule="atLeast"/>
              <w:rPr>
                <w:rFonts w:ascii="Times New Roman" w:hAnsi="Times New Roman" w:cs="Times New Roman"/>
                <w:sz w:val="28"/>
                <w:szCs w:val="28"/>
              </w:rPr>
            </w:pPr>
            <w:r w:rsidRPr="00362355">
              <w:rPr>
                <w:rFonts w:ascii="Times New Roman" w:hAnsi="Times New Roman" w:cs="Times New Roman"/>
                <w:sz w:val="28"/>
                <w:szCs w:val="28"/>
              </w:rPr>
              <w:t xml:space="preserve">місцевий бюджет </w:t>
            </w:r>
          </w:p>
        </w:tc>
        <w:tc>
          <w:tcPr>
            <w:tcW w:w="2160" w:type="dxa"/>
          </w:tcPr>
          <w:p w:rsidR="00790631" w:rsidRPr="00362355" w:rsidRDefault="00790631" w:rsidP="00362355">
            <w:pPr>
              <w:spacing w:after="0"/>
              <w:rPr>
                <w:rFonts w:ascii="Times New Roman" w:hAnsi="Times New Roman" w:cs="Times New Roman"/>
                <w:sz w:val="28"/>
                <w:szCs w:val="28"/>
              </w:rPr>
            </w:pPr>
            <w:r w:rsidRPr="00362355">
              <w:rPr>
                <w:rFonts w:ascii="Times New Roman" w:hAnsi="Times New Roman" w:cs="Times New Roman"/>
                <w:sz w:val="28"/>
                <w:szCs w:val="28"/>
              </w:rPr>
              <w:t>Виконком Чаплинської селищної ради</w:t>
            </w:r>
          </w:p>
        </w:tc>
      </w:tr>
      <w:tr w:rsidR="00790631" w:rsidRPr="00362355" w:rsidTr="00C527C3">
        <w:tc>
          <w:tcPr>
            <w:tcW w:w="900" w:type="dxa"/>
          </w:tcPr>
          <w:p w:rsidR="00790631" w:rsidRPr="00362355" w:rsidRDefault="00790631" w:rsidP="00362355">
            <w:pPr>
              <w:spacing w:after="0" w:line="300" w:lineRule="atLeast"/>
              <w:jc w:val="center"/>
              <w:rPr>
                <w:rFonts w:ascii="Times New Roman" w:hAnsi="Times New Roman" w:cs="Times New Roman"/>
                <w:sz w:val="28"/>
                <w:szCs w:val="28"/>
              </w:rPr>
            </w:pPr>
            <w:r w:rsidRPr="00362355">
              <w:rPr>
                <w:rFonts w:ascii="Times New Roman" w:hAnsi="Times New Roman" w:cs="Times New Roman"/>
                <w:sz w:val="28"/>
                <w:szCs w:val="28"/>
              </w:rPr>
              <w:t>2.2</w:t>
            </w:r>
          </w:p>
        </w:tc>
        <w:tc>
          <w:tcPr>
            <w:tcW w:w="4593" w:type="dxa"/>
          </w:tcPr>
          <w:p w:rsidR="00790631" w:rsidRPr="00362355" w:rsidRDefault="00790631" w:rsidP="00362355">
            <w:pPr>
              <w:spacing w:after="0" w:line="300" w:lineRule="atLeast"/>
              <w:rPr>
                <w:rFonts w:ascii="Times New Roman" w:hAnsi="Times New Roman" w:cs="Times New Roman"/>
                <w:sz w:val="28"/>
                <w:szCs w:val="28"/>
              </w:rPr>
            </w:pPr>
            <w:r w:rsidRPr="00362355">
              <w:rPr>
                <w:rFonts w:ascii="Times New Roman" w:hAnsi="Times New Roman" w:cs="Times New Roman"/>
                <w:sz w:val="28"/>
                <w:szCs w:val="28"/>
              </w:rPr>
              <w:t xml:space="preserve">Ліквідація лісових та степових пожеж,їх наслідків </w:t>
            </w:r>
          </w:p>
        </w:tc>
        <w:tc>
          <w:tcPr>
            <w:tcW w:w="1620" w:type="dxa"/>
          </w:tcPr>
          <w:p w:rsidR="00790631" w:rsidRPr="00362355" w:rsidRDefault="00790631" w:rsidP="00362355">
            <w:pPr>
              <w:spacing w:after="0" w:line="300" w:lineRule="atLeast"/>
              <w:rPr>
                <w:rFonts w:ascii="Times New Roman" w:hAnsi="Times New Roman" w:cs="Times New Roman"/>
                <w:sz w:val="28"/>
                <w:szCs w:val="28"/>
              </w:rPr>
            </w:pPr>
            <w:r w:rsidRPr="00362355">
              <w:rPr>
                <w:rFonts w:ascii="Times New Roman" w:hAnsi="Times New Roman" w:cs="Times New Roman"/>
                <w:sz w:val="28"/>
                <w:szCs w:val="28"/>
              </w:rPr>
              <w:t>2018-2020</w:t>
            </w:r>
          </w:p>
        </w:tc>
        <w:tc>
          <w:tcPr>
            <w:tcW w:w="1440" w:type="dxa"/>
          </w:tcPr>
          <w:p w:rsidR="00790631" w:rsidRPr="00362355" w:rsidRDefault="00790631" w:rsidP="00362355">
            <w:pPr>
              <w:spacing w:after="0" w:line="300" w:lineRule="atLeast"/>
              <w:rPr>
                <w:rFonts w:ascii="Times New Roman" w:hAnsi="Times New Roman" w:cs="Times New Roman"/>
                <w:sz w:val="28"/>
                <w:szCs w:val="28"/>
              </w:rPr>
            </w:pPr>
            <w:r w:rsidRPr="00362355">
              <w:rPr>
                <w:rFonts w:ascii="Times New Roman" w:hAnsi="Times New Roman" w:cs="Times New Roman"/>
                <w:sz w:val="28"/>
                <w:szCs w:val="28"/>
              </w:rPr>
              <w:t xml:space="preserve">місцевий бюджет </w:t>
            </w:r>
          </w:p>
        </w:tc>
        <w:tc>
          <w:tcPr>
            <w:tcW w:w="2160" w:type="dxa"/>
          </w:tcPr>
          <w:p w:rsidR="00790631" w:rsidRPr="00362355" w:rsidRDefault="00790631" w:rsidP="00362355">
            <w:pPr>
              <w:spacing w:after="0"/>
              <w:rPr>
                <w:rFonts w:ascii="Times New Roman" w:hAnsi="Times New Roman" w:cs="Times New Roman"/>
                <w:sz w:val="28"/>
                <w:szCs w:val="28"/>
              </w:rPr>
            </w:pPr>
            <w:r w:rsidRPr="00362355">
              <w:rPr>
                <w:rFonts w:ascii="Times New Roman" w:hAnsi="Times New Roman" w:cs="Times New Roman"/>
                <w:sz w:val="28"/>
                <w:szCs w:val="28"/>
              </w:rPr>
              <w:t>Виконком Чаплинської селищної ради</w:t>
            </w:r>
          </w:p>
        </w:tc>
      </w:tr>
      <w:tr w:rsidR="00790631" w:rsidRPr="00362355" w:rsidTr="00C527C3">
        <w:tc>
          <w:tcPr>
            <w:tcW w:w="900" w:type="dxa"/>
          </w:tcPr>
          <w:p w:rsidR="00790631" w:rsidRPr="00362355" w:rsidRDefault="00790631" w:rsidP="00362355">
            <w:pPr>
              <w:spacing w:after="0" w:line="300" w:lineRule="atLeast"/>
              <w:jc w:val="center"/>
              <w:rPr>
                <w:rFonts w:ascii="Times New Roman" w:hAnsi="Times New Roman" w:cs="Times New Roman"/>
                <w:sz w:val="28"/>
                <w:szCs w:val="28"/>
              </w:rPr>
            </w:pPr>
            <w:r w:rsidRPr="00362355">
              <w:rPr>
                <w:rFonts w:ascii="Times New Roman" w:hAnsi="Times New Roman" w:cs="Times New Roman"/>
                <w:sz w:val="28"/>
                <w:szCs w:val="28"/>
              </w:rPr>
              <w:t>2.3</w:t>
            </w:r>
          </w:p>
        </w:tc>
        <w:tc>
          <w:tcPr>
            <w:tcW w:w="4593" w:type="dxa"/>
          </w:tcPr>
          <w:p w:rsidR="00790631" w:rsidRPr="00362355" w:rsidRDefault="00790631" w:rsidP="00362355">
            <w:pPr>
              <w:spacing w:after="0" w:line="300" w:lineRule="atLeast"/>
              <w:rPr>
                <w:rFonts w:ascii="Times New Roman" w:hAnsi="Times New Roman" w:cs="Times New Roman"/>
                <w:b/>
                <w:sz w:val="28"/>
                <w:szCs w:val="28"/>
              </w:rPr>
            </w:pPr>
            <w:r w:rsidRPr="00362355">
              <w:rPr>
                <w:rFonts w:ascii="Times New Roman" w:hAnsi="Times New Roman" w:cs="Times New Roman"/>
                <w:b/>
                <w:sz w:val="28"/>
                <w:szCs w:val="28"/>
              </w:rPr>
              <w:t xml:space="preserve">Озеленення території </w:t>
            </w:r>
          </w:p>
        </w:tc>
        <w:tc>
          <w:tcPr>
            <w:tcW w:w="1620" w:type="dxa"/>
          </w:tcPr>
          <w:p w:rsidR="00790631" w:rsidRPr="00362355" w:rsidRDefault="00790631" w:rsidP="00362355">
            <w:pPr>
              <w:spacing w:after="0" w:line="300" w:lineRule="atLeast"/>
              <w:rPr>
                <w:rFonts w:ascii="Times New Roman" w:hAnsi="Times New Roman" w:cs="Times New Roman"/>
                <w:sz w:val="28"/>
                <w:szCs w:val="28"/>
              </w:rPr>
            </w:pPr>
            <w:r w:rsidRPr="00362355">
              <w:rPr>
                <w:rFonts w:ascii="Times New Roman" w:hAnsi="Times New Roman" w:cs="Times New Roman"/>
                <w:sz w:val="28"/>
                <w:szCs w:val="28"/>
              </w:rPr>
              <w:t>2018-2020</w:t>
            </w:r>
          </w:p>
        </w:tc>
        <w:tc>
          <w:tcPr>
            <w:tcW w:w="1440" w:type="dxa"/>
          </w:tcPr>
          <w:p w:rsidR="00790631" w:rsidRPr="00362355" w:rsidRDefault="00790631" w:rsidP="00362355">
            <w:pPr>
              <w:spacing w:after="0" w:line="300" w:lineRule="atLeast"/>
              <w:rPr>
                <w:rFonts w:ascii="Times New Roman" w:hAnsi="Times New Roman" w:cs="Times New Roman"/>
                <w:sz w:val="28"/>
                <w:szCs w:val="28"/>
              </w:rPr>
            </w:pPr>
            <w:r w:rsidRPr="00362355">
              <w:rPr>
                <w:rFonts w:ascii="Times New Roman" w:hAnsi="Times New Roman" w:cs="Times New Roman"/>
                <w:sz w:val="28"/>
                <w:szCs w:val="28"/>
              </w:rPr>
              <w:t xml:space="preserve">місцевий бюджет </w:t>
            </w:r>
          </w:p>
        </w:tc>
        <w:tc>
          <w:tcPr>
            <w:tcW w:w="2160" w:type="dxa"/>
          </w:tcPr>
          <w:p w:rsidR="00790631" w:rsidRPr="00362355" w:rsidRDefault="00790631" w:rsidP="00362355">
            <w:pPr>
              <w:spacing w:after="0"/>
              <w:rPr>
                <w:rFonts w:ascii="Times New Roman" w:hAnsi="Times New Roman" w:cs="Times New Roman"/>
                <w:sz w:val="28"/>
                <w:szCs w:val="28"/>
              </w:rPr>
            </w:pPr>
            <w:r w:rsidRPr="00362355">
              <w:rPr>
                <w:rFonts w:ascii="Times New Roman" w:hAnsi="Times New Roman" w:cs="Times New Roman"/>
                <w:sz w:val="28"/>
                <w:szCs w:val="28"/>
              </w:rPr>
              <w:t>Виконком Чаплинської селищної ради</w:t>
            </w:r>
          </w:p>
        </w:tc>
      </w:tr>
      <w:tr w:rsidR="00790631" w:rsidRPr="00362355" w:rsidTr="00C527C3">
        <w:tc>
          <w:tcPr>
            <w:tcW w:w="900" w:type="dxa"/>
          </w:tcPr>
          <w:p w:rsidR="00790631" w:rsidRPr="00362355" w:rsidRDefault="00790631" w:rsidP="00362355">
            <w:pPr>
              <w:spacing w:after="0" w:line="300" w:lineRule="atLeast"/>
              <w:rPr>
                <w:rFonts w:ascii="Times New Roman" w:hAnsi="Times New Roman" w:cs="Times New Roman"/>
                <w:sz w:val="28"/>
                <w:szCs w:val="28"/>
              </w:rPr>
            </w:pPr>
            <w:r w:rsidRPr="00362355">
              <w:rPr>
                <w:rFonts w:ascii="Times New Roman" w:hAnsi="Times New Roman" w:cs="Times New Roman"/>
                <w:sz w:val="28"/>
                <w:szCs w:val="28"/>
              </w:rPr>
              <w:t>2.3.1</w:t>
            </w:r>
          </w:p>
        </w:tc>
        <w:tc>
          <w:tcPr>
            <w:tcW w:w="4593" w:type="dxa"/>
          </w:tcPr>
          <w:p w:rsidR="00790631" w:rsidRPr="00362355" w:rsidRDefault="00790631" w:rsidP="00362355">
            <w:pPr>
              <w:spacing w:after="0" w:line="300" w:lineRule="atLeast"/>
              <w:rPr>
                <w:rFonts w:ascii="Times New Roman" w:hAnsi="Times New Roman" w:cs="Times New Roman"/>
                <w:sz w:val="28"/>
                <w:szCs w:val="28"/>
              </w:rPr>
            </w:pPr>
            <w:r w:rsidRPr="00362355">
              <w:rPr>
                <w:rFonts w:ascii="Times New Roman" w:hAnsi="Times New Roman" w:cs="Times New Roman"/>
                <w:sz w:val="28"/>
                <w:szCs w:val="28"/>
              </w:rPr>
              <w:t>Ліквідація аварійних, фаутних дерев та сухостою, кронування дерев</w:t>
            </w:r>
          </w:p>
        </w:tc>
        <w:tc>
          <w:tcPr>
            <w:tcW w:w="1620" w:type="dxa"/>
          </w:tcPr>
          <w:p w:rsidR="00790631" w:rsidRPr="00362355" w:rsidRDefault="00790631" w:rsidP="00362355">
            <w:pPr>
              <w:spacing w:after="0" w:line="300" w:lineRule="atLeast"/>
              <w:rPr>
                <w:rFonts w:ascii="Times New Roman" w:hAnsi="Times New Roman" w:cs="Times New Roman"/>
                <w:sz w:val="28"/>
                <w:szCs w:val="28"/>
              </w:rPr>
            </w:pPr>
            <w:r w:rsidRPr="00362355">
              <w:rPr>
                <w:rFonts w:ascii="Times New Roman" w:hAnsi="Times New Roman" w:cs="Times New Roman"/>
                <w:sz w:val="28"/>
                <w:szCs w:val="28"/>
              </w:rPr>
              <w:t>2018-2020</w:t>
            </w:r>
          </w:p>
        </w:tc>
        <w:tc>
          <w:tcPr>
            <w:tcW w:w="1440" w:type="dxa"/>
          </w:tcPr>
          <w:p w:rsidR="00790631" w:rsidRPr="00362355" w:rsidRDefault="00790631" w:rsidP="00362355">
            <w:pPr>
              <w:spacing w:after="0" w:line="300" w:lineRule="atLeast"/>
              <w:rPr>
                <w:rFonts w:ascii="Times New Roman" w:hAnsi="Times New Roman" w:cs="Times New Roman"/>
                <w:sz w:val="28"/>
                <w:szCs w:val="28"/>
              </w:rPr>
            </w:pPr>
            <w:r w:rsidRPr="00362355">
              <w:rPr>
                <w:rFonts w:ascii="Times New Roman" w:hAnsi="Times New Roman" w:cs="Times New Roman"/>
                <w:sz w:val="28"/>
                <w:szCs w:val="28"/>
              </w:rPr>
              <w:t xml:space="preserve">місцевий бюджет </w:t>
            </w:r>
          </w:p>
        </w:tc>
        <w:tc>
          <w:tcPr>
            <w:tcW w:w="2160" w:type="dxa"/>
          </w:tcPr>
          <w:p w:rsidR="00790631" w:rsidRPr="00362355" w:rsidRDefault="00790631" w:rsidP="00362355">
            <w:pPr>
              <w:spacing w:after="0"/>
              <w:rPr>
                <w:rFonts w:ascii="Times New Roman" w:hAnsi="Times New Roman" w:cs="Times New Roman"/>
                <w:sz w:val="28"/>
                <w:szCs w:val="28"/>
              </w:rPr>
            </w:pPr>
            <w:r w:rsidRPr="00362355">
              <w:rPr>
                <w:rFonts w:ascii="Times New Roman" w:hAnsi="Times New Roman" w:cs="Times New Roman"/>
                <w:sz w:val="28"/>
                <w:szCs w:val="28"/>
              </w:rPr>
              <w:t>Виконком Чаплинської селищної ради</w:t>
            </w:r>
          </w:p>
        </w:tc>
      </w:tr>
      <w:tr w:rsidR="00790631" w:rsidRPr="00362355" w:rsidTr="00C527C3">
        <w:tc>
          <w:tcPr>
            <w:tcW w:w="900" w:type="dxa"/>
          </w:tcPr>
          <w:p w:rsidR="00790631" w:rsidRPr="00362355" w:rsidRDefault="00790631" w:rsidP="00362355">
            <w:pPr>
              <w:spacing w:after="0" w:line="300" w:lineRule="atLeast"/>
              <w:jc w:val="center"/>
              <w:rPr>
                <w:rFonts w:ascii="Times New Roman" w:hAnsi="Times New Roman" w:cs="Times New Roman"/>
                <w:sz w:val="28"/>
                <w:szCs w:val="28"/>
              </w:rPr>
            </w:pPr>
            <w:r w:rsidRPr="00362355">
              <w:rPr>
                <w:rFonts w:ascii="Times New Roman" w:hAnsi="Times New Roman" w:cs="Times New Roman"/>
                <w:sz w:val="28"/>
                <w:szCs w:val="28"/>
              </w:rPr>
              <w:t>2.3.2</w:t>
            </w:r>
          </w:p>
        </w:tc>
        <w:tc>
          <w:tcPr>
            <w:tcW w:w="4593" w:type="dxa"/>
          </w:tcPr>
          <w:p w:rsidR="00790631" w:rsidRPr="00362355" w:rsidRDefault="00790631" w:rsidP="00362355">
            <w:pPr>
              <w:spacing w:after="0" w:line="300" w:lineRule="atLeast"/>
              <w:rPr>
                <w:rFonts w:ascii="Times New Roman" w:hAnsi="Times New Roman" w:cs="Times New Roman"/>
                <w:sz w:val="28"/>
                <w:szCs w:val="28"/>
              </w:rPr>
            </w:pPr>
            <w:r w:rsidRPr="00362355">
              <w:rPr>
                <w:rFonts w:ascii="Times New Roman" w:hAnsi="Times New Roman" w:cs="Times New Roman"/>
                <w:sz w:val="28"/>
                <w:szCs w:val="28"/>
              </w:rPr>
              <w:t>Закупівля та висадка саджанців дерев і квітів, розбивка клумб, квітників</w:t>
            </w:r>
          </w:p>
        </w:tc>
        <w:tc>
          <w:tcPr>
            <w:tcW w:w="1620" w:type="dxa"/>
          </w:tcPr>
          <w:p w:rsidR="00790631" w:rsidRPr="00362355" w:rsidRDefault="00790631" w:rsidP="00362355">
            <w:pPr>
              <w:spacing w:after="0" w:line="300" w:lineRule="atLeast"/>
              <w:rPr>
                <w:rFonts w:ascii="Times New Roman" w:hAnsi="Times New Roman" w:cs="Times New Roman"/>
                <w:sz w:val="28"/>
                <w:szCs w:val="28"/>
              </w:rPr>
            </w:pPr>
            <w:r w:rsidRPr="00362355">
              <w:rPr>
                <w:rFonts w:ascii="Times New Roman" w:hAnsi="Times New Roman" w:cs="Times New Roman"/>
                <w:sz w:val="28"/>
                <w:szCs w:val="28"/>
              </w:rPr>
              <w:t>2018-2020</w:t>
            </w:r>
          </w:p>
        </w:tc>
        <w:tc>
          <w:tcPr>
            <w:tcW w:w="1440" w:type="dxa"/>
          </w:tcPr>
          <w:p w:rsidR="00790631" w:rsidRPr="00362355" w:rsidRDefault="00790631" w:rsidP="00362355">
            <w:pPr>
              <w:spacing w:after="0" w:line="300" w:lineRule="atLeast"/>
              <w:rPr>
                <w:rFonts w:ascii="Times New Roman" w:hAnsi="Times New Roman" w:cs="Times New Roman"/>
                <w:sz w:val="28"/>
                <w:szCs w:val="28"/>
              </w:rPr>
            </w:pPr>
            <w:r w:rsidRPr="00362355">
              <w:rPr>
                <w:rFonts w:ascii="Times New Roman" w:hAnsi="Times New Roman" w:cs="Times New Roman"/>
                <w:sz w:val="28"/>
                <w:szCs w:val="28"/>
              </w:rPr>
              <w:t xml:space="preserve">місцевий бюджет </w:t>
            </w:r>
          </w:p>
        </w:tc>
        <w:tc>
          <w:tcPr>
            <w:tcW w:w="2160" w:type="dxa"/>
          </w:tcPr>
          <w:p w:rsidR="00790631" w:rsidRPr="00362355" w:rsidRDefault="00790631" w:rsidP="00362355">
            <w:pPr>
              <w:spacing w:after="0"/>
              <w:rPr>
                <w:rFonts w:ascii="Times New Roman" w:hAnsi="Times New Roman" w:cs="Times New Roman"/>
                <w:sz w:val="28"/>
                <w:szCs w:val="28"/>
              </w:rPr>
            </w:pPr>
            <w:r w:rsidRPr="00362355">
              <w:rPr>
                <w:rFonts w:ascii="Times New Roman" w:hAnsi="Times New Roman" w:cs="Times New Roman"/>
                <w:sz w:val="28"/>
                <w:szCs w:val="28"/>
              </w:rPr>
              <w:t>Виконком Чаплинської селищної ради</w:t>
            </w:r>
          </w:p>
        </w:tc>
      </w:tr>
      <w:tr w:rsidR="00790631" w:rsidRPr="00362355" w:rsidTr="00C527C3">
        <w:tc>
          <w:tcPr>
            <w:tcW w:w="900" w:type="dxa"/>
          </w:tcPr>
          <w:p w:rsidR="00790631" w:rsidRPr="00362355" w:rsidRDefault="00790631" w:rsidP="00362355">
            <w:pPr>
              <w:spacing w:after="0" w:line="300" w:lineRule="atLeast"/>
              <w:jc w:val="center"/>
              <w:rPr>
                <w:rFonts w:ascii="Times New Roman" w:hAnsi="Times New Roman" w:cs="Times New Roman"/>
                <w:sz w:val="28"/>
                <w:szCs w:val="28"/>
              </w:rPr>
            </w:pPr>
            <w:r w:rsidRPr="00362355">
              <w:rPr>
                <w:rFonts w:ascii="Times New Roman" w:hAnsi="Times New Roman" w:cs="Times New Roman"/>
                <w:sz w:val="28"/>
                <w:szCs w:val="28"/>
              </w:rPr>
              <w:t>2.3.3</w:t>
            </w:r>
          </w:p>
        </w:tc>
        <w:tc>
          <w:tcPr>
            <w:tcW w:w="4593" w:type="dxa"/>
          </w:tcPr>
          <w:p w:rsidR="00790631" w:rsidRPr="00362355" w:rsidRDefault="00790631" w:rsidP="00362355">
            <w:pPr>
              <w:spacing w:after="0" w:line="300" w:lineRule="atLeast"/>
              <w:rPr>
                <w:rFonts w:ascii="Times New Roman" w:hAnsi="Times New Roman" w:cs="Times New Roman"/>
                <w:sz w:val="28"/>
                <w:szCs w:val="28"/>
              </w:rPr>
            </w:pPr>
            <w:r w:rsidRPr="00362355">
              <w:rPr>
                <w:rFonts w:ascii="Times New Roman" w:hAnsi="Times New Roman" w:cs="Times New Roman"/>
                <w:sz w:val="28"/>
                <w:szCs w:val="28"/>
              </w:rPr>
              <w:t>Утримання газонів та узбіччя центральних доріг, парків та скверів на території ОТГ</w:t>
            </w:r>
          </w:p>
        </w:tc>
        <w:tc>
          <w:tcPr>
            <w:tcW w:w="1620" w:type="dxa"/>
          </w:tcPr>
          <w:p w:rsidR="00790631" w:rsidRPr="00362355" w:rsidRDefault="00790631" w:rsidP="00362355">
            <w:pPr>
              <w:spacing w:after="0" w:line="300" w:lineRule="atLeast"/>
              <w:rPr>
                <w:rFonts w:ascii="Times New Roman" w:hAnsi="Times New Roman" w:cs="Times New Roman"/>
                <w:sz w:val="28"/>
                <w:szCs w:val="28"/>
              </w:rPr>
            </w:pPr>
            <w:r w:rsidRPr="00362355">
              <w:rPr>
                <w:rFonts w:ascii="Times New Roman" w:hAnsi="Times New Roman" w:cs="Times New Roman"/>
                <w:sz w:val="28"/>
                <w:szCs w:val="28"/>
              </w:rPr>
              <w:t>2018-2020</w:t>
            </w:r>
          </w:p>
        </w:tc>
        <w:tc>
          <w:tcPr>
            <w:tcW w:w="1440" w:type="dxa"/>
          </w:tcPr>
          <w:p w:rsidR="00790631" w:rsidRPr="00362355" w:rsidRDefault="00790631" w:rsidP="00362355">
            <w:pPr>
              <w:spacing w:after="0" w:line="300" w:lineRule="atLeast"/>
              <w:rPr>
                <w:rFonts w:ascii="Times New Roman" w:hAnsi="Times New Roman" w:cs="Times New Roman"/>
                <w:sz w:val="28"/>
                <w:szCs w:val="28"/>
              </w:rPr>
            </w:pPr>
            <w:r w:rsidRPr="00362355">
              <w:rPr>
                <w:rFonts w:ascii="Times New Roman" w:hAnsi="Times New Roman" w:cs="Times New Roman"/>
                <w:sz w:val="28"/>
                <w:szCs w:val="28"/>
              </w:rPr>
              <w:t xml:space="preserve">місцевий бюджет </w:t>
            </w:r>
          </w:p>
        </w:tc>
        <w:tc>
          <w:tcPr>
            <w:tcW w:w="2160" w:type="dxa"/>
          </w:tcPr>
          <w:p w:rsidR="00790631" w:rsidRPr="00362355" w:rsidRDefault="00790631" w:rsidP="00362355">
            <w:pPr>
              <w:spacing w:after="0"/>
              <w:rPr>
                <w:rFonts w:ascii="Times New Roman" w:hAnsi="Times New Roman" w:cs="Times New Roman"/>
                <w:sz w:val="28"/>
                <w:szCs w:val="28"/>
              </w:rPr>
            </w:pPr>
            <w:r w:rsidRPr="00362355">
              <w:rPr>
                <w:rFonts w:ascii="Times New Roman" w:hAnsi="Times New Roman" w:cs="Times New Roman"/>
                <w:sz w:val="28"/>
                <w:szCs w:val="28"/>
              </w:rPr>
              <w:t>Виконком Чаплинської селищної ради</w:t>
            </w:r>
          </w:p>
        </w:tc>
      </w:tr>
      <w:tr w:rsidR="00790631" w:rsidRPr="00362355" w:rsidTr="00C527C3">
        <w:tc>
          <w:tcPr>
            <w:tcW w:w="900" w:type="dxa"/>
          </w:tcPr>
          <w:p w:rsidR="00790631" w:rsidRPr="00362355" w:rsidRDefault="00790631" w:rsidP="00362355">
            <w:pPr>
              <w:spacing w:after="0" w:line="300" w:lineRule="atLeast"/>
              <w:jc w:val="center"/>
              <w:rPr>
                <w:rFonts w:ascii="Times New Roman" w:hAnsi="Times New Roman" w:cs="Times New Roman"/>
                <w:sz w:val="28"/>
                <w:szCs w:val="28"/>
              </w:rPr>
            </w:pPr>
            <w:r w:rsidRPr="00362355">
              <w:rPr>
                <w:rFonts w:ascii="Times New Roman" w:hAnsi="Times New Roman" w:cs="Times New Roman"/>
                <w:sz w:val="28"/>
                <w:szCs w:val="28"/>
              </w:rPr>
              <w:t>2.3.4</w:t>
            </w:r>
          </w:p>
        </w:tc>
        <w:tc>
          <w:tcPr>
            <w:tcW w:w="4593" w:type="dxa"/>
          </w:tcPr>
          <w:p w:rsidR="00790631" w:rsidRPr="00362355" w:rsidRDefault="00790631" w:rsidP="00362355">
            <w:pPr>
              <w:spacing w:after="0" w:line="300" w:lineRule="atLeast"/>
              <w:rPr>
                <w:rFonts w:ascii="Times New Roman" w:hAnsi="Times New Roman" w:cs="Times New Roman"/>
                <w:sz w:val="28"/>
                <w:szCs w:val="28"/>
              </w:rPr>
            </w:pPr>
            <w:r w:rsidRPr="00362355">
              <w:rPr>
                <w:rFonts w:ascii="Times New Roman" w:hAnsi="Times New Roman" w:cs="Times New Roman"/>
                <w:sz w:val="28"/>
                <w:szCs w:val="28"/>
              </w:rPr>
              <w:t>Виготовлення спеціального паспорту на полігон ТПВ</w:t>
            </w:r>
          </w:p>
        </w:tc>
        <w:tc>
          <w:tcPr>
            <w:tcW w:w="1620" w:type="dxa"/>
          </w:tcPr>
          <w:p w:rsidR="00790631" w:rsidRPr="00362355" w:rsidRDefault="00790631" w:rsidP="00362355">
            <w:pPr>
              <w:spacing w:after="0" w:line="300" w:lineRule="atLeast"/>
              <w:rPr>
                <w:rFonts w:ascii="Times New Roman" w:hAnsi="Times New Roman" w:cs="Times New Roman"/>
                <w:sz w:val="28"/>
                <w:szCs w:val="28"/>
              </w:rPr>
            </w:pPr>
            <w:r w:rsidRPr="00362355">
              <w:rPr>
                <w:rFonts w:ascii="Times New Roman" w:hAnsi="Times New Roman" w:cs="Times New Roman"/>
                <w:sz w:val="28"/>
                <w:szCs w:val="28"/>
              </w:rPr>
              <w:t>2018-2020</w:t>
            </w:r>
          </w:p>
        </w:tc>
        <w:tc>
          <w:tcPr>
            <w:tcW w:w="1440" w:type="dxa"/>
          </w:tcPr>
          <w:p w:rsidR="00790631" w:rsidRPr="00362355" w:rsidRDefault="00790631" w:rsidP="00362355">
            <w:pPr>
              <w:spacing w:after="0" w:line="300" w:lineRule="atLeast"/>
              <w:rPr>
                <w:rFonts w:ascii="Times New Roman" w:hAnsi="Times New Roman" w:cs="Times New Roman"/>
                <w:sz w:val="28"/>
                <w:szCs w:val="28"/>
              </w:rPr>
            </w:pPr>
            <w:r w:rsidRPr="00362355">
              <w:rPr>
                <w:rFonts w:ascii="Times New Roman" w:hAnsi="Times New Roman" w:cs="Times New Roman"/>
                <w:sz w:val="28"/>
                <w:szCs w:val="28"/>
              </w:rPr>
              <w:t xml:space="preserve">місцевий бюджет </w:t>
            </w:r>
          </w:p>
        </w:tc>
        <w:tc>
          <w:tcPr>
            <w:tcW w:w="2160" w:type="dxa"/>
          </w:tcPr>
          <w:p w:rsidR="00790631" w:rsidRPr="00362355" w:rsidRDefault="00790631" w:rsidP="00362355">
            <w:pPr>
              <w:spacing w:after="0"/>
              <w:rPr>
                <w:rFonts w:ascii="Times New Roman" w:hAnsi="Times New Roman" w:cs="Times New Roman"/>
                <w:sz w:val="28"/>
                <w:szCs w:val="28"/>
              </w:rPr>
            </w:pPr>
            <w:r w:rsidRPr="00362355">
              <w:rPr>
                <w:rFonts w:ascii="Times New Roman" w:hAnsi="Times New Roman" w:cs="Times New Roman"/>
                <w:sz w:val="28"/>
                <w:szCs w:val="28"/>
              </w:rPr>
              <w:t xml:space="preserve">Виконком Чаплинської </w:t>
            </w:r>
            <w:r w:rsidRPr="00362355">
              <w:rPr>
                <w:rFonts w:ascii="Times New Roman" w:hAnsi="Times New Roman" w:cs="Times New Roman"/>
                <w:sz w:val="28"/>
                <w:szCs w:val="28"/>
              </w:rPr>
              <w:lastRenderedPageBreak/>
              <w:t>селищної ради</w:t>
            </w:r>
          </w:p>
        </w:tc>
      </w:tr>
      <w:tr w:rsidR="00790631" w:rsidRPr="00362355" w:rsidTr="00C527C3">
        <w:tc>
          <w:tcPr>
            <w:tcW w:w="900" w:type="dxa"/>
          </w:tcPr>
          <w:p w:rsidR="00790631" w:rsidRPr="00362355" w:rsidRDefault="00790631" w:rsidP="00362355">
            <w:pPr>
              <w:spacing w:after="0" w:line="300" w:lineRule="atLeast"/>
              <w:jc w:val="center"/>
              <w:rPr>
                <w:rFonts w:ascii="Times New Roman" w:hAnsi="Times New Roman" w:cs="Times New Roman"/>
                <w:sz w:val="28"/>
                <w:szCs w:val="28"/>
              </w:rPr>
            </w:pPr>
            <w:r w:rsidRPr="00362355">
              <w:rPr>
                <w:rFonts w:ascii="Times New Roman" w:hAnsi="Times New Roman" w:cs="Times New Roman"/>
                <w:sz w:val="28"/>
                <w:szCs w:val="28"/>
              </w:rPr>
              <w:lastRenderedPageBreak/>
              <w:t>2.3.5</w:t>
            </w:r>
          </w:p>
        </w:tc>
        <w:tc>
          <w:tcPr>
            <w:tcW w:w="4593" w:type="dxa"/>
          </w:tcPr>
          <w:p w:rsidR="00790631" w:rsidRPr="00362355" w:rsidRDefault="00790631" w:rsidP="00362355">
            <w:pPr>
              <w:spacing w:after="0" w:line="300" w:lineRule="atLeast"/>
              <w:rPr>
                <w:rFonts w:ascii="Times New Roman" w:hAnsi="Times New Roman" w:cs="Times New Roman"/>
                <w:sz w:val="28"/>
                <w:szCs w:val="28"/>
              </w:rPr>
            </w:pPr>
            <w:r w:rsidRPr="00362355">
              <w:rPr>
                <w:rFonts w:ascii="Times New Roman" w:hAnsi="Times New Roman" w:cs="Times New Roman"/>
                <w:sz w:val="28"/>
                <w:szCs w:val="28"/>
              </w:rPr>
              <w:t>Робота по реалізації заходів щодо охорони та облаштування об’єктів для вивезення побутових відходів</w:t>
            </w:r>
          </w:p>
        </w:tc>
        <w:tc>
          <w:tcPr>
            <w:tcW w:w="1620" w:type="dxa"/>
          </w:tcPr>
          <w:p w:rsidR="00790631" w:rsidRPr="00362355" w:rsidRDefault="00790631" w:rsidP="00362355">
            <w:pPr>
              <w:spacing w:after="0" w:line="300" w:lineRule="atLeast"/>
              <w:rPr>
                <w:rFonts w:ascii="Times New Roman" w:hAnsi="Times New Roman" w:cs="Times New Roman"/>
                <w:sz w:val="28"/>
                <w:szCs w:val="28"/>
              </w:rPr>
            </w:pPr>
            <w:r w:rsidRPr="00362355">
              <w:rPr>
                <w:rFonts w:ascii="Times New Roman" w:hAnsi="Times New Roman" w:cs="Times New Roman"/>
                <w:sz w:val="28"/>
                <w:szCs w:val="28"/>
              </w:rPr>
              <w:t>2018-2020</w:t>
            </w:r>
          </w:p>
        </w:tc>
        <w:tc>
          <w:tcPr>
            <w:tcW w:w="1440" w:type="dxa"/>
          </w:tcPr>
          <w:p w:rsidR="00790631" w:rsidRPr="00362355" w:rsidRDefault="00790631" w:rsidP="00362355">
            <w:pPr>
              <w:spacing w:after="0" w:line="300" w:lineRule="atLeast"/>
              <w:rPr>
                <w:rFonts w:ascii="Times New Roman" w:hAnsi="Times New Roman" w:cs="Times New Roman"/>
                <w:sz w:val="28"/>
                <w:szCs w:val="28"/>
              </w:rPr>
            </w:pPr>
            <w:r w:rsidRPr="00362355">
              <w:rPr>
                <w:rFonts w:ascii="Times New Roman" w:hAnsi="Times New Roman" w:cs="Times New Roman"/>
                <w:sz w:val="28"/>
                <w:szCs w:val="28"/>
              </w:rPr>
              <w:t xml:space="preserve">місцевий бюджет </w:t>
            </w:r>
          </w:p>
        </w:tc>
        <w:tc>
          <w:tcPr>
            <w:tcW w:w="2160" w:type="dxa"/>
          </w:tcPr>
          <w:p w:rsidR="00790631" w:rsidRPr="00362355" w:rsidRDefault="00790631" w:rsidP="00362355">
            <w:pPr>
              <w:spacing w:after="0"/>
              <w:rPr>
                <w:rFonts w:ascii="Times New Roman" w:hAnsi="Times New Roman" w:cs="Times New Roman"/>
                <w:sz w:val="28"/>
                <w:szCs w:val="28"/>
              </w:rPr>
            </w:pPr>
            <w:r w:rsidRPr="00362355">
              <w:rPr>
                <w:rFonts w:ascii="Times New Roman" w:hAnsi="Times New Roman" w:cs="Times New Roman"/>
                <w:sz w:val="28"/>
                <w:szCs w:val="28"/>
              </w:rPr>
              <w:t>Виконком Чаплинської селищної ради</w:t>
            </w:r>
          </w:p>
        </w:tc>
      </w:tr>
    </w:tbl>
    <w:p w:rsidR="00790631" w:rsidRPr="00362355" w:rsidRDefault="00790631" w:rsidP="00362355">
      <w:pPr>
        <w:shd w:val="clear" w:color="auto" w:fill="FFFFFF"/>
        <w:spacing w:after="0" w:line="300" w:lineRule="atLeast"/>
        <w:jc w:val="center"/>
        <w:rPr>
          <w:rFonts w:ascii="Times New Roman" w:hAnsi="Times New Roman" w:cs="Times New Roman"/>
          <w:sz w:val="28"/>
          <w:szCs w:val="28"/>
        </w:rPr>
      </w:pPr>
    </w:p>
    <w:p w:rsidR="00790631" w:rsidRPr="00362355" w:rsidRDefault="00790631" w:rsidP="00362355">
      <w:pPr>
        <w:tabs>
          <w:tab w:val="left" w:pos="0"/>
          <w:tab w:val="left" w:pos="7560"/>
        </w:tabs>
        <w:spacing w:after="0"/>
        <w:ind w:right="-99"/>
        <w:jc w:val="both"/>
        <w:rPr>
          <w:rFonts w:ascii="Times New Roman" w:hAnsi="Times New Roman" w:cs="Times New Roman"/>
          <w:sz w:val="28"/>
          <w:szCs w:val="28"/>
          <w:lang w:val="en-US"/>
        </w:rPr>
      </w:pPr>
    </w:p>
    <w:p w:rsidR="00790631" w:rsidRPr="00362355" w:rsidRDefault="00790631" w:rsidP="00362355">
      <w:pPr>
        <w:tabs>
          <w:tab w:val="left" w:pos="0"/>
          <w:tab w:val="left" w:pos="7560"/>
        </w:tabs>
        <w:spacing w:after="0"/>
        <w:ind w:right="-99"/>
        <w:jc w:val="both"/>
        <w:rPr>
          <w:rFonts w:ascii="Times New Roman" w:hAnsi="Times New Roman" w:cs="Times New Roman"/>
          <w:sz w:val="28"/>
          <w:szCs w:val="28"/>
          <w:lang w:val="en-US"/>
        </w:rPr>
      </w:pPr>
    </w:p>
    <w:p w:rsidR="00790631" w:rsidRPr="00362355" w:rsidRDefault="00362355" w:rsidP="00362355">
      <w:pPr>
        <w:tabs>
          <w:tab w:val="left" w:pos="0"/>
          <w:tab w:val="left" w:pos="7560"/>
        </w:tabs>
        <w:spacing w:after="0"/>
        <w:ind w:right="-99"/>
        <w:jc w:val="both"/>
        <w:rPr>
          <w:rFonts w:ascii="Times New Roman" w:hAnsi="Times New Roman" w:cs="Times New Roman"/>
          <w:sz w:val="28"/>
          <w:szCs w:val="28"/>
        </w:rPr>
      </w:pPr>
      <w:r>
        <w:rPr>
          <w:rFonts w:ascii="Times New Roman" w:hAnsi="Times New Roman" w:cs="Times New Roman"/>
          <w:sz w:val="28"/>
          <w:szCs w:val="28"/>
        </w:rPr>
        <w:t>Секретар селищної ради</w:t>
      </w:r>
      <w:r>
        <w:rPr>
          <w:rFonts w:ascii="Times New Roman" w:hAnsi="Times New Roman" w:cs="Times New Roman"/>
          <w:sz w:val="28"/>
          <w:szCs w:val="28"/>
        </w:rPr>
        <w:tab/>
        <w:t>І.І.Котик</w:t>
      </w:r>
    </w:p>
    <w:p w:rsidR="00790631" w:rsidRPr="00362355" w:rsidRDefault="00790631" w:rsidP="00362355">
      <w:pPr>
        <w:tabs>
          <w:tab w:val="left" w:pos="0"/>
          <w:tab w:val="left" w:pos="7560"/>
        </w:tabs>
        <w:spacing w:after="0"/>
        <w:ind w:right="-99"/>
        <w:jc w:val="both"/>
        <w:rPr>
          <w:rFonts w:ascii="Times New Roman" w:hAnsi="Times New Roman" w:cs="Times New Roman"/>
          <w:sz w:val="28"/>
          <w:szCs w:val="28"/>
          <w:lang w:val="ru-RU"/>
        </w:rPr>
      </w:pPr>
    </w:p>
    <w:p w:rsidR="00362355" w:rsidRDefault="00362355" w:rsidP="00362355">
      <w:pPr>
        <w:tabs>
          <w:tab w:val="left" w:pos="0"/>
          <w:tab w:val="left" w:pos="7560"/>
        </w:tabs>
        <w:spacing w:after="0"/>
        <w:ind w:right="-99"/>
        <w:jc w:val="both"/>
        <w:rPr>
          <w:rFonts w:ascii="Times New Roman" w:hAnsi="Times New Roman" w:cs="Times New Roman"/>
          <w:sz w:val="28"/>
          <w:szCs w:val="28"/>
          <w:lang w:val="ru-RU"/>
        </w:rPr>
      </w:pPr>
    </w:p>
    <w:p w:rsidR="009A1D13" w:rsidRDefault="009A1D13" w:rsidP="00362355">
      <w:pPr>
        <w:tabs>
          <w:tab w:val="left" w:pos="0"/>
          <w:tab w:val="left" w:pos="7560"/>
        </w:tabs>
        <w:spacing w:after="0"/>
        <w:ind w:right="-99"/>
        <w:jc w:val="both"/>
        <w:rPr>
          <w:rFonts w:ascii="Times New Roman" w:hAnsi="Times New Roman" w:cs="Times New Roman"/>
          <w:sz w:val="28"/>
          <w:szCs w:val="28"/>
          <w:lang w:val="ru-RU"/>
        </w:rPr>
      </w:pPr>
    </w:p>
    <w:p w:rsidR="009A1D13" w:rsidRDefault="009A1D13" w:rsidP="00362355">
      <w:pPr>
        <w:tabs>
          <w:tab w:val="left" w:pos="0"/>
          <w:tab w:val="left" w:pos="7560"/>
        </w:tabs>
        <w:spacing w:after="0"/>
        <w:ind w:right="-99"/>
        <w:jc w:val="both"/>
        <w:rPr>
          <w:rFonts w:ascii="Times New Roman" w:hAnsi="Times New Roman" w:cs="Times New Roman"/>
          <w:sz w:val="28"/>
          <w:szCs w:val="28"/>
          <w:lang w:val="ru-RU"/>
        </w:rPr>
      </w:pPr>
    </w:p>
    <w:p w:rsidR="009A1D13" w:rsidRDefault="009A1D13" w:rsidP="00362355">
      <w:pPr>
        <w:tabs>
          <w:tab w:val="left" w:pos="0"/>
          <w:tab w:val="left" w:pos="7560"/>
        </w:tabs>
        <w:spacing w:after="0"/>
        <w:ind w:right="-99"/>
        <w:jc w:val="both"/>
        <w:rPr>
          <w:rFonts w:ascii="Times New Roman" w:hAnsi="Times New Roman" w:cs="Times New Roman"/>
          <w:sz w:val="28"/>
          <w:szCs w:val="28"/>
          <w:lang w:val="ru-RU"/>
        </w:rPr>
      </w:pPr>
    </w:p>
    <w:p w:rsidR="009A1D13" w:rsidRDefault="009A1D13" w:rsidP="00362355">
      <w:pPr>
        <w:tabs>
          <w:tab w:val="left" w:pos="0"/>
          <w:tab w:val="left" w:pos="7560"/>
        </w:tabs>
        <w:spacing w:after="0"/>
        <w:ind w:right="-99"/>
        <w:jc w:val="both"/>
        <w:rPr>
          <w:rFonts w:ascii="Times New Roman" w:hAnsi="Times New Roman" w:cs="Times New Roman"/>
          <w:sz w:val="28"/>
          <w:szCs w:val="28"/>
          <w:lang w:val="ru-RU"/>
        </w:rPr>
      </w:pPr>
    </w:p>
    <w:p w:rsidR="009A1D13" w:rsidRDefault="009A1D13" w:rsidP="00362355">
      <w:pPr>
        <w:tabs>
          <w:tab w:val="left" w:pos="0"/>
          <w:tab w:val="left" w:pos="7560"/>
        </w:tabs>
        <w:spacing w:after="0"/>
        <w:ind w:right="-99"/>
        <w:jc w:val="both"/>
        <w:rPr>
          <w:rFonts w:ascii="Times New Roman" w:hAnsi="Times New Roman" w:cs="Times New Roman"/>
          <w:sz w:val="28"/>
          <w:szCs w:val="28"/>
          <w:lang w:val="ru-RU"/>
        </w:rPr>
      </w:pPr>
    </w:p>
    <w:p w:rsidR="009A1D13" w:rsidRDefault="009A1D13" w:rsidP="00362355">
      <w:pPr>
        <w:tabs>
          <w:tab w:val="left" w:pos="0"/>
          <w:tab w:val="left" w:pos="7560"/>
        </w:tabs>
        <w:spacing w:after="0"/>
        <w:ind w:right="-99"/>
        <w:jc w:val="both"/>
        <w:rPr>
          <w:rFonts w:ascii="Times New Roman" w:hAnsi="Times New Roman" w:cs="Times New Roman"/>
          <w:sz w:val="28"/>
          <w:szCs w:val="28"/>
          <w:lang w:val="ru-RU"/>
        </w:rPr>
      </w:pPr>
    </w:p>
    <w:p w:rsidR="009A1D13" w:rsidRDefault="009A1D13" w:rsidP="00362355">
      <w:pPr>
        <w:tabs>
          <w:tab w:val="left" w:pos="0"/>
          <w:tab w:val="left" w:pos="7560"/>
        </w:tabs>
        <w:spacing w:after="0"/>
        <w:ind w:right="-99"/>
        <w:jc w:val="both"/>
        <w:rPr>
          <w:rFonts w:ascii="Times New Roman" w:hAnsi="Times New Roman" w:cs="Times New Roman"/>
          <w:sz w:val="28"/>
          <w:szCs w:val="28"/>
          <w:lang w:val="ru-RU"/>
        </w:rPr>
      </w:pPr>
    </w:p>
    <w:p w:rsidR="009A1D13" w:rsidRDefault="009A1D13" w:rsidP="00362355">
      <w:pPr>
        <w:tabs>
          <w:tab w:val="left" w:pos="0"/>
          <w:tab w:val="left" w:pos="7560"/>
        </w:tabs>
        <w:spacing w:after="0"/>
        <w:ind w:right="-99"/>
        <w:jc w:val="both"/>
        <w:rPr>
          <w:rFonts w:ascii="Times New Roman" w:hAnsi="Times New Roman" w:cs="Times New Roman"/>
          <w:sz w:val="28"/>
          <w:szCs w:val="28"/>
          <w:lang w:val="ru-RU"/>
        </w:rPr>
      </w:pPr>
    </w:p>
    <w:p w:rsidR="009A1D13" w:rsidRDefault="009A1D13" w:rsidP="00362355">
      <w:pPr>
        <w:tabs>
          <w:tab w:val="left" w:pos="0"/>
          <w:tab w:val="left" w:pos="7560"/>
        </w:tabs>
        <w:spacing w:after="0"/>
        <w:ind w:right="-99"/>
        <w:jc w:val="both"/>
        <w:rPr>
          <w:rFonts w:ascii="Times New Roman" w:hAnsi="Times New Roman" w:cs="Times New Roman"/>
          <w:sz w:val="28"/>
          <w:szCs w:val="28"/>
          <w:lang w:val="ru-RU"/>
        </w:rPr>
      </w:pPr>
    </w:p>
    <w:p w:rsidR="009A1D13" w:rsidRDefault="009A1D13" w:rsidP="00362355">
      <w:pPr>
        <w:tabs>
          <w:tab w:val="left" w:pos="0"/>
          <w:tab w:val="left" w:pos="7560"/>
        </w:tabs>
        <w:spacing w:after="0"/>
        <w:ind w:right="-99"/>
        <w:jc w:val="both"/>
        <w:rPr>
          <w:rFonts w:ascii="Times New Roman" w:hAnsi="Times New Roman" w:cs="Times New Roman"/>
          <w:sz w:val="28"/>
          <w:szCs w:val="28"/>
          <w:lang w:val="ru-RU"/>
        </w:rPr>
      </w:pPr>
    </w:p>
    <w:p w:rsidR="009A1D13" w:rsidRDefault="009A1D13" w:rsidP="00362355">
      <w:pPr>
        <w:tabs>
          <w:tab w:val="left" w:pos="0"/>
          <w:tab w:val="left" w:pos="7560"/>
        </w:tabs>
        <w:spacing w:after="0"/>
        <w:ind w:right="-99"/>
        <w:jc w:val="both"/>
        <w:rPr>
          <w:rFonts w:ascii="Times New Roman" w:hAnsi="Times New Roman" w:cs="Times New Roman"/>
          <w:sz w:val="28"/>
          <w:szCs w:val="28"/>
          <w:lang w:val="ru-RU"/>
        </w:rPr>
      </w:pPr>
    </w:p>
    <w:p w:rsidR="009A1D13" w:rsidRDefault="009A1D13" w:rsidP="00362355">
      <w:pPr>
        <w:tabs>
          <w:tab w:val="left" w:pos="0"/>
          <w:tab w:val="left" w:pos="7560"/>
        </w:tabs>
        <w:spacing w:after="0"/>
        <w:ind w:right="-99"/>
        <w:jc w:val="both"/>
        <w:rPr>
          <w:rFonts w:ascii="Times New Roman" w:hAnsi="Times New Roman" w:cs="Times New Roman"/>
          <w:sz w:val="28"/>
          <w:szCs w:val="28"/>
          <w:lang w:val="ru-RU"/>
        </w:rPr>
      </w:pPr>
    </w:p>
    <w:p w:rsidR="009A1D13" w:rsidRDefault="009A1D13" w:rsidP="00362355">
      <w:pPr>
        <w:tabs>
          <w:tab w:val="left" w:pos="0"/>
          <w:tab w:val="left" w:pos="7560"/>
        </w:tabs>
        <w:spacing w:after="0"/>
        <w:ind w:right="-99"/>
        <w:jc w:val="both"/>
        <w:rPr>
          <w:rFonts w:ascii="Times New Roman" w:hAnsi="Times New Roman" w:cs="Times New Roman"/>
          <w:sz w:val="28"/>
          <w:szCs w:val="28"/>
          <w:lang w:val="ru-RU"/>
        </w:rPr>
      </w:pPr>
    </w:p>
    <w:p w:rsidR="009A1D13" w:rsidRDefault="009A1D13" w:rsidP="00362355">
      <w:pPr>
        <w:tabs>
          <w:tab w:val="left" w:pos="0"/>
          <w:tab w:val="left" w:pos="7560"/>
        </w:tabs>
        <w:spacing w:after="0"/>
        <w:ind w:right="-99"/>
        <w:jc w:val="both"/>
        <w:rPr>
          <w:rFonts w:ascii="Times New Roman" w:hAnsi="Times New Roman" w:cs="Times New Roman"/>
          <w:sz w:val="28"/>
          <w:szCs w:val="28"/>
          <w:lang w:val="ru-RU"/>
        </w:rPr>
      </w:pPr>
    </w:p>
    <w:p w:rsidR="009A1D13" w:rsidRDefault="009A1D13" w:rsidP="00362355">
      <w:pPr>
        <w:tabs>
          <w:tab w:val="left" w:pos="0"/>
          <w:tab w:val="left" w:pos="7560"/>
        </w:tabs>
        <w:spacing w:after="0"/>
        <w:ind w:right="-99"/>
        <w:jc w:val="both"/>
        <w:rPr>
          <w:rFonts w:ascii="Times New Roman" w:hAnsi="Times New Roman" w:cs="Times New Roman"/>
          <w:sz w:val="28"/>
          <w:szCs w:val="28"/>
          <w:lang w:val="ru-RU"/>
        </w:rPr>
      </w:pPr>
    </w:p>
    <w:p w:rsidR="009A1D13" w:rsidRDefault="009A1D13" w:rsidP="00362355">
      <w:pPr>
        <w:tabs>
          <w:tab w:val="left" w:pos="0"/>
          <w:tab w:val="left" w:pos="7560"/>
        </w:tabs>
        <w:spacing w:after="0"/>
        <w:ind w:right="-99"/>
        <w:jc w:val="both"/>
        <w:rPr>
          <w:rFonts w:ascii="Times New Roman" w:hAnsi="Times New Roman" w:cs="Times New Roman"/>
          <w:sz w:val="28"/>
          <w:szCs w:val="28"/>
          <w:lang w:val="ru-RU"/>
        </w:rPr>
      </w:pPr>
    </w:p>
    <w:p w:rsidR="009A1D13" w:rsidRDefault="009A1D13" w:rsidP="00362355">
      <w:pPr>
        <w:tabs>
          <w:tab w:val="left" w:pos="0"/>
          <w:tab w:val="left" w:pos="7560"/>
        </w:tabs>
        <w:spacing w:after="0"/>
        <w:ind w:right="-99"/>
        <w:jc w:val="both"/>
        <w:rPr>
          <w:rFonts w:ascii="Times New Roman" w:hAnsi="Times New Roman" w:cs="Times New Roman"/>
          <w:sz w:val="28"/>
          <w:szCs w:val="28"/>
          <w:lang w:val="ru-RU"/>
        </w:rPr>
      </w:pPr>
    </w:p>
    <w:p w:rsidR="009A1D13" w:rsidRDefault="009A1D13" w:rsidP="00362355">
      <w:pPr>
        <w:tabs>
          <w:tab w:val="left" w:pos="0"/>
          <w:tab w:val="left" w:pos="7560"/>
        </w:tabs>
        <w:spacing w:after="0"/>
        <w:ind w:right="-99"/>
        <w:jc w:val="both"/>
        <w:rPr>
          <w:rFonts w:ascii="Times New Roman" w:hAnsi="Times New Roman" w:cs="Times New Roman"/>
          <w:sz w:val="28"/>
          <w:szCs w:val="28"/>
          <w:lang w:val="ru-RU"/>
        </w:rPr>
      </w:pPr>
    </w:p>
    <w:p w:rsidR="009A1D13" w:rsidRDefault="009A1D13" w:rsidP="00362355">
      <w:pPr>
        <w:tabs>
          <w:tab w:val="left" w:pos="0"/>
          <w:tab w:val="left" w:pos="7560"/>
        </w:tabs>
        <w:spacing w:after="0"/>
        <w:ind w:right="-99"/>
        <w:jc w:val="both"/>
        <w:rPr>
          <w:rFonts w:ascii="Times New Roman" w:hAnsi="Times New Roman" w:cs="Times New Roman"/>
          <w:sz w:val="28"/>
          <w:szCs w:val="28"/>
          <w:lang w:val="ru-RU"/>
        </w:rPr>
      </w:pPr>
    </w:p>
    <w:p w:rsidR="009A1D13" w:rsidRDefault="009A1D13" w:rsidP="00362355">
      <w:pPr>
        <w:tabs>
          <w:tab w:val="left" w:pos="0"/>
          <w:tab w:val="left" w:pos="7560"/>
        </w:tabs>
        <w:spacing w:after="0"/>
        <w:ind w:right="-99"/>
        <w:jc w:val="both"/>
        <w:rPr>
          <w:rFonts w:ascii="Times New Roman" w:hAnsi="Times New Roman" w:cs="Times New Roman"/>
          <w:sz w:val="28"/>
          <w:szCs w:val="28"/>
          <w:lang w:val="ru-RU"/>
        </w:rPr>
      </w:pPr>
    </w:p>
    <w:p w:rsidR="009A1D13" w:rsidRDefault="009A1D13" w:rsidP="00362355">
      <w:pPr>
        <w:tabs>
          <w:tab w:val="left" w:pos="0"/>
          <w:tab w:val="left" w:pos="7560"/>
        </w:tabs>
        <w:spacing w:after="0"/>
        <w:ind w:right="-99"/>
        <w:jc w:val="both"/>
        <w:rPr>
          <w:rFonts w:ascii="Times New Roman" w:hAnsi="Times New Roman" w:cs="Times New Roman"/>
          <w:sz w:val="28"/>
          <w:szCs w:val="28"/>
          <w:lang w:val="ru-RU"/>
        </w:rPr>
      </w:pPr>
    </w:p>
    <w:p w:rsidR="009A1D13" w:rsidRDefault="009A1D13" w:rsidP="00362355">
      <w:pPr>
        <w:tabs>
          <w:tab w:val="left" w:pos="0"/>
          <w:tab w:val="left" w:pos="7560"/>
        </w:tabs>
        <w:spacing w:after="0"/>
        <w:ind w:right="-99"/>
        <w:jc w:val="both"/>
        <w:rPr>
          <w:rFonts w:ascii="Times New Roman" w:hAnsi="Times New Roman" w:cs="Times New Roman"/>
          <w:sz w:val="28"/>
          <w:szCs w:val="28"/>
          <w:lang w:val="ru-RU"/>
        </w:rPr>
      </w:pPr>
    </w:p>
    <w:p w:rsidR="009A1D13" w:rsidRDefault="009A1D13" w:rsidP="00362355">
      <w:pPr>
        <w:tabs>
          <w:tab w:val="left" w:pos="0"/>
          <w:tab w:val="left" w:pos="7560"/>
        </w:tabs>
        <w:spacing w:after="0"/>
        <w:ind w:right="-99"/>
        <w:jc w:val="both"/>
        <w:rPr>
          <w:rFonts w:ascii="Times New Roman" w:hAnsi="Times New Roman" w:cs="Times New Roman"/>
          <w:sz w:val="28"/>
          <w:szCs w:val="28"/>
          <w:lang w:val="ru-RU"/>
        </w:rPr>
      </w:pPr>
    </w:p>
    <w:p w:rsidR="009A1D13" w:rsidRDefault="009A1D13" w:rsidP="00362355">
      <w:pPr>
        <w:tabs>
          <w:tab w:val="left" w:pos="0"/>
          <w:tab w:val="left" w:pos="7560"/>
        </w:tabs>
        <w:spacing w:after="0"/>
        <w:ind w:right="-99"/>
        <w:jc w:val="both"/>
        <w:rPr>
          <w:rFonts w:ascii="Times New Roman" w:hAnsi="Times New Roman" w:cs="Times New Roman"/>
          <w:sz w:val="28"/>
          <w:szCs w:val="28"/>
          <w:lang w:val="ru-RU"/>
        </w:rPr>
      </w:pPr>
    </w:p>
    <w:p w:rsidR="009A1D13" w:rsidRDefault="009A1D13" w:rsidP="00362355">
      <w:pPr>
        <w:tabs>
          <w:tab w:val="left" w:pos="0"/>
          <w:tab w:val="left" w:pos="7560"/>
        </w:tabs>
        <w:spacing w:after="0"/>
        <w:ind w:right="-99"/>
        <w:jc w:val="both"/>
        <w:rPr>
          <w:rFonts w:ascii="Times New Roman" w:hAnsi="Times New Roman" w:cs="Times New Roman"/>
          <w:sz w:val="28"/>
          <w:szCs w:val="28"/>
          <w:lang w:val="ru-RU"/>
        </w:rPr>
      </w:pPr>
    </w:p>
    <w:p w:rsidR="009A1D13" w:rsidRDefault="009A1D13" w:rsidP="00362355">
      <w:pPr>
        <w:tabs>
          <w:tab w:val="left" w:pos="0"/>
          <w:tab w:val="left" w:pos="7560"/>
        </w:tabs>
        <w:spacing w:after="0"/>
        <w:ind w:right="-99"/>
        <w:jc w:val="both"/>
        <w:rPr>
          <w:rFonts w:ascii="Times New Roman" w:hAnsi="Times New Roman" w:cs="Times New Roman"/>
          <w:sz w:val="28"/>
          <w:szCs w:val="28"/>
          <w:lang w:val="ru-RU"/>
        </w:rPr>
      </w:pPr>
    </w:p>
    <w:p w:rsidR="009A1D13" w:rsidRDefault="009A1D13" w:rsidP="00362355">
      <w:pPr>
        <w:tabs>
          <w:tab w:val="left" w:pos="0"/>
          <w:tab w:val="left" w:pos="7560"/>
        </w:tabs>
        <w:spacing w:after="0"/>
        <w:ind w:right="-99"/>
        <w:jc w:val="both"/>
        <w:rPr>
          <w:rFonts w:ascii="Times New Roman" w:hAnsi="Times New Roman" w:cs="Times New Roman"/>
          <w:sz w:val="28"/>
          <w:szCs w:val="28"/>
          <w:lang w:val="ru-RU"/>
        </w:rPr>
      </w:pPr>
    </w:p>
    <w:p w:rsidR="009A1D13" w:rsidRDefault="009A1D13" w:rsidP="00362355">
      <w:pPr>
        <w:tabs>
          <w:tab w:val="left" w:pos="0"/>
          <w:tab w:val="left" w:pos="7560"/>
        </w:tabs>
        <w:spacing w:after="0"/>
        <w:ind w:right="-99"/>
        <w:jc w:val="both"/>
        <w:rPr>
          <w:rFonts w:ascii="Times New Roman" w:hAnsi="Times New Roman" w:cs="Times New Roman"/>
          <w:sz w:val="28"/>
          <w:szCs w:val="28"/>
          <w:lang w:val="ru-RU"/>
        </w:rPr>
      </w:pPr>
    </w:p>
    <w:p w:rsidR="009A1D13" w:rsidRDefault="009A1D13" w:rsidP="00362355">
      <w:pPr>
        <w:tabs>
          <w:tab w:val="left" w:pos="0"/>
          <w:tab w:val="left" w:pos="7560"/>
        </w:tabs>
        <w:spacing w:after="0"/>
        <w:ind w:right="-99"/>
        <w:jc w:val="both"/>
        <w:rPr>
          <w:rFonts w:ascii="Times New Roman" w:hAnsi="Times New Roman" w:cs="Times New Roman"/>
          <w:sz w:val="28"/>
          <w:szCs w:val="28"/>
          <w:lang w:val="ru-RU"/>
        </w:rPr>
      </w:pPr>
    </w:p>
    <w:p w:rsidR="009A1D13" w:rsidRDefault="009A1D13" w:rsidP="009A1D13">
      <w:pPr>
        <w:shd w:val="clear" w:color="auto" w:fill="FFFFFF"/>
        <w:spacing w:after="0" w:line="240" w:lineRule="auto"/>
        <w:ind w:firstLine="5670"/>
        <w:jc w:val="right"/>
        <w:rPr>
          <w:rFonts w:ascii="Times New Roman" w:eastAsia="Times New Roman" w:hAnsi="Times New Roman" w:cs="Times New Roman"/>
          <w:bCs/>
          <w:color w:val="333333"/>
          <w:sz w:val="20"/>
          <w:szCs w:val="20"/>
          <w:lang w:eastAsia="ru-RU"/>
        </w:rPr>
      </w:pPr>
      <w:r w:rsidRPr="00790631">
        <w:rPr>
          <w:rFonts w:ascii="Times New Roman" w:eastAsia="Times New Roman" w:hAnsi="Times New Roman" w:cs="Times New Roman"/>
          <w:bCs/>
          <w:color w:val="333333"/>
          <w:sz w:val="20"/>
          <w:szCs w:val="20"/>
          <w:lang w:eastAsia="ru-RU"/>
        </w:rPr>
        <w:lastRenderedPageBreak/>
        <w:t xml:space="preserve">Додаток </w:t>
      </w:r>
    </w:p>
    <w:p w:rsidR="009A1D13" w:rsidRPr="00790631" w:rsidRDefault="009A1D13" w:rsidP="009A1D13">
      <w:pPr>
        <w:shd w:val="clear" w:color="auto" w:fill="FFFFFF"/>
        <w:spacing w:after="0" w:line="240" w:lineRule="auto"/>
        <w:ind w:firstLine="5670"/>
        <w:jc w:val="right"/>
        <w:rPr>
          <w:rFonts w:ascii="Times New Roman" w:eastAsia="Times New Roman" w:hAnsi="Times New Roman" w:cs="Times New Roman"/>
          <w:bCs/>
          <w:color w:val="333333"/>
          <w:sz w:val="20"/>
          <w:szCs w:val="20"/>
          <w:lang w:eastAsia="ru-RU"/>
        </w:rPr>
      </w:pPr>
      <w:r w:rsidRPr="00790631">
        <w:rPr>
          <w:rFonts w:ascii="Times New Roman" w:eastAsia="Times New Roman" w:hAnsi="Times New Roman" w:cs="Times New Roman"/>
          <w:bCs/>
          <w:color w:val="333333"/>
          <w:sz w:val="20"/>
          <w:szCs w:val="20"/>
          <w:lang w:eastAsia="ru-RU"/>
        </w:rPr>
        <w:t xml:space="preserve">до рішення </w:t>
      </w:r>
      <w:r>
        <w:rPr>
          <w:rFonts w:ascii="Times New Roman" w:eastAsia="Times New Roman" w:hAnsi="Times New Roman" w:cs="Times New Roman"/>
          <w:bCs/>
          <w:color w:val="333333"/>
          <w:sz w:val="20"/>
          <w:szCs w:val="20"/>
          <w:lang w:eastAsia="ru-RU"/>
        </w:rPr>
        <w:t>ХУ</w:t>
      </w:r>
      <w:r w:rsidRPr="00790631">
        <w:rPr>
          <w:rFonts w:ascii="Times New Roman" w:eastAsia="Times New Roman" w:hAnsi="Times New Roman" w:cs="Times New Roman"/>
          <w:bCs/>
          <w:color w:val="333333"/>
          <w:sz w:val="20"/>
          <w:szCs w:val="20"/>
          <w:lang w:eastAsia="ru-RU"/>
        </w:rPr>
        <w:t>сесії</w:t>
      </w:r>
    </w:p>
    <w:p w:rsidR="009A1D13" w:rsidRPr="00790631" w:rsidRDefault="009A1D13" w:rsidP="009A1D13">
      <w:pPr>
        <w:shd w:val="clear" w:color="auto" w:fill="FFFFFF"/>
        <w:spacing w:after="0" w:line="240" w:lineRule="auto"/>
        <w:ind w:firstLine="5670"/>
        <w:jc w:val="right"/>
        <w:rPr>
          <w:rFonts w:ascii="Times New Roman" w:eastAsia="Times New Roman" w:hAnsi="Times New Roman" w:cs="Times New Roman"/>
          <w:bCs/>
          <w:color w:val="333333"/>
          <w:sz w:val="20"/>
          <w:szCs w:val="20"/>
          <w:lang w:eastAsia="ru-RU"/>
        </w:rPr>
      </w:pPr>
      <w:r w:rsidRPr="00790631">
        <w:rPr>
          <w:rFonts w:ascii="Times New Roman" w:eastAsia="Times New Roman" w:hAnsi="Times New Roman" w:cs="Times New Roman"/>
          <w:bCs/>
          <w:color w:val="333333"/>
          <w:sz w:val="20"/>
          <w:szCs w:val="20"/>
          <w:lang w:eastAsia="ru-RU"/>
        </w:rPr>
        <w:t xml:space="preserve"> селищної ради</w:t>
      </w:r>
      <w:r>
        <w:rPr>
          <w:rFonts w:ascii="Times New Roman" w:eastAsia="Times New Roman" w:hAnsi="Times New Roman" w:cs="Times New Roman"/>
          <w:bCs/>
          <w:color w:val="333333"/>
          <w:sz w:val="20"/>
          <w:szCs w:val="20"/>
          <w:lang w:eastAsia="ru-RU"/>
        </w:rPr>
        <w:t xml:space="preserve"> УІІ скликання</w:t>
      </w:r>
    </w:p>
    <w:p w:rsidR="009A1D13" w:rsidRPr="00790631" w:rsidRDefault="009A1D13" w:rsidP="009A1D13">
      <w:pPr>
        <w:shd w:val="clear" w:color="auto" w:fill="FFFFFF"/>
        <w:spacing w:after="0" w:line="240" w:lineRule="auto"/>
        <w:ind w:firstLine="5670"/>
        <w:jc w:val="right"/>
        <w:rPr>
          <w:rFonts w:ascii="Helvetica" w:eastAsia="Times New Roman" w:hAnsi="Helvetica" w:cs="Times New Roman"/>
          <w:color w:val="333333"/>
          <w:sz w:val="20"/>
          <w:szCs w:val="20"/>
          <w:lang w:eastAsia="ru-RU"/>
        </w:rPr>
      </w:pPr>
      <w:r>
        <w:rPr>
          <w:rFonts w:ascii="Times New Roman" w:eastAsia="Times New Roman" w:hAnsi="Times New Roman" w:cs="Times New Roman"/>
          <w:bCs/>
          <w:color w:val="333333"/>
          <w:sz w:val="20"/>
          <w:szCs w:val="20"/>
          <w:lang w:eastAsia="ru-RU"/>
        </w:rPr>
        <w:t>№253  від 15.03.2018</w:t>
      </w:r>
      <w:r w:rsidRPr="00790631">
        <w:rPr>
          <w:rFonts w:ascii="Times New Roman" w:eastAsia="Times New Roman" w:hAnsi="Times New Roman" w:cs="Times New Roman"/>
          <w:bCs/>
          <w:color w:val="333333"/>
          <w:sz w:val="20"/>
          <w:szCs w:val="20"/>
          <w:lang w:eastAsia="ru-RU"/>
        </w:rPr>
        <w:t>р.</w:t>
      </w:r>
    </w:p>
    <w:p w:rsidR="00790631" w:rsidRPr="003F0561" w:rsidRDefault="00790631" w:rsidP="003F0561">
      <w:pPr>
        <w:spacing w:after="0" w:line="0" w:lineRule="atLeast"/>
        <w:jc w:val="center"/>
        <w:rPr>
          <w:rFonts w:ascii="Times New Roman" w:eastAsia="Times New Roman" w:hAnsi="Times New Roman"/>
          <w:b/>
          <w:sz w:val="28"/>
          <w:szCs w:val="28"/>
        </w:rPr>
      </w:pPr>
      <w:r w:rsidRPr="003F0561">
        <w:rPr>
          <w:rFonts w:ascii="Times New Roman" w:eastAsia="Times New Roman" w:hAnsi="Times New Roman"/>
          <w:b/>
          <w:sz w:val="28"/>
          <w:szCs w:val="28"/>
        </w:rPr>
        <w:t>ПРОГРАМА</w:t>
      </w:r>
    </w:p>
    <w:p w:rsidR="00790631" w:rsidRPr="003F0561" w:rsidRDefault="00790631" w:rsidP="003F0561">
      <w:pPr>
        <w:spacing w:after="0" w:line="95" w:lineRule="exact"/>
        <w:rPr>
          <w:rFonts w:ascii="Times New Roman" w:eastAsia="Times New Roman" w:hAnsi="Times New Roman"/>
          <w:sz w:val="28"/>
          <w:szCs w:val="28"/>
        </w:rPr>
      </w:pPr>
    </w:p>
    <w:p w:rsidR="00790631" w:rsidRPr="003F0561" w:rsidRDefault="00790631" w:rsidP="003F0561">
      <w:pPr>
        <w:spacing w:after="0" w:line="222" w:lineRule="auto"/>
        <w:ind w:left="700" w:right="700"/>
        <w:jc w:val="center"/>
        <w:rPr>
          <w:rFonts w:ascii="Times New Roman" w:eastAsia="Times New Roman" w:hAnsi="Times New Roman"/>
          <w:b/>
          <w:sz w:val="28"/>
          <w:szCs w:val="28"/>
        </w:rPr>
      </w:pPr>
      <w:r w:rsidRPr="003F0561">
        <w:rPr>
          <w:rFonts w:ascii="Times New Roman" w:eastAsia="Times New Roman" w:hAnsi="Times New Roman"/>
          <w:b/>
          <w:sz w:val="28"/>
          <w:szCs w:val="28"/>
        </w:rPr>
        <w:t>ЗАПРОВАДЖЕННЯ В СЕЛИЩІ ЧАПЛИНКА РОЗДІЛЬНОГО ЗБОРУ ТВЕРДИХ ПОБУТОВИХ ВІДХОДІВ НА 2018 - 2019 РОКИ</w:t>
      </w:r>
    </w:p>
    <w:p w:rsidR="00790631" w:rsidRPr="003F0561" w:rsidRDefault="009A1D13" w:rsidP="009A1D13">
      <w:pPr>
        <w:tabs>
          <w:tab w:val="left" w:pos="3882"/>
        </w:tabs>
        <w:spacing w:after="0" w:line="0" w:lineRule="atLeast"/>
        <w:rPr>
          <w:rFonts w:ascii="Times New Roman" w:eastAsia="Times New Roman" w:hAnsi="Times New Roman"/>
          <w:b/>
          <w:sz w:val="28"/>
        </w:rPr>
      </w:pPr>
      <w:r>
        <w:rPr>
          <w:rFonts w:ascii="Times New Roman" w:eastAsia="Times New Roman" w:hAnsi="Times New Roman"/>
          <w:b/>
          <w:sz w:val="28"/>
        </w:rPr>
        <w:tab/>
      </w:r>
      <w:r w:rsidR="00790631">
        <w:rPr>
          <w:rFonts w:ascii="Times New Roman" w:eastAsia="Times New Roman" w:hAnsi="Times New Roman"/>
          <w:b/>
          <w:sz w:val="28"/>
        </w:rPr>
        <w:t>Вступна частина</w:t>
      </w:r>
    </w:p>
    <w:p w:rsidR="00790631" w:rsidRDefault="003F0561" w:rsidP="003F0561">
      <w:pPr>
        <w:tabs>
          <w:tab w:val="left" w:pos="0"/>
        </w:tabs>
        <w:spacing w:after="0" w:line="237" w:lineRule="auto"/>
        <w:ind w:firstLine="851"/>
        <w:jc w:val="both"/>
        <w:rPr>
          <w:rFonts w:ascii="Times New Roman" w:eastAsia="Times New Roman" w:hAnsi="Times New Roman"/>
          <w:sz w:val="28"/>
        </w:rPr>
      </w:pPr>
      <w:r>
        <w:rPr>
          <w:rFonts w:ascii="Times New Roman" w:eastAsia="Times New Roman" w:hAnsi="Times New Roman"/>
          <w:sz w:val="28"/>
        </w:rPr>
        <w:t xml:space="preserve">В </w:t>
      </w:r>
      <w:r w:rsidR="00790631">
        <w:rPr>
          <w:rFonts w:ascii="Times New Roman" w:eastAsia="Times New Roman" w:hAnsi="Times New Roman"/>
          <w:sz w:val="28"/>
        </w:rPr>
        <w:t>Україні протягом останніх років продовжується тенденція щодо накопичення відходів, як у промисловому, так і в побутовому секторах, не є виключенням і селище Чаплинка. Заходи, які вживаються для запобігання їх утворення недостатні, що загрожує не тільки поглибленням екологічної кризи,</w:t>
      </w:r>
      <w:r>
        <w:rPr>
          <w:rFonts w:ascii="Times New Roman" w:eastAsia="Times New Roman" w:hAnsi="Times New Roman"/>
          <w:sz w:val="28"/>
        </w:rPr>
        <w:t xml:space="preserve"> а </w:t>
      </w:r>
      <w:r w:rsidR="00790631">
        <w:rPr>
          <w:rFonts w:ascii="Times New Roman" w:eastAsia="Times New Roman" w:hAnsi="Times New Roman"/>
          <w:sz w:val="28"/>
        </w:rPr>
        <w:t>й загостренням соціально-економічної ситуації в цілому. Звідси – необхідність подальшого удосконалення і розвитку з урахуванням вітчизняного та світового досвіду всієї правової, нормативно-методичної та економічної системи поводження з відходами.</w:t>
      </w:r>
    </w:p>
    <w:p w:rsidR="00790631" w:rsidRDefault="00790631" w:rsidP="003F0561">
      <w:pPr>
        <w:spacing w:after="0" w:line="238" w:lineRule="auto"/>
        <w:ind w:left="2" w:firstLine="566"/>
        <w:jc w:val="both"/>
        <w:rPr>
          <w:rFonts w:ascii="Times New Roman" w:eastAsia="Times New Roman" w:hAnsi="Times New Roman"/>
          <w:sz w:val="28"/>
        </w:rPr>
      </w:pPr>
      <w:r>
        <w:rPr>
          <w:rFonts w:ascii="Times New Roman" w:eastAsia="Times New Roman" w:hAnsi="Times New Roman"/>
          <w:sz w:val="28"/>
        </w:rPr>
        <w:t>Проблема поводження з твердими побутовими відходами (надалі - ТПВ) має розглядатися, як один з визначальних факторів екологічної безпеки, а в плані вибору пріоритетів виходити з оцінки, як ресурсного джерела та екологічно небезпечного чинника.</w:t>
      </w:r>
    </w:p>
    <w:p w:rsidR="00790631" w:rsidRDefault="00790631" w:rsidP="003F0561">
      <w:pPr>
        <w:spacing w:after="0" w:line="237" w:lineRule="auto"/>
        <w:ind w:left="2" w:firstLine="567"/>
        <w:jc w:val="both"/>
        <w:rPr>
          <w:rFonts w:ascii="Times New Roman" w:eastAsia="Times New Roman" w:hAnsi="Times New Roman"/>
          <w:sz w:val="28"/>
        </w:rPr>
      </w:pPr>
      <w:r>
        <w:rPr>
          <w:rFonts w:ascii="Times New Roman" w:eastAsia="Times New Roman" w:hAnsi="Times New Roman"/>
          <w:sz w:val="28"/>
        </w:rPr>
        <w:t>З точки зору екології відходи є важливим місцевим фактором забруднення та основним джерелом довготривалої негативної дії на довкілля. Низький рівень використання відходів для переробки призводить до накопичення їх у навколишньому природному середовищі і спричиняє його забруднення.</w:t>
      </w:r>
    </w:p>
    <w:p w:rsidR="00790631" w:rsidRDefault="00790631" w:rsidP="003F0561">
      <w:pPr>
        <w:spacing w:after="0" w:line="239" w:lineRule="auto"/>
        <w:ind w:left="2" w:firstLine="566"/>
        <w:jc w:val="both"/>
        <w:rPr>
          <w:rFonts w:ascii="Times New Roman" w:eastAsia="Times New Roman" w:hAnsi="Times New Roman"/>
          <w:sz w:val="28"/>
        </w:rPr>
      </w:pPr>
      <w:r>
        <w:rPr>
          <w:rFonts w:ascii="Times New Roman" w:eastAsia="Times New Roman" w:hAnsi="Times New Roman"/>
          <w:sz w:val="28"/>
        </w:rPr>
        <w:t>Найбільшої гостроти набула проблема твердих побутових відходів, пов’язана, насамперед, з їх збиранням, сортуванням і знешкодженням чи утилізацією. Зорієнтованість винятково на вивезення та захоронення відходів ніколи не забезпечувала і не може забезпечувати необхідну нейтралізацію їх шкідливого впливу на навколишнє середовище. З упровадженням нових технологій у переробній і харчовій галузях виробництва їх морфологічний склад суттєво змінився. Основна частка відходів, що вивозяться на полігони, є потенційним ресурсом, який може бути використаний, як вторинна сировина.</w:t>
      </w:r>
    </w:p>
    <w:p w:rsidR="00790631" w:rsidRDefault="00790631" w:rsidP="003F0561">
      <w:pPr>
        <w:spacing w:after="0" w:line="238" w:lineRule="auto"/>
        <w:ind w:left="2" w:firstLine="559"/>
        <w:jc w:val="both"/>
        <w:rPr>
          <w:rFonts w:ascii="Times New Roman" w:eastAsia="Times New Roman" w:hAnsi="Times New Roman"/>
          <w:sz w:val="28"/>
        </w:rPr>
      </w:pPr>
      <w:r>
        <w:rPr>
          <w:rFonts w:ascii="Times New Roman" w:eastAsia="Times New Roman" w:hAnsi="Times New Roman"/>
          <w:sz w:val="28"/>
        </w:rPr>
        <w:t>Програма запровадження в смт Чаплинка роздільного збору твердих побутових відходів на 2018-2019 роки (надалі – Програма) спрямована на розв’язання ключових екологічних проблем, пов’язаних з неефективним поводженням з відходами, зменшення накопичення відходів у місцях їх складування, забезпечення повторного використання відходів, а також створення системи комплексного управління твердими побутовими відходами з максимальним вилученням вторинної сировини.</w:t>
      </w:r>
    </w:p>
    <w:p w:rsidR="00790631" w:rsidRDefault="00790631" w:rsidP="003F0561">
      <w:pPr>
        <w:spacing w:after="0" w:line="237" w:lineRule="auto"/>
        <w:ind w:left="2" w:firstLine="567"/>
        <w:jc w:val="both"/>
        <w:rPr>
          <w:rFonts w:ascii="Times New Roman" w:eastAsia="Times New Roman" w:hAnsi="Times New Roman"/>
          <w:sz w:val="28"/>
        </w:rPr>
      </w:pPr>
      <w:r>
        <w:rPr>
          <w:rFonts w:ascii="Times New Roman" w:eastAsia="Times New Roman" w:hAnsi="Times New Roman"/>
          <w:sz w:val="28"/>
        </w:rPr>
        <w:t>Для мешканців багатоквартирних та індивідуальних будинків впровадження роздільного збору відходів буде безкоштовним. Витрати перевізників на організацію роздільного збору, а саме купівлю контейнерів, спецавтотранспорту, затрати на перевезення та сортування буде покриватися за рахунок вартості вторинної сировини.</w:t>
      </w:r>
    </w:p>
    <w:p w:rsidR="00790631" w:rsidRDefault="00790631" w:rsidP="003F0561">
      <w:pPr>
        <w:spacing w:after="0" w:line="235" w:lineRule="auto"/>
        <w:ind w:left="2" w:firstLine="566"/>
        <w:jc w:val="both"/>
        <w:rPr>
          <w:rFonts w:ascii="Times New Roman" w:eastAsia="Times New Roman" w:hAnsi="Times New Roman"/>
          <w:sz w:val="28"/>
        </w:rPr>
      </w:pPr>
      <w:r>
        <w:rPr>
          <w:rFonts w:ascii="Times New Roman" w:eastAsia="Times New Roman" w:hAnsi="Times New Roman"/>
          <w:sz w:val="28"/>
        </w:rPr>
        <w:lastRenderedPageBreak/>
        <w:t>У Програмі наведені нижче основні терміни вживаються в такому значенні:</w:t>
      </w:r>
    </w:p>
    <w:p w:rsidR="00790631" w:rsidRDefault="00790631" w:rsidP="003F0561">
      <w:pPr>
        <w:spacing w:after="0" w:line="237" w:lineRule="auto"/>
        <w:ind w:left="2" w:firstLine="566"/>
        <w:jc w:val="both"/>
        <w:rPr>
          <w:rFonts w:ascii="Times New Roman" w:eastAsia="Times New Roman" w:hAnsi="Times New Roman"/>
          <w:sz w:val="28"/>
        </w:rPr>
      </w:pPr>
      <w:r>
        <w:rPr>
          <w:rFonts w:ascii="Times New Roman" w:eastAsia="Times New Roman" w:hAnsi="Times New Roman"/>
          <w:sz w:val="28"/>
        </w:rPr>
        <w:t>відходи – будь-які речовини, матеріали і предмети, що утворилися у процесі виробництва чи споживання, а також товари (продукція), що повністю або частково втратили свої споживчі властивості і не мають подальшого використання за місцем їх утворення чи виявлення і від яких їх власник</w:t>
      </w:r>
      <w:bookmarkStart w:id="0" w:name="page4"/>
      <w:bookmarkEnd w:id="0"/>
      <w:r w:rsidR="003F0561">
        <w:rPr>
          <w:rFonts w:ascii="Times New Roman" w:eastAsia="Times New Roman" w:hAnsi="Times New Roman"/>
          <w:sz w:val="28"/>
        </w:rPr>
        <w:t xml:space="preserve"> </w:t>
      </w:r>
      <w:r>
        <w:rPr>
          <w:rFonts w:ascii="Times New Roman" w:eastAsia="Times New Roman" w:hAnsi="Times New Roman"/>
          <w:sz w:val="28"/>
        </w:rPr>
        <w:t>позбувається, має намір або повинен позбутися шляхом утилізації чи видалення;</w:t>
      </w:r>
    </w:p>
    <w:p w:rsidR="00790631" w:rsidRDefault="00790631" w:rsidP="003F0561">
      <w:pPr>
        <w:spacing w:after="0" w:line="238" w:lineRule="auto"/>
        <w:ind w:left="2" w:firstLine="566"/>
        <w:jc w:val="both"/>
        <w:rPr>
          <w:rFonts w:ascii="Times New Roman" w:eastAsia="Times New Roman" w:hAnsi="Times New Roman"/>
          <w:sz w:val="28"/>
        </w:rPr>
      </w:pPr>
      <w:r>
        <w:rPr>
          <w:rFonts w:ascii="Times New Roman" w:eastAsia="Times New Roman" w:hAnsi="Times New Roman"/>
          <w:sz w:val="28"/>
        </w:rPr>
        <w:t>небезпечні відходи – відходи, що мають такі фізичні, хімічні, біологічні чи інші небезпечні властивості, які створюють або можуть створити значну небезпеку для навколишнього природного середовища і здоров’я людини та які потребують спеціальних методів і засобів поводження з ними;</w:t>
      </w:r>
    </w:p>
    <w:p w:rsidR="00790631" w:rsidRPr="009A1D13" w:rsidRDefault="00790631" w:rsidP="009A1D13">
      <w:pPr>
        <w:spacing w:after="0" w:line="237" w:lineRule="auto"/>
        <w:ind w:left="2" w:firstLine="566"/>
        <w:jc w:val="both"/>
        <w:rPr>
          <w:rFonts w:ascii="Times New Roman" w:eastAsia="Times New Roman" w:hAnsi="Times New Roman"/>
          <w:sz w:val="28"/>
        </w:rPr>
      </w:pPr>
      <w:r>
        <w:rPr>
          <w:rFonts w:ascii="Times New Roman" w:eastAsia="Times New Roman" w:hAnsi="Times New Roman"/>
          <w:sz w:val="28"/>
        </w:rPr>
        <w:t xml:space="preserve">поводження з відходами – дії, спрямовані на запобігання утворенню відходів, їх збирання, перевезення, зберігання, оброблення, утилізацію, видалення, знешкодження і захоронення, включаючи контроль за цими операціями </w:t>
      </w:r>
      <w:r w:rsidR="009A1D13">
        <w:rPr>
          <w:rFonts w:ascii="Times New Roman" w:eastAsia="Times New Roman" w:hAnsi="Times New Roman"/>
          <w:sz w:val="28"/>
        </w:rPr>
        <w:t>та нагляд за місцями видалення;</w:t>
      </w:r>
    </w:p>
    <w:p w:rsidR="00790631" w:rsidRDefault="00790631" w:rsidP="009A1D13">
      <w:pPr>
        <w:spacing w:after="0" w:line="238" w:lineRule="auto"/>
        <w:ind w:left="2" w:firstLine="566"/>
        <w:jc w:val="both"/>
        <w:rPr>
          <w:rFonts w:ascii="Times New Roman" w:eastAsia="Times New Roman" w:hAnsi="Times New Roman"/>
          <w:sz w:val="28"/>
        </w:rPr>
      </w:pPr>
      <w:r>
        <w:rPr>
          <w:rFonts w:ascii="Times New Roman" w:eastAsia="Times New Roman" w:hAnsi="Times New Roman"/>
          <w:sz w:val="28"/>
        </w:rPr>
        <w:t>роздільне збирання відходів – роздільне збирання побутових відходів - збирання побутових відходів за окремими компонентами, включаючи сортування побутових відходів, з метою подальшого перероблення та утилізації;</w:t>
      </w:r>
    </w:p>
    <w:p w:rsidR="00790631" w:rsidRDefault="00790631" w:rsidP="003F0561">
      <w:pPr>
        <w:spacing w:after="0" w:line="237" w:lineRule="auto"/>
        <w:ind w:left="2" w:firstLine="567"/>
        <w:jc w:val="both"/>
        <w:rPr>
          <w:rFonts w:ascii="Times New Roman" w:eastAsia="Times New Roman" w:hAnsi="Times New Roman"/>
          <w:sz w:val="28"/>
        </w:rPr>
      </w:pPr>
      <w:r>
        <w:rPr>
          <w:rFonts w:ascii="Times New Roman" w:eastAsia="Times New Roman" w:hAnsi="Times New Roman"/>
          <w:sz w:val="28"/>
        </w:rPr>
        <w:t>збирання відходів – діяльність, пов’язана з вилученням, накопиченням і розміщенням відходів у спеціально відведених місцях чи об’єктах, включаючи сортування відходів з метою подальшої утилізації чи видалення;</w:t>
      </w:r>
    </w:p>
    <w:p w:rsidR="00790631" w:rsidRDefault="00790631" w:rsidP="003F0561">
      <w:pPr>
        <w:spacing w:after="0" w:line="236" w:lineRule="auto"/>
        <w:ind w:left="2" w:firstLine="566"/>
        <w:jc w:val="both"/>
        <w:rPr>
          <w:rFonts w:ascii="Times New Roman" w:eastAsia="Times New Roman" w:hAnsi="Times New Roman"/>
          <w:sz w:val="28"/>
        </w:rPr>
      </w:pPr>
      <w:r>
        <w:rPr>
          <w:rFonts w:ascii="Times New Roman" w:eastAsia="Times New Roman" w:hAnsi="Times New Roman"/>
          <w:sz w:val="28"/>
        </w:rPr>
        <w:t>зберігання відходів – тимчасове розміщення відходів у спеціально відведених місцях чи об’єктах (до їх утилізації чи видалення);</w:t>
      </w:r>
    </w:p>
    <w:p w:rsidR="00790631" w:rsidRDefault="00790631" w:rsidP="003F0561">
      <w:pPr>
        <w:spacing w:after="0" w:line="237" w:lineRule="auto"/>
        <w:ind w:left="2" w:firstLine="566"/>
        <w:jc w:val="both"/>
        <w:rPr>
          <w:rFonts w:ascii="Times New Roman" w:eastAsia="Times New Roman" w:hAnsi="Times New Roman"/>
          <w:sz w:val="28"/>
        </w:rPr>
      </w:pPr>
      <w:r>
        <w:rPr>
          <w:rFonts w:ascii="Times New Roman" w:eastAsia="Times New Roman" w:hAnsi="Times New Roman"/>
          <w:sz w:val="28"/>
        </w:rPr>
        <w:t xml:space="preserve">сортування відходів </w:t>
      </w:r>
      <w:r>
        <w:rPr>
          <w:rFonts w:ascii="Times New Roman" w:eastAsia="Times New Roman" w:hAnsi="Times New Roman"/>
          <w:i/>
          <w:sz w:val="28"/>
        </w:rPr>
        <w:t>–</w:t>
      </w:r>
      <w:r>
        <w:rPr>
          <w:rFonts w:ascii="Times New Roman" w:eastAsia="Times New Roman" w:hAnsi="Times New Roman"/>
          <w:sz w:val="28"/>
        </w:rPr>
        <w:t xml:space="preserve"> механічний розподіл відходів за їх фізико-хімічними властивостями, технічними складовими, товарними показниками тощо з метою підготовки відходів до їх утилізації чи видалення;</w:t>
      </w:r>
    </w:p>
    <w:p w:rsidR="00790631" w:rsidRDefault="00790631" w:rsidP="003F0561">
      <w:pPr>
        <w:spacing w:after="0" w:line="236" w:lineRule="auto"/>
        <w:ind w:left="2" w:firstLine="566"/>
        <w:jc w:val="both"/>
        <w:rPr>
          <w:rFonts w:ascii="Times New Roman" w:eastAsia="Times New Roman" w:hAnsi="Times New Roman"/>
          <w:sz w:val="28"/>
        </w:rPr>
      </w:pPr>
      <w:r>
        <w:rPr>
          <w:rFonts w:ascii="Times New Roman" w:eastAsia="Times New Roman" w:hAnsi="Times New Roman"/>
          <w:sz w:val="28"/>
        </w:rPr>
        <w:t>утилізація відходів – використання відходів, як вторинних матеріальних чи енергетичних ресурсів;</w:t>
      </w:r>
    </w:p>
    <w:p w:rsidR="00790631" w:rsidRDefault="00790631" w:rsidP="003F0561">
      <w:pPr>
        <w:spacing w:after="0" w:line="236" w:lineRule="auto"/>
        <w:ind w:left="2" w:firstLine="566"/>
        <w:jc w:val="both"/>
        <w:rPr>
          <w:rFonts w:ascii="Times New Roman" w:eastAsia="Times New Roman" w:hAnsi="Times New Roman"/>
          <w:sz w:val="28"/>
        </w:rPr>
      </w:pPr>
      <w:r>
        <w:rPr>
          <w:rFonts w:ascii="Times New Roman" w:eastAsia="Times New Roman" w:hAnsi="Times New Roman"/>
          <w:sz w:val="28"/>
        </w:rPr>
        <w:t>видалення відходів – здійснення операцій з відходами, що не призводять до їх утилізації;</w:t>
      </w:r>
    </w:p>
    <w:p w:rsidR="00790631" w:rsidRDefault="00790631" w:rsidP="003F0561">
      <w:pPr>
        <w:spacing w:after="0" w:line="236" w:lineRule="auto"/>
        <w:ind w:left="2" w:firstLine="566"/>
        <w:jc w:val="both"/>
        <w:rPr>
          <w:rFonts w:ascii="Times New Roman" w:eastAsia="Times New Roman" w:hAnsi="Times New Roman"/>
          <w:sz w:val="28"/>
        </w:rPr>
      </w:pPr>
      <w:r>
        <w:rPr>
          <w:rFonts w:ascii="Times New Roman" w:eastAsia="Times New Roman" w:hAnsi="Times New Roman"/>
          <w:sz w:val="28"/>
        </w:rPr>
        <w:t>знешкодження відходів – зменшення чи усунення небезпечності відходів шляхом механічного, фізико-хімічного чи біологічного оброблення;</w:t>
      </w:r>
    </w:p>
    <w:p w:rsidR="00790631" w:rsidRDefault="00790631" w:rsidP="003F0561">
      <w:pPr>
        <w:spacing w:after="0" w:line="236" w:lineRule="auto"/>
        <w:ind w:left="2" w:firstLine="566"/>
        <w:jc w:val="both"/>
        <w:rPr>
          <w:rFonts w:ascii="Times New Roman" w:eastAsia="Times New Roman" w:hAnsi="Times New Roman"/>
          <w:sz w:val="28"/>
        </w:rPr>
      </w:pPr>
      <w:r>
        <w:rPr>
          <w:rFonts w:ascii="Times New Roman" w:eastAsia="Times New Roman" w:hAnsi="Times New Roman"/>
          <w:sz w:val="28"/>
        </w:rPr>
        <w:t>розміщення відходів – зберігання та захоронення відходів у спеціально відведених для цього місцях чи об’єктах;</w:t>
      </w:r>
    </w:p>
    <w:p w:rsidR="00790631" w:rsidRDefault="00790631" w:rsidP="003F0561">
      <w:pPr>
        <w:spacing w:after="0" w:line="237" w:lineRule="auto"/>
        <w:ind w:left="2" w:firstLine="567"/>
        <w:jc w:val="both"/>
        <w:rPr>
          <w:rFonts w:ascii="Times New Roman" w:eastAsia="Times New Roman" w:hAnsi="Times New Roman"/>
          <w:sz w:val="28"/>
        </w:rPr>
      </w:pPr>
      <w:r>
        <w:rPr>
          <w:rFonts w:ascii="Times New Roman" w:eastAsia="Times New Roman" w:hAnsi="Times New Roman"/>
          <w:sz w:val="28"/>
        </w:rPr>
        <w:t>спеціально відведені місця чи об’єкти – місця чи об’єкти (місця розміщення відходів, сховища, полігони, комплекси, споруди, ділянки надр тощо), на використання яких отримано дозвіл спеціально уповноважених органів на видалення відходів чи здійснення інших операцій з відходами;</w:t>
      </w:r>
    </w:p>
    <w:p w:rsidR="00790631" w:rsidRDefault="00790631" w:rsidP="003F0561">
      <w:pPr>
        <w:spacing w:after="0" w:line="0" w:lineRule="atLeast"/>
        <w:jc w:val="both"/>
        <w:rPr>
          <w:rFonts w:ascii="Times New Roman" w:eastAsia="Times New Roman" w:hAnsi="Times New Roman"/>
          <w:sz w:val="28"/>
        </w:rPr>
      </w:pPr>
      <w:r>
        <w:rPr>
          <w:rFonts w:ascii="Times New Roman" w:eastAsia="Times New Roman" w:hAnsi="Times New Roman"/>
          <w:sz w:val="28"/>
        </w:rPr>
        <w:t>відходи як вторинна сировина –  відходи, для утилізації та переробки яких</w:t>
      </w:r>
      <w:r w:rsidR="003F0561">
        <w:rPr>
          <w:rFonts w:ascii="Times New Roman" w:eastAsia="Times New Roman" w:hAnsi="Times New Roman"/>
          <w:sz w:val="28"/>
        </w:rPr>
        <w:t xml:space="preserve"> в </w:t>
      </w:r>
      <w:r>
        <w:rPr>
          <w:rFonts w:ascii="Times New Roman" w:eastAsia="Times New Roman" w:hAnsi="Times New Roman"/>
          <w:sz w:val="28"/>
        </w:rPr>
        <w:t>Україні існують відповідні технології та виробничо-технологічні або економічні передумови;</w:t>
      </w:r>
    </w:p>
    <w:p w:rsidR="00790631" w:rsidRDefault="00790631" w:rsidP="003F0561">
      <w:pPr>
        <w:spacing w:after="0" w:line="237" w:lineRule="auto"/>
        <w:ind w:left="2" w:firstLine="566"/>
        <w:jc w:val="both"/>
        <w:rPr>
          <w:rFonts w:ascii="Times New Roman" w:eastAsia="Times New Roman" w:hAnsi="Times New Roman"/>
          <w:sz w:val="28"/>
        </w:rPr>
      </w:pPr>
      <w:r>
        <w:rPr>
          <w:rFonts w:ascii="Times New Roman" w:eastAsia="Times New Roman" w:hAnsi="Times New Roman"/>
          <w:sz w:val="28"/>
        </w:rPr>
        <w:t xml:space="preserve">збирання і заготівля відходів як вторинної сировини </w:t>
      </w:r>
      <w:r>
        <w:rPr>
          <w:rFonts w:ascii="Times New Roman" w:eastAsia="Times New Roman" w:hAnsi="Times New Roman"/>
          <w:i/>
          <w:sz w:val="28"/>
        </w:rPr>
        <w:t>–</w:t>
      </w:r>
      <w:r>
        <w:rPr>
          <w:rFonts w:ascii="Times New Roman" w:eastAsia="Times New Roman" w:hAnsi="Times New Roman"/>
          <w:sz w:val="28"/>
        </w:rPr>
        <w:t xml:space="preserve"> діяльність, пов'язана із збиранням, купівлею, прийманням, зберіганням, обробленням </w:t>
      </w:r>
      <w:r>
        <w:rPr>
          <w:rFonts w:ascii="Times New Roman" w:eastAsia="Times New Roman" w:hAnsi="Times New Roman"/>
          <w:sz w:val="28"/>
        </w:rPr>
        <w:lastRenderedPageBreak/>
        <w:t>(переробленням), перевезенням, реалізацією і постачанням таких відходів переробним підприємствам на утилізацію, а також надання послуг у цій сфері;</w:t>
      </w:r>
    </w:p>
    <w:p w:rsidR="00790631" w:rsidRPr="00A94885" w:rsidRDefault="00790631" w:rsidP="00A94885">
      <w:pPr>
        <w:spacing w:after="0" w:line="238" w:lineRule="auto"/>
        <w:ind w:left="2" w:firstLine="567"/>
        <w:jc w:val="both"/>
        <w:rPr>
          <w:rFonts w:ascii="Times New Roman" w:eastAsia="Times New Roman" w:hAnsi="Times New Roman"/>
          <w:sz w:val="28"/>
        </w:rPr>
      </w:pPr>
      <w:r>
        <w:rPr>
          <w:rFonts w:ascii="Times New Roman" w:eastAsia="Times New Roman" w:hAnsi="Times New Roman"/>
          <w:sz w:val="28"/>
        </w:rPr>
        <w:t xml:space="preserve">побутові відходи </w:t>
      </w:r>
      <w:r>
        <w:rPr>
          <w:rFonts w:ascii="Times New Roman" w:eastAsia="Times New Roman" w:hAnsi="Times New Roman"/>
          <w:i/>
          <w:sz w:val="28"/>
        </w:rPr>
        <w:t>–</w:t>
      </w:r>
      <w:r>
        <w:rPr>
          <w:rFonts w:ascii="Times New Roman" w:eastAsia="Times New Roman" w:hAnsi="Times New Roman"/>
          <w:sz w:val="28"/>
        </w:rPr>
        <w:t xml:space="preserve"> відходи, що утворюються в процесі життя і діяльності людини в житлових та нежитлових будинках (тверді, великогабаритні, ремонтні, рідкі, крім відходів, пов'язаних з виробничою діяльністю підприємств) і не використов</w:t>
      </w:r>
      <w:r w:rsidR="00A94885">
        <w:rPr>
          <w:rFonts w:ascii="Times New Roman" w:eastAsia="Times New Roman" w:hAnsi="Times New Roman"/>
          <w:sz w:val="28"/>
        </w:rPr>
        <w:t>уються за місцем їх накопичення;</w:t>
      </w:r>
    </w:p>
    <w:p w:rsidR="00790631" w:rsidRDefault="00790631" w:rsidP="00A94885">
      <w:pPr>
        <w:spacing w:after="0" w:line="236" w:lineRule="auto"/>
        <w:ind w:firstLine="566"/>
        <w:jc w:val="both"/>
        <w:rPr>
          <w:rFonts w:ascii="Times New Roman" w:eastAsia="Times New Roman" w:hAnsi="Times New Roman"/>
          <w:sz w:val="28"/>
        </w:rPr>
      </w:pPr>
      <w:r>
        <w:rPr>
          <w:rFonts w:ascii="Times New Roman" w:eastAsia="Times New Roman" w:hAnsi="Times New Roman"/>
          <w:sz w:val="28"/>
        </w:rPr>
        <w:t xml:space="preserve">тверді відходи </w:t>
      </w:r>
      <w:r>
        <w:rPr>
          <w:rFonts w:ascii="Times New Roman" w:eastAsia="Times New Roman" w:hAnsi="Times New Roman"/>
          <w:i/>
          <w:sz w:val="28"/>
        </w:rPr>
        <w:t>–</w:t>
      </w:r>
      <w:r>
        <w:rPr>
          <w:rFonts w:ascii="Times New Roman" w:eastAsia="Times New Roman" w:hAnsi="Times New Roman"/>
          <w:sz w:val="28"/>
        </w:rPr>
        <w:t xml:space="preserve"> залишки речовин, матеріалів, предметів, виробів, товарів, продукції, що не можуть у подальшому використовуватися за призначенням;</w:t>
      </w:r>
    </w:p>
    <w:p w:rsidR="00790631" w:rsidRDefault="00790631" w:rsidP="00A94885">
      <w:pPr>
        <w:spacing w:after="0" w:line="237" w:lineRule="auto"/>
        <w:ind w:firstLine="566"/>
        <w:jc w:val="both"/>
        <w:rPr>
          <w:rFonts w:ascii="Times New Roman" w:eastAsia="Times New Roman" w:hAnsi="Times New Roman"/>
          <w:sz w:val="28"/>
        </w:rPr>
      </w:pPr>
      <w:r>
        <w:rPr>
          <w:rFonts w:ascii="Times New Roman" w:eastAsia="Times New Roman" w:hAnsi="Times New Roman"/>
          <w:sz w:val="28"/>
        </w:rPr>
        <w:t xml:space="preserve">рідкі відходи </w:t>
      </w:r>
      <w:r>
        <w:rPr>
          <w:rFonts w:ascii="Times New Roman" w:eastAsia="Times New Roman" w:hAnsi="Times New Roman"/>
          <w:i/>
          <w:sz w:val="28"/>
        </w:rPr>
        <w:t>–</w:t>
      </w:r>
      <w:r>
        <w:rPr>
          <w:rFonts w:ascii="Times New Roman" w:eastAsia="Times New Roman" w:hAnsi="Times New Roman"/>
          <w:sz w:val="28"/>
        </w:rPr>
        <w:t xml:space="preserve"> побутові відходи, що утворюються у будинку за відсутності централізованого водопостачання та каналізації і зберігаються у вигрібних ямах;</w:t>
      </w:r>
    </w:p>
    <w:p w:rsidR="00790631" w:rsidRPr="00A94885" w:rsidRDefault="00790631" w:rsidP="00A94885">
      <w:pPr>
        <w:spacing w:after="0" w:line="237" w:lineRule="auto"/>
        <w:ind w:firstLine="566"/>
        <w:jc w:val="both"/>
        <w:rPr>
          <w:rFonts w:ascii="Times New Roman" w:eastAsia="Times New Roman" w:hAnsi="Times New Roman"/>
          <w:sz w:val="28"/>
        </w:rPr>
      </w:pPr>
      <w:r>
        <w:rPr>
          <w:rFonts w:ascii="Times New Roman" w:eastAsia="Times New Roman" w:hAnsi="Times New Roman"/>
          <w:sz w:val="28"/>
        </w:rPr>
        <w:t xml:space="preserve">послуги з вивезення побутових відходів </w:t>
      </w:r>
      <w:r>
        <w:rPr>
          <w:rFonts w:ascii="Times New Roman" w:eastAsia="Times New Roman" w:hAnsi="Times New Roman"/>
          <w:i/>
          <w:sz w:val="28"/>
        </w:rPr>
        <w:t>–</w:t>
      </w:r>
      <w:r>
        <w:rPr>
          <w:rFonts w:ascii="Times New Roman" w:eastAsia="Times New Roman" w:hAnsi="Times New Roman"/>
          <w:sz w:val="28"/>
        </w:rPr>
        <w:t xml:space="preserve"> збирання, зберігання, перевезення, побутових відходів, що здійснюються у населеному пункті згідно з правилами благоустрою, затвердженими ор</w:t>
      </w:r>
      <w:r w:rsidR="00A94885">
        <w:rPr>
          <w:rFonts w:ascii="Times New Roman" w:eastAsia="Times New Roman" w:hAnsi="Times New Roman"/>
          <w:sz w:val="28"/>
        </w:rPr>
        <w:t>ганом місцевого самоврядування;</w:t>
      </w:r>
    </w:p>
    <w:p w:rsidR="00790631" w:rsidRPr="00A94885" w:rsidRDefault="009A1D13" w:rsidP="009A1D13">
      <w:pPr>
        <w:tabs>
          <w:tab w:val="left" w:pos="1940"/>
        </w:tabs>
        <w:spacing w:after="0" w:line="0" w:lineRule="atLeast"/>
        <w:rPr>
          <w:rFonts w:ascii="Times New Roman" w:eastAsia="Times New Roman" w:hAnsi="Times New Roman"/>
          <w:b/>
          <w:sz w:val="28"/>
        </w:rPr>
      </w:pPr>
      <w:r>
        <w:rPr>
          <w:rFonts w:ascii="Times New Roman" w:eastAsia="Times New Roman" w:hAnsi="Times New Roman"/>
          <w:b/>
          <w:sz w:val="28"/>
        </w:rPr>
        <w:tab/>
      </w:r>
      <w:r w:rsidR="00790631">
        <w:rPr>
          <w:rFonts w:ascii="Times New Roman" w:eastAsia="Times New Roman" w:hAnsi="Times New Roman"/>
          <w:b/>
          <w:sz w:val="28"/>
        </w:rPr>
        <w:t>Обґрунтування доцільності розроблення Програми</w:t>
      </w:r>
    </w:p>
    <w:p w:rsidR="00790631" w:rsidRDefault="00790631" w:rsidP="00A94885">
      <w:pPr>
        <w:spacing w:after="0" w:line="238" w:lineRule="auto"/>
        <w:ind w:firstLine="851"/>
        <w:jc w:val="both"/>
        <w:rPr>
          <w:rFonts w:ascii="Times New Roman" w:eastAsia="Times New Roman" w:hAnsi="Times New Roman"/>
          <w:sz w:val="28"/>
        </w:rPr>
      </w:pPr>
      <w:r>
        <w:rPr>
          <w:rFonts w:ascii="Times New Roman" w:eastAsia="Times New Roman" w:hAnsi="Times New Roman"/>
          <w:sz w:val="28"/>
        </w:rPr>
        <w:t>Особлива увага в Програмі соціально-економічного розвитку селища Чаплинка приділяється поводженню з твердими побутовими відходами. Кожен мешканець повинен здійснювати часткове сортування своїх побутових відходів. Тому у селищі потрібно створити широку систему сортування та утилізації всіх можливих відходів і забезпечити безпечне для природного середовища складування залишків життєдіяльності.</w:t>
      </w:r>
    </w:p>
    <w:p w:rsidR="00790631" w:rsidRDefault="00790631" w:rsidP="00A94885">
      <w:pPr>
        <w:spacing w:after="0" w:line="238" w:lineRule="auto"/>
        <w:ind w:firstLine="851"/>
        <w:jc w:val="both"/>
        <w:rPr>
          <w:rFonts w:ascii="Times New Roman" w:eastAsia="Times New Roman" w:hAnsi="Times New Roman"/>
          <w:sz w:val="28"/>
        </w:rPr>
      </w:pPr>
      <w:r>
        <w:rPr>
          <w:rFonts w:ascii="Times New Roman" w:eastAsia="Times New Roman" w:hAnsi="Times New Roman"/>
          <w:sz w:val="28"/>
        </w:rPr>
        <w:t>Сфера дії Програми – процеси, спрямовані на зменшення обсягів захоронення відходів, які неможливо переробити. Всі інші відходи, що можливо використати, як вторинну сировину, після збирання, сортування, перевезення, досортування повинні відправлятися на переробку.</w:t>
      </w:r>
    </w:p>
    <w:p w:rsidR="00790631" w:rsidRDefault="00790631" w:rsidP="00A94885">
      <w:pPr>
        <w:spacing w:after="0" w:line="240" w:lineRule="auto"/>
        <w:ind w:firstLine="851"/>
        <w:jc w:val="both"/>
        <w:rPr>
          <w:rFonts w:ascii="Times New Roman" w:eastAsia="Times New Roman" w:hAnsi="Times New Roman"/>
          <w:sz w:val="28"/>
        </w:rPr>
      </w:pPr>
      <w:r>
        <w:rPr>
          <w:rFonts w:ascii="Times New Roman" w:eastAsia="Times New Roman" w:hAnsi="Times New Roman"/>
          <w:sz w:val="28"/>
        </w:rPr>
        <w:t>Ефективне вирішення комплексу питань, пов'язаних з санітарною очисткою території смт Чаплинка, можливе лише за умови визначення основних напрямів та розв'язання основних завдань з реалізації політики у сфері санітарної очистки території селища та роздільного збору твердих побутових відходів.</w:t>
      </w:r>
    </w:p>
    <w:p w:rsidR="00790631" w:rsidRDefault="00A94885" w:rsidP="00A94885">
      <w:pPr>
        <w:tabs>
          <w:tab w:val="left" w:pos="-142"/>
          <w:tab w:val="left" w:pos="0"/>
        </w:tabs>
        <w:spacing w:after="0" w:line="240" w:lineRule="auto"/>
        <w:ind w:firstLine="851"/>
        <w:jc w:val="both"/>
        <w:rPr>
          <w:rFonts w:ascii="Times New Roman" w:eastAsia="Times New Roman" w:hAnsi="Times New Roman"/>
          <w:sz w:val="28"/>
        </w:rPr>
      </w:pPr>
      <w:r>
        <w:rPr>
          <w:rFonts w:ascii="Times New Roman" w:eastAsia="Times New Roman" w:hAnsi="Times New Roman"/>
          <w:sz w:val="28"/>
        </w:rPr>
        <w:t xml:space="preserve">Програма з роздільного збору </w:t>
      </w:r>
      <w:r w:rsidR="00790631">
        <w:rPr>
          <w:rFonts w:ascii="Times New Roman" w:eastAsia="Times New Roman" w:hAnsi="Times New Roman"/>
          <w:sz w:val="28"/>
        </w:rPr>
        <w:t>твердих</w:t>
      </w:r>
      <w:r w:rsidR="00790631">
        <w:rPr>
          <w:rFonts w:ascii="Times New Roman" w:eastAsia="Times New Roman" w:hAnsi="Times New Roman"/>
          <w:sz w:val="28"/>
        </w:rPr>
        <w:tab/>
        <w:t>поб</w:t>
      </w:r>
      <w:r>
        <w:rPr>
          <w:rFonts w:ascii="Times New Roman" w:eastAsia="Times New Roman" w:hAnsi="Times New Roman"/>
          <w:sz w:val="28"/>
        </w:rPr>
        <w:t>утових</w:t>
      </w:r>
      <w:r>
        <w:rPr>
          <w:rFonts w:ascii="Times New Roman" w:eastAsia="Times New Roman" w:hAnsi="Times New Roman"/>
          <w:sz w:val="28"/>
        </w:rPr>
        <w:tab/>
        <w:t xml:space="preserve">відходів на </w:t>
      </w:r>
      <w:r w:rsidR="00790631">
        <w:rPr>
          <w:rFonts w:ascii="Times New Roman" w:eastAsia="Times New Roman" w:hAnsi="Times New Roman"/>
          <w:sz w:val="28"/>
        </w:rPr>
        <w:t>2018-2019 роки у смт Чаплинка розроблена на виконання основних положень</w:t>
      </w:r>
      <w:r>
        <w:rPr>
          <w:rFonts w:ascii="Times New Roman" w:eastAsia="Times New Roman" w:hAnsi="Times New Roman"/>
          <w:sz w:val="28"/>
        </w:rPr>
        <w:t xml:space="preserve"> </w:t>
      </w:r>
      <w:r w:rsidR="00790631">
        <w:rPr>
          <w:rFonts w:ascii="Times New Roman" w:eastAsia="Times New Roman" w:hAnsi="Times New Roman"/>
          <w:sz w:val="28"/>
        </w:rPr>
        <w:t>Національної стратегії поводження з твердими побутовими відходами в Україні</w:t>
      </w:r>
    </w:p>
    <w:p w:rsidR="00790631" w:rsidRDefault="00790631" w:rsidP="00A94885">
      <w:pPr>
        <w:spacing w:after="0" w:line="240" w:lineRule="auto"/>
        <w:jc w:val="both"/>
        <w:rPr>
          <w:rFonts w:ascii="Times New Roman" w:eastAsia="Times New Roman" w:hAnsi="Times New Roman"/>
          <w:sz w:val="28"/>
        </w:rPr>
      </w:pPr>
      <w:r>
        <w:rPr>
          <w:rFonts w:ascii="Times New Roman" w:eastAsia="Times New Roman" w:hAnsi="Times New Roman"/>
          <w:sz w:val="28"/>
        </w:rPr>
        <w:t>та концепції сталого розвитку смт</w:t>
      </w:r>
      <w:r w:rsidR="00A94885">
        <w:rPr>
          <w:rFonts w:ascii="Times New Roman" w:eastAsia="Times New Roman" w:hAnsi="Times New Roman"/>
          <w:sz w:val="28"/>
        </w:rPr>
        <w:t xml:space="preserve"> Чаплинка відповідно до чинного </w:t>
      </w:r>
      <w:r>
        <w:rPr>
          <w:rFonts w:ascii="Times New Roman" w:eastAsia="Times New Roman" w:hAnsi="Times New Roman"/>
          <w:sz w:val="28"/>
        </w:rPr>
        <w:t>природоохоронного законо</w:t>
      </w:r>
      <w:r w:rsidR="00A94885">
        <w:rPr>
          <w:rFonts w:ascii="Times New Roman" w:eastAsia="Times New Roman" w:hAnsi="Times New Roman"/>
          <w:sz w:val="28"/>
        </w:rPr>
        <w:t xml:space="preserve">давства України: </w:t>
      </w:r>
      <w:r>
        <w:rPr>
          <w:rFonts w:ascii="Times New Roman" w:eastAsia="Times New Roman" w:hAnsi="Times New Roman"/>
          <w:sz w:val="28"/>
        </w:rPr>
        <w:t>законів України «Про відходи»,</w:t>
      </w:r>
    </w:p>
    <w:p w:rsidR="00790631" w:rsidRDefault="00790631" w:rsidP="00A94885">
      <w:pPr>
        <w:tabs>
          <w:tab w:val="left" w:pos="840"/>
        </w:tabs>
        <w:spacing w:after="0" w:line="240" w:lineRule="auto"/>
        <w:jc w:val="both"/>
        <w:rPr>
          <w:rFonts w:ascii="Times New Roman" w:eastAsia="Times New Roman" w:hAnsi="Times New Roman"/>
        </w:rPr>
      </w:pPr>
      <w:r>
        <w:rPr>
          <w:rFonts w:ascii="Times New Roman" w:eastAsia="Times New Roman" w:hAnsi="Times New Roman"/>
          <w:sz w:val="28"/>
        </w:rPr>
        <w:t>«Про</w:t>
      </w:r>
      <w:r w:rsidR="00A94885">
        <w:rPr>
          <w:rFonts w:ascii="Times New Roman" w:eastAsia="Times New Roman" w:hAnsi="Times New Roman"/>
        </w:rPr>
        <w:t xml:space="preserve"> </w:t>
      </w:r>
      <w:r>
        <w:rPr>
          <w:rFonts w:ascii="Times New Roman" w:eastAsia="Times New Roman" w:hAnsi="Times New Roman"/>
          <w:sz w:val="28"/>
        </w:rPr>
        <w:t>б</w:t>
      </w:r>
      <w:r w:rsidR="00A94885">
        <w:rPr>
          <w:rFonts w:ascii="Times New Roman" w:eastAsia="Times New Roman" w:hAnsi="Times New Roman"/>
          <w:sz w:val="28"/>
        </w:rPr>
        <w:t xml:space="preserve">лагоустрій населених пунктів», «Про місцеве самоврядування в </w:t>
      </w:r>
      <w:r>
        <w:rPr>
          <w:rFonts w:ascii="Times New Roman" w:eastAsia="Times New Roman" w:hAnsi="Times New Roman"/>
          <w:sz w:val="28"/>
        </w:rPr>
        <w:t>Україні», постанов Кабінету Міністрів Укр</w:t>
      </w:r>
      <w:r w:rsidR="00A94885">
        <w:rPr>
          <w:rFonts w:ascii="Times New Roman" w:eastAsia="Times New Roman" w:hAnsi="Times New Roman"/>
          <w:sz w:val="28"/>
        </w:rPr>
        <w:t xml:space="preserve">аїни від 10.12.2008 № 1070 «Про </w:t>
      </w:r>
      <w:r>
        <w:rPr>
          <w:rFonts w:ascii="Times New Roman" w:eastAsia="Times New Roman" w:hAnsi="Times New Roman"/>
          <w:sz w:val="28"/>
        </w:rPr>
        <w:t>затвердження Правил надання послуг з вивезення побутових відходів</w:t>
      </w:r>
      <w:r w:rsidR="00A94885">
        <w:rPr>
          <w:rFonts w:ascii="Times New Roman" w:eastAsia="Times New Roman" w:hAnsi="Times New Roman"/>
          <w:sz w:val="28"/>
        </w:rPr>
        <w:t xml:space="preserve">» (із </w:t>
      </w:r>
      <w:r>
        <w:rPr>
          <w:rFonts w:ascii="Times New Roman" w:eastAsia="Times New Roman" w:hAnsi="Times New Roman"/>
          <w:sz w:val="28"/>
        </w:rPr>
        <w:t>змінами і доповненнями, внесеними постан</w:t>
      </w:r>
      <w:r w:rsidR="00A94885">
        <w:rPr>
          <w:rFonts w:ascii="Times New Roman" w:eastAsia="Times New Roman" w:hAnsi="Times New Roman"/>
          <w:sz w:val="28"/>
        </w:rPr>
        <w:t xml:space="preserve">овою Кабінету Міністрів України від 25.05.2011 № 541), від 04.03.2004 № 265 «Про затвердження Програми </w:t>
      </w:r>
      <w:r>
        <w:rPr>
          <w:rFonts w:ascii="Times New Roman" w:eastAsia="Times New Roman" w:hAnsi="Times New Roman"/>
          <w:sz w:val="28"/>
        </w:rPr>
        <w:t>поводження з т</w:t>
      </w:r>
      <w:r w:rsidR="00A94885">
        <w:rPr>
          <w:rFonts w:ascii="Times New Roman" w:eastAsia="Times New Roman" w:hAnsi="Times New Roman"/>
          <w:sz w:val="28"/>
        </w:rPr>
        <w:t xml:space="preserve">вердими побутовими відходами», Наказу МОЗ України від 17.03.2011 №145 </w:t>
      </w:r>
      <w:r>
        <w:rPr>
          <w:rFonts w:ascii="Times New Roman" w:eastAsia="Times New Roman" w:hAnsi="Times New Roman"/>
          <w:sz w:val="28"/>
        </w:rPr>
        <w:t>«Про затвердження Держ</w:t>
      </w:r>
      <w:r w:rsidR="00A94885">
        <w:rPr>
          <w:rFonts w:ascii="Times New Roman" w:eastAsia="Times New Roman" w:hAnsi="Times New Roman"/>
          <w:sz w:val="28"/>
        </w:rPr>
        <w:t xml:space="preserve">авних санітарних норм та правил </w:t>
      </w:r>
      <w:r>
        <w:rPr>
          <w:rFonts w:ascii="Times New Roman" w:eastAsia="Times New Roman" w:hAnsi="Times New Roman"/>
          <w:sz w:val="28"/>
        </w:rPr>
        <w:t>утримання території населених місць»</w:t>
      </w:r>
      <w:r w:rsidR="009A1D13">
        <w:rPr>
          <w:rFonts w:ascii="Times New Roman" w:eastAsia="Times New Roman" w:hAnsi="Times New Roman"/>
          <w:sz w:val="28"/>
        </w:rPr>
        <w:t xml:space="preserve">, Наказів Мінрегіонбуду </w:t>
      </w:r>
      <w:r w:rsidR="00A94885">
        <w:rPr>
          <w:rFonts w:ascii="Times New Roman" w:eastAsia="Times New Roman" w:hAnsi="Times New Roman"/>
          <w:sz w:val="28"/>
        </w:rPr>
        <w:t xml:space="preserve">України від 10.01.2006 № 2 </w:t>
      </w:r>
      <w:r>
        <w:rPr>
          <w:rFonts w:ascii="Times New Roman" w:eastAsia="Times New Roman" w:hAnsi="Times New Roman"/>
          <w:sz w:val="28"/>
        </w:rPr>
        <w:t>«Про</w:t>
      </w:r>
      <w:r w:rsidR="00A94885">
        <w:rPr>
          <w:rFonts w:ascii="Times New Roman" w:eastAsia="Times New Roman" w:hAnsi="Times New Roman"/>
        </w:rPr>
        <w:t xml:space="preserve"> </w:t>
      </w:r>
      <w:r w:rsidR="00A94885">
        <w:rPr>
          <w:rFonts w:ascii="Times New Roman" w:eastAsia="Times New Roman" w:hAnsi="Times New Roman"/>
          <w:sz w:val="28"/>
        </w:rPr>
        <w:t xml:space="preserve">затвердження </w:t>
      </w:r>
      <w:r>
        <w:rPr>
          <w:rFonts w:ascii="Times New Roman" w:eastAsia="Times New Roman" w:hAnsi="Times New Roman"/>
          <w:sz w:val="28"/>
        </w:rPr>
        <w:t>Рекомендацій щодо підготовки місцеви</w:t>
      </w:r>
      <w:r w:rsidR="00A94885">
        <w:rPr>
          <w:rFonts w:ascii="Times New Roman" w:eastAsia="Times New Roman" w:hAnsi="Times New Roman"/>
          <w:sz w:val="28"/>
        </w:rPr>
        <w:t xml:space="preserve">х програм поводження з твердими </w:t>
      </w:r>
      <w:r>
        <w:rPr>
          <w:rFonts w:ascii="Times New Roman" w:eastAsia="Times New Roman" w:hAnsi="Times New Roman"/>
          <w:sz w:val="28"/>
        </w:rPr>
        <w:t>побутовими</w:t>
      </w:r>
      <w:r w:rsidR="009A1D13">
        <w:rPr>
          <w:rFonts w:ascii="Times New Roman" w:eastAsia="Times New Roman" w:hAnsi="Times New Roman"/>
          <w:sz w:val="28"/>
        </w:rPr>
        <w:t xml:space="preserve"> відходами» та від 01.08.2011 </w:t>
      </w:r>
      <w:r w:rsidR="009A1D13">
        <w:rPr>
          <w:rFonts w:ascii="Times New Roman" w:eastAsia="Times New Roman" w:hAnsi="Times New Roman"/>
          <w:sz w:val="28"/>
        </w:rPr>
        <w:lastRenderedPageBreak/>
        <w:t>№</w:t>
      </w:r>
      <w:r>
        <w:rPr>
          <w:rFonts w:ascii="Times New Roman" w:eastAsia="Times New Roman" w:hAnsi="Times New Roman"/>
          <w:sz w:val="28"/>
        </w:rPr>
        <w:t>133 «Про затвердження Методики роздільного збирання побутових відходів».</w:t>
      </w:r>
      <w:bookmarkStart w:id="1" w:name="page6"/>
      <w:bookmarkEnd w:id="1"/>
    </w:p>
    <w:p w:rsidR="00790631" w:rsidRDefault="00790631" w:rsidP="00016E56">
      <w:pPr>
        <w:spacing w:after="0" w:line="0" w:lineRule="atLeast"/>
        <w:ind w:left="562"/>
        <w:jc w:val="both"/>
        <w:rPr>
          <w:rFonts w:ascii="Times New Roman" w:eastAsia="Times New Roman" w:hAnsi="Times New Roman"/>
          <w:b/>
          <w:sz w:val="28"/>
        </w:rPr>
      </w:pPr>
      <w:r>
        <w:rPr>
          <w:rFonts w:ascii="Times New Roman" w:eastAsia="Times New Roman" w:hAnsi="Times New Roman"/>
          <w:b/>
          <w:sz w:val="28"/>
        </w:rPr>
        <w:t>Мета розроблення програми:</w:t>
      </w:r>
    </w:p>
    <w:p w:rsidR="00790631" w:rsidRDefault="00790631" w:rsidP="00016E56">
      <w:pPr>
        <w:spacing w:after="0" w:line="9" w:lineRule="exact"/>
        <w:jc w:val="both"/>
        <w:rPr>
          <w:rFonts w:ascii="Times New Roman" w:eastAsia="Times New Roman" w:hAnsi="Times New Roman"/>
        </w:rPr>
      </w:pPr>
    </w:p>
    <w:p w:rsidR="00790631" w:rsidRDefault="00790631" w:rsidP="00AC25CC">
      <w:pPr>
        <w:numPr>
          <w:ilvl w:val="0"/>
          <w:numId w:val="20"/>
        </w:numPr>
        <w:tabs>
          <w:tab w:val="left" w:pos="810"/>
        </w:tabs>
        <w:spacing w:after="0" w:line="234" w:lineRule="auto"/>
        <w:ind w:left="2" w:firstLine="565"/>
        <w:jc w:val="both"/>
        <w:rPr>
          <w:rFonts w:ascii="Times New Roman" w:eastAsia="Times New Roman" w:hAnsi="Times New Roman"/>
          <w:sz w:val="28"/>
        </w:rPr>
      </w:pPr>
      <w:r>
        <w:rPr>
          <w:rFonts w:ascii="Times New Roman" w:eastAsia="Times New Roman" w:hAnsi="Times New Roman"/>
          <w:sz w:val="28"/>
        </w:rPr>
        <w:t>вдосконалення технології перероблення та утилізації твердих побутових відходів;</w:t>
      </w:r>
    </w:p>
    <w:p w:rsidR="00790631" w:rsidRDefault="00790631" w:rsidP="00AC25CC">
      <w:pPr>
        <w:numPr>
          <w:ilvl w:val="0"/>
          <w:numId w:val="20"/>
        </w:numPr>
        <w:tabs>
          <w:tab w:val="left" w:pos="810"/>
        </w:tabs>
        <w:spacing w:after="0" w:line="235" w:lineRule="auto"/>
        <w:ind w:left="2" w:firstLine="565"/>
        <w:jc w:val="both"/>
        <w:rPr>
          <w:rFonts w:ascii="Times New Roman" w:eastAsia="Times New Roman" w:hAnsi="Times New Roman"/>
          <w:sz w:val="28"/>
        </w:rPr>
      </w:pPr>
      <w:r>
        <w:rPr>
          <w:rFonts w:ascii="Times New Roman" w:eastAsia="Times New Roman" w:hAnsi="Times New Roman"/>
          <w:sz w:val="28"/>
        </w:rPr>
        <w:t>введення системи роздільного збору відходів від населення та сортування на спеціальних лініях;</w:t>
      </w:r>
    </w:p>
    <w:p w:rsidR="00790631" w:rsidRDefault="00790631" w:rsidP="00AC25CC">
      <w:pPr>
        <w:numPr>
          <w:ilvl w:val="0"/>
          <w:numId w:val="20"/>
        </w:numPr>
        <w:tabs>
          <w:tab w:val="left" w:pos="741"/>
        </w:tabs>
        <w:spacing w:after="0" w:line="234" w:lineRule="auto"/>
        <w:ind w:left="2" w:firstLine="565"/>
        <w:jc w:val="both"/>
        <w:rPr>
          <w:rFonts w:ascii="Times New Roman" w:eastAsia="Times New Roman" w:hAnsi="Times New Roman"/>
          <w:sz w:val="28"/>
        </w:rPr>
      </w:pPr>
      <w:r>
        <w:rPr>
          <w:rFonts w:ascii="Times New Roman" w:eastAsia="Times New Roman" w:hAnsi="Times New Roman"/>
          <w:sz w:val="28"/>
        </w:rPr>
        <w:t>зменшення навантаження на сміттєзвалище шляхом вилучення вторинної сировини з складу побутових відходів, яка раніше захоронювалась;</w:t>
      </w:r>
    </w:p>
    <w:p w:rsidR="00790631" w:rsidRDefault="00790631" w:rsidP="00016E56">
      <w:pPr>
        <w:spacing w:after="0" w:line="10" w:lineRule="exact"/>
        <w:jc w:val="both"/>
        <w:rPr>
          <w:rFonts w:ascii="Times New Roman" w:eastAsia="Times New Roman" w:hAnsi="Times New Roman"/>
          <w:sz w:val="28"/>
        </w:rPr>
      </w:pPr>
    </w:p>
    <w:p w:rsidR="00790631" w:rsidRDefault="00790631" w:rsidP="00AC25CC">
      <w:pPr>
        <w:numPr>
          <w:ilvl w:val="0"/>
          <w:numId w:val="20"/>
        </w:numPr>
        <w:tabs>
          <w:tab w:val="left" w:pos="741"/>
        </w:tabs>
        <w:spacing w:after="0" w:line="236" w:lineRule="auto"/>
        <w:ind w:left="2" w:firstLine="565"/>
        <w:jc w:val="both"/>
        <w:rPr>
          <w:rFonts w:ascii="Times New Roman" w:eastAsia="Times New Roman" w:hAnsi="Times New Roman"/>
          <w:sz w:val="28"/>
        </w:rPr>
      </w:pPr>
      <w:r>
        <w:rPr>
          <w:rFonts w:ascii="Times New Roman" w:eastAsia="Times New Roman" w:hAnsi="Times New Roman"/>
          <w:sz w:val="28"/>
        </w:rPr>
        <w:t>підвищення рівня використання побутових відходів, як вторинної сировини;</w:t>
      </w:r>
    </w:p>
    <w:p w:rsidR="00790631" w:rsidRDefault="00790631" w:rsidP="00016E56">
      <w:pPr>
        <w:spacing w:after="0" w:line="9" w:lineRule="exact"/>
        <w:jc w:val="both"/>
        <w:rPr>
          <w:rFonts w:ascii="Times New Roman" w:eastAsia="Times New Roman" w:hAnsi="Times New Roman"/>
          <w:sz w:val="28"/>
        </w:rPr>
      </w:pPr>
    </w:p>
    <w:p w:rsidR="00790631" w:rsidRDefault="00790631" w:rsidP="00AC25CC">
      <w:pPr>
        <w:numPr>
          <w:ilvl w:val="0"/>
          <w:numId w:val="20"/>
        </w:numPr>
        <w:tabs>
          <w:tab w:val="left" w:pos="741"/>
        </w:tabs>
        <w:spacing w:after="0" w:line="236" w:lineRule="auto"/>
        <w:ind w:left="2" w:firstLine="565"/>
        <w:jc w:val="both"/>
        <w:rPr>
          <w:rFonts w:ascii="Times New Roman" w:eastAsia="Times New Roman" w:hAnsi="Times New Roman"/>
          <w:sz w:val="28"/>
        </w:rPr>
      </w:pPr>
      <w:r>
        <w:rPr>
          <w:rFonts w:ascii="Times New Roman" w:eastAsia="Times New Roman" w:hAnsi="Times New Roman"/>
          <w:sz w:val="28"/>
        </w:rPr>
        <w:t>підвищення рівня екологічної освіти, виховання та свідомості населення смт Чаплинка;</w:t>
      </w:r>
    </w:p>
    <w:p w:rsidR="00790631" w:rsidRDefault="00790631" w:rsidP="00016E56">
      <w:pPr>
        <w:spacing w:after="0" w:line="16" w:lineRule="exact"/>
        <w:jc w:val="both"/>
        <w:rPr>
          <w:rFonts w:ascii="Times New Roman" w:eastAsia="Times New Roman" w:hAnsi="Times New Roman"/>
          <w:sz w:val="28"/>
        </w:rPr>
      </w:pPr>
    </w:p>
    <w:p w:rsidR="00790631" w:rsidRPr="00016E56" w:rsidRDefault="00790631" w:rsidP="00AC25CC">
      <w:pPr>
        <w:numPr>
          <w:ilvl w:val="0"/>
          <w:numId w:val="20"/>
        </w:numPr>
        <w:tabs>
          <w:tab w:val="left" w:pos="741"/>
        </w:tabs>
        <w:spacing w:after="0" w:line="234" w:lineRule="auto"/>
        <w:jc w:val="both"/>
        <w:rPr>
          <w:rFonts w:ascii="Times New Roman" w:eastAsia="Times New Roman" w:hAnsi="Times New Roman"/>
          <w:sz w:val="28"/>
        </w:rPr>
      </w:pPr>
      <w:r>
        <w:rPr>
          <w:rFonts w:ascii="Times New Roman" w:eastAsia="Times New Roman" w:hAnsi="Times New Roman"/>
          <w:sz w:val="28"/>
        </w:rPr>
        <w:t>інформування населення про проблему ТПВ і про відповідальність кожного мешканця за чистоту у нашому селищі.</w:t>
      </w:r>
    </w:p>
    <w:p w:rsidR="00790631" w:rsidRPr="00016E56" w:rsidRDefault="00790631" w:rsidP="009A1D13">
      <w:pPr>
        <w:spacing w:after="0" w:line="0" w:lineRule="atLeast"/>
        <w:ind w:right="-21" w:firstLine="708"/>
        <w:jc w:val="both"/>
        <w:rPr>
          <w:rFonts w:ascii="Times New Roman" w:eastAsia="Times New Roman" w:hAnsi="Times New Roman"/>
          <w:b/>
          <w:sz w:val="28"/>
        </w:rPr>
      </w:pPr>
      <w:r>
        <w:rPr>
          <w:rFonts w:ascii="Times New Roman" w:eastAsia="Times New Roman" w:hAnsi="Times New Roman"/>
          <w:b/>
          <w:sz w:val="28"/>
        </w:rPr>
        <w:t>Ос</w:t>
      </w:r>
      <w:r w:rsidR="00016E56">
        <w:rPr>
          <w:rFonts w:ascii="Times New Roman" w:eastAsia="Times New Roman" w:hAnsi="Times New Roman"/>
          <w:b/>
          <w:sz w:val="28"/>
        </w:rPr>
        <w:t>новна мета та завдання Програми</w:t>
      </w:r>
    </w:p>
    <w:p w:rsidR="00790631" w:rsidRDefault="00790631" w:rsidP="00016E56">
      <w:pPr>
        <w:spacing w:after="0" w:line="237" w:lineRule="auto"/>
        <w:ind w:left="2" w:firstLine="849"/>
        <w:jc w:val="both"/>
        <w:rPr>
          <w:rFonts w:ascii="Times New Roman" w:eastAsia="Times New Roman" w:hAnsi="Times New Roman"/>
          <w:sz w:val="28"/>
        </w:rPr>
      </w:pPr>
      <w:r w:rsidRPr="009A1D13">
        <w:rPr>
          <w:rFonts w:ascii="Times New Roman" w:eastAsia="Times New Roman" w:hAnsi="Times New Roman"/>
          <w:sz w:val="28"/>
        </w:rPr>
        <w:t>Стратегічною метою</w:t>
      </w:r>
      <w:r>
        <w:rPr>
          <w:rFonts w:ascii="Times New Roman" w:eastAsia="Times New Roman" w:hAnsi="Times New Roman"/>
          <w:b/>
          <w:sz w:val="28"/>
        </w:rPr>
        <w:t xml:space="preserve"> </w:t>
      </w:r>
      <w:r>
        <w:rPr>
          <w:rFonts w:ascii="Times New Roman" w:eastAsia="Times New Roman" w:hAnsi="Times New Roman"/>
          <w:sz w:val="28"/>
        </w:rPr>
        <w:t>Програми є стовідсоткове залучення населення до</w:t>
      </w:r>
      <w:r>
        <w:rPr>
          <w:rFonts w:ascii="Times New Roman" w:eastAsia="Times New Roman" w:hAnsi="Times New Roman"/>
          <w:b/>
          <w:sz w:val="28"/>
        </w:rPr>
        <w:t xml:space="preserve"> </w:t>
      </w:r>
      <w:r>
        <w:rPr>
          <w:rFonts w:ascii="Times New Roman" w:eastAsia="Times New Roman" w:hAnsi="Times New Roman"/>
          <w:sz w:val="28"/>
        </w:rPr>
        <w:t>роздільного збору ТПВ, доведення рівня екологічної освіти, виховання та підвищення рівня свідомості мешканців селища до Європейського, а також ліквідація стихійних сміттєзвалищ на території селища.</w:t>
      </w:r>
    </w:p>
    <w:p w:rsidR="00790631" w:rsidRDefault="00790631" w:rsidP="00016E56">
      <w:pPr>
        <w:spacing w:after="0" w:line="13" w:lineRule="exact"/>
        <w:jc w:val="both"/>
        <w:rPr>
          <w:rFonts w:ascii="Times New Roman" w:eastAsia="Times New Roman" w:hAnsi="Times New Roman"/>
        </w:rPr>
      </w:pPr>
    </w:p>
    <w:p w:rsidR="00790631" w:rsidRDefault="00790631" w:rsidP="00016E56">
      <w:pPr>
        <w:spacing w:after="0" w:line="237" w:lineRule="auto"/>
        <w:ind w:left="2" w:firstLine="849"/>
        <w:jc w:val="both"/>
        <w:rPr>
          <w:rFonts w:ascii="Times New Roman" w:eastAsia="Times New Roman" w:hAnsi="Times New Roman"/>
          <w:sz w:val="28"/>
        </w:rPr>
      </w:pPr>
      <w:r w:rsidRPr="00016E56">
        <w:rPr>
          <w:rFonts w:ascii="Times New Roman" w:eastAsia="Times New Roman" w:hAnsi="Times New Roman"/>
          <w:sz w:val="28"/>
        </w:rPr>
        <w:t>Метою</w:t>
      </w:r>
      <w:r>
        <w:rPr>
          <w:rFonts w:ascii="Times New Roman" w:eastAsia="Times New Roman" w:hAnsi="Times New Roman"/>
          <w:b/>
          <w:sz w:val="28"/>
        </w:rPr>
        <w:t xml:space="preserve"> </w:t>
      </w:r>
      <w:r>
        <w:rPr>
          <w:rFonts w:ascii="Times New Roman" w:eastAsia="Times New Roman" w:hAnsi="Times New Roman"/>
          <w:sz w:val="28"/>
        </w:rPr>
        <w:t>Програми є зменшення кількості ТПВ,</w:t>
      </w:r>
      <w:r>
        <w:rPr>
          <w:rFonts w:ascii="Times New Roman" w:eastAsia="Times New Roman" w:hAnsi="Times New Roman"/>
          <w:b/>
          <w:sz w:val="28"/>
        </w:rPr>
        <w:t xml:space="preserve"> </w:t>
      </w:r>
      <w:r>
        <w:rPr>
          <w:rFonts w:ascii="Times New Roman" w:eastAsia="Times New Roman" w:hAnsi="Times New Roman"/>
          <w:sz w:val="28"/>
        </w:rPr>
        <w:t>що захоронюються на</w:t>
      </w:r>
      <w:r>
        <w:rPr>
          <w:rFonts w:ascii="Times New Roman" w:eastAsia="Times New Roman" w:hAnsi="Times New Roman"/>
          <w:b/>
          <w:sz w:val="28"/>
        </w:rPr>
        <w:t xml:space="preserve"> </w:t>
      </w:r>
      <w:r>
        <w:rPr>
          <w:rFonts w:ascii="Times New Roman" w:eastAsia="Times New Roman" w:hAnsi="Times New Roman"/>
          <w:sz w:val="28"/>
        </w:rPr>
        <w:t>полігонах ТПВ, поліпшення екологічного стану довкілля, одержання вторинної сировини.</w:t>
      </w:r>
    </w:p>
    <w:p w:rsidR="00790631" w:rsidRDefault="00790631" w:rsidP="00016E56">
      <w:pPr>
        <w:spacing w:after="0" w:line="11" w:lineRule="exact"/>
        <w:jc w:val="both"/>
        <w:rPr>
          <w:rFonts w:ascii="Times New Roman" w:eastAsia="Times New Roman" w:hAnsi="Times New Roman"/>
        </w:rPr>
      </w:pPr>
    </w:p>
    <w:p w:rsidR="00790631" w:rsidRDefault="00016E56" w:rsidP="00016E56">
      <w:pPr>
        <w:tabs>
          <w:tab w:val="left" w:pos="0"/>
        </w:tabs>
        <w:spacing w:after="0" w:line="236" w:lineRule="auto"/>
        <w:ind w:firstLine="851"/>
        <w:jc w:val="both"/>
        <w:rPr>
          <w:rFonts w:ascii="Times New Roman" w:eastAsia="Times New Roman" w:hAnsi="Times New Roman"/>
          <w:sz w:val="28"/>
        </w:rPr>
      </w:pPr>
      <w:r>
        <w:rPr>
          <w:rFonts w:ascii="Times New Roman" w:eastAsia="Times New Roman" w:hAnsi="Times New Roman"/>
          <w:sz w:val="28"/>
        </w:rPr>
        <w:t xml:space="preserve">В </w:t>
      </w:r>
      <w:r w:rsidR="00790631">
        <w:rPr>
          <w:rFonts w:ascii="Times New Roman" w:eastAsia="Times New Roman" w:hAnsi="Times New Roman"/>
          <w:sz w:val="28"/>
        </w:rPr>
        <w:t>зв’язку з тим, що середній показник зношеності спеціального автотранспорту для збирання і перевезення ТПВ в Україні сягає близько 70%, а</w:t>
      </w:r>
    </w:p>
    <w:p w:rsidR="00790631" w:rsidRDefault="00790631" w:rsidP="00016E56">
      <w:pPr>
        <w:spacing w:after="0" w:line="12" w:lineRule="exact"/>
        <w:jc w:val="both"/>
        <w:rPr>
          <w:rFonts w:ascii="Times New Roman" w:eastAsia="Times New Roman" w:hAnsi="Times New Roman"/>
          <w:sz w:val="28"/>
        </w:rPr>
      </w:pPr>
    </w:p>
    <w:p w:rsidR="00790631" w:rsidRDefault="00790631" w:rsidP="00AC25CC">
      <w:pPr>
        <w:numPr>
          <w:ilvl w:val="0"/>
          <w:numId w:val="21"/>
        </w:numPr>
        <w:tabs>
          <w:tab w:val="left" w:pos="203"/>
        </w:tabs>
        <w:spacing w:after="0" w:line="236" w:lineRule="auto"/>
        <w:ind w:left="2" w:hanging="2"/>
        <w:jc w:val="both"/>
        <w:rPr>
          <w:rFonts w:ascii="Times New Roman" w:eastAsia="Times New Roman" w:hAnsi="Times New Roman"/>
          <w:sz w:val="28"/>
        </w:rPr>
      </w:pPr>
      <w:r>
        <w:rPr>
          <w:rFonts w:ascii="Times New Roman" w:eastAsia="Times New Roman" w:hAnsi="Times New Roman"/>
          <w:sz w:val="28"/>
        </w:rPr>
        <w:t>смт Чаплинка 90%, гострою постала проблема нового підходу до збирання та захоронення відходів, оновлення автомобільних та технічних ресурсів.</w:t>
      </w:r>
    </w:p>
    <w:p w:rsidR="00790631" w:rsidRDefault="00790631" w:rsidP="00016E56">
      <w:pPr>
        <w:spacing w:after="0" w:line="14" w:lineRule="exact"/>
        <w:jc w:val="both"/>
        <w:rPr>
          <w:rFonts w:ascii="Times New Roman" w:eastAsia="Times New Roman" w:hAnsi="Times New Roman"/>
          <w:sz w:val="28"/>
        </w:rPr>
      </w:pPr>
    </w:p>
    <w:p w:rsidR="00790631" w:rsidRDefault="00790631" w:rsidP="00016E56">
      <w:pPr>
        <w:spacing w:after="0" w:line="236" w:lineRule="auto"/>
        <w:ind w:left="22" w:right="20" w:firstLine="829"/>
        <w:jc w:val="both"/>
        <w:rPr>
          <w:rFonts w:ascii="Times New Roman" w:eastAsia="Times New Roman" w:hAnsi="Times New Roman"/>
          <w:sz w:val="28"/>
        </w:rPr>
      </w:pPr>
      <w:r>
        <w:rPr>
          <w:rFonts w:ascii="Times New Roman" w:eastAsia="Times New Roman" w:hAnsi="Times New Roman"/>
          <w:sz w:val="28"/>
        </w:rPr>
        <w:t>Для досягнення поставленої мети, передбачається розв'язати такі основні завдання:</w:t>
      </w:r>
    </w:p>
    <w:p w:rsidR="00790631" w:rsidRDefault="00790631" w:rsidP="00016E56">
      <w:pPr>
        <w:spacing w:after="0" w:line="14" w:lineRule="exact"/>
        <w:jc w:val="both"/>
        <w:rPr>
          <w:rFonts w:ascii="Times New Roman" w:eastAsia="Times New Roman" w:hAnsi="Times New Roman"/>
          <w:sz w:val="28"/>
        </w:rPr>
      </w:pPr>
    </w:p>
    <w:p w:rsidR="00790631" w:rsidRDefault="00790631" w:rsidP="00016E56">
      <w:pPr>
        <w:spacing w:after="0" w:line="238" w:lineRule="auto"/>
        <w:ind w:left="2" w:firstLine="566"/>
        <w:jc w:val="both"/>
        <w:rPr>
          <w:rFonts w:ascii="Times New Roman" w:eastAsia="Times New Roman" w:hAnsi="Times New Roman"/>
          <w:sz w:val="28"/>
        </w:rPr>
      </w:pPr>
      <w:r>
        <w:rPr>
          <w:rFonts w:ascii="Times New Roman" w:eastAsia="Times New Roman" w:hAnsi="Times New Roman"/>
          <w:sz w:val="28"/>
        </w:rPr>
        <w:t>- зменшити обсяги захоронення побутових відходів шляхом впровадження нових сучасних високоефективних методів переробки, утилізації та знешкодження, а також придбання та встановлення сміттєсортувальної станції, яка дасть можливість зменшити об'єми захоронення відходів на міському сміттєзвалищі та забезпечить поліпшення екологічного стану довкілля, зменшить негативний вплив на навколишнє середовище;</w:t>
      </w:r>
    </w:p>
    <w:p w:rsidR="00790631" w:rsidRDefault="00790631" w:rsidP="00016E56">
      <w:pPr>
        <w:spacing w:after="0" w:line="236" w:lineRule="auto"/>
        <w:ind w:left="2" w:firstLine="566"/>
        <w:jc w:val="both"/>
        <w:rPr>
          <w:rFonts w:ascii="Times New Roman" w:eastAsia="Times New Roman" w:hAnsi="Times New Roman"/>
          <w:sz w:val="28"/>
        </w:rPr>
      </w:pPr>
      <w:r>
        <w:rPr>
          <w:rFonts w:ascii="Times New Roman" w:eastAsia="Times New Roman" w:hAnsi="Times New Roman"/>
          <w:sz w:val="28"/>
        </w:rPr>
        <w:t>- привести тарифи на захоронення побутових відходів до рівня економічно обґрунтованих;</w:t>
      </w:r>
    </w:p>
    <w:p w:rsidR="00790631" w:rsidRDefault="00790631" w:rsidP="00016E56">
      <w:pPr>
        <w:spacing w:after="0" w:line="7" w:lineRule="exact"/>
        <w:jc w:val="both"/>
        <w:rPr>
          <w:rFonts w:ascii="Times New Roman" w:eastAsia="Times New Roman" w:hAnsi="Times New Roman"/>
          <w:sz w:val="28"/>
        </w:rPr>
      </w:pPr>
    </w:p>
    <w:p w:rsidR="00790631" w:rsidRDefault="00790631" w:rsidP="00016E56">
      <w:pPr>
        <w:spacing w:after="0" w:line="0" w:lineRule="atLeast"/>
        <w:ind w:left="562"/>
        <w:jc w:val="both"/>
        <w:rPr>
          <w:rFonts w:ascii="Times New Roman" w:eastAsia="Times New Roman" w:hAnsi="Times New Roman"/>
          <w:sz w:val="28"/>
        </w:rPr>
      </w:pPr>
      <w:r>
        <w:rPr>
          <w:rFonts w:ascii="Times New Roman" w:eastAsia="Times New Roman" w:hAnsi="Times New Roman"/>
          <w:sz w:val="28"/>
        </w:rPr>
        <w:t>- забезпечити сприятливі умови для залучення інвестицій;</w:t>
      </w:r>
    </w:p>
    <w:p w:rsidR="00790631" w:rsidRDefault="00790631" w:rsidP="00016E56">
      <w:pPr>
        <w:spacing w:after="0" w:line="9" w:lineRule="exact"/>
        <w:jc w:val="both"/>
        <w:rPr>
          <w:rFonts w:ascii="Times New Roman" w:eastAsia="Times New Roman" w:hAnsi="Times New Roman"/>
          <w:sz w:val="28"/>
        </w:rPr>
      </w:pPr>
    </w:p>
    <w:p w:rsidR="00790631" w:rsidRDefault="00790631" w:rsidP="00016E56">
      <w:pPr>
        <w:spacing w:after="0" w:line="238" w:lineRule="auto"/>
        <w:ind w:left="2" w:firstLine="566"/>
        <w:jc w:val="both"/>
        <w:rPr>
          <w:rFonts w:ascii="Times New Roman" w:eastAsia="Times New Roman" w:hAnsi="Times New Roman"/>
          <w:sz w:val="28"/>
        </w:rPr>
      </w:pPr>
      <w:r>
        <w:rPr>
          <w:rFonts w:ascii="Times New Roman" w:eastAsia="Times New Roman" w:hAnsi="Times New Roman"/>
          <w:sz w:val="28"/>
        </w:rPr>
        <w:t>- реформувати систему санітарної очистки смт Чаплинка, шляхом поетапного запровадження на всій території селища системи роздільного збору окремих компонентів побутових відходів та впровадження механізованого сортування побутових відходів з вилученням ресурсоцінних компонентів;</w:t>
      </w:r>
    </w:p>
    <w:p w:rsidR="00790631" w:rsidRDefault="00790631" w:rsidP="00016E56">
      <w:pPr>
        <w:spacing w:after="0" w:line="16" w:lineRule="exact"/>
        <w:jc w:val="both"/>
        <w:rPr>
          <w:rFonts w:ascii="Times New Roman" w:eastAsia="Times New Roman" w:hAnsi="Times New Roman"/>
          <w:sz w:val="28"/>
        </w:rPr>
      </w:pPr>
    </w:p>
    <w:p w:rsidR="00790631" w:rsidRPr="00016E56" w:rsidRDefault="00790631" w:rsidP="00016E56">
      <w:pPr>
        <w:spacing w:after="0" w:line="236" w:lineRule="auto"/>
        <w:ind w:left="2" w:firstLine="566"/>
        <w:jc w:val="both"/>
        <w:rPr>
          <w:rFonts w:ascii="Times New Roman" w:eastAsia="Times New Roman" w:hAnsi="Times New Roman"/>
        </w:rPr>
      </w:pPr>
      <w:r>
        <w:rPr>
          <w:rFonts w:ascii="Times New Roman" w:eastAsia="Times New Roman" w:hAnsi="Times New Roman"/>
          <w:sz w:val="28"/>
        </w:rPr>
        <w:t>- придбати та впровадити нове обладнання, устаткування та техніку у сфері поводження з побутовими відходами, а також поліпшити, за рахунок</w:t>
      </w:r>
      <w:r w:rsidR="00016E56">
        <w:rPr>
          <w:rFonts w:ascii="Times New Roman" w:eastAsia="Times New Roman" w:hAnsi="Times New Roman"/>
        </w:rPr>
        <w:t xml:space="preserve"> </w:t>
      </w:r>
      <w:r>
        <w:rPr>
          <w:rFonts w:ascii="Times New Roman" w:eastAsia="Times New Roman" w:hAnsi="Times New Roman"/>
          <w:sz w:val="28"/>
        </w:rPr>
        <w:lastRenderedPageBreak/>
        <w:t>місцевого бюджету, спонсорських коштів, стан сміттєзбірних майданчиків та під'їзних доріг до них;</w:t>
      </w:r>
    </w:p>
    <w:p w:rsidR="00790631" w:rsidRDefault="00790631" w:rsidP="00AC25CC">
      <w:pPr>
        <w:numPr>
          <w:ilvl w:val="0"/>
          <w:numId w:val="22"/>
        </w:numPr>
        <w:tabs>
          <w:tab w:val="left" w:pos="758"/>
        </w:tabs>
        <w:spacing w:after="0" w:line="236" w:lineRule="auto"/>
        <w:ind w:firstLine="570"/>
        <w:jc w:val="both"/>
        <w:rPr>
          <w:rFonts w:ascii="Times New Roman" w:eastAsia="Times New Roman" w:hAnsi="Times New Roman"/>
          <w:sz w:val="28"/>
        </w:rPr>
      </w:pPr>
      <w:r>
        <w:rPr>
          <w:rFonts w:ascii="Times New Roman" w:eastAsia="Times New Roman" w:hAnsi="Times New Roman"/>
          <w:sz w:val="28"/>
        </w:rPr>
        <w:t>посилити роботу з мешканцями, підприємствами, організаціями по укладенню 100% договорів на вивезення побутових відходів;</w:t>
      </w:r>
    </w:p>
    <w:p w:rsidR="00790631" w:rsidRPr="00016E56" w:rsidRDefault="00790631" w:rsidP="00AC25CC">
      <w:pPr>
        <w:numPr>
          <w:ilvl w:val="0"/>
          <w:numId w:val="22"/>
        </w:numPr>
        <w:tabs>
          <w:tab w:val="left" w:pos="720"/>
        </w:tabs>
        <w:spacing w:after="0" w:line="0" w:lineRule="atLeast"/>
        <w:jc w:val="both"/>
        <w:rPr>
          <w:rFonts w:ascii="Times New Roman" w:eastAsia="Times New Roman" w:hAnsi="Times New Roman"/>
          <w:sz w:val="28"/>
        </w:rPr>
      </w:pPr>
      <w:r>
        <w:rPr>
          <w:rFonts w:ascii="Times New Roman" w:eastAsia="Times New Roman" w:hAnsi="Times New Roman"/>
          <w:sz w:val="28"/>
        </w:rPr>
        <w:t>зменшити кількість стихійних сміттєзвалищ в межах смт Чаплинка.</w:t>
      </w:r>
    </w:p>
    <w:p w:rsidR="00790631" w:rsidRPr="00016E56" w:rsidRDefault="00790631" w:rsidP="009A1D13">
      <w:pPr>
        <w:spacing w:after="0" w:line="0" w:lineRule="atLeast"/>
        <w:ind w:left="1340"/>
        <w:jc w:val="both"/>
        <w:rPr>
          <w:rFonts w:ascii="Times New Roman" w:eastAsia="Times New Roman" w:hAnsi="Times New Roman"/>
          <w:b/>
          <w:sz w:val="28"/>
        </w:rPr>
      </w:pPr>
      <w:r>
        <w:rPr>
          <w:rFonts w:ascii="Times New Roman" w:eastAsia="Times New Roman" w:hAnsi="Times New Roman"/>
          <w:b/>
          <w:sz w:val="28"/>
        </w:rPr>
        <w:t>Походження, кількісна та</w:t>
      </w:r>
      <w:r w:rsidR="00016E56">
        <w:rPr>
          <w:rFonts w:ascii="Times New Roman" w:eastAsia="Times New Roman" w:hAnsi="Times New Roman"/>
          <w:b/>
          <w:sz w:val="28"/>
        </w:rPr>
        <w:t xml:space="preserve"> якісна характеристика відходів</w:t>
      </w:r>
    </w:p>
    <w:p w:rsidR="00790631" w:rsidRDefault="00790631" w:rsidP="00AC25CC">
      <w:pPr>
        <w:numPr>
          <w:ilvl w:val="1"/>
          <w:numId w:val="23"/>
        </w:numPr>
        <w:tabs>
          <w:tab w:val="left" w:pos="840"/>
        </w:tabs>
        <w:spacing w:after="0" w:line="0" w:lineRule="atLeast"/>
        <w:ind w:left="840" w:hanging="275"/>
        <w:jc w:val="both"/>
        <w:rPr>
          <w:rFonts w:ascii="Times New Roman" w:eastAsia="Times New Roman" w:hAnsi="Times New Roman"/>
          <w:b/>
          <w:sz w:val="28"/>
        </w:rPr>
      </w:pPr>
      <w:r>
        <w:rPr>
          <w:rFonts w:ascii="Times New Roman" w:eastAsia="Times New Roman" w:hAnsi="Times New Roman"/>
          <w:sz w:val="28"/>
        </w:rPr>
        <w:t>Джерела надходження відходів :</w:t>
      </w:r>
    </w:p>
    <w:p w:rsidR="00790631" w:rsidRDefault="00790631" w:rsidP="00AC25CC">
      <w:pPr>
        <w:numPr>
          <w:ilvl w:val="0"/>
          <w:numId w:val="23"/>
        </w:numPr>
        <w:tabs>
          <w:tab w:val="left" w:pos="440"/>
        </w:tabs>
        <w:spacing w:after="0" w:line="0" w:lineRule="atLeast"/>
        <w:ind w:left="440" w:hanging="163"/>
        <w:jc w:val="both"/>
        <w:rPr>
          <w:rFonts w:ascii="Times New Roman" w:eastAsia="Times New Roman" w:hAnsi="Times New Roman"/>
          <w:sz w:val="28"/>
        </w:rPr>
      </w:pPr>
      <w:r>
        <w:rPr>
          <w:rFonts w:ascii="Times New Roman" w:eastAsia="Times New Roman" w:hAnsi="Times New Roman"/>
          <w:sz w:val="28"/>
        </w:rPr>
        <w:t>відходи від багатоповерхової забудови –  біля 21,2  %;</w:t>
      </w:r>
    </w:p>
    <w:p w:rsidR="00790631" w:rsidRDefault="00790631" w:rsidP="00AC25CC">
      <w:pPr>
        <w:numPr>
          <w:ilvl w:val="0"/>
          <w:numId w:val="23"/>
        </w:numPr>
        <w:tabs>
          <w:tab w:val="left" w:pos="440"/>
        </w:tabs>
        <w:spacing w:after="0" w:line="0" w:lineRule="atLeast"/>
        <w:ind w:left="440" w:hanging="163"/>
        <w:jc w:val="both"/>
        <w:rPr>
          <w:rFonts w:ascii="Times New Roman" w:eastAsia="Times New Roman" w:hAnsi="Times New Roman"/>
          <w:sz w:val="28"/>
        </w:rPr>
      </w:pPr>
      <w:r>
        <w:rPr>
          <w:rFonts w:ascii="Times New Roman" w:eastAsia="Times New Roman" w:hAnsi="Times New Roman"/>
          <w:sz w:val="28"/>
        </w:rPr>
        <w:t>відходи від приватної житлової забудови –  біля 63,9 %;</w:t>
      </w:r>
    </w:p>
    <w:p w:rsidR="00790631" w:rsidRDefault="00790631" w:rsidP="00AC25CC">
      <w:pPr>
        <w:numPr>
          <w:ilvl w:val="0"/>
          <w:numId w:val="23"/>
        </w:numPr>
        <w:tabs>
          <w:tab w:val="left" w:pos="440"/>
        </w:tabs>
        <w:spacing w:after="0" w:line="0" w:lineRule="atLeast"/>
        <w:ind w:left="440" w:hanging="163"/>
        <w:jc w:val="both"/>
        <w:rPr>
          <w:rFonts w:ascii="Times New Roman" w:eastAsia="Times New Roman" w:hAnsi="Times New Roman"/>
          <w:sz w:val="28"/>
        </w:rPr>
      </w:pPr>
      <w:r>
        <w:rPr>
          <w:rFonts w:ascii="Times New Roman" w:eastAsia="Times New Roman" w:hAnsi="Times New Roman"/>
          <w:sz w:val="28"/>
        </w:rPr>
        <w:t>відходи від організацій, магазинів та ін</w:t>
      </w:r>
      <w:r w:rsidR="00016E56">
        <w:rPr>
          <w:rFonts w:ascii="Times New Roman" w:eastAsia="Times New Roman" w:hAnsi="Times New Roman"/>
          <w:sz w:val="28"/>
        </w:rPr>
        <w:t xml:space="preserve">ших суб’єктів господарювання – </w:t>
      </w:r>
      <w:r>
        <w:rPr>
          <w:rFonts w:ascii="Times New Roman" w:eastAsia="Times New Roman" w:hAnsi="Times New Roman"/>
          <w:sz w:val="28"/>
        </w:rPr>
        <w:t>біля 14,9 %.</w:t>
      </w:r>
    </w:p>
    <w:p w:rsidR="00790631" w:rsidRDefault="00790631" w:rsidP="00AC25CC">
      <w:pPr>
        <w:numPr>
          <w:ilvl w:val="1"/>
          <w:numId w:val="24"/>
        </w:numPr>
        <w:tabs>
          <w:tab w:val="left" w:pos="840"/>
        </w:tabs>
        <w:spacing w:after="0" w:line="0" w:lineRule="atLeast"/>
        <w:ind w:left="840" w:hanging="275"/>
        <w:jc w:val="both"/>
        <w:rPr>
          <w:rFonts w:ascii="Times New Roman" w:eastAsia="Times New Roman" w:hAnsi="Times New Roman"/>
          <w:b/>
          <w:sz w:val="28"/>
        </w:rPr>
      </w:pPr>
      <w:r>
        <w:rPr>
          <w:rFonts w:ascii="Times New Roman" w:eastAsia="Times New Roman" w:hAnsi="Times New Roman"/>
          <w:sz w:val="28"/>
        </w:rPr>
        <w:t>Морфологічний склад побутових відходів:</w:t>
      </w:r>
    </w:p>
    <w:p w:rsidR="00790631" w:rsidRDefault="00790631" w:rsidP="00016E56">
      <w:pPr>
        <w:spacing w:after="0" w:line="0" w:lineRule="atLeast"/>
        <w:ind w:left="540"/>
        <w:jc w:val="both"/>
        <w:rPr>
          <w:rFonts w:ascii="Times New Roman" w:eastAsia="Times New Roman" w:hAnsi="Times New Roman"/>
          <w:sz w:val="28"/>
        </w:rPr>
      </w:pPr>
      <w:r>
        <w:rPr>
          <w:rFonts w:ascii="Times New Roman" w:eastAsia="Times New Roman" w:hAnsi="Times New Roman"/>
          <w:sz w:val="28"/>
        </w:rPr>
        <w:t>Рештки харчових відходів - до 29 %.</w:t>
      </w:r>
    </w:p>
    <w:p w:rsidR="00790631" w:rsidRDefault="00790631" w:rsidP="00016E56">
      <w:pPr>
        <w:spacing w:after="0" w:line="236" w:lineRule="auto"/>
        <w:ind w:firstLine="550"/>
        <w:jc w:val="both"/>
        <w:rPr>
          <w:rFonts w:ascii="Times New Roman" w:eastAsia="Times New Roman" w:hAnsi="Times New Roman"/>
          <w:sz w:val="28"/>
        </w:rPr>
      </w:pPr>
      <w:r>
        <w:rPr>
          <w:rFonts w:ascii="Times New Roman" w:eastAsia="Times New Roman" w:hAnsi="Times New Roman"/>
          <w:sz w:val="28"/>
        </w:rPr>
        <w:t>Папір і картон - до 18 %. Ця гр</w:t>
      </w:r>
      <w:r w:rsidR="00016E56">
        <w:rPr>
          <w:rFonts w:ascii="Times New Roman" w:eastAsia="Times New Roman" w:hAnsi="Times New Roman"/>
          <w:sz w:val="28"/>
        </w:rPr>
        <w:t xml:space="preserve">упа відходів безумовно підлягає </w:t>
      </w:r>
      <w:r>
        <w:rPr>
          <w:rFonts w:ascii="Times New Roman" w:eastAsia="Times New Roman" w:hAnsi="Times New Roman"/>
          <w:sz w:val="28"/>
        </w:rPr>
        <w:t>попередньому сортуванню і утилізації.</w:t>
      </w:r>
    </w:p>
    <w:p w:rsidR="00790631" w:rsidRDefault="00790631" w:rsidP="00016E56">
      <w:pPr>
        <w:spacing w:after="0" w:line="0" w:lineRule="atLeast"/>
        <w:ind w:left="540"/>
        <w:jc w:val="both"/>
        <w:rPr>
          <w:rFonts w:ascii="Times New Roman" w:eastAsia="Times New Roman" w:hAnsi="Times New Roman"/>
          <w:sz w:val="28"/>
        </w:rPr>
      </w:pPr>
      <w:r>
        <w:rPr>
          <w:rFonts w:ascii="Times New Roman" w:eastAsia="Times New Roman" w:hAnsi="Times New Roman"/>
          <w:sz w:val="28"/>
        </w:rPr>
        <w:t xml:space="preserve">Пластмаса і ПЕТ-пляшки </w:t>
      </w:r>
      <w:r>
        <w:rPr>
          <w:rFonts w:ascii="Times New Roman" w:eastAsia="Times New Roman" w:hAnsi="Times New Roman"/>
          <w:i/>
          <w:sz w:val="28"/>
        </w:rPr>
        <w:t>–</w:t>
      </w:r>
      <w:r>
        <w:rPr>
          <w:rFonts w:ascii="Times New Roman" w:eastAsia="Times New Roman" w:hAnsi="Times New Roman"/>
          <w:sz w:val="28"/>
        </w:rPr>
        <w:t xml:space="preserve">  25 %.</w:t>
      </w:r>
    </w:p>
    <w:p w:rsidR="00790631" w:rsidRDefault="00790631" w:rsidP="00016E56">
      <w:pPr>
        <w:spacing w:after="0" w:line="0" w:lineRule="atLeast"/>
        <w:ind w:left="540"/>
        <w:jc w:val="both"/>
        <w:rPr>
          <w:rFonts w:ascii="Times New Roman" w:eastAsia="Times New Roman" w:hAnsi="Times New Roman"/>
          <w:sz w:val="28"/>
        </w:rPr>
      </w:pPr>
      <w:r>
        <w:rPr>
          <w:rFonts w:ascii="Times New Roman" w:eastAsia="Times New Roman" w:hAnsi="Times New Roman"/>
          <w:sz w:val="28"/>
        </w:rPr>
        <w:t>Скло – 2 %.</w:t>
      </w:r>
    </w:p>
    <w:p w:rsidR="00790631" w:rsidRDefault="00790631" w:rsidP="00016E56">
      <w:pPr>
        <w:spacing w:after="0" w:line="0" w:lineRule="atLeast"/>
        <w:ind w:left="540"/>
        <w:jc w:val="both"/>
        <w:rPr>
          <w:rFonts w:ascii="Times New Roman" w:eastAsia="Times New Roman" w:hAnsi="Times New Roman"/>
          <w:sz w:val="28"/>
        </w:rPr>
      </w:pPr>
      <w:r>
        <w:rPr>
          <w:rFonts w:ascii="Times New Roman" w:eastAsia="Times New Roman" w:hAnsi="Times New Roman"/>
          <w:sz w:val="28"/>
        </w:rPr>
        <w:t>Дерево та дерев’яні вироби – 5 %.</w:t>
      </w:r>
    </w:p>
    <w:p w:rsidR="00790631" w:rsidRDefault="00790631" w:rsidP="00016E56">
      <w:pPr>
        <w:spacing w:after="0" w:line="0" w:lineRule="atLeast"/>
        <w:ind w:left="540"/>
        <w:jc w:val="both"/>
        <w:rPr>
          <w:rFonts w:ascii="Times New Roman" w:eastAsia="Times New Roman" w:hAnsi="Times New Roman"/>
          <w:sz w:val="28"/>
        </w:rPr>
      </w:pPr>
      <w:r>
        <w:rPr>
          <w:rFonts w:ascii="Times New Roman" w:eastAsia="Times New Roman" w:hAnsi="Times New Roman"/>
          <w:sz w:val="28"/>
        </w:rPr>
        <w:t>Будівельне сміття – 8 %.</w:t>
      </w:r>
    </w:p>
    <w:p w:rsidR="00790631" w:rsidRPr="00307C58" w:rsidRDefault="00790631" w:rsidP="00016E56">
      <w:pPr>
        <w:spacing w:after="0" w:line="0" w:lineRule="atLeast"/>
        <w:ind w:left="540"/>
        <w:jc w:val="both"/>
        <w:rPr>
          <w:rFonts w:ascii="Times New Roman" w:eastAsia="Times New Roman" w:hAnsi="Times New Roman"/>
          <w:sz w:val="28"/>
        </w:rPr>
      </w:pPr>
      <w:r>
        <w:rPr>
          <w:rFonts w:ascii="Times New Roman" w:eastAsia="Times New Roman" w:hAnsi="Times New Roman"/>
          <w:sz w:val="28"/>
        </w:rPr>
        <w:t>Рослині відходи – 5 %.</w:t>
      </w:r>
    </w:p>
    <w:p w:rsidR="00790631" w:rsidRDefault="00790631" w:rsidP="00016E56">
      <w:pPr>
        <w:spacing w:after="0" w:line="0" w:lineRule="atLeast"/>
        <w:ind w:left="542"/>
        <w:jc w:val="both"/>
        <w:rPr>
          <w:rFonts w:ascii="Times New Roman" w:eastAsia="Times New Roman" w:hAnsi="Times New Roman"/>
          <w:sz w:val="28"/>
        </w:rPr>
      </w:pPr>
      <w:r>
        <w:rPr>
          <w:rFonts w:ascii="Times New Roman" w:eastAsia="Times New Roman" w:hAnsi="Times New Roman"/>
          <w:sz w:val="28"/>
        </w:rPr>
        <w:t>Інше сміття – 8 %.</w:t>
      </w:r>
    </w:p>
    <w:p w:rsidR="00790631" w:rsidRDefault="00790631" w:rsidP="00016E56">
      <w:pPr>
        <w:spacing w:after="0" w:line="0" w:lineRule="atLeast"/>
        <w:ind w:left="542"/>
        <w:jc w:val="both"/>
        <w:rPr>
          <w:rFonts w:ascii="Times New Roman" w:eastAsia="Times New Roman" w:hAnsi="Times New Roman"/>
          <w:sz w:val="28"/>
        </w:rPr>
      </w:pPr>
      <w:r>
        <w:rPr>
          <w:rFonts w:ascii="Times New Roman" w:eastAsia="Times New Roman" w:hAnsi="Times New Roman"/>
          <w:sz w:val="28"/>
        </w:rPr>
        <w:t>Разом: 100%.</w:t>
      </w:r>
    </w:p>
    <w:p w:rsidR="00790631" w:rsidRDefault="00790631" w:rsidP="00016E56">
      <w:pPr>
        <w:spacing w:after="0" w:line="14" w:lineRule="exact"/>
        <w:jc w:val="both"/>
        <w:rPr>
          <w:rFonts w:ascii="Times New Roman" w:eastAsia="Times New Roman" w:hAnsi="Times New Roman"/>
        </w:rPr>
      </w:pPr>
    </w:p>
    <w:p w:rsidR="00790631" w:rsidRPr="00016E56" w:rsidRDefault="00790631" w:rsidP="00AC25CC">
      <w:pPr>
        <w:numPr>
          <w:ilvl w:val="1"/>
          <w:numId w:val="24"/>
        </w:numPr>
        <w:tabs>
          <w:tab w:val="left" w:pos="918"/>
        </w:tabs>
        <w:spacing w:after="0" w:line="235" w:lineRule="auto"/>
        <w:jc w:val="both"/>
        <w:rPr>
          <w:rFonts w:ascii="Times New Roman" w:eastAsia="Times New Roman" w:hAnsi="Times New Roman"/>
          <w:b/>
          <w:sz w:val="28"/>
        </w:rPr>
      </w:pPr>
      <w:r>
        <w:rPr>
          <w:rFonts w:ascii="Times New Roman" w:eastAsia="Times New Roman" w:hAnsi="Times New Roman"/>
          <w:sz w:val="28"/>
        </w:rPr>
        <w:t>Доставка твердих побутових відходів на сміттєзвалища здійснюється переважно спеціалізованим сміттєвозом, самоскидом та трактором</w:t>
      </w:r>
      <w:r w:rsidR="00016E56">
        <w:rPr>
          <w:rFonts w:ascii="Times New Roman" w:eastAsia="Times New Roman" w:hAnsi="Times New Roman"/>
          <w:b/>
          <w:sz w:val="28"/>
        </w:rPr>
        <w:t xml:space="preserve"> </w:t>
      </w:r>
      <w:r w:rsidRPr="00016E56">
        <w:rPr>
          <w:rFonts w:ascii="Times New Roman" w:eastAsia="Times New Roman" w:hAnsi="Times New Roman"/>
          <w:sz w:val="28"/>
        </w:rPr>
        <w:t>з причепом.</w:t>
      </w:r>
    </w:p>
    <w:p w:rsidR="00790631" w:rsidRPr="00016E56" w:rsidRDefault="00790631" w:rsidP="00016E56">
      <w:pPr>
        <w:spacing w:after="0" w:line="0" w:lineRule="atLeast"/>
        <w:ind w:left="2"/>
        <w:jc w:val="both"/>
        <w:rPr>
          <w:rFonts w:ascii="Times New Roman" w:eastAsia="Times New Roman" w:hAnsi="Times New Roman"/>
          <w:sz w:val="28"/>
        </w:rPr>
      </w:pPr>
      <w:r>
        <w:rPr>
          <w:rFonts w:ascii="Times New Roman" w:eastAsia="Times New Roman" w:hAnsi="Times New Roman"/>
          <w:sz w:val="28"/>
        </w:rPr>
        <w:t xml:space="preserve">Наявність і розмір площі, відведеної під сміттєзвалище: загальна площа сміттєзвалища по захороненню ТПВ – </w:t>
      </w:r>
      <w:smartTag w:uri="urn:schemas-microsoft-com:office:smarttags" w:element="metricconverter">
        <w:smartTagPr>
          <w:attr w:name="ProductID" w:val="3,9 га"/>
        </w:smartTagPr>
        <w:r>
          <w:rPr>
            <w:rFonts w:ascii="Times New Roman" w:eastAsia="Times New Roman" w:hAnsi="Times New Roman"/>
            <w:sz w:val="28"/>
          </w:rPr>
          <w:t>3,9 га</w:t>
        </w:r>
      </w:smartTag>
      <w:r>
        <w:rPr>
          <w:rFonts w:ascii="Times New Roman" w:eastAsia="Times New Roman" w:hAnsi="Times New Roman"/>
          <w:sz w:val="28"/>
        </w:rPr>
        <w:t>.</w:t>
      </w:r>
    </w:p>
    <w:p w:rsidR="00790631" w:rsidRPr="00016E56" w:rsidRDefault="00790631" w:rsidP="00016E56">
      <w:pPr>
        <w:spacing w:after="0" w:line="213" w:lineRule="auto"/>
        <w:ind w:left="2" w:firstLine="720"/>
        <w:jc w:val="both"/>
        <w:rPr>
          <w:rFonts w:ascii="Times New Roman" w:eastAsia="Times New Roman" w:hAnsi="Times New Roman"/>
          <w:b/>
          <w:sz w:val="28"/>
        </w:rPr>
      </w:pPr>
      <w:r>
        <w:rPr>
          <w:rFonts w:ascii="Times New Roman" w:eastAsia="Times New Roman" w:hAnsi="Times New Roman"/>
          <w:b/>
          <w:sz w:val="28"/>
        </w:rPr>
        <w:t>Укладання договорів на вивіз ТПВ та від</w:t>
      </w:r>
      <w:r w:rsidR="00016E56">
        <w:rPr>
          <w:rFonts w:ascii="Times New Roman" w:eastAsia="Times New Roman" w:hAnsi="Times New Roman"/>
          <w:b/>
          <w:sz w:val="28"/>
        </w:rPr>
        <w:t>повідальність за їх відсутність</w:t>
      </w:r>
    </w:p>
    <w:p w:rsidR="00790631" w:rsidRDefault="00790631" w:rsidP="00016E56">
      <w:pPr>
        <w:spacing w:after="0" w:line="237" w:lineRule="auto"/>
        <w:ind w:left="2" w:firstLine="708"/>
        <w:jc w:val="both"/>
        <w:rPr>
          <w:rFonts w:ascii="Times New Roman" w:eastAsia="Times New Roman" w:hAnsi="Times New Roman"/>
          <w:sz w:val="28"/>
        </w:rPr>
      </w:pPr>
      <w:r>
        <w:rPr>
          <w:rFonts w:ascii="Times New Roman" w:eastAsia="Times New Roman" w:hAnsi="Times New Roman"/>
          <w:sz w:val="28"/>
        </w:rPr>
        <w:t>Санітарне очищення населеного пункту здійснюється спеціальними автомобілями комунальних підприємств та підприємств-перевізників, що визначені виконавцями послуг на конкурсних засадах. Проте рухомий склад спеціалізованих автопідприємств застарілий, - майже 90 % автомобілів відпрацювали свій ресурс і підлягають заміні на сучасні високоефективні.</w:t>
      </w:r>
    </w:p>
    <w:p w:rsidR="00790631" w:rsidRDefault="00790631" w:rsidP="00016E56">
      <w:pPr>
        <w:spacing w:after="0" w:line="0" w:lineRule="atLeast"/>
        <w:ind w:firstLine="720"/>
        <w:jc w:val="both"/>
        <w:rPr>
          <w:rFonts w:ascii="Times New Roman" w:eastAsia="Times New Roman" w:hAnsi="Times New Roman"/>
          <w:sz w:val="28"/>
        </w:rPr>
      </w:pPr>
      <w:r>
        <w:rPr>
          <w:rFonts w:ascii="Times New Roman" w:eastAsia="Times New Roman" w:hAnsi="Times New Roman"/>
          <w:sz w:val="28"/>
        </w:rPr>
        <w:t xml:space="preserve">Виконавцями послуг із збирання, вивезення ТПВ у селищі визнані ДП «Чаплинський комунальник 2». </w:t>
      </w:r>
    </w:p>
    <w:p w:rsidR="00790631" w:rsidRDefault="00790631" w:rsidP="00016E56">
      <w:pPr>
        <w:spacing w:after="0" w:line="0" w:lineRule="atLeast"/>
        <w:ind w:firstLine="720"/>
        <w:jc w:val="both"/>
        <w:rPr>
          <w:rFonts w:ascii="Times New Roman" w:eastAsia="Times New Roman" w:hAnsi="Times New Roman"/>
          <w:sz w:val="28"/>
        </w:rPr>
      </w:pPr>
      <w:r>
        <w:rPr>
          <w:rFonts w:ascii="Times New Roman" w:eastAsia="Times New Roman" w:hAnsi="Times New Roman"/>
          <w:sz w:val="28"/>
        </w:rPr>
        <w:t>Для утримання в належному саніта</w:t>
      </w:r>
      <w:r w:rsidR="00016E56">
        <w:rPr>
          <w:rFonts w:ascii="Times New Roman" w:eastAsia="Times New Roman" w:hAnsi="Times New Roman"/>
          <w:sz w:val="28"/>
        </w:rPr>
        <w:t xml:space="preserve">рному стані територій приватної </w:t>
      </w:r>
      <w:r>
        <w:rPr>
          <w:rFonts w:ascii="Times New Roman" w:eastAsia="Times New Roman" w:hAnsi="Times New Roman"/>
          <w:sz w:val="28"/>
        </w:rPr>
        <w:t>житлової забудови, перевізником твердих побутових відходів виконуються роботи по вивезенню відходів з приватного сектору, а також укладаються договори на вивезення ТПВ з власниками приватного сектора. У разі відсутності зазначеного договору, тобто порушення вимог щодо поводження з відходами та Правил благоустрою території населених пунктів, статтями 82 та 152 Кодексу України про адміністративні правопорушення передбачено накладання штрафу на громадян від 20 до 80 неоподаткованих мінімумів доходів громадян (340-1360 грн.) і на посадових осіб, громадян – суб’єктів</w:t>
      </w:r>
    </w:p>
    <w:p w:rsidR="00790631" w:rsidRDefault="00790631" w:rsidP="00016E56">
      <w:pPr>
        <w:spacing w:after="0" w:line="236" w:lineRule="auto"/>
        <w:jc w:val="both"/>
        <w:rPr>
          <w:rFonts w:ascii="Times New Roman" w:eastAsia="Times New Roman" w:hAnsi="Times New Roman"/>
          <w:sz w:val="28"/>
        </w:rPr>
      </w:pPr>
      <w:bookmarkStart w:id="2" w:name="page10"/>
      <w:bookmarkEnd w:id="2"/>
      <w:r>
        <w:rPr>
          <w:rFonts w:ascii="Times New Roman" w:eastAsia="Times New Roman" w:hAnsi="Times New Roman"/>
          <w:sz w:val="28"/>
        </w:rPr>
        <w:lastRenderedPageBreak/>
        <w:t>підприємницької діяльності – від 50 до 100 неоподаткованих мінімумів доходів громадян (850-1700 грн.).</w:t>
      </w:r>
    </w:p>
    <w:p w:rsidR="00790631" w:rsidRPr="00016E56" w:rsidRDefault="009A1D13" w:rsidP="009A1D13">
      <w:pPr>
        <w:tabs>
          <w:tab w:val="left" w:pos="1157"/>
        </w:tabs>
        <w:spacing w:after="0" w:line="238" w:lineRule="auto"/>
        <w:jc w:val="both"/>
        <w:rPr>
          <w:rFonts w:ascii="Times New Roman" w:eastAsia="Times New Roman" w:hAnsi="Times New Roman"/>
          <w:sz w:val="28"/>
        </w:rPr>
      </w:pPr>
      <w:r>
        <w:rPr>
          <w:rFonts w:ascii="Times New Roman" w:eastAsia="Times New Roman" w:hAnsi="Times New Roman"/>
          <w:sz w:val="28"/>
        </w:rPr>
        <w:tab/>
        <w:t xml:space="preserve">У </w:t>
      </w:r>
      <w:r w:rsidR="00790631">
        <w:rPr>
          <w:rFonts w:ascii="Times New Roman" w:eastAsia="Times New Roman" w:hAnsi="Times New Roman"/>
          <w:sz w:val="28"/>
        </w:rPr>
        <w:t>зв'язку недотриманням мешканцями приватного сектору вимог законодавства про відходи має місце утворення стихійних сміттєзвалищ, які становлять екологічну небезпеку, оскільки вони, насичені забруднюючими речовинами, потрапляють у водні об'єкти, ґрунт, атмосферне повітря та створюють загрозу для здоров'я людей, погіршують санітарно-епідеміологічну ситуацію міської території.</w:t>
      </w:r>
    </w:p>
    <w:p w:rsidR="00790631" w:rsidRPr="00016E56" w:rsidRDefault="00790631" w:rsidP="009A1D13">
      <w:pPr>
        <w:tabs>
          <w:tab w:val="left" w:pos="2700"/>
        </w:tabs>
        <w:spacing w:after="0" w:line="0" w:lineRule="atLeast"/>
        <w:ind w:left="2700"/>
        <w:jc w:val="both"/>
        <w:rPr>
          <w:rFonts w:ascii="Times New Roman" w:eastAsia="Times New Roman" w:hAnsi="Times New Roman"/>
          <w:b/>
          <w:sz w:val="28"/>
        </w:rPr>
      </w:pPr>
      <w:r>
        <w:rPr>
          <w:rFonts w:ascii="Times New Roman" w:eastAsia="Times New Roman" w:hAnsi="Times New Roman"/>
          <w:b/>
          <w:sz w:val="28"/>
        </w:rPr>
        <w:t>Шляхи та терміни реалізації Програми</w:t>
      </w:r>
    </w:p>
    <w:p w:rsidR="00790631" w:rsidRDefault="00790631" w:rsidP="00016E56">
      <w:pPr>
        <w:spacing w:after="0" w:line="235" w:lineRule="auto"/>
        <w:ind w:firstLine="566"/>
        <w:jc w:val="both"/>
        <w:rPr>
          <w:rFonts w:ascii="Times New Roman" w:eastAsia="Times New Roman" w:hAnsi="Times New Roman"/>
          <w:sz w:val="28"/>
        </w:rPr>
      </w:pPr>
      <w:r>
        <w:rPr>
          <w:rFonts w:ascii="Times New Roman" w:eastAsia="Times New Roman" w:hAnsi="Times New Roman"/>
          <w:sz w:val="28"/>
        </w:rPr>
        <w:t>Відправною точкою на шляху реалізації Програми є її затвердження Чаплинською селищною радою.</w:t>
      </w:r>
    </w:p>
    <w:p w:rsidR="00790631" w:rsidRDefault="00790631" w:rsidP="00016E56">
      <w:pPr>
        <w:spacing w:after="0" w:line="0" w:lineRule="atLeast"/>
        <w:ind w:left="560"/>
        <w:jc w:val="both"/>
        <w:rPr>
          <w:rFonts w:ascii="Times New Roman" w:eastAsia="Times New Roman" w:hAnsi="Times New Roman"/>
          <w:sz w:val="28"/>
        </w:rPr>
      </w:pPr>
      <w:r>
        <w:rPr>
          <w:rFonts w:ascii="Times New Roman" w:eastAsia="Times New Roman" w:hAnsi="Times New Roman"/>
          <w:sz w:val="28"/>
        </w:rPr>
        <w:t>Необхідними елементами програми є:</w:t>
      </w:r>
    </w:p>
    <w:p w:rsidR="00790631" w:rsidRDefault="00790631" w:rsidP="00AC25CC">
      <w:pPr>
        <w:numPr>
          <w:ilvl w:val="0"/>
          <w:numId w:val="25"/>
        </w:numPr>
        <w:tabs>
          <w:tab w:val="left" w:pos="920"/>
        </w:tabs>
        <w:spacing w:after="0" w:line="0" w:lineRule="atLeast"/>
        <w:ind w:left="920" w:hanging="202"/>
        <w:jc w:val="both"/>
        <w:rPr>
          <w:rFonts w:ascii="Times New Roman" w:eastAsia="Times New Roman" w:hAnsi="Times New Roman"/>
          <w:sz w:val="28"/>
        </w:rPr>
      </w:pPr>
      <w:r>
        <w:rPr>
          <w:rFonts w:ascii="Times New Roman" w:eastAsia="Times New Roman" w:hAnsi="Times New Roman"/>
          <w:sz w:val="28"/>
        </w:rPr>
        <w:t>визначення обсягів утворення ТПВ;</w:t>
      </w:r>
    </w:p>
    <w:p w:rsidR="00790631" w:rsidRDefault="00790631" w:rsidP="00AC25CC">
      <w:pPr>
        <w:numPr>
          <w:ilvl w:val="0"/>
          <w:numId w:val="25"/>
        </w:numPr>
        <w:tabs>
          <w:tab w:val="left" w:pos="920"/>
        </w:tabs>
        <w:spacing w:after="0" w:line="0" w:lineRule="atLeast"/>
        <w:ind w:left="920" w:hanging="202"/>
        <w:jc w:val="both"/>
        <w:rPr>
          <w:rFonts w:ascii="Times New Roman" w:eastAsia="Times New Roman" w:hAnsi="Times New Roman"/>
          <w:sz w:val="28"/>
        </w:rPr>
      </w:pPr>
      <w:r>
        <w:rPr>
          <w:rFonts w:ascii="Times New Roman" w:eastAsia="Times New Roman" w:hAnsi="Times New Roman"/>
          <w:sz w:val="28"/>
        </w:rPr>
        <w:t>визначення морфологічного складу ТПВ (з урахуванням сезонності);</w:t>
      </w:r>
    </w:p>
    <w:p w:rsidR="00790631" w:rsidRPr="00BA07BC" w:rsidRDefault="00790631" w:rsidP="00AC25CC">
      <w:pPr>
        <w:numPr>
          <w:ilvl w:val="0"/>
          <w:numId w:val="25"/>
        </w:numPr>
        <w:tabs>
          <w:tab w:val="left" w:pos="920"/>
        </w:tabs>
        <w:spacing w:after="0" w:line="0" w:lineRule="atLeast"/>
        <w:ind w:left="920" w:hanging="202"/>
        <w:jc w:val="both"/>
        <w:rPr>
          <w:rFonts w:ascii="Times New Roman" w:eastAsia="Times New Roman" w:hAnsi="Times New Roman"/>
          <w:sz w:val="28"/>
        </w:rPr>
      </w:pPr>
      <w:r>
        <w:rPr>
          <w:rFonts w:ascii="Times New Roman" w:eastAsia="Times New Roman" w:hAnsi="Times New Roman"/>
          <w:sz w:val="28"/>
        </w:rPr>
        <w:t>вибрати технологічну схему роздільного збирання ТПВ;</w:t>
      </w:r>
    </w:p>
    <w:p w:rsidR="00790631" w:rsidRPr="00016E56" w:rsidRDefault="00790631" w:rsidP="00AC25CC">
      <w:pPr>
        <w:numPr>
          <w:ilvl w:val="0"/>
          <w:numId w:val="25"/>
        </w:numPr>
        <w:tabs>
          <w:tab w:val="left" w:pos="912"/>
        </w:tabs>
        <w:spacing w:after="0" w:line="236" w:lineRule="auto"/>
        <w:ind w:firstLine="718"/>
        <w:jc w:val="both"/>
        <w:rPr>
          <w:rFonts w:ascii="Times New Roman" w:eastAsia="Times New Roman" w:hAnsi="Times New Roman"/>
          <w:sz w:val="28"/>
        </w:rPr>
      </w:pPr>
      <w:r>
        <w:rPr>
          <w:rFonts w:ascii="Times New Roman" w:eastAsia="Times New Roman" w:hAnsi="Times New Roman"/>
          <w:sz w:val="28"/>
        </w:rPr>
        <w:t xml:space="preserve">визначити місткості для роздільного збирання (тип та кількість </w:t>
      </w:r>
      <w:r w:rsidRPr="00016E56">
        <w:rPr>
          <w:rFonts w:ascii="Times New Roman" w:eastAsia="Times New Roman" w:hAnsi="Times New Roman"/>
          <w:sz w:val="28"/>
        </w:rPr>
        <w:t>контейнерів);</w:t>
      </w:r>
    </w:p>
    <w:p w:rsidR="00790631" w:rsidRDefault="00790631" w:rsidP="00AC25CC">
      <w:pPr>
        <w:numPr>
          <w:ilvl w:val="0"/>
          <w:numId w:val="25"/>
        </w:numPr>
        <w:tabs>
          <w:tab w:val="left" w:pos="920"/>
        </w:tabs>
        <w:spacing w:after="0" w:line="0" w:lineRule="atLeast"/>
        <w:ind w:left="920" w:hanging="202"/>
        <w:jc w:val="both"/>
        <w:rPr>
          <w:rFonts w:ascii="Times New Roman" w:eastAsia="Times New Roman" w:hAnsi="Times New Roman"/>
          <w:sz w:val="28"/>
        </w:rPr>
      </w:pPr>
      <w:r>
        <w:rPr>
          <w:rFonts w:ascii="Times New Roman" w:eastAsia="Times New Roman" w:hAnsi="Times New Roman"/>
          <w:sz w:val="28"/>
        </w:rPr>
        <w:t>схему розташування контейнерів;</w:t>
      </w:r>
    </w:p>
    <w:p w:rsidR="00790631" w:rsidRDefault="00790631" w:rsidP="00AC25CC">
      <w:pPr>
        <w:numPr>
          <w:ilvl w:val="0"/>
          <w:numId w:val="25"/>
        </w:numPr>
        <w:tabs>
          <w:tab w:val="left" w:pos="912"/>
        </w:tabs>
        <w:spacing w:after="0" w:line="236" w:lineRule="auto"/>
        <w:ind w:firstLine="718"/>
        <w:jc w:val="both"/>
        <w:rPr>
          <w:rFonts w:ascii="Times New Roman" w:eastAsia="Times New Roman" w:hAnsi="Times New Roman"/>
          <w:sz w:val="28"/>
        </w:rPr>
      </w:pPr>
      <w:r>
        <w:rPr>
          <w:rFonts w:ascii="Times New Roman" w:eastAsia="Times New Roman" w:hAnsi="Times New Roman"/>
          <w:sz w:val="28"/>
        </w:rPr>
        <w:t>організувати перевезення ресурсоцінних компонентів ТПВ (тип та кількість спеціальних транспортних засобів);</w:t>
      </w:r>
    </w:p>
    <w:p w:rsidR="00790631" w:rsidRDefault="00790631" w:rsidP="00AC25CC">
      <w:pPr>
        <w:numPr>
          <w:ilvl w:val="0"/>
          <w:numId w:val="25"/>
        </w:numPr>
        <w:tabs>
          <w:tab w:val="left" w:pos="912"/>
        </w:tabs>
        <w:spacing w:after="0" w:line="236" w:lineRule="auto"/>
        <w:ind w:firstLine="718"/>
        <w:jc w:val="both"/>
        <w:rPr>
          <w:rFonts w:ascii="Times New Roman" w:eastAsia="Times New Roman" w:hAnsi="Times New Roman"/>
          <w:sz w:val="28"/>
        </w:rPr>
      </w:pPr>
      <w:r>
        <w:rPr>
          <w:rFonts w:ascii="Times New Roman" w:eastAsia="Times New Roman" w:hAnsi="Times New Roman"/>
          <w:sz w:val="28"/>
        </w:rPr>
        <w:t>організувати проведення агітаційної роботи з населенням щодо безпечного в санітарно-епідемічному та екологічному відношенні поводження з ТПВ визначення споживачів вторинної сировини та їх вимог.</w:t>
      </w:r>
    </w:p>
    <w:p w:rsidR="00790631" w:rsidRDefault="00790631" w:rsidP="00016E56">
      <w:pPr>
        <w:spacing w:after="0" w:line="237" w:lineRule="auto"/>
        <w:ind w:firstLine="557"/>
        <w:jc w:val="both"/>
        <w:rPr>
          <w:rFonts w:ascii="Times New Roman" w:eastAsia="Times New Roman" w:hAnsi="Times New Roman"/>
          <w:sz w:val="28"/>
        </w:rPr>
      </w:pPr>
      <w:r>
        <w:rPr>
          <w:rFonts w:ascii="Times New Roman" w:eastAsia="Times New Roman" w:hAnsi="Times New Roman"/>
          <w:sz w:val="28"/>
        </w:rPr>
        <w:t>Побутові відходи містять ресурсноцінні компоненти і тому нераціонально, як з економічної, так і з екологічної точок зору, здійснювати захоронення на сміттєзвалищі ресурсноцінної сировини, придатної для вторинного використання</w:t>
      </w:r>
      <w:r w:rsidR="002E2E6C">
        <w:rPr>
          <w:rFonts w:ascii="Times New Roman" w:eastAsia="Times New Roman" w:hAnsi="Times New Roman"/>
          <w:sz w:val="28"/>
        </w:rPr>
        <w:t>.</w:t>
      </w:r>
    </w:p>
    <w:p w:rsidR="00790631" w:rsidRDefault="00790631" w:rsidP="00016E56">
      <w:pPr>
        <w:spacing w:after="0" w:line="238" w:lineRule="auto"/>
        <w:ind w:firstLine="557"/>
        <w:jc w:val="both"/>
        <w:rPr>
          <w:rFonts w:ascii="Times New Roman" w:eastAsia="Times New Roman" w:hAnsi="Times New Roman"/>
          <w:sz w:val="28"/>
        </w:rPr>
      </w:pPr>
      <w:r>
        <w:rPr>
          <w:rFonts w:ascii="Times New Roman" w:eastAsia="Times New Roman" w:hAnsi="Times New Roman"/>
          <w:sz w:val="28"/>
        </w:rPr>
        <w:t>Практичний досвід перероблення твердих побутових відходів показує, що не існує якогось одного універсального методу роздільного збирання, що задовольняє сучасним вимогам економіки і ресурсозбереження. Конкретно для кожного регіону і населеного пункту метод збирання та перероблення ТПВ обирається, виходячи з місцевих умов:</w:t>
      </w:r>
    </w:p>
    <w:p w:rsidR="00790631" w:rsidRDefault="00790631" w:rsidP="00AC25CC">
      <w:pPr>
        <w:numPr>
          <w:ilvl w:val="0"/>
          <w:numId w:val="25"/>
        </w:numPr>
        <w:tabs>
          <w:tab w:val="left" w:pos="1080"/>
        </w:tabs>
        <w:spacing w:after="0" w:line="0" w:lineRule="atLeast"/>
        <w:ind w:left="1080" w:hanging="362"/>
        <w:jc w:val="both"/>
        <w:rPr>
          <w:rFonts w:ascii="Times New Roman" w:eastAsia="Times New Roman" w:hAnsi="Times New Roman"/>
          <w:sz w:val="28"/>
        </w:rPr>
      </w:pPr>
      <w:r>
        <w:rPr>
          <w:rFonts w:ascii="Times New Roman" w:eastAsia="Times New Roman" w:hAnsi="Times New Roman"/>
          <w:sz w:val="28"/>
        </w:rPr>
        <w:t>складу і властивостей ТПВ, їх змінам за сезонами року;</w:t>
      </w:r>
    </w:p>
    <w:p w:rsidR="00790631" w:rsidRDefault="00790631" w:rsidP="00AC25CC">
      <w:pPr>
        <w:numPr>
          <w:ilvl w:val="0"/>
          <w:numId w:val="25"/>
        </w:numPr>
        <w:tabs>
          <w:tab w:val="left" w:pos="1080"/>
        </w:tabs>
        <w:spacing w:after="0" w:line="0" w:lineRule="atLeast"/>
        <w:ind w:left="1080" w:hanging="362"/>
        <w:jc w:val="both"/>
        <w:rPr>
          <w:rFonts w:ascii="Times New Roman" w:eastAsia="Times New Roman" w:hAnsi="Times New Roman"/>
          <w:sz w:val="28"/>
        </w:rPr>
      </w:pPr>
      <w:r>
        <w:rPr>
          <w:rFonts w:ascii="Times New Roman" w:eastAsia="Times New Roman" w:hAnsi="Times New Roman"/>
          <w:sz w:val="28"/>
        </w:rPr>
        <w:t>річних обсягів утворення відходів;</w:t>
      </w:r>
    </w:p>
    <w:p w:rsidR="00790631" w:rsidRPr="002E2E6C" w:rsidRDefault="00790631" w:rsidP="00AC25CC">
      <w:pPr>
        <w:numPr>
          <w:ilvl w:val="0"/>
          <w:numId w:val="25"/>
        </w:numPr>
        <w:tabs>
          <w:tab w:val="left" w:pos="1080"/>
        </w:tabs>
        <w:spacing w:after="0" w:line="0" w:lineRule="atLeast"/>
        <w:ind w:left="1080" w:hanging="362"/>
        <w:jc w:val="both"/>
        <w:rPr>
          <w:rFonts w:ascii="Times New Roman" w:eastAsia="Times New Roman" w:hAnsi="Times New Roman"/>
          <w:sz w:val="28"/>
        </w:rPr>
      </w:pPr>
      <w:r>
        <w:rPr>
          <w:rFonts w:ascii="Times New Roman" w:eastAsia="Times New Roman" w:hAnsi="Times New Roman"/>
          <w:sz w:val="28"/>
        </w:rPr>
        <w:t>кліматичних умов;</w:t>
      </w:r>
    </w:p>
    <w:p w:rsidR="00790631" w:rsidRDefault="00790631" w:rsidP="00AC25CC">
      <w:pPr>
        <w:numPr>
          <w:ilvl w:val="1"/>
          <w:numId w:val="25"/>
        </w:numPr>
        <w:tabs>
          <w:tab w:val="left" w:pos="1320"/>
        </w:tabs>
        <w:spacing w:after="0" w:line="0" w:lineRule="atLeast"/>
        <w:ind w:left="1320" w:hanging="554"/>
        <w:jc w:val="both"/>
        <w:rPr>
          <w:rFonts w:ascii="Times New Roman" w:eastAsia="Times New Roman" w:hAnsi="Times New Roman"/>
          <w:sz w:val="28"/>
        </w:rPr>
      </w:pPr>
      <w:r>
        <w:rPr>
          <w:rFonts w:ascii="Times New Roman" w:eastAsia="Times New Roman" w:hAnsi="Times New Roman"/>
          <w:sz w:val="28"/>
        </w:rPr>
        <w:t>потреби в органічних добривах, енергетичних ресурсах і вторинній</w:t>
      </w:r>
    </w:p>
    <w:p w:rsidR="00790631" w:rsidRDefault="00790631" w:rsidP="002E2E6C">
      <w:pPr>
        <w:spacing w:after="0" w:line="0" w:lineRule="atLeast"/>
        <w:jc w:val="both"/>
        <w:rPr>
          <w:rFonts w:ascii="Times New Roman" w:eastAsia="Times New Roman" w:hAnsi="Times New Roman"/>
          <w:sz w:val="28"/>
        </w:rPr>
      </w:pPr>
      <w:r>
        <w:rPr>
          <w:rFonts w:ascii="Times New Roman" w:eastAsia="Times New Roman" w:hAnsi="Times New Roman"/>
          <w:sz w:val="28"/>
        </w:rPr>
        <w:t>сировині;</w:t>
      </w:r>
    </w:p>
    <w:p w:rsidR="00790631" w:rsidRPr="00DE18BD" w:rsidRDefault="00790631" w:rsidP="00AC25CC">
      <w:pPr>
        <w:numPr>
          <w:ilvl w:val="0"/>
          <w:numId w:val="25"/>
        </w:numPr>
        <w:tabs>
          <w:tab w:val="left" w:pos="1080"/>
        </w:tabs>
        <w:spacing w:after="0" w:line="0" w:lineRule="atLeast"/>
        <w:ind w:left="1080" w:hanging="362"/>
        <w:jc w:val="both"/>
        <w:rPr>
          <w:rFonts w:ascii="Times New Roman" w:eastAsia="Times New Roman" w:hAnsi="Times New Roman"/>
          <w:sz w:val="28"/>
        </w:rPr>
      </w:pPr>
      <w:r>
        <w:rPr>
          <w:rFonts w:ascii="Times New Roman" w:eastAsia="Times New Roman" w:hAnsi="Times New Roman"/>
          <w:sz w:val="28"/>
        </w:rPr>
        <w:t>економічних факторів.</w:t>
      </w:r>
    </w:p>
    <w:p w:rsidR="00790631" w:rsidRPr="008003AD" w:rsidRDefault="00790631" w:rsidP="002E2E6C">
      <w:pPr>
        <w:spacing w:after="0" w:line="234" w:lineRule="auto"/>
        <w:ind w:left="120" w:firstLine="567"/>
        <w:jc w:val="both"/>
        <w:rPr>
          <w:rFonts w:ascii="Times New Roman" w:eastAsia="Times New Roman" w:hAnsi="Times New Roman"/>
          <w:sz w:val="28"/>
        </w:rPr>
      </w:pPr>
      <w:bookmarkStart w:id="3" w:name="page11"/>
      <w:bookmarkEnd w:id="3"/>
      <w:r>
        <w:rPr>
          <w:rFonts w:ascii="Times New Roman" w:eastAsia="Times New Roman" w:hAnsi="Times New Roman"/>
          <w:sz w:val="28"/>
        </w:rPr>
        <w:t>Реалізація програми передбачає організацію та поетапне впровадження роздільного збору ТПВ, а також будівництво сміттєсортувальної станції.</w:t>
      </w:r>
    </w:p>
    <w:p w:rsidR="00790631" w:rsidRPr="004E4AE6" w:rsidRDefault="00790631" w:rsidP="002E2E6C">
      <w:pPr>
        <w:spacing w:after="0" w:line="237" w:lineRule="auto"/>
        <w:ind w:left="120" w:firstLine="540"/>
        <w:jc w:val="both"/>
        <w:rPr>
          <w:rFonts w:ascii="Times New Roman" w:eastAsia="Times New Roman" w:hAnsi="Times New Roman"/>
          <w:sz w:val="28"/>
        </w:rPr>
      </w:pPr>
      <w:r>
        <w:rPr>
          <w:rFonts w:ascii="Times New Roman" w:eastAsia="Times New Roman" w:hAnsi="Times New Roman"/>
          <w:sz w:val="28"/>
        </w:rPr>
        <w:t>Організація роздільного збирання окремих компонентів побутових відходів за контейнерною схемою має впроваджуватись підприємством, яке визначене як виконавець послуг з вивезення побутових відходів.</w:t>
      </w:r>
    </w:p>
    <w:p w:rsidR="00790631" w:rsidRDefault="00790631" w:rsidP="00A33B2B">
      <w:pPr>
        <w:spacing w:after="0" w:line="238" w:lineRule="auto"/>
        <w:ind w:left="120" w:firstLine="557"/>
        <w:jc w:val="both"/>
        <w:rPr>
          <w:rFonts w:ascii="Times New Roman" w:eastAsia="Times New Roman" w:hAnsi="Times New Roman"/>
          <w:sz w:val="28"/>
        </w:rPr>
      </w:pPr>
      <w:r>
        <w:rPr>
          <w:rFonts w:ascii="Times New Roman" w:eastAsia="Times New Roman" w:hAnsi="Times New Roman"/>
          <w:sz w:val="28"/>
        </w:rPr>
        <w:t xml:space="preserve">Впровадження роздільного збору відходів на вологу та суху фракцію збільшує процент виходу сухих ресурсоцінних компонентів, які можна </w:t>
      </w:r>
      <w:r>
        <w:rPr>
          <w:rFonts w:ascii="Times New Roman" w:eastAsia="Times New Roman" w:hAnsi="Times New Roman"/>
          <w:sz w:val="28"/>
        </w:rPr>
        <w:lastRenderedPageBreak/>
        <w:t>використовувати, як вторинну сировину у різних галузях виробництва. Відповідно зменшується частка відходів, що захоронюється на сміттєзвалищі. Такий підхід в управлінні відходами дозволить зменшити навантаження на сміттєзвалище селища Чаплинка на 40-50%.</w:t>
      </w:r>
    </w:p>
    <w:p w:rsidR="009A1D13" w:rsidRPr="009A1D13" w:rsidRDefault="00790631" w:rsidP="009A1D13">
      <w:pPr>
        <w:spacing w:after="0" w:line="237" w:lineRule="auto"/>
        <w:ind w:left="120" w:firstLine="557"/>
        <w:jc w:val="both"/>
        <w:rPr>
          <w:rFonts w:ascii="Times New Roman" w:eastAsia="Times New Roman" w:hAnsi="Times New Roman"/>
          <w:sz w:val="28"/>
        </w:rPr>
      </w:pPr>
      <w:r>
        <w:rPr>
          <w:rFonts w:ascii="Times New Roman" w:eastAsia="Times New Roman" w:hAnsi="Times New Roman"/>
          <w:sz w:val="28"/>
        </w:rPr>
        <w:t>Разом із впровадженням роздільного збору відходів необхідно організувати приймальні пункти вторинної сировини, які мають розташовуватися неподалік контейнерних майданчиків.</w:t>
      </w:r>
    </w:p>
    <w:p w:rsidR="00790631" w:rsidRDefault="00790631" w:rsidP="00A33B2B">
      <w:pPr>
        <w:spacing w:after="0" w:line="0" w:lineRule="atLeast"/>
        <w:ind w:right="-119"/>
        <w:jc w:val="center"/>
        <w:rPr>
          <w:rFonts w:ascii="Times New Roman" w:eastAsia="Times New Roman" w:hAnsi="Times New Roman"/>
          <w:b/>
          <w:sz w:val="28"/>
        </w:rPr>
      </w:pPr>
      <w:r>
        <w:rPr>
          <w:rFonts w:ascii="Times New Roman" w:eastAsia="Times New Roman" w:hAnsi="Times New Roman"/>
          <w:b/>
          <w:sz w:val="28"/>
        </w:rPr>
        <w:t>Етапи</w:t>
      </w:r>
    </w:p>
    <w:p w:rsidR="009A1D13" w:rsidRPr="008003AD" w:rsidRDefault="00790631" w:rsidP="009A1D13">
      <w:pPr>
        <w:spacing w:after="0" w:line="0" w:lineRule="atLeast"/>
        <w:ind w:right="-119"/>
        <w:jc w:val="center"/>
        <w:rPr>
          <w:rFonts w:ascii="Times New Roman" w:eastAsia="Times New Roman" w:hAnsi="Times New Roman"/>
          <w:b/>
          <w:sz w:val="28"/>
        </w:rPr>
      </w:pPr>
      <w:r>
        <w:rPr>
          <w:rFonts w:ascii="Times New Roman" w:eastAsia="Times New Roman" w:hAnsi="Times New Roman"/>
          <w:b/>
          <w:sz w:val="28"/>
        </w:rPr>
        <w:t>впровадження Програми розді</w:t>
      </w:r>
      <w:r w:rsidR="00A33B2B">
        <w:rPr>
          <w:rFonts w:ascii="Times New Roman" w:eastAsia="Times New Roman" w:hAnsi="Times New Roman"/>
          <w:b/>
          <w:sz w:val="28"/>
        </w:rPr>
        <w:t>льного збору побутових відходів</w:t>
      </w:r>
    </w:p>
    <w:tbl>
      <w:tblPr>
        <w:tblW w:w="0" w:type="auto"/>
        <w:tblInd w:w="10" w:type="dxa"/>
        <w:tblLayout w:type="fixed"/>
        <w:tblCellMar>
          <w:left w:w="0" w:type="dxa"/>
          <w:right w:w="0" w:type="dxa"/>
        </w:tblCellMar>
        <w:tblLook w:val="0000" w:firstRow="0" w:lastRow="0" w:firstColumn="0" w:lastColumn="0" w:noHBand="0" w:noVBand="0"/>
      </w:tblPr>
      <w:tblGrid>
        <w:gridCol w:w="840"/>
        <w:gridCol w:w="1600"/>
        <w:gridCol w:w="220"/>
        <w:gridCol w:w="860"/>
        <w:gridCol w:w="20"/>
        <w:gridCol w:w="560"/>
        <w:gridCol w:w="180"/>
        <w:gridCol w:w="560"/>
        <w:gridCol w:w="680"/>
        <w:gridCol w:w="1680"/>
        <w:gridCol w:w="2400"/>
      </w:tblGrid>
      <w:tr w:rsidR="00790631" w:rsidTr="00C527C3">
        <w:trPr>
          <w:trHeight w:val="329"/>
        </w:trPr>
        <w:tc>
          <w:tcPr>
            <w:tcW w:w="840" w:type="dxa"/>
            <w:tcBorders>
              <w:top w:val="single" w:sz="8" w:space="0" w:color="auto"/>
              <w:left w:val="single" w:sz="8" w:space="0" w:color="auto"/>
              <w:right w:val="single" w:sz="8" w:space="0" w:color="auto"/>
            </w:tcBorders>
            <w:shd w:val="clear" w:color="auto" w:fill="auto"/>
            <w:vAlign w:val="bottom"/>
          </w:tcPr>
          <w:p w:rsidR="00790631" w:rsidRDefault="00790631" w:rsidP="00016E56">
            <w:pPr>
              <w:spacing w:line="0" w:lineRule="atLeast"/>
              <w:jc w:val="both"/>
              <w:rPr>
                <w:rFonts w:ascii="Times New Roman" w:eastAsia="Times New Roman" w:hAnsi="Times New Roman"/>
                <w:b/>
                <w:w w:val="99"/>
                <w:sz w:val="28"/>
              </w:rPr>
            </w:pPr>
            <w:r>
              <w:rPr>
                <w:rFonts w:ascii="Times New Roman" w:eastAsia="Times New Roman" w:hAnsi="Times New Roman"/>
                <w:b/>
                <w:w w:val="99"/>
                <w:sz w:val="28"/>
              </w:rPr>
              <w:t>№</w:t>
            </w:r>
          </w:p>
        </w:tc>
        <w:tc>
          <w:tcPr>
            <w:tcW w:w="1600" w:type="dxa"/>
            <w:tcBorders>
              <w:top w:val="single" w:sz="8" w:space="0" w:color="auto"/>
            </w:tcBorders>
            <w:shd w:val="clear" w:color="auto" w:fill="auto"/>
            <w:vAlign w:val="bottom"/>
          </w:tcPr>
          <w:p w:rsidR="00790631" w:rsidRDefault="00790631" w:rsidP="00016E56">
            <w:pPr>
              <w:spacing w:line="0" w:lineRule="atLeast"/>
              <w:jc w:val="both"/>
              <w:rPr>
                <w:rFonts w:ascii="Times New Roman" w:eastAsia="Times New Roman" w:hAnsi="Times New Roman"/>
                <w:sz w:val="24"/>
              </w:rPr>
            </w:pPr>
          </w:p>
        </w:tc>
        <w:tc>
          <w:tcPr>
            <w:tcW w:w="1660" w:type="dxa"/>
            <w:gridSpan w:val="4"/>
            <w:tcBorders>
              <w:top w:val="single" w:sz="8" w:space="0" w:color="auto"/>
            </w:tcBorders>
            <w:shd w:val="clear" w:color="auto" w:fill="auto"/>
            <w:vAlign w:val="bottom"/>
          </w:tcPr>
          <w:p w:rsidR="00790631" w:rsidRDefault="00790631" w:rsidP="00016E56">
            <w:pPr>
              <w:spacing w:line="0" w:lineRule="atLeast"/>
              <w:ind w:left="120"/>
              <w:jc w:val="both"/>
              <w:rPr>
                <w:rFonts w:ascii="Times New Roman" w:eastAsia="Times New Roman" w:hAnsi="Times New Roman"/>
                <w:b/>
                <w:sz w:val="28"/>
              </w:rPr>
            </w:pPr>
            <w:r>
              <w:rPr>
                <w:rFonts w:ascii="Times New Roman" w:eastAsia="Times New Roman" w:hAnsi="Times New Roman"/>
                <w:b/>
                <w:sz w:val="28"/>
              </w:rPr>
              <w:t>Вид робіт</w:t>
            </w:r>
          </w:p>
        </w:tc>
        <w:tc>
          <w:tcPr>
            <w:tcW w:w="1420" w:type="dxa"/>
            <w:gridSpan w:val="3"/>
            <w:tcBorders>
              <w:top w:val="single" w:sz="8" w:space="0" w:color="auto"/>
              <w:right w:val="single" w:sz="8" w:space="0" w:color="auto"/>
            </w:tcBorders>
            <w:shd w:val="clear" w:color="auto" w:fill="auto"/>
            <w:vAlign w:val="bottom"/>
          </w:tcPr>
          <w:p w:rsidR="00790631" w:rsidRDefault="00790631" w:rsidP="00016E56">
            <w:pPr>
              <w:spacing w:line="0" w:lineRule="atLeast"/>
              <w:jc w:val="both"/>
              <w:rPr>
                <w:rFonts w:ascii="Times New Roman" w:eastAsia="Times New Roman" w:hAnsi="Times New Roman"/>
                <w:sz w:val="24"/>
              </w:rPr>
            </w:pPr>
          </w:p>
        </w:tc>
        <w:tc>
          <w:tcPr>
            <w:tcW w:w="1680" w:type="dxa"/>
            <w:tcBorders>
              <w:top w:val="single" w:sz="8" w:space="0" w:color="auto"/>
              <w:right w:val="single" w:sz="8" w:space="0" w:color="auto"/>
            </w:tcBorders>
            <w:shd w:val="clear" w:color="auto" w:fill="auto"/>
            <w:vAlign w:val="bottom"/>
          </w:tcPr>
          <w:p w:rsidR="00790631" w:rsidRDefault="00790631" w:rsidP="00016E56">
            <w:pPr>
              <w:spacing w:line="0" w:lineRule="atLeast"/>
              <w:jc w:val="both"/>
              <w:rPr>
                <w:rFonts w:ascii="Times New Roman" w:eastAsia="Times New Roman" w:hAnsi="Times New Roman"/>
                <w:b/>
                <w:sz w:val="28"/>
              </w:rPr>
            </w:pPr>
            <w:r>
              <w:rPr>
                <w:rFonts w:ascii="Times New Roman" w:eastAsia="Times New Roman" w:hAnsi="Times New Roman"/>
                <w:b/>
                <w:sz w:val="28"/>
              </w:rPr>
              <w:t>Строк</w:t>
            </w:r>
          </w:p>
        </w:tc>
        <w:tc>
          <w:tcPr>
            <w:tcW w:w="2400" w:type="dxa"/>
            <w:tcBorders>
              <w:top w:val="single" w:sz="8" w:space="0" w:color="auto"/>
              <w:right w:val="single" w:sz="8" w:space="0" w:color="auto"/>
            </w:tcBorders>
            <w:shd w:val="clear" w:color="auto" w:fill="auto"/>
            <w:vAlign w:val="bottom"/>
          </w:tcPr>
          <w:p w:rsidR="00790631" w:rsidRDefault="00790631" w:rsidP="00016E56">
            <w:pPr>
              <w:spacing w:line="0" w:lineRule="atLeast"/>
              <w:jc w:val="both"/>
              <w:rPr>
                <w:rFonts w:ascii="Times New Roman" w:eastAsia="Times New Roman" w:hAnsi="Times New Roman"/>
                <w:b/>
                <w:sz w:val="28"/>
              </w:rPr>
            </w:pPr>
            <w:r>
              <w:rPr>
                <w:rFonts w:ascii="Times New Roman" w:eastAsia="Times New Roman" w:hAnsi="Times New Roman"/>
                <w:b/>
                <w:sz w:val="28"/>
              </w:rPr>
              <w:t>Відповідальний</w:t>
            </w:r>
          </w:p>
        </w:tc>
      </w:tr>
      <w:tr w:rsidR="00790631" w:rsidTr="00C527C3">
        <w:trPr>
          <w:trHeight w:val="324"/>
        </w:trPr>
        <w:tc>
          <w:tcPr>
            <w:tcW w:w="840" w:type="dxa"/>
            <w:tcBorders>
              <w:left w:val="single" w:sz="8" w:space="0" w:color="auto"/>
              <w:bottom w:val="single" w:sz="8" w:space="0" w:color="auto"/>
              <w:right w:val="single" w:sz="8" w:space="0" w:color="auto"/>
            </w:tcBorders>
            <w:shd w:val="clear" w:color="auto" w:fill="auto"/>
            <w:vAlign w:val="bottom"/>
          </w:tcPr>
          <w:p w:rsidR="00790631" w:rsidRDefault="00790631" w:rsidP="00016E56">
            <w:pPr>
              <w:spacing w:line="0" w:lineRule="atLeast"/>
              <w:jc w:val="both"/>
              <w:rPr>
                <w:rFonts w:ascii="Times New Roman" w:eastAsia="Times New Roman" w:hAnsi="Times New Roman"/>
                <w:b/>
                <w:w w:val="99"/>
                <w:sz w:val="28"/>
              </w:rPr>
            </w:pPr>
            <w:r>
              <w:rPr>
                <w:rFonts w:ascii="Times New Roman" w:eastAsia="Times New Roman" w:hAnsi="Times New Roman"/>
                <w:b/>
                <w:w w:val="99"/>
                <w:sz w:val="28"/>
              </w:rPr>
              <w:t>п/п</w:t>
            </w:r>
          </w:p>
        </w:tc>
        <w:tc>
          <w:tcPr>
            <w:tcW w:w="1600" w:type="dxa"/>
            <w:tcBorders>
              <w:bottom w:val="single" w:sz="8" w:space="0" w:color="auto"/>
            </w:tcBorders>
            <w:shd w:val="clear" w:color="auto" w:fill="auto"/>
            <w:vAlign w:val="bottom"/>
          </w:tcPr>
          <w:p w:rsidR="00790631" w:rsidRDefault="00790631" w:rsidP="00016E56">
            <w:pPr>
              <w:spacing w:line="0" w:lineRule="atLeast"/>
              <w:jc w:val="both"/>
              <w:rPr>
                <w:rFonts w:ascii="Times New Roman" w:eastAsia="Times New Roman" w:hAnsi="Times New Roman"/>
                <w:sz w:val="24"/>
              </w:rPr>
            </w:pPr>
          </w:p>
        </w:tc>
        <w:tc>
          <w:tcPr>
            <w:tcW w:w="1100" w:type="dxa"/>
            <w:gridSpan w:val="3"/>
            <w:tcBorders>
              <w:bottom w:val="single" w:sz="8" w:space="0" w:color="auto"/>
            </w:tcBorders>
            <w:shd w:val="clear" w:color="auto" w:fill="auto"/>
            <w:vAlign w:val="bottom"/>
          </w:tcPr>
          <w:p w:rsidR="00790631" w:rsidRDefault="00790631" w:rsidP="00016E56">
            <w:pPr>
              <w:spacing w:line="0" w:lineRule="atLeast"/>
              <w:jc w:val="both"/>
              <w:rPr>
                <w:rFonts w:ascii="Times New Roman" w:eastAsia="Times New Roman" w:hAnsi="Times New Roman"/>
                <w:sz w:val="24"/>
              </w:rPr>
            </w:pPr>
          </w:p>
        </w:tc>
        <w:tc>
          <w:tcPr>
            <w:tcW w:w="560" w:type="dxa"/>
            <w:tcBorders>
              <w:bottom w:val="single" w:sz="8" w:space="0" w:color="auto"/>
            </w:tcBorders>
            <w:shd w:val="clear" w:color="auto" w:fill="auto"/>
            <w:vAlign w:val="bottom"/>
          </w:tcPr>
          <w:p w:rsidR="00790631" w:rsidRDefault="00790631" w:rsidP="00016E56">
            <w:pPr>
              <w:spacing w:line="0" w:lineRule="atLeast"/>
              <w:jc w:val="both"/>
              <w:rPr>
                <w:rFonts w:ascii="Times New Roman" w:eastAsia="Times New Roman" w:hAnsi="Times New Roman"/>
                <w:sz w:val="24"/>
              </w:rPr>
            </w:pPr>
          </w:p>
        </w:tc>
        <w:tc>
          <w:tcPr>
            <w:tcW w:w="1420" w:type="dxa"/>
            <w:gridSpan w:val="3"/>
            <w:tcBorders>
              <w:bottom w:val="single" w:sz="8" w:space="0" w:color="auto"/>
              <w:right w:val="single" w:sz="8" w:space="0" w:color="auto"/>
            </w:tcBorders>
            <w:shd w:val="clear" w:color="auto" w:fill="auto"/>
            <w:vAlign w:val="bottom"/>
          </w:tcPr>
          <w:p w:rsidR="00790631" w:rsidRDefault="00790631" w:rsidP="00016E56">
            <w:pPr>
              <w:spacing w:line="0" w:lineRule="atLeast"/>
              <w:jc w:val="both"/>
              <w:rPr>
                <w:rFonts w:ascii="Times New Roman" w:eastAsia="Times New Roman" w:hAnsi="Times New Roman"/>
                <w:sz w:val="24"/>
              </w:rPr>
            </w:pPr>
          </w:p>
        </w:tc>
        <w:tc>
          <w:tcPr>
            <w:tcW w:w="1680" w:type="dxa"/>
            <w:tcBorders>
              <w:bottom w:val="single" w:sz="8" w:space="0" w:color="auto"/>
              <w:right w:val="single" w:sz="8" w:space="0" w:color="auto"/>
            </w:tcBorders>
            <w:shd w:val="clear" w:color="auto" w:fill="auto"/>
            <w:vAlign w:val="bottom"/>
          </w:tcPr>
          <w:p w:rsidR="00790631" w:rsidRDefault="00790631" w:rsidP="00016E56">
            <w:pPr>
              <w:spacing w:line="0" w:lineRule="atLeast"/>
              <w:jc w:val="both"/>
              <w:rPr>
                <w:rFonts w:ascii="Times New Roman" w:eastAsia="Times New Roman" w:hAnsi="Times New Roman"/>
                <w:b/>
                <w:w w:val="99"/>
                <w:sz w:val="28"/>
              </w:rPr>
            </w:pPr>
            <w:r>
              <w:rPr>
                <w:rFonts w:ascii="Times New Roman" w:eastAsia="Times New Roman" w:hAnsi="Times New Roman"/>
                <w:b/>
                <w:w w:val="99"/>
                <w:sz w:val="28"/>
              </w:rPr>
              <w:t>виконання</w:t>
            </w:r>
          </w:p>
        </w:tc>
        <w:tc>
          <w:tcPr>
            <w:tcW w:w="2400" w:type="dxa"/>
            <w:tcBorders>
              <w:bottom w:val="single" w:sz="8" w:space="0" w:color="auto"/>
              <w:right w:val="single" w:sz="8" w:space="0" w:color="auto"/>
            </w:tcBorders>
            <w:shd w:val="clear" w:color="auto" w:fill="auto"/>
            <w:vAlign w:val="bottom"/>
          </w:tcPr>
          <w:p w:rsidR="00790631" w:rsidRDefault="00790631" w:rsidP="00016E56">
            <w:pPr>
              <w:spacing w:line="0" w:lineRule="atLeast"/>
              <w:jc w:val="both"/>
              <w:rPr>
                <w:rFonts w:ascii="Times New Roman" w:eastAsia="Times New Roman" w:hAnsi="Times New Roman"/>
                <w:sz w:val="24"/>
              </w:rPr>
            </w:pPr>
          </w:p>
        </w:tc>
      </w:tr>
      <w:tr w:rsidR="00790631" w:rsidTr="00C527C3">
        <w:trPr>
          <w:trHeight w:val="306"/>
        </w:trPr>
        <w:tc>
          <w:tcPr>
            <w:tcW w:w="840" w:type="dxa"/>
            <w:tcBorders>
              <w:left w:val="single" w:sz="8" w:space="0" w:color="auto"/>
              <w:right w:val="single" w:sz="8" w:space="0" w:color="auto"/>
            </w:tcBorders>
            <w:shd w:val="clear" w:color="auto" w:fill="auto"/>
            <w:vAlign w:val="bottom"/>
          </w:tcPr>
          <w:p w:rsidR="00790631" w:rsidRDefault="00790631" w:rsidP="00A33B2B">
            <w:pPr>
              <w:spacing w:after="0" w:line="306" w:lineRule="exact"/>
              <w:jc w:val="both"/>
              <w:rPr>
                <w:rFonts w:ascii="Times New Roman" w:eastAsia="Times New Roman" w:hAnsi="Times New Roman"/>
                <w:w w:val="99"/>
                <w:sz w:val="28"/>
              </w:rPr>
            </w:pPr>
            <w:r>
              <w:rPr>
                <w:rFonts w:ascii="Times New Roman" w:eastAsia="Times New Roman" w:hAnsi="Times New Roman"/>
                <w:w w:val="99"/>
                <w:sz w:val="28"/>
              </w:rPr>
              <w:t>1</w:t>
            </w:r>
          </w:p>
        </w:tc>
        <w:tc>
          <w:tcPr>
            <w:tcW w:w="4680" w:type="dxa"/>
            <w:gridSpan w:val="8"/>
            <w:tcBorders>
              <w:right w:val="single" w:sz="8" w:space="0" w:color="auto"/>
            </w:tcBorders>
            <w:shd w:val="clear" w:color="auto" w:fill="auto"/>
            <w:vAlign w:val="bottom"/>
          </w:tcPr>
          <w:p w:rsidR="00790631" w:rsidRDefault="00790631" w:rsidP="00A33B2B">
            <w:pPr>
              <w:spacing w:after="0" w:line="306" w:lineRule="exact"/>
              <w:ind w:left="100"/>
              <w:jc w:val="both"/>
              <w:rPr>
                <w:rFonts w:ascii="Times New Roman" w:eastAsia="Times New Roman" w:hAnsi="Times New Roman"/>
                <w:sz w:val="28"/>
              </w:rPr>
            </w:pPr>
            <w:r>
              <w:rPr>
                <w:rFonts w:ascii="Times New Roman" w:eastAsia="Times New Roman" w:hAnsi="Times New Roman"/>
                <w:sz w:val="28"/>
              </w:rPr>
              <w:t>Аналіз стану контейнерних май-</w:t>
            </w:r>
          </w:p>
        </w:tc>
        <w:tc>
          <w:tcPr>
            <w:tcW w:w="1680" w:type="dxa"/>
            <w:tcBorders>
              <w:right w:val="single" w:sz="8" w:space="0" w:color="auto"/>
            </w:tcBorders>
            <w:shd w:val="clear" w:color="auto" w:fill="auto"/>
            <w:vAlign w:val="bottom"/>
          </w:tcPr>
          <w:p w:rsidR="00790631" w:rsidRDefault="00790631" w:rsidP="00A33B2B">
            <w:pPr>
              <w:spacing w:after="0" w:line="306" w:lineRule="exact"/>
              <w:jc w:val="both"/>
              <w:rPr>
                <w:rFonts w:ascii="Times New Roman" w:eastAsia="Times New Roman" w:hAnsi="Times New Roman"/>
                <w:sz w:val="28"/>
              </w:rPr>
            </w:pPr>
            <w:r>
              <w:rPr>
                <w:rFonts w:ascii="Times New Roman" w:eastAsia="Times New Roman" w:hAnsi="Times New Roman"/>
                <w:sz w:val="28"/>
              </w:rPr>
              <w:t>І квартал</w:t>
            </w:r>
          </w:p>
        </w:tc>
        <w:tc>
          <w:tcPr>
            <w:tcW w:w="2400" w:type="dxa"/>
            <w:tcBorders>
              <w:right w:val="single" w:sz="8" w:space="0" w:color="auto"/>
            </w:tcBorders>
            <w:shd w:val="clear" w:color="auto" w:fill="auto"/>
            <w:vAlign w:val="bottom"/>
          </w:tcPr>
          <w:p w:rsidR="00790631" w:rsidRPr="00F34F75" w:rsidRDefault="00790631" w:rsidP="00A33B2B">
            <w:pPr>
              <w:spacing w:after="0" w:line="306" w:lineRule="exact"/>
              <w:jc w:val="both"/>
              <w:rPr>
                <w:rFonts w:ascii="Times New Roman" w:eastAsia="Times New Roman" w:hAnsi="Times New Roman"/>
                <w:sz w:val="28"/>
              </w:rPr>
            </w:pPr>
            <w:r>
              <w:rPr>
                <w:rFonts w:ascii="Times New Roman" w:eastAsia="Times New Roman" w:hAnsi="Times New Roman"/>
                <w:sz w:val="28"/>
              </w:rPr>
              <w:t xml:space="preserve">ДП «Чаплинський </w:t>
            </w:r>
          </w:p>
        </w:tc>
      </w:tr>
      <w:tr w:rsidR="00790631" w:rsidTr="00C527C3">
        <w:trPr>
          <w:trHeight w:val="322"/>
        </w:trPr>
        <w:tc>
          <w:tcPr>
            <w:tcW w:w="840" w:type="dxa"/>
            <w:tcBorders>
              <w:left w:val="single" w:sz="8" w:space="0" w:color="auto"/>
              <w:right w:val="single" w:sz="8" w:space="0" w:color="auto"/>
            </w:tcBorders>
            <w:shd w:val="clear" w:color="auto" w:fill="auto"/>
            <w:vAlign w:val="bottom"/>
          </w:tcPr>
          <w:p w:rsidR="00790631" w:rsidRDefault="00790631" w:rsidP="00A33B2B">
            <w:pPr>
              <w:spacing w:after="0" w:line="0" w:lineRule="atLeast"/>
              <w:jc w:val="both"/>
              <w:rPr>
                <w:rFonts w:ascii="Times New Roman" w:eastAsia="Times New Roman" w:hAnsi="Times New Roman"/>
                <w:sz w:val="24"/>
              </w:rPr>
            </w:pPr>
          </w:p>
        </w:tc>
        <w:tc>
          <w:tcPr>
            <w:tcW w:w="4680" w:type="dxa"/>
            <w:gridSpan w:val="8"/>
            <w:tcBorders>
              <w:right w:val="single" w:sz="8" w:space="0" w:color="auto"/>
            </w:tcBorders>
            <w:shd w:val="clear" w:color="auto" w:fill="auto"/>
            <w:vAlign w:val="bottom"/>
          </w:tcPr>
          <w:p w:rsidR="00790631" w:rsidRDefault="00790631" w:rsidP="00A33B2B">
            <w:pPr>
              <w:spacing w:after="0" w:line="0" w:lineRule="atLeast"/>
              <w:ind w:left="100"/>
              <w:jc w:val="both"/>
              <w:rPr>
                <w:rFonts w:ascii="Times New Roman" w:eastAsia="Times New Roman" w:hAnsi="Times New Roman"/>
                <w:sz w:val="28"/>
              </w:rPr>
            </w:pPr>
            <w:r>
              <w:rPr>
                <w:rFonts w:ascii="Times New Roman" w:eastAsia="Times New Roman" w:hAnsi="Times New Roman"/>
                <w:sz w:val="28"/>
              </w:rPr>
              <w:t>данчиків на предмет встановлення</w:t>
            </w:r>
          </w:p>
        </w:tc>
        <w:tc>
          <w:tcPr>
            <w:tcW w:w="1680" w:type="dxa"/>
            <w:tcBorders>
              <w:right w:val="single" w:sz="8" w:space="0" w:color="auto"/>
            </w:tcBorders>
            <w:shd w:val="clear" w:color="auto" w:fill="auto"/>
            <w:vAlign w:val="bottom"/>
          </w:tcPr>
          <w:p w:rsidR="00790631" w:rsidRDefault="00790631" w:rsidP="00A33B2B">
            <w:pPr>
              <w:spacing w:after="0" w:line="0" w:lineRule="atLeast"/>
              <w:jc w:val="both"/>
              <w:rPr>
                <w:rFonts w:ascii="Times New Roman" w:eastAsia="Times New Roman" w:hAnsi="Times New Roman"/>
                <w:w w:val="99"/>
                <w:sz w:val="28"/>
              </w:rPr>
            </w:pPr>
            <w:r>
              <w:rPr>
                <w:rFonts w:ascii="Times New Roman" w:eastAsia="Times New Roman" w:hAnsi="Times New Roman"/>
                <w:w w:val="99"/>
                <w:sz w:val="28"/>
              </w:rPr>
              <w:t>2018 р.</w:t>
            </w:r>
          </w:p>
        </w:tc>
        <w:tc>
          <w:tcPr>
            <w:tcW w:w="2400" w:type="dxa"/>
            <w:tcBorders>
              <w:right w:val="single" w:sz="8" w:space="0" w:color="auto"/>
            </w:tcBorders>
            <w:shd w:val="clear" w:color="auto" w:fill="auto"/>
            <w:vAlign w:val="bottom"/>
          </w:tcPr>
          <w:p w:rsidR="00790631" w:rsidRPr="005C3B18" w:rsidRDefault="00790631" w:rsidP="00A33B2B">
            <w:pPr>
              <w:spacing w:after="0" w:line="0" w:lineRule="atLeast"/>
              <w:jc w:val="both"/>
              <w:rPr>
                <w:rFonts w:ascii="Times New Roman" w:eastAsia="Times New Roman" w:hAnsi="Times New Roman"/>
                <w:sz w:val="28"/>
                <w:szCs w:val="28"/>
              </w:rPr>
            </w:pPr>
            <w:r>
              <w:rPr>
                <w:rFonts w:ascii="Times New Roman" w:eastAsia="Times New Roman" w:hAnsi="Times New Roman"/>
                <w:sz w:val="28"/>
                <w:szCs w:val="28"/>
              </w:rPr>
              <w:t>к</w:t>
            </w:r>
            <w:r w:rsidRPr="005C3B18">
              <w:rPr>
                <w:rFonts w:ascii="Times New Roman" w:eastAsia="Times New Roman" w:hAnsi="Times New Roman"/>
                <w:sz w:val="28"/>
                <w:szCs w:val="28"/>
              </w:rPr>
              <w:t>омунальник 2»</w:t>
            </w:r>
          </w:p>
        </w:tc>
      </w:tr>
      <w:tr w:rsidR="00790631" w:rsidTr="00C527C3">
        <w:trPr>
          <w:trHeight w:val="325"/>
        </w:trPr>
        <w:tc>
          <w:tcPr>
            <w:tcW w:w="840" w:type="dxa"/>
            <w:tcBorders>
              <w:left w:val="single" w:sz="8" w:space="0" w:color="auto"/>
              <w:bottom w:val="single" w:sz="8" w:space="0" w:color="auto"/>
              <w:right w:val="single" w:sz="8" w:space="0" w:color="auto"/>
            </w:tcBorders>
            <w:shd w:val="clear" w:color="auto" w:fill="auto"/>
            <w:vAlign w:val="bottom"/>
          </w:tcPr>
          <w:p w:rsidR="00790631" w:rsidRDefault="00790631" w:rsidP="00A33B2B">
            <w:pPr>
              <w:spacing w:after="0" w:line="0" w:lineRule="atLeast"/>
              <w:jc w:val="both"/>
              <w:rPr>
                <w:rFonts w:ascii="Times New Roman" w:eastAsia="Times New Roman" w:hAnsi="Times New Roman"/>
                <w:sz w:val="24"/>
              </w:rPr>
            </w:pPr>
          </w:p>
        </w:tc>
        <w:tc>
          <w:tcPr>
            <w:tcW w:w="4680" w:type="dxa"/>
            <w:gridSpan w:val="8"/>
            <w:tcBorders>
              <w:bottom w:val="single" w:sz="8" w:space="0" w:color="auto"/>
              <w:right w:val="single" w:sz="8" w:space="0" w:color="auto"/>
            </w:tcBorders>
            <w:shd w:val="clear" w:color="auto" w:fill="auto"/>
            <w:vAlign w:val="bottom"/>
          </w:tcPr>
          <w:p w:rsidR="00790631" w:rsidRDefault="00790631" w:rsidP="00A33B2B">
            <w:pPr>
              <w:spacing w:after="0" w:line="0" w:lineRule="atLeast"/>
              <w:ind w:left="100"/>
              <w:jc w:val="both"/>
              <w:rPr>
                <w:rFonts w:ascii="Times New Roman" w:eastAsia="Times New Roman" w:hAnsi="Times New Roman"/>
                <w:sz w:val="28"/>
              </w:rPr>
            </w:pPr>
            <w:r>
              <w:rPr>
                <w:rFonts w:ascii="Times New Roman" w:eastAsia="Times New Roman" w:hAnsi="Times New Roman"/>
                <w:sz w:val="28"/>
              </w:rPr>
              <w:t>контейнерів для роздільного збору</w:t>
            </w:r>
          </w:p>
        </w:tc>
        <w:tc>
          <w:tcPr>
            <w:tcW w:w="1680" w:type="dxa"/>
            <w:tcBorders>
              <w:bottom w:val="single" w:sz="8" w:space="0" w:color="auto"/>
              <w:right w:val="single" w:sz="8" w:space="0" w:color="auto"/>
            </w:tcBorders>
            <w:shd w:val="clear" w:color="auto" w:fill="auto"/>
            <w:vAlign w:val="bottom"/>
          </w:tcPr>
          <w:p w:rsidR="00790631" w:rsidRDefault="00790631" w:rsidP="00A33B2B">
            <w:pPr>
              <w:spacing w:after="0" w:line="0" w:lineRule="atLeast"/>
              <w:jc w:val="both"/>
              <w:rPr>
                <w:rFonts w:ascii="Times New Roman" w:eastAsia="Times New Roman" w:hAnsi="Times New Roman"/>
                <w:sz w:val="24"/>
              </w:rPr>
            </w:pPr>
          </w:p>
        </w:tc>
        <w:tc>
          <w:tcPr>
            <w:tcW w:w="2400" w:type="dxa"/>
            <w:tcBorders>
              <w:bottom w:val="single" w:sz="8" w:space="0" w:color="auto"/>
              <w:right w:val="single" w:sz="8" w:space="0" w:color="auto"/>
            </w:tcBorders>
            <w:shd w:val="clear" w:color="auto" w:fill="auto"/>
            <w:vAlign w:val="bottom"/>
          </w:tcPr>
          <w:p w:rsidR="00790631" w:rsidRDefault="00790631" w:rsidP="00A33B2B">
            <w:pPr>
              <w:spacing w:after="0" w:line="0" w:lineRule="atLeast"/>
              <w:jc w:val="both"/>
              <w:rPr>
                <w:rFonts w:ascii="Times New Roman" w:eastAsia="Times New Roman" w:hAnsi="Times New Roman"/>
                <w:sz w:val="24"/>
              </w:rPr>
            </w:pPr>
          </w:p>
        </w:tc>
      </w:tr>
      <w:tr w:rsidR="00790631" w:rsidTr="00C527C3">
        <w:trPr>
          <w:trHeight w:val="308"/>
        </w:trPr>
        <w:tc>
          <w:tcPr>
            <w:tcW w:w="840" w:type="dxa"/>
            <w:tcBorders>
              <w:left w:val="single" w:sz="8" w:space="0" w:color="auto"/>
              <w:right w:val="single" w:sz="8" w:space="0" w:color="auto"/>
            </w:tcBorders>
            <w:shd w:val="clear" w:color="auto" w:fill="auto"/>
            <w:vAlign w:val="bottom"/>
          </w:tcPr>
          <w:p w:rsidR="00790631" w:rsidRDefault="00790631" w:rsidP="00A33B2B">
            <w:pPr>
              <w:spacing w:after="0" w:line="308" w:lineRule="exact"/>
              <w:jc w:val="both"/>
              <w:rPr>
                <w:rFonts w:ascii="Times New Roman" w:eastAsia="Times New Roman" w:hAnsi="Times New Roman"/>
                <w:w w:val="99"/>
                <w:sz w:val="28"/>
              </w:rPr>
            </w:pPr>
            <w:r>
              <w:rPr>
                <w:rFonts w:ascii="Times New Roman" w:eastAsia="Times New Roman" w:hAnsi="Times New Roman"/>
                <w:w w:val="99"/>
                <w:sz w:val="28"/>
              </w:rPr>
              <w:t>2</w:t>
            </w:r>
          </w:p>
        </w:tc>
        <w:tc>
          <w:tcPr>
            <w:tcW w:w="4680" w:type="dxa"/>
            <w:gridSpan w:val="8"/>
            <w:tcBorders>
              <w:right w:val="single" w:sz="8" w:space="0" w:color="auto"/>
            </w:tcBorders>
            <w:shd w:val="clear" w:color="auto" w:fill="auto"/>
            <w:vAlign w:val="bottom"/>
          </w:tcPr>
          <w:p w:rsidR="00790631" w:rsidRDefault="00790631" w:rsidP="00A33B2B">
            <w:pPr>
              <w:spacing w:after="0" w:line="308" w:lineRule="exact"/>
              <w:ind w:left="100"/>
              <w:jc w:val="both"/>
              <w:rPr>
                <w:rFonts w:ascii="Times New Roman" w:eastAsia="Times New Roman" w:hAnsi="Times New Roman"/>
                <w:sz w:val="28"/>
              </w:rPr>
            </w:pPr>
            <w:r>
              <w:rPr>
                <w:rFonts w:ascii="Times New Roman" w:eastAsia="Times New Roman" w:hAnsi="Times New Roman"/>
                <w:sz w:val="28"/>
              </w:rPr>
              <w:t>Визначення морфологічного складу</w:t>
            </w:r>
          </w:p>
        </w:tc>
        <w:tc>
          <w:tcPr>
            <w:tcW w:w="1680" w:type="dxa"/>
            <w:tcBorders>
              <w:right w:val="single" w:sz="8" w:space="0" w:color="auto"/>
            </w:tcBorders>
            <w:shd w:val="clear" w:color="auto" w:fill="auto"/>
            <w:vAlign w:val="bottom"/>
          </w:tcPr>
          <w:p w:rsidR="00790631" w:rsidRDefault="00790631" w:rsidP="00A33B2B">
            <w:pPr>
              <w:spacing w:after="0" w:line="308" w:lineRule="exact"/>
              <w:jc w:val="both"/>
              <w:rPr>
                <w:rFonts w:ascii="Times New Roman" w:eastAsia="Times New Roman" w:hAnsi="Times New Roman"/>
                <w:sz w:val="28"/>
              </w:rPr>
            </w:pPr>
            <w:r>
              <w:rPr>
                <w:rFonts w:ascii="Times New Roman" w:eastAsia="Times New Roman" w:hAnsi="Times New Roman"/>
                <w:sz w:val="28"/>
              </w:rPr>
              <w:t>І квартал</w:t>
            </w:r>
          </w:p>
        </w:tc>
        <w:tc>
          <w:tcPr>
            <w:tcW w:w="2400" w:type="dxa"/>
            <w:tcBorders>
              <w:right w:val="single" w:sz="8" w:space="0" w:color="auto"/>
            </w:tcBorders>
            <w:shd w:val="clear" w:color="auto" w:fill="auto"/>
            <w:vAlign w:val="bottom"/>
          </w:tcPr>
          <w:p w:rsidR="00790631" w:rsidRDefault="00790631" w:rsidP="00A33B2B">
            <w:pPr>
              <w:spacing w:after="0" w:line="308" w:lineRule="exact"/>
              <w:jc w:val="both"/>
              <w:rPr>
                <w:rFonts w:ascii="Times New Roman" w:eastAsia="Times New Roman" w:hAnsi="Times New Roman"/>
                <w:w w:val="99"/>
                <w:sz w:val="28"/>
              </w:rPr>
            </w:pPr>
            <w:r>
              <w:rPr>
                <w:rFonts w:ascii="Times New Roman" w:eastAsia="Times New Roman" w:hAnsi="Times New Roman"/>
                <w:sz w:val="28"/>
              </w:rPr>
              <w:t>ДП «Чаплинський</w:t>
            </w:r>
          </w:p>
        </w:tc>
      </w:tr>
      <w:tr w:rsidR="00790631" w:rsidTr="00C527C3">
        <w:trPr>
          <w:trHeight w:val="324"/>
        </w:trPr>
        <w:tc>
          <w:tcPr>
            <w:tcW w:w="840" w:type="dxa"/>
            <w:tcBorders>
              <w:left w:val="single" w:sz="8" w:space="0" w:color="auto"/>
              <w:right w:val="single" w:sz="8" w:space="0" w:color="auto"/>
            </w:tcBorders>
            <w:shd w:val="clear" w:color="auto" w:fill="auto"/>
            <w:vAlign w:val="bottom"/>
          </w:tcPr>
          <w:p w:rsidR="00790631" w:rsidRDefault="00790631" w:rsidP="00A33B2B">
            <w:pPr>
              <w:spacing w:after="0" w:line="0" w:lineRule="atLeast"/>
              <w:jc w:val="both"/>
              <w:rPr>
                <w:rFonts w:ascii="Times New Roman" w:eastAsia="Times New Roman" w:hAnsi="Times New Roman"/>
                <w:sz w:val="24"/>
              </w:rPr>
            </w:pPr>
          </w:p>
        </w:tc>
        <w:tc>
          <w:tcPr>
            <w:tcW w:w="1600" w:type="dxa"/>
            <w:shd w:val="clear" w:color="auto" w:fill="auto"/>
            <w:vAlign w:val="bottom"/>
          </w:tcPr>
          <w:p w:rsidR="00790631" w:rsidRDefault="00790631" w:rsidP="00A33B2B">
            <w:pPr>
              <w:spacing w:after="0" w:line="0" w:lineRule="atLeast"/>
              <w:ind w:left="100"/>
              <w:jc w:val="both"/>
              <w:rPr>
                <w:rFonts w:ascii="Times New Roman" w:eastAsia="Times New Roman" w:hAnsi="Times New Roman"/>
                <w:sz w:val="28"/>
              </w:rPr>
            </w:pPr>
            <w:r>
              <w:rPr>
                <w:rFonts w:ascii="Times New Roman" w:eastAsia="Times New Roman" w:hAnsi="Times New Roman"/>
                <w:sz w:val="28"/>
              </w:rPr>
              <w:t>ТПВ</w:t>
            </w:r>
          </w:p>
        </w:tc>
        <w:tc>
          <w:tcPr>
            <w:tcW w:w="1100" w:type="dxa"/>
            <w:gridSpan w:val="3"/>
            <w:shd w:val="clear" w:color="auto" w:fill="auto"/>
            <w:vAlign w:val="bottom"/>
          </w:tcPr>
          <w:p w:rsidR="00790631" w:rsidRDefault="00790631" w:rsidP="00A33B2B">
            <w:pPr>
              <w:spacing w:after="0" w:line="0" w:lineRule="atLeast"/>
              <w:jc w:val="both"/>
              <w:rPr>
                <w:rFonts w:ascii="Times New Roman" w:eastAsia="Times New Roman" w:hAnsi="Times New Roman"/>
                <w:sz w:val="24"/>
              </w:rPr>
            </w:pPr>
          </w:p>
        </w:tc>
        <w:tc>
          <w:tcPr>
            <w:tcW w:w="560" w:type="dxa"/>
            <w:shd w:val="clear" w:color="auto" w:fill="auto"/>
            <w:vAlign w:val="bottom"/>
          </w:tcPr>
          <w:p w:rsidR="00790631" w:rsidRDefault="00790631" w:rsidP="00A33B2B">
            <w:pPr>
              <w:spacing w:after="0" w:line="0" w:lineRule="atLeast"/>
              <w:jc w:val="both"/>
              <w:rPr>
                <w:rFonts w:ascii="Times New Roman" w:eastAsia="Times New Roman" w:hAnsi="Times New Roman"/>
                <w:sz w:val="24"/>
              </w:rPr>
            </w:pPr>
          </w:p>
        </w:tc>
        <w:tc>
          <w:tcPr>
            <w:tcW w:w="1420" w:type="dxa"/>
            <w:gridSpan w:val="3"/>
            <w:tcBorders>
              <w:right w:val="single" w:sz="8" w:space="0" w:color="auto"/>
            </w:tcBorders>
            <w:shd w:val="clear" w:color="auto" w:fill="auto"/>
            <w:vAlign w:val="bottom"/>
          </w:tcPr>
          <w:p w:rsidR="00790631" w:rsidRDefault="00790631" w:rsidP="00A33B2B">
            <w:pPr>
              <w:spacing w:after="0" w:line="0" w:lineRule="atLeast"/>
              <w:jc w:val="both"/>
              <w:rPr>
                <w:rFonts w:ascii="Times New Roman" w:eastAsia="Times New Roman" w:hAnsi="Times New Roman"/>
                <w:sz w:val="24"/>
              </w:rPr>
            </w:pPr>
          </w:p>
        </w:tc>
        <w:tc>
          <w:tcPr>
            <w:tcW w:w="1680" w:type="dxa"/>
            <w:tcBorders>
              <w:right w:val="single" w:sz="8" w:space="0" w:color="auto"/>
            </w:tcBorders>
            <w:shd w:val="clear" w:color="auto" w:fill="auto"/>
            <w:vAlign w:val="bottom"/>
          </w:tcPr>
          <w:p w:rsidR="00790631" w:rsidRDefault="00790631" w:rsidP="00A33B2B">
            <w:pPr>
              <w:spacing w:after="0" w:line="0" w:lineRule="atLeast"/>
              <w:jc w:val="both"/>
              <w:rPr>
                <w:rFonts w:ascii="Times New Roman" w:eastAsia="Times New Roman" w:hAnsi="Times New Roman"/>
                <w:w w:val="99"/>
                <w:sz w:val="28"/>
              </w:rPr>
            </w:pPr>
            <w:r>
              <w:rPr>
                <w:rFonts w:ascii="Times New Roman" w:eastAsia="Times New Roman" w:hAnsi="Times New Roman"/>
                <w:w w:val="99"/>
                <w:sz w:val="28"/>
              </w:rPr>
              <w:t>2018 р.</w:t>
            </w:r>
          </w:p>
        </w:tc>
        <w:tc>
          <w:tcPr>
            <w:tcW w:w="2400" w:type="dxa"/>
            <w:tcBorders>
              <w:right w:val="single" w:sz="8" w:space="0" w:color="auto"/>
            </w:tcBorders>
            <w:shd w:val="clear" w:color="auto" w:fill="auto"/>
            <w:vAlign w:val="bottom"/>
          </w:tcPr>
          <w:p w:rsidR="00790631" w:rsidRDefault="00790631" w:rsidP="00A33B2B">
            <w:pPr>
              <w:spacing w:after="0" w:line="0" w:lineRule="atLeast"/>
              <w:jc w:val="both"/>
              <w:rPr>
                <w:rFonts w:ascii="Times New Roman" w:eastAsia="Times New Roman" w:hAnsi="Times New Roman"/>
                <w:w w:val="99"/>
                <w:sz w:val="28"/>
              </w:rPr>
            </w:pPr>
            <w:r>
              <w:rPr>
                <w:rFonts w:ascii="Times New Roman" w:eastAsia="Times New Roman" w:hAnsi="Times New Roman"/>
                <w:sz w:val="28"/>
                <w:szCs w:val="28"/>
              </w:rPr>
              <w:t>к</w:t>
            </w:r>
            <w:r w:rsidRPr="005C3B18">
              <w:rPr>
                <w:rFonts w:ascii="Times New Roman" w:eastAsia="Times New Roman" w:hAnsi="Times New Roman"/>
                <w:sz w:val="28"/>
                <w:szCs w:val="28"/>
              </w:rPr>
              <w:t>омунальник 2»</w:t>
            </w:r>
          </w:p>
        </w:tc>
      </w:tr>
      <w:tr w:rsidR="00790631" w:rsidTr="00C527C3">
        <w:trPr>
          <w:trHeight w:val="325"/>
        </w:trPr>
        <w:tc>
          <w:tcPr>
            <w:tcW w:w="840" w:type="dxa"/>
            <w:tcBorders>
              <w:left w:val="single" w:sz="8" w:space="0" w:color="auto"/>
              <w:bottom w:val="single" w:sz="8" w:space="0" w:color="auto"/>
              <w:right w:val="single" w:sz="8" w:space="0" w:color="auto"/>
            </w:tcBorders>
            <w:shd w:val="clear" w:color="auto" w:fill="auto"/>
            <w:vAlign w:val="bottom"/>
          </w:tcPr>
          <w:p w:rsidR="00790631" w:rsidRDefault="00790631" w:rsidP="00A33B2B">
            <w:pPr>
              <w:spacing w:after="0" w:line="0" w:lineRule="atLeast"/>
              <w:jc w:val="both"/>
              <w:rPr>
                <w:rFonts w:ascii="Times New Roman" w:eastAsia="Times New Roman" w:hAnsi="Times New Roman"/>
                <w:sz w:val="24"/>
              </w:rPr>
            </w:pPr>
          </w:p>
        </w:tc>
        <w:tc>
          <w:tcPr>
            <w:tcW w:w="1600" w:type="dxa"/>
            <w:tcBorders>
              <w:bottom w:val="single" w:sz="8" w:space="0" w:color="auto"/>
            </w:tcBorders>
            <w:shd w:val="clear" w:color="auto" w:fill="auto"/>
            <w:vAlign w:val="bottom"/>
          </w:tcPr>
          <w:p w:rsidR="00790631" w:rsidRDefault="00790631" w:rsidP="00A33B2B">
            <w:pPr>
              <w:spacing w:after="0" w:line="0" w:lineRule="atLeast"/>
              <w:jc w:val="both"/>
              <w:rPr>
                <w:rFonts w:ascii="Times New Roman" w:eastAsia="Times New Roman" w:hAnsi="Times New Roman"/>
                <w:sz w:val="24"/>
              </w:rPr>
            </w:pPr>
          </w:p>
        </w:tc>
        <w:tc>
          <w:tcPr>
            <w:tcW w:w="1100" w:type="dxa"/>
            <w:gridSpan w:val="3"/>
            <w:tcBorders>
              <w:bottom w:val="single" w:sz="8" w:space="0" w:color="auto"/>
            </w:tcBorders>
            <w:shd w:val="clear" w:color="auto" w:fill="auto"/>
            <w:vAlign w:val="bottom"/>
          </w:tcPr>
          <w:p w:rsidR="00790631" w:rsidRDefault="00790631" w:rsidP="00A33B2B">
            <w:pPr>
              <w:spacing w:after="0" w:line="0" w:lineRule="atLeast"/>
              <w:jc w:val="both"/>
              <w:rPr>
                <w:rFonts w:ascii="Times New Roman" w:eastAsia="Times New Roman" w:hAnsi="Times New Roman"/>
                <w:sz w:val="24"/>
              </w:rPr>
            </w:pPr>
          </w:p>
        </w:tc>
        <w:tc>
          <w:tcPr>
            <w:tcW w:w="560" w:type="dxa"/>
            <w:tcBorders>
              <w:bottom w:val="single" w:sz="8" w:space="0" w:color="auto"/>
            </w:tcBorders>
            <w:shd w:val="clear" w:color="auto" w:fill="auto"/>
            <w:vAlign w:val="bottom"/>
          </w:tcPr>
          <w:p w:rsidR="00790631" w:rsidRDefault="00790631" w:rsidP="00A33B2B">
            <w:pPr>
              <w:spacing w:after="0" w:line="0" w:lineRule="atLeast"/>
              <w:jc w:val="both"/>
              <w:rPr>
                <w:rFonts w:ascii="Times New Roman" w:eastAsia="Times New Roman" w:hAnsi="Times New Roman"/>
                <w:sz w:val="24"/>
              </w:rPr>
            </w:pPr>
          </w:p>
        </w:tc>
        <w:tc>
          <w:tcPr>
            <w:tcW w:w="1420" w:type="dxa"/>
            <w:gridSpan w:val="3"/>
            <w:tcBorders>
              <w:bottom w:val="single" w:sz="8" w:space="0" w:color="auto"/>
              <w:right w:val="single" w:sz="8" w:space="0" w:color="auto"/>
            </w:tcBorders>
            <w:shd w:val="clear" w:color="auto" w:fill="auto"/>
            <w:vAlign w:val="bottom"/>
          </w:tcPr>
          <w:p w:rsidR="00790631" w:rsidRDefault="00790631" w:rsidP="00A33B2B">
            <w:pPr>
              <w:spacing w:after="0" w:line="0" w:lineRule="atLeast"/>
              <w:jc w:val="both"/>
              <w:rPr>
                <w:rFonts w:ascii="Times New Roman" w:eastAsia="Times New Roman" w:hAnsi="Times New Roman"/>
                <w:sz w:val="24"/>
              </w:rPr>
            </w:pPr>
          </w:p>
        </w:tc>
        <w:tc>
          <w:tcPr>
            <w:tcW w:w="1680" w:type="dxa"/>
            <w:tcBorders>
              <w:bottom w:val="single" w:sz="8" w:space="0" w:color="auto"/>
              <w:right w:val="single" w:sz="8" w:space="0" w:color="auto"/>
            </w:tcBorders>
            <w:shd w:val="clear" w:color="auto" w:fill="auto"/>
            <w:vAlign w:val="bottom"/>
          </w:tcPr>
          <w:p w:rsidR="00790631" w:rsidRDefault="00790631" w:rsidP="00A33B2B">
            <w:pPr>
              <w:spacing w:after="0" w:line="0" w:lineRule="atLeast"/>
              <w:jc w:val="both"/>
              <w:rPr>
                <w:rFonts w:ascii="Times New Roman" w:eastAsia="Times New Roman" w:hAnsi="Times New Roman"/>
                <w:sz w:val="24"/>
              </w:rPr>
            </w:pPr>
          </w:p>
        </w:tc>
        <w:tc>
          <w:tcPr>
            <w:tcW w:w="2400" w:type="dxa"/>
            <w:tcBorders>
              <w:bottom w:val="single" w:sz="8" w:space="0" w:color="auto"/>
              <w:right w:val="single" w:sz="8" w:space="0" w:color="auto"/>
            </w:tcBorders>
            <w:shd w:val="clear" w:color="auto" w:fill="auto"/>
            <w:vAlign w:val="bottom"/>
          </w:tcPr>
          <w:p w:rsidR="00790631" w:rsidRDefault="00790631" w:rsidP="00A33B2B">
            <w:pPr>
              <w:spacing w:after="0" w:line="0" w:lineRule="atLeast"/>
              <w:jc w:val="both"/>
              <w:rPr>
                <w:rFonts w:ascii="Times New Roman" w:eastAsia="Times New Roman" w:hAnsi="Times New Roman"/>
                <w:sz w:val="28"/>
              </w:rPr>
            </w:pPr>
          </w:p>
        </w:tc>
      </w:tr>
      <w:tr w:rsidR="00790631" w:rsidTr="00C527C3">
        <w:trPr>
          <w:trHeight w:val="308"/>
        </w:trPr>
        <w:tc>
          <w:tcPr>
            <w:tcW w:w="840" w:type="dxa"/>
            <w:tcBorders>
              <w:left w:val="single" w:sz="8" w:space="0" w:color="auto"/>
              <w:right w:val="single" w:sz="8" w:space="0" w:color="auto"/>
            </w:tcBorders>
            <w:shd w:val="clear" w:color="auto" w:fill="auto"/>
            <w:vAlign w:val="bottom"/>
          </w:tcPr>
          <w:p w:rsidR="00790631" w:rsidRDefault="00790631" w:rsidP="00A33B2B">
            <w:pPr>
              <w:spacing w:after="0" w:line="308" w:lineRule="exact"/>
              <w:jc w:val="both"/>
              <w:rPr>
                <w:rFonts w:ascii="Times New Roman" w:eastAsia="Times New Roman" w:hAnsi="Times New Roman"/>
                <w:w w:val="99"/>
                <w:sz w:val="28"/>
              </w:rPr>
            </w:pPr>
            <w:r>
              <w:rPr>
                <w:rFonts w:ascii="Times New Roman" w:eastAsia="Times New Roman" w:hAnsi="Times New Roman"/>
                <w:w w:val="99"/>
                <w:sz w:val="28"/>
              </w:rPr>
              <w:t>3</w:t>
            </w:r>
          </w:p>
        </w:tc>
        <w:tc>
          <w:tcPr>
            <w:tcW w:w="1600" w:type="dxa"/>
            <w:shd w:val="clear" w:color="auto" w:fill="auto"/>
            <w:vAlign w:val="bottom"/>
          </w:tcPr>
          <w:p w:rsidR="00790631" w:rsidRDefault="00790631" w:rsidP="00A33B2B">
            <w:pPr>
              <w:spacing w:after="0" w:line="308" w:lineRule="exact"/>
              <w:ind w:left="100"/>
              <w:jc w:val="both"/>
              <w:rPr>
                <w:rFonts w:ascii="Times New Roman" w:eastAsia="Times New Roman" w:hAnsi="Times New Roman"/>
                <w:sz w:val="28"/>
              </w:rPr>
            </w:pPr>
            <w:r>
              <w:rPr>
                <w:rFonts w:ascii="Times New Roman" w:eastAsia="Times New Roman" w:hAnsi="Times New Roman"/>
                <w:sz w:val="28"/>
              </w:rPr>
              <w:t>Розробка</w:t>
            </w:r>
          </w:p>
        </w:tc>
        <w:tc>
          <w:tcPr>
            <w:tcW w:w="1660" w:type="dxa"/>
            <w:gridSpan w:val="4"/>
            <w:shd w:val="clear" w:color="auto" w:fill="auto"/>
            <w:vAlign w:val="bottom"/>
          </w:tcPr>
          <w:p w:rsidR="00790631" w:rsidRDefault="00790631" w:rsidP="00A33B2B">
            <w:pPr>
              <w:spacing w:after="0" w:line="308" w:lineRule="exact"/>
              <w:ind w:left="80"/>
              <w:jc w:val="both"/>
              <w:rPr>
                <w:rFonts w:ascii="Times New Roman" w:eastAsia="Times New Roman" w:hAnsi="Times New Roman"/>
                <w:sz w:val="28"/>
              </w:rPr>
            </w:pPr>
            <w:r>
              <w:rPr>
                <w:rFonts w:ascii="Times New Roman" w:eastAsia="Times New Roman" w:hAnsi="Times New Roman"/>
                <w:sz w:val="28"/>
              </w:rPr>
              <w:t>маршруту</w:t>
            </w:r>
          </w:p>
        </w:tc>
        <w:tc>
          <w:tcPr>
            <w:tcW w:w="1420" w:type="dxa"/>
            <w:gridSpan w:val="3"/>
            <w:tcBorders>
              <w:right w:val="single" w:sz="8" w:space="0" w:color="auto"/>
            </w:tcBorders>
            <w:shd w:val="clear" w:color="auto" w:fill="auto"/>
            <w:vAlign w:val="bottom"/>
          </w:tcPr>
          <w:p w:rsidR="00790631" w:rsidRDefault="00790631" w:rsidP="00A33B2B">
            <w:pPr>
              <w:spacing w:after="0" w:line="308" w:lineRule="exact"/>
              <w:jc w:val="both"/>
              <w:rPr>
                <w:rFonts w:ascii="Times New Roman" w:eastAsia="Times New Roman" w:hAnsi="Times New Roman"/>
                <w:sz w:val="28"/>
              </w:rPr>
            </w:pPr>
            <w:r>
              <w:rPr>
                <w:rFonts w:ascii="Times New Roman" w:eastAsia="Times New Roman" w:hAnsi="Times New Roman"/>
                <w:sz w:val="28"/>
              </w:rPr>
              <w:t>вивезення</w:t>
            </w:r>
          </w:p>
        </w:tc>
        <w:tc>
          <w:tcPr>
            <w:tcW w:w="1680" w:type="dxa"/>
            <w:tcBorders>
              <w:right w:val="single" w:sz="8" w:space="0" w:color="auto"/>
            </w:tcBorders>
            <w:shd w:val="clear" w:color="auto" w:fill="auto"/>
            <w:vAlign w:val="bottom"/>
          </w:tcPr>
          <w:p w:rsidR="00790631" w:rsidRDefault="00790631" w:rsidP="00A33B2B">
            <w:pPr>
              <w:spacing w:after="0" w:line="308" w:lineRule="exact"/>
              <w:jc w:val="both"/>
              <w:rPr>
                <w:rFonts w:ascii="Times New Roman" w:eastAsia="Times New Roman" w:hAnsi="Times New Roman"/>
                <w:sz w:val="28"/>
              </w:rPr>
            </w:pPr>
            <w:r>
              <w:rPr>
                <w:rFonts w:ascii="Times New Roman" w:eastAsia="Times New Roman" w:hAnsi="Times New Roman"/>
                <w:sz w:val="28"/>
              </w:rPr>
              <w:t>І квартал</w:t>
            </w:r>
          </w:p>
        </w:tc>
        <w:tc>
          <w:tcPr>
            <w:tcW w:w="2400" w:type="dxa"/>
            <w:tcBorders>
              <w:right w:val="single" w:sz="8" w:space="0" w:color="auto"/>
            </w:tcBorders>
            <w:shd w:val="clear" w:color="auto" w:fill="auto"/>
            <w:vAlign w:val="bottom"/>
          </w:tcPr>
          <w:p w:rsidR="00790631" w:rsidRDefault="00790631" w:rsidP="00A33B2B">
            <w:pPr>
              <w:spacing w:after="0" w:line="308" w:lineRule="exact"/>
              <w:jc w:val="both"/>
              <w:rPr>
                <w:rFonts w:ascii="Times New Roman" w:eastAsia="Times New Roman" w:hAnsi="Times New Roman"/>
                <w:sz w:val="28"/>
              </w:rPr>
            </w:pPr>
            <w:r>
              <w:rPr>
                <w:rFonts w:ascii="Times New Roman" w:eastAsia="Times New Roman" w:hAnsi="Times New Roman"/>
                <w:sz w:val="28"/>
              </w:rPr>
              <w:t>ДП «Чаплинський</w:t>
            </w:r>
          </w:p>
        </w:tc>
      </w:tr>
      <w:tr w:rsidR="00790631" w:rsidTr="00C527C3">
        <w:trPr>
          <w:trHeight w:val="326"/>
        </w:trPr>
        <w:tc>
          <w:tcPr>
            <w:tcW w:w="840" w:type="dxa"/>
            <w:tcBorders>
              <w:left w:val="single" w:sz="8" w:space="0" w:color="auto"/>
              <w:bottom w:val="single" w:sz="8" w:space="0" w:color="auto"/>
              <w:right w:val="single" w:sz="8" w:space="0" w:color="auto"/>
            </w:tcBorders>
            <w:shd w:val="clear" w:color="auto" w:fill="auto"/>
            <w:vAlign w:val="bottom"/>
          </w:tcPr>
          <w:p w:rsidR="00790631" w:rsidRDefault="00790631" w:rsidP="00A33B2B">
            <w:pPr>
              <w:spacing w:after="0" w:line="0" w:lineRule="atLeast"/>
              <w:jc w:val="both"/>
              <w:rPr>
                <w:rFonts w:ascii="Times New Roman" w:eastAsia="Times New Roman" w:hAnsi="Times New Roman"/>
                <w:sz w:val="24"/>
              </w:rPr>
            </w:pPr>
          </w:p>
        </w:tc>
        <w:tc>
          <w:tcPr>
            <w:tcW w:w="4680" w:type="dxa"/>
            <w:gridSpan w:val="8"/>
            <w:tcBorders>
              <w:bottom w:val="single" w:sz="8" w:space="0" w:color="auto"/>
              <w:right w:val="single" w:sz="8" w:space="0" w:color="auto"/>
            </w:tcBorders>
            <w:shd w:val="clear" w:color="auto" w:fill="auto"/>
            <w:vAlign w:val="bottom"/>
          </w:tcPr>
          <w:p w:rsidR="00790631" w:rsidRDefault="00790631" w:rsidP="00A33B2B">
            <w:pPr>
              <w:spacing w:after="0" w:line="0" w:lineRule="atLeast"/>
              <w:ind w:left="100"/>
              <w:jc w:val="both"/>
              <w:rPr>
                <w:rFonts w:ascii="Times New Roman" w:eastAsia="Times New Roman" w:hAnsi="Times New Roman"/>
                <w:sz w:val="28"/>
              </w:rPr>
            </w:pPr>
            <w:r>
              <w:rPr>
                <w:rFonts w:ascii="Times New Roman" w:eastAsia="Times New Roman" w:hAnsi="Times New Roman"/>
                <w:sz w:val="28"/>
              </w:rPr>
              <w:t>ресурсоцінних компонентів</w:t>
            </w:r>
          </w:p>
        </w:tc>
        <w:tc>
          <w:tcPr>
            <w:tcW w:w="1680" w:type="dxa"/>
            <w:tcBorders>
              <w:bottom w:val="single" w:sz="8" w:space="0" w:color="auto"/>
              <w:right w:val="single" w:sz="8" w:space="0" w:color="auto"/>
            </w:tcBorders>
            <w:shd w:val="clear" w:color="auto" w:fill="auto"/>
            <w:vAlign w:val="bottom"/>
          </w:tcPr>
          <w:p w:rsidR="00790631" w:rsidRDefault="00790631" w:rsidP="00A33B2B">
            <w:pPr>
              <w:spacing w:after="0" w:line="0" w:lineRule="atLeast"/>
              <w:jc w:val="both"/>
              <w:rPr>
                <w:rFonts w:ascii="Times New Roman" w:eastAsia="Times New Roman" w:hAnsi="Times New Roman"/>
                <w:w w:val="99"/>
                <w:sz w:val="28"/>
              </w:rPr>
            </w:pPr>
            <w:r>
              <w:rPr>
                <w:rFonts w:ascii="Times New Roman" w:eastAsia="Times New Roman" w:hAnsi="Times New Roman"/>
                <w:w w:val="99"/>
                <w:sz w:val="28"/>
              </w:rPr>
              <w:t>2018 р.</w:t>
            </w:r>
          </w:p>
        </w:tc>
        <w:tc>
          <w:tcPr>
            <w:tcW w:w="2400" w:type="dxa"/>
            <w:tcBorders>
              <w:bottom w:val="single" w:sz="8" w:space="0" w:color="auto"/>
              <w:right w:val="single" w:sz="8" w:space="0" w:color="auto"/>
            </w:tcBorders>
            <w:shd w:val="clear" w:color="auto" w:fill="auto"/>
            <w:vAlign w:val="bottom"/>
          </w:tcPr>
          <w:p w:rsidR="00790631" w:rsidRDefault="00790631" w:rsidP="00A33B2B">
            <w:pPr>
              <w:spacing w:after="0" w:line="0" w:lineRule="atLeast"/>
              <w:jc w:val="both"/>
              <w:rPr>
                <w:rFonts w:ascii="Times New Roman" w:eastAsia="Times New Roman" w:hAnsi="Times New Roman"/>
                <w:sz w:val="24"/>
              </w:rPr>
            </w:pPr>
            <w:r>
              <w:rPr>
                <w:rFonts w:ascii="Times New Roman" w:eastAsia="Times New Roman" w:hAnsi="Times New Roman"/>
                <w:sz w:val="28"/>
                <w:szCs w:val="28"/>
              </w:rPr>
              <w:t>к</w:t>
            </w:r>
            <w:r w:rsidRPr="005C3B18">
              <w:rPr>
                <w:rFonts w:ascii="Times New Roman" w:eastAsia="Times New Roman" w:hAnsi="Times New Roman"/>
                <w:sz w:val="28"/>
                <w:szCs w:val="28"/>
              </w:rPr>
              <w:t>омунальник 2»</w:t>
            </w:r>
          </w:p>
        </w:tc>
      </w:tr>
      <w:tr w:rsidR="00790631" w:rsidTr="00C527C3">
        <w:trPr>
          <w:trHeight w:val="309"/>
        </w:trPr>
        <w:tc>
          <w:tcPr>
            <w:tcW w:w="840" w:type="dxa"/>
            <w:tcBorders>
              <w:left w:val="single" w:sz="8" w:space="0" w:color="auto"/>
              <w:right w:val="single" w:sz="8" w:space="0" w:color="auto"/>
            </w:tcBorders>
            <w:shd w:val="clear" w:color="auto" w:fill="auto"/>
            <w:vAlign w:val="bottom"/>
          </w:tcPr>
          <w:p w:rsidR="00790631" w:rsidRDefault="00790631" w:rsidP="00A33B2B">
            <w:pPr>
              <w:spacing w:after="0" w:line="309" w:lineRule="exact"/>
              <w:jc w:val="both"/>
              <w:rPr>
                <w:rFonts w:ascii="Times New Roman" w:eastAsia="Times New Roman" w:hAnsi="Times New Roman"/>
                <w:w w:val="99"/>
                <w:sz w:val="28"/>
              </w:rPr>
            </w:pPr>
            <w:r>
              <w:rPr>
                <w:rFonts w:ascii="Times New Roman" w:eastAsia="Times New Roman" w:hAnsi="Times New Roman"/>
                <w:w w:val="99"/>
                <w:sz w:val="28"/>
              </w:rPr>
              <w:t>4</w:t>
            </w:r>
          </w:p>
        </w:tc>
        <w:tc>
          <w:tcPr>
            <w:tcW w:w="1600" w:type="dxa"/>
            <w:shd w:val="clear" w:color="auto" w:fill="auto"/>
            <w:vAlign w:val="bottom"/>
          </w:tcPr>
          <w:p w:rsidR="00790631" w:rsidRDefault="00790631" w:rsidP="00A33B2B">
            <w:pPr>
              <w:spacing w:after="0" w:line="309" w:lineRule="exact"/>
              <w:ind w:left="100"/>
              <w:jc w:val="both"/>
              <w:rPr>
                <w:rFonts w:ascii="Times New Roman" w:eastAsia="Times New Roman" w:hAnsi="Times New Roman"/>
                <w:sz w:val="28"/>
              </w:rPr>
            </w:pPr>
            <w:r>
              <w:rPr>
                <w:rFonts w:ascii="Times New Roman" w:eastAsia="Times New Roman" w:hAnsi="Times New Roman"/>
                <w:sz w:val="28"/>
              </w:rPr>
              <w:t>Закупівля</w:t>
            </w:r>
          </w:p>
        </w:tc>
        <w:tc>
          <w:tcPr>
            <w:tcW w:w="1100" w:type="dxa"/>
            <w:gridSpan w:val="3"/>
            <w:shd w:val="clear" w:color="auto" w:fill="auto"/>
            <w:vAlign w:val="bottom"/>
          </w:tcPr>
          <w:p w:rsidR="00790631" w:rsidRDefault="00790631" w:rsidP="00A33B2B">
            <w:pPr>
              <w:spacing w:after="0" w:line="309" w:lineRule="exact"/>
              <w:ind w:left="380"/>
              <w:jc w:val="both"/>
              <w:rPr>
                <w:rFonts w:ascii="Times New Roman" w:eastAsia="Times New Roman" w:hAnsi="Times New Roman"/>
                <w:sz w:val="28"/>
              </w:rPr>
            </w:pPr>
            <w:r>
              <w:rPr>
                <w:rFonts w:ascii="Times New Roman" w:eastAsia="Times New Roman" w:hAnsi="Times New Roman"/>
                <w:sz w:val="28"/>
              </w:rPr>
              <w:t>та</w:t>
            </w:r>
          </w:p>
        </w:tc>
        <w:tc>
          <w:tcPr>
            <w:tcW w:w="1980" w:type="dxa"/>
            <w:gridSpan w:val="4"/>
            <w:tcBorders>
              <w:right w:val="single" w:sz="8" w:space="0" w:color="auto"/>
            </w:tcBorders>
            <w:shd w:val="clear" w:color="auto" w:fill="auto"/>
            <w:vAlign w:val="bottom"/>
          </w:tcPr>
          <w:p w:rsidR="00790631" w:rsidRDefault="00790631" w:rsidP="00A33B2B">
            <w:pPr>
              <w:spacing w:after="0" w:line="309" w:lineRule="exact"/>
              <w:jc w:val="both"/>
              <w:rPr>
                <w:rFonts w:ascii="Times New Roman" w:eastAsia="Times New Roman" w:hAnsi="Times New Roman"/>
                <w:sz w:val="28"/>
              </w:rPr>
            </w:pPr>
            <w:r>
              <w:rPr>
                <w:rFonts w:ascii="Times New Roman" w:eastAsia="Times New Roman" w:hAnsi="Times New Roman"/>
                <w:sz w:val="28"/>
              </w:rPr>
              <w:t>встановлення</w:t>
            </w:r>
          </w:p>
        </w:tc>
        <w:tc>
          <w:tcPr>
            <w:tcW w:w="1680" w:type="dxa"/>
            <w:tcBorders>
              <w:right w:val="single" w:sz="8" w:space="0" w:color="auto"/>
            </w:tcBorders>
            <w:shd w:val="clear" w:color="auto" w:fill="auto"/>
            <w:vAlign w:val="bottom"/>
          </w:tcPr>
          <w:p w:rsidR="00790631" w:rsidRDefault="00790631" w:rsidP="00A33B2B">
            <w:pPr>
              <w:spacing w:after="0" w:line="309" w:lineRule="exact"/>
              <w:jc w:val="both"/>
              <w:rPr>
                <w:rFonts w:ascii="Times New Roman" w:eastAsia="Times New Roman" w:hAnsi="Times New Roman"/>
                <w:sz w:val="28"/>
              </w:rPr>
            </w:pPr>
            <w:r>
              <w:rPr>
                <w:rFonts w:ascii="Times New Roman" w:eastAsia="Times New Roman" w:hAnsi="Times New Roman"/>
                <w:sz w:val="28"/>
              </w:rPr>
              <w:t>І квартал</w:t>
            </w:r>
          </w:p>
        </w:tc>
        <w:tc>
          <w:tcPr>
            <w:tcW w:w="2400" w:type="dxa"/>
            <w:tcBorders>
              <w:right w:val="single" w:sz="8" w:space="0" w:color="auto"/>
            </w:tcBorders>
            <w:shd w:val="clear" w:color="auto" w:fill="auto"/>
            <w:vAlign w:val="bottom"/>
          </w:tcPr>
          <w:p w:rsidR="00790631" w:rsidRPr="007C7F8B" w:rsidRDefault="00790631" w:rsidP="00A33B2B">
            <w:pPr>
              <w:spacing w:after="0" w:line="309" w:lineRule="exact"/>
              <w:jc w:val="both"/>
              <w:rPr>
                <w:rFonts w:ascii="Times New Roman" w:eastAsia="Times New Roman" w:hAnsi="Times New Roman"/>
                <w:sz w:val="28"/>
              </w:rPr>
            </w:pPr>
            <w:r>
              <w:rPr>
                <w:rFonts w:ascii="Times New Roman" w:eastAsia="Times New Roman" w:hAnsi="Times New Roman"/>
                <w:sz w:val="28"/>
              </w:rPr>
              <w:t>Чаплинська</w:t>
            </w:r>
          </w:p>
        </w:tc>
      </w:tr>
      <w:tr w:rsidR="00790631" w:rsidTr="00C527C3">
        <w:trPr>
          <w:trHeight w:val="322"/>
        </w:trPr>
        <w:tc>
          <w:tcPr>
            <w:tcW w:w="840" w:type="dxa"/>
            <w:tcBorders>
              <w:left w:val="single" w:sz="8" w:space="0" w:color="auto"/>
              <w:right w:val="single" w:sz="8" w:space="0" w:color="auto"/>
            </w:tcBorders>
            <w:shd w:val="clear" w:color="auto" w:fill="auto"/>
            <w:vAlign w:val="bottom"/>
          </w:tcPr>
          <w:p w:rsidR="00790631" w:rsidRDefault="00790631" w:rsidP="00A33B2B">
            <w:pPr>
              <w:spacing w:after="0" w:line="0" w:lineRule="atLeast"/>
              <w:jc w:val="both"/>
              <w:rPr>
                <w:rFonts w:ascii="Times New Roman" w:eastAsia="Times New Roman" w:hAnsi="Times New Roman"/>
                <w:sz w:val="24"/>
              </w:rPr>
            </w:pPr>
          </w:p>
        </w:tc>
        <w:tc>
          <w:tcPr>
            <w:tcW w:w="4680" w:type="dxa"/>
            <w:gridSpan w:val="8"/>
            <w:tcBorders>
              <w:right w:val="single" w:sz="8" w:space="0" w:color="auto"/>
            </w:tcBorders>
            <w:shd w:val="clear" w:color="auto" w:fill="auto"/>
            <w:vAlign w:val="bottom"/>
          </w:tcPr>
          <w:p w:rsidR="00790631" w:rsidRDefault="00790631" w:rsidP="00A33B2B">
            <w:pPr>
              <w:spacing w:after="0" w:line="0" w:lineRule="atLeast"/>
              <w:ind w:left="100"/>
              <w:jc w:val="both"/>
              <w:rPr>
                <w:rFonts w:ascii="Times New Roman" w:eastAsia="Times New Roman" w:hAnsi="Times New Roman"/>
                <w:sz w:val="28"/>
              </w:rPr>
            </w:pPr>
            <w:r>
              <w:rPr>
                <w:rFonts w:ascii="Times New Roman" w:eastAsia="Times New Roman" w:hAnsi="Times New Roman"/>
                <w:sz w:val="28"/>
              </w:rPr>
              <w:t>контейнерів в кількості 65  шт.  для</w:t>
            </w:r>
          </w:p>
        </w:tc>
        <w:tc>
          <w:tcPr>
            <w:tcW w:w="1680" w:type="dxa"/>
            <w:tcBorders>
              <w:right w:val="single" w:sz="8" w:space="0" w:color="auto"/>
            </w:tcBorders>
            <w:shd w:val="clear" w:color="auto" w:fill="auto"/>
            <w:vAlign w:val="bottom"/>
          </w:tcPr>
          <w:p w:rsidR="00790631" w:rsidRDefault="00790631" w:rsidP="00A33B2B">
            <w:pPr>
              <w:spacing w:after="0" w:line="0" w:lineRule="atLeast"/>
              <w:jc w:val="both"/>
              <w:rPr>
                <w:rFonts w:ascii="Times New Roman" w:eastAsia="Times New Roman" w:hAnsi="Times New Roman"/>
                <w:w w:val="99"/>
                <w:sz w:val="28"/>
              </w:rPr>
            </w:pPr>
            <w:r>
              <w:rPr>
                <w:rFonts w:ascii="Times New Roman" w:eastAsia="Times New Roman" w:hAnsi="Times New Roman"/>
                <w:w w:val="99"/>
                <w:sz w:val="28"/>
              </w:rPr>
              <w:t>2018 р.</w:t>
            </w:r>
          </w:p>
        </w:tc>
        <w:tc>
          <w:tcPr>
            <w:tcW w:w="2400" w:type="dxa"/>
            <w:tcBorders>
              <w:right w:val="single" w:sz="8" w:space="0" w:color="auto"/>
            </w:tcBorders>
            <w:shd w:val="clear" w:color="auto" w:fill="auto"/>
            <w:vAlign w:val="bottom"/>
          </w:tcPr>
          <w:p w:rsidR="00790631" w:rsidRPr="007C7F8B" w:rsidRDefault="00790631" w:rsidP="00A33B2B">
            <w:pPr>
              <w:spacing w:after="0" w:line="0" w:lineRule="atLeast"/>
              <w:jc w:val="both"/>
              <w:rPr>
                <w:rFonts w:ascii="Times New Roman" w:eastAsia="Times New Roman" w:hAnsi="Times New Roman"/>
                <w:sz w:val="28"/>
                <w:szCs w:val="28"/>
              </w:rPr>
            </w:pPr>
            <w:r>
              <w:rPr>
                <w:rFonts w:ascii="Times New Roman" w:eastAsia="Times New Roman" w:hAnsi="Times New Roman"/>
                <w:sz w:val="28"/>
                <w:szCs w:val="28"/>
              </w:rPr>
              <w:t>с</w:t>
            </w:r>
            <w:r w:rsidRPr="007C7F8B">
              <w:rPr>
                <w:rFonts w:ascii="Times New Roman" w:eastAsia="Times New Roman" w:hAnsi="Times New Roman"/>
                <w:sz w:val="28"/>
                <w:szCs w:val="28"/>
              </w:rPr>
              <w:t>елищна рада</w:t>
            </w:r>
          </w:p>
        </w:tc>
      </w:tr>
      <w:tr w:rsidR="00790631" w:rsidTr="00C527C3">
        <w:trPr>
          <w:trHeight w:val="325"/>
        </w:trPr>
        <w:tc>
          <w:tcPr>
            <w:tcW w:w="840" w:type="dxa"/>
            <w:tcBorders>
              <w:left w:val="single" w:sz="8" w:space="0" w:color="auto"/>
              <w:bottom w:val="single" w:sz="8" w:space="0" w:color="auto"/>
              <w:right w:val="single" w:sz="8" w:space="0" w:color="auto"/>
            </w:tcBorders>
            <w:shd w:val="clear" w:color="auto" w:fill="auto"/>
            <w:vAlign w:val="bottom"/>
          </w:tcPr>
          <w:p w:rsidR="00790631" w:rsidRDefault="00790631" w:rsidP="00A33B2B">
            <w:pPr>
              <w:spacing w:after="0" w:line="0" w:lineRule="atLeast"/>
              <w:jc w:val="both"/>
              <w:rPr>
                <w:rFonts w:ascii="Times New Roman" w:eastAsia="Times New Roman" w:hAnsi="Times New Roman"/>
                <w:sz w:val="24"/>
              </w:rPr>
            </w:pPr>
          </w:p>
        </w:tc>
        <w:tc>
          <w:tcPr>
            <w:tcW w:w="1820" w:type="dxa"/>
            <w:gridSpan w:val="2"/>
            <w:tcBorders>
              <w:bottom w:val="single" w:sz="8" w:space="0" w:color="auto"/>
            </w:tcBorders>
            <w:shd w:val="clear" w:color="auto" w:fill="auto"/>
            <w:vAlign w:val="bottom"/>
          </w:tcPr>
          <w:p w:rsidR="00790631" w:rsidRDefault="00790631" w:rsidP="00A33B2B">
            <w:pPr>
              <w:spacing w:after="0" w:line="0" w:lineRule="atLeast"/>
              <w:ind w:left="100"/>
              <w:jc w:val="both"/>
              <w:rPr>
                <w:rFonts w:ascii="Times New Roman" w:eastAsia="Times New Roman" w:hAnsi="Times New Roman"/>
                <w:sz w:val="28"/>
              </w:rPr>
            </w:pPr>
            <w:r>
              <w:rPr>
                <w:rFonts w:ascii="Times New Roman" w:eastAsia="Times New Roman" w:hAnsi="Times New Roman"/>
                <w:sz w:val="28"/>
              </w:rPr>
              <w:t>роздільного</w:t>
            </w:r>
          </w:p>
        </w:tc>
        <w:tc>
          <w:tcPr>
            <w:tcW w:w="860" w:type="dxa"/>
            <w:tcBorders>
              <w:bottom w:val="single" w:sz="8" w:space="0" w:color="auto"/>
            </w:tcBorders>
            <w:shd w:val="clear" w:color="auto" w:fill="auto"/>
            <w:vAlign w:val="bottom"/>
          </w:tcPr>
          <w:p w:rsidR="00790631" w:rsidRDefault="00790631" w:rsidP="00A33B2B">
            <w:pPr>
              <w:spacing w:after="0" w:line="0" w:lineRule="atLeast"/>
              <w:jc w:val="both"/>
              <w:rPr>
                <w:rFonts w:ascii="Times New Roman" w:eastAsia="Times New Roman" w:hAnsi="Times New Roman"/>
                <w:sz w:val="24"/>
              </w:rPr>
            </w:pPr>
            <w:r>
              <w:rPr>
                <w:rFonts w:ascii="Times New Roman" w:eastAsia="Times New Roman" w:hAnsi="Times New Roman"/>
                <w:sz w:val="28"/>
              </w:rPr>
              <w:t>збору</w:t>
            </w:r>
          </w:p>
        </w:tc>
        <w:tc>
          <w:tcPr>
            <w:tcW w:w="760" w:type="dxa"/>
            <w:gridSpan w:val="3"/>
            <w:tcBorders>
              <w:bottom w:val="single" w:sz="8" w:space="0" w:color="auto"/>
            </w:tcBorders>
            <w:shd w:val="clear" w:color="auto" w:fill="auto"/>
            <w:vAlign w:val="bottom"/>
          </w:tcPr>
          <w:p w:rsidR="00790631" w:rsidRPr="00F46C1E" w:rsidRDefault="00790631" w:rsidP="00A33B2B">
            <w:pPr>
              <w:spacing w:after="0" w:line="0" w:lineRule="atLeast"/>
              <w:jc w:val="both"/>
              <w:rPr>
                <w:rFonts w:ascii="Times New Roman" w:eastAsia="Times New Roman" w:hAnsi="Times New Roman"/>
                <w:sz w:val="24"/>
              </w:rPr>
            </w:pPr>
            <w:r>
              <w:rPr>
                <w:rFonts w:ascii="Times New Roman" w:eastAsia="Times New Roman" w:hAnsi="Times New Roman"/>
                <w:sz w:val="24"/>
              </w:rPr>
              <w:t>ТПВ</w:t>
            </w:r>
          </w:p>
        </w:tc>
        <w:tc>
          <w:tcPr>
            <w:tcW w:w="560" w:type="dxa"/>
            <w:tcBorders>
              <w:bottom w:val="single" w:sz="8" w:space="0" w:color="auto"/>
            </w:tcBorders>
            <w:shd w:val="clear" w:color="auto" w:fill="auto"/>
            <w:vAlign w:val="bottom"/>
          </w:tcPr>
          <w:p w:rsidR="00790631" w:rsidRDefault="00790631" w:rsidP="00A33B2B">
            <w:pPr>
              <w:spacing w:after="0" w:line="0" w:lineRule="atLeast"/>
              <w:jc w:val="both"/>
              <w:rPr>
                <w:rFonts w:ascii="Times New Roman" w:eastAsia="Times New Roman" w:hAnsi="Times New Roman"/>
                <w:sz w:val="24"/>
              </w:rPr>
            </w:pPr>
          </w:p>
        </w:tc>
        <w:tc>
          <w:tcPr>
            <w:tcW w:w="680" w:type="dxa"/>
            <w:tcBorders>
              <w:bottom w:val="single" w:sz="8" w:space="0" w:color="auto"/>
              <w:right w:val="single" w:sz="8" w:space="0" w:color="auto"/>
            </w:tcBorders>
            <w:shd w:val="clear" w:color="auto" w:fill="auto"/>
            <w:vAlign w:val="bottom"/>
          </w:tcPr>
          <w:p w:rsidR="00790631" w:rsidRDefault="00790631" w:rsidP="00A33B2B">
            <w:pPr>
              <w:spacing w:after="0" w:line="0" w:lineRule="atLeast"/>
              <w:jc w:val="both"/>
              <w:rPr>
                <w:rFonts w:ascii="Times New Roman" w:eastAsia="Times New Roman" w:hAnsi="Times New Roman"/>
                <w:sz w:val="24"/>
              </w:rPr>
            </w:pPr>
          </w:p>
        </w:tc>
        <w:tc>
          <w:tcPr>
            <w:tcW w:w="1680" w:type="dxa"/>
            <w:tcBorders>
              <w:bottom w:val="single" w:sz="8" w:space="0" w:color="auto"/>
              <w:right w:val="single" w:sz="8" w:space="0" w:color="auto"/>
            </w:tcBorders>
            <w:shd w:val="clear" w:color="auto" w:fill="auto"/>
            <w:vAlign w:val="bottom"/>
          </w:tcPr>
          <w:p w:rsidR="00790631" w:rsidRDefault="00790631" w:rsidP="00A33B2B">
            <w:pPr>
              <w:spacing w:after="0" w:line="0" w:lineRule="atLeast"/>
              <w:jc w:val="both"/>
              <w:rPr>
                <w:rFonts w:ascii="Times New Roman" w:eastAsia="Times New Roman" w:hAnsi="Times New Roman"/>
                <w:sz w:val="24"/>
              </w:rPr>
            </w:pPr>
          </w:p>
        </w:tc>
        <w:tc>
          <w:tcPr>
            <w:tcW w:w="2400" w:type="dxa"/>
            <w:tcBorders>
              <w:bottom w:val="single" w:sz="8" w:space="0" w:color="auto"/>
              <w:right w:val="single" w:sz="8" w:space="0" w:color="auto"/>
            </w:tcBorders>
            <w:shd w:val="clear" w:color="auto" w:fill="auto"/>
            <w:vAlign w:val="bottom"/>
          </w:tcPr>
          <w:p w:rsidR="00790631" w:rsidRDefault="00790631" w:rsidP="00A33B2B">
            <w:pPr>
              <w:spacing w:after="0" w:line="0" w:lineRule="atLeast"/>
              <w:jc w:val="both"/>
              <w:rPr>
                <w:rFonts w:ascii="Times New Roman" w:eastAsia="Times New Roman" w:hAnsi="Times New Roman"/>
                <w:sz w:val="28"/>
              </w:rPr>
            </w:pPr>
          </w:p>
        </w:tc>
      </w:tr>
    </w:tbl>
    <w:p w:rsidR="00790631" w:rsidRDefault="00790631" w:rsidP="00A33B2B">
      <w:pPr>
        <w:spacing w:after="0" w:line="0" w:lineRule="atLeast"/>
        <w:ind w:left="2580"/>
        <w:jc w:val="both"/>
        <w:rPr>
          <w:rFonts w:ascii="Times New Roman" w:eastAsia="Times New Roman" w:hAnsi="Times New Roman"/>
          <w:b/>
          <w:sz w:val="28"/>
        </w:rPr>
      </w:pPr>
      <w:bookmarkStart w:id="4" w:name="page13"/>
      <w:bookmarkEnd w:id="4"/>
      <w:r>
        <w:rPr>
          <w:rFonts w:ascii="Times New Roman" w:eastAsia="Times New Roman" w:hAnsi="Times New Roman"/>
          <w:b/>
          <w:sz w:val="28"/>
        </w:rPr>
        <w:t>Технологічна схема роздільного збору ТПВ</w:t>
      </w:r>
    </w:p>
    <w:p w:rsidR="009A1D13" w:rsidRPr="009A1D13" w:rsidRDefault="00790631" w:rsidP="009A1D13">
      <w:pPr>
        <w:spacing w:after="0" w:line="238" w:lineRule="auto"/>
        <w:ind w:left="160" w:firstLine="566"/>
        <w:jc w:val="both"/>
        <w:rPr>
          <w:rFonts w:ascii="Times New Roman" w:eastAsia="Times New Roman" w:hAnsi="Times New Roman"/>
          <w:sz w:val="28"/>
        </w:rPr>
      </w:pPr>
      <w:r>
        <w:rPr>
          <w:rFonts w:ascii="Times New Roman" w:eastAsia="Times New Roman" w:hAnsi="Times New Roman"/>
          <w:sz w:val="28"/>
        </w:rPr>
        <w:t>На першому пілотному етапі (2018 р) впровадження Програми в нашому селищі, розміщення сміттєзбірних контейнерів для роздільного збору ТПВ планується на території біля багатоповерхівок, яку обслуговує ДП «Чаплинський комунальник 2». Так, на сміттєзбірному майданчику розміщуватиметься три види контейнерів.</w:t>
      </w:r>
      <w:bookmarkStart w:id="5" w:name="page14"/>
      <w:bookmarkEnd w:id="5"/>
    </w:p>
    <w:p w:rsidR="00790631" w:rsidRPr="00C16A8A" w:rsidRDefault="00790631" w:rsidP="00016E56">
      <w:pPr>
        <w:spacing w:line="0" w:lineRule="atLeast"/>
        <w:ind w:left="720"/>
        <w:jc w:val="both"/>
        <w:rPr>
          <w:rFonts w:ascii="Times New Roman" w:eastAsia="Times New Roman" w:hAnsi="Times New Roman"/>
          <w:b/>
          <w:sz w:val="28"/>
        </w:rPr>
      </w:pPr>
      <w:r>
        <w:rPr>
          <w:rFonts w:ascii="Times New Roman" w:eastAsia="Times New Roman" w:hAnsi="Times New Roman"/>
          <w:b/>
          <w:sz w:val="28"/>
        </w:rPr>
        <w:t>Схема розміщення сміттєзбірних контейнерів в селищі Чаплинка</w:t>
      </w:r>
    </w:p>
    <w:tbl>
      <w:tblPr>
        <w:tblW w:w="9640" w:type="dxa"/>
        <w:tblInd w:w="10" w:type="dxa"/>
        <w:tblLayout w:type="fixed"/>
        <w:tblCellMar>
          <w:left w:w="0" w:type="dxa"/>
          <w:right w:w="0" w:type="dxa"/>
        </w:tblCellMar>
        <w:tblLook w:val="0000" w:firstRow="0" w:lastRow="0" w:firstColumn="0" w:lastColumn="0" w:noHBand="0" w:noVBand="0"/>
      </w:tblPr>
      <w:tblGrid>
        <w:gridCol w:w="560"/>
        <w:gridCol w:w="1000"/>
        <w:gridCol w:w="680"/>
        <w:gridCol w:w="2480"/>
        <w:gridCol w:w="4840"/>
        <w:gridCol w:w="80"/>
      </w:tblGrid>
      <w:tr w:rsidR="00790631" w:rsidTr="00C527C3">
        <w:trPr>
          <w:trHeight w:val="329"/>
        </w:trPr>
        <w:tc>
          <w:tcPr>
            <w:tcW w:w="560" w:type="dxa"/>
            <w:vMerge w:val="restart"/>
            <w:tcBorders>
              <w:top w:val="single" w:sz="8" w:space="0" w:color="auto"/>
              <w:left w:val="single" w:sz="8" w:space="0" w:color="auto"/>
              <w:right w:val="single" w:sz="8" w:space="0" w:color="auto"/>
            </w:tcBorders>
            <w:shd w:val="clear" w:color="auto" w:fill="auto"/>
            <w:vAlign w:val="bottom"/>
          </w:tcPr>
          <w:p w:rsidR="00790631" w:rsidRPr="00A33B2B" w:rsidRDefault="00790631" w:rsidP="00A33B2B">
            <w:pPr>
              <w:spacing w:after="0" w:line="0" w:lineRule="atLeast"/>
              <w:jc w:val="both"/>
              <w:rPr>
                <w:rFonts w:ascii="Times New Roman" w:eastAsia="Times New Roman" w:hAnsi="Times New Roman"/>
                <w:w w:val="99"/>
              </w:rPr>
            </w:pPr>
            <w:r w:rsidRPr="00A33B2B">
              <w:rPr>
                <w:rFonts w:ascii="Times New Roman" w:eastAsia="Times New Roman" w:hAnsi="Times New Roman"/>
                <w:w w:val="99"/>
              </w:rPr>
              <w:t>№</w:t>
            </w:r>
          </w:p>
        </w:tc>
        <w:tc>
          <w:tcPr>
            <w:tcW w:w="1680" w:type="dxa"/>
            <w:gridSpan w:val="2"/>
            <w:tcBorders>
              <w:top w:val="single" w:sz="8" w:space="0" w:color="auto"/>
              <w:right w:val="single" w:sz="8" w:space="0" w:color="auto"/>
            </w:tcBorders>
            <w:shd w:val="clear" w:color="auto" w:fill="auto"/>
            <w:vAlign w:val="bottom"/>
          </w:tcPr>
          <w:p w:rsidR="00790631" w:rsidRPr="00A33B2B" w:rsidRDefault="00790631" w:rsidP="00A33B2B">
            <w:pPr>
              <w:spacing w:after="0" w:line="0" w:lineRule="atLeast"/>
              <w:jc w:val="both"/>
              <w:rPr>
                <w:rFonts w:ascii="Times New Roman" w:eastAsia="Times New Roman" w:hAnsi="Times New Roman"/>
              </w:rPr>
            </w:pPr>
            <w:r w:rsidRPr="00A33B2B">
              <w:rPr>
                <w:rFonts w:ascii="Times New Roman" w:eastAsia="Times New Roman" w:hAnsi="Times New Roman"/>
              </w:rPr>
              <w:t>Колір</w:t>
            </w:r>
          </w:p>
        </w:tc>
        <w:tc>
          <w:tcPr>
            <w:tcW w:w="2480" w:type="dxa"/>
            <w:tcBorders>
              <w:top w:val="single" w:sz="8" w:space="0" w:color="auto"/>
            </w:tcBorders>
            <w:shd w:val="clear" w:color="auto" w:fill="auto"/>
            <w:vAlign w:val="bottom"/>
          </w:tcPr>
          <w:p w:rsidR="00790631" w:rsidRPr="00A33B2B" w:rsidRDefault="00790631" w:rsidP="00A33B2B">
            <w:pPr>
              <w:spacing w:after="0" w:line="0" w:lineRule="atLeast"/>
              <w:jc w:val="both"/>
              <w:rPr>
                <w:rFonts w:ascii="Times New Roman" w:eastAsia="Times New Roman" w:hAnsi="Times New Roman"/>
              </w:rPr>
            </w:pPr>
          </w:p>
        </w:tc>
        <w:tc>
          <w:tcPr>
            <w:tcW w:w="4840" w:type="dxa"/>
            <w:tcBorders>
              <w:top w:val="single" w:sz="8" w:space="0" w:color="auto"/>
              <w:right w:val="single" w:sz="8" w:space="0" w:color="auto"/>
            </w:tcBorders>
            <w:shd w:val="clear" w:color="auto" w:fill="auto"/>
            <w:vAlign w:val="bottom"/>
          </w:tcPr>
          <w:p w:rsidR="00790631" w:rsidRDefault="00790631" w:rsidP="00A33B2B">
            <w:pPr>
              <w:spacing w:after="0" w:line="0" w:lineRule="atLeast"/>
              <w:jc w:val="both"/>
              <w:rPr>
                <w:rFonts w:ascii="Times New Roman" w:eastAsia="Times New Roman" w:hAnsi="Times New Roman"/>
                <w:sz w:val="24"/>
              </w:rPr>
            </w:pPr>
          </w:p>
        </w:tc>
        <w:tc>
          <w:tcPr>
            <w:tcW w:w="80" w:type="dxa"/>
            <w:shd w:val="clear" w:color="auto" w:fill="auto"/>
            <w:vAlign w:val="bottom"/>
          </w:tcPr>
          <w:p w:rsidR="00790631" w:rsidRDefault="00790631" w:rsidP="00A33B2B">
            <w:pPr>
              <w:spacing w:after="0" w:line="0" w:lineRule="atLeast"/>
              <w:jc w:val="both"/>
              <w:rPr>
                <w:rFonts w:ascii="Times New Roman" w:eastAsia="Times New Roman" w:hAnsi="Times New Roman"/>
                <w:sz w:val="24"/>
              </w:rPr>
            </w:pPr>
          </w:p>
        </w:tc>
      </w:tr>
      <w:tr w:rsidR="00790631" w:rsidTr="00C527C3">
        <w:trPr>
          <w:trHeight w:val="161"/>
        </w:trPr>
        <w:tc>
          <w:tcPr>
            <w:tcW w:w="560" w:type="dxa"/>
            <w:vMerge/>
            <w:tcBorders>
              <w:left w:val="single" w:sz="8" w:space="0" w:color="auto"/>
              <w:right w:val="single" w:sz="8" w:space="0" w:color="auto"/>
            </w:tcBorders>
            <w:shd w:val="clear" w:color="auto" w:fill="auto"/>
            <w:vAlign w:val="bottom"/>
          </w:tcPr>
          <w:p w:rsidR="00790631" w:rsidRPr="00A33B2B" w:rsidRDefault="00790631" w:rsidP="00A33B2B">
            <w:pPr>
              <w:spacing w:after="0" w:line="0" w:lineRule="atLeast"/>
              <w:jc w:val="both"/>
              <w:rPr>
                <w:rFonts w:ascii="Times New Roman" w:eastAsia="Times New Roman" w:hAnsi="Times New Roman"/>
              </w:rPr>
            </w:pPr>
          </w:p>
        </w:tc>
        <w:tc>
          <w:tcPr>
            <w:tcW w:w="1680" w:type="dxa"/>
            <w:gridSpan w:val="2"/>
            <w:vMerge w:val="restart"/>
            <w:tcBorders>
              <w:right w:val="single" w:sz="8" w:space="0" w:color="auto"/>
            </w:tcBorders>
            <w:shd w:val="clear" w:color="auto" w:fill="auto"/>
            <w:vAlign w:val="bottom"/>
          </w:tcPr>
          <w:p w:rsidR="00790631" w:rsidRPr="00A33B2B" w:rsidRDefault="00790631" w:rsidP="00A33B2B">
            <w:pPr>
              <w:spacing w:after="0" w:line="0" w:lineRule="atLeast"/>
              <w:jc w:val="both"/>
              <w:rPr>
                <w:rFonts w:ascii="Times New Roman" w:eastAsia="Times New Roman" w:hAnsi="Times New Roman"/>
              </w:rPr>
            </w:pPr>
            <w:r w:rsidRPr="00A33B2B">
              <w:rPr>
                <w:rFonts w:ascii="Times New Roman" w:eastAsia="Times New Roman" w:hAnsi="Times New Roman"/>
              </w:rPr>
              <w:t>контейнеру</w:t>
            </w:r>
          </w:p>
        </w:tc>
        <w:tc>
          <w:tcPr>
            <w:tcW w:w="7320" w:type="dxa"/>
            <w:gridSpan w:val="2"/>
            <w:vMerge w:val="restart"/>
            <w:tcBorders>
              <w:right w:val="single" w:sz="8" w:space="0" w:color="auto"/>
            </w:tcBorders>
            <w:shd w:val="clear" w:color="auto" w:fill="auto"/>
            <w:vAlign w:val="bottom"/>
          </w:tcPr>
          <w:p w:rsidR="00790631" w:rsidRPr="00A33B2B" w:rsidRDefault="00790631" w:rsidP="00A33B2B">
            <w:pPr>
              <w:spacing w:after="0" w:line="0" w:lineRule="atLeast"/>
              <w:ind w:left="541"/>
              <w:jc w:val="both"/>
              <w:rPr>
                <w:rFonts w:ascii="Times New Roman" w:eastAsia="Times New Roman" w:hAnsi="Times New Roman"/>
                <w:w w:val="99"/>
              </w:rPr>
            </w:pPr>
            <w:r w:rsidRPr="00A33B2B">
              <w:rPr>
                <w:rFonts w:ascii="Times New Roman" w:eastAsia="Times New Roman" w:hAnsi="Times New Roman"/>
                <w:w w:val="99"/>
              </w:rPr>
              <w:t>Означення та спосіб застосування</w:t>
            </w:r>
          </w:p>
        </w:tc>
        <w:tc>
          <w:tcPr>
            <w:tcW w:w="80" w:type="dxa"/>
            <w:shd w:val="clear" w:color="auto" w:fill="auto"/>
            <w:vAlign w:val="bottom"/>
          </w:tcPr>
          <w:p w:rsidR="00790631" w:rsidRDefault="00790631" w:rsidP="00A33B2B">
            <w:pPr>
              <w:spacing w:after="0" w:line="0" w:lineRule="atLeast"/>
              <w:jc w:val="both"/>
              <w:rPr>
                <w:rFonts w:ascii="Times New Roman" w:eastAsia="Times New Roman" w:hAnsi="Times New Roman"/>
                <w:sz w:val="13"/>
              </w:rPr>
            </w:pPr>
          </w:p>
        </w:tc>
      </w:tr>
      <w:tr w:rsidR="00790631" w:rsidTr="00C527C3">
        <w:trPr>
          <w:trHeight w:val="233"/>
        </w:trPr>
        <w:tc>
          <w:tcPr>
            <w:tcW w:w="560" w:type="dxa"/>
            <w:tcBorders>
              <w:left w:val="single" w:sz="8" w:space="0" w:color="auto"/>
              <w:right w:val="single" w:sz="8" w:space="0" w:color="auto"/>
            </w:tcBorders>
            <w:shd w:val="clear" w:color="auto" w:fill="auto"/>
            <w:vAlign w:val="bottom"/>
          </w:tcPr>
          <w:p w:rsidR="00790631" w:rsidRPr="00A33B2B" w:rsidRDefault="00790631" w:rsidP="00A33B2B">
            <w:pPr>
              <w:spacing w:after="0" w:line="233" w:lineRule="exact"/>
              <w:jc w:val="both"/>
              <w:rPr>
                <w:rFonts w:ascii="Times New Roman" w:eastAsia="Times New Roman" w:hAnsi="Times New Roman"/>
              </w:rPr>
            </w:pPr>
            <w:r w:rsidRPr="00A33B2B">
              <w:rPr>
                <w:rFonts w:ascii="Times New Roman" w:eastAsia="Times New Roman" w:hAnsi="Times New Roman"/>
              </w:rPr>
              <w:t>п/п</w:t>
            </w:r>
          </w:p>
        </w:tc>
        <w:tc>
          <w:tcPr>
            <w:tcW w:w="1680" w:type="dxa"/>
            <w:gridSpan w:val="2"/>
            <w:vMerge/>
            <w:tcBorders>
              <w:right w:val="single" w:sz="8" w:space="0" w:color="auto"/>
            </w:tcBorders>
            <w:shd w:val="clear" w:color="auto" w:fill="auto"/>
            <w:vAlign w:val="bottom"/>
          </w:tcPr>
          <w:p w:rsidR="00790631" w:rsidRPr="00A33B2B" w:rsidRDefault="00790631" w:rsidP="00A33B2B">
            <w:pPr>
              <w:spacing w:after="0" w:line="0" w:lineRule="atLeast"/>
              <w:jc w:val="both"/>
              <w:rPr>
                <w:rFonts w:ascii="Times New Roman" w:eastAsia="Times New Roman" w:hAnsi="Times New Roman"/>
              </w:rPr>
            </w:pPr>
          </w:p>
        </w:tc>
        <w:tc>
          <w:tcPr>
            <w:tcW w:w="7320" w:type="dxa"/>
            <w:gridSpan w:val="2"/>
            <w:vMerge/>
            <w:tcBorders>
              <w:right w:val="single" w:sz="8" w:space="0" w:color="auto"/>
            </w:tcBorders>
            <w:shd w:val="clear" w:color="auto" w:fill="auto"/>
            <w:vAlign w:val="bottom"/>
          </w:tcPr>
          <w:p w:rsidR="00790631" w:rsidRPr="00A33B2B" w:rsidRDefault="00790631" w:rsidP="00A33B2B">
            <w:pPr>
              <w:spacing w:after="0" w:line="0" w:lineRule="atLeast"/>
              <w:jc w:val="both"/>
              <w:rPr>
                <w:rFonts w:ascii="Times New Roman" w:eastAsia="Times New Roman" w:hAnsi="Times New Roman"/>
              </w:rPr>
            </w:pPr>
          </w:p>
        </w:tc>
        <w:tc>
          <w:tcPr>
            <w:tcW w:w="80" w:type="dxa"/>
            <w:shd w:val="clear" w:color="auto" w:fill="auto"/>
            <w:vAlign w:val="bottom"/>
          </w:tcPr>
          <w:p w:rsidR="00790631" w:rsidRDefault="00790631" w:rsidP="00A33B2B">
            <w:pPr>
              <w:spacing w:after="0" w:line="0" w:lineRule="atLeast"/>
              <w:jc w:val="both"/>
              <w:rPr>
                <w:rFonts w:ascii="Times New Roman" w:eastAsia="Times New Roman" w:hAnsi="Times New Roman"/>
              </w:rPr>
            </w:pPr>
          </w:p>
        </w:tc>
      </w:tr>
      <w:tr w:rsidR="00790631" w:rsidTr="00C527C3">
        <w:trPr>
          <w:trHeight w:val="254"/>
        </w:trPr>
        <w:tc>
          <w:tcPr>
            <w:tcW w:w="560" w:type="dxa"/>
            <w:tcBorders>
              <w:left w:val="single" w:sz="8" w:space="0" w:color="auto"/>
              <w:bottom w:val="single" w:sz="8" w:space="0" w:color="auto"/>
              <w:right w:val="single" w:sz="8" w:space="0" w:color="auto"/>
            </w:tcBorders>
            <w:shd w:val="clear" w:color="auto" w:fill="auto"/>
            <w:vAlign w:val="bottom"/>
          </w:tcPr>
          <w:p w:rsidR="00790631" w:rsidRPr="00A33B2B" w:rsidRDefault="00790631" w:rsidP="00A33B2B">
            <w:pPr>
              <w:spacing w:after="0" w:line="0" w:lineRule="atLeast"/>
              <w:jc w:val="both"/>
              <w:rPr>
                <w:rFonts w:ascii="Times New Roman" w:eastAsia="Times New Roman" w:hAnsi="Times New Roman"/>
              </w:rPr>
            </w:pPr>
          </w:p>
        </w:tc>
        <w:tc>
          <w:tcPr>
            <w:tcW w:w="1680" w:type="dxa"/>
            <w:gridSpan w:val="2"/>
            <w:tcBorders>
              <w:bottom w:val="single" w:sz="8" w:space="0" w:color="auto"/>
              <w:right w:val="single" w:sz="8" w:space="0" w:color="auto"/>
            </w:tcBorders>
            <w:shd w:val="clear" w:color="auto" w:fill="auto"/>
            <w:vAlign w:val="bottom"/>
          </w:tcPr>
          <w:p w:rsidR="00790631" w:rsidRPr="00A33B2B" w:rsidRDefault="00790631" w:rsidP="00A33B2B">
            <w:pPr>
              <w:spacing w:after="0" w:line="254" w:lineRule="exact"/>
              <w:jc w:val="both"/>
              <w:rPr>
                <w:rFonts w:ascii="Times New Roman" w:eastAsia="Times New Roman" w:hAnsi="Times New Roman"/>
                <w:w w:val="98"/>
              </w:rPr>
            </w:pPr>
            <w:r w:rsidRPr="00A33B2B">
              <w:rPr>
                <w:rFonts w:ascii="Times New Roman" w:eastAsia="Times New Roman" w:hAnsi="Times New Roman"/>
                <w:w w:val="98"/>
              </w:rPr>
              <w:t>(сітки)</w:t>
            </w:r>
          </w:p>
        </w:tc>
        <w:tc>
          <w:tcPr>
            <w:tcW w:w="2480" w:type="dxa"/>
            <w:tcBorders>
              <w:bottom w:val="single" w:sz="8" w:space="0" w:color="auto"/>
            </w:tcBorders>
            <w:shd w:val="clear" w:color="auto" w:fill="auto"/>
            <w:vAlign w:val="bottom"/>
          </w:tcPr>
          <w:p w:rsidR="00790631" w:rsidRPr="00A33B2B" w:rsidRDefault="00790631" w:rsidP="00A33B2B">
            <w:pPr>
              <w:spacing w:after="0" w:line="0" w:lineRule="atLeast"/>
              <w:jc w:val="both"/>
              <w:rPr>
                <w:rFonts w:ascii="Times New Roman" w:eastAsia="Times New Roman" w:hAnsi="Times New Roman"/>
              </w:rPr>
            </w:pPr>
          </w:p>
        </w:tc>
        <w:tc>
          <w:tcPr>
            <w:tcW w:w="4840" w:type="dxa"/>
            <w:tcBorders>
              <w:bottom w:val="single" w:sz="8" w:space="0" w:color="auto"/>
              <w:right w:val="single" w:sz="8" w:space="0" w:color="auto"/>
            </w:tcBorders>
            <w:shd w:val="clear" w:color="auto" w:fill="auto"/>
            <w:vAlign w:val="bottom"/>
          </w:tcPr>
          <w:p w:rsidR="00790631" w:rsidRDefault="00790631" w:rsidP="00A33B2B">
            <w:pPr>
              <w:spacing w:after="0" w:line="0" w:lineRule="atLeast"/>
              <w:jc w:val="both"/>
              <w:rPr>
                <w:rFonts w:ascii="Times New Roman" w:eastAsia="Times New Roman" w:hAnsi="Times New Roman"/>
              </w:rPr>
            </w:pPr>
          </w:p>
        </w:tc>
        <w:tc>
          <w:tcPr>
            <w:tcW w:w="80" w:type="dxa"/>
            <w:shd w:val="clear" w:color="auto" w:fill="auto"/>
            <w:vAlign w:val="bottom"/>
          </w:tcPr>
          <w:p w:rsidR="00790631" w:rsidRDefault="00790631" w:rsidP="00A33B2B">
            <w:pPr>
              <w:spacing w:after="0" w:line="0" w:lineRule="atLeast"/>
              <w:jc w:val="both"/>
              <w:rPr>
                <w:rFonts w:ascii="Times New Roman" w:eastAsia="Times New Roman" w:hAnsi="Times New Roman"/>
              </w:rPr>
            </w:pPr>
          </w:p>
        </w:tc>
      </w:tr>
      <w:tr w:rsidR="00790631" w:rsidTr="009A1D13">
        <w:trPr>
          <w:trHeight w:val="316"/>
        </w:trPr>
        <w:tc>
          <w:tcPr>
            <w:tcW w:w="560" w:type="dxa"/>
            <w:tcBorders>
              <w:left w:val="single" w:sz="8" w:space="0" w:color="auto"/>
              <w:bottom w:val="single" w:sz="8" w:space="0" w:color="auto"/>
              <w:right w:val="single" w:sz="8" w:space="0" w:color="auto"/>
            </w:tcBorders>
            <w:shd w:val="clear" w:color="auto" w:fill="auto"/>
            <w:vAlign w:val="bottom"/>
          </w:tcPr>
          <w:p w:rsidR="00790631" w:rsidRPr="009A1D13" w:rsidRDefault="00790631" w:rsidP="00016E56">
            <w:pPr>
              <w:spacing w:line="310" w:lineRule="exact"/>
              <w:jc w:val="both"/>
              <w:rPr>
                <w:rFonts w:ascii="Times New Roman" w:eastAsia="Times New Roman" w:hAnsi="Times New Roman"/>
                <w:b/>
                <w:w w:val="99"/>
                <w:sz w:val="18"/>
                <w:szCs w:val="18"/>
              </w:rPr>
            </w:pPr>
            <w:r w:rsidRPr="009A1D13">
              <w:rPr>
                <w:rFonts w:ascii="Times New Roman" w:eastAsia="Times New Roman" w:hAnsi="Times New Roman"/>
                <w:b/>
                <w:w w:val="99"/>
                <w:sz w:val="18"/>
                <w:szCs w:val="18"/>
              </w:rPr>
              <w:t>1</w:t>
            </w:r>
          </w:p>
        </w:tc>
        <w:tc>
          <w:tcPr>
            <w:tcW w:w="1000" w:type="dxa"/>
            <w:tcBorders>
              <w:bottom w:val="single" w:sz="8" w:space="0" w:color="auto"/>
            </w:tcBorders>
            <w:shd w:val="clear" w:color="auto" w:fill="auto"/>
            <w:vAlign w:val="bottom"/>
          </w:tcPr>
          <w:p w:rsidR="00790631" w:rsidRPr="009A1D13" w:rsidRDefault="00790631" w:rsidP="00016E56">
            <w:pPr>
              <w:spacing w:line="310" w:lineRule="exact"/>
              <w:ind w:right="40"/>
              <w:jc w:val="both"/>
              <w:rPr>
                <w:rFonts w:ascii="Times New Roman" w:eastAsia="Times New Roman" w:hAnsi="Times New Roman"/>
                <w:b/>
                <w:sz w:val="18"/>
                <w:szCs w:val="18"/>
              </w:rPr>
            </w:pPr>
            <w:r w:rsidRPr="009A1D13">
              <w:rPr>
                <w:rFonts w:ascii="Times New Roman" w:eastAsia="Times New Roman" w:hAnsi="Times New Roman"/>
                <w:b/>
                <w:sz w:val="18"/>
                <w:szCs w:val="18"/>
              </w:rPr>
              <w:t>2</w:t>
            </w:r>
          </w:p>
        </w:tc>
        <w:tc>
          <w:tcPr>
            <w:tcW w:w="680" w:type="dxa"/>
            <w:tcBorders>
              <w:bottom w:val="single" w:sz="8" w:space="0" w:color="auto"/>
              <w:right w:val="single" w:sz="8" w:space="0" w:color="auto"/>
            </w:tcBorders>
            <w:shd w:val="clear" w:color="auto" w:fill="auto"/>
            <w:vAlign w:val="bottom"/>
          </w:tcPr>
          <w:p w:rsidR="00790631" w:rsidRPr="009A1D13" w:rsidRDefault="00790631" w:rsidP="00016E56">
            <w:pPr>
              <w:spacing w:line="0" w:lineRule="atLeast"/>
              <w:jc w:val="both"/>
              <w:rPr>
                <w:rFonts w:ascii="Times New Roman" w:eastAsia="Times New Roman" w:hAnsi="Times New Roman"/>
                <w:sz w:val="18"/>
                <w:szCs w:val="18"/>
              </w:rPr>
            </w:pPr>
          </w:p>
        </w:tc>
        <w:tc>
          <w:tcPr>
            <w:tcW w:w="2480" w:type="dxa"/>
            <w:tcBorders>
              <w:bottom w:val="single" w:sz="8" w:space="0" w:color="auto"/>
            </w:tcBorders>
            <w:shd w:val="clear" w:color="auto" w:fill="auto"/>
            <w:vAlign w:val="bottom"/>
          </w:tcPr>
          <w:p w:rsidR="00790631" w:rsidRPr="009A1D13" w:rsidRDefault="00790631" w:rsidP="00016E56">
            <w:pPr>
              <w:spacing w:line="0" w:lineRule="atLeast"/>
              <w:jc w:val="both"/>
              <w:rPr>
                <w:rFonts w:ascii="Times New Roman" w:eastAsia="Times New Roman" w:hAnsi="Times New Roman"/>
                <w:sz w:val="18"/>
                <w:szCs w:val="18"/>
              </w:rPr>
            </w:pPr>
          </w:p>
        </w:tc>
        <w:tc>
          <w:tcPr>
            <w:tcW w:w="4840" w:type="dxa"/>
            <w:tcBorders>
              <w:bottom w:val="single" w:sz="8" w:space="0" w:color="auto"/>
              <w:right w:val="single" w:sz="8" w:space="0" w:color="auto"/>
            </w:tcBorders>
            <w:shd w:val="clear" w:color="auto" w:fill="auto"/>
            <w:vAlign w:val="bottom"/>
          </w:tcPr>
          <w:p w:rsidR="00790631" w:rsidRPr="009A1D13" w:rsidRDefault="00790631" w:rsidP="00016E56">
            <w:pPr>
              <w:spacing w:line="310" w:lineRule="exact"/>
              <w:ind w:right="3120"/>
              <w:jc w:val="both"/>
              <w:rPr>
                <w:rFonts w:ascii="Times New Roman" w:eastAsia="Times New Roman" w:hAnsi="Times New Roman"/>
                <w:b/>
                <w:sz w:val="18"/>
                <w:szCs w:val="18"/>
              </w:rPr>
            </w:pPr>
            <w:r w:rsidRPr="009A1D13">
              <w:rPr>
                <w:rFonts w:ascii="Times New Roman" w:eastAsia="Times New Roman" w:hAnsi="Times New Roman"/>
                <w:b/>
                <w:sz w:val="18"/>
                <w:szCs w:val="18"/>
              </w:rPr>
              <w:t>3</w:t>
            </w:r>
          </w:p>
        </w:tc>
        <w:tc>
          <w:tcPr>
            <w:tcW w:w="80" w:type="dxa"/>
            <w:shd w:val="clear" w:color="auto" w:fill="auto"/>
            <w:vAlign w:val="bottom"/>
          </w:tcPr>
          <w:p w:rsidR="00790631" w:rsidRDefault="00790631" w:rsidP="00016E56">
            <w:pPr>
              <w:spacing w:line="0" w:lineRule="atLeast"/>
              <w:jc w:val="both"/>
              <w:rPr>
                <w:rFonts w:ascii="Times New Roman" w:eastAsia="Times New Roman" w:hAnsi="Times New Roman"/>
                <w:sz w:val="24"/>
              </w:rPr>
            </w:pPr>
          </w:p>
        </w:tc>
      </w:tr>
      <w:tr w:rsidR="00790631" w:rsidTr="00C527C3">
        <w:trPr>
          <w:trHeight w:val="737"/>
        </w:trPr>
        <w:tc>
          <w:tcPr>
            <w:tcW w:w="560" w:type="dxa"/>
            <w:tcBorders>
              <w:left w:val="single" w:sz="8" w:space="0" w:color="auto"/>
              <w:bottom w:val="single" w:sz="4" w:space="0" w:color="auto"/>
              <w:right w:val="single" w:sz="8" w:space="0" w:color="auto"/>
            </w:tcBorders>
            <w:shd w:val="clear" w:color="auto" w:fill="auto"/>
            <w:vAlign w:val="center"/>
          </w:tcPr>
          <w:p w:rsidR="00790631" w:rsidRPr="00AA7FC6" w:rsidRDefault="00790631" w:rsidP="00A33B2B">
            <w:pPr>
              <w:spacing w:after="0" w:line="0" w:lineRule="atLeast"/>
              <w:jc w:val="both"/>
              <w:rPr>
                <w:rFonts w:ascii="Times New Roman" w:eastAsia="Times New Roman" w:hAnsi="Times New Roman"/>
                <w:sz w:val="24"/>
              </w:rPr>
            </w:pPr>
            <w:r>
              <w:rPr>
                <w:rFonts w:ascii="Times New Roman" w:eastAsia="Times New Roman" w:hAnsi="Times New Roman"/>
                <w:sz w:val="24"/>
              </w:rPr>
              <w:t>1</w:t>
            </w:r>
          </w:p>
        </w:tc>
        <w:tc>
          <w:tcPr>
            <w:tcW w:w="1680" w:type="dxa"/>
            <w:gridSpan w:val="2"/>
            <w:tcBorders>
              <w:bottom w:val="single" w:sz="4" w:space="0" w:color="auto"/>
              <w:right w:val="single" w:sz="8" w:space="0" w:color="auto"/>
            </w:tcBorders>
            <w:shd w:val="clear" w:color="auto" w:fill="auto"/>
            <w:vAlign w:val="bottom"/>
          </w:tcPr>
          <w:p w:rsidR="00790631" w:rsidRDefault="00790631" w:rsidP="00A33B2B">
            <w:pPr>
              <w:spacing w:after="0" w:line="0" w:lineRule="atLeast"/>
              <w:jc w:val="both"/>
              <w:rPr>
                <w:rFonts w:ascii="Times New Roman" w:eastAsia="Times New Roman" w:hAnsi="Times New Roman"/>
                <w:sz w:val="28"/>
              </w:rPr>
            </w:pPr>
            <w:r>
              <w:rPr>
                <w:rFonts w:ascii="Times New Roman" w:eastAsia="Times New Roman" w:hAnsi="Times New Roman"/>
                <w:sz w:val="28"/>
              </w:rPr>
              <w:t>Зелений</w:t>
            </w:r>
          </w:p>
        </w:tc>
        <w:tc>
          <w:tcPr>
            <w:tcW w:w="7320" w:type="dxa"/>
            <w:gridSpan w:val="2"/>
            <w:tcBorders>
              <w:bottom w:val="single" w:sz="4" w:space="0" w:color="auto"/>
              <w:right w:val="single" w:sz="8" w:space="0" w:color="auto"/>
            </w:tcBorders>
            <w:shd w:val="clear" w:color="auto" w:fill="auto"/>
            <w:vAlign w:val="bottom"/>
          </w:tcPr>
          <w:p w:rsidR="00790631" w:rsidRPr="00EF6EA2" w:rsidRDefault="00790631" w:rsidP="00A33B2B">
            <w:pPr>
              <w:spacing w:after="0" w:line="304" w:lineRule="exact"/>
              <w:ind w:left="80"/>
              <w:jc w:val="both"/>
              <w:rPr>
                <w:rFonts w:ascii="Times New Roman" w:eastAsia="Times New Roman" w:hAnsi="Times New Roman"/>
                <w:sz w:val="28"/>
              </w:rPr>
            </w:pPr>
            <w:r>
              <w:rPr>
                <w:rFonts w:ascii="Times New Roman" w:eastAsia="Times New Roman" w:hAnsi="Times New Roman"/>
                <w:sz w:val="28"/>
              </w:rPr>
              <w:t>Для збору ре</w:t>
            </w:r>
            <w:r w:rsidR="00A33B2B">
              <w:rPr>
                <w:rFonts w:ascii="Times New Roman" w:eastAsia="Times New Roman" w:hAnsi="Times New Roman"/>
                <w:sz w:val="28"/>
              </w:rPr>
              <w:t xml:space="preserve">сурсоцінних компонентів «Скла, </w:t>
            </w:r>
            <w:r>
              <w:rPr>
                <w:rFonts w:ascii="Times New Roman" w:eastAsia="Times New Roman" w:hAnsi="Times New Roman"/>
                <w:sz w:val="28"/>
              </w:rPr>
              <w:t>металу»</w:t>
            </w:r>
            <w:r w:rsidR="00A33B2B">
              <w:rPr>
                <w:rFonts w:ascii="Times New Roman" w:eastAsia="Times New Roman" w:hAnsi="Times New Roman"/>
                <w:sz w:val="28"/>
              </w:rPr>
              <w:t xml:space="preserve"> </w:t>
            </w:r>
            <w:r>
              <w:rPr>
                <w:rFonts w:ascii="Times New Roman" w:eastAsia="Times New Roman" w:hAnsi="Times New Roman"/>
                <w:sz w:val="28"/>
              </w:rPr>
              <w:t xml:space="preserve">окрім харчових та інших відходів, що </w:t>
            </w:r>
            <w:r w:rsidRPr="00EF6EA2">
              <w:rPr>
                <w:rFonts w:ascii="Times New Roman" w:eastAsia="Times New Roman" w:hAnsi="Times New Roman"/>
                <w:sz w:val="28"/>
                <w:szCs w:val="28"/>
              </w:rPr>
              <w:t>легко загнивають</w:t>
            </w:r>
          </w:p>
        </w:tc>
        <w:tc>
          <w:tcPr>
            <w:tcW w:w="80" w:type="dxa"/>
            <w:shd w:val="clear" w:color="auto" w:fill="auto"/>
            <w:vAlign w:val="bottom"/>
          </w:tcPr>
          <w:p w:rsidR="00790631" w:rsidRDefault="00790631" w:rsidP="00A33B2B">
            <w:pPr>
              <w:spacing w:after="0" w:line="0" w:lineRule="atLeast"/>
              <w:jc w:val="both"/>
              <w:rPr>
                <w:rFonts w:ascii="Times New Roman" w:eastAsia="Times New Roman" w:hAnsi="Times New Roman"/>
                <w:sz w:val="24"/>
              </w:rPr>
            </w:pPr>
          </w:p>
        </w:tc>
      </w:tr>
      <w:tr w:rsidR="00790631" w:rsidTr="00C527C3">
        <w:trPr>
          <w:trHeight w:val="80"/>
        </w:trPr>
        <w:tc>
          <w:tcPr>
            <w:tcW w:w="560" w:type="dxa"/>
            <w:vMerge w:val="restart"/>
            <w:tcBorders>
              <w:top w:val="single" w:sz="4" w:space="0" w:color="auto"/>
              <w:left w:val="single" w:sz="8" w:space="0" w:color="auto"/>
              <w:right w:val="single" w:sz="8" w:space="0" w:color="auto"/>
            </w:tcBorders>
            <w:shd w:val="clear" w:color="auto" w:fill="auto"/>
            <w:vAlign w:val="bottom"/>
          </w:tcPr>
          <w:p w:rsidR="00790631" w:rsidRPr="00AA7FC6" w:rsidRDefault="00790631" w:rsidP="00A33B2B">
            <w:pPr>
              <w:spacing w:after="0" w:line="0" w:lineRule="atLeast"/>
              <w:jc w:val="both"/>
              <w:rPr>
                <w:rFonts w:ascii="Times New Roman" w:eastAsia="Times New Roman" w:hAnsi="Times New Roman"/>
                <w:w w:val="99"/>
                <w:sz w:val="28"/>
              </w:rPr>
            </w:pPr>
            <w:r>
              <w:rPr>
                <w:rFonts w:ascii="Times New Roman" w:eastAsia="Times New Roman" w:hAnsi="Times New Roman"/>
                <w:w w:val="99"/>
                <w:sz w:val="28"/>
              </w:rPr>
              <w:t>2</w:t>
            </w:r>
          </w:p>
        </w:tc>
        <w:tc>
          <w:tcPr>
            <w:tcW w:w="1680" w:type="dxa"/>
            <w:gridSpan w:val="2"/>
            <w:tcBorders>
              <w:top w:val="single" w:sz="4" w:space="0" w:color="auto"/>
              <w:right w:val="single" w:sz="8" w:space="0" w:color="auto"/>
            </w:tcBorders>
            <w:shd w:val="clear" w:color="auto" w:fill="auto"/>
            <w:vAlign w:val="bottom"/>
          </w:tcPr>
          <w:p w:rsidR="00790631" w:rsidRDefault="00790631" w:rsidP="00A33B2B">
            <w:pPr>
              <w:spacing w:after="0" w:line="0" w:lineRule="atLeast"/>
              <w:jc w:val="both"/>
              <w:rPr>
                <w:rFonts w:ascii="Times New Roman" w:eastAsia="Times New Roman" w:hAnsi="Times New Roman"/>
                <w:sz w:val="13"/>
              </w:rPr>
            </w:pPr>
          </w:p>
        </w:tc>
        <w:tc>
          <w:tcPr>
            <w:tcW w:w="7320" w:type="dxa"/>
            <w:gridSpan w:val="2"/>
            <w:vMerge w:val="restart"/>
            <w:tcBorders>
              <w:top w:val="single" w:sz="4" w:space="0" w:color="auto"/>
              <w:right w:val="single" w:sz="8" w:space="0" w:color="auto"/>
            </w:tcBorders>
            <w:shd w:val="clear" w:color="auto" w:fill="auto"/>
            <w:vAlign w:val="bottom"/>
          </w:tcPr>
          <w:p w:rsidR="00790631" w:rsidRDefault="00790631" w:rsidP="00A33B2B">
            <w:pPr>
              <w:spacing w:after="0" w:line="0" w:lineRule="atLeast"/>
              <w:ind w:left="80"/>
              <w:jc w:val="both"/>
              <w:rPr>
                <w:rFonts w:ascii="Times New Roman" w:eastAsia="Times New Roman" w:hAnsi="Times New Roman"/>
                <w:sz w:val="28"/>
              </w:rPr>
            </w:pPr>
            <w:r>
              <w:rPr>
                <w:rFonts w:ascii="Times New Roman" w:eastAsia="Times New Roman" w:hAnsi="Times New Roman"/>
                <w:sz w:val="28"/>
              </w:rPr>
              <w:t>Для збору ресурсоцінних компонентів</w:t>
            </w:r>
            <w:r w:rsidR="00A33B2B">
              <w:rPr>
                <w:rFonts w:ascii="Times New Roman" w:eastAsia="Times New Roman" w:hAnsi="Times New Roman"/>
                <w:sz w:val="28"/>
              </w:rPr>
              <w:t xml:space="preserve"> </w:t>
            </w:r>
            <w:r>
              <w:rPr>
                <w:rFonts w:ascii="Times New Roman" w:eastAsia="Times New Roman" w:hAnsi="Times New Roman"/>
                <w:sz w:val="28"/>
              </w:rPr>
              <w:t>«полімерів, паперу», окрім харчових та інших відходів, що</w:t>
            </w:r>
            <w:r w:rsidR="00A33B2B">
              <w:rPr>
                <w:rFonts w:ascii="Times New Roman" w:eastAsia="Times New Roman" w:hAnsi="Times New Roman"/>
                <w:sz w:val="28"/>
              </w:rPr>
              <w:t xml:space="preserve"> легко загнивають</w:t>
            </w:r>
          </w:p>
        </w:tc>
        <w:tc>
          <w:tcPr>
            <w:tcW w:w="80" w:type="dxa"/>
            <w:shd w:val="clear" w:color="auto" w:fill="auto"/>
            <w:vAlign w:val="bottom"/>
          </w:tcPr>
          <w:p w:rsidR="00790631" w:rsidRDefault="00790631" w:rsidP="00A33B2B">
            <w:pPr>
              <w:spacing w:after="0" w:line="0" w:lineRule="atLeast"/>
              <w:jc w:val="both"/>
              <w:rPr>
                <w:rFonts w:ascii="Times New Roman" w:eastAsia="Times New Roman" w:hAnsi="Times New Roman"/>
                <w:sz w:val="13"/>
              </w:rPr>
            </w:pPr>
          </w:p>
        </w:tc>
      </w:tr>
      <w:tr w:rsidR="00790631" w:rsidTr="00C527C3">
        <w:trPr>
          <w:trHeight w:val="262"/>
        </w:trPr>
        <w:tc>
          <w:tcPr>
            <w:tcW w:w="560" w:type="dxa"/>
            <w:vMerge/>
            <w:tcBorders>
              <w:left w:val="single" w:sz="8" w:space="0" w:color="auto"/>
              <w:right w:val="single" w:sz="8" w:space="0" w:color="auto"/>
            </w:tcBorders>
            <w:shd w:val="clear" w:color="auto" w:fill="auto"/>
            <w:vAlign w:val="bottom"/>
          </w:tcPr>
          <w:p w:rsidR="00790631" w:rsidRDefault="00790631" w:rsidP="00A33B2B">
            <w:pPr>
              <w:spacing w:after="0" w:line="0" w:lineRule="atLeast"/>
              <w:jc w:val="both"/>
              <w:rPr>
                <w:rFonts w:ascii="Times New Roman" w:eastAsia="Times New Roman" w:hAnsi="Times New Roman"/>
              </w:rPr>
            </w:pPr>
          </w:p>
        </w:tc>
        <w:tc>
          <w:tcPr>
            <w:tcW w:w="1680" w:type="dxa"/>
            <w:gridSpan w:val="2"/>
            <w:tcBorders>
              <w:right w:val="single" w:sz="8" w:space="0" w:color="auto"/>
            </w:tcBorders>
            <w:shd w:val="clear" w:color="auto" w:fill="auto"/>
            <w:vAlign w:val="bottom"/>
          </w:tcPr>
          <w:p w:rsidR="00790631" w:rsidRPr="00AA7FC6" w:rsidRDefault="00790631" w:rsidP="00A33B2B">
            <w:pPr>
              <w:spacing w:after="0" w:line="261" w:lineRule="exact"/>
              <w:jc w:val="both"/>
              <w:rPr>
                <w:rFonts w:ascii="Times New Roman" w:eastAsia="Times New Roman" w:hAnsi="Times New Roman"/>
                <w:sz w:val="28"/>
              </w:rPr>
            </w:pPr>
            <w:r>
              <w:rPr>
                <w:rFonts w:ascii="Times New Roman" w:eastAsia="Times New Roman" w:hAnsi="Times New Roman"/>
                <w:sz w:val="28"/>
              </w:rPr>
              <w:t>Жовтий</w:t>
            </w:r>
          </w:p>
        </w:tc>
        <w:tc>
          <w:tcPr>
            <w:tcW w:w="7320" w:type="dxa"/>
            <w:gridSpan w:val="2"/>
            <w:vMerge/>
            <w:tcBorders>
              <w:right w:val="single" w:sz="8" w:space="0" w:color="auto"/>
            </w:tcBorders>
            <w:shd w:val="clear" w:color="auto" w:fill="auto"/>
            <w:vAlign w:val="bottom"/>
          </w:tcPr>
          <w:p w:rsidR="00790631" w:rsidRDefault="00790631" w:rsidP="00A33B2B">
            <w:pPr>
              <w:spacing w:after="0" w:line="0" w:lineRule="atLeast"/>
              <w:jc w:val="both"/>
              <w:rPr>
                <w:rFonts w:ascii="Times New Roman" w:eastAsia="Times New Roman" w:hAnsi="Times New Roman"/>
              </w:rPr>
            </w:pPr>
          </w:p>
        </w:tc>
        <w:tc>
          <w:tcPr>
            <w:tcW w:w="80" w:type="dxa"/>
            <w:shd w:val="clear" w:color="auto" w:fill="auto"/>
            <w:vAlign w:val="bottom"/>
          </w:tcPr>
          <w:p w:rsidR="00790631" w:rsidRDefault="00790631" w:rsidP="00A33B2B">
            <w:pPr>
              <w:spacing w:after="0" w:line="0" w:lineRule="atLeast"/>
              <w:jc w:val="both"/>
              <w:rPr>
                <w:rFonts w:ascii="Times New Roman" w:eastAsia="Times New Roman" w:hAnsi="Times New Roman"/>
              </w:rPr>
            </w:pPr>
          </w:p>
        </w:tc>
      </w:tr>
      <w:tr w:rsidR="00790631" w:rsidTr="00C527C3">
        <w:trPr>
          <w:trHeight w:val="230"/>
        </w:trPr>
        <w:tc>
          <w:tcPr>
            <w:tcW w:w="560" w:type="dxa"/>
            <w:tcBorders>
              <w:left w:val="single" w:sz="8" w:space="0" w:color="auto"/>
              <w:bottom w:val="single" w:sz="8" w:space="0" w:color="auto"/>
              <w:right w:val="single" w:sz="8" w:space="0" w:color="auto"/>
            </w:tcBorders>
            <w:shd w:val="clear" w:color="auto" w:fill="auto"/>
            <w:vAlign w:val="bottom"/>
          </w:tcPr>
          <w:p w:rsidR="00790631" w:rsidRDefault="00790631" w:rsidP="00A33B2B">
            <w:pPr>
              <w:spacing w:after="0" w:line="0" w:lineRule="atLeast"/>
              <w:jc w:val="both"/>
              <w:rPr>
                <w:rFonts w:ascii="Times New Roman" w:eastAsia="Times New Roman" w:hAnsi="Times New Roman"/>
              </w:rPr>
            </w:pPr>
          </w:p>
        </w:tc>
        <w:tc>
          <w:tcPr>
            <w:tcW w:w="1000" w:type="dxa"/>
            <w:tcBorders>
              <w:bottom w:val="single" w:sz="8" w:space="0" w:color="auto"/>
            </w:tcBorders>
            <w:shd w:val="clear" w:color="auto" w:fill="auto"/>
            <w:vAlign w:val="bottom"/>
          </w:tcPr>
          <w:p w:rsidR="00790631" w:rsidRDefault="00790631" w:rsidP="00A33B2B">
            <w:pPr>
              <w:spacing w:after="0" w:line="0" w:lineRule="atLeast"/>
              <w:jc w:val="both"/>
              <w:rPr>
                <w:rFonts w:ascii="Times New Roman" w:eastAsia="Times New Roman" w:hAnsi="Times New Roman"/>
              </w:rPr>
            </w:pPr>
          </w:p>
        </w:tc>
        <w:tc>
          <w:tcPr>
            <w:tcW w:w="680" w:type="dxa"/>
            <w:tcBorders>
              <w:bottom w:val="single" w:sz="8" w:space="0" w:color="auto"/>
              <w:right w:val="single" w:sz="8" w:space="0" w:color="auto"/>
            </w:tcBorders>
            <w:shd w:val="clear" w:color="auto" w:fill="auto"/>
            <w:vAlign w:val="bottom"/>
          </w:tcPr>
          <w:p w:rsidR="00790631" w:rsidRDefault="00790631" w:rsidP="00A33B2B">
            <w:pPr>
              <w:spacing w:after="0" w:line="0" w:lineRule="atLeast"/>
              <w:jc w:val="both"/>
              <w:rPr>
                <w:rFonts w:ascii="Times New Roman" w:eastAsia="Times New Roman" w:hAnsi="Times New Roman"/>
              </w:rPr>
            </w:pPr>
          </w:p>
        </w:tc>
        <w:tc>
          <w:tcPr>
            <w:tcW w:w="2480" w:type="dxa"/>
            <w:tcBorders>
              <w:bottom w:val="single" w:sz="8" w:space="0" w:color="auto"/>
            </w:tcBorders>
            <w:shd w:val="clear" w:color="auto" w:fill="auto"/>
            <w:vAlign w:val="bottom"/>
          </w:tcPr>
          <w:p w:rsidR="00790631" w:rsidRDefault="00790631" w:rsidP="00A33B2B">
            <w:pPr>
              <w:spacing w:after="0" w:line="230" w:lineRule="exact"/>
              <w:jc w:val="both"/>
              <w:rPr>
                <w:rFonts w:ascii="Times New Roman" w:eastAsia="Times New Roman" w:hAnsi="Times New Roman"/>
                <w:sz w:val="26"/>
              </w:rPr>
            </w:pPr>
          </w:p>
        </w:tc>
        <w:tc>
          <w:tcPr>
            <w:tcW w:w="4840" w:type="dxa"/>
            <w:tcBorders>
              <w:bottom w:val="single" w:sz="8" w:space="0" w:color="auto"/>
              <w:right w:val="single" w:sz="8" w:space="0" w:color="auto"/>
            </w:tcBorders>
            <w:shd w:val="clear" w:color="auto" w:fill="auto"/>
            <w:vAlign w:val="bottom"/>
          </w:tcPr>
          <w:p w:rsidR="00790631" w:rsidRDefault="00790631" w:rsidP="00A33B2B">
            <w:pPr>
              <w:spacing w:after="0" w:line="0" w:lineRule="atLeast"/>
              <w:jc w:val="both"/>
              <w:rPr>
                <w:rFonts w:ascii="Times New Roman" w:eastAsia="Times New Roman" w:hAnsi="Times New Roman"/>
              </w:rPr>
            </w:pPr>
          </w:p>
        </w:tc>
        <w:tc>
          <w:tcPr>
            <w:tcW w:w="80" w:type="dxa"/>
            <w:shd w:val="clear" w:color="auto" w:fill="auto"/>
            <w:vAlign w:val="bottom"/>
          </w:tcPr>
          <w:p w:rsidR="00790631" w:rsidRDefault="00790631" w:rsidP="00A33B2B">
            <w:pPr>
              <w:spacing w:after="0" w:line="0" w:lineRule="atLeast"/>
              <w:jc w:val="both"/>
              <w:rPr>
                <w:rFonts w:ascii="Times New Roman" w:eastAsia="Times New Roman" w:hAnsi="Times New Roman"/>
              </w:rPr>
            </w:pPr>
          </w:p>
        </w:tc>
      </w:tr>
      <w:tr w:rsidR="00790631" w:rsidTr="00C527C3">
        <w:trPr>
          <w:trHeight w:val="304"/>
        </w:trPr>
        <w:tc>
          <w:tcPr>
            <w:tcW w:w="560" w:type="dxa"/>
            <w:tcBorders>
              <w:left w:val="single" w:sz="8" w:space="0" w:color="auto"/>
              <w:right w:val="single" w:sz="8" w:space="0" w:color="auto"/>
            </w:tcBorders>
            <w:shd w:val="clear" w:color="auto" w:fill="auto"/>
            <w:vAlign w:val="bottom"/>
          </w:tcPr>
          <w:p w:rsidR="00790631" w:rsidRDefault="00790631" w:rsidP="00A33B2B">
            <w:pPr>
              <w:spacing w:after="0" w:line="0" w:lineRule="atLeast"/>
              <w:jc w:val="both"/>
              <w:rPr>
                <w:rFonts w:ascii="Times New Roman" w:eastAsia="Times New Roman" w:hAnsi="Times New Roman"/>
                <w:sz w:val="24"/>
              </w:rPr>
            </w:pPr>
          </w:p>
        </w:tc>
        <w:tc>
          <w:tcPr>
            <w:tcW w:w="1000" w:type="dxa"/>
            <w:shd w:val="clear" w:color="auto" w:fill="auto"/>
            <w:vAlign w:val="bottom"/>
          </w:tcPr>
          <w:p w:rsidR="00790631" w:rsidRDefault="00790631" w:rsidP="00A33B2B">
            <w:pPr>
              <w:spacing w:after="0" w:line="0" w:lineRule="atLeast"/>
              <w:jc w:val="both"/>
              <w:rPr>
                <w:rFonts w:ascii="Times New Roman" w:eastAsia="Times New Roman" w:hAnsi="Times New Roman"/>
                <w:sz w:val="24"/>
              </w:rPr>
            </w:pPr>
          </w:p>
        </w:tc>
        <w:tc>
          <w:tcPr>
            <w:tcW w:w="680" w:type="dxa"/>
            <w:tcBorders>
              <w:right w:val="single" w:sz="8" w:space="0" w:color="auto"/>
            </w:tcBorders>
            <w:shd w:val="clear" w:color="auto" w:fill="auto"/>
            <w:vAlign w:val="bottom"/>
          </w:tcPr>
          <w:p w:rsidR="00790631" w:rsidRDefault="00790631" w:rsidP="00A33B2B">
            <w:pPr>
              <w:spacing w:after="0" w:line="0" w:lineRule="atLeast"/>
              <w:jc w:val="both"/>
              <w:rPr>
                <w:rFonts w:ascii="Times New Roman" w:eastAsia="Times New Roman" w:hAnsi="Times New Roman"/>
                <w:sz w:val="24"/>
              </w:rPr>
            </w:pPr>
          </w:p>
        </w:tc>
        <w:tc>
          <w:tcPr>
            <w:tcW w:w="7320" w:type="dxa"/>
            <w:gridSpan w:val="2"/>
            <w:tcBorders>
              <w:right w:val="single" w:sz="8" w:space="0" w:color="auto"/>
            </w:tcBorders>
            <w:shd w:val="clear" w:color="auto" w:fill="auto"/>
            <w:vAlign w:val="bottom"/>
          </w:tcPr>
          <w:p w:rsidR="00790631" w:rsidRPr="009A1D13" w:rsidRDefault="00A33B2B" w:rsidP="00A33B2B">
            <w:pPr>
              <w:spacing w:after="0" w:line="304" w:lineRule="exact"/>
              <w:ind w:left="80"/>
              <w:jc w:val="both"/>
              <w:rPr>
                <w:rFonts w:ascii="Times New Roman" w:eastAsia="Times New Roman" w:hAnsi="Times New Roman"/>
                <w:sz w:val="24"/>
                <w:szCs w:val="24"/>
              </w:rPr>
            </w:pPr>
            <w:r w:rsidRPr="009A1D13">
              <w:rPr>
                <w:rFonts w:ascii="Times New Roman" w:eastAsia="Times New Roman" w:hAnsi="Times New Roman"/>
                <w:sz w:val="24"/>
                <w:szCs w:val="24"/>
              </w:rPr>
              <w:t>Контейнер, який призначений для збирання</w:t>
            </w:r>
            <w:r w:rsidR="00790631" w:rsidRPr="009A1D13">
              <w:rPr>
                <w:rFonts w:ascii="Times New Roman" w:eastAsia="Times New Roman" w:hAnsi="Times New Roman"/>
                <w:sz w:val="24"/>
                <w:szCs w:val="24"/>
              </w:rPr>
              <w:t xml:space="preserve"> решти</w:t>
            </w:r>
            <w:r w:rsidRPr="009A1D13">
              <w:rPr>
                <w:rFonts w:ascii="Times New Roman" w:eastAsia="Times New Roman" w:hAnsi="Times New Roman"/>
                <w:sz w:val="24"/>
                <w:szCs w:val="24"/>
              </w:rPr>
              <w:t xml:space="preserve"> змішаних відходів, в тому числі харчових та інших відходів, які легко загнивають</w:t>
            </w:r>
          </w:p>
        </w:tc>
        <w:tc>
          <w:tcPr>
            <w:tcW w:w="80" w:type="dxa"/>
            <w:shd w:val="clear" w:color="auto" w:fill="auto"/>
            <w:vAlign w:val="bottom"/>
          </w:tcPr>
          <w:p w:rsidR="00790631" w:rsidRDefault="00790631" w:rsidP="00A33B2B">
            <w:pPr>
              <w:spacing w:after="0" w:line="0" w:lineRule="atLeast"/>
              <w:jc w:val="both"/>
              <w:rPr>
                <w:rFonts w:ascii="Times New Roman" w:eastAsia="Times New Roman" w:hAnsi="Times New Roman"/>
                <w:sz w:val="24"/>
              </w:rPr>
            </w:pPr>
          </w:p>
        </w:tc>
      </w:tr>
      <w:tr w:rsidR="00790631" w:rsidTr="00C527C3">
        <w:trPr>
          <w:trHeight w:val="322"/>
        </w:trPr>
        <w:tc>
          <w:tcPr>
            <w:tcW w:w="560" w:type="dxa"/>
            <w:tcBorders>
              <w:left w:val="single" w:sz="8" w:space="0" w:color="auto"/>
              <w:right w:val="single" w:sz="8" w:space="0" w:color="auto"/>
            </w:tcBorders>
            <w:shd w:val="clear" w:color="auto" w:fill="auto"/>
            <w:vAlign w:val="bottom"/>
          </w:tcPr>
          <w:p w:rsidR="00790631" w:rsidRPr="00AA7FC6" w:rsidRDefault="00790631" w:rsidP="00A33B2B">
            <w:pPr>
              <w:spacing w:after="0" w:line="0" w:lineRule="atLeast"/>
              <w:jc w:val="both"/>
              <w:rPr>
                <w:rFonts w:ascii="Times New Roman" w:eastAsia="Times New Roman" w:hAnsi="Times New Roman"/>
                <w:w w:val="99"/>
                <w:sz w:val="28"/>
              </w:rPr>
            </w:pPr>
            <w:r>
              <w:rPr>
                <w:rFonts w:ascii="Times New Roman" w:eastAsia="Times New Roman" w:hAnsi="Times New Roman"/>
                <w:w w:val="99"/>
                <w:sz w:val="28"/>
              </w:rPr>
              <w:t>3</w:t>
            </w:r>
          </w:p>
        </w:tc>
        <w:tc>
          <w:tcPr>
            <w:tcW w:w="1680" w:type="dxa"/>
            <w:gridSpan w:val="2"/>
            <w:tcBorders>
              <w:right w:val="single" w:sz="8" w:space="0" w:color="auto"/>
            </w:tcBorders>
            <w:shd w:val="clear" w:color="auto" w:fill="auto"/>
            <w:vAlign w:val="bottom"/>
          </w:tcPr>
          <w:p w:rsidR="00790631" w:rsidRDefault="00790631" w:rsidP="00A33B2B">
            <w:pPr>
              <w:spacing w:after="0" w:line="0" w:lineRule="atLeast"/>
              <w:jc w:val="both"/>
              <w:rPr>
                <w:rFonts w:ascii="Times New Roman" w:eastAsia="Times New Roman" w:hAnsi="Times New Roman"/>
                <w:sz w:val="28"/>
              </w:rPr>
            </w:pPr>
            <w:r>
              <w:rPr>
                <w:rFonts w:ascii="Times New Roman" w:eastAsia="Times New Roman" w:hAnsi="Times New Roman"/>
                <w:sz w:val="28"/>
              </w:rPr>
              <w:t>Сірий</w:t>
            </w:r>
          </w:p>
        </w:tc>
        <w:tc>
          <w:tcPr>
            <w:tcW w:w="7320" w:type="dxa"/>
            <w:gridSpan w:val="2"/>
            <w:tcBorders>
              <w:right w:val="single" w:sz="8" w:space="0" w:color="auto"/>
            </w:tcBorders>
            <w:shd w:val="clear" w:color="auto" w:fill="auto"/>
            <w:vAlign w:val="bottom"/>
          </w:tcPr>
          <w:p w:rsidR="00790631" w:rsidRDefault="00790631" w:rsidP="00A33B2B">
            <w:pPr>
              <w:spacing w:after="0" w:line="0" w:lineRule="atLeast"/>
              <w:jc w:val="both"/>
              <w:rPr>
                <w:rFonts w:ascii="Times New Roman" w:eastAsia="Times New Roman" w:hAnsi="Times New Roman"/>
                <w:sz w:val="28"/>
              </w:rPr>
            </w:pPr>
          </w:p>
        </w:tc>
        <w:tc>
          <w:tcPr>
            <w:tcW w:w="80" w:type="dxa"/>
            <w:shd w:val="clear" w:color="auto" w:fill="auto"/>
            <w:vAlign w:val="bottom"/>
          </w:tcPr>
          <w:p w:rsidR="00790631" w:rsidRDefault="00790631" w:rsidP="00A33B2B">
            <w:pPr>
              <w:spacing w:after="0" w:line="0" w:lineRule="atLeast"/>
              <w:jc w:val="both"/>
              <w:rPr>
                <w:rFonts w:ascii="Times New Roman" w:eastAsia="Times New Roman" w:hAnsi="Times New Roman"/>
                <w:sz w:val="24"/>
              </w:rPr>
            </w:pPr>
          </w:p>
        </w:tc>
      </w:tr>
      <w:tr w:rsidR="00790631" w:rsidTr="00C527C3">
        <w:trPr>
          <w:trHeight w:val="326"/>
        </w:trPr>
        <w:tc>
          <w:tcPr>
            <w:tcW w:w="560" w:type="dxa"/>
            <w:tcBorders>
              <w:left w:val="single" w:sz="8" w:space="0" w:color="auto"/>
              <w:bottom w:val="single" w:sz="8" w:space="0" w:color="auto"/>
              <w:right w:val="single" w:sz="8" w:space="0" w:color="auto"/>
            </w:tcBorders>
            <w:shd w:val="clear" w:color="auto" w:fill="auto"/>
            <w:vAlign w:val="bottom"/>
          </w:tcPr>
          <w:p w:rsidR="00790631" w:rsidRDefault="00790631" w:rsidP="00A33B2B">
            <w:pPr>
              <w:spacing w:after="0" w:line="0" w:lineRule="atLeast"/>
              <w:jc w:val="both"/>
              <w:rPr>
                <w:rFonts w:ascii="Times New Roman" w:eastAsia="Times New Roman" w:hAnsi="Times New Roman"/>
                <w:sz w:val="24"/>
              </w:rPr>
            </w:pPr>
          </w:p>
        </w:tc>
        <w:tc>
          <w:tcPr>
            <w:tcW w:w="1000" w:type="dxa"/>
            <w:tcBorders>
              <w:bottom w:val="single" w:sz="8" w:space="0" w:color="auto"/>
            </w:tcBorders>
            <w:shd w:val="clear" w:color="auto" w:fill="auto"/>
            <w:vAlign w:val="bottom"/>
          </w:tcPr>
          <w:p w:rsidR="00790631" w:rsidRDefault="00790631" w:rsidP="00A33B2B">
            <w:pPr>
              <w:spacing w:after="0" w:line="0" w:lineRule="atLeast"/>
              <w:jc w:val="both"/>
              <w:rPr>
                <w:rFonts w:ascii="Times New Roman" w:eastAsia="Times New Roman" w:hAnsi="Times New Roman"/>
                <w:sz w:val="24"/>
              </w:rPr>
            </w:pPr>
          </w:p>
        </w:tc>
        <w:tc>
          <w:tcPr>
            <w:tcW w:w="680" w:type="dxa"/>
            <w:tcBorders>
              <w:bottom w:val="single" w:sz="8" w:space="0" w:color="auto"/>
              <w:right w:val="single" w:sz="8" w:space="0" w:color="auto"/>
            </w:tcBorders>
            <w:shd w:val="clear" w:color="auto" w:fill="auto"/>
            <w:vAlign w:val="bottom"/>
          </w:tcPr>
          <w:p w:rsidR="00790631" w:rsidRDefault="00790631" w:rsidP="00A33B2B">
            <w:pPr>
              <w:spacing w:after="0" w:line="0" w:lineRule="atLeast"/>
              <w:jc w:val="both"/>
              <w:rPr>
                <w:rFonts w:ascii="Times New Roman" w:eastAsia="Times New Roman" w:hAnsi="Times New Roman"/>
                <w:sz w:val="24"/>
              </w:rPr>
            </w:pPr>
          </w:p>
        </w:tc>
        <w:tc>
          <w:tcPr>
            <w:tcW w:w="7320" w:type="dxa"/>
            <w:gridSpan w:val="2"/>
            <w:tcBorders>
              <w:bottom w:val="single" w:sz="8" w:space="0" w:color="auto"/>
              <w:right w:val="single" w:sz="8" w:space="0" w:color="auto"/>
            </w:tcBorders>
            <w:shd w:val="clear" w:color="auto" w:fill="auto"/>
            <w:vAlign w:val="bottom"/>
          </w:tcPr>
          <w:p w:rsidR="00790631" w:rsidRDefault="00790631" w:rsidP="00A33B2B">
            <w:pPr>
              <w:spacing w:after="0" w:line="0" w:lineRule="atLeast"/>
              <w:jc w:val="both"/>
              <w:rPr>
                <w:rFonts w:ascii="Times New Roman" w:eastAsia="Times New Roman" w:hAnsi="Times New Roman"/>
                <w:sz w:val="28"/>
              </w:rPr>
            </w:pPr>
          </w:p>
        </w:tc>
        <w:tc>
          <w:tcPr>
            <w:tcW w:w="80" w:type="dxa"/>
            <w:shd w:val="clear" w:color="auto" w:fill="auto"/>
            <w:vAlign w:val="bottom"/>
          </w:tcPr>
          <w:p w:rsidR="00790631" w:rsidRDefault="00790631" w:rsidP="00A33B2B">
            <w:pPr>
              <w:spacing w:after="0" w:line="0" w:lineRule="atLeast"/>
              <w:jc w:val="both"/>
              <w:rPr>
                <w:rFonts w:ascii="Times New Roman" w:eastAsia="Times New Roman" w:hAnsi="Times New Roman"/>
                <w:sz w:val="24"/>
              </w:rPr>
            </w:pPr>
          </w:p>
        </w:tc>
      </w:tr>
    </w:tbl>
    <w:p w:rsidR="00790631" w:rsidRDefault="00790631" w:rsidP="00016E56">
      <w:pPr>
        <w:spacing w:line="14" w:lineRule="exact"/>
        <w:jc w:val="both"/>
        <w:rPr>
          <w:rFonts w:ascii="Times New Roman" w:eastAsia="Times New Roman" w:hAnsi="Times New Roman"/>
        </w:rPr>
      </w:pPr>
    </w:p>
    <w:p w:rsidR="00790631" w:rsidRDefault="00790631" w:rsidP="00A33B2B">
      <w:pPr>
        <w:spacing w:after="0" w:line="237" w:lineRule="auto"/>
        <w:ind w:firstLine="566"/>
        <w:jc w:val="both"/>
        <w:rPr>
          <w:rFonts w:ascii="Times New Roman" w:eastAsia="Times New Roman" w:hAnsi="Times New Roman"/>
          <w:sz w:val="28"/>
        </w:rPr>
      </w:pPr>
      <w:r>
        <w:rPr>
          <w:rFonts w:ascii="Times New Roman" w:eastAsia="Times New Roman" w:hAnsi="Times New Roman"/>
          <w:sz w:val="28"/>
        </w:rPr>
        <w:lastRenderedPageBreak/>
        <w:t>Другий етап (2018 – 2019 р) передбачає розміщення сміттєзбірних контейнерів для роздільного збору ТПВ планується на решті території селища Чаплинка.</w:t>
      </w:r>
    </w:p>
    <w:p w:rsidR="00790631" w:rsidRDefault="00790631" w:rsidP="00A33B2B">
      <w:pPr>
        <w:spacing w:after="0" w:line="237" w:lineRule="auto"/>
        <w:ind w:firstLine="566"/>
        <w:jc w:val="both"/>
        <w:rPr>
          <w:rFonts w:ascii="Times New Roman" w:eastAsia="Times New Roman" w:hAnsi="Times New Roman"/>
          <w:sz w:val="28"/>
        </w:rPr>
      </w:pPr>
      <w:r>
        <w:rPr>
          <w:rFonts w:ascii="Times New Roman" w:eastAsia="Times New Roman" w:hAnsi="Times New Roman"/>
          <w:sz w:val="28"/>
        </w:rPr>
        <w:t>При застосуванні вказаної схеми передбачене централізоване перевезення зібраних окремо у контейнерах ресурсоцінних компонентів на сміттєзвалище для проведення на його території досортування на сортувальній станції. На період проектних та інших робіт по встановленню сортувальної станції допускається ручне виділення ресурсоцінних матеріалів.</w:t>
      </w:r>
    </w:p>
    <w:p w:rsidR="00790631" w:rsidRPr="00A33B2B" w:rsidRDefault="00790631" w:rsidP="00A33B2B">
      <w:pPr>
        <w:spacing w:line="237" w:lineRule="auto"/>
        <w:ind w:firstLine="566"/>
        <w:jc w:val="both"/>
        <w:rPr>
          <w:rFonts w:ascii="Times New Roman" w:eastAsia="Times New Roman" w:hAnsi="Times New Roman"/>
          <w:sz w:val="28"/>
        </w:rPr>
      </w:pPr>
      <w:r>
        <w:rPr>
          <w:rFonts w:ascii="Times New Roman" w:eastAsia="Times New Roman" w:hAnsi="Times New Roman"/>
          <w:sz w:val="28"/>
        </w:rPr>
        <w:t>Вищевказану технологічну схему планується впровадити в смт Чаплинка відповідно до морфологічного складу побутових відходів селища, згідно з яким найбільш ресурсоцінними компонентами є скло, полімери, папір та метали.</w:t>
      </w:r>
      <w:bookmarkStart w:id="6" w:name="page15"/>
      <w:bookmarkEnd w:id="6"/>
    </w:p>
    <w:p w:rsidR="00790631" w:rsidRPr="00A33B2B" w:rsidRDefault="00790631" w:rsidP="009A1D13">
      <w:pPr>
        <w:pStyle w:val="a3"/>
        <w:tabs>
          <w:tab w:val="left" w:pos="1579"/>
        </w:tabs>
        <w:spacing w:after="0" w:line="213" w:lineRule="auto"/>
        <w:ind w:right="580"/>
        <w:rPr>
          <w:rFonts w:ascii="Times New Roman" w:eastAsia="Times New Roman" w:hAnsi="Times New Roman"/>
          <w:b/>
          <w:sz w:val="28"/>
        </w:rPr>
      </w:pPr>
      <w:r w:rsidRPr="00A33B2B">
        <w:rPr>
          <w:rFonts w:ascii="Times New Roman" w:eastAsia="Times New Roman" w:hAnsi="Times New Roman"/>
          <w:b/>
          <w:sz w:val="28"/>
        </w:rPr>
        <w:t>Поліпшення благоустрою селища шляхом облаштування сміттєзбірних майданчиків контейнерами для роздільного збору сміття</w:t>
      </w:r>
    </w:p>
    <w:p w:rsidR="00790631" w:rsidRDefault="00790631" w:rsidP="00A33B2B">
      <w:pPr>
        <w:spacing w:after="0" w:line="236" w:lineRule="auto"/>
        <w:ind w:left="100" w:right="100" w:firstLine="581"/>
        <w:jc w:val="both"/>
        <w:rPr>
          <w:rFonts w:ascii="Times New Roman" w:eastAsia="Times New Roman" w:hAnsi="Times New Roman"/>
          <w:sz w:val="28"/>
        </w:rPr>
      </w:pPr>
      <w:r>
        <w:rPr>
          <w:rFonts w:ascii="Times New Roman" w:eastAsia="Times New Roman" w:hAnsi="Times New Roman"/>
          <w:sz w:val="28"/>
        </w:rPr>
        <w:t>Дана Програма передбачає проект покращення екологічного та санітарного стану вулиць за рахунок облаштування (огородження, асфальтування, бетонування) сміттєзбірних майданчиків.</w:t>
      </w:r>
    </w:p>
    <w:p w:rsidR="00790631" w:rsidRDefault="00790631" w:rsidP="00A33B2B">
      <w:pPr>
        <w:spacing w:after="0" w:line="218" w:lineRule="auto"/>
        <w:ind w:left="100" w:right="100" w:firstLine="571"/>
        <w:jc w:val="both"/>
        <w:rPr>
          <w:rFonts w:ascii="Times New Roman" w:eastAsia="Times New Roman" w:hAnsi="Times New Roman"/>
          <w:sz w:val="28"/>
        </w:rPr>
      </w:pPr>
      <w:r>
        <w:rPr>
          <w:rFonts w:ascii="Times New Roman" w:eastAsia="Times New Roman" w:hAnsi="Times New Roman"/>
          <w:sz w:val="28"/>
        </w:rPr>
        <w:t xml:space="preserve">Встановлення на сміттєзбірних майданчиках додаткових контейнерів відповідного кольору об'ємом </w:t>
      </w:r>
      <w:smartTag w:uri="urn:schemas-microsoft-com:office:smarttags" w:element="metricconverter">
        <w:smartTagPr>
          <w:attr w:name="ProductID" w:val="1,1 м3"/>
        </w:smartTagPr>
        <w:r>
          <w:rPr>
            <w:rFonts w:ascii="Times New Roman" w:eastAsia="Times New Roman" w:hAnsi="Times New Roman"/>
            <w:sz w:val="28"/>
          </w:rPr>
          <w:t>1,1 м</w:t>
        </w:r>
        <w:r>
          <w:rPr>
            <w:rFonts w:ascii="Times New Roman" w:eastAsia="Times New Roman" w:hAnsi="Times New Roman"/>
            <w:sz w:val="35"/>
            <w:vertAlign w:val="superscript"/>
          </w:rPr>
          <w:t>3</w:t>
        </w:r>
      </w:smartTag>
      <w:r>
        <w:rPr>
          <w:rFonts w:ascii="Times New Roman" w:eastAsia="Times New Roman" w:hAnsi="Times New Roman"/>
          <w:sz w:val="28"/>
        </w:rPr>
        <w:t xml:space="preserve"> виготовлених з металевої сітки, призначені для певного виду сміття (скло, метал, полімери, папір).</w:t>
      </w:r>
    </w:p>
    <w:p w:rsidR="00790631" w:rsidRDefault="00790631" w:rsidP="00AC25CC">
      <w:pPr>
        <w:numPr>
          <w:ilvl w:val="0"/>
          <w:numId w:val="26"/>
        </w:numPr>
        <w:tabs>
          <w:tab w:val="left" w:pos="1019"/>
        </w:tabs>
        <w:spacing w:after="0" w:line="237" w:lineRule="auto"/>
        <w:ind w:left="100" w:right="100" w:firstLine="575"/>
        <w:jc w:val="both"/>
        <w:rPr>
          <w:rFonts w:ascii="Times New Roman" w:eastAsia="Times New Roman" w:hAnsi="Times New Roman"/>
          <w:sz w:val="28"/>
        </w:rPr>
      </w:pPr>
      <w:r>
        <w:rPr>
          <w:rFonts w:ascii="Times New Roman" w:eastAsia="Times New Roman" w:hAnsi="Times New Roman"/>
          <w:sz w:val="28"/>
        </w:rPr>
        <w:t>рамках цієї Програми пропонується роздільно збирати на території селища Чаплинка поки що тільки вторинну сировину (скло, метал, полімери, папір), у зв’язку із відсутністю в селищі потужностей із переробки біорозкладних відходів.</w:t>
      </w:r>
    </w:p>
    <w:p w:rsidR="00790631" w:rsidRDefault="00790631" w:rsidP="00A33B2B">
      <w:pPr>
        <w:spacing w:line="236" w:lineRule="auto"/>
        <w:ind w:left="100" w:right="100" w:firstLine="581"/>
        <w:jc w:val="both"/>
        <w:rPr>
          <w:rFonts w:ascii="Times New Roman" w:eastAsia="Times New Roman" w:hAnsi="Times New Roman"/>
          <w:sz w:val="28"/>
        </w:rPr>
      </w:pPr>
      <w:r>
        <w:rPr>
          <w:rFonts w:ascii="Times New Roman" w:eastAsia="Times New Roman" w:hAnsi="Times New Roman"/>
          <w:sz w:val="28"/>
        </w:rPr>
        <w:t>Для роз’яснення і виховної роботи серед населення щодо поводження з відходами, в селищі планується залучення засобів масової інформації, до</w:t>
      </w:r>
      <w:bookmarkStart w:id="7" w:name="page16"/>
      <w:bookmarkEnd w:id="7"/>
      <w:r w:rsidR="00A33B2B">
        <w:rPr>
          <w:rFonts w:ascii="Times New Roman" w:eastAsia="Times New Roman" w:hAnsi="Times New Roman"/>
          <w:sz w:val="28"/>
        </w:rPr>
        <w:t xml:space="preserve"> </w:t>
      </w:r>
      <w:r>
        <w:rPr>
          <w:rFonts w:ascii="Times New Roman" w:eastAsia="Times New Roman" w:hAnsi="Times New Roman"/>
          <w:sz w:val="28"/>
        </w:rPr>
        <w:t>висвітлення реалізації Програми, а також введення в загальноосвітніх та дошкільних навчальних закладах тематичних занять за необхідності і правилах роздільного збирання сміття.</w:t>
      </w:r>
    </w:p>
    <w:p w:rsidR="00A33B2B" w:rsidRDefault="00A33B2B" w:rsidP="00A33B2B">
      <w:pPr>
        <w:spacing w:line="236" w:lineRule="auto"/>
        <w:ind w:left="100" w:right="100" w:firstLine="581"/>
        <w:jc w:val="both"/>
        <w:rPr>
          <w:rFonts w:ascii="Times New Roman" w:eastAsia="Times New Roman" w:hAnsi="Times New Roman"/>
          <w:sz w:val="28"/>
        </w:rPr>
      </w:pPr>
    </w:p>
    <w:p w:rsidR="00A33B2B" w:rsidRDefault="00A33B2B" w:rsidP="00A33B2B">
      <w:pPr>
        <w:spacing w:line="236" w:lineRule="auto"/>
        <w:ind w:left="100" w:right="100" w:firstLine="581"/>
        <w:jc w:val="both"/>
        <w:rPr>
          <w:rFonts w:ascii="Arial" w:eastAsia="Arial" w:hAnsi="Arial"/>
          <w:sz w:val="28"/>
        </w:rPr>
        <w:sectPr w:rsidR="00A33B2B">
          <w:pgSz w:w="11900" w:h="16840"/>
          <w:pgMar w:top="844" w:right="840" w:bottom="1440" w:left="1440" w:header="0" w:footer="0" w:gutter="0"/>
          <w:cols w:space="0" w:equalWidth="0">
            <w:col w:w="9620"/>
          </w:cols>
          <w:docGrid w:linePitch="360"/>
        </w:sectPr>
      </w:pPr>
      <w:r>
        <w:rPr>
          <w:rFonts w:ascii="Times New Roman" w:eastAsia="Times New Roman" w:hAnsi="Times New Roman"/>
          <w:sz w:val="28"/>
        </w:rPr>
        <w:t>Секретар селищної ради</w:t>
      </w:r>
      <w:r>
        <w:rPr>
          <w:rFonts w:ascii="Times New Roman" w:eastAsia="Times New Roman" w:hAnsi="Times New Roman"/>
          <w:sz w:val="28"/>
        </w:rPr>
        <w:tab/>
      </w:r>
      <w:r>
        <w:rPr>
          <w:rFonts w:ascii="Times New Roman" w:eastAsia="Times New Roman" w:hAnsi="Times New Roman"/>
          <w:sz w:val="28"/>
        </w:rPr>
        <w:tab/>
      </w:r>
      <w:r>
        <w:rPr>
          <w:rFonts w:ascii="Times New Roman" w:eastAsia="Times New Roman" w:hAnsi="Times New Roman"/>
          <w:sz w:val="28"/>
        </w:rPr>
        <w:tab/>
        <w:t>І.І.Котик</w:t>
      </w:r>
    </w:p>
    <w:p w:rsidR="00790631" w:rsidRDefault="00790631" w:rsidP="00790631">
      <w:pPr>
        <w:spacing w:line="5" w:lineRule="exact"/>
        <w:rPr>
          <w:rFonts w:ascii="Times New Roman" w:eastAsia="Times New Roman" w:hAnsi="Times New Roman"/>
        </w:rPr>
      </w:pPr>
      <w:bookmarkStart w:id="8" w:name="page17"/>
      <w:bookmarkEnd w:id="8"/>
    </w:p>
    <w:p w:rsidR="00790631" w:rsidRDefault="00790631" w:rsidP="00790631">
      <w:pPr>
        <w:spacing w:line="0" w:lineRule="atLeast"/>
        <w:ind w:left="720"/>
        <w:jc w:val="center"/>
        <w:rPr>
          <w:rFonts w:ascii="Times New Roman" w:eastAsia="Times New Roman" w:hAnsi="Times New Roman"/>
          <w:b/>
          <w:sz w:val="30"/>
        </w:rPr>
      </w:pPr>
      <w:r>
        <w:rPr>
          <w:rFonts w:ascii="Times New Roman" w:eastAsia="Times New Roman" w:hAnsi="Times New Roman"/>
          <w:b/>
          <w:sz w:val="30"/>
        </w:rPr>
        <w:t>Найменування заходу та орієнтовні обсяги фінансування</w:t>
      </w:r>
    </w:p>
    <w:tbl>
      <w:tblPr>
        <w:tblW w:w="16040" w:type="dxa"/>
        <w:tblInd w:w="10" w:type="dxa"/>
        <w:tblLayout w:type="fixed"/>
        <w:tblCellMar>
          <w:left w:w="0" w:type="dxa"/>
          <w:right w:w="0" w:type="dxa"/>
        </w:tblCellMar>
        <w:tblLook w:val="0000" w:firstRow="0" w:lastRow="0" w:firstColumn="0" w:lastColumn="0" w:noHBand="0" w:noVBand="0"/>
      </w:tblPr>
      <w:tblGrid>
        <w:gridCol w:w="700"/>
        <w:gridCol w:w="2520"/>
        <w:gridCol w:w="980"/>
        <w:gridCol w:w="740"/>
        <w:gridCol w:w="180"/>
        <w:gridCol w:w="780"/>
        <w:gridCol w:w="760"/>
        <w:gridCol w:w="920"/>
        <w:gridCol w:w="160"/>
        <w:gridCol w:w="760"/>
        <w:gridCol w:w="1280"/>
        <w:gridCol w:w="1240"/>
        <w:gridCol w:w="1280"/>
        <w:gridCol w:w="1320"/>
        <w:gridCol w:w="1200"/>
        <w:gridCol w:w="1220"/>
      </w:tblGrid>
      <w:tr w:rsidR="00790631" w:rsidTr="00C527C3">
        <w:trPr>
          <w:trHeight w:val="684"/>
        </w:trPr>
        <w:tc>
          <w:tcPr>
            <w:tcW w:w="700" w:type="dxa"/>
            <w:tcBorders>
              <w:top w:val="single" w:sz="8" w:space="0" w:color="auto"/>
              <w:left w:val="single" w:sz="8" w:space="0" w:color="auto"/>
              <w:right w:val="single" w:sz="8" w:space="0" w:color="auto"/>
            </w:tcBorders>
            <w:shd w:val="clear" w:color="auto" w:fill="auto"/>
            <w:vAlign w:val="bottom"/>
          </w:tcPr>
          <w:p w:rsidR="00790631" w:rsidRDefault="00790631" w:rsidP="00C527C3">
            <w:pPr>
              <w:spacing w:line="0" w:lineRule="atLeast"/>
              <w:jc w:val="center"/>
              <w:rPr>
                <w:rFonts w:ascii="Times New Roman" w:eastAsia="Times New Roman" w:hAnsi="Times New Roman"/>
                <w:b/>
                <w:w w:val="99"/>
                <w:sz w:val="28"/>
              </w:rPr>
            </w:pPr>
            <w:r>
              <w:rPr>
                <w:rFonts w:ascii="Times New Roman" w:eastAsia="Times New Roman" w:hAnsi="Times New Roman"/>
                <w:b/>
                <w:w w:val="99"/>
                <w:sz w:val="28"/>
              </w:rPr>
              <w:t>№</w:t>
            </w:r>
          </w:p>
        </w:tc>
        <w:tc>
          <w:tcPr>
            <w:tcW w:w="2520" w:type="dxa"/>
            <w:tcBorders>
              <w:top w:val="single" w:sz="8" w:space="0" w:color="auto"/>
              <w:right w:val="single" w:sz="8" w:space="0" w:color="auto"/>
            </w:tcBorders>
            <w:shd w:val="clear" w:color="auto" w:fill="auto"/>
            <w:vAlign w:val="bottom"/>
          </w:tcPr>
          <w:p w:rsidR="00790631" w:rsidRDefault="00790631" w:rsidP="00C527C3">
            <w:pPr>
              <w:spacing w:line="0" w:lineRule="atLeast"/>
              <w:jc w:val="center"/>
              <w:rPr>
                <w:rFonts w:ascii="Times New Roman" w:eastAsia="Times New Roman" w:hAnsi="Times New Roman"/>
                <w:b/>
                <w:w w:val="99"/>
                <w:sz w:val="28"/>
              </w:rPr>
            </w:pPr>
            <w:r>
              <w:rPr>
                <w:rFonts w:ascii="Times New Roman" w:eastAsia="Times New Roman" w:hAnsi="Times New Roman"/>
                <w:b/>
                <w:w w:val="99"/>
                <w:sz w:val="28"/>
              </w:rPr>
              <w:t>Найменування</w:t>
            </w:r>
          </w:p>
        </w:tc>
        <w:tc>
          <w:tcPr>
            <w:tcW w:w="980" w:type="dxa"/>
            <w:tcBorders>
              <w:top w:val="single" w:sz="8" w:space="0" w:color="auto"/>
              <w:bottom w:val="single" w:sz="8" w:space="0" w:color="auto"/>
            </w:tcBorders>
            <w:shd w:val="clear" w:color="auto" w:fill="auto"/>
            <w:vAlign w:val="bottom"/>
          </w:tcPr>
          <w:p w:rsidR="00790631" w:rsidRDefault="00790631" w:rsidP="00C527C3">
            <w:pPr>
              <w:spacing w:line="0" w:lineRule="atLeast"/>
              <w:rPr>
                <w:rFonts w:ascii="Times New Roman" w:eastAsia="Times New Roman" w:hAnsi="Times New Roman"/>
                <w:sz w:val="24"/>
              </w:rPr>
            </w:pPr>
          </w:p>
        </w:tc>
        <w:tc>
          <w:tcPr>
            <w:tcW w:w="3540" w:type="dxa"/>
            <w:gridSpan w:val="6"/>
            <w:tcBorders>
              <w:top w:val="single" w:sz="8" w:space="0" w:color="auto"/>
              <w:bottom w:val="single" w:sz="8" w:space="0" w:color="auto"/>
            </w:tcBorders>
            <w:shd w:val="clear" w:color="auto" w:fill="auto"/>
            <w:vAlign w:val="bottom"/>
          </w:tcPr>
          <w:p w:rsidR="00790631" w:rsidRDefault="00790631" w:rsidP="00C527C3">
            <w:pPr>
              <w:spacing w:line="0" w:lineRule="atLeast"/>
              <w:ind w:left="340"/>
              <w:rPr>
                <w:rFonts w:ascii="Times New Roman" w:eastAsia="Times New Roman" w:hAnsi="Times New Roman"/>
                <w:b/>
                <w:sz w:val="28"/>
              </w:rPr>
            </w:pPr>
            <w:r>
              <w:rPr>
                <w:rFonts w:ascii="Times New Roman" w:eastAsia="Times New Roman" w:hAnsi="Times New Roman"/>
                <w:b/>
                <w:sz w:val="28"/>
              </w:rPr>
              <w:t>Кількісні показники</w:t>
            </w:r>
          </w:p>
        </w:tc>
        <w:tc>
          <w:tcPr>
            <w:tcW w:w="760" w:type="dxa"/>
            <w:tcBorders>
              <w:top w:val="single" w:sz="8" w:space="0" w:color="auto"/>
              <w:bottom w:val="single" w:sz="8" w:space="0" w:color="auto"/>
              <w:right w:val="single" w:sz="8" w:space="0" w:color="auto"/>
            </w:tcBorders>
            <w:shd w:val="clear" w:color="auto" w:fill="auto"/>
            <w:vAlign w:val="bottom"/>
          </w:tcPr>
          <w:p w:rsidR="00790631" w:rsidRDefault="00790631" w:rsidP="00C527C3">
            <w:pPr>
              <w:spacing w:line="0" w:lineRule="atLeast"/>
              <w:rPr>
                <w:rFonts w:ascii="Times New Roman" w:eastAsia="Times New Roman" w:hAnsi="Times New Roman"/>
                <w:sz w:val="24"/>
              </w:rPr>
            </w:pPr>
          </w:p>
        </w:tc>
        <w:tc>
          <w:tcPr>
            <w:tcW w:w="1280" w:type="dxa"/>
            <w:tcBorders>
              <w:top w:val="single" w:sz="8" w:space="0" w:color="auto"/>
              <w:bottom w:val="single" w:sz="8" w:space="0" w:color="auto"/>
            </w:tcBorders>
            <w:shd w:val="clear" w:color="auto" w:fill="auto"/>
            <w:vAlign w:val="bottom"/>
          </w:tcPr>
          <w:p w:rsidR="00790631" w:rsidRDefault="00790631" w:rsidP="00C527C3">
            <w:pPr>
              <w:spacing w:line="0" w:lineRule="atLeast"/>
              <w:rPr>
                <w:rFonts w:ascii="Times New Roman" w:eastAsia="Times New Roman" w:hAnsi="Times New Roman"/>
                <w:sz w:val="24"/>
              </w:rPr>
            </w:pPr>
          </w:p>
        </w:tc>
        <w:tc>
          <w:tcPr>
            <w:tcW w:w="5040" w:type="dxa"/>
            <w:gridSpan w:val="4"/>
            <w:tcBorders>
              <w:top w:val="single" w:sz="8" w:space="0" w:color="auto"/>
              <w:bottom w:val="single" w:sz="8" w:space="0" w:color="auto"/>
            </w:tcBorders>
            <w:shd w:val="clear" w:color="auto" w:fill="auto"/>
            <w:vAlign w:val="bottom"/>
          </w:tcPr>
          <w:p w:rsidR="00790631" w:rsidRDefault="00790631" w:rsidP="00C527C3">
            <w:pPr>
              <w:spacing w:line="0" w:lineRule="atLeast"/>
              <w:ind w:left="800"/>
              <w:rPr>
                <w:rFonts w:ascii="Times New Roman" w:eastAsia="Times New Roman" w:hAnsi="Times New Roman"/>
                <w:b/>
                <w:sz w:val="28"/>
              </w:rPr>
            </w:pPr>
            <w:r>
              <w:rPr>
                <w:rFonts w:ascii="Times New Roman" w:eastAsia="Times New Roman" w:hAnsi="Times New Roman"/>
                <w:b/>
                <w:sz w:val="28"/>
              </w:rPr>
              <w:t>Обсяги фінансування, грн</w:t>
            </w:r>
          </w:p>
        </w:tc>
        <w:tc>
          <w:tcPr>
            <w:tcW w:w="1220" w:type="dxa"/>
            <w:tcBorders>
              <w:top w:val="single" w:sz="8" w:space="0" w:color="auto"/>
              <w:bottom w:val="single" w:sz="8" w:space="0" w:color="auto"/>
              <w:right w:val="single" w:sz="8" w:space="0" w:color="auto"/>
            </w:tcBorders>
            <w:shd w:val="clear" w:color="auto" w:fill="auto"/>
            <w:vAlign w:val="bottom"/>
          </w:tcPr>
          <w:p w:rsidR="00790631" w:rsidRDefault="00790631" w:rsidP="00C527C3">
            <w:pPr>
              <w:spacing w:line="0" w:lineRule="atLeast"/>
              <w:rPr>
                <w:rFonts w:ascii="Times New Roman" w:eastAsia="Times New Roman" w:hAnsi="Times New Roman"/>
                <w:sz w:val="24"/>
              </w:rPr>
            </w:pPr>
          </w:p>
        </w:tc>
      </w:tr>
      <w:tr w:rsidR="00790631" w:rsidTr="00C527C3">
        <w:trPr>
          <w:trHeight w:val="362"/>
        </w:trPr>
        <w:tc>
          <w:tcPr>
            <w:tcW w:w="700" w:type="dxa"/>
            <w:tcBorders>
              <w:left w:val="single" w:sz="8" w:space="0" w:color="auto"/>
              <w:right w:val="single" w:sz="8" w:space="0" w:color="auto"/>
            </w:tcBorders>
            <w:shd w:val="clear" w:color="auto" w:fill="auto"/>
            <w:vAlign w:val="bottom"/>
          </w:tcPr>
          <w:p w:rsidR="00790631" w:rsidRDefault="00790631" w:rsidP="00C527C3">
            <w:pPr>
              <w:spacing w:line="0" w:lineRule="atLeast"/>
              <w:jc w:val="center"/>
              <w:rPr>
                <w:rFonts w:ascii="Times New Roman" w:eastAsia="Times New Roman" w:hAnsi="Times New Roman"/>
                <w:b/>
                <w:w w:val="99"/>
                <w:sz w:val="28"/>
              </w:rPr>
            </w:pPr>
            <w:r>
              <w:rPr>
                <w:rFonts w:ascii="Times New Roman" w:eastAsia="Times New Roman" w:hAnsi="Times New Roman"/>
                <w:b/>
                <w:w w:val="99"/>
                <w:sz w:val="28"/>
              </w:rPr>
              <w:t>п/п</w:t>
            </w:r>
          </w:p>
        </w:tc>
        <w:tc>
          <w:tcPr>
            <w:tcW w:w="2520" w:type="dxa"/>
            <w:tcBorders>
              <w:right w:val="single" w:sz="8" w:space="0" w:color="auto"/>
            </w:tcBorders>
            <w:shd w:val="clear" w:color="auto" w:fill="auto"/>
            <w:vAlign w:val="bottom"/>
          </w:tcPr>
          <w:p w:rsidR="00790631" w:rsidRDefault="00790631" w:rsidP="00C527C3">
            <w:pPr>
              <w:spacing w:line="0" w:lineRule="atLeast"/>
              <w:jc w:val="center"/>
              <w:rPr>
                <w:rFonts w:ascii="Times New Roman" w:eastAsia="Times New Roman" w:hAnsi="Times New Roman"/>
                <w:b/>
                <w:w w:val="99"/>
                <w:sz w:val="28"/>
              </w:rPr>
            </w:pPr>
            <w:r>
              <w:rPr>
                <w:rFonts w:ascii="Times New Roman" w:eastAsia="Times New Roman" w:hAnsi="Times New Roman"/>
                <w:b/>
                <w:w w:val="99"/>
                <w:sz w:val="28"/>
              </w:rPr>
              <w:t>заходу та мета</w:t>
            </w:r>
          </w:p>
        </w:tc>
        <w:tc>
          <w:tcPr>
            <w:tcW w:w="980" w:type="dxa"/>
            <w:vMerge w:val="restart"/>
            <w:tcBorders>
              <w:right w:val="single" w:sz="8" w:space="0" w:color="auto"/>
            </w:tcBorders>
            <w:shd w:val="clear" w:color="auto" w:fill="auto"/>
            <w:vAlign w:val="bottom"/>
          </w:tcPr>
          <w:p w:rsidR="00790631" w:rsidRDefault="00790631" w:rsidP="00C527C3">
            <w:pPr>
              <w:spacing w:line="0" w:lineRule="atLeast"/>
              <w:jc w:val="center"/>
              <w:rPr>
                <w:rFonts w:ascii="Times New Roman" w:eastAsia="Times New Roman" w:hAnsi="Times New Roman"/>
                <w:b/>
                <w:sz w:val="28"/>
              </w:rPr>
            </w:pPr>
            <w:r>
              <w:rPr>
                <w:rFonts w:ascii="Times New Roman" w:eastAsia="Times New Roman" w:hAnsi="Times New Roman"/>
                <w:b/>
                <w:sz w:val="28"/>
              </w:rPr>
              <w:t>разом</w:t>
            </w:r>
          </w:p>
        </w:tc>
        <w:tc>
          <w:tcPr>
            <w:tcW w:w="740" w:type="dxa"/>
            <w:shd w:val="clear" w:color="auto" w:fill="auto"/>
            <w:vAlign w:val="bottom"/>
          </w:tcPr>
          <w:p w:rsidR="00790631" w:rsidRDefault="00790631" w:rsidP="00C527C3">
            <w:pPr>
              <w:spacing w:line="0" w:lineRule="atLeast"/>
              <w:rPr>
                <w:rFonts w:ascii="Times New Roman" w:eastAsia="Times New Roman" w:hAnsi="Times New Roman"/>
                <w:sz w:val="24"/>
              </w:rPr>
            </w:pPr>
          </w:p>
        </w:tc>
        <w:tc>
          <w:tcPr>
            <w:tcW w:w="2800" w:type="dxa"/>
            <w:gridSpan w:val="5"/>
            <w:shd w:val="clear" w:color="auto" w:fill="auto"/>
            <w:vAlign w:val="bottom"/>
          </w:tcPr>
          <w:p w:rsidR="00790631" w:rsidRDefault="00790631" w:rsidP="00C527C3">
            <w:pPr>
              <w:spacing w:line="0" w:lineRule="atLeast"/>
              <w:ind w:left="20"/>
              <w:rPr>
                <w:rFonts w:ascii="Times New Roman" w:eastAsia="Times New Roman" w:hAnsi="Times New Roman"/>
                <w:b/>
                <w:sz w:val="28"/>
              </w:rPr>
            </w:pPr>
            <w:r>
              <w:rPr>
                <w:rFonts w:ascii="Times New Roman" w:eastAsia="Times New Roman" w:hAnsi="Times New Roman"/>
                <w:b/>
                <w:sz w:val="28"/>
              </w:rPr>
              <w:t>в тому числі по роках</w:t>
            </w:r>
          </w:p>
        </w:tc>
        <w:tc>
          <w:tcPr>
            <w:tcW w:w="760" w:type="dxa"/>
            <w:tcBorders>
              <w:right w:val="single" w:sz="8" w:space="0" w:color="auto"/>
            </w:tcBorders>
            <w:shd w:val="clear" w:color="auto" w:fill="auto"/>
            <w:vAlign w:val="bottom"/>
          </w:tcPr>
          <w:p w:rsidR="00790631" w:rsidRDefault="00790631" w:rsidP="00C527C3">
            <w:pPr>
              <w:spacing w:line="0" w:lineRule="atLeast"/>
              <w:rPr>
                <w:rFonts w:ascii="Times New Roman" w:eastAsia="Times New Roman" w:hAnsi="Times New Roman"/>
                <w:sz w:val="24"/>
              </w:rPr>
            </w:pPr>
          </w:p>
        </w:tc>
        <w:tc>
          <w:tcPr>
            <w:tcW w:w="1280" w:type="dxa"/>
            <w:vMerge w:val="restart"/>
            <w:tcBorders>
              <w:right w:val="single" w:sz="8" w:space="0" w:color="auto"/>
            </w:tcBorders>
            <w:shd w:val="clear" w:color="auto" w:fill="auto"/>
            <w:vAlign w:val="bottom"/>
          </w:tcPr>
          <w:p w:rsidR="00790631" w:rsidRDefault="00790631" w:rsidP="00C527C3">
            <w:pPr>
              <w:spacing w:line="0" w:lineRule="atLeast"/>
              <w:jc w:val="center"/>
              <w:rPr>
                <w:rFonts w:ascii="Times New Roman" w:eastAsia="Times New Roman" w:hAnsi="Times New Roman"/>
                <w:b/>
                <w:sz w:val="28"/>
              </w:rPr>
            </w:pPr>
            <w:r>
              <w:rPr>
                <w:rFonts w:ascii="Times New Roman" w:eastAsia="Times New Roman" w:hAnsi="Times New Roman"/>
                <w:b/>
                <w:sz w:val="28"/>
              </w:rPr>
              <w:t>разом</w:t>
            </w:r>
          </w:p>
        </w:tc>
        <w:tc>
          <w:tcPr>
            <w:tcW w:w="1240" w:type="dxa"/>
            <w:shd w:val="clear" w:color="auto" w:fill="auto"/>
            <w:vAlign w:val="bottom"/>
          </w:tcPr>
          <w:p w:rsidR="00790631" w:rsidRDefault="00790631" w:rsidP="00C527C3">
            <w:pPr>
              <w:spacing w:line="0" w:lineRule="atLeast"/>
              <w:rPr>
                <w:rFonts w:ascii="Times New Roman" w:eastAsia="Times New Roman" w:hAnsi="Times New Roman"/>
                <w:sz w:val="24"/>
              </w:rPr>
            </w:pPr>
          </w:p>
        </w:tc>
        <w:tc>
          <w:tcPr>
            <w:tcW w:w="3800" w:type="dxa"/>
            <w:gridSpan w:val="3"/>
            <w:shd w:val="clear" w:color="auto" w:fill="auto"/>
            <w:vAlign w:val="bottom"/>
          </w:tcPr>
          <w:p w:rsidR="00790631" w:rsidRDefault="00790631" w:rsidP="00C527C3">
            <w:pPr>
              <w:spacing w:line="0" w:lineRule="atLeast"/>
              <w:ind w:left="500"/>
              <w:rPr>
                <w:rFonts w:ascii="Times New Roman" w:eastAsia="Times New Roman" w:hAnsi="Times New Roman"/>
                <w:b/>
                <w:sz w:val="28"/>
              </w:rPr>
            </w:pPr>
            <w:r>
              <w:rPr>
                <w:rFonts w:ascii="Times New Roman" w:eastAsia="Times New Roman" w:hAnsi="Times New Roman"/>
                <w:b/>
                <w:sz w:val="28"/>
              </w:rPr>
              <w:t>в тому числі по роках</w:t>
            </w:r>
          </w:p>
        </w:tc>
        <w:tc>
          <w:tcPr>
            <w:tcW w:w="1220" w:type="dxa"/>
            <w:tcBorders>
              <w:right w:val="single" w:sz="8" w:space="0" w:color="auto"/>
            </w:tcBorders>
            <w:shd w:val="clear" w:color="auto" w:fill="auto"/>
            <w:vAlign w:val="bottom"/>
          </w:tcPr>
          <w:p w:rsidR="00790631" w:rsidRDefault="00790631" w:rsidP="00C527C3">
            <w:pPr>
              <w:spacing w:line="0" w:lineRule="atLeast"/>
              <w:rPr>
                <w:rFonts w:ascii="Times New Roman" w:eastAsia="Times New Roman" w:hAnsi="Times New Roman"/>
                <w:sz w:val="24"/>
              </w:rPr>
            </w:pPr>
          </w:p>
        </w:tc>
      </w:tr>
      <w:tr w:rsidR="00790631" w:rsidTr="00C527C3">
        <w:trPr>
          <w:trHeight w:val="58"/>
        </w:trPr>
        <w:tc>
          <w:tcPr>
            <w:tcW w:w="700" w:type="dxa"/>
            <w:tcBorders>
              <w:left w:val="single" w:sz="8" w:space="0" w:color="auto"/>
              <w:right w:val="single" w:sz="8" w:space="0" w:color="auto"/>
            </w:tcBorders>
            <w:shd w:val="clear" w:color="auto" w:fill="auto"/>
            <w:vAlign w:val="bottom"/>
          </w:tcPr>
          <w:p w:rsidR="00790631" w:rsidRDefault="00790631" w:rsidP="00C527C3">
            <w:pPr>
              <w:spacing w:line="0" w:lineRule="atLeast"/>
              <w:rPr>
                <w:rFonts w:ascii="Times New Roman" w:eastAsia="Times New Roman" w:hAnsi="Times New Roman"/>
                <w:sz w:val="5"/>
              </w:rPr>
            </w:pPr>
          </w:p>
        </w:tc>
        <w:tc>
          <w:tcPr>
            <w:tcW w:w="2520" w:type="dxa"/>
            <w:vMerge w:val="restart"/>
            <w:tcBorders>
              <w:right w:val="single" w:sz="8" w:space="0" w:color="auto"/>
            </w:tcBorders>
            <w:shd w:val="clear" w:color="auto" w:fill="auto"/>
            <w:vAlign w:val="bottom"/>
          </w:tcPr>
          <w:p w:rsidR="00790631" w:rsidRDefault="00790631" w:rsidP="00C527C3">
            <w:pPr>
              <w:spacing w:line="302" w:lineRule="exact"/>
              <w:jc w:val="center"/>
              <w:rPr>
                <w:rFonts w:ascii="Times New Roman" w:eastAsia="Times New Roman" w:hAnsi="Times New Roman"/>
                <w:b/>
                <w:w w:val="99"/>
                <w:sz w:val="28"/>
              </w:rPr>
            </w:pPr>
            <w:r>
              <w:rPr>
                <w:rFonts w:ascii="Times New Roman" w:eastAsia="Times New Roman" w:hAnsi="Times New Roman"/>
                <w:b/>
                <w:w w:val="99"/>
                <w:sz w:val="28"/>
              </w:rPr>
              <w:t>реалізації</w:t>
            </w:r>
          </w:p>
        </w:tc>
        <w:tc>
          <w:tcPr>
            <w:tcW w:w="980" w:type="dxa"/>
            <w:vMerge/>
            <w:tcBorders>
              <w:right w:val="single" w:sz="8" w:space="0" w:color="auto"/>
            </w:tcBorders>
            <w:shd w:val="clear" w:color="auto" w:fill="auto"/>
            <w:vAlign w:val="bottom"/>
          </w:tcPr>
          <w:p w:rsidR="00790631" w:rsidRDefault="00790631" w:rsidP="00C527C3">
            <w:pPr>
              <w:spacing w:line="0" w:lineRule="atLeast"/>
              <w:rPr>
                <w:rFonts w:ascii="Times New Roman" w:eastAsia="Times New Roman" w:hAnsi="Times New Roman"/>
                <w:sz w:val="5"/>
              </w:rPr>
            </w:pPr>
          </w:p>
        </w:tc>
        <w:tc>
          <w:tcPr>
            <w:tcW w:w="740" w:type="dxa"/>
            <w:tcBorders>
              <w:bottom w:val="single" w:sz="8" w:space="0" w:color="auto"/>
            </w:tcBorders>
            <w:shd w:val="clear" w:color="auto" w:fill="auto"/>
            <w:vAlign w:val="bottom"/>
          </w:tcPr>
          <w:p w:rsidR="00790631" w:rsidRDefault="00790631" w:rsidP="00C527C3">
            <w:pPr>
              <w:spacing w:line="0" w:lineRule="atLeast"/>
              <w:rPr>
                <w:rFonts w:ascii="Times New Roman" w:eastAsia="Times New Roman" w:hAnsi="Times New Roman"/>
                <w:sz w:val="5"/>
              </w:rPr>
            </w:pPr>
          </w:p>
        </w:tc>
        <w:tc>
          <w:tcPr>
            <w:tcW w:w="180" w:type="dxa"/>
            <w:tcBorders>
              <w:bottom w:val="single" w:sz="8" w:space="0" w:color="auto"/>
            </w:tcBorders>
            <w:shd w:val="clear" w:color="auto" w:fill="auto"/>
            <w:vAlign w:val="bottom"/>
          </w:tcPr>
          <w:p w:rsidR="00790631" w:rsidRDefault="00790631" w:rsidP="00C527C3">
            <w:pPr>
              <w:spacing w:line="0" w:lineRule="atLeast"/>
              <w:rPr>
                <w:rFonts w:ascii="Times New Roman" w:eastAsia="Times New Roman" w:hAnsi="Times New Roman"/>
                <w:sz w:val="5"/>
              </w:rPr>
            </w:pPr>
          </w:p>
        </w:tc>
        <w:tc>
          <w:tcPr>
            <w:tcW w:w="780" w:type="dxa"/>
            <w:tcBorders>
              <w:bottom w:val="single" w:sz="8" w:space="0" w:color="auto"/>
            </w:tcBorders>
            <w:shd w:val="clear" w:color="auto" w:fill="auto"/>
            <w:vAlign w:val="bottom"/>
          </w:tcPr>
          <w:p w:rsidR="00790631" w:rsidRDefault="00790631" w:rsidP="00C527C3">
            <w:pPr>
              <w:spacing w:line="0" w:lineRule="atLeast"/>
              <w:rPr>
                <w:rFonts w:ascii="Times New Roman" w:eastAsia="Times New Roman" w:hAnsi="Times New Roman"/>
                <w:sz w:val="5"/>
              </w:rPr>
            </w:pPr>
          </w:p>
        </w:tc>
        <w:tc>
          <w:tcPr>
            <w:tcW w:w="760" w:type="dxa"/>
            <w:tcBorders>
              <w:bottom w:val="single" w:sz="8" w:space="0" w:color="auto"/>
            </w:tcBorders>
            <w:shd w:val="clear" w:color="auto" w:fill="auto"/>
            <w:vAlign w:val="bottom"/>
          </w:tcPr>
          <w:p w:rsidR="00790631" w:rsidRDefault="00790631" w:rsidP="00C527C3">
            <w:pPr>
              <w:spacing w:line="0" w:lineRule="atLeast"/>
              <w:rPr>
                <w:rFonts w:ascii="Times New Roman" w:eastAsia="Times New Roman" w:hAnsi="Times New Roman"/>
                <w:sz w:val="5"/>
              </w:rPr>
            </w:pPr>
          </w:p>
        </w:tc>
        <w:tc>
          <w:tcPr>
            <w:tcW w:w="920" w:type="dxa"/>
            <w:tcBorders>
              <w:bottom w:val="single" w:sz="8" w:space="0" w:color="auto"/>
            </w:tcBorders>
            <w:shd w:val="clear" w:color="auto" w:fill="auto"/>
            <w:vAlign w:val="bottom"/>
          </w:tcPr>
          <w:p w:rsidR="00790631" w:rsidRDefault="00790631" w:rsidP="00C527C3">
            <w:pPr>
              <w:spacing w:line="0" w:lineRule="atLeast"/>
              <w:rPr>
                <w:rFonts w:ascii="Times New Roman" w:eastAsia="Times New Roman" w:hAnsi="Times New Roman"/>
                <w:sz w:val="5"/>
              </w:rPr>
            </w:pPr>
          </w:p>
        </w:tc>
        <w:tc>
          <w:tcPr>
            <w:tcW w:w="160" w:type="dxa"/>
            <w:tcBorders>
              <w:bottom w:val="single" w:sz="8" w:space="0" w:color="auto"/>
            </w:tcBorders>
            <w:shd w:val="clear" w:color="auto" w:fill="auto"/>
            <w:vAlign w:val="bottom"/>
          </w:tcPr>
          <w:p w:rsidR="00790631" w:rsidRDefault="00790631" w:rsidP="00C527C3">
            <w:pPr>
              <w:spacing w:line="0" w:lineRule="atLeast"/>
              <w:rPr>
                <w:rFonts w:ascii="Times New Roman" w:eastAsia="Times New Roman" w:hAnsi="Times New Roman"/>
                <w:sz w:val="5"/>
              </w:rPr>
            </w:pPr>
          </w:p>
        </w:tc>
        <w:tc>
          <w:tcPr>
            <w:tcW w:w="760" w:type="dxa"/>
            <w:tcBorders>
              <w:bottom w:val="single" w:sz="8" w:space="0" w:color="auto"/>
              <w:right w:val="single" w:sz="8" w:space="0" w:color="auto"/>
            </w:tcBorders>
            <w:shd w:val="clear" w:color="auto" w:fill="auto"/>
            <w:vAlign w:val="bottom"/>
          </w:tcPr>
          <w:p w:rsidR="00790631" w:rsidRDefault="00790631" w:rsidP="00C527C3">
            <w:pPr>
              <w:spacing w:line="0" w:lineRule="atLeast"/>
              <w:rPr>
                <w:rFonts w:ascii="Times New Roman" w:eastAsia="Times New Roman" w:hAnsi="Times New Roman"/>
                <w:sz w:val="5"/>
              </w:rPr>
            </w:pPr>
          </w:p>
        </w:tc>
        <w:tc>
          <w:tcPr>
            <w:tcW w:w="1280" w:type="dxa"/>
            <w:vMerge/>
            <w:tcBorders>
              <w:right w:val="single" w:sz="8" w:space="0" w:color="auto"/>
            </w:tcBorders>
            <w:shd w:val="clear" w:color="auto" w:fill="auto"/>
            <w:vAlign w:val="bottom"/>
          </w:tcPr>
          <w:p w:rsidR="00790631" w:rsidRDefault="00790631" w:rsidP="00C527C3">
            <w:pPr>
              <w:spacing w:line="0" w:lineRule="atLeast"/>
              <w:rPr>
                <w:rFonts w:ascii="Times New Roman" w:eastAsia="Times New Roman" w:hAnsi="Times New Roman"/>
                <w:sz w:val="5"/>
              </w:rPr>
            </w:pPr>
          </w:p>
        </w:tc>
        <w:tc>
          <w:tcPr>
            <w:tcW w:w="1240" w:type="dxa"/>
            <w:tcBorders>
              <w:bottom w:val="single" w:sz="8" w:space="0" w:color="auto"/>
            </w:tcBorders>
            <w:shd w:val="clear" w:color="auto" w:fill="auto"/>
            <w:vAlign w:val="bottom"/>
          </w:tcPr>
          <w:p w:rsidR="00790631" w:rsidRDefault="00790631" w:rsidP="00C527C3">
            <w:pPr>
              <w:spacing w:line="0" w:lineRule="atLeast"/>
              <w:rPr>
                <w:rFonts w:ascii="Times New Roman" w:eastAsia="Times New Roman" w:hAnsi="Times New Roman"/>
                <w:sz w:val="5"/>
              </w:rPr>
            </w:pPr>
          </w:p>
        </w:tc>
        <w:tc>
          <w:tcPr>
            <w:tcW w:w="1280" w:type="dxa"/>
            <w:tcBorders>
              <w:bottom w:val="single" w:sz="8" w:space="0" w:color="auto"/>
            </w:tcBorders>
            <w:shd w:val="clear" w:color="auto" w:fill="auto"/>
            <w:vAlign w:val="bottom"/>
          </w:tcPr>
          <w:p w:rsidR="00790631" w:rsidRDefault="00790631" w:rsidP="00C527C3">
            <w:pPr>
              <w:spacing w:line="0" w:lineRule="atLeast"/>
              <w:rPr>
                <w:rFonts w:ascii="Times New Roman" w:eastAsia="Times New Roman" w:hAnsi="Times New Roman"/>
                <w:sz w:val="5"/>
              </w:rPr>
            </w:pPr>
          </w:p>
        </w:tc>
        <w:tc>
          <w:tcPr>
            <w:tcW w:w="1320" w:type="dxa"/>
            <w:tcBorders>
              <w:bottom w:val="single" w:sz="8" w:space="0" w:color="auto"/>
            </w:tcBorders>
            <w:shd w:val="clear" w:color="auto" w:fill="auto"/>
            <w:vAlign w:val="bottom"/>
          </w:tcPr>
          <w:p w:rsidR="00790631" w:rsidRDefault="00790631" w:rsidP="00C527C3">
            <w:pPr>
              <w:spacing w:line="0" w:lineRule="atLeast"/>
              <w:rPr>
                <w:rFonts w:ascii="Times New Roman" w:eastAsia="Times New Roman" w:hAnsi="Times New Roman"/>
                <w:sz w:val="5"/>
              </w:rPr>
            </w:pPr>
          </w:p>
        </w:tc>
        <w:tc>
          <w:tcPr>
            <w:tcW w:w="1200" w:type="dxa"/>
            <w:tcBorders>
              <w:bottom w:val="single" w:sz="8" w:space="0" w:color="auto"/>
            </w:tcBorders>
            <w:shd w:val="clear" w:color="auto" w:fill="auto"/>
            <w:vAlign w:val="bottom"/>
          </w:tcPr>
          <w:p w:rsidR="00790631" w:rsidRDefault="00790631" w:rsidP="00C527C3">
            <w:pPr>
              <w:spacing w:line="0" w:lineRule="atLeast"/>
              <w:rPr>
                <w:rFonts w:ascii="Times New Roman" w:eastAsia="Times New Roman" w:hAnsi="Times New Roman"/>
                <w:sz w:val="5"/>
              </w:rPr>
            </w:pPr>
          </w:p>
        </w:tc>
        <w:tc>
          <w:tcPr>
            <w:tcW w:w="1220" w:type="dxa"/>
            <w:tcBorders>
              <w:bottom w:val="single" w:sz="8" w:space="0" w:color="auto"/>
              <w:right w:val="single" w:sz="8" w:space="0" w:color="auto"/>
            </w:tcBorders>
            <w:shd w:val="clear" w:color="auto" w:fill="auto"/>
            <w:vAlign w:val="bottom"/>
          </w:tcPr>
          <w:p w:rsidR="00790631" w:rsidRDefault="00790631" w:rsidP="00C527C3">
            <w:pPr>
              <w:spacing w:line="0" w:lineRule="atLeast"/>
              <w:rPr>
                <w:rFonts w:ascii="Times New Roman" w:eastAsia="Times New Roman" w:hAnsi="Times New Roman"/>
                <w:sz w:val="5"/>
              </w:rPr>
            </w:pPr>
          </w:p>
        </w:tc>
      </w:tr>
      <w:tr w:rsidR="00790631" w:rsidTr="00C527C3">
        <w:trPr>
          <w:trHeight w:val="83"/>
        </w:trPr>
        <w:tc>
          <w:tcPr>
            <w:tcW w:w="700" w:type="dxa"/>
            <w:tcBorders>
              <w:left w:val="single" w:sz="8" w:space="0" w:color="auto"/>
              <w:right w:val="single" w:sz="8" w:space="0" w:color="auto"/>
            </w:tcBorders>
            <w:shd w:val="clear" w:color="auto" w:fill="auto"/>
            <w:vAlign w:val="bottom"/>
          </w:tcPr>
          <w:p w:rsidR="00790631" w:rsidRDefault="00790631" w:rsidP="00C527C3">
            <w:pPr>
              <w:spacing w:line="0" w:lineRule="atLeast"/>
              <w:rPr>
                <w:rFonts w:ascii="Times New Roman" w:eastAsia="Times New Roman" w:hAnsi="Times New Roman"/>
                <w:sz w:val="7"/>
              </w:rPr>
            </w:pPr>
          </w:p>
        </w:tc>
        <w:tc>
          <w:tcPr>
            <w:tcW w:w="2520" w:type="dxa"/>
            <w:vMerge/>
            <w:tcBorders>
              <w:right w:val="single" w:sz="8" w:space="0" w:color="auto"/>
            </w:tcBorders>
            <w:shd w:val="clear" w:color="auto" w:fill="auto"/>
            <w:vAlign w:val="bottom"/>
          </w:tcPr>
          <w:p w:rsidR="00790631" w:rsidRDefault="00790631" w:rsidP="00C527C3">
            <w:pPr>
              <w:spacing w:line="0" w:lineRule="atLeast"/>
              <w:rPr>
                <w:rFonts w:ascii="Times New Roman" w:eastAsia="Times New Roman" w:hAnsi="Times New Roman"/>
                <w:sz w:val="7"/>
              </w:rPr>
            </w:pPr>
          </w:p>
        </w:tc>
        <w:tc>
          <w:tcPr>
            <w:tcW w:w="980" w:type="dxa"/>
            <w:vMerge/>
            <w:tcBorders>
              <w:right w:val="single" w:sz="8" w:space="0" w:color="auto"/>
            </w:tcBorders>
            <w:shd w:val="clear" w:color="auto" w:fill="auto"/>
            <w:vAlign w:val="bottom"/>
          </w:tcPr>
          <w:p w:rsidR="00790631" w:rsidRDefault="00790631" w:rsidP="00C527C3">
            <w:pPr>
              <w:spacing w:line="0" w:lineRule="atLeast"/>
              <w:rPr>
                <w:rFonts w:ascii="Times New Roman" w:eastAsia="Times New Roman" w:hAnsi="Times New Roman"/>
                <w:sz w:val="7"/>
              </w:rPr>
            </w:pPr>
          </w:p>
        </w:tc>
        <w:tc>
          <w:tcPr>
            <w:tcW w:w="740" w:type="dxa"/>
            <w:vMerge w:val="restart"/>
            <w:shd w:val="clear" w:color="auto" w:fill="auto"/>
            <w:vAlign w:val="bottom"/>
          </w:tcPr>
          <w:p w:rsidR="00790631" w:rsidRPr="0058069A" w:rsidRDefault="00790631" w:rsidP="00C527C3">
            <w:pPr>
              <w:spacing w:line="310" w:lineRule="exact"/>
              <w:jc w:val="center"/>
              <w:rPr>
                <w:rFonts w:ascii="Times New Roman" w:eastAsia="Times New Roman" w:hAnsi="Times New Roman"/>
                <w:b/>
                <w:w w:val="99"/>
                <w:sz w:val="28"/>
              </w:rPr>
            </w:pPr>
            <w:r>
              <w:rPr>
                <w:rFonts w:ascii="Times New Roman" w:eastAsia="Times New Roman" w:hAnsi="Times New Roman"/>
                <w:b/>
                <w:w w:val="99"/>
                <w:sz w:val="28"/>
              </w:rPr>
              <w:t>2018</w:t>
            </w:r>
          </w:p>
        </w:tc>
        <w:tc>
          <w:tcPr>
            <w:tcW w:w="180" w:type="dxa"/>
            <w:tcBorders>
              <w:right w:val="single" w:sz="8" w:space="0" w:color="auto"/>
            </w:tcBorders>
            <w:shd w:val="clear" w:color="auto" w:fill="auto"/>
            <w:vAlign w:val="bottom"/>
          </w:tcPr>
          <w:p w:rsidR="00790631" w:rsidRDefault="00790631" w:rsidP="00C527C3">
            <w:pPr>
              <w:spacing w:line="0" w:lineRule="atLeast"/>
              <w:rPr>
                <w:rFonts w:ascii="Times New Roman" w:eastAsia="Times New Roman" w:hAnsi="Times New Roman"/>
                <w:sz w:val="7"/>
              </w:rPr>
            </w:pPr>
          </w:p>
        </w:tc>
        <w:tc>
          <w:tcPr>
            <w:tcW w:w="780" w:type="dxa"/>
            <w:vMerge w:val="restart"/>
            <w:tcBorders>
              <w:right w:val="single" w:sz="8" w:space="0" w:color="auto"/>
            </w:tcBorders>
            <w:shd w:val="clear" w:color="auto" w:fill="auto"/>
            <w:vAlign w:val="bottom"/>
          </w:tcPr>
          <w:p w:rsidR="00790631" w:rsidRPr="008956F6" w:rsidRDefault="00790631" w:rsidP="00C527C3">
            <w:pPr>
              <w:spacing w:line="310" w:lineRule="exact"/>
              <w:jc w:val="center"/>
              <w:rPr>
                <w:rFonts w:ascii="Times New Roman" w:eastAsia="Times New Roman" w:hAnsi="Times New Roman"/>
                <w:b/>
                <w:w w:val="99"/>
                <w:sz w:val="28"/>
              </w:rPr>
            </w:pPr>
            <w:r>
              <w:rPr>
                <w:rFonts w:ascii="Times New Roman" w:eastAsia="Times New Roman" w:hAnsi="Times New Roman"/>
                <w:b/>
                <w:w w:val="99"/>
                <w:sz w:val="28"/>
              </w:rPr>
              <w:t>2019</w:t>
            </w:r>
          </w:p>
        </w:tc>
        <w:tc>
          <w:tcPr>
            <w:tcW w:w="760" w:type="dxa"/>
            <w:vMerge w:val="restart"/>
            <w:tcBorders>
              <w:right w:val="single" w:sz="8" w:space="0" w:color="auto"/>
            </w:tcBorders>
            <w:shd w:val="clear" w:color="auto" w:fill="auto"/>
            <w:vAlign w:val="bottom"/>
          </w:tcPr>
          <w:p w:rsidR="00790631" w:rsidRDefault="00790631" w:rsidP="00C527C3">
            <w:pPr>
              <w:spacing w:line="310" w:lineRule="exact"/>
              <w:jc w:val="center"/>
              <w:rPr>
                <w:rFonts w:ascii="Times New Roman" w:eastAsia="Times New Roman" w:hAnsi="Times New Roman"/>
                <w:b/>
                <w:w w:val="99"/>
                <w:sz w:val="28"/>
              </w:rPr>
            </w:pPr>
          </w:p>
        </w:tc>
        <w:tc>
          <w:tcPr>
            <w:tcW w:w="920" w:type="dxa"/>
            <w:vMerge w:val="restart"/>
            <w:tcBorders>
              <w:right w:val="single" w:sz="8" w:space="0" w:color="auto"/>
            </w:tcBorders>
            <w:shd w:val="clear" w:color="auto" w:fill="auto"/>
            <w:vAlign w:val="bottom"/>
          </w:tcPr>
          <w:p w:rsidR="00790631" w:rsidRDefault="00790631" w:rsidP="00C527C3">
            <w:pPr>
              <w:spacing w:line="310" w:lineRule="exact"/>
              <w:jc w:val="center"/>
              <w:rPr>
                <w:rFonts w:ascii="Times New Roman" w:eastAsia="Times New Roman" w:hAnsi="Times New Roman"/>
                <w:b/>
                <w:w w:val="99"/>
                <w:sz w:val="28"/>
              </w:rPr>
            </w:pPr>
          </w:p>
        </w:tc>
        <w:tc>
          <w:tcPr>
            <w:tcW w:w="160" w:type="dxa"/>
            <w:shd w:val="clear" w:color="auto" w:fill="auto"/>
            <w:vAlign w:val="bottom"/>
          </w:tcPr>
          <w:p w:rsidR="00790631" w:rsidRDefault="00790631" w:rsidP="00C527C3">
            <w:pPr>
              <w:spacing w:line="0" w:lineRule="atLeast"/>
              <w:rPr>
                <w:rFonts w:ascii="Times New Roman" w:eastAsia="Times New Roman" w:hAnsi="Times New Roman"/>
                <w:sz w:val="7"/>
              </w:rPr>
            </w:pPr>
          </w:p>
        </w:tc>
        <w:tc>
          <w:tcPr>
            <w:tcW w:w="760" w:type="dxa"/>
            <w:vMerge w:val="restart"/>
            <w:tcBorders>
              <w:right w:val="single" w:sz="8" w:space="0" w:color="auto"/>
            </w:tcBorders>
            <w:shd w:val="clear" w:color="auto" w:fill="auto"/>
            <w:vAlign w:val="bottom"/>
          </w:tcPr>
          <w:p w:rsidR="00790631" w:rsidRPr="008956F6" w:rsidRDefault="00790631" w:rsidP="00C527C3">
            <w:pPr>
              <w:spacing w:line="310" w:lineRule="exact"/>
              <w:ind w:right="60"/>
              <w:jc w:val="center"/>
              <w:rPr>
                <w:rFonts w:ascii="Times New Roman" w:eastAsia="Times New Roman" w:hAnsi="Times New Roman"/>
                <w:b/>
                <w:w w:val="99"/>
                <w:sz w:val="28"/>
              </w:rPr>
            </w:pPr>
          </w:p>
        </w:tc>
        <w:tc>
          <w:tcPr>
            <w:tcW w:w="1280" w:type="dxa"/>
            <w:vMerge/>
            <w:tcBorders>
              <w:right w:val="single" w:sz="8" w:space="0" w:color="auto"/>
            </w:tcBorders>
            <w:shd w:val="clear" w:color="auto" w:fill="auto"/>
            <w:vAlign w:val="bottom"/>
          </w:tcPr>
          <w:p w:rsidR="00790631" w:rsidRDefault="00790631" w:rsidP="00C527C3">
            <w:pPr>
              <w:spacing w:line="0" w:lineRule="atLeast"/>
              <w:rPr>
                <w:rFonts w:ascii="Times New Roman" w:eastAsia="Times New Roman" w:hAnsi="Times New Roman"/>
                <w:sz w:val="7"/>
              </w:rPr>
            </w:pPr>
          </w:p>
        </w:tc>
        <w:tc>
          <w:tcPr>
            <w:tcW w:w="1240" w:type="dxa"/>
            <w:vMerge w:val="restart"/>
            <w:tcBorders>
              <w:right w:val="single" w:sz="8" w:space="0" w:color="auto"/>
            </w:tcBorders>
            <w:shd w:val="clear" w:color="auto" w:fill="auto"/>
            <w:vAlign w:val="bottom"/>
          </w:tcPr>
          <w:p w:rsidR="00790631" w:rsidRPr="008956F6" w:rsidRDefault="00790631" w:rsidP="00C527C3">
            <w:pPr>
              <w:spacing w:line="310" w:lineRule="exact"/>
              <w:jc w:val="center"/>
              <w:rPr>
                <w:rFonts w:ascii="Times New Roman" w:eastAsia="Times New Roman" w:hAnsi="Times New Roman"/>
                <w:b/>
                <w:w w:val="99"/>
                <w:sz w:val="28"/>
              </w:rPr>
            </w:pPr>
            <w:r>
              <w:rPr>
                <w:rFonts w:ascii="Times New Roman" w:eastAsia="Times New Roman" w:hAnsi="Times New Roman"/>
                <w:b/>
                <w:w w:val="99"/>
                <w:sz w:val="28"/>
              </w:rPr>
              <w:t>2018</w:t>
            </w:r>
          </w:p>
        </w:tc>
        <w:tc>
          <w:tcPr>
            <w:tcW w:w="1280" w:type="dxa"/>
            <w:vMerge w:val="restart"/>
            <w:tcBorders>
              <w:right w:val="single" w:sz="8" w:space="0" w:color="auto"/>
            </w:tcBorders>
            <w:shd w:val="clear" w:color="auto" w:fill="auto"/>
            <w:vAlign w:val="bottom"/>
          </w:tcPr>
          <w:p w:rsidR="00790631" w:rsidRPr="008956F6" w:rsidRDefault="00790631" w:rsidP="00C527C3">
            <w:pPr>
              <w:spacing w:line="310" w:lineRule="exact"/>
              <w:jc w:val="center"/>
              <w:rPr>
                <w:rFonts w:ascii="Times New Roman" w:eastAsia="Times New Roman" w:hAnsi="Times New Roman"/>
                <w:b/>
                <w:w w:val="99"/>
                <w:sz w:val="28"/>
              </w:rPr>
            </w:pPr>
            <w:r>
              <w:rPr>
                <w:rFonts w:ascii="Times New Roman" w:eastAsia="Times New Roman" w:hAnsi="Times New Roman"/>
                <w:b/>
                <w:w w:val="99"/>
                <w:sz w:val="28"/>
              </w:rPr>
              <w:t>2019</w:t>
            </w:r>
          </w:p>
        </w:tc>
        <w:tc>
          <w:tcPr>
            <w:tcW w:w="1320" w:type="dxa"/>
            <w:vMerge w:val="restart"/>
            <w:tcBorders>
              <w:right w:val="single" w:sz="8" w:space="0" w:color="auto"/>
            </w:tcBorders>
            <w:shd w:val="clear" w:color="auto" w:fill="auto"/>
            <w:vAlign w:val="bottom"/>
          </w:tcPr>
          <w:p w:rsidR="00790631" w:rsidRDefault="00790631" w:rsidP="00C527C3">
            <w:pPr>
              <w:spacing w:line="310" w:lineRule="exact"/>
              <w:jc w:val="center"/>
              <w:rPr>
                <w:rFonts w:ascii="Times New Roman" w:eastAsia="Times New Roman" w:hAnsi="Times New Roman"/>
                <w:b/>
                <w:w w:val="99"/>
                <w:sz w:val="28"/>
              </w:rPr>
            </w:pPr>
          </w:p>
        </w:tc>
        <w:tc>
          <w:tcPr>
            <w:tcW w:w="1200" w:type="dxa"/>
            <w:vMerge w:val="restart"/>
            <w:tcBorders>
              <w:right w:val="single" w:sz="8" w:space="0" w:color="auto"/>
            </w:tcBorders>
            <w:shd w:val="clear" w:color="auto" w:fill="auto"/>
            <w:vAlign w:val="bottom"/>
          </w:tcPr>
          <w:p w:rsidR="00790631" w:rsidRDefault="00790631" w:rsidP="00C527C3">
            <w:pPr>
              <w:spacing w:line="310" w:lineRule="exact"/>
              <w:jc w:val="center"/>
              <w:rPr>
                <w:rFonts w:ascii="Times New Roman" w:eastAsia="Times New Roman" w:hAnsi="Times New Roman"/>
                <w:b/>
                <w:w w:val="99"/>
                <w:sz w:val="28"/>
              </w:rPr>
            </w:pPr>
          </w:p>
        </w:tc>
        <w:tc>
          <w:tcPr>
            <w:tcW w:w="1220" w:type="dxa"/>
            <w:vMerge w:val="restart"/>
            <w:tcBorders>
              <w:right w:val="single" w:sz="8" w:space="0" w:color="auto"/>
            </w:tcBorders>
            <w:shd w:val="clear" w:color="auto" w:fill="auto"/>
            <w:vAlign w:val="bottom"/>
          </w:tcPr>
          <w:p w:rsidR="00790631" w:rsidRDefault="00790631" w:rsidP="00C527C3">
            <w:pPr>
              <w:spacing w:line="310" w:lineRule="exact"/>
              <w:ind w:right="201"/>
              <w:jc w:val="right"/>
              <w:rPr>
                <w:rFonts w:ascii="Times New Roman" w:eastAsia="Times New Roman" w:hAnsi="Times New Roman"/>
                <w:b/>
                <w:sz w:val="28"/>
              </w:rPr>
            </w:pPr>
          </w:p>
        </w:tc>
      </w:tr>
      <w:tr w:rsidR="00790631" w:rsidTr="00C527C3">
        <w:trPr>
          <w:trHeight w:val="228"/>
        </w:trPr>
        <w:tc>
          <w:tcPr>
            <w:tcW w:w="700" w:type="dxa"/>
            <w:tcBorders>
              <w:left w:val="single" w:sz="8" w:space="0" w:color="auto"/>
              <w:bottom w:val="single" w:sz="8" w:space="0" w:color="auto"/>
              <w:right w:val="single" w:sz="8" w:space="0" w:color="auto"/>
            </w:tcBorders>
            <w:shd w:val="clear" w:color="auto" w:fill="auto"/>
            <w:vAlign w:val="bottom"/>
          </w:tcPr>
          <w:p w:rsidR="00790631" w:rsidRDefault="00790631" w:rsidP="00C527C3">
            <w:pPr>
              <w:spacing w:line="0" w:lineRule="atLeast"/>
              <w:rPr>
                <w:rFonts w:ascii="Times New Roman" w:eastAsia="Times New Roman" w:hAnsi="Times New Roman"/>
                <w:sz w:val="19"/>
              </w:rPr>
            </w:pPr>
          </w:p>
        </w:tc>
        <w:tc>
          <w:tcPr>
            <w:tcW w:w="2520" w:type="dxa"/>
            <w:vMerge/>
            <w:tcBorders>
              <w:bottom w:val="single" w:sz="8" w:space="0" w:color="auto"/>
              <w:right w:val="single" w:sz="8" w:space="0" w:color="auto"/>
            </w:tcBorders>
            <w:shd w:val="clear" w:color="auto" w:fill="auto"/>
            <w:vAlign w:val="bottom"/>
          </w:tcPr>
          <w:p w:rsidR="00790631" w:rsidRDefault="00790631" w:rsidP="00C527C3">
            <w:pPr>
              <w:spacing w:line="0" w:lineRule="atLeast"/>
              <w:rPr>
                <w:rFonts w:ascii="Times New Roman" w:eastAsia="Times New Roman" w:hAnsi="Times New Roman"/>
                <w:sz w:val="19"/>
              </w:rPr>
            </w:pPr>
          </w:p>
        </w:tc>
        <w:tc>
          <w:tcPr>
            <w:tcW w:w="980" w:type="dxa"/>
            <w:tcBorders>
              <w:bottom w:val="single" w:sz="8" w:space="0" w:color="auto"/>
              <w:right w:val="single" w:sz="8" w:space="0" w:color="auto"/>
            </w:tcBorders>
            <w:shd w:val="clear" w:color="auto" w:fill="auto"/>
            <w:vAlign w:val="bottom"/>
          </w:tcPr>
          <w:p w:rsidR="00790631" w:rsidRDefault="00790631" w:rsidP="00C527C3">
            <w:pPr>
              <w:spacing w:line="0" w:lineRule="atLeast"/>
              <w:rPr>
                <w:rFonts w:ascii="Times New Roman" w:eastAsia="Times New Roman" w:hAnsi="Times New Roman"/>
                <w:sz w:val="19"/>
              </w:rPr>
            </w:pPr>
          </w:p>
        </w:tc>
        <w:tc>
          <w:tcPr>
            <w:tcW w:w="740" w:type="dxa"/>
            <w:vMerge/>
            <w:tcBorders>
              <w:bottom w:val="single" w:sz="8" w:space="0" w:color="auto"/>
            </w:tcBorders>
            <w:shd w:val="clear" w:color="auto" w:fill="auto"/>
            <w:vAlign w:val="bottom"/>
          </w:tcPr>
          <w:p w:rsidR="00790631" w:rsidRDefault="00790631" w:rsidP="00C527C3">
            <w:pPr>
              <w:spacing w:line="0" w:lineRule="atLeast"/>
              <w:rPr>
                <w:rFonts w:ascii="Times New Roman" w:eastAsia="Times New Roman" w:hAnsi="Times New Roman"/>
                <w:sz w:val="19"/>
              </w:rPr>
            </w:pPr>
          </w:p>
        </w:tc>
        <w:tc>
          <w:tcPr>
            <w:tcW w:w="180" w:type="dxa"/>
            <w:tcBorders>
              <w:bottom w:val="single" w:sz="8" w:space="0" w:color="auto"/>
              <w:right w:val="single" w:sz="8" w:space="0" w:color="auto"/>
            </w:tcBorders>
            <w:shd w:val="clear" w:color="auto" w:fill="auto"/>
            <w:vAlign w:val="bottom"/>
          </w:tcPr>
          <w:p w:rsidR="00790631" w:rsidRDefault="00790631" w:rsidP="00C527C3">
            <w:pPr>
              <w:spacing w:line="0" w:lineRule="atLeast"/>
              <w:rPr>
                <w:rFonts w:ascii="Times New Roman" w:eastAsia="Times New Roman" w:hAnsi="Times New Roman"/>
                <w:sz w:val="19"/>
              </w:rPr>
            </w:pPr>
          </w:p>
        </w:tc>
        <w:tc>
          <w:tcPr>
            <w:tcW w:w="780" w:type="dxa"/>
            <w:vMerge/>
            <w:tcBorders>
              <w:bottom w:val="single" w:sz="8" w:space="0" w:color="auto"/>
              <w:right w:val="single" w:sz="8" w:space="0" w:color="auto"/>
            </w:tcBorders>
            <w:shd w:val="clear" w:color="auto" w:fill="auto"/>
            <w:vAlign w:val="bottom"/>
          </w:tcPr>
          <w:p w:rsidR="00790631" w:rsidRDefault="00790631" w:rsidP="00C527C3">
            <w:pPr>
              <w:spacing w:line="0" w:lineRule="atLeast"/>
              <w:rPr>
                <w:rFonts w:ascii="Times New Roman" w:eastAsia="Times New Roman" w:hAnsi="Times New Roman"/>
                <w:sz w:val="19"/>
              </w:rPr>
            </w:pPr>
          </w:p>
        </w:tc>
        <w:tc>
          <w:tcPr>
            <w:tcW w:w="760" w:type="dxa"/>
            <w:vMerge/>
            <w:tcBorders>
              <w:bottom w:val="single" w:sz="8" w:space="0" w:color="auto"/>
              <w:right w:val="single" w:sz="8" w:space="0" w:color="auto"/>
            </w:tcBorders>
            <w:shd w:val="clear" w:color="auto" w:fill="auto"/>
            <w:vAlign w:val="bottom"/>
          </w:tcPr>
          <w:p w:rsidR="00790631" w:rsidRDefault="00790631" w:rsidP="00C527C3">
            <w:pPr>
              <w:spacing w:line="0" w:lineRule="atLeast"/>
              <w:rPr>
                <w:rFonts w:ascii="Times New Roman" w:eastAsia="Times New Roman" w:hAnsi="Times New Roman"/>
                <w:sz w:val="19"/>
              </w:rPr>
            </w:pPr>
          </w:p>
        </w:tc>
        <w:tc>
          <w:tcPr>
            <w:tcW w:w="920" w:type="dxa"/>
            <w:vMerge/>
            <w:tcBorders>
              <w:bottom w:val="single" w:sz="8" w:space="0" w:color="auto"/>
              <w:right w:val="single" w:sz="8" w:space="0" w:color="auto"/>
            </w:tcBorders>
            <w:shd w:val="clear" w:color="auto" w:fill="auto"/>
            <w:vAlign w:val="bottom"/>
          </w:tcPr>
          <w:p w:rsidR="00790631" w:rsidRDefault="00790631" w:rsidP="00C527C3">
            <w:pPr>
              <w:spacing w:line="0" w:lineRule="atLeast"/>
              <w:rPr>
                <w:rFonts w:ascii="Times New Roman" w:eastAsia="Times New Roman" w:hAnsi="Times New Roman"/>
                <w:sz w:val="19"/>
              </w:rPr>
            </w:pPr>
          </w:p>
        </w:tc>
        <w:tc>
          <w:tcPr>
            <w:tcW w:w="160" w:type="dxa"/>
            <w:tcBorders>
              <w:bottom w:val="single" w:sz="8" w:space="0" w:color="auto"/>
            </w:tcBorders>
            <w:shd w:val="clear" w:color="auto" w:fill="auto"/>
            <w:vAlign w:val="bottom"/>
          </w:tcPr>
          <w:p w:rsidR="00790631" w:rsidRDefault="00790631" w:rsidP="00C527C3">
            <w:pPr>
              <w:spacing w:line="0" w:lineRule="atLeast"/>
              <w:rPr>
                <w:rFonts w:ascii="Times New Roman" w:eastAsia="Times New Roman" w:hAnsi="Times New Roman"/>
                <w:sz w:val="19"/>
              </w:rPr>
            </w:pPr>
          </w:p>
        </w:tc>
        <w:tc>
          <w:tcPr>
            <w:tcW w:w="760" w:type="dxa"/>
            <w:vMerge/>
            <w:tcBorders>
              <w:bottom w:val="single" w:sz="8" w:space="0" w:color="auto"/>
              <w:right w:val="single" w:sz="8" w:space="0" w:color="auto"/>
            </w:tcBorders>
            <w:shd w:val="clear" w:color="auto" w:fill="auto"/>
            <w:vAlign w:val="bottom"/>
          </w:tcPr>
          <w:p w:rsidR="00790631" w:rsidRDefault="00790631" w:rsidP="00C527C3">
            <w:pPr>
              <w:spacing w:line="0" w:lineRule="atLeast"/>
              <w:rPr>
                <w:rFonts w:ascii="Times New Roman" w:eastAsia="Times New Roman" w:hAnsi="Times New Roman"/>
                <w:sz w:val="19"/>
              </w:rPr>
            </w:pPr>
          </w:p>
        </w:tc>
        <w:tc>
          <w:tcPr>
            <w:tcW w:w="1280" w:type="dxa"/>
            <w:tcBorders>
              <w:bottom w:val="single" w:sz="8" w:space="0" w:color="auto"/>
              <w:right w:val="single" w:sz="8" w:space="0" w:color="auto"/>
            </w:tcBorders>
            <w:shd w:val="clear" w:color="auto" w:fill="auto"/>
            <w:vAlign w:val="bottom"/>
          </w:tcPr>
          <w:p w:rsidR="00790631" w:rsidRDefault="00790631" w:rsidP="00C527C3">
            <w:pPr>
              <w:spacing w:line="0" w:lineRule="atLeast"/>
              <w:rPr>
                <w:rFonts w:ascii="Times New Roman" w:eastAsia="Times New Roman" w:hAnsi="Times New Roman"/>
                <w:sz w:val="19"/>
              </w:rPr>
            </w:pPr>
          </w:p>
        </w:tc>
        <w:tc>
          <w:tcPr>
            <w:tcW w:w="1240" w:type="dxa"/>
            <w:vMerge/>
            <w:tcBorders>
              <w:bottom w:val="single" w:sz="8" w:space="0" w:color="auto"/>
              <w:right w:val="single" w:sz="8" w:space="0" w:color="auto"/>
            </w:tcBorders>
            <w:shd w:val="clear" w:color="auto" w:fill="auto"/>
            <w:vAlign w:val="bottom"/>
          </w:tcPr>
          <w:p w:rsidR="00790631" w:rsidRDefault="00790631" w:rsidP="00C527C3">
            <w:pPr>
              <w:spacing w:line="0" w:lineRule="atLeast"/>
              <w:rPr>
                <w:rFonts w:ascii="Times New Roman" w:eastAsia="Times New Roman" w:hAnsi="Times New Roman"/>
                <w:sz w:val="19"/>
              </w:rPr>
            </w:pPr>
          </w:p>
        </w:tc>
        <w:tc>
          <w:tcPr>
            <w:tcW w:w="1280" w:type="dxa"/>
            <w:vMerge/>
            <w:tcBorders>
              <w:bottom w:val="single" w:sz="8" w:space="0" w:color="auto"/>
              <w:right w:val="single" w:sz="8" w:space="0" w:color="auto"/>
            </w:tcBorders>
            <w:shd w:val="clear" w:color="auto" w:fill="auto"/>
            <w:vAlign w:val="bottom"/>
          </w:tcPr>
          <w:p w:rsidR="00790631" w:rsidRDefault="00790631" w:rsidP="00C527C3">
            <w:pPr>
              <w:spacing w:line="0" w:lineRule="atLeast"/>
              <w:rPr>
                <w:rFonts w:ascii="Times New Roman" w:eastAsia="Times New Roman" w:hAnsi="Times New Roman"/>
                <w:sz w:val="19"/>
              </w:rPr>
            </w:pPr>
          </w:p>
        </w:tc>
        <w:tc>
          <w:tcPr>
            <w:tcW w:w="1320" w:type="dxa"/>
            <w:vMerge/>
            <w:tcBorders>
              <w:bottom w:val="single" w:sz="8" w:space="0" w:color="auto"/>
              <w:right w:val="single" w:sz="8" w:space="0" w:color="auto"/>
            </w:tcBorders>
            <w:shd w:val="clear" w:color="auto" w:fill="auto"/>
            <w:vAlign w:val="bottom"/>
          </w:tcPr>
          <w:p w:rsidR="00790631" w:rsidRDefault="00790631" w:rsidP="00C527C3">
            <w:pPr>
              <w:spacing w:line="0" w:lineRule="atLeast"/>
              <w:rPr>
                <w:rFonts w:ascii="Times New Roman" w:eastAsia="Times New Roman" w:hAnsi="Times New Roman"/>
                <w:sz w:val="19"/>
              </w:rPr>
            </w:pPr>
          </w:p>
        </w:tc>
        <w:tc>
          <w:tcPr>
            <w:tcW w:w="1200" w:type="dxa"/>
            <w:vMerge/>
            <w:tcBorders>
              <w:bottom w:val="single" w:sz="8" w:space="0" w:color="auto"/>
              <w:right w:val="single" w:sz="8" w:space="0" w:color="auto"/>
            </w:tcBorders>
            <w:shd w:val="clear" w:color="auto" w:fill="auto"/>
            <w:vAlign w:val="bottom"/>
          </w:tcPr>
          <w:p w:rsidR="00790631" w:rsidRDefault="00790631" w:rsidP="00C527C3">
            <w:pPr>
              <w:spacing w:line="0" w:lineRule="atLeast"/>
              <w:rPr>
                <w:rFonts w:ascii="Times New Roman" w:eastAsia="Times New Roman" w:hAnsi="Times New Roman"/>
                <w:sz w:val="19"/>
              </w:rPr>
            </w:pPr>
          </w:p>
        </w:tc>
        <w:tc>
          <w:tcPr>
            <w:tcW w:w="1220" w:type="dxa"/>
            <w:vMerge/>
            <w:tcBorders>
              <w:bottom w:val="single" w:sz="8" w:space="0" w:color="auto"/>
              <w:right w:val="single" w:sz="8" w:space="0" w:color="auto"/>
            </w:tcBorders>
            <w:shd w:val="clear" w:color="auto" w:fill="auto"/>
            <w:vAlign w:val="bottom"/>
          </w:tcPr>
          <w:p w:rsidR="00790631" w:rsidRDefault="00790631" w:rsidP="00C527C3">
            <w:pPr>
              <w:spacing w:line="0" w:lineRule="atLeast"/>
              <w:rPr>
                <w:rFonts w:ascii="Times New Roman" w:eastAsia="Times New Roman" w:hAnsi="Times New Roman"/>
                <w:sz w:val="19"/>
              </w:rPr>
            </w:pPr>
          </w:p>
        </w:tc>
      </w:tr>
      <w:tr w:rsidR="00790631" w:rsidTr="00C527C3">
        <w:trPr>
          <w:trHeight w:val="304"/>
        </w:trPr>
        <w:tc>
          <w:tcPr>
            <w:tcW w:w="700" w:type="dxa"/>
            <w:tcBorders>
              <w:left w:val="single" w:sz="8" w:space="0" w:color="auto"/>
              <w:right w:val="single" w:sz="8" w:space="0" w:color="auto"/>
            </w:tcBorders>
            <w:shd w:val="clear" w:color="auto" w:fill="auto"/>
            <w:vAlign w:val="bottom"/>
          </w:tcPr>
          <w:p w:rsidR="00790631" w:rsidRDefault="00790631" w:rsidP="00A33B2B">
            <w:pPr>
              <w:spacing w:after="0" w:line="0" w:lineRule="atLeast"/>
              <w:rPr>
                <w:rFonts w:ascii="Times New Roman" w:eastAsia="Times New Roman" w:hAnsi="Times New Roman"/>
                <w:sz w:val="24"/>
              </w:rPr>
            </w:pPr>
          </w:p>
        </w:tc>
        <w:tc>
          <w:tcPr>
            <w:tcW w:w="2520" w:type="dxa"/>
            <w:tcBorders>
              <w:right w:val="single" w:sz="8" w:space="0" w:color="auto"/>
            </w:tcBorders>
            <w:shd w:val="clear" w:color="auto" w:fill="auto"/>
            <w:vAlign w:val="bottom"/>
          </w:tcPr>
          <w:p w:rsidR="00790631" w:rsidRDefault="00790631" w:rsidP="00A33B2B">
            <w:pPr>
              <w:spacing w:after="0" w:line="304" w:lineRule="exact"/>
              <w:jc w:val="center"/>
              <w:rPr>
                <w:rFonts w:ascii="Times New Roman" w:eastAsia="Times New Roman" w:hAnsi="Times New Roman"/>
                <w:sz w:val="28"/>
              </w:rPr>
            </w:pPr>
            <w:r>
              <w:rPr>
                <w:rFonts w:ascii="Times New Roman" w:eastAsia="Times New Roman" w:hAnsi="Times New Roman"/>
                <w:sz w:val="28"/>
              </w:rPr>
              <w:t>Контейнер для</w:t>
            </w:r>
          </w:p>
        </w:tc>
        <w:tc>
          <w:tcPr>
            <w:tcW w:w="980" w:type="dxa"/>
            <w:tcBorders>
              <w:right w:val="single" w:sz="8" w:space="0" w:color="auto"/>
            </w:tcBorders>
            <w:shd w:val="clear" w:color="auto" w:fill="auto"/>
            <w:vAlign w:val="bottom"/>
          </w:tcPr>
          <w:p w:rsidR="00790631" w:rsidRPr="0058069A" w:rsidRDefault="00790631" w:rsidP="00A33B2B">
            <w:pPr>
              <w:spacing w:after="0" w:line="304" w:lineRule="exact"/>
              <w:jc w:val="center"/>
              <w:rPr>
                <w:rFonts w:ascii="Times New Roman" w:eastAsia="Times New Roman" w:hAnsi="Times New Roman"/>
                <w:w w:val="99"/>
                <w:sz w:val="28"/>
              </w:rPr>
            </w:pPr>
            <w:r>
              <w:rPr>
                <w:rFonts w:ascii="Times New Roman" w:eastAsia="Times New Roman" w:hAnsi="Times New Roman"/>
                <w:w w:val="99"/>
                <w:sz w:val="28"/>
              </w:rPr>
              <w:t>65</w:t>
            </w:r>
          </w:p>
        </w:tc>
        <w:tc>
          <w:tcPr>
            <w:tcW w:w="740" w:type="dxa"/>
            <w:shd w:val="clear" w:color="auto" w:fill="auto"/>
            <w:vAlign w:val="bottom"/>
          </w:tcPr>
          <w:p w:rsidR="00790631" w:rsidRPr="0058069A" w:rsidRDefault="00790631" w:rsidP="00A33B2B">
            <w:pPr>
              <w:spacing w:after="0" w:line="304" w:lineRule="exact"/>
              <w:ind w:left="20"/>
              <w:jc w:val="center"/>
              <w:rPr>
                <w:rFonts w:ascii="Times New Roman" w:eastAsia="Times New Roman" w:hAnsi="Times New Roman"/>
                <w:w w:val="99"/>
                <w:sz w:val="28"/>
              </w:rPr>
            </w:pPr>
            <w:r>
              <w:rPr>
                <w:rFonts w:ascii="Times New Roman" w:eastAsia="Times New Roman" w:hAnsi="Times New Roman"/>
                <w:w w:val="99"/>
                <w:sz w:val="28"/>
              </w:rPr>
              <w:t>65</w:t>
            </w:r>
          </w:p>
        </w:tc>
        <w:tc>
          <w:tcPr>
            <w:tcW w:w="180" w:type="dxa"/>
            <w:tcBorders>
              <w:right w:val="single" w:sz="8" w:space="0" w:color="auto"/>
            </w:tcBorders>
            <w:shd w:val="clear" w:color="auto" w:fill="auto"/>
            <w:vAlign w:val="bottom"/>
          </w:tcPr>
          <w:p w:rsidR="00790631" w:rsidRDefault="00790631" w:rsidP="00A33B2B">
            <w:pPr>
              <w:spacing w:after="0" w:line="0" w:lineRule="atLeast"/>
              <w:rPr>
                <w:rFonts w:ascii="Times New Roman" w:eastAsia="Times New Roman" w:hAnsi="Times New Roman"/>
                <w:sz w:val="24"/>
              </w:rPr>
            </w:pPr>
          </w:p>
        </w:tc>
        <w:tc>
          <w:tcPr>
            <w:tcW w:w="780" w:type="dxa"/>
            <w:tcBorders>
              <w:right w:val="single" w:sz="8" w:space="0" w:color="auto"/>
            </w:tcBorders>
            <w:shd w:val="clear" w:color="auto" w:fill="auto"/>
            <w:vAlign w:val="bottom"/>
          </w:tcPr>
          <w:p w:rsidR="00790631" w:rsidRDefault="00790631" w:rsidP="00A33B2B">
            <w:pPr>
              <w:spacing w:after="0" w:line="304" w:lineRule="exact"/>
              <w:jc w:val="center"/>
              <w:rPr>
                <w:rFonts w:ascii="Times New Roman" w:eastAsia="Times New Roman" w:hAnsi="Times New Roman"/>
                <w:sz w:val="28"/>
              </w:rPr>
            </w:pPr>
            <w:r>
              <w:rPr>
                <w:rFonts w:ascii="Times New Roman" w:eastAsia="Times New Roman" w:hAnsi="Times New Roman"/>
                <w:sz w:val="28"/>
              </w:rPr>
              <w:t>-</w:t>
            </w:r>
          </w:p>
        </w:tc>
        <w:tc>
          <w:tcPr>
            <w:tcW w:w="760" w:type="dxa"/>
            <w:tcBorders>
              <w:right w:val="single" w:sz="8" w:space="0" w:color="auto"/>
            </w:tcBorders>
            <w:shd w:val="clear" w:color="auto" w:fill="auto"/>
            <w:vAlign w:val="bottom"/>
          </w:tcPr>
          <w:p w:rsidR="00790631" w:rsidRPr="008956F6" w:rsidRDefault="00790631" w:rsidP="00A33B2B">
            <w:pPr>
              <w:spacing w:after="0" w:line="304" w:lineRule="exact"/>
              <w:jc w:val="center"/>
              <w:rPr>
                <w:rFonts w:ascii="Times New Roman" w:eastAsia="Times New Roman" w:hAnsi="Times New Roman"/>
                <w:sz w:val="28"/>
              </w:rPr>
            </w:pPr>
          </w:p>
        </w:tc>
        <w:tc>
          <w:tcPr>
            <w:tcW w:w="920" w:type="dxa"/>
            <w:tcBorders>
              <w:right w:val="single" w:sz="8" w:space="0" w:color="auto"/>
            </w:tcBorders>
            <w:shd w:val="clear" w:color="auto" w:fill="auto"/>
            <w:vAlign w:val="bottom"/>
          </w:tcPr>
          <w:p w:rsidR="00790631" w:rsidRPr="008956F6" w:rsidRDefault="00790631" w:rsidP="00A33B2B">
            <w:pPr>
              <w:spacing w:after="0" w:line="304" w:lineRule="exact"/>
              <w:jc w:val="center"/>
              <w:rPr>
                <w:rFonts w:ascii="Times New Roman" w:eastAsia="Times New Roman" w:hAnsi="Times New Roman"/>
                <w:sz w:val="28"/>
              </w:rPr>
            </w:pPr>
          </w:p>
        </w:tc>
        <w:tc>
          <w:tcPr>
            <w:tcW w:w="160" w:type="dxa"/>
            <w:shd w:val="clear" w:color="auto" w:fill="auto"/>
            <w:vAlign w:val="bottom"/>
          </w:tcPr>
          <w:p w:rsidR="00790631" w:rsidRDefault="00790631" w:rsidP="00A33B2B">
            <w:pPr>
              <w:spacing w:after="0" w:line="0" w:lineRule="atLeast"/>
              <w:rPr>
                <w:rFonts w:ascii="Times New Roman" w:eastAsia="Times New Roman" w:hAnsi="Times New Roman"/>
                <w:sz w:val="24"/>
              </w:rPr>
            </w:pPr>
          </w:p>
        </w:tc>
        <w:tc>
          <w:tcPr>
            <w:tcW w:w="760" w:type="dxa"/>
            <w:tcBorders>
              <w:right w:val="single" w:sz="8" w:space="0" w:color="auto"/>
            </w:tcBorders>
            <w:shd w:val="clear" w:color="auto" w:fill="auto"/>
            <w:vAlign w:val="bottom"/>
          </w:tcPr>
          <w:p w:rsidR="00790631" w:rsidRPr="008956F6" w:rsidRDefault="00790631" w:rsidP="00A33B2B">
            <w:pPr>
              <w:spacing w:after="0" w:line="304" w:lineRule="exact"/>
              <w:ind w:right="40"/>
              <w:jc w:val="center"/>
              <w:rPr>
                <w:rFonts w:ascii="Times New Roman" w:eastAsia="Times New Roman" w:hAnsi="Times New Roman"/>
                <w:sz w:val="28"/>
              </w:rPr>
            </w:pPr>
          </w:p>
        </w:tc>
        <w:tc>
          <w:tcPr>
            <w:tcW w:w="1280" w:type="dxa"/>
            <w:tcBorders>
              <w:right w:val="single" w:sz="8" w:space="0" w:color="auto"/>
            </w:tcBorders>
            <w:shd w:val="clear" w:color="auto" w:fill="auto"/>
            <w:vAlign w:val="bottom"/>
          </w:tcPr>
          <w:p w:rsidR="00790631" w:rsidRDefault="00790631" w:rsidP="00A33B2B">
            <w:pPr>
              <w:spacing w:after="0" w:line="304" w:lineRule="exact"/>
              <w:ind w:left="100"/>
              <w:rPr>
                <w:rFonts w:ascii="Times New Roman" w:eastAsia="Times New Roman" w:hAnsi="Times New Roman"/>
                <w:sz w:val="28"/>
              </w:rPr>
            </w:pPr>
            <w:r>
              <w:rPr>
                <w:rFonts w:ascii="Times New Roman" w:eastAsia="Times New Roman" w:hAnsi="Times New Roman"/>
                <w:sz w:val="28"/>
              </w:rPr>
              <w:t>325 000</w:t>
            </w:r>
          </w:p>
        </w:tc>
        <w:tc>
          <w:tcPr>
            <w:tcW w:w="1240" w:type="dxa"/>
            <w:tcBorders>
              <w:right w:val="single" w:sz="8" w:space="0" w:color="auto"/>
            </w:tcBorders>
            <w:shd w:val="clear" w:color="auto" w:fill="auto"/>
            <w:vAlign w:val="bottom"/>
          </w:tcPr>
          <w:p w:rsidR="00790631" w:rsidRDefault="00790631" w:rsidP="00A33B2B">
            <w:pPr>
              <w:spacing w:after="0" w:line="304" w:lineRule="exact"/>
              <w:ind w:right="101"/>
              <w:jc w:val="right"/>
              <w:rPr>
                <w:rFonts w:ascii="Times New Roman" w:eastAsia="Times New Roman" w:hAnsi="Times New Roman"/>
                <w:sz w:val="28"/>
              </w:rPr>
            </w:pPr>
            <w:r>
              <w:rPr>
                <w:rFonts w:ascii="Times New Roman" w:eastAsia="Times New Roman" w:hAnsi="Times New Roman"/>
                <w:sz w:val="28"/>
              </w:rPr>
              <w:t>325 000</w:t>
            </w:r>
          </w:p>
        </w:tc>
        <w:tc>
          <w:tcPr>
            <w:tcW w:w="1280" w:type="dxa"/>
            <w:tcBorders>
              <w:right w:val="single" w:sz="8" w:space="0" w:color="auto"/>
            </w:tcBorders>
            <w:shd w:val="clear" w:color="auto" w:fill="auto"/>
            <w:vAlign w:val="bottom"/>
          </w:tcPr>
          <w:p w:rsidR="00790631" w:rsidRDefault="00790631" w:rsidP="00A33B2B">
            <w:pPr>
              <w:spacing w:after="0" w:line="304" w:lineRule="exact"/>
              <w:jc w:val="center"/>
              <w:rPr>
                <w:rFonts w:ascii="Times New Roman" w:eastAsia="Times New Roman" w:hAnsi="Times New Roman"/>
                <w:w w:val="85"/>
                <w:sz w:val="28"/>
              </w:rPr>
            </w:pPr>
            <w:r>
              <w:rPr>
                <w:rFonts w:ascii="Times New Roman" w:eastAsia="Times New Roman" w:hAnsi="Times New Roman"/>
                <w:w w:val="85"/>
                <w:sz w:val="28"/>
              </w:rPr>
              <w:t>-</w:t>
            </w:r>
          </w:p>
        </w:tc>
        <w:tc>
          <w:tcPr>
            <w:tcW w:w="1320" w:type="dxa"/>
            <w:tcBorders>
              <w:right w:val="single" w:sz="8" w:space="0" w:color="auto"/>
            </w:tcBorders>
            <w:shd w:val="clear" w:color="auto" w:fill="auto"/>
            <w:vAlign w:val="bottom"/>
          </w:tcPr>
          <w:p w:rsidR="00790631" w:rsidRPr="008956F6" w:rsidRDefault="00790631" w:rsidP="00A33B2B">
            <w:pPr>
              <w:spacing w:after="0" w:line="304" w:lineRule="exact"/>
              <w:jc w:val="center"/>
              <w:rPr>
                <w:rFonts w:ascii="Times New Roman" w:eastAsia="Times New Roman" w:hAnsi="Times New Roman"/>
                <w:w w:val="85"/>
                <w:sz w:val="28"/>
              </w:rPr>
            </w:pPr>
          </w:p>
        </w:tc>
        <w:tc>
          <w:tcPr>
            <w:tcW w:w="1200" w:type="dxa"/>
            <w:tcBorders>
              <w:right w:val="single" w:sz="8" w:space="0" w:color="auto"/>
            </w:tcBorders>
            <w:shd w:val="clear" w:color="auto" w:fill="auto"/>
            <w:vAlign w:val="bottom"/>
          </w:tcPr>
          <w:p w:rsidR="00790631" w:rsidRDefault="00790631" w:rsidP="00A33B2B">
            <w:pPr>
              <w:spacing w:after="0" w:line="304" w:lineRule="exact"/>
              <w:jc w:val="center"/>
              <w:rPr>
                <w:rFonts w:ascii="Times New Roman" w:eastAsia="Times New Roman" w:hAnsi="Times New Roman"/>
                <w:sz w:val="28"/>
              </w:rPr>
            </w:pPr>
          </w:p>
        </w:tc>
        <w:tc>
          <w:tcPr>
            <w:tcW w:w="1220" w:type="dxa"/>
            <w:tcBorders>
              <w:right w:val="single" w:sz="8" w:space="0" w:color="auto"/>
            </w:tcBorders>
            <w:shd w:val="clear" w:color="auto" w:fill="auto"/>
            <w:vAlign w:val="bottom"/>
          </w:tcPr>
          <w:p w:rsidR="00790631" w:rsidRDefault="00790631" w:rsidP="00A33B2B">
            <w:pPr>
              <w:spacing w:after="0" w:line="304" w:lineRule="exact"/>
              <w:jc w:val="center"/>
              <w:rPr>
                <w:rFonts w:ascii="Times New Roman" w:eastAsia="Times New Roman" w:hAnsi="Times New Roman"/>
                <w:sz w:val="28"/>
              </w:rPr>
            </w:pPr>
          </w:p>
        </w:tc>
      </w:tr>
      <w:tr w:rsidR="00790631" w:rsidTr="00C527C3">
        <w:trPr>
          <w:trHeight w:val="322"/>
        </w:trPr>
        <w:tc>
          <w:tcPr>
            <w:tcW w:w="700" w:type="dxa"/>
            <w:tcBorders>
              <w:left w:val="single" w:sz="8" w:space="0" w:color="auto"/>
              <w:right w:val="single" w:sz="8" w:space="0" w:color="auto"/>
            </w:tcBorders>
            <w:shd w:val="clear" w:color="auto" w:fill="auto"/>
            <w:vAlign w:val="bottom"/>
          </w:tcPr>
          <w:p w:rsidR="00790631" w:rsidRDefault="00790631" w:rsidP="00A33B2B">
            <w:pPr>
              <w:spacing w:after="0" w:line="0" w:lineRule="atLeast"/>
              <w:jc w:val="center"/>
              <w:rPr>
                <w:rFonts w:ascii="Times New Roman" w:eastAsia="Times New Roman" w:hAnsi="Times New Roman"/>
                <w:w w:val="99"/>
                <w:sz w:val="28"/>
              </w:rPr>
            </w:pPr>
            <w:r>
              <w:rPr>
                <w:rFonts w:ascii="Times New Roman" w:eastAsia="Times New Roman" w:hAnsi="Times New Roman"/>
                <w:w w:val="99"/>
                <w:sz w:val="28"/>
              </w:rPr>
              <w:t>1</w:t>
            </w:r>
          </w:p>
        </w:tc>
        <w:tc>
          <w:tcPr>
            <w:tcW w:w="2520" w:type="dxa"/>
            <w:tcBorders>
              <w:right w:val="single" w:sz="8" w:space="0" w:color="auto"/>
            </w:tcBorders>
            <w:shd w:val="clear" w:color="auto" w:fill="auto"/>
            <w:vAlign w:val="bottom"/>
          </w:tcPr>
          <w:p w:rsidR="00790631" w:rsidRDefault="00790631" w:rsidP="00A33B2B">
            <w:pPr>
              <w:spacing w:after="0" w:line="0" w:lineRule="atLeast"/>
              <w:jc w:val="center"/>
              <w:rPr>
                <w:rFonts w:ascii="Times New Roman" w:eastAsia="Times New Roman" w:hAnsi="Times New Roman"/>
                <w:w w:val="99"/>
                <w:sz w:val="28"/>
              </w:rPr>
            </w:pPr>
            <w:r>
              <w:rPr>
                <w:rFonts w:ascii="Times New Roman" w:eastAsia="Times New Roman" w:hAnsi="Times New Roman"/>
                <w:w w:val="99"/>
                <w:sz w:val="28"/>
              </w:rPr>
              <w:t>роздільного збору</w:t>
            </w:r>
          </w:p>
        </w:tc>
        <w:tc>
          <w:tcPr>
            <w:tcW w:w="980" w:type="dxa"/>
            <w:tcBorders>
              <w:right w:val="single" w:sz="8" w:space="0" w:color="auto"/>
            </w:tcBorders>
            <w:shd w:val="clear" w:color="auto" w:fill="auto"/>
            <w:vAlign w:val="bottom"/>
          </w:tcPr>
          <w:p w:rsidR="00790631" w:rsidRDefault="00790631" w:rsidP="00A33B2B">
            <w:pPr>
              <w:spacing w:after="0" w:line="0" w:lineRule="atLeast"/>
              <w:rPr>
                <w:rFonts w:ascii="Times New Roman" w:eastAsia="Times New Roman" w:hAnsi="Times New Roman"/>
                <w:sz w:val="24"/>
              </w:rPr>
            </w:pPr>
          </w:p>
        </w:tc>
        <w:tc>
          <w:tcPr>
            <w:tcW w:w="740" w:type="dxa"/>
            <w:shd w:val="clear" w:color="auto" w:fill="auto"/>
            <w:vAlign w:val="bottom"/>
          </w:tcPr>
          <w:p w:rsidR="00790631" w:rsidRDefault="00790631" w:rsidP="00A33B2B">
            <w:pPr>
              <w:spacing w:after="0" w:line="0" w:lineRule="atLeast"/>
              <w:rPr>
                <w:rFonts w:ascii="Times New Roman" w:eastAsia="Times New Roman" w:hAnsi="Times New Roman"/>
                <w:sz w:val="24"/>
              </w:rPr>
            </w:pPr>
          </w:p>
        </w:tc>
        <w:tc>
          <w:tcPr>
            <w:tcW w:w="180" w:type="dxa"/>
            <w:tcBorders>
              <w:right w:val="single" w:sz="8" w:space="0" w:color="auto"/>
            </w:tcBorders>
            <w:shd w:val="clear" w:color="auto" w:fill="auto"/>
            <w:vAlign w:val="bottom"/>
          </w:tcPr>
          <w:p w:rsidR="00790631" w:rsidRDefault="00790631" w:rsidP="00A33B2B">
            <w:pPr>
              <w:spacing w:after="0" w:line="0" w:lineRule="atLeast"/>
              <w:rPr>
                <w:rFonts w:ascii="Times New Roman" w:eastAsia="Times New Roman" w:hAnsi="Times New Roman"/>
                <w:sz w:val="24"/>
              </w:rPr>
            </w:pPr>
          </w:p>
        </w:tc>
        <w:tc>
          <w:tcPr>
            <w:tcW w:w="780" w:type="dxa"/>
            <w:tcBorders>
              <w:right w:val="single" w:sz="8" w:space="0" w:color="auto"/>
            </w:tcBorders>
            <w:shd w:val="clear" w:color="auto" w:fill="auto"/>
            <w:vAlign w:val="bottom"/>
          </w:tcPr>
          <w:p w:rsidR="00790631" w:rsidRDefault="00790631" w:rsidP="00A33B2B">
            <w:pPr>
              <w:spacing w:after="0" w:line="0" w:lineRule="atLeast"/>
              <w:rPr>
                <w:rFonts w:ascii="Times New Roman" w:eastAsia="Times New Roman" w:hAnsi="Times New Roman"/>
                <w:sz w:val="24"/>
              </w:rPr>
            </w:pPr>
          </w:p>
        </w:tc>
        <w:tc>
          <w:tcPr>
            <w:tcW w:w="760" w:type="dxa"/>
            <w:tcBorders>
              <w:right w:val="single" w:sz="8" w:space="0" w:color="auto"/>
            </w:tcBorders>
            <w:shd w:val="clear" w:color="auto" w:fill="auto"/>
            <w:vAlign w:val="bottom"/>
          </w:tcPr>
          <w:p w:rsidR="00790631" w:rsidRDefault="00790631" w:rsidP="00A33B2B">
            <w:pPr>
              <w:spacing w:after="0" w:line="0" w:lineRule="atLeast"/>
              <w:rPr>
                <w:rFonts w:ascii="Times New Roman" w:eastAsia="Times New Roman" w:hAnsi="Times New Roman"/>
                <w:sz w:val="24"/>
              </w:rPr>
            </w:pPr>
          </w:p>
        </w:tc>
        <w:tc>
          <w:tcPr>
            <w:tcW w:w="920" w:type="dxa"/>
            <w:tcBorders>
              <w:right w:val="single" w:sz="8" w:space="0" w:color="auto"/>
            </w:tcBorders>
            <w:shd w:val="clear" w:color="auto" w:fill="auto"/>
            <w:vAlign w:val="bottom"/>
          </w:tcPr>
          <w:p w:rsidR="00790631" w:rsidRDefault="00790631" w:rsidP="00A33B2B">
            <w:pPr>
              <w:spacing w:after="0" w:line="0" w:lineRule="atLeast"/>
              <w:rPr>
                <w:rFonts w:ascii="Times New Roman" w:eastAsia="Times New Roman" w:hAnsi="Times New Roman"/>
                <w:sz w:val="24"/>
              </w:rPr>
            </w:pPr>
          </w:p>
        </w:tc>
        <w:tc>
          <w:tcPr>
            <w:tcW w:w="160" w:type="dxa"/>
            <w:shd w:val="clear" w:color="auto" w:fill="auto"/>
            <w:vAlign w:val="bottom"/>
          </w:tcPr>
          <w:p w:rsidR="00790631" w:rsidRDefault="00790631" w:rsidP="00A33B2B">
            <w:pPr>
              <w:spacing w:after="0" w:line="0" w:lineRule="atLeast"/>
              <w:rPr>
                <w:rFonts w:ascii="Times New Roman" w:eastAsia="Times New Roman" w:hAnsi="Times New Roman"/>
                <w:sz w:val="24"/>
              </w:rPr>
            </w:pPr>
          </w:p>
        </w:tc>
        <w:tc>
          <w:tcPr>
            <w:tcW w:w="760" w:type="dxa"/>
            <w:tcBorders>
              <w:right w:val="single" w:sz="8" w:space="0" w:color="auto"/>
            </w:tcBorders>
            <w:shd w:val="clear" w:color="auto" w:fill="auto"/>
            <w:vAlign w:val="bottom"/>
          </w:tcPr>
          <w:p w:rsidR="00790631" w:rsidRDefault="00790631" w:rsidP="00A33B2B">
            <w:pPr>
              <w:spacing w:after="0" w:line="0" w:lineRule="atLeast"/>
              <w:rPr>
                <w:rFonts w:ascii="Times New Roman" w:eastAsia="Times New Roman" w:hAnsi="Times New Roman"/>
                <w:sz w:val="24"/>
              </w:rPr>
            </w:pPr>
          </w:p>
        </w:tc>
        <w:tc>
          <w:tcPr>
            <w:tcW w:w="1280" w:type="dxa"/>
            <w:tcBorders>
              <w:right w:val="single" w:sz="8" w:space="0" w:color="auto"/>
            </w:tcBorders>
            <w:shd w:val="clear" w:color="auto" w:fill="auto"/>
            <w:vAlign w:val="bottom"/>
          </w:tcPr>
          <w:p w:rsidR="00790631" w:rsidRDefault="00790631" w:rsidP="00A33B2B">
            <w:pPr>
              <w:spacing w:after="0" w:line="0" w:lineRule="atLeast"/>
              <w:rPr>
                <w:rFonts w:ascii="Times New Roman" w:eastAsia="Times New Roman" w:hAnsi="Times New Roman"/>
                <w:sz w:val="24"/>
              </w:rPr>
            </w:pPr>
          </w:p>
        </w:tc>
        <w:tc>
          <w:tcPr>
            <w:tcW w:w="1240" w:type="dxa"/>
            <w:tcBorders>
              <w:right w:val="single" w:sz="8" w:space="0" w:color="auto"/>
            </w:tcBorders>
            <w:shd w:val="clear" w:color="auto" w:fill="auto"/>
            <w:vAlign w:val="bottom"/>
          </w:tcPr>
          <w:p w:rsidR="00790631" w:rsidRDefault="00790631" w:rsidP="00A33B2B">
            <w:pPr>
              <w:spacing w:after="0" w:line="0" w:lineRule="atLeast"/>
              <w:rPr>
                <w:rFonts w:ascii="Times New Roman" w:eastAsia="Times New Roman" w:hAnsi="Times New Roman"/>
                <w:sz w:val="24"/>
              </w:rPr>
            </w:pPr>
          </w:p>
        </w:tc>
        <w:tc>
          <w:tcPr>
            <w:tcW w:w="1280" w:type="dxa"/>
            <w:tcBorders>
              <w:right w:val="single" w:sz="8" w:space="0" w:color="auto"/>
            </w:tcBorders>
            <w:shd w:val="clear" w:color="auto" w:fill="auto"/>
            <w:vAlign w:val="bottom"/>
          </w:tcPr>
          <w:p w:rsidR="00790631" w:rsidRDefault="00790631" w:rsidP="00A33B2B">
            <w:pPr>
              <w:spacing w:after="0" w:line="0" w:lineRule="atLeast"/>
              <w:rPr>
                <w:rFonts w:ascii="Times New Roman" w:eastAsia="Times New Roman" w:hAnsi="Times New Roman"/>
                <w:sz w:val="24"/>
              </w:rPr>
            </w:pPr>
          </w:p>
        </w:tc>
        <w:tc>
          <w:tcPr>
            <w:tcW w:w="1320" w:type="dxa"/>
            <w:tcBorders>
              <w:right w:val="single" w:sz="8" w:space="0" w:color="auto"/>
            </w:tcBorders>
            <w:shd w:val="clear" w:color="auto" w:fill="auto"/>
            <w:vAlign w:val="bottom"/>
          </w:tcPr>
          <w:p w:rsidR="00790631" w:rsidRDefault="00790631" w:rsidP="00A33B2B">
            <w:pPr>
              <w:spacing w:after="0" w:line="0" w:lineRule="atLeast"/>
              <w:rPr>
                <w:rFonts w:ascii="Times New Roman" w:eastAsia="Times New Roman" w:hAnsi="Times New Roman"/>
                <w:sz w:val="24"/>
              </w:rPr>
            </w:pPr>
          </w:p>
        </w:tc>
        <w:tc>
          <w:tcPr>
            <w:tcW w:w="1200" w:type="dxa"/>
            <w:tcBorders>
              <w:right w:val="single" w:sz="8" w:space="0" w:color="auto"/>
            </w:tcBorders>
            <w:shd w:val="clear" w:color="auto" w:fill="auto"/>
            <w:vAlign w:val="bottom"/>
          </w:tcPr>
          <w:p w:rsidR="00790631" w:rsidRDefault="00790631" w:rsidP="00A33B2B">
            <w:pPr>
              <w:spacing w:after="0" w:line="0" w:lineRule="atLeast"/>
              <w:rPr>
                <w:rFonts w:ascii="Times New Roman" w:eastAsia="Times New Roman" w:hAnsi="Times New Roman"/>
                <w:sz w:val="24"/>
              </w:rPr>
            </w:pPr>
          </w:p>
        </w:tc>
        <w:tc>
          <w:tcPr>
            <w:tcW w:w="1220" w:type="dxa"/>
            <w:tcBorders>
              <w:right w:val="single" w:sz="8" w:space="0" w:color="auto"/>
            </w:tcBorders>
            <w:shd w:val="clear" w:color="auto" w:fill="auto"/>
            <w:vAlign w:val="bottom"/>
          </w:tcPr>
          <w:p w:rsidR="00790631" w:rsidRDefault="00790631" w:rsidP="00A33B2B">
            <w:pPr>
              <w:spacing w:after="0" w:line="0" w:lineRule="atLeast"/>
              <w:rPr>
                <w:rFonts w:ascii="Times New Roman" w:eastAsia="Times New Roman" w:hAnsi="Times New Roman"/>
                <w:sz w:val="24"/>
              </w:rPr>
            </w:pPr>
          </w:p>
        </w:tc>
      </w:tr>
      <w:tr w:rsidR="00790631" w:rsidTr="00C527C3">
        <w:trPr>
          <w:trHeight w:val="326"/>
        </w:trPr>
        <w:tc>
          <w:tcPr>
            <w:tcW w:w="700" w:type="dxa"/>
            <w:tcBorders>
              <w:left w:val="single" w:sz="8" w:space="0" w:color="auto"/>
              <w:bottom w:val="single" w:sz="4" w:space="0" w:color="auto"/>
              <w:right w:val="single" w:sz="8" w:space="0" w:color="auto"/>
            </w:tcBorders>
            <w:shd w:val="clear" w:color="auto" w:fill="auto"/>
            <w:vAlign w:val="bottom"/>
          </w:tcPr>
          <w:p w:rsidR="00790631" w:rsidRDefault="00790631" w:rsidP="00A33B2B">
            <w:pPr>
              <w:spacing w:after="0" w:line="0" w:lineRule="atLeast"/>
              <w:rPr>
                <w:rFonts w:ascii="Times New Roman" w:eastAsia="Times New Roman" w:hAnsi="Times New Roman"/>
                <w:sz w:val="24"/>
              </w:rPr>
            </w:pPr>
          </w:p>
        </w:tc>
        <w:tc>
          <w:tcPr>
            <w:tcW w:w="2520" w:type="dxa"/>
            <w:tcBorders>
              <w:bottom w:val="single" w:sz="4" w:space="0" w:color="auto"/>
              <w:right w:val="single" w:sz="8" w:space="0" w:color="auto"/>
            </w:tcBorders>
            <w:shd w:val="clear" w:color="auto" w:fill="auto"/>
            <w:vAlign w:val="bottom"/>
          </w:tcPr>
          <w:p w:rsidR="00790631" w:rsidRDefault="00790631" w:rsidP="00A33B2B">
            <w:pPr>
              <w:spacing w:after="0" w:line="0" w:lineRule="atLeast"/>
              <w:jc w:val="center"/>
              <w:rPr>
                <w:rFonts w:ascii="Times New Roman" w:eastAsia="Times New Roman" w:hAnsi="Times New Roman"/>
                <w:sz w:val="28"/>
              </w:rPr>
            </w:pPr>
            <w:r>
              <w:rPr>
                <w:rFonts w:ascii="Times New Roman" w:eastAsia="Times New Roman" w:hAnsi="Times New Roman"/>
                <w:sz w:val="28"/>
              </w:rPr>
              <w:t>(кошти інвесторів)</w:t>
            </w:r>
          </w:p>
        </w:tc>
        <w:tc>
          <w:tcPr>
            <w:tcW w:w="980" w:type="dxa"/>
            <w:tcBorders>
              <w:bottom w:val="single" w:sz="4" w:space="0" w:color="auto"/>
              <w:right w:val="single" w:sz="8" w:space="0" w:color="auto"/>
            </w:tcBorders>
            <w:shd w:val="clear" w:color="auto" w:fill="auto"/>
            <w:vAlign w:val="bottom"/>
          </w:tcPr>
          <w:p w:rsidR="00790631" w:rsidRDefault="00790631" w:rsidP="00A33B2B">
            <w:pPr>
              <w:spacing w:after="0" w:line="0" w:lineRule="atLeast"/>
              <w:rPr>
                <w:rFonts w:ascii="Times New Roman" w:eastAsia="Times New Roman" w:hAnsi="Times New Roman"/>
                <w:sz w:val="24"/>
              </w:rPr>
            </w:pPr>
          </w:p>
        </w:tc>
        <w:tc>
          <w:tcPr>
            <w:tcW w:w="740" w:type="dxa"/>
            <w:tcBorders>
              <w:bottom w:val="single" w:sz="4" w:space="0" w:color="auto"/>
            </w:tcBorders>
            <w:shd w:val="clear" w:color="auto" w:fill="auto"/>
            <w:vAlign w:val="bottom"/>
          </w:tcPr>
          <w:p w:rsidR="00790631" w:rsidRDefault="00790631" w:rsidP="00A33B2B">
            <w:pPr>
              <w:spacing w:after="0" w:line="0" w:lineRule="atLeast"/>
              <w:rPr>
                <w:rFonts w:ascii="Times New Roman" w:eastAsia="Times New Roman" w:hAnsi="Times New Roman"/>
                <w:sz w:val="24"/>
              </w:rPr>
            </w:pPr>
          </w:p>
        </w:tc>
        <w:tc>
          <w:tcPr>
            <w:tcW w:w="180" w:type="dxa"/>
            <w:tcBorders>
              <w:bottom w:val="single" w:sz="4" w:space="0" w:color="auto"/>
              <w:right w:val="single" w:sz="8" w:space="0" w:color="auto"/>
            </w:tcBorders>
            <w:shd w:val="clear" w:color="auto" w:fill="auto"/>
            <w:vAlign w:val="bottom"/>
          </w:tcPr>
          <w:p w:rsidR="00790631" w:rsidRDefault="00790631" w:rsidP="00A33B2B">
            <w:pPr>
              <w:spacing w:after="0" w:line="0" w:lineRule="atLeast"/>
              <w:rPr>
                <w:rFonts w:ascii="Times New Roman" w:eastAsia="Times New Roman" w:hAnsi="Times New Roman"/>
                <w:sz w:val="24"/>
              </w:rPr>
            </w:pPr>
          </w:p>
        </w:tc>
        <w:tc>
          <w:tcPr>
            <w:tcW w:w="780" w:type="dxa"/>
            <w:tcBorders>
              <w:bottom w:val="single" w:sz="4" w:space="0" w:color="auto"/>
              <w:right w:val="single" w:sz="8" w:space="0" w:color="auto"/>
            </w:tcBorders>
            <w:shd w:val="clear" w:color="auto" w:fill="auto"/>
            <w:vAlign w:val="bottom"/>
          </w:tcPr>
          <w:p w:rsidR="00790631" w:rsidRDefault="00790631" w:rsidP="00A33B2B">
            <w:pPr>
              <w:spacing w:after="0" w:line="0" w:lineRule="atLeast"/>
              <w:rPr>
                <w:rFonts w:ascii="Times New Roman" w:eastAsia="Times New Roman" w:hAnsi="Times New Roman"/>
                <w:sz w:val="24"/>
              </w:rPr>
            </w:pPr>
          </w:p>
        </w:tc>
        <w:tc>
          <w:tcPr>
            <w:tcW w:w="760" w:type="dxa"/>
            <w:tcBorders>
              <w:bottom w:val="single" w:sz="4" w:space="0" w:color="auto"/>
              <w:right w:val="single" w:sz="8" w:space="0" w:color="auto"/>
            </w:tcBorders>
            <w:shd w:val="clear" w:color="auto" w:fill="auto"/>
            <w:vAlign w:val="bottom"/>
          </w:tcPr>
          <w:p w:rsidR="00790631" w:rsidRDefault="00790631" w:rsidP="00A33B2B">
            <w:pPr>
              <w:spacing w:after="0" w:line="0" w:lineRule="atLeast"/>
              <w:rPr>
                <w:rFonts w:ascii="Times New Roman" w:eastAsia="Times New Roman" w:hAnsi="Times New Roman"/>
                <w:sz w:val="24"/>
              </w:rPr>
            </w:pPr>
          </w:p>
        </w:tc>
        <w:tc>
          <w:tcPr>
            <w:tcW w:w="920" w:type="dxa"/>
            <w:tcBorders>
              <w:bottom w:val="single" w:sz="4" w:space="0" w:color="auto"/>
              <w:right w:val="single" w:sz="8" w:space="0" w:color="auto"/>
            </w:tcBorders>
            <w:shd w:val="clear" w:color="auto" w:fill="auto"/>
            <w:vAlign w:val="bottom"/>
          </w:tcPr>
          <w:p w:rsidR="00790631" w:rsidRDefault="00790631" w:rsidP="00A33B2B">
            <w:pPr>
              <w:spacing w:after="0" w:line="0" w:lineRule="atLeast"/>
              <w:rPr>
                <w:rFonts w:ascii="Times New Roman" w:eastAsia="Times New Roman" w:hAnsi="Times New Roman"/>
                <w:sz w:val="24"/>
              </w:rPr>
            </w:pPr>
          </w:p>
        </w:tc>
        <w:tc>
          <w:tcPr>
            <w:tcW w:w="160" w:type="dxa"/>
            <w:tcBorders>
              <w:bottom w:val="single" w:sz="4" w:space="0" w:color="auto"/>
            </w:tcBorders>
            <w:shd w:val="clear" w:color="auto" w:fill="auto"/>
            <w:vAlign w:val="bottom"/>
          </w:tcPr>
          <w:p w:rsidR="00790631" w:rsidRDefault="00790631" w:rsidP="00A33B2B">
            <w:pPr>
              <w:spacing w:after="0" w:line="0" w:lineRule="atLeast"/>
              <w:rPr>
                <w:rFonts w:ascii="Times New Roman" w:eastAsia="Times New Roman" w:hAnsi="Times New Roman"/>
                <w:sz w:val="24"/>
              </w:rPr>
            </w:pPr>
          </w:p>
        </w:tc>
        <w:tc>
          <w:tcPr>
            <w:tcW w:w="760" w:type="dxa"/>
            <w:tcBorders>
              <w:bottom w:val="single" w:sz="4" w:space="0" w:color="auto"/>
              <w:right w:val="single" w:sz="8" w:space="0" w:color="auto"/>
            </w:tcBorders>
            <w:shd w:val="clear" w:color="auto" w:fill="auto"/>
            <w:vAlign w:val="bottom"/>
          </w:tcPr>
          <w:p w:rsidR="00790631" w:rsidRDefault="00790631" w:rsidP="00A33B2B">
            <w:pPr>
              <w:spacing w:after="0" w:line="0" w:lineRule="atLeast"/>
              <w:rPr>
                <w:rFonts w:ascii="Times New Roman" w:eastAsia="Times New Roman" w:hAnsi="Times New Roman"/>
                <w:sz w:val="24"/>
              </w:rPr>
            </w:pPr>
          </w:p>
        </w:tc>
        <w:tc>
          <w:tcPr>
            <w:tcW w:w="1280" w:type="dxa"/>
            <w:tcBorders>
              <w:bottom w:val="single" w:sz="4" w:space="0" w:color="auto"/>
              <w:right w:val="single" w:sz="8" w:space="0" w:color="auto"/>
            </w:tcBorders>
            <w:shd w:val="clear" w:color="auto" w:fill="auto"/>
            <w:vAlign w:val="bottom"/>
          </w:tcPr>
          <w:p w:rsidR="00790631" w:rsidRDefault="00790631" w:rsidP="00A33B2B">
            <w:pPr>
              <w:spacing w:after="0" w:line="0" w:lineRule="atLeast"/>
              <w:rPr>
                <w:rFonts w:ascii="Times New Roman" w:eastAsia="Times New Roman" w:hAnsi="Times New Roman"/>
                <w:sz w:val="24"/>
              </w:rPr>
            </w:pPr>
          </w:p>
        </w:tc>
        <w:tc>
          <w:tcPr>
            <w:tcW w:w="1240" w:type="dxa"/>
            <w:tcBorders>
              <w:bottom w:val="single" w:sz="4" w:space="0" w:color="auto"/>
              <w:right w:val="single" w:sz="8" w:space="0" w:color="auto"/>
            </w:tcBorders>
            <w:shd w:val="clear" w:color="auto" w:fill="auto"/>
            <w:vAlign w:val="bottom"/>
          </w:tcPr>
          <w:p w:rsidR="00790631" w:rsidRDefault="00790631" w:rsidP="00A33B2B">
            <w:pPr>
              <w:spacing w:after="0" w:line="0" w:lineRule="atLeast"/>
              <w:rPr>
                <w:rFonts w:ascii="Times New Roman" w:eastAsia="Times New Roman" w:hAnsi="Times New Roman"/>
                <w:sz w:val="24"/>
              </w:rPr>
            </w:pPr>
          </w:p>
        </w:tc>
        <w:tc>
          <w:tcPr>
            <w:tcW w:w="1280" w:type="dxa"/>
            <w:tcBorders>
              <w:bottom w:val="single" w:sz="4" w:space="0" w:color="auto"/>
              <w:right w:val="single" w:sz="8" w:space="0" w:color="auto"/>
            </w:tcBorders>
            <w:shd w:val="clear" w:color="auto" w:fill="auto"/>
            <w:vAlign w:val="bottom"/>
          </w:tcPr>
          <w:p w:rsidR="00790631" w:rsidRDefault="00790631" w:rsidP="00A33B2B">
            <w:pPr>
              <w:spacing w:after="0" w:line="0" w:lineRule="atLeast"/>
              <w:rPr>
                <w:rFonts w:ascii="Times New Roman" w:eastAsia="Times New Roman" w:hAnsi="Times New Roman"/>
                <w:sz w:val="24"/>
              </w:rPr>
            </w:pPr>
          </w:p>
        </w:tc>
        <w:tc>
          <w:tcPr>
            <w:tcW w:w="1320" w:type="dxa"/>
            <w:tcBorders>
              <w:bottom w:val="single" w:sz="4" w:space="0" w:color="auto"/>
              <w:right w:val="single" w:sz="8" w:space="0" w:color="auto"/>
            </w:tcBorders>
            <w:shd w:val="clear" w:color="auto" w:fill="auto"/>
            <w:vAlign w:val="bottom"/>
          </w:tcPr>
          <w:p w:rsidR="00790631" w:rsidRDefault="00790631" w:rsidP="00A33B2B">
            <w:pPr>
              <w:spacing w:after="0" w:line="0" w:lineRule="atLeast"/>
              <w:rPr>
                <w:rFonts w:ascii="Times New Roman" w:eastAsia="Times New Roman" w:hAnsi="Times New Roman"/>
                <w:sz w:val="24"/>
              </w:rPr>
            </w:pPr>
          </w:p>
        </w:tc>
        <w:tc>
          <w:tcPr>
            <w:tcW w:w="1200" w:type="dxa"/>
            <w:tcBorders>
              <w:bottom w:val="single" w:sz="4" w:space="0" w:color="auto"/>
              <w:right w:val="single" w:sz="8" w:space="0" w:color="auto"/>
            </w:tcBorders>
            <w:shd w:val="clear" w:color="auto" w:fill="auto"/>
            <w:vAlign w:val="bottom"/>
          </w:tcPr>
          <w:p w:rsidR="00790631" w:rsidRDefault="00790631" w:rsidP="00A33B2B">
            <w:pPr>
              <w:spacing w:after="0" w:line="0" w:lineRule="atLeast"/>
              <w:rPr>
                <w:rFonts w:ascii="Times New Roman" w:eastAsia="Times New Roman" w:hAnsi="Times New Roman"/>
                <w:sz w:val="24"/>
              </w:rPr>
            </w:pPr>
          </w:p>
        </w:tc>
        <w:tc>
          <w:tcPr>
            <w:tcW w:w="1220" w:type="dxa"/>
            <w:tcBorders>
              <w:bottom w:val="single" w:sz="4" w:space="0" w:color="auto"/>
              <w:right w:val="single" w:sz="8" w:space="0" w:color="auto"/>
            </w:tcBorders>
            <w:shd w:val="clear" w:color="auto" w:fill="auto"/>
            <w:vAlign w:val="bottom"/>
          </w:tcPr>
          <w:p w:rsidR="00790631" w:rsidRDefault="00790631" w:rsidP="00A33B2B">
            <w:pPr>
              <w:spacing w:after="0" w:line="0" w:lineRule="atLeast"/>
              <w:rPr>
                <w:rFonts w:ascii="Times New Roman" w:eastAsia="Times New Roman" w:hAnsi="Times New Roman"/>
                <w:sz w:val="24"/>
              </w:rPr>
            </w:pPr>
          </w:p>
        </w:tc>
      </w:tr>
      <w:tr w:rsidR="00790631" w:rsidTr="00C527C3">
        <w:trPr>
          <w:trHeight w:val="326"/>
        </w:trPr>
        <w:tc>
          <w:tcPr>
            <w:tcW w:w="700" w:type="dxa"/>
            <w:tcBorders>
              <w:top w:val="single" w:sz="4" w:space="0" w:color="auto"/>
              <w:left w:val="single" w:sz="8" w:space="0" w:color="auto"/>
              <w:bottom w:val="single" w:sz="4" w:space="0" w:color="auto"/>
              <w:right w:val="single" w:sz="8" w:space="0" w:color="auto"/>
            </w:tcBorders>
            <w:shd w:val="clear" w:color="auto" w:fill="auto"/>
            <w:vAlign w:val="center"/>
          </w:tcPr>
          <w:p w:rsidR="00790631" w:rsidRPr="00F61EA1" w:rsidRDefault="00790631" w:rsidP="00C527C3">
            <w:pPr>
              <w:spacing w:line="0" w:lineRule="atLeast"/>
              <w:jc w:val="center"/>
              <w:rPr>
                <w:rFonts w:ascii="Times New Roman" w:eastAsia="Times New Roman" w:hAnsi="Times New Roman"/>
                <w:sz w:val="24"/>
              </w:rPr>
            </w:pPr>
            <w:r>
              <w:rPr>
                <w:rFonts w:ascii="Times New Roman" w:eastAsia="Times New Roman" w:hAnsi="Times New Roman"/>
                <w:sz w:val="24"/>
              </w:rPr>
              <w:t>2</w:t>
            </w:r>
          </w:p>
        </w:tc>
        <w:tc>
          <w:tcPr>
            <w:tcW w:w="2520" w:type="dxa"/>
            <w:tcBorders>
              <w:top w:val="single" w:sz="4" w:space="0" w:color="auto"/>
              <w:bottom w:val="single" w:sz="4" w:space="0" w:color="auto"/>
              <w:right w:val="single" w:sz="8" w:space="0" w:color="auto"/>
            </w:tcBorders>
            <w:shd w:val="clear" w:color="auto" w:fill="auto"/>
            <w:vAlign w:val="bottom"/>
          </w:tcPr>
          <w:p w:rsidR="00790631" w:rsidRPr="00F61EA1" w:rsidRDefault="00790631" w:rsidP="00C527C3">
            <w:pPr>
              <w:spacing w:line="0" w:lineRule="atLeast"/>
              <w:jc w:val="center"/>
              <w:rPr>
                <w:rFonts w:ascii="Times New Roman" w:eastAsia="Times New Roman" w:hAnsi="Times New Roman"/>
                <w:sz w:val="28"/>
              </w:rPr>
            </w:pPr>
            <w:r>
              <w:rPr>
                <w:rFonts w:ascii="Times New Roman" w:eastAsia="Times New Roman" w:hAnsi="Times New Roman"/>
                <w:sz w:val="28"/>
              </w:rPr>
              <w:t>Виділення земельної ділянки Чаплинською селищною радою для спорудження майданчиків для роздільного збору ТПВ</w:t>
            </w:r>
          </w:p>
        </w:tc>
        <w:tc>
          <w:tcPr>
            <w:tcW w:w="980" w:type="dxa"/>
            <w:tcBorders>
              <w:top w:val="single" w:sz="4" w:space="0" w:color="auto"/>
              <w:bottom w:val="single" w:sz="4" w:space="0" w:color="auto"/>
              <w:right w:val="single" w:sz="8" w:space="0" w:color="auto"/>
            </w:tcBorders>
            <w:shd w:val="clear" w:color="auto" w:fill="auto"/>
            <w:vAlign w:val="bottom"/>
          </w:tcPr>
          <w:p w:rsidR="00790631" w:rsidRPr="001022FA" w:rsidRDefault="00790631" w:rsidP="00C527C3">
            <w:pPr>
              <w:spacing w:line="0" w:lineRule="atLeast"/>
              <w:jc w:val="center"/>
              <w:rPr>
                <w:rFonts w:ascii="Times New Roman" w:eastAsia="Times New Roman" w:hAnsi="Times New Roman"/>
                <w:sz w:val="24"/>
              </w:rPr>
            </w:pPr>
            <w:r>
              <w:rPr>
                <w:rFonts w:ascii="Times New Roman" w:eastAsia="Times New Roman" w:hAnsi="Times New Roman"/>
                <w:sz w:val="24"/>
              </w:rPr>
              <w:t>10</w:t>
            </w:r>
          </w:p>
        </w:tc>
        <w:tc>
          <w:tcPr>
            <w:tcW w:w="740" w:type="dxa"/>
            <w:tcBorders>
              <w:top w:val="single" w:sz="4" w:space="0" w:color="auto"/>
              <w:bottom w:val="single" w:sz="4" w:space="0" w:color="auto"/>
            </w:tcBorders>
            <w:shd w:val="clear" w:color="auto" w:fill="auto"/>
            <w:vAlign w:val="bottom"/>
          </w:tcPr>
          <w:p w:rsidR="00790631" w:rsidRPr="001022FA" w:rsidRDefault="00790631" w:rsidP="00C527C3">
            <w:pPr>
              <w:spacing w:line="0" w:lineRule="atLeast"/>
              <w:jc w:val="center"/>
              <w:rPr>
                <w:rFonts w:ascii="Times New Roman" w:eastAsia="Times New Roman" w:hAnsi="Times New Roman"/>
                <w:sz w:val="24"/>
              </w:rPr>
            </w:pPr>
            <w:r>
              <w:rPr>
                <w:rFonts w:ascii="Times New Roman" w:eastAsia="Times New Roman" w:hAnsi="Times New Roman"/>
                <w:sz w:val="24"/>
              </w:rPr>
              <w:t>10</w:t>
            </w:r>
          </w:p>
        </w:tc>
        <w:tc>
          <w:tcPr>
            <w:tcW w:w="180" w:type="dxa"/>
            <w:tcBorders>
              <w:top w:val="single" w:sz="4" w:space="0" w:color="auto"/>
              <w:bottom w:val="single" w:sz="4" w:space="0" w:color="auto"/>
              <w:right w:val="single" w:sz="8" w:space="0" w:color="auto"/>
            </w:tcBorders>
            <w:shd w:val="clear" w:color="auto" w:fill="auto"/>
            <w:vAlign w:val="bottom"/>
          </w:tcPr>
          <w:p w:rsidR="00790631" w:rsidRDefault="00790631" w:rsidP="00C527C3">
            <w:pPr>
              <w:spacing w:line="0" w:lineRule="atLeast"/>
              <w:rPr>
                <w:rFonts w:ascii="Times New Roman" w:eastAsia="Times New Roman" w:hAnsi="Times New Roman"/>
                <w:sz w:val="24"/>
              </w:rPr>
            </w:pPr>
          </w:p>
        </w:tc>
        <w:tc>
          <w:tcPr>
            <w:tcW w:w="780" w:type="dxa"/>
            <w:tcBorders>
              <w:top w:val="single" w:sz="4" w:space="0" w:color="auto"/>
              <w:bottom w:val="single" w:sz="4" w:space="0" w:color="auto"/>
              <w:right w:val="single" w:sz="8" w:space="0" w:color="auto"/>
            </w:tcBorders>
            <w:shd w:val="clear" w:color="auto" w:fill="auto"/>
            <w:vAlign w:val="bottom"/>
          </w:tcPr>
          <w:p w:rsidR="00790631" w:rsidRPr="001022FA" w:rsidRDefault="00790631" w:rsidP="00C527C3">
            <w:pPr>
              <w:spacing w:line="0" w:lineRule="atLeast"/>
              <w:jc w:val="center"/>
              <w:rPr>
                <w:rFonts w:ascii="Times New Roman" w:eastAsia="Times New Roman" w:hAnsi="Times New Roman"/>
                <w:sz w:val="24"/>
              </w:rPr>
            </w:pPr>
            <w:r>
              <w:rPr>
                <w:rFonts w:ascii="Times New Roman" w:eastAsia="Times New Roman" w:hAnsi="Times New Roman"/>
                <w:sz w:val="24"/>
              </w:rPr>
              <w:t>-</w:t>
            </w:r>
          </w:p>
        </w:tc>
        <w:tc>
          <w:tcPr>
            <w:tcW w:w="760" w:type="dxa"/>
            <w:tcBorders>
              <w:top w:val="single" w:sz="4" w:space="0" w:color="auto"/>
              <w:bottom w:val="single" w:sz="4" w:space="0" w:color="auto"/>
              <w:right w:val="single" w:sz="8" w:space="0" w:color="auto"/>
            </w:tcBorders>
            <w:shd w:val="clear" w:color="auto" w:fill="auto"/>
            <w:vAlign w:val="bottom"/>
          </w:tcPr>
          <w:p w:rsidR="00790631" w:rsidRDefault="00790631" w:rsidP="00C527C3">
            <w:pPr>
              <w:spacing w:line="0" w:lineRule="atLeast"/>
              <w:rPr>
                <w:rFonts w:ascii="Times New Roman" w:eastAsia="Times New Roman" w:hAnsi="Times New Roman"/>
                <w:sz w:val="24"/>
              </w:rPr>
            </w:pPr>
          </w:p>
        </w:tc>
        <w:tc>
          <w:tcPr>
            <w:tcW w:w="920" w:type="dxa"/>
            <w:tcBorders>
              <w:top w:val="single" w:sz="4" w:space="0" w:color="auto"/>
              <w:bottom w:val="single" w:sz="4" w:space="0" w:color="auto"/>
              <w:right w:val="single" w:sz="8" w:space="0" w:color="auto"/>
            </w:tcBorders>
            <w:shd w:val="clear" w:color="auto" w:fill="auto"/>
            <w:vAlign w:val="bottom"/>
          </w:tcPr>
          <w:p w:rsidR="00790631" w:rsidRDefault="00790631" w:rsidP="00C527C3">
            <w:pPr>
              <w:spacing w:line="0" w:lineRule="atLeast"/>
              <w:rPr>
                <w:rFonts w:ascii="Times New Roman" w:eastAsia="Times New Roman" w:hAnsi="Times New Roman"/>
                <w:sz w:val="24"/>
              </w:rPr>
            </w:pPr>
          </w:p>
        </w:tc>
        <w:tc>
          <w:tcPr>
            <w:tcW w:w="160" w:type="dxa"/>
            <w:tcBorders>
              <w:top w:val="single" w:sz="4" w:space="0" w:color="auto"/>
              <w:bottom w:val="single" w:sz="4" w:space="0" w:color="auto"/>
            </w:tcBorders>
            <w:shd w:val="clear" w:color="auto" w:fill="auto"/>
            <w:vAlign w:val="bottom"/>
          </w:tcPr>
          <w:p w:rsidR="00790631" w:rsidRDefault="00790631" w:rsidP="00C527C3">
            <w:pPr>
              <w:spacing w:line="0" w:lineRule="atLeast"/>
              <w:rPr>
                <w:rFonts w:ascii="Times New Roman" w:eastAsia="Times New Roman" w:hAnsi="Times New Roman"/>
                <w:sz w:val="24"/>
              </w:rPr>
            </w:pPr>
          </w:p>
        </w:tc>
        <w:tc>
          <w:tcPr>
            <w:tcW w:w="760" w:type="dxa"/>
            <w:tcBorders>
              <w:top w:val="single" w:sz="4" w:space="0" w:color="auto"/>
              <w:bottom w:val="single" w:sz="4" w:space="0" w:color="auto"/>
              <w:right w:val="single" w:sz="8" w:space="0" w:color="auto"/>
            </w:tcBorders>
            <w:shd w:val="clear" w:color="auto" w:fill="auto"/>
            <w:vAlign w:val="bottom"/>
          </w:tcPr>
          <w:p w:rsidR="00790631" w:rsidRDefault="00790631" w:rsidP="00C527C3">
            <w:pPr>
              <w:spacing w:line="0" w:lineRule="atLeast"/>
              <w:rPr>
                <w:rFonts w:ascii="Times New Roman" w:eastAsia="Times New Roman" w:hAnsi="Times New Roman"/>
                <w:sz w:val="24"/>
              </w:rPr>
            </w:pPr>
          </w:p>
        </w:tc>
        <w:tc>
          <w:tcPr>
            <w:tcW w:w="1280" w:type="dxa"/>
            <w:tcBorders>
              <w:top w:val="single" w:sz="4" w:space="0" w:color="auto"/>
              <w:bottom w:val="single" w:sz="4" w:space="0" w:color="auto"/>
              <w:right w:val="single" w:sz="8" w:space="0" w:color="auto"/>
            </w:tcBorders>
            <w:shd w:val="clear" w:color="auto" w:fill="auto"/>
            <w:vAlign w:val="bottom"/>
          </w:tcPr>
          <w:p w:rsidR="00790631" w:rsidRDefault="00790631" w:rsidP="00C527C3">
            <w:pPr>
              <w:spacing w:line="0" w:lineRule="atLeast"/>
              <w:rPr>
                <w:rFonts w:ascii="Times New Roman" w:eastAsia="Times New Roman" w:hAnsi="Times New Roman"/>
                <w:sz w:val="24"/>
              </w:rPr>
            </w:pPr>
          </w:p>
        </w:tc>
        <w:tc>
          <w:tcPr>
            <w:tcW w:w="1240" w:type="dxa"/>
            <w:tcBorders>
              <w:top w:val="single" w:sz="4" w:space="0" w:color="auto"/>
              <w:bottom w:val="single" w:sz="4" w:space="0" w:color="auto"/>
              <w:right w:val="single" w:sz="8" w:space="0" w:color="auto"/>
            </w:tcBorders>
            <w:shd w:val="clear" w:color="auto" w:fill="auto"/>
            <w:vAlign w:val="bottom"/>
          </w:tcPr>
          <w:p w:rsidR="00790631" w:rsidRDefault="00790631" w:rsidP="00C527C3">
            <w:pPr>
              <w:spacing w:line="0" w:lineRule="atLeast"/>
              <w:rPr>
                <w:rFonts w:ascii="Times New Roman" w:eastAsia="Times New Roman" w:hAnsi="Times New Roman"/>
                <w:sz w:val="24"/>
              </w:rPr>
            </w:pPr>
          </w:p>
        </w:tc>
        <w:tc>
          <w:tcPr>
            <w:tcW w:w="1280" w:type="dxa"/>
            <w:tcBorders>
              <w:top w:val="single" w:sz="4" w:space="0" w:color="auto"/>
              <w:bottom w:val="single" w:sz="4" w:space="0" w:color="auto"/>
              <w:right w:val="single" w:sz="8" w:space="0" w:color="auto"/>
            </w:tcBorders>
            <w:shd w:val="clear" w:color="auto" w:fill="auto"/>
            <w:vAlign w:val="bottom"/>
          </w:tcPr>
          <w:p w:rsidR="00790631" w:rsidRDefault="00790631" w:rsidP="00C527C3">
            <w:pPr>
              <w:spacing w:line="0" w:lineRule="atLeast"/>
              <w:rPr>
                <w:rFonts w:ascii="Times New Roman" w:eastAsia="Times New Roman" w:hAnsi="Times New Roman"/>
                <w:sz w:val="24"/>
              </w:rPr>
            </w:pPr>
          </w:p>
        </w:tc>
        <w:tc>
          <w:tcPr>
            <w:tcW w:w="1320" w:type="dxa"/>
            <w:tcBorders>
              <w:top w:val="single" w:sz="4" w:space="0" w:color="auto"/>
              <w:bottom w:val="single" w:sz="4" w:space="0" w:color="auto"/>
              <w:right w:val="single" w:sz="8" w:space="0" w:color="auto"/>
            </w:tcBorders>
            <w:shd w:val="clear" w:color="auto" w:fill="auto"/>
            <w:vAlign w:val="bottom"/>
          </w:tcPr>
          <w:p w:rsidR="00790631" w:rsidRDefault="00790631" w:rsidP="00C527C3">
            <w:pPr>
              <w:spacing w:line="0" w:lineRule="atLeast"/>
              <w:rPr>
                <w:rFonts w:ascii="Times New Roman" w:eastAsia="Times New Roman" w:hAnsi="Times New Roman"/>
                <w:sz w:val="24"/>
              </w:rPr>
            </w:pPr>
          </w:p>
        </w:tc>
        <w:tc>
          <w:tcPr>
            <w:tcW w:w="1200" w:type="dxa"/>
            <w:tcBorders>
              <w:top w:val="single" w:sz="4" w:space="0" w:color="auto"/>
              <w:bottom w:val="single" w:sz="4" w:space="0" w:color="auto"/>
              <w:right w:val="single" w:sz="8" w:space="0" w:color="auto"/>
            </w:tcBorders>
            <w:shd w:val="clear" w:color="auto" w:fill="auto"/>
            <w:vAlign w:val="bottom"/>
          </w:tcPr>
          <w:p w:rsidR="00790631" w:rsidRDefault="00790631" w:rsidP="00C527C3">
            <w:pPr>
              <w:spacing w:line="0" w:lineRule="atLeast"/>
              <w:rPr>
                <w:rFonts w:ascii="Times New Roman" w:eastAsia="Times New Roman" w:hAnsi="Times New Roman"/>
                <w:sz w:val="24"/>
              </w:rPr>
            </w:pPr>
          </w:p>
        </w:tc>
        <w:tc>
          <w:tcPr>
            <w:tcW w:w="1220" w:type="dxa"/>
            <w:tcBorders>
              <w:top w:val="single" w:sz="4" w:space="0" w:color="auto"/>
              <w:bottom w:val="single" w:sz="4" w:space="0" w:color="auto"/>
              <w:right w:val="single" w:sz="8" w:space="0" w:color="auto"/>
            </w:tcBorders>
            <w:shd w:val="clear" w:color="auto" w:fill="auto"/>
            <w:vAlign w:val="bottom"/>
          </w:tcPr>
          <w:p w:rsidR="00790631" w:rsidRDefault="00790631" w:rsidP="00C527C3">
            <w:pPr>
              <w:spacing w:line="0" w:lineRule="atLeast"/>
              <w:rPr>
                <w:rFonts w:ascii="Times New Roman" w:eastAsia="Times New Roman" w:hAnsi="Times New Roman"/>
                <w:sz w:val="24"/>
              </w:rPr>
            </w:pPr>
          </w:p>
        </w:tc>
      </w:tr>
      <w:tr w:rsidR="00790631" w:rsidTr="00C527C3">
        <w:trPr>
          <w:trHeight w:val="326"/>
        </w:trPr>
        <w:tc>
          <w:tcPr>
            <w:tcW w:w="700" w:type="dxa"/>
            <w:tcBorders>
              <w:top w:val="single" w:sz="4" w:space="0" w:color="auto"/>
              <w:left w:val="single" w:sz="8" w:space="0" w:color="auto"/>
              <w:bottom w:val="single" w:sz="8" w:space="0" w:color="auto"/>
              <w:right w:val="single" w:sz="8" w:space="0" w:color="auto"/>
            </w:tcBorders>
            <w:shd w:val="clear" w:color="auto" w:fill="auto"/>
            <w:vAlign w:val="center"/>
          </w:tcPr>
          <w:p w:rsidR="00790631" w:rsidRDefault="00790631" w:rsidP="00C527C3">
            <w:pPr>
              <w:spacing w:line="0" w:lineRule="atLeast"/>
              <w:jc w:val="center"/>
              <w:rPr>
                <w:rFonts w:ascii="Times New Roman" w:eastAsia="Times New Roman" w:hAnsi="Times New Roman"/>
                <w:sz w:val="24"/>
              </w:rPr>
            </w:pPr>
            <w:r>
              <w:rPr>
                <w:rFonts w:ascii="Times New Roman" w:eastAsia="Times New Roman" w:hAnsi="Times New Roman"/>
                <w:sz w:val="24"/>
              </w:rPr>
              <w:t>3</w:t>
            </w:r>
          </w:p>
        </w:tc>
        <w:tc>
          <w:tcPr>
            <w:tcW w:w="2520" w:type="dxa"/>
            <w:tcBorders>
              <w:top w:val="single" w:sz="4" w:space="0" w:color="auto"/>
              <w:bottom w:val="single" w:sz="8" w:space="0" w:color="auto"/>
              <w:right w:val="single" w:sz="8" w:space="0" w:color="auto"/>
            </w:tcBorders>
            <w:shd w:val="clear" w:color="auto" w:fill="auto"/>
            <w:vAlign w:val="bottom"/>
          </w:tcPr>
          <w:p w:rsidR="00790631" w:rsidRDefault="00790631" w:rsidP="00C527C3">
            <w:pPr>
              <w:spacing w:line="0" w:lineRule="atLeast"/>
              <w:jc w:val="center"/>
              <w:rPr>
                <w:rFonts w:ascii="Times New Roman" w:eastAsia="Times New Roman" w:hAnsi="Times New Roman"/>
                <w:sz w:val="28"/>
              </w:rPr>
            </w:pPr>
            <w:r>
              <w:rPr>
                <w:rFonts w:ascii="Times New Roman" w:eastAsia="Times New Roman" w:hAnsi="Times New Roman"/>
                <w:sz w:val="28"/>
              </w:rPr>
              <w:t>Придбання спец автомобіля для роздільного збирання ТПВ Чаплинською селищною радою</w:t>
            </w:r>
          </w:p>
        </w:tc>
        <w:tc>
          <w:tcPr>
            <w:tcW w:w="980" w:type="dxa"/>
            <w:tcBorders>
              <w:top w:val="single" w:sz="4" w:space="0" w:color="auto"/>
              <w:bottom w:val="single" w:sz="8" w:space="0" w:color="auto"/>
              <w:right w:val="single" w:sz="8" w:space="0" w:color="auto"/>
            </w:tcBorders>
            <w:shd w:val="clear" w:color="auto" w:fill="auto"/>
            <w:vAlign w:val="bottom"/>
          </w:tcPr>
          <w:p w:rsidR="00790631" w:rsidRDefault="00790631" w:rsidP="00C527C3">
            <w:pPr>
              <w:spacing w:line="0" w:lineRule="atLeast"/>
              <w:jc w:val="center"/>
              <w:rPr>
                <w:rFonts w:ascii="Times New Roman" w:eastAsia="Times New Roman" w:hAnsi="Times New Roman"/>
                <w:sz w:val="24"/>
              </w:rPr>
            </w:pPr>
            <w:r>
              <w:rPr>
                <w:rFonts w:ascii="Times New Roman" w:eastAsia="Times New Roman" w:hAnsi="Times New Roman"/>
                <w:sz w:val="24"/>
              </w:rPr>
              <w:t>1</w:t>
            </w:r>
          </w:p>
        </w:tc>
        <w:tc>
          <w:tcPr>
            <w:tcW w:w="740" w:type="dxa"/>
            <w:tcBorders>
              <w:top w:val="single" w:sz="4" w:space="0" w:color="auto"/>
              <w:bottom w:val="single" w:sz="8" w:space="0" w:color="auto"/>
            </w:tcBorders>
            <w:shd w:val="clear" w:color="auto" w:fill="auto"/>
            <w:vAlign w:val="bottom"/>
          </w:tcPr>
          <w:p w:rsidR="00790631" w:rsidRDefault="00790631" w:rsidP="00C527C3">
            <w:pPr>
              <w:spacing w:line="0" w:lineRule="atLeast"/>
              <w:jc w:val="center"/>
              <w:rPr>
                <w:rFonts w:ascii="Times New Roman" w:eastAsia="Times New Roman" w:hAnsi="Times New Roman"/>
                <w:sz w:val="24"/>
              </w:rPr>
            </w:pPr>
            <w:r>
              <w:rPr>
                <w:rFonts w:ascii="Times New Roman" w:eastAsia="Times New Roman" w:hAnsi="Times New Roman"/>
                <w:sz w:val="24"/>
              </w:rPr>
              <w:t>1</w:t>
            </w:r>
          </w:p>
        </w:tc>
        <w:tc>
          <w:tcPr>
            <w:tcW w:w="180" w:type="dxa"/>
            <w:tcBorders>
              <w:top w:val="single" w:sz="4" w:space="0" w:color="auto"/>
              <w:bottom w:val="single" w:sz="8" w:space="0" w:color="auto"/>
              <w:right w:val="single" w:sz="8" w:space="0" w:color="auto"/>
            </w:tcBorders>
            <w:shd w:val="clear" w:color="auto" w:fill="auto"/>
            <w:vAlign w:val="bottom"/>
          </w:tcPr>
          <w:p w:rsidR="00790631" w:rsidRDefault="00790631" w:rsidP="00C527C3">
            <w:pPr>
              <w:spacing w:line="0" w:lineRule="atLeast"/>
              <w:rPr>
                <w:rFonts w:ascii="Times New Roman" w:eastAsia="Times New Roman" w:hAnsi="Times New Roman"/>
                <w:sz w:val="24"/>
              </w:rPr>
            </w:pPr>
          </w:p>
        </w:tc>
        <w:tc>
          <w:tcPr>
            <w:tcW w:w="780" w:type="dxa"/>
            <w:tcBorders>
              <w:top w:val="single" w:sz="4" w:space="0" w:color="auto"/>
              <w:bottom w:val="single" w:sz="8" w:space="0" w:color="auto"/>
              <w:right w:val="single" w:sz="8" w:space="0" w:color="auto"/>
            </w:tcBorders>
            <w:shd w:val="clear" w:color="auto" w:fill="auto"/>
            <w:vAlign w:val="bottom"/>
          </w:tcPr>
          <w:p w:rsidR="00790631" w:rsidRDefault="00790631" w:rsidP="00C527C3">
            <w:pPr>
              <w:spacing w:line="0" w:lineRule="atLeast"/>
              <w:jc w:val="center"/>
              <w:rPr>
                <w:rFonts w:ascii="Times New Roman" w:eastAsia="Times New Roman" w:hAnsi="Times New Roman"/>
                <w:sz w:val="24"/>
              </w:rPr>
            </w:pPr>
          </w:p>
        </w:tc>
        <w:tc>
          <w:tcPr>
            <w:tcW w:w="760" w:type="dxa"/>
            <w:tcBorders>
              <w:top w:val="single" w:sz="4" w:space="0" w:color="auto"/>
              <w:bottom w:val="single" w:sz="8" w:space="0" w:color="auto"/>
              <w:right w:val="single" w:sz="8" w:space="0" w:color="auto"/>
            </w:tcBorders>
            <w:shd w:val="clear" w:color="auto" w:fill="auto"/>
            <w:vAlign w:val="bottom"/>
          </w:tcPr>
          <w:p w:rsidR="00790631" w:rsidRDefault="00790631" w:rsidP="00C527C3">
            <w:pPr>
              <w:spacing w:line="0" w:lineRule="atLeast"/>
              <w:rPr>
                <w:rFonts w:ascii="Times New Roman" w:eastAsia="Times New Roman" w:hAnsi="Times New Roman"/>
                <w:sz w:val="24"/>
              </w:rPr>
            </w:pPr>
          </w:p>
        </w:tc>
        <w:tc>
          <w:tcPr>
            <w:tcW w:w="920" w:type="dxa"/>
            <w:tcBorders>
              <w:top w:val="single" w:sz="4" w:space="0" w:color="auto"/>
              <w:bottom w:val="single" w:sz="8" w:space="0" w:color="auto"/>
              <w:right w:val="single" w:sz="8" w:space="0" w:color="auto"/>
            </w:tcBorders>
            <w:shd w:val="clear" w:color="auto" w:fill="auto"/>
            <w:vAlign w:val="bottom"/>
          </w:tcPr>
          <w:p w:rsidR="00790631" w:rsidRDefault="00790631" w:rsidP="00C527C3">
            <w:pPr>
              <w:spacing w:line="0" w:lineRule="atLeast"/>
              <w:rPr>
                <w:rFonts w:ascii="Times New Roman" w:eastAsia="Times New Roman" w:hAnsi="Times New Roman"/>
                <w:sz w:val="24"/>
              </w:rPr>
            </w:pPr>
          </w:p>
        </w:tc>
        <w:tc>
          <w:tcPr>
            <w:tcW w:w="160" w:type="dxa"/>
            <w:tcBorders>
              <w:top w:val="single" w:sz="4" w:space="0" w:color="auto"/>
              <w:bottom w:val="single" w:sz="8" w:space="0" w:color="auto"/>
            </w:tcBorders>
            <w:shd w:val="clear" w:color="auto" w:fill="auto"/>
            <w:vAlign w:val="bottom"/>
          </w:tcPr>
          <w:p w:rsidR="00790631" w:rsidRDefault="00790631" w:rsidP="00C527C3">
            <w:pPr>
              <w:spacing w:line="0" w:lineRule="atLeast"/>
              <w:rPr>
                <w:rFonts w:ascii="Times New Roman" w:eastAsia="Times New Roman" w:hAnsi="Times New Roman"/>
                <w:sz w:val="24"/>
              </w:rPr>
            </w:pPr>
          </w:p>
        </w:tc>
        <w:tc>
          <w:tcPr>
            <w:tcW w:w="760" w:type="dxa"/>
            <w:tcBorders>
              <w:top w:val="single" w:sz="4" w:space="0" w:color="auto"/>
              <w:bottom w:val="single" w:sz="8" w:space="0" w:color="auto"/>
              <w:right w:val="single" w:sz="8" w:space="0" w:color="auto"/>
            </w:tcBorders>
            <w:shd w:val="clear" w:color="auto" w:fill="auto"/>
            <w:vAlign w:val="bottom"/>
          </w:tcPr>
          <w:p w:rsidR="00790631" w:rsidRDefault="00790631" w:rsidP="00C527C3">
            <w:pPr>
              <w:spacing w:line="0" w:lineRule="atLeast"/>
              <w:rPr>
                <w:rFonts w:ascii="Times New Roman" w:eastAsia="Times New Roman" w:hAnsi="Times New Roman"/>
                <w:sz w:val="24"/>
              </w:rPr>
            </w:pPr>
          </w:p>
        </w:tc>
        <w:tc>
          <w:tcPr>
            <w:tcW w:w="1280" w:type="dxa"/>
            <w:tcBorders>
              <w:top w:val="single" w:sz="4" w:space="0" w:color="auto"/>
              <w:bottom w:val="single" w:sz="8" w:space="0" w:color="auto"/>
              <w:right w:val="single" w:sz="8" w:space="0" w:color="auto"/>
            </w:tcBorders>
            <w:shd w:val="clear" w:color="auto" w:fill="auto"/>
            <w:vAlign w:val="bottom"/>
          </w:tcPr>
          <w:p w:rsidR="00790631" w:rsidRPr="00A1486C" w:rsidRDefault="00790631" w:rsidP="00C527C3">
            <w:pPr>
              <w:spacing w:line="0" w:lineRule="atLeast"/>
              <w:jc w:val="center"/>
              <w:rPr>
                <w:rFonts w:ascii="Times New Roman" w:eastAsia="Times New Roman" w:hAnsi="Times New Roman"/>
                <w:sz w:val="24"/>
              </w:rPr>
            </w:pPr>
            <w:r>
              <w:rPr>
                <w:rFonts w:ascii="Times New Roman" w:eastAsia="Times New Roman" w:hAnsi="Times New Roman"/>
                <w:sz w:val="24"/>
              </w:rPr>
              <w:t>1 000 000</w:t>
            </w:r>
          </w:p>
        </w:tc>
        <w:tc>
          <w:tcPr>
            <w:tcW w:w="1240" w:type="dxa"/>
            <w:tcBorders>
              <w:top w:val="single" w:sz="4" w:space="0" w:color="auto"/>
              <w:bottom w:val="single" w:sz="8" w:space="0" w:color="auto"/>
              <w:right w:val="single" w:sz="8" w:space="0" w:color="auto"/>
            </w:tcBorders>
            <w:shd w:val="clear" w:color="auto" w:fill="auto"/>
            <w:vAlign w:val="bottom"/>
          </w:tcPr>
          <w:p w:rsidR="00790631" w:rsidRPr="00A1486C" w:rsidRDefault="00790631" w:rsidP="00C527C3">
            <w:pPr>
              <w:spacing w:line="0" w:lineRule="atLeast"/>
              <w:rPr>
                <w:rFonts w:ascii="Times New Roman" w:eastAsia="Times New Roman" w:hAnsi="Times New Roman"/>
                <w:sz w:val="24"/>
              </w:rPr>
            </w:pPr>
            <w:r>
              <w:rPr>
                <w:rFonts w:ascii="Times New Roman" w:eastAsia="Times New Roman" w:hAnsi="Times New Roman"/>
                <w:sz w:val="24"/>
              </w:rPr>
              <w:t xml:space="preserve"> 1 000 000</w:t>
            </w:r>
          </w:p>
        </w:tc>
        <w:tc>
          <w:tcPr>
            <w:tcW w:w="1280" w:type="dxa"/>
            <w:tcBorders>
              <w:top w:val="single" w:sz="4" w:space="0" w:color="auto"/>
              <w:bottom w:val="single" w:sz="8" w:space="0" w:color="auto"/>
              <w:right w:val="single" w:sz="8" w:space="0" w:color="auto"/>
            </w:tcBorders>
            <w:shd w:val="clear" w:color="auto" w:fill="auto"/>
            <w:vAlign w:val="bottom"/>
          </w:tcPr>
          <w:p w:rsidR="00790631" w:rsidRDefault="00790631" w:rsidP="00C527C3">
            <w:pPr>
              <w:spacing w:line="0" w:lineRule="atLeast"/>
              <w:rPr>
                <w:rFonts w:ascii="Times New Roman" w:eastAsia="Times New Roman" w:hAnsi="Times New Roman"/>
                <w:sz w:val="24"/>
              </w:rPr>
            </w:pPr>
          </w:p>
        </w:tc>
        <w:tc>
          <w:tcPr>
            <w:tcW w:w="1320" w:type="dxa"/>
            <w:tcBorders>
              <w:top w:val="single" w:sz="4" w:space="0" w:color="auto"/>
              <w:bottom w:val="single" w:sz="8" w:space="0" w:color="auto"/>
              <w:right w:val="single" w:sz="8" w:space="0" w:color="auto"/>
            </w:tcBorders>
            <w:shd w:val="clear" w:color="auto" w:fill="auto"/>
            <w:vAlign w:val="bottom"/>
          </w:tcPr>
          <w:p w:rsidR="00790631" w:rsidRDefault="00790631" w:rsidP="00C527C3">
            <w:pPr>
              <w:spacing w:line="0" w:lineRule="atLeast"/>
              <w:rPr>
                <w:rFonts w:ascii="Times New Roman" w:eastAsia="Times New Roman" w:hAnsi="Times New Roman"/>
                <w:sz w:val="24"/>
              </w:rPr>
            </w:pPr>
          </w:p>
        </w:tc>
        <w:tc>
          <w:tcPr>
            <w:tcW w:w="1200" w:type="dxa"/>
            <w:tcBorders>
              <w:top w:val="single" w:sz="4" w:space="0" w:color="auto"/>
              <w:bottom w:val="single" w:sz="8" w:space="0" w:color="auto"/>
              <w:right w:val="single" w:sz="8" w:space="0" w:color="auto"/>
            </w:tcBorders>
            <w:shd w:val="clear" w:color="auto" w:fill="auto"/>
            <w:vAlign w:val="bottom"/>
          </w:tcPr>
          <w:p w:rsidR="00790631" w:rsidRDefault="00790631" w:rsidP="00C527C3">
            <w:pPr>
              <w:spacing w:line="0" w:lineRule="atLeast"/>
              <w:rPr>
                <w:rFonts w:ascii="Times New Roman" w:eastAsia="Times New Roman" w:hAnsi="Times New Roman"/>
                <w:sz w:val="24"/>
              </w:rPr>
            </w:pPr>
          </w:p>
        </w:tc>
        <w:tc>
          <w:tcPr>
            <w:tcW w:w="1220" w:type="dxa"/>
            <w:tcBorders>
              <w:top w:val="single" w:sz="4" w:space="0" w:color="auto"/>
              <w:bottom w:val="single" w:sz="8" w:space="0" w:color="auto"/>
              <w:right w:val="single" w:sz="8" w:space="0" w:color="auto"/>
            </w:tcBorders>
            <w:shd w:val="clear" w:color="auto" w:fill="auto"/>
            <w:vAlign w:val="bottom"/>
          </w:tcPr>
          <w:p w:rsidR="00790631" w:rsidRDefault="00790631" w:rsidP="00C527C3">
            <w:pPr>
              <w:spacing w:line="0" w:lineRule="atLeast"/>
              <w:rPr>
                <w:rFonts w:ascii="Times New Roman" w:eastAsia="Times New Roman" w:hAnsi="Times New Roman"/>
                <w:sz w:val="24"/>
              </w:rPr>
            </w:pPr>
          </w:p>
        </w:tc>
      </w:tr>
    </w:tbl>
    <w:p w:rsidR="00790631" w:rsidRPr="008956F6" w:rsidRDefault="00790631" w:rsidP="00790631">
      <w:pPr>
        <w:rPr>
          <w:rFonts w:ascii="Times New Roman" w:eastAsia="Times New Roman" w:hAnsi="Times New Roman"/>
          <w:sz w:val="11"/>
        </w:rPr>
        <w:sectPr w:rsidR="00790631" w:rsidRPr="008956F6" w:rsidSect="002C452B">
          <w:pgSz w:w="16840" w:h="11900" w:orient="landscape"/>
          <w:pgMar w:top="842" w:right="200" w:bottom="360" w:left="620" w:header="0" w:footer="0" w:gutter="0"/>
          <w:cols w:space="0" w:equalWidth="0">
            <w:col w:w="16020"/>
          </w:cols>
          <w:docGrid w:linePitch="360"/>
        </w:sectPr>
      </w:pPr>
    </w:p>
    <w:p w:rsidR="00790631" w:rsidRPr="008956F6" w:rsidRDefault="00A33B2B" w:rsidP="00790631">
      <w:pPr>
        <w:tabs>
          <w:tab w:val="left" w:pos="13300"/>
        </w:tabs>
        <w:spacing w:line="0" w:lineRule="atLeast"/>
        <w:rPr>
          <w:rFonts w:ascii="Times New Roman" w:eastAsia="Times New Roman" w:hAnsi="Times New Roman"/>
          <w:sz w:val="27"/>
        </w:rPr>
        <w:sectPr w:rsidR="00790631" w:rsidRPr="008956F6" w:rsidSect="002C452B">
          <w:type w:val="continuous"/>
          <w:pgSz w:w="16840" w:h="11900" w:orient="landscape"/>
          <w:pgMar w:top="842" w:right="200" w:bottom="540" w:left="620" w:header="0" w:footer="0" w:gutter="0"/>
          <w:cols w:space="0" w:equalWidth="0">
            <w:col w:w="16020"/>
          </w:cols>
          <w:docGrid w:linePitch="360"/>
        </w:sectPr>
      </w:pPr>
      <w:r>
        <w:rPr>
          <w:rFonts w:ascii="Times New Roman" w:eastAsia="Times New Roman" w:hAnsi="Times New Roman"/>
          <w:sz w:val="27"/>
        </w:rPr>
        <w:lastRenderedPageBreak/>
        <w:t>Секретар селищної ради                                                                                       І.І.Котик</w:t>
      </w:r>
    </w:p>
    <w:p w:rsidR="009A1D13" w:rsidRDefault="009A1D13" w:rsidP="009A1D13">
      <w:pPr>
        <w:shd w:val="clear" w:color="auto" w:fill="FFFFFF"/>
        <w:spacing w:after="0" w:line="240" w:lineRule="auto"/>
        <w:ind w:firstLine="5670"/>
        <w:jc w:val="right"/>
        <w:rPr>
          <w:rFonts w:ascii="Times New Roman" w:eastAsia="Times New Roman" w:hAnsi="Times New Roman" w:cs="Times New Roman"/>
          <w:bCs/>
          <w:color w:val="333333"/>
          <w:sz w:val="20"/>
          <w:szCs w:val="20"/>
          <w:lang w:eastAsia="ru-RU"/>
        </w:rPr>
      </w:pPr>
      <w:r w:rsidRPr="00790631">
        <w:rPr>
          <w:rFonts w:ascii="Times New Roman" w:eastAsia="Times New Roman" w:hAnsi="Times New Roman" w:cs="Times New Roman"/>
          <w:bCs/>
          <w:color w:val="333333"/>
          <w:sz w:val="20"/>
          <w:szCs w:val="20"/>
          <w:lang w:eastAsia="ru-RU"/>
        </w:rPr>
        <w:lastRenderedPageBreak/>
        <w:t xml:space="preserve">Додаток </w:t>
      </w:r>
    </w:p>
    <w:p w:rsidR="009A1D13" w:rsidRPr="00790631" w:rsidRDefault="009A1D13" w:rsidP="009A1D13">
      <w:pPr>
        <w:shd w:val="clear" w:color="auto" w:fill="FFFFFF"/>
        <w:spacing w:after="0" w:line="240" w:lineRule="auto"/>
        <w:ind w:firstLine="5670"/>
        <w:jc w:val="right"/>
        <w:rPr>
          <w:rFonts w:ascii="Times New Roman" w:eastAsia="Times New Roman" w:hAnsi="Times New Roman" w:cs="Times New Roman"/>
          <w:bCs/>
          <w:color w:val="333333"/>
          <w:sz w:val="20"/>
          <w:szCs w:val="20"/>
          <w:lang w:eastAsia="ru-RU"/>
        </w:rPr>
      </w:pPr>
      <w:r w:rsidRPr="00790631">
        <w:rPr>
          <w:rFonts w:ascii="Times New Roman" w:eastAsia="Times New Roman" w:hAnsi="Times New Roman" w:cs="Times New Roman"/>
          <w:bCs/>
          <w:color w:val="333333"/>
          <w:sz w:val="20"/>
          <w:szCs w:val="20"/>
          <w:lang w:eastAsia="ru-RU"/>
        </w:rPr>
        <w:t xml:space="preserve">до рішення </w:t>
      </w:r>
      <w:r>
        <w:rPr>
          <w:rFonts w:ascii="Times New Roman" w:eastAsia="Times New Roman" w:hAnsi="Times New Roman" w:cs="Times New Roman"/>
          <w:bCs/>
          <w:color w:val="333333"/>
          <w:sz w:val="20"/>
          <w:szCs w:val="20"/>
          <w:lang w:eastAsia="ru-RU"/>
        </w:rPr>
        <w:t>ХУ</w:t>
      </w:r>
      <w:r w:rsidRPr="00790631">
        <w:rPr>
          <w:rFonts w:ascii="Times New Roman" w:eastAsia="Times New Roman" w:hAnsi="Times New Roman" w:cs="Times New Roman"/>
          <w:bCs/>
          <w:color w:val="333333"/>
          <w:sz w:val="20"/>
          <w:szCs w:val="20"/>
          <w:lang w:eastAsia="ru-RU"/>
        </w:rPr>
        <w:t>сесії</w:t>
      </w:r>
    </w:p>
    <w:p w:rsidR="009A1D13" w:rsidRPr="00790631" w:rsidRDefault="009A1D13" w:rsidP="009A1D13">
      <w:pPr>
        <w:shd w:val="clear" w:color="auto" w:fill="FFFFFF"/>
        <w:spacing w:after="0" w:line="240" w:lineRule="auto"/>
        <w:ind w:firstLine="5670"/>
        <w:jc w:val="right"/>
        <w:rPr>
          <w:rFonts w:ascii="Times New Roman" w:eastAsia="Times New Roman" w:hAnsi="Times New Roman" w:cs="Times New Roman"/>
          <w:bCs/>
          <w:color w:val="333333"/>
          <w:sz w:val="20"/>
          <w:szCs w:val="20"/>
          <w:lang w:eastAsia="ru-RU"/>
        </w:rPr>
      </w:pPr>
      <w:r w:rsidRPr="00790631">
        <w:rPr>
          <w:rFonts w:ascii="Times New Roman" w:eastAsia="Times New Roman" w:hAnsi="Times New Roman" w:cs="Times New Roman"/>
          <w:bCs/>
          <w:color w:val="333333"/>
          <w:sz w:val="20"/>
          <w:szCs w:val="20"/>
          <w:lang w:eastAsia="ru-RU"/>
        </w:rPr>
        <w:t xml:space="preserve"> селищної ради</w:t>
      </w:r>
      <w:r>
        <w:rPr>
          <w:rFonts w:ascii="Times New Roman" w:eastAsia="Times New Roman" w:hAnsi="Times New Roman" w:cs="Times New Roman"/>
          <w:bCs/>
          <w:color w:val="333333"/>
          <w:sz w:val="20"/>
          <w:szCs w:val="20"/>
          <w:lang w:eastAsia="ru-RU"/>
        </w:rPr>
        <w:t xml:space="preserve"> УІІ скликання</w:t>
      </w:r>
    </w:p>
    <w:p w:rsidR="009A1D13" w:rsidRPr="00790631" w:rsidRDefault="009A1D13" w:rsidP="009A1D13">
      <w:pPr>
        <w:shd w:val="clear" w:color="auto" w:fill="FFFFFF"/>
        <w:spacing w:after="0" w:line="240" w:lineRule="auto"/>
        <w:ind w:firstLine="5670"/>
        <w:jc w:val="right"/>
        <w:rPr>
          <w:rFonts w:ascii="Helvetica" w:eastAsia="Times New Roman" w:hAnsi="Helvetica" w:cs="Times New Roman"/>
          <w:color w:val="333333"/>
          <w:sz w:val="20"/>
          <w:szCs w:val="20"/>
          <w:lang w:eastAsia="ru-RU"/>
        </w:rPr>
      </w:pPr>
      <w:r>
        <w:rPr>
          <w:rFonts w:ascii="Times New Roman" w:eastAsia="Times New Roman" w:hAnsi="Times New Roman" w:cs="Times New Roman"/>
          <w:bCs/>
          <w:color w:val="333333"/>
          <w:sz w:val="20"/>
          <w:szCs w:val="20"/>
          <w:lang w:eastAsia="ru-RU"/>
        </w:rPr>
        <w:t>№253  від 15.03.2018</w:t>
      </w:r>
      <w:r w:rsidRPr="00790631">
        <w:rPr>
          <w:rFonts w:ascii="Times New Roman" w:eastAsia="Times New Roman" w:hAnsi="Times New Roman" w:cs="Times New Roman"/>
          <w:bCs/>
          <w:color w:val="333333"/>
          <w:sz w:val="20"/>
          <w:szCs w:val="20"/>
          <w:lang w:eastAsia="ru-RU"/>
        </w:rPr>
        <w:t>р.</w:t>
      </w:r>
    </w:p>
    <w:p w:rsidR="00790631" w:rsidRPr="008F5FED" w:rsidRDefault="00790631" w:rsidP="008F5FED">
      <w:pPr>
        <w:tabs>
          <w:tab w:val="left" w:pos="5880"/>
        </w:tabs>
        <w:spacing w:after="0"/>
        <w:jc w:val="center"/>
        <w:rPr>
          <w:rFonts w:ascii="Times New Roman" w:hAnsi="Times New Roman" w:cs="Times New Roman"/>
          <w:b/>
          <w:sz w:val="28"/>
          <w:szCs w:val="28"/>
        </w:rPr>
      </w:pPr>
      <w:r w:rsidRPr="008F5FED">
        <w:rPr>
          <w:rFonts w:ascii="Times New Roman" w:hAnsi="Times New Roman" w:cs="Times New Roman"/>
          <w:b/>
          <w:sz w:val="28"/>
          <w:szCs w:val="28"/>
        </w:rPr>
        <w:t>Програма</w:t>
      </w:r>
    </w:p>
    <w:p w:rsidR="00790631" w:rsidRPr="008F5FED" w:rsidRDefault="00790631" w:rsidP="008F5FED">
      <w:pPr>
        <w:tabs>
          <w:tab w:val="left" w:pos="5880"/>
        </w:tabs>
        <w:spacing w:after="0"/>
        <w:jc w:val="center"/>
        <w:rPr>
          <w:rFonts w:ascii="Times New Roman" w:eastAsia="Calibri" w:hAnsi="Times New Roman" w:cs="Times New Roman"/>
          <w:b/>
          <w:bCs/>
          <w:color w:val="000000"/>
          <w:sz w:val="28"/>
          <w:szCs w:val="28"/>
        </w:rPr>
      </w:pPr>
      <w:r w:rsidRPr="008F5FED">
        <w:rPr>
          <w:rFonts w:ascii="Times New Roman" w:hAnsi="Times New Roman" w:cs="Times New Roman"/>
          <w:b/>
          <w:sz w:val="28"/>
          <w:szCs w:val="28"/>
        </w:rPr>
        <w:t>«</w:t>
      </w:r>
      <w:r w:rsidRPr="008F5FED">
        <w:rPr>
          <w:rFonts w:ascii="Times New Roman" w:eastAsia="Calibri" w:hAnsi="Times New Roman" w:cs="Times New Roman"/>
          <w:b/>
          <w:bCs/>
          <w:color w:val="000000"/>
          <w:sz w:val="28"/>
          <w:szCs w:val="28"/>
        </w:rPr>
        <w:t xml:space="preserve">Забезпечення функціонування водопровідно-каналізаційного </w:t>
      </w:r>
    </w:p>
    <w:p w:rsidR="00790631" w:rsidRPr="008F5FED" w:rsidRDefault="00790631" w:rsidP="008F5FED">
      <w:pPr>
        <w:tabs>
          <w:tab w:val="left" w:pos="5880"/>
        </w:tabs>
        <w:spacing w:after="0"/>
        <w:jc w:val="center"/>
        <w:rPr>
          <w:rFonts w:ascii="Times New Roman" w:hAnsi="Times New Roman" w:cs="Times New Roman"/>
          <w:b/>
          <w:sz w:val="28"/>
          <w:szCs w:val="28"/>
        </w:rPr>
      </w:pPr>
      <w:r w:rsidRPr="008F5FED">
        <w:rPr>
          <w:rFonts w:ascii="Times New Roman" w:eastAsia="Calibri" w:hAnsi="Times New Roman" w:cs="Times New Roman"/>
          <w:b/>
          <w:bCs/>
          <w:color w:val="000000"/>
          <w:sz w:val="28"/>
          <w:szCs w:val="28"/>
        </w:rPr>
        <w:t>господарства</w:t>
      </w:r>
      <w:r w:rsidRPr="008F5FED">
        <w:rPr>
          <w:rFonts w:ascii="Times New Roman" w:hAnsi="Times New Roman" w:cs="Times New Roman"/>
          <w:b/>
          <w:sz w:val="28"/>
          <w:szCs w:val="28"/>
        </w:rPr>
        <w:t xml:space="preserve"> селища Чаплинка на 2018</w:t>
      </w:r>
      <w:r w:rsidR="008F5FED">
        <w:rPr>
          <w:rFonts w:ascii="Times New Roman" w:hAnsi="Times New Roman" w:cs="Times New Roman"/>
          <w:b/>
          <w:sz w:val="28"/>
          <w:szCs w:val="28"/>
        </w:rPr>
        <w:t xml:space="preserve"> рік»</w:t>
      </w:r>
    </w:p>
    <w:p w:rsidR="00790631" w:rsidRPr="008F5FED" w:rsidRDefault="00790631" w:rsidP="008F5FED">
      <w:pPr>
        <w:tabs>
          <w:tab w:val="left" w:pos="3840"/>
        </w:tabs>
        <w:spacing w:after="0"/>
        <w:jc w:val="center"/>
        <w:rPr>
          <w:rFonts w:ascii="Times New Roman" w:hAnsi="Times New Roman" w:cs="Times New Roman"/>
          <w:sz w:val="28"/>
          <w:szCs w:val="28"/>
        </w:rPr>
      </w:pPr>
      <w:r w:rsidRPr="008F5FED">
        <w:rPr>
          <w:rFonts w:ascii="Times New Roman" w:hAnsi="Times New Roman" w:cs="Times New Roman"/>
          <w:sz w:val="28"/>
          <w:szCs w:val="28"/>
        </w:rPr>
        <w:t>1. Загальні положення</w:t>
      </w:r>
    </w:p>
    <w:p w:rsidR="00790631" w:rsidRPr="008F5FED" w:rsidRDefault="00790631" w:rsidP="008F5FED">
      <w:pPr>
        <w:spacing w:after="0" w:line="200" w:lineRule="atLeast"/>
        <w:ind w:firstLine="567"/>
        <w:jc w:val="both"/>
        <w:rPr>
          <w:rFonts w:ascii="Times New Roman" w:hAnsi="Times New Roman" w:cs="Times New Roman"/>
          <w:color w:val="000000"/>
          <w:sz w:val="28"/>
          <w:szCs w:val="28"/>
        </w:rPr>
      </w:pPr>
      <w:r w:rsidRPr="008F5FED">
        <w:rPr>
          <w:rFonts w:ascii="Times New Roman" w:hAnsi="Times New Roman" w:cs="Times New Roman"/>
          <w:sz w:val="28"/>
          <w:szCs w:val="28"/>
        </w:rPr>
        <w:t>Програма забезпечення функціонування водопровідно-каналізаційного господарства</w:t>
      </w:r>
      <w:r w:rsidRPr="008F5FED">
        <w:rPr>
          <w:rFonts w:ascii="Times New Roman" w:hAnsi="Times New Roman" w:cs="Times New Roman"/>
          <w:color w:val="000000"/>
          <w:sz w:val="28"/>
          <w:szCs w:val="28"/>
        </w:rPr>
        <w:t xml:space="preserve"> селища Чаплинка на 2017 рік (далі – Програма) спрямована на реалізацію державної та регіональної політики щодо забезпечення населення якісною питною водою в достатній кількості відповідно до Законів України "Про питну воду та питне водопостачання", </w:t>
      </w:r>
      <w:r w:rsidRPr="008F5FED">
        <w:rPr>
          <w:rFonts w:ascii="Times New Roman" w:hAnsi="Times New Roman" w:cs="Times New Roman"/>
          <w:sz w:val="28"/>
          <w:szCs w:val="28"/>
        </w:rPr>
        <w:t>"Про Загальнодержавну програму "Питна вода України" на 2006-2020 роки", "Про місцеве самоврядування в Україні", а також забезпечення умов для імплементації Директив ЄС про питну воду та очищення стічних вод в рамках реалізації Угоди про асоціацію між Україною та ЄС, підвищення ефективності та надійності функціонування систем водопроводу та каналізації, поліпшення якості централізованого питного водопостачання та водовідведення.</w:t>
      </w:r>
    </w:p>
    <w:p w:rsidR="00790631" w:rsidRPr="008F5FED" w:rsidRDefault="00790631" w:rsidP="008F5FED">
      <w:pPr>
        <w:spacing w:after="0"/>
        <w:ind w:firstLine="708"/>
        <w:jc w:val="both"/>
        <w:rPr>
          <w:rFonts w:ascii="Times New Roman" w:hAnsi="Times New Roman" w:cs="Times New Roman"/>
          <w:sz w:val="28"/>
          <w:szCs w:val="28"/>
        </w:rPr>
      </w:pPr>
      <w:r w:rsidRPr="008F5FED">
        <w:rPr>
          <w:rFonts w:ascii="Times New Roman" w:hAnsi="Times New Roman" w:cs="Times New Roman"/>
          <w:color w:val="000000"/>
          <w:sz w:val="28"/>
          <w:szCs w:val="28"/>
        </w:rPr>
        <w:t>Програма забезпечує збереження здоров'я, поліпшення умов діяльності й підвищення рівня життя мешканців селища Чаплинка.</w:t>
      </w:r>
      <w:r w:rsidRPr="008F5FED">
        <w:rPr>
          <w:rFonts w:ascii="Times New Roman" w:hAnsi="Times New Roman" w:cs="Times New Roman"/>
          <w:sz w:val="28"/>
          <w:szCs w:val="28"/>
        </w:rPr>
        <w:t xml:space="preserve"> </w:t>
      </w:r>
    </w:p>
    <w:p w:rsidR="00790631" w:rsidRPr="008F5FED" w:rsidRDefault="00790631" w:rsidP="008F5FED">
      <w:pPr>
        <w:tabs>
          <w:tab w:val="left" w:pos="3390"/>
        </w:tabs>
        <w:spacing w:after="0"/>
        <w:jc w:val="center"/>
        <w:rPr>
          <w:rFonts w:ascii="Times New Roman" w:hAnsi="Times New Roman" w:cs="Times New Roman"/>
          <w:sz w:val="28"/>
          <w:szCs w:val="28"/>
        </w:rPr>
      </w:pPr>
      <w:r w:rsidRPr="008F5FED">
        <w:rPr>
          <w:rFonts w:ascii="Times New Roman" w:hAnsi="Times New Roman" w:cs="Times New Roman"/>
          <w:sz w:val="28"/>
          <w:szCs w:val="28"/>
        </w:rPr>
        <w:t xml:space="preserve">2. </w:t>
      </w:r>
      <w:r w:rsidR="008F5FED">
        <w:rPr>
          <w:rFonts w:ascii="Times New Roman" w:hAnsi="Times New Roman" w:cs="Times New Roman"/>
          <w:sz w:val="28"/>
          <w:szCs w:val="28"/>
        </w:rPr>
        <w:t>Мета програми</w:t>
      </w:r>
    </w:p>
    <w:p w:rsidR="00790631" w:rsidRPr="008F5FED" w:rsidRDefault="00790631" w:rsidP="008F5FED">
      <w:pPr>
        <w:spacing w:after="0" w:line="200" w:lineRule="atLeast"/>
        <w:ind w:firstLine="540"/>
        <w:jc w:val="both"/>
        <w:rPr>
          <w:rFonts w:ascii="Times New Roman" w:hAnsi="Times New Roman" w:cs="Times New Roman"/>
          <w:iCs/>
          <w:color w:val="000000"/>
          <w:sz w:val="28"/>
          <w:szCs w:val="28"/>
        </w:rPr>
      </w:pPr>
      <w:r w:rsidRPr="008F5FED">
        <w:rPr>
          <w:rFonts w:ascii="Times New Roman" w:hAnsi="Times New Roman" w:cs="Times New Roman"/>
          <w:iCs/>
          <w:color w:val="000000"/>
          <w:sz w:val="28"/>
          <w:szCs w:val="28"/>
        </w:rPr>
        <w:t xml:space="preserve">Мета Програми – задоволення потреб споживачів селища Чаплинка у питній воді гарантованої якості відповідно до вимог чинних нормативних документів за доступною, економічно обґрунтованою ціною, забезпечення сталого функціонування систем централізованого водопостачання та водовідведення селища Чаплинка її ефективності, надійності та рівню безпеки об'єктів, раціональне використання водних ресурсів, збереження та охорона навколишнього природного середовища. </w:t>
      </w:r>
    </w:p>
    <w:p w:rsidR="00790631" w:rsidRPr="008F5FED" w:rsidRDefault="00790631" w:rsidP="008F5FED">
      <w:pPr>
        <w:spacing w:after="0" w:line="200" w:lineRule="atLeast"/>
        <w:ind w:firstLine="540"/>
        <w:jc w:val="both"/>
        <w:rPr>
          <w:rFonts w:ascii="Times New Roman" w:hAnsi="Times New Roman" w:cs="Times New Roman"/>
          <w:color w:val="000000"/>
          <w:sz w:val="28"/>
          <w:szCs w:val="28"/>
        </w:rPr>
      </w:pPr>
      <w:r w:rsidRPr="008F5FED">
        <w:rPr>
          <w:rFonts w:ascii="Times New Roman" w:hAnsi="Times New Roman" w:cs="Times New Roman"/>
          <w:color w:val="000000"/>
          <w:sz w:val="28"/>
          <w:szCs w:val="28"/>
        </w:rPr>
        <w:t xml:space="preserve">Для досягнення цієї мети необхідне вирішення завдань щодо: </w:t>
      </w:r>
    </w:p>
    <w:p w:rsidR="00790631" w:rsidRPr="008F5FED" w:rsidRDefault="00790631" w:rsidP="00AC25CC">
      <w:pPr>
        <w:pStyle w:val="a8"/>
        <w:numPr>
          <w:ilvl w:val="0"/>
          <w:numId w:val="31"/>
        </w:numPr>
        <w:tabs>
          <w:tab w:val="clear" w:pos="1260"/>
          <w:tab w:val="num" w:pos="540"/>
        </w:tabs>
        <w:suppressAutoHyphens/>
        <w:spacing w:before="0" w:beforeAutospacing="0" w:after="0" w:afterAutospacing="0" w:line="200" w:lineRule="atLeast"/>
        <w:ind w:left="0" w:firstLine="0"/>
        <w:jc w:val="both"/>
        <w:rPr>
          <w:rFonts w:cs="Times New Roman"/>
          <w:sz w:val="28"/>
          <w:szCs w:val="28"/>
        </w:rPr>
      </w:pPr>
      <w:r w:rsidRPr="008F5FED">
        <w:rPr>
          <w:rFonts w:cs="Times New Roman"/>
          <w:sz w:val="28"/>
          <w:szCs w:val="28"/>
        </w:rPr>
        <w:t>забезпечення, відповідно до потреб, фінансування заходів Програми з різних джерел: державний, селищний бюджети, кошти інвесторів;</w:t>
      </w:r>
    </w:p>
    <w:p w:rsidR="00790631" w:rsidRPr="008F5FED" w:rsidRDefault="00790631" w:rsidP="00AC25CC">
      <w:pPr>
        <w:pStyle w:val="a8"/>
        <w:numPr>
          <w:ilvl w:val="0"/>
          <w:numId w:val="31"/>
        </w:numPr>
        <w:tabs>
          <w:tab w:val="clear" w:pos="1260"/>
          <w:tab w:val="num" w:pos="540"/>
        </w:tabs>
        <w:suppressAutoHyphens/>
        <w:spacing w:before="0" w:beforeAutospacing="0" w:after="0" w:afterAutospacing="0" w:line="200" w:lineRule="atLeast"/>
        <w:ind w:left="0" w:firstLine="0"/>
        <w:jc w:val="both"/>
        <w:rPr>
          <w:rFonts w:cs="Times New Roman"/>
          <w:sz w:val="28"/>
          <w:szCs w:val="28"/>
        </w:rPr>
      </w:pPr>
      <w:r w:rsidRPr="008F5FED">
        <w:rPr>
          <w:rFonts w:cs="Times New Roman"/>
          <w:sz w:val="28"/>
          <w:szCs w:val="28"/>
        </w:rPr>
        <w:t>введення в дію нових джерел водопостачання та ліквідація свердловин, що подають воду з відхиленням від нормативу, що забезпечить подачу питної води гарантованої якості;</w:t>
      </w:r>
    </w:p>
    <w:p w:rsidR="00790631" w:rsidRPr="008F5FED" w:rsidRDefault="00790631" w:rsidP="00AC25CC">
      <w:pPr>
        <w:pStyle w:val="a8"/>
        <w:numPr>
          <w:ilvl w:val="0"/>
          <w:numId w:val="31"/>
        </w:numPr>
        <w:tabs>
          <w:tab w:val="clear" w:pos="1260"/>
          <w:tab w:val="num" w:pos="540"/>
        </w:tabs>
        <w:suppressAutoHyphens/>
        <w:spacing w:before="0" w:beforeAutospacing="0" w:after="0" w:afterAutospacing="0" w:line="200" w:lineRule="atLeast"/>
        <w:ind w:left="0" w:firstLine="0"/>
        <w:jc w:val="both"/>
        <w:rPr>
          <w:rFonts w:cs="Times New Roman"/>
          <w:sz w:val="28"/>
          <w:szCs w:val="28"/>
        </w:rPr>
      </w:pPr>
      <w:r w:rsidRPr="008F5FED">
        <w:rPr>
          <w:rFonts w:cs="Times New Roman"/>
          <w:sz w:val="28"/>
          <w:szCs w:val="28"/>
        </w:rPr>
        <w:t>посиленого контролю за якістю питної води;</w:t>
      </w:r>
    </w:p>
    <w:p w:rsidR="00790631" w:rsidRPr="008F5FED" w:rsidRDefault="00790631" w:rsidP="00AC25CC">
      <w:pPr>
        <w:pStyle w:val="a8"/>
        <w:numPr>
          <w:ilvl w:val="0"/>
          <w:numId w:val="31"/>
        </w:numPr>
        <w:tabs>
          <w:tab w:val="clear" w:pos="1260"/>
          <w:tab w:val="num" w:pos="540"/>
        </w:tabs>
        <w:suppressAutoHyphens/>
        <w:spacing w:before="0" w:beforeAutospacing="0" w:after="0" w:afterAutospacing="0" w:line="200" w:lineRule="atLeast"/>
        <w:ind w:left="0" w:firstLine="0"/>
        <w:jc w:val="both"/>
        <w:rPr>
          <w:rFonts w:cs="Times New Roman"/>
          <w:sz w:val="28"/>
          <w:szCs w:val="28"/>
        </w:rPr>
      </w:pPr>
      <w:r w:rsidRPr="008F5FED">
        <w:rPr>
          <w:rFonts w:cs="Times New Roman"/>
          <w:sz w:val="28"/>
          <w:szCs w:val="28"/>
        </w:rPr>
        <w:t>оновлення та модернізації об’єктів водопостачання та водовідведення, підвищення ефективності та надійності їх функціонування;</w:t>
      </w:r>
    </w:p>
    <w:p w:rsidR="00790631" w:rsidRPr="008F5FED" w:rsidRDefault="00790631" w:rsidP="00AC25CC">
      <w:pPr>
        <w:pStyle w:val="a8"/>
        <w:numPr>
          <w:ilvl w:val="0"/>
          <w:numId w:val="31"/>
        </w:numPr>
        <w:tabs>
          <w:tab w:val="clear" w:pos="1260"/>
          <w:tab w:val="num" w:pos="540"/>
        </w:tabs>
        <w:suppressAutoHyphens/>
        <w:spacing w:before="0" w:beforeAutospacing="0" w:after="0" w:afterAutospacing="0" w:line="200" w:lineRule="atLeast"/>
        <w:ind w:left="0" w:firstLine="0"/>
        <w:jc w:val="both"/>
        <w:rPr>
          <w:rFonts w:cs="Times New Roman"/>
          <w:sz w:val="28"/>
          <w:szCs w:val="28"/>
        </w:rPr>
      </w:pPr>
      <w:r w:rsidRPr="008F5FED">
        <w:rPr>
          <w:rFonts w:cs="Times New Roman"/>
          <w:sz w:val="28"/>
          <w:szCs w:val="28"/>
        </w:rPr>
        <w:t>удосконалення систем забору, транспортування питної води та водовідведення.</w:t>
      </w:r>
    </w:p>
    <w:p w:rsidR="00790631" w:rsidRPr="008F5FED" w:rsidRDefault="00790631" w:rsidP="008F5FED">
      <w:pPr>
        <w:tabs>
          <w:tab w:val="left" w:pos="3525"/>
        </w:tabs>
        <w:spacing w:after="0"/>
        <w:jc w:val="center"/>
        <w:rPr>
          <w:rFonts w:ascii="Times New Roman" w:hAnsi="Times New Roman" w:cs="Times New Roman"/>
          <w:sz w:val="28"/>
          <w:szCs w:val="28"/>
        </w:rPr>
      </w:pPr>
      <w:r w:rsidRPr="008F5FED">
        <w:rPr>
          <w:rFonts w:ascii="Times New Roman" w:hAnsi="Times New Roman" w:cs="Times New Roman"/>
          <w:sz w:val="28"/>
          <w:szCs w:val="28"/>
        </w:rPr>
        <w:t xml:space="preserve">3. </w:t>
      </w:r>
      <w:r w:rsidR="008F5FED">
        <w:rPr>
          <w:rFonts w:ascii="Times New Roman" w:hAnsi="Times New Roman" w:cs="Times New Roman"/>
          <w:sz w:val="28"/>
          <w:szCs w:val="28"/>
        </w:rPr>
        <w:t>Завдання та заходи програми</w:t>
      </w:r>
    </w:p>
    <w:p w:rsidR="00790631" w:rsidRPr="008F5FED" w:rsidRDefault="00790631" w:rsidP="008F5FED">
      <w:pPr>
        <w:spacing w:after="0" w:line="200" w:lineRule="atLeast"/>
        <w:ind w:firstLine="708"/>
        <w:jc w:val="both"/>
        <w:rPr>
          <w:rFonts w:ascii="Times New Roman" w:hAnsi="Times New Roman" w:cs="Times New Roman"/>
          <w:sz w:val="28"/>
          <w:szCs w:val="28"/>
        </w:rPr>
      </w:pPr>
      <w:r w:rsidRPr="008F5FED">
        <w:rPr>
          <w:rFonts w:ascii="Times New Roman" w:hAnsi="Times New Roman" w:cs="Times New Roman"/>
          <w:sz w:val="28"/>
          <w:szCs w:val="28"/>
        </w:rPr>
        <w:t>Виконання Програми здійснюється за такими основними напрямками:</w:t>
      </w:r>
    </w:p>
    <w:p w:rsidR="00790631" w:rsidRPr="008F5FED" w:rsidRDefault="00790631" w:rsidP="008F5FED">
      <w:pPr>
        <w:spacing w:after="0" w:line="200" w:lineRule="atLeast"/>
        <w:ind w:firstLine="709"/>
        <w:jc w:val="both"/>
        <w:rPr>
          <w:rFonts w:ascii="Times New Roman" w:hAnsi="Times New Roman" w:cs="Times New Roman"/>
          <w:sz w:val="28"/>
          <w:szCs w:val="28"/>
        </w:rPr>
      </w:pPr>
      <w:r w:rsidRPr="008F5FED">
        <w:rPr>
          <w:rFonts w:ascii="Times New Roman" w:hAnsi="Times New Roman" w:cs="Times New Roman"/>
          <w:sz w:val="28"/>
          <w:szCs w:val="28"/>
        </w:rPr>
        <w:t>1. Забезпечення споживачів питною водою гарантованої якості (будівництво та реконструкція водогонів, свердловин).</w:t>
      </w:r>
    </w:p>
    <w:p w:rsidR="00790631" w:rsidRPr="008F5FED" w:rsidRDefault="00790631" w:rsidP="008F5FED">
      <w:pPr>
        <w:spacing w:after="0" w:line="200" w:lineRule="atLeast"/>
        <w:ind w:firstLine="709"/>
        <w:jc w:val="both"/>
        <w:rPr>
          <w:rFonts w:ascii="Times New Roman" w:hAnsi="Times New Roman" w:cs="Times New Roman"/>
          <w:sz w:val="28"/>
          <w:szCs w:val="28"/>
        </w:rPr>
      </w:pPr>
      <w:r w:rsidRPr="008F5FED">
        <w:rPr>
          <w:rFonts w:ascii="Times New Roman" w:hAnsi="Times New Roman" w:cs="Times New Roman"/>
          <w:sz w:val="28"/>
          <w:szCs w:val="28"/>
        </w:rPr>
        <w:lastRenderedPageBreak/>
        <w:t>2. Підвищення енергоефективності (модернізація обладнання свердловин та очисних споруд).</w:t>
      </w:r>
    </w:p>
    <w:p w:rsidR="00790631" w:rsidRPr="008F5FED" w:rsidRDefault="00790631" w:rsidP="008F5FED">
      <w:pPr>
        <w:spacing w:after="0" w:line="200" w:lineRule="atLeast"/>
        <w:ind w:firstLine="709"/>
        <w:jc w:val="both"/>
        <w:rPr>
          <w:rFonts w:ascii="Times New Roman" w:hAnsi="Times New Roman" w:cs="Times New Roman"/>
          <w:sz w:val="28"/>
          <w:szCs w:val="28"/>
        </w:rPr>
      </w:pPr>
      <w:r w:rsidRPr="008F5FED">
        <w:rPr>
          <w:rFonts w:ascii="Times New Roman" w:hAnsi="Times New Roman" w:cs="Times New Roman"/>
          <w:sz w:val="28"/>
          <w:szCs w:val="28"/>
        </w:rPr>
        <w:t>3. Підвищення надійності роботи системи водопостачання та запобігання погіршенню якості води при транспортуванні до споживачів (реконструкція та капітальний ремонт зношених мереж водопроводу).</w:t>
      </w:r>
    </w:p>
    <w:p w:rsidR="00790631" w:rsidRPr="008F5FED" w:rsidRDefault="00790631" w:rsidP="008F5FED">
      <w:pPr>
        <w:spacing w:after="0" w:line="200" w:lineRule="atLeast"/>
        <w:ind w:firstLine="709"/>
        <w:jc w:val="both"/>
        <w:rPr>
          <w:rFonts w:ascii="Times New Roman" w:hAnsi="Times New Roman" w:cs="Times New Roman"/>
          <w:sz w:val="28"/>
          <w:szCs w:val="28"/>
        </w:rPr>
      </w:pPr>
      <w:r w:rsidRPr="008F5FED">
        <w:rPr>
          <w:rFonts w:ascii="Times New Roman" w:hAnsi="Times New Roman" w:cs="Times New Roman"/>
          <w:sz w:val="28"/>
          <w:szCs w:val="28"/>
        </w:rPr>
        <w:t>4. Підвищення надійності роботи системи водовідведення (реконструкція та капітальний ремонт каналізаційних колекторів, перекладання (санація) аварійних вуличних каналізаційних мереж, реконструкція очисних споруд).</w:t>
      </w:r>
    </w:p>
    <w:p w:rsidR="00790631" w:rsidRPr="008F5FED" w:rsidRDefault="00790631" w:rsidP="008F5FED">
      <w:pPr>
        <w:tabs>
          <w:tab w:val="left" w:pos="2100"/>
        </w:tabs>
        <w:spacing w:after="0"/>
        <w:jc w:val="center"/>
        <w:rPr>
          <w:rFonts w:ascii="Times New Roman" w:hAnsi="Times New Roman" w:cs="Times New Roman"/>
          <w:sz w:val="28"/>
          <w:szCs w:val="28"/>
        </w:rPr>
      </w:pPr>
      <w:r w:rsidRPr="008F5FED">
        <w:rPr>
          <w:rFonts w:ascii="Times New Roman" w:hAnsi="Times New Roman" w:cs="Times New Roman"/>
          <w:sz w:val="28"/>
          <w:szCs w:val="28"/>
        </w:rPr>
        <w:t xml:space="preserve">4. </w:t>
      </w:r>
      <w:r w:rsidR="008F5FED">
        <w:rPr>
          <w:rFonts w:ascii="Times New Roman" w:hAnsi="Times New Roman" w:cs="Times New Roman"/>
          <w:sz w:val="28"/>
          <w:szCs w:val="28"/>
        </w:rPr>
        <w:t>Ресурсне забезпечення програми</w:t>
      </w:r>
    </w:p>
    <w:p w:rsidR="00790631" w:rsidRPr="008F5FED" w:rsidRDefault="00790631" w:rsidP="008F5FED">
      <w:pPr>
        <w:spacing w:after="0"/>
        <w:ind w:firstLine="708"/>
        <w:jc w:val="both"/>
        <w:rPr>
          <w:rFonts w:ascii="Times New Roman" w:hAnsi="Times New Roman" w:cs="Times New Roman"/>
          <w:sz w:val="28"/>
          <w:szCs w:val="28"/>
        </w:rPr>
      </w:pPr>
      <w:r w:rsidRPr="008F5FED">
        <w:rPr>
          <w:rFonts w:ascii="Times New Roman" w:hAnsi="Times New Roman" w:cs="Times New Roman"/>
          <w:sz w:val="28"/>
          <w:szCs w:val="28"/>
        </w:rPr>
        <w:t>Фінансування на виконання зазначеної програми здійснюється за рахунок коштів місцевого бюджету в сумі 190000,00 гривень</w:t>
      </w:r>
      <w:r w:rsidR="00F91DE2">
        <w:rPr>
          <w:rFonts w:ascii="Times New Roman" w:hAnsi="Times New Roman" w:cs="Times New Roman"/>
          <w:sz w:val="28"/>
          <w:szCs w:val="28"/>
        </w:rPr>
        <w:t xml:space="preserve"> (на придбання частотних перетворювачів для артсверловин)</w:t>
      </w:r>
      <w:r w:rsidRPr="008F5FED">
        <w:rPr>
          <w:rFonts w:ascii="Times New Roman" w:hAnsi="Times New Roman" w:cs="Times New Roman"/>
          <w:sz w:val="28"/>
          <w:szCs w:val="28"/>
        </w:rPr>
        <w:t>.</w:t>
      </w:r>
    </w:p>
    <w:p w:rsidR="00790631" w:rsidRPr="008F5FED" w:rsidRDefault="00790631" w:rsidP="008F5FED">
      <w:pPr>
        <w:spacing w:after="0"/>
        <w:ind w:firstLine="708"/>
        <w:jc w:val="both"/>
        <w:rPr>
          <w:rFonts w:ascii="Times New Roman" w:hAnsi="Times New Roman" w:cs="Times New Roman"/>
          <w:sz w:val="28"/>
          <w:szCs w:val="28"/>
        </w:rPr>
      </w:pPr>
      <w:r w:rsidRPr="008F5FED">
        <w:rPr>
          <w:rFonts w:ascii="Times New Roman" w:hAnsi="Times New Roman" w:cs="Times New Roman"/>
          <w:sz w:val="28"/>
          <w:szCs w:val="28"/>
        </w:rPr>
        <w:t xml:space="preserve">Протягом року обсяг фінансування програми за рахунок коштів загального та спеціального фондів селищного бюджету може змінюватись відповідно до рішення селищної ради про внесення змін до селищного бюджету </w:t>
      </w:r>
      <w:r w:rsidR="008F5FED">
        <w:rPr>
          <w:rFonts w:ascii="Times New Roman" w:hAnsi="Times New Roman" w:cs="Times New Roman"/>
          <w:sz w:val="28"/>
          <w:szCs w:val="28"/>
        </w:rPr>
        <w:t>на відповідний рік.</w:t>
      </w:r>
    </w:p>
    <w:p w:rsidR="00790631" w:rsidRPr="008F5FED" w:rsidRDefault="00790631" w:rsidP="008F5FED">
      <w:pPr>
        <w:spacing w:after="0"/>
        <w:ind w:firstLine="708"/>
        <w:jc w:val="center"/>
        <w:rPr>
          <w:rFonts w:ascii="Times New Roman" w:hAnsi="Times New Roman" w:cs="Times New Roman"/>
          <w:sz w:val="28"/>
          <w:szCs w:val="28"/>
        </w:rPr>
      </w:pPr>
      <w:r w:rsidRPr="008F5FED">
        <w:rPr>
          <w:rFonts w:ascii="Times New Roman" w:hAnsi="Times New Roman" w:cs="Times New Roman"/>
          <w:sz w:val="28"/>
          <w:szCs w:val="28"/>
        </w:rPr>
        <w:t>5.Очікувані кінцеві результати виконання програми</w:t>
      </w:r>
    </w:p>
    <w:p w:rsidR="00790631" w:rsidRPr="008F5FED" w:rsidRDefault="00790631" w:rsidP="008F5FED">
      <w:pPr>
        <w:spacing w:after="0" w:line="200" w:lineRule="atLeast"/>
        <w:ind w:firstLine="709"/>
        <w:jc w:val="both"/>
        <w:rPr>
          <w:rFonts w:ascii="Times New Roman" w:hAnsi="Times New Roman" w:cs="Times New Roman"/>
          <w:sz w:val="28"/>
          <w:szCs w:val="28"/>
        </w:rPr>
      </w:pPr>
      <w:r w:rsidRPr="008F5FED">
        <w:rPr>
          <w:rFonts w:ascii="Times New Roman" w:hAnsi="Times New Roman" w:cs="Times New Roman"/>
          <w:sz w:val="28"/>
          <w:szCs w:val="28"/>
        </w:rPr>
        <w:t>Виконання Програми дозволить створити умови для забезпечення населення селища Чаплинка питною водою гарантованої якості, підвищити якість наданих послуг, забезпечити надійність функціонування систем водопостачання та водовідведення, підвищити безпечність об'єктів водопостачання і водовідведення та запобігти їх негативному впливу на навколишнє природне середовище, зокрема:</w:t>
      </w:r>
      <w:bookmarkStart w:id="9" w:name="14256"/>
      <w:bookmarkEnd w:id="9"/>
    </w:p>
    <w:p w:rsidR="00790631" w:rsidRPr="008F5FED" w:rsidRDefault="00790631" w:rsidP="008F5FED">
      <w:pPr>
        <w:spacing w:after="0" w:line="200" w:lineRule="atLeast"/>
        <w:ind w:firstLine="709"/>
        <w:jc w:val="both"/>
        <w:rPr>
          <w:rFonts w:ascii="Times New Roman" w:hAnsi="Times New Roman" w:cs="Times New Roman"/>
          <w:sz w:val="28"/>
          <w:szCs w:val="28"/>
        </w:rPr>
      </w:pPr>
      <w:bookmarkStart w:id="10" w:name="14257"/>
      <w:bookmarkEnd w:id="10"/>
      <w:r w:rsidRPr="008F5FED">
        <w:rPr>
          <w:rFonts w:ascii="Times New Roman" w:hAnsi="Times New Roman" w:cs="Times New Roman"/>
          <w:sz w:val="28"/>
          <w:szCs w:val="28"/>
        </w:rPr>
        <w:t>- зменшити енерговитрати у системах водопостачання і водовідведення</w:t>
      </w:r>
      <w:r w:rsidRPr="008F5FED">
        <w:rPr>
          <w:rFonts w:ascii="Times New Roman" w:hAnsi="Times New Roman" w:cs="Times New Roman"/>
          <w:color w:val="000000"/>
          <w:sz w:val="28"/>
          <w:szCs w:val="28"/>
        </w:rPr>
        <w:t>;</w:t>
      </w:r>
    </w:p>
    <w:p w:rsidR="00790631" w:rsidRPr="008F5FED" w:rsidRDefault="00790631" w:rsidP="008F5FED">
      <w:pPr>
        <w:spacing w:after="0" w:line="200" w:lineRule="atLeast"/>
        <w:ind w:firstLine="709"/>
        <w:jc w:val="both"/>
        <w:rPr>
          <w:rFonts w:ascii="Times New Roman" w:hAnsi="Times New Roman" w:cs="Times New Roman"/>
          <w:sz w:val="28"/>
          <w:szCs w:val="28"/>
        </w:rPr>
      </w:pPr>
      <w:bookmarkStart w:id="11" w:name="14258"/>
      <w:bookmarkStart w:id="12" w:name="14259"/>
      <w:bookmarkStart w:id="13" w:name="14260"/>
      <w:bookmarkStart w:id="14" w:name="14261"/>
      <w:bookmarkEnd w:id="11"/>
      <w:bookmarkEnd w:id="12"/>
      <w:bookmarkEnd w:id="13"/>
      <w:bookmarkEnd w:id="14"/>
      <w:r w:rsidRPr="008F5FED">
        <w:rPr>
          <w:rFonts w:ascii="Times New Roman" w:hAnsi="Times New Roman" w:cs="Times New Roman"/>
          <w:sz w:val="28"/>
          <w:szCs w:val="28"/>
        </w:rPr>
        <w:t>- скоротити аварійність на розподільних мережах.</w:t>
      </w:r>
    </w:p>
    <w:p w:rsidR="00790631" w:rsidRPr="008F5FED" w:rsidRDefault="00790631" w:rsidP="008F5FED">
      <w:pPr>
        <w:spacing w:after="0" w:line="200" w:lineRule="atLeast"/>
        <w:ind w:firstLine="709"/>
        <w:jc w:val="both"/>
        <w:rPr>
          <w:rFonts w:ascii="Times New Roman" w:hAnsi="Times New Roman" w:cs="Times New Roman"/>
          <w:sz w:val="28"/>
          <w:szCs w:val="28"/>
        </w:rPr>
      </w:pPr>
      <w:bookmarkStart w:id="15" w:name="14264"/>
      <w:bookmarkEnd w:id="15"/>
      <w:r w:rsidRPr="008F5FED">
        <w:rPr>
          <w:rFonts w:ascii="Times New Roman" w:hAnsi="Times New Roman" w:cs="Times New Roman"/>
          <w:sz w:val="28"/>
          <w:szCs w:val="28"/>
        </w:rPr>
        <w:t>- забезпечити гарантовану якість поданої споживачам питної води у відповідності із чинними нормативами;</w:t>
      </w:r>
    </w:p>
    <w:p w:rsidR="00790631" w:rsidRPr="008F5FED" w:rsidRDefault="00790631" w:rsidP="008F5FED">
      <w:pPr>
        <w:spacing w:after="0" w:line="200" w:lineRule="atLeast"/>
        <w:ind w:firstLine="709"/>
        <w:jc w:val="both"/>
        <w:rPr>
          <w:rFonts w:ascii="Times New Roman" w:hAnsi="Times New Roman" w:cs="Times New Roman"/>
          <w:sz w:val="28"/>
          <w:szCs w:val="28"/>
        </w:rPr>
      </w:pPr>
      <w:bookmarkStart w:id="16" w:name="14265"/>
      <w:bookmarkEnd w:id="16"/>
      <w:r w:rsidRPr="008F5FED">
        <w:rPr>
          <w:rFonts w:ascii="Times New Roman" w:hAnsi="Times New Roman" w:cs="Times New Roman"/>
          <w:sz w:val="28"/>
          <w:szCs w:val="28"/>
        </w:rPr>
        <w:t>- запобігти виникненню важких надзвичайних ситуацій;</w:t>
      </w:r>
    </w:p>
    <w:p w:rsidR="00790631" w:rsidRPr="008F5FED" w:rsidRDefault="00790631" w:rsidP="008F5FED">
      <w:pPr>
        <w:spacing w:after="0" w:line="200" w:lineRule="atLeast"/>
        <w:ind w:firstLine="709"/>
        <w:jc w:val="both"/>
        <w:rPr>
          <w:rFonts w:ascii="Times New Roman" w:hAnsi="Times New Roman" w:cs="Times New Roman"/>
          <w:sz w:val="28"/>
          <w:szCs w:val="28"/>
        </w:rPr>
      </w:pPr>
      <w:r w:rsidRPr="008F5FED">
        <w:rPr>
          <w:rFonts w:ascii="Times New Roman" w:hAnsi="Times New Roman" w:cs="Times New Roman"/>
          <w:sz w:val="28"/>
          <w:szCs w:val="28"/>
        </w:rPr>
        <w:t xml:space="preserve">- </w:t>
      </w:r>
      <w:bookmarkStart w:id="17" w:name="14267"/>
      <w:bookmarkStart w:id="18" w:name="14266"/>
      <w:bookmarkEnd w:id="17"/>
      <w:bookmarkEnd w:id="18"/>
      <w:r w:rsidRPr="008F5FED">
        <w:rPr>
          <w:rFonts w:ascii="Times New Roman" w:hAnsi="Times New Roman" w:cs="Times New Roman"/>
          <w:sz w:val="28"/>
          <w:szCs w:val="28"/>
        </w:rPr>
        <w:t>забезпечення 100% цільового використання коштів селищного бюджету.</w:t>
      </w:r>
    </w:p>
    <w:p w:rsidR="00790631" w:rsidRPr="008F5FED" w:rsidRDefault="00790631" w:rsidP="008F5FED">
      <w:pPr>
        <w:spacing w:after="0" w:line="200" w:lineRule="atLeast"/>
        <w:ind w:firstLine="709"/>
        <w:jc w:val="both"/>
        <w:rPr>
          <w:rFonts w:ascii="Times New Roman" w:hAnsi="Times New Roman" w:cs="Times New Roman"/>
          <w:sz w:val="28"/>
          <w:szCs w:val="28"/>
        </w:rPr>
      </w:pPr>
    </w:p>
    <w:p w:rsidR="00790631" w:rsidRPr="008F5FED" w:rsidRDefault="00790631" w:rsidP="008F5FED">
      <w:pPr>
        <w:spacing w:after="0" w:line="200" w:lineRule="atLeast"/>
        <w:ind w:firstLine="709"/>
        <w:jc w:val="both"/>
        <w:rPr>
          <w:rFonts w:ascii="Times New Roman" w:hAnsi="Times New Roman" w:cs="Times New Roman"/>
          <w:sz w:val="28"/>
          <w:szCs w:val="28"/>
        </w:rPr>
      </w:pPr>
    </w:p>
    <w:p w:rsidR="00790631" w:rsidRDefault="00790631" w:rsidP="008F5FED">
      <w:pPr>
        <w:spacing w:after="0" w:line="200" w:lineRule="atLeast"/>
        <w:ind w:firstLine="709"/>
        <w:jc w:val="both"/>
        <w:rPr>
          <w:rFonts w:ascii="Times New Roman" w:hAnsi="Times New Roman" w:cs="Times New Roman"/>
          <w:sz w:val="28"/>
          <w:szCs w:val="28"/>
        </w:rPr>
      </w:pPr>
    </w:p>
    <w:p w:rsidR="008F5FED" w:rsidRPr="008F5FED" w:rsidRDefault="008F5FED" w:rsidP="008F5FED">
      <w:pPr>
        <w:spacing w:after="0" w:line="200" w:lineRule="atLeast"/>
        <w:ind w:firstLine="709"/>
        <w:jc w:val="both"/>
        <w:rPr>
          <w:rFonts w:ascii="Times New Roman" w:hAnsi="Times New Roman" w:cs="Times New Roman"/>
          <w:sz w:val="28"/>
          <w:szCs w:val="28"/>
        </w:rPr>
      </w:pPr>
    </w:p>
    <w:p w:rsidR="00790631" w:rsidRPr="00275E2C" w:rsidRDefault="00790631" w:rsidP="008F5FED">
      <w:pPr>
        <w:spacing w:after="0" w:line="200" w:lineRule="atLeast"/>
        <w:ind w:firstLine="709"/>
        <w:jc w:val="both"/>
        <w:rPr>
          <w:sz w:val="28"/>
          <w:szCs w:val="28"/>
        </w:rPr>
      </w:pPr>
      <w:r w:rsidRPr="008F5FED">
        <w:rPr>
          <w:rFonts w:ascii="Times New Roman" w:hAnsi="Times New Roman" w:cs="Times New Roman"/>
          <w:sz w:val="28"/>
          <w:szCs w:val="28"/>
        </w:rPr>
        <w:t>Секретар селищної ради</w:t>
      </w:r>
      <w:r w:rsidRPr="008F5FED">
        <w:rPr>
          <w:rFonts w:ascii="Times New Roman" w:hAnsi="Times New Roman" w:cs="Times New Roman"/>
          <w:sz w:val="28"/>
          <w:szCs w:val="28"/>
        </w:rPr>
        <w:tab/>
      </w:r>
      <w:r w:rsidRPr="008F5FED">
        <w:rPr>
          <w:rFonts w:ascii="Times New Roman" w:hAnsi="Times New Roman" w:cs="Times New Roman"/>
          <w:sz w:val="28"/>
          <w:szCs w:val="28"/>
        </w:rPr>
        <w:tab/>
      </w:r>
      <w:r w:rsidRPr="008F5FED">
        <w:rPr>
          <w:rFonts w:ascii="Times New Roman" w:hAnsi="Times New Roman" w:cs="Times New Roman"/>
          <w:sz w:val="28"/>
          <w:szCs w:val="28"/>
        </w:rPr>
        <w:tab/>
      </w:r>
      <w:r w:rsidRPr="008F5FED">
        <w:rPr>
          <w:rFonts w:ascii="Times New Roman" w:hAnsi="Times New Roman" w:cs="Times New Roman"/>
          <w:sz w:val="28"/>
          <w:szCs w:val="28"/>
        </w:rPr>
        <w:tab/>
      </w:r>
      <w:r w:rsidRPr="008F5FED">
        <w:rPr>
          <w:rFonts w:ascii="Times New Roman" w:hAnsi="Times New Roman" w:cs="Times New Roman"/>
          <w:sz w:val="28"/>
          <w:szCs w:val="28"/>
        </w:rPr>
        <w:tab/>
      </w:r>
      <w:r w:rsidRPr="008F5FED">
        <w:rPr>
          <w:rFonts w:ascii="Times New Roman" w:hAnsi="Times New Roman" w:cs="Times New Roman"/>
          <w:sz w:val="28"/>
          <w:szCs w:val="28"/>
        </w:rPr>
        <w:tab/>
        <w:t>І.І.Котик</w:t>
      </w:r>
    </w:p>
    <w:p w:rsidR="00790631" w:rsidRDefault="00790631" w:rsidP="00790631">
      <w:pPr>
        <w:pStyle w:val="2"/>
        <w:spacing w:before="0"/>
        <w:jc w:val="center"/>
        <w:rPr>
          <w:rFonts w:ascii="Times New Roman" w:hAnsi="Times New Roman" w:cs="Times New Roman"/>
          <w:b w:val="0"/>
          <w:color w:val="auto"/>
          <w:sz w:val="28"/>
          <w:szCs w:val="28"/>
        </w:rPr>
      </w:pPr>
    </w:p>
    <w:p w:rsidR="00790631" w:rsidRDefault="00790631" w:rsidP="00790631">
      <w:pPr>
        <w:pStyle w:val="2"/>
        <w:spacing w:before="0"/>
        <w:jc w:val="center"/>
        <w:rPr>
          <w:rFonts w:ascii="Times New Roman" w:hAnsi="Times New Roman" w:cs="Times New Roman"/>
          <w:b w:val="0"/>
          <w:color w:val="auto"/>
          <w:sz w:val="28"/>
          <w:szCs w:val="28"/>
        </w:rPr>
      </w:pPr>
    </w:p>
    <w:p w:rsidR="00790631" w:rsidRDefault="00790631" w:rsidP="00790631">
      <w:pPr>
        <w:pStyle w:val="2"/>
        <w:spacing w:before="0"/>
        <w:jc w:val="center"/>
        <w:rPr>
          <w:rFonts w:ascii="Times New Roman" w:hAnsi="Times New Roman" w:cs="Times New Roman"/>
          <w:b w:val="0"/>
          <w:color w:val="auto"/>
          <w:sz w:val="28"/>
          <w:szCs w:val="28"/>
        </w:rPr>
      </w:pPr>
    </w:p>
    <w:p w:rsidR="008F5FED" w:rsidRDefault="008F5FED" w:rsidP="008F5FED"/>
    <w:p w:rsidR="008F5FED" w:rsidRPr="008F5FED" w:rsidRDefault="008F5FED" w:rsidP="008F5FED"/>
    <w:p w:rsidR="009A1D13" w:rsidRDefault="009A1D13" w:rsidP="009A1D13">
      <w:pPr>
        <w:shd w:val="clear" w:color="auto" w:fill="FFFFFF"/>
        <w:spacing w:after="0" w:line="240" w:lineRule="auto"/>
        <w:ind w:firstLine="5670"/>
        <w:jc w:val="right"/>
        <w:rPr>
          <w:rFonts w:ascii="Times New Roman" w:eastAsia="Times New Roman" w:hAnsi="Times New Roman" w:cs="Times New Roman"/>
          <w:bCs/>
          <w:color w:val="333333"/>
          <w:sz w:val="20"/>
          <w:szCs w:val="20"/>
          <w:lang w:eastAsia="ru-RU"/>
        </w:rPr>
      </w:pPr>
      <w:r w:rsidRPr="00790631">
        <w:rPr>
          <w:rFonts w:ascii="Times New Roman" w:eastAsia="Times New Roman" w:hAnsi="Times New Roman" w:cs="Times New Roman"/>
          <w:bCs/>
          <w:color w:val="333333"/>
          <w:sz w:val="20"/>
          <w:szCs w:val="20"/>
          <w:lang w:eastAsia="ru-RU"/>
        </w:rPr>
        <w:lastRenderedPageBreak/>
        <w:t xml:space="preserve">Додаток </w:t>
      </w:r>
    </w:p>
    <w:p w:rsidR="009A1D13" w:rsidRPr="00790631" w:rsidRDefault="009A1D13" w:rsidP="009A1D13">
      <w:pPr>
        <w:shd w:val="clear" w:color="auto" w:fill="FFFFFF"/>
        <w:spacing w:after="0" w:line="240" w:lineRule="auto"/>
        <w:ind w:firstLine="5670"/>
        <w:jc w:val="right"/>
        <w:rPr>
          <w:rFonts w:ascii="Times New Roman" w:eastAsia="Times New Roman" w:hAnsi="Times New Roman" w:cs="Times New Roman"/>
          <w:bCs/>
          <w:color w:val="333333"/>
          <w:sz w:val="20"/>
          <w:szCs w:val="20"/>
          <w:lang w:eastAsia="ru-RU"/>
        </w:rPr>
      </w:pPr>
      <w:r w:rsidRPr="00790631">
        <w:rPr>
          <w:rFonts w:ascii="Times New Roman" w:eastAsia="Times New Roman" w:hAnsi="Times New Roman" w:cs="Times New Roman"/>
          <w:bCs/>
          <w:color w:val="333333"/>
          <w:sz w:val="20"/>
          <w:szCs w:val="20"/>
          <w:lang w:eastAsia="ru-RU"/>
        </w:rPr>
        <w:t xml:space="preserve">до рішення </w:t>
      </w:r>
      <w:r>
        <w:rPr>
          <w:rFonts w:ascii="Times New Roman" w:eastAsia="Times New Roman" w:hAnsi="Times New Roman" w:cs="Times New Roman"/>
          <w:bCs/>
          <w:color w:val="333333"/>
          <w:sz w:val="20"/>
          <w:szCs w:val="20"/>
          <w:lang w:eastAsia="ru-RU"/>
        </w:rPr>
        <w:t>ХУ</w:t>
      </w:r>
      <w:r w:rsidRPr="00790631">
        <w:rPr>
          <w:rFonts w:ascii="Times New Roman" w:eastAsia="Times New Roman" w:hAnsi="Times New Roman" w:cs="Times New Roman"/>
          <w:bCs/>
          <w:color w:val="333333"/>
          <w:sz w:val="20"/>
          <w:szCs w:val="20"/>
          <w:lang w:eastAsia="ru-RU"/>
        </w:rPr>
        <w:t>сесії</w:t>
      </w:r>
    </w:p>
    <w:p w:rsidR="009A1D13" w:rsidRPr="00790631" w:rsidRDefault="009A1D13" w:rsidP="009A1D13">
      <w:pPr>
        <w:shd w:val="clear" w:color="auto" w:fill="FFFFFF"/>
        <w:spacing w:after="0" w:line="240" w:lineRule="auto"/>
        <w:ind w:firstLine="5670"/>
        <w:jc w:val="right"/>
        <w:rPr>
          <w:rFonts w:ascii="Times New Roman" w:eastAsia="Times New Roman" w:hAnsi="Times New Roman" w:cs="Times New Roman"/>
          <w:bCs/>
          <w:color w:val="333333"/>
          <w:sz w:val="20"/>
          <w:szCs w:val="20"/>
          <w:lang w:eastAsia="ru-RU"/>
        </w:rPr>
      </w:pPr>
      <w:r w:rsidRPr="00790631">
        <w:rPr>
          <w:rFonts w:ascii="Times New Roman" w:eastAsia="Times New Roman" w:hAnsi="Times New Roman" w:cs="Times New Roman"/>
          <w:bCs/>
          <w:color w:val="333333"/>
          <w:sz w:val="20"/>
          <w:szCs w:val="20"/>
          <w:lang w:eastAsia="ru-RU"/>
        </w:rPr>
        <w:t xml:space="preserve"> селищної ради</w:t>
      </w:r>
      <w:r>
        <w:rPr>
          <w:rFonts w:ascii="Times New Roman" w:eastAsia="Times New Roman" w:hAnsi="Times New Roman" w:cs="Times New Roman"/>
          <w:bCs/>
          <w:color w:val="333333"/>
          <w:sz w:val="20"/>
          <w:szCs w:val="20"/>
          <w:lang w:eastAsia="ru-RU"/>
        </w:rPr>
        <w:t xml:space="preserve"> УІІ скликання</w:t>
      </w:r>
    </w:p>
    <w:p w:rsidR="009A1D13" w:rsidRPr="00790631" w:rsidRDefault="009A1D13" w:rsidP="009A1D13">
      <w:pPr>
        <w:shd w:val="clear" w:color="auto" w:fill="FFFFFF"/>
        <w:spacing w:after="0" w:line="240" w:lineRule="auto"/>
        <w:ind w:firstLine="5670"/>
        <w:jc w:val="right"/>
        <w:rPr>
          <w:rFonts w:ascii="Helvetica" w:eastAsia="Times New Roman" w:hAnsi="Helvetica" w:cs="Times New Roman"/>
          <w:color w:val="333333"/>
          <w:sz w:val="20"/>
          <w:szCs w:val="20"/>
          <w:lang w:eastAsia="ru-RU"/>
        </w:rPr>
      </w:pPr>
      <w:r>
        <w:rPr>
          <w:rFonts w:ascii="Times New Roman" w:eastAsia="Times New Roman" w:hAnsi="Times New Roman" w:cs="Times New Roman"/>
          <w:bCs/>
          <w:color w:val="333333"/>
          <w:sz w:val="20"/>
          <w:szCs w:val="20"/>
          <w:lang w:eastAsia="ru-RU"/>
        </w:rPr>
        <w:t>№253  від 15.03.2018</w:t>
      </w:r>
      <w:r w:rsidRPr="00790631">
        <w:rPr>
          <w:rFonts w:ascii="Times New Roman" w:eastAsia="Times New Roman" w:hAnsi="Times New Roman" w:cs="Times New Roman"/>
          <w:bCs/>
          <w:color w:val="333333"/>
          <w:sz w:val="20"/>
          <w:szCs w:val="20"/>
          <w:lang w:eastAsia="ru-RU"/>
        </w:rPr>
        <w:t>р.</w:t>
      </w:r>
    </w:p>
    <w:p w:rsidR="00790631" w:rsidRPr="00C02866" w:rsidRDefault="00790631" w:rsidP="00790631">
      <w:pPr>
        <w:pStyle w:val="2"/>
        <w:spacing w:before="0"/>
        <w:jc w:val="center"/>
        <w:rPr>
          <w:rFonts w:ascii="Times New Roman" w:hAnsi="Times New Roman" w:cs="Times New Roman"/>
          <w:b w:val="0"/>
          <w:color w:val="auto"/>
          <w:sz w:val="28"/>
          <w:szCs w:val="28"/>
        </w:rPr>
      </w:pPr>
      <w:r w:rsidRPr="00C02866">
        <w:rPr>
          <w:rFonts w:ascii="Times New Roman" w:hAnsi="Times New Roman" w:cs="Times New Roman"/>
          <w:b w:val="0"/>
          <w:color w:val="auto"/>
          <w:sz w:val="28"/>
          <w:szCs w:val="28"/>
        </w:rPr>
        <w:t>ПРОГРАМА</w:t>
      </w:r>
    </w:p>
    <w:p w:rsidR="00790631" w:rsidRPr="00C02866" w:rsidRDefault="00790631" w:rsidP="008F5FED">
      <w:pPr>
        <w:shd w:val="clear" w:color="auto" w:fill="FFFFFF"/>
        <w:spacing w:after="0"/>
        <w:jc w:val="center"/>
        <w:rPr>
          <w:rFonts w:ascii="Times New Roman" w:hAnsi="Times New Roman" w:cs="Times New Roman"/>
          <w:b/>
          <w:sz w:val="28"/>
          <w:szCs w:val="28"/>
        </w:rPr>
      </w:pPr>
      <w:r w:rsidRPr="00C02866">
        <w:rPr>
          <w:rFonts w:ascii="Times New Roman" w:hAnsi="Times New Roman" w:cs="Times New Roman"/>
          <w:b/>
          <w:sz w:val="28"/>
          <w:szCs w:val="28"/>
        </w:rPr>
        <w:t>оздоровлення та відпочинку дітей влітку на 2018 рік</w:t>
      </w:r>
    </w:p>
    <w:p w:rsidR="00790631" w:rsidRPr="008F5FED" w:rsidRDefault="00790631" w:rsidP="008F5FED">
      <w:pPr>
        <w:pStyle w:val="2"/>
        <w:spacing w:before="0"/>
        <w:jc w:val="center"/>
        <w:rPr>
          <w:rFonts w:ascii="Times New Roman" w:hAnsi="Times New Roman" w:cs="Times New Roman"/>
          <w:b w:val="0"/>
          <w:color w:val="auto"/>
          <w:sz w:val="28"/>
          <w:szCs w:val="28"/>
        </w:rPr>
      </w:pPr>
      <w:r w:rsidRPr="00C02866">
        <w:rPr>
          <w:rFonts w:ascii="Times New Roman" w:hAnsi="Times New Roman" w:cs="Times New Roman"/>
          <w:b w:val="0"/>
          <w:color w:val="auto"/>
          <w:sz w:val="28"/>
          <w:szCs w:val="28"/>
        </w:rPr>
        <w:t>І. Загальні положення</w:t>
      </w:r>
    </w:p>
    <w:p w:rsidR="00790631" w:rsidRPr="00C02866" w:rsidRDefault="008F5FED" w:rsidP="008F5FED">
      <w:pPr>
        <w:shd w:val="clear" w:color="auto" w:fill="FFFFFF"/>
        <w:spacing w:after="0"/>
        <w:ind w:firstLine="708"/>
        <w:jc w:val="both"/>
        <w:rPr>
          <w:rFonts w:ascii="Times New Roman" w:hAnsi="Times New Roman" w:cs="Times New Roman"/>
          <w:sz w:val="28"/>
          <w:szCs w:val="28"/>
        </w:rPr>
      </w:pPr>
      <w:r>
        <w:rPr>
          <w:rFonts w:ascii="Times New Roman" w:hAnsi="Times New Roman" w:cs="Times New Roman"/>
          <w:sz w:val="28"/>
          <w:szCs w:val="28"/>
        </w:rPr>
        <w:t xml:space="preserve">У </w:t>
      </w:r>
      <w:r w:rsidR="00790631" w:rsidRPr="00C02866">
        <w:rPr>
          <w:rFonts w:ascii="Times New Roman" w:hAnsi="Times New Roman" w:cs="Times New Roman"/>
          <w:sz w:val="28"/>
          <w:szCs w:val="28"/>
        </w:rPr>
        <w:t>закладах загальної середньої осві</w:t>
      </w:r>
      <w:r>
        <w:rPr>
          <w:rFonts w:ascii="Times New Roman" w:hAnsi="Times New Roman" w:cs="Times New Roman"/>
          <w:sz w:val="28"/>
          <w:szCs w:val="28"/>
        </w:rPr>
        <w:t xml:space="preserve">ти, що знаходяться у власності </w:t>
      </w:r>
      <w:r w:rsidR="00790631" w:rsidRPr="00C02866">
        <w:rPr>
          <w:rFonts w:ascii="Times New Roman" w:hAnsi="Times New Roman" w:cs="Times New Roman"/>
          <w:sz w:val="28"/>
          <w:szCs w:val="28"/>
        </w:rPr>
        <w:t xml:space="preserve">Чаплинської селищної ради навчається 1800 дітей віком від 7 до 17 років, у дошкільних навчальних закладах виховується </w:t>
      </w:r>
      <w:r>
        <w:rPr>
          <w:rFonts w:ascii="Times New Roman" w:hAnsi="Times New Roman" w:cs="Times New Roman"/>
          <w:sz w:val="28"/>
          <w:szCs w:val="28"/>
        </w:rPr>
        <w:t xml:space="preserve">609 дітей віком від 2-7 років. </w:t>
      </w:r>
      <w:r w:rsidR="00790631" w:rsidRPr="00C02866">
        <w:rPr>
          <w:rFonts w:ascii="Times New Roman" w:hAnsi="Times New Roman" w:cs="Times New Roman"/>
          <w:sz w:val="28"/>
          <w:szCs w:val="28"/>
        </w:rPr>
        <w:t xml:space="preserve">Відповідно до Закону України від 04 вересня 2008 року № 375-УІ «Про оздоровлення та відпочинок дітей» першочерговим завданням є – оздоровлення дітей, які потребують соціальної уваги та підтримки. У закладах загальної середньої освіти Чаплинської селищної </w:t>
      </w:r>
      <w:r>
        <w:rPr>
          <w:rFonts w:ascii="Times New Roman" w:hAnsi="Times New Roman" w:cs="Times New Roman"/>
          <w:sz w:val="28"/>
          <w:szCs w:val="28"/>
        </w:rPr>
        <w:t xml:space="preserve">ради таких дітей налічується - </w:t>
      </w:r>
      <w:r w:rsidR="00790631" w:rsidRPr="00C02866">
        <w:rPr>
          <w:rFonts w:ascii="Times New Roman" w:hAnsi="Times New Roman" w:cs="Times New Roman"/>
          <w:sz w:val="28"/>
          <w:szCs w:val="28"/>
        </w:rPr>
        <w:t>1151 особа, що становить 64  % від загальної кількості</w:t>
      </w:r>
      <w:r>
        <w:rPr>
          <w:rFonts w:ascii="Times New Roman" w:hAnsi="Times New Roman" w:cs="Times New Roman"/>
          <w:sz w:val="28"/>
          <w:szCs w:val="28"/>
        </w:rPr>
        <w:t xml:space="preserve"> дітей віком від 7 до 17 років. Кількість</w:t>
      </w:r>
      <w:r w:rsidR="00790631" w:rsidRPr="00C02866">
        <w:rPr>
          <w:rFonts w:ascii="Times New Roman" w:hAnsi="Times New Roman" w:cs="Times New Roman"/>
          <w:sz w:val="28"/>
          <w:szCs w:val="28"/>
        </w:rPr>
        <w:t xml:space="preserve"> дітей – сиріт та дітей, позбавлених батьківського піклування – 42 особи</w:t>
      </w:r>
      <w:r>
        <w:rPr>
          <w:rFonts w:ascii="Times New Roman" w:hAnsi="Times New Roman" w:cs="Times New Roman"/>
          <w:sz w:val="28"/>
          <w:szCs w:val="28"/>
        </w:rPr>
        <w:t xml:space="preserve">, </w:t>
      </w:r>
      <w:r w:rsidR="00790631" w:rsidRPr="00C02866">
        <w:rPr>
          <w:rFonts w:ascii="Times New Roman" w:hAnsi="Times New Roman" w:cs="Times New Roman"/>
          <w:sz w:val="28"/>
          <w:szCs w:val="28"/>
        </w:rPr>
        <w:t xml:space="preserve">дітей </w:t>
      </w:r>
      <w:r>
        <w:rPr>
          <w:rFonts w:ascii="Times New Roman" w:hAnsi="Times New Roman" w:cs="Times New Roman"/>
          <w:sz w:val="28"/>
          <w:szCs w:val="28"/>
        </w:rPr>
        <w:t xml:space="preserve">– інвалідів – 25 осіб, дітей з малозабезпечених родин – </w:t>
      </w:r>
      <w:r w:rsidR="00790631" w:rsidRPr="00C02866">
        <w:rPr>
          <w:rFonts w:ascii="Times New Roman" w:hAnsi="Times New Roman" w:cs="Times New Roman"/>
          <w:sz w:val="28"/>
          <w:szCs w:val="28"/>
        </w:rPr>
        <w:t>202 особи, дітей, постраждалих внаслідо</w:t>
      </w:r>
      <w:r>
        <w:rPr>
          <w:rFonts w:ascii="Times New Roman" w:hAnsi="Times New Roman" w:cs="Times New Roman"/>
          <w:sz w:val="28"/>
          <w:szCs w:val="28"/>
        </w:rPr>
        <w:t xml:space="preserve">к Чорнобильської катастрофи – </w:t>
      </w:r>
      <w:r w:rsidR="00790631" w:rsidRPr="00C02866">
        <w:rPr>
          <w:rFonts w:ascii="Times New Roman" w:hAnsi="Times New Roman" w:cs="Times New Roman"/>
          <w:sz w:val="28"/>
          <w:szCs w:val="28"/>
        </w:rPr>
        <w:t xml:space="preserve">12 осіб, діти, які перебувають на «Д» обліку – 240 осіб, талановитих та обдарованих – 214 осіб, дітей працівників АПК </w:t>
      </w:r>
      <w:r>
        <w:rPr>
          <w:rFonts w:ascii="Times New Roman" w:hAnsi="Times New Roman" w:cs="Times New Roman"/>
          <w:sz w:val="28"/>
          <w:szCs w:val="28"/>
        </w:rPr>
        <w:t xml:space="preserve"> та соціальної сфери – 346, </w:t>
      </w:r>
      <w:r w:rsidR="00790631" w:rsidRPr="00C02866">
        <w:rPr>
          <w:rFonts w:ascii="Times New Roman" w:hAnsi="Times New Roman" w:cs="Times New Roman"/>
          <w:sz w:val="28"/>
          <w:szCs w:val="28"/>
        </w:rPr>
        <w:t>дітей, зареєстрованих,</w:t>
      </w:r>
      <w:r>
        <w:rPr>
          <w:rFonts w:ascii="Times New Roman" w:hAnsi="Times New Roman" w:cs="Times New Roman"/>
          <w:sz w:val="28"/>
          <w:szCs w:val="28"/>
        </w:rPr>
        <w:t xml:space="preserve"> як внутрішньо переміщені особи</w:t>
      </w:r>
      <w:r w:rsidR="00790631" w:rsidRPr="00C02866">
        <w:rPr>
          <w:rFonts w:ascii="Times New Roman" w:hAnsi="Times New Roman" w:cs="Times New Roman"/>
          <w:sz w:val="28"/>
          <w:szCs w:val="28"/>
        </w:rPr>
        <w:t xml:space="preserve"> – 16 осіб, дітей осіб, визначеними учасниками бойових дій – 54 особи.</w:t>
      </w:r>
    </w:p>
    <w:p w:rsidR="00790631" w:rsidRPr="00C02866" w:rsidRDefault="00790631" w:rsidP="00790631">
      <w:pPr>
        <w:shd w:val="clear" w:color="auto" w:fill="FFFFFF"/>
        <w:spacing w:after="0"/>
        <w:ind w:firstLine="720"/>
        <w:jc w:val="both"/>
        <w:rPr>
          <w:rFonts w:ascii="Times New Roman" w:hAnsi="Times New Roman" w:cs="Times New Roman"/>
          <w:color w:val="000000"/>
          <w:sz w:val="28"/>
          <w:szCs w:val="28"/>
        </w:rPr>
      </w:pPr>
      <w:r w:rsidRPr="00C02866">
        <w:rPr>
          <w:rFonts w:ascii="Times New Roman" w:hAnsi="Times New Roman" w:cs="Times New Roman"/>
          <w:color w:val="000000"/>
          <w:sz w:val="28"/>
          <w:szCs w:val="28"/>
        </w:rPr>
        <w:t>Викликає занепокоєння те, що упродов</w:t>
      </w:r>
      <w:r w:rsidR="008F5FED">
        <w:rPr>
          <w:rFonts w:ascii="Times New Roman" w:hAnsi="Times New Roman" w:cs="Times New Roman"/>
          <w:color w:val="000000"/>
          <w:sz w:val="28"/>
          <w:szCs w:val="28"/>
        </w:rPr>
        <w:t xml:space="preserve">ж останніх років відбувається </w:t>
      </w:r>
      <w:r w:rsidRPr="00C02866">
        <w:rPr>
          <w:rFonts w:ascii="Times New Roman" w:hAnsi="Times New Roman" w:cs="Times New Roman"/>
          <w:color w:val="000000"/>
          <w:sz w:val="28"/>
          <w:szCs w:val="28"/>
        </w:rPr>
        <w:t>погіршення стану здоров'я дітей, зумовлене негативними факторами соціально-економічного, екологічного та психоемоційного характеру. Відслідковується збільшення кількості дітей, що, перебувають на диспансерному обліку, дітей, які часто хворіють на ГРВІ, бронхіт, алергічні захворювання, що є одним з найбільш несприятливих явищ у комплексі характеристик стану здоров'я та соціального благополуччя населення. Такі діти потребують оздоровлення на березі моря, річки, у  лісі та горах шляхом організації оздоровлення дітей у позаміських  таборах.</w:t>
      </w:r>
    </w:p>
    <w:p w:rsidR="00790631" w:rsidRPr="00C02866" w:rsidRDefault="00790631" w:rsidP="00790631">
      <w:pPr>
        <w:shd w:val="clear" w:color="auto" w:fill="FFFFFF"/>
        <w:spacing w:after="0"/>
        <w:ind w:firstLine="720"/>
        <w:jc w:val="both"/>
        <w:rPr>
          <w:rFonts w:ascii="Times New Roman" w:hAnsi="Times New Roman" w:cs="Times New Roman"/>
          <w:color w:val="000000"/>
          <w:sz w:val="28"/>
          <w:szCs w:val="28"/>
        </w:rPr>
      </w:pPr>
      <w:r w:rsidRPr="00C02866">
        <w:rPr>
          <w:rFonts w:ascii="Times New Roman" w:hAnsi="Times New Roman" w:cs="Times New Roman"/>
          <w:sz w:val="28"/>
          <w:szCs w:val="28"/>
        </w:rPr>
        <w:t>Оздоровчий період у дошкільних навчальних закладах триватиме з 01 червня по 31 серпня 2018 року. Тому в даний період необхідно покращити фізичний стан здоров’я дітей, збалансувавши його овочами, фруктами та соками.</w:t>
      </w:r>
    </w:p>
    <w:p w:rsidR="008F5FED" w:rsidRPr="00C02866" w:rsidRDefault="00790631" w:rsidP="009A1D13">
      <w:pPr>
        <w:shd w:val="clear" w:color="auto" w:fill="FFFFFF"/>
        <w:ind w:firstLine="720"/>
        <w:jc w:val="both"/>
        <w:rPr>
          <w:rFonts w:ascii="Times New Roman" w:hAnsi="Times New Roman" w:cs="Times New Roman"/>
          <w:color w:val="000000"/>
          <w:sz w:val="28"/>
          <w:szCs w:val="28"/>
        </w:rPr>
      </w:pPr>
      <w:r w:rsidRPr="00C02866">
        <w:rPr>
          <w:rFonts w:ascii="Times New Roman" w:hAnsi="Times New Roman" w:cs="Times New Roman"/>
          <w:color w:val="000000"/>
          <w:sz w:val="28"/>
          <w:szCs w:val="28"/>
        </w:rPr>
        <w:t>Програма оздоровлення відпочинку та оздоровлення дітей влітку 2018 року розроблена для забезпече</w:t>
      </w:r>
      <w:r w:rsidR="008F5FED">
        <w:rPr>
          <w:rFonts w:ascii="Times New Roman" w:hAnsi="Times New Roman" w:cs="Times New Roman"/>
          <w:color w:val="000000"/>
          <w:sz w:val="28"/>
          <w:szCs w:val="28"/>
        </w:rPr>
        <w:t>ння та  реалізації права дитини</w:t>
      </w:r>
      <w:r w:rsidRPr="00C02866">
        <w:rPr>
          <w:rFonts w:ascii="Times New Roman" w:hAnsi="Times New Roman" w:cs="Times New Roman"/>
          <w:color w:val="000000"/>
          <w:sz w:val="28"/>
          <w:szCs w:val="28"/>
        </w:rPr>
        <w:t xml:space="preserve"> на оздоровлення та відпочинок з метою покращення загального стану фізичного та психічного здоров’я дітей та їхнього успішного навчання у новому навчальному році.</w:t>
      </w:r>
    </w:p>
    <w:p w:rsidR="00790631" w:rsidRPr="00C02866" w:rsidRDefault="00790631" w:rsidP="00790631">
      <w:pPr>
        <w:spacing w:after="0"/>
        <w:jc w:val="center"/>
        <w:rPr>
          <w:rFonts w:ascii="Times New Roman" w:hAnsi="Times New Roman" w:cs="Times New Roman"/>
          <w:b/>
          <w:bCs/>
          <w:color w:val="000000"/>
          <w:sz w:val="28"/>
          <w:szCs w:val="28"/>
        </w:rPr>
      </w:pPr>
      <w:r w:rsidRPr="00C02866">
        <w:rPr>
          <w:rFonts w:ascii="Times New Roman" w:hAnsi="Times New Roman" w:cs="Times New Roman"/>
          <w:b/>
          <w:bCs/>
          <w:color w:val="000000"/>
          <w:sz w:val="28"/>
          <w:szCs w:val="28"/>
        </w:rPr>
        <w:lastRenderedPageBreak/>
        <w:t>ІІ. Визначення понять</w:t>
      </w:r>
    </w:p>
    <w:p w:rsidR="00790631" w:rsidRPr="00C02866" w:rsidRDefault="00790631" w:rsidP="00790631">
      <w:pPr>
        <w:spacing w:after="0"/>
        <w:jc w:val="both"/>
        <w:rPr>
          <w:rFonts w:ascii="Times New Roman" w:hAnsi="Times New Roman" w:cs="Times New Roman"/>
          <w:bCs/>
          <w:color w:val="000000"/>
          <w:sz w:val="28"/>
          <w:szCs w:val="28"/>
        </w:rPr>
      </w:pPr>
      <w:r w:rsidRPr="00C02866">
        <w:rPr>
          <w:rFonts w:ascii="Times New Roman" w:hAnsi="Times New Roman" w:cs="Times New Roman"/>
          <w:b/>
          <w:bCs/>
          <w:color w:val="000000"/>
          <w:sz w:val="28"/>
          <w:szCs w:val="28"/>
        </w:rPr>
        <w:tab/>
      </w:r>
      <w:r w:rsidRPr="00C02866">
        <w:rPr>
          <w:rFonts w:ascii="Times New Roman" w:hAnsi="Times New Roman" w:cs="Times New Roman"/>
          <w:bCs/>
          <w:color w:val="000000"/>
          <w:sz w:val="28"/>
          <w:szCs w:val="28"/>
        </w:rPr>
        <w:t>У цій Програмі терміни і поняття вживаються у значеннях, визначених Законом України «Про оздоровлення та відпочинок дітей».</w:t>
      </w:r>
    </w:p>
    <w:p w:rsidR="00790631" w:rsidRPr="00C02866" w:rsidRDefault="00790631" w:rsidP="00790631">
      <w:pPr>
        <w:keepNext/>
        <w:spacing w:after="60"/>
        <w:jc w:val="center"/>
        <w:outlineLvl w:val="3"/>
        <w:rPr>
          <w:rFonts w:ascii="Times New Roman" w:hAnsi="Times New Roman" w:cs="Times New Roman"/>
          <w:b/>
          <w:bCs/>
          <w:sz w:val="28"/>
          <w:szCs w:val="28"/>
        </w:rPr>
      </w:pPr>
      <w:r w:rsidRPr="00C02866">
        <w:rPr>
          <w:rFonts w:ascii="Times New Roman" w:hAnsi="Times New Roman" w:cs="Times New Roman"/>
          <w:b/>
          <w:bCs/>
          <w:sz w:val="28"/>
          <w:szCs w:val="28"/>
        </w:rPr>
        <w:t>ІІІ. Мета й основні завдання Програми</w:t>
      </w:r>
    </w:p>
    <w:p w:rsidR="00790631" w:rsidRPr="00C02866" w:rsidRDefault="00790631" w:rsidP="00790631">
      <w:pPr>
        <w:shd w:val="clear" w:color="auto" w:fill="FFFFFF"/>
        <w:spacing w:after="0"/>
        <w:ind w:firstLine="708"/>
        <w:jc w:val="both"/>
        <w:rPr>
          <w:rFonts w:ascii="Times New Roman" w:hAnsi="Times New Roman" w:cs="Times New Roman"/>
          <w:color w:val="000000"/>
          <w:sz w:val="28"/>
          <w:szCs w:val="28"/>
        </w:rPr>
      </w:pPr>
      <w:r w:rsidRPr="00C02866">
        <w:rPr>
          <w:rFonts w:ascii="Times New Roman" w:hAnsi="Times New Roman" w:cs="Times New Roman"/>
          <w:color w:val="000000"/>
          <w:sz w:val="28"/>
          <w:szCs w:val="28"/>
        </w:rPr>
        <w:t xml:space="preserve"> Програма спрямована на реалізацію одного із найважливіших стратегічних завдань нашої держави в забезпеченні соціального захисту дитинства - реалізацію права дитини на оздоровлення та відпочинок.</w:t>
      </w:r>
    </w:p>
    <w:p w:rsidR="00790631" w:rsidRPr="00C02866" w:rsidRDefault="00790631" w:rsidP="00790631">
      <w:pPr>
        <w:spacing w:after="0"/>
        <w:ind w:firstLine="720"/>
        <w:jc w:val="both"/>
        <w:rPr>
          <w:rFonts w:ascii="Times New Roman" w:hAnsi="Times New Roman" w:cs="Times New Roman"/>
          <w:sz w:val="28"/>
          <w:szCs w:val="28"/>
        </w:rPr>
      </w:pPr>
      <w:r w:rsidRPr="00C02866">
        <w:rPr>
          <w:rFonts w:ascii="Times New Roman" w:hAnsi="Times New Roman" w:cs="Times New Roman"/>
          <w:sz w:val="28"/>
          <w:szCs w:val="28"/>
        </w:rPr>
        <w:t>Основні завдання Програми:</w:t>
      </w:r>
    </w:p>
    <w:p w:rsidR="00790631" w:rsidRPr="00C02866" w:rsidRDefault="00790631" w:rsidP="00790631">
      <w:pPr>
        <w:spacing w:after="0"/>
        <w:ind w:firstLine="720"/>
        <w:jc w:val="both"/>
        <w:rPr>
          <w:rFonts w:ascii="Times New Roman" w:hAnsi="Times New Roman" w:cs="Times New Roman"/>
          <w:sz w:val="28"/>
          <w:szCs w:val="28"/>
        </w:rPr>
      </w:pPr>
      <w:r w:rsidRPr="00C02866">
        <w:rPr>
          <w:rFonts w:ascii="Times New Roman" w:hAnsi="Times New Roman" w:cs="Times New Roman"/>
          <w:sz w:val="28"/>
          <w:szCs w:val="28"/>
        </w:rPr>
        <w:t>- створення сприятливих умов для якісного оздоровлення та відпочинку дітей;</w:t>
      </w:r>
    </w:p>
    <w:p w:rsidR="00790631" w:rsidRPr="00C02866" w:rsidRDefault="00790631" w:rsidP="00790631">
      <w:pPr>
        <w:spacing w:after="0"/>
        <w:ind w:firstLine="720"/>
        <w:jc w:val="both"/>
        <w:rPr>
          <w:rFonts w:ascii="Times New Roman" w:hAnsi="Times New Roman" w:cs="Times New Roman"/>
          <w:sz w:val="28"/>
          <w:szCs w:val="28"/>
        </w:rPr>
      </w:pPr>
      <w:r w:rsidRPr="00C02866">
        <w:rPr>
          <w:rFonts w:ascii="Times New Roman" w:hAnsi="Times New Roman" w:cs="Times New Roman"/>
          <w:sz w:val="28"/>
          <w:szCs w:val="28"/>
        </w:rPr>
        <w:t>- виділення коштів з  місцевого бюджету на організацію оздоровлення та відпочинку дітей, які потребують особливої соціальної уваги та підтримки;</w:t>
      </w:r>
    </w:p>
    <w:p w:rsidR="00790631" w:rsidRPr="00C02866" w:rsidRDefault="008F5FED" w:rsidP="00790631">
      <w:pPr>
        <w:spacing w:after="0"/>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790631" w:rsidRPr="00C02866">
        <w:rPr>
          <w:rFonts w:ascii="Times New Roman" w:hAnsi="Times New Roman" w:cs="Times New Roman"/>
          <w:sz w:val="28"/>
          <w:szCs w:val="28"/>
        </w:rPr>
        <w:t>охоплення послугами оздоровлення і відпочинку дітей, які потребують соціальної уваги</w:t>
      </w:r>
      <w:r>
        <w:rPr>
          <w:rFonts w:ascii="Times New Roman" w:hAnsi="Times New Roman" w:cs="Times New Roman"/>
          <w:sz w:val="28"/>
          <w:szCs w:val="28"/>
        </w:rPr>
        <w:t xml:space="preserve"> та підтримки згідно статті 24 Закону України «</w:t>
      </w:r>
      <w:r w:rsidR="00790631" w:rsidRPr="00C02866">
        <w:rPr>
          <w:rFonts w:ascii="Times New Roman" w:hAnsi="Times New Roman" w:cs="Times New Roman"/>
          <w:sz w:val="28"/>
          <w:szCs w:val="28"/>
        </w:rPr>
        <w:t xml:space="preserve">Про оздоровлення та відпочинок дітей» від 04 вересня 2008 року № 375- </w:t>
      </w:r>
      <w:r w:rsidR="00790631" w:rsidRPr="00C02866">
        <w:rPr>
          <w:rFonts w:ascii="Times New Roman" w:hAnsi="Times New Roman" w:cs="Times New Roman"/>
          <w:sz w:val="28"/>
          <w:szCs w:val="28"/>
          <w:lang w:val="en-US"/>
        </w:rPr>
        <w:t>V</w:t>
      </w:r>
      <w:r>
        <w:rPr>
          <w:rFonts w:ascii="Times New Roman" w:hAnsi="Times New Roman" w:cs="Times New Roman"/>
          <w:sz w:val="28"/>
          <w:szCs w:val="28"/>
        </w:rPr>
        <w:t>І ( зі змінами)</w:t>
      </w:r>
      <w:r w:rsidR="00790631" w:rsidRPr="00C02866">
        <w:rPr>
          <w:rFonts w:ascii="Times New Roman" w:hAnsi="Times New Roman" w:cs="Times New Roman"/>
          <w:sz w:val="28"/>
          <w:szCs w:val="28"/>
        </w:rPr>
        <w:t xml:space="preserve">: </w:t>
      </w:r>
      <w:hyperlink r:id="rId9" w:tgtFrame="_top" w:history="1">
        <w:r w:rsidR="00790631" w:rsidRPr="00C02866">
          <w:rPr>
            <w:rFonts w:ascii="Times New Roman" w:hAnsi="Times New Roman" w:cs="Times New Roman"/>
            <w:sz w:val="28"/>
            <w:szCs w:val="28"/>
          </w:rPr>
          <w:t>дітей-сиріт, дітей, позбавлених батьківського піклування</w:t>
        </w:r>
      </w:hyperlink>
      <w:hyperlink r:id="rId10" w:tgtFrame="_top" w:history="1">
        <w:r w:rsidR="00790631" w:rsidRPr="00C02866">
          <w:rPr>
            <w:rFonts w:ascii="Times New Roman" w:hAnsi="Times New Roman" w:cs="Times New Roman"/>
            <w:sz w:val="28"/>
            <w:szCs w:val="28"/>
          </w:rPr>
          <w:t>, дітей осіб, визнаних учасниками бойових дій відповідно до </w:t>
        </w:r>
      </w:hyperlink>
      <w:hyperlink r:id="rId11" w:tgtFrame="_top" w:history="1">
        <w:r w:rsidR="00790631" w:rsidRPr="00C02866">
          <w:rPr>
            <w:rFonts w:ascii="Times New Roman" w:hAnsi="Times New Roman" w:cs="Times New Roman"/>
            <w:sz w:val="28"/>
            <w:szCs w:val="28"/>
          </w:rPr>
          <w:t>пункту 19 частини першої статті 6 Закону України "Про статус ветеранів війни, гарантії їх соціального захисту"</w:t>
        </w:r>
      </w:hyperlink>
      <w:hyperlink r:id="rId12" w:tgtFrame="_top" w:history="1">
        <w:r w:rsidR="00790631" w:rsidRPr="00C02866">
          <w:rPr>
            <w:rFonts w:ascii="Times New Roman" w:hAnsi="Times New Roman" w:cs="Times New Roman"/>
            <w:sz w:val="28"/>
            <w:szCs w:val="28"/>
          </w:rPr>
          <w:t>, дітей, один із батьків яких загинув (пропав безвісти) у районі проведення антитерористичних операцій, бойових дій чи збройних конфліктів або помер внаслідок поранення, контузії чи каліцтва, одержаних у районі проведення антитерористичних операцій, бойових дій чи збройних конфліктів, а також внаслідок захворювання, одержаного в період участі в антитерористичній операції, дітей, один із батьків яких загинув під час масових акцій громадянського протесту або помер внаслідок поранення, контузії чи каліцтва, одержаних під час масових акцій громадянського протесту, дітей, зареєстрованих як внутрішньо переміщені особи</w:t>
        </w:r>
      </w:hyperlink>
      <w:hyperlink r:id="rId13" w:tgtFrame="_top" w:history="1">
        <w:r w:rsidR="00790631" w:rsidRPr="00C02866">
          <w:rPr>
            <w:rFonts w:ascii="Times New Roman" w:hAnsi="Times New Roman" w:cs="Times New Roman"/>
            <w:sz w:val="28"/>
            <w:szCs w:val="28"/>
          </w:rPr>
          <w:t xml:space="preserve">, бездоглядних та безпритульних дітей, дітей-інвалідів; дітей, потерпілих від наслідків Чорнобильської катастрофи, дітей, які постраждали внаслідок стихійного лиха, техногенних аварій, катастроф; дітей з багатодітних і малозабезпечених сімей; дітей, батьки яких загинули від нещасних випадків на виробництві або під час виконання службових обов'язків; дітей, які перебувають на диспансерному обліку; талановитих та обдарованих дітей - переможців міжнародних, всеукраїнських, обласних, міських, районних олімпіад, конкурсів, фестивалів, змагань, спартакіад, відмінників навчання, лідерів дитячих громадських організацій; дитячих творчих колективів та спортивних команд; дітей працівників агропромислового комплексу та соціальної сфери села. </w:t>
        </w:r>
      </w:hyperlink>
    </w:p>
    <w:p w:rsidR="00790631" w:rsidRPr="00C02866" w:rsidRDefault="008F5FED" w:rsidP="00790631">
      <w:pPr>
        <w:spacing w:after="0"/>
        <w:ind w:firstLine="708"/>
        <w:jc w:val="both"/>
        <w:rPr>
          <w:rFonts w:ascii="Times New Roman" w:hAnsi="Times New Roman" w:cs="Times New Roman"/>
          <w:sz w:val="28"/>
          <w:szCs w:val="28"/>
        </w:rPr>
      </w:pPr>
      <w:r>
        <w:rPr>
          <w:rFonts w:ascii="Times New Roman" w:hAnsi="Times New Roman" w:cs="Times New Roman"/>
          <w:sz w:val="28"/>
          <w:szCs w:val="28"/>
        </w:rPr>
        <w:lastRenderedPageBreak/>
        <w:t>- створення сприятливих умов для реалізації</w:t>
      </w:r>
      <w:r w:rsidR="00790631" w:rsidRPr="00C02866">
        <w:rPr>
          <w:rFonts w:ascii="Times New Roman" w:hAnsi="Times New Roman" w:cs="Times New Roman"/>
          <w:sz w:val="28"/>
          <w:szCs w:val="28"/>
        </w:rPr>
        <w:t xml:space="preserve"> соціально-педагогічних, медико-оздоровчих інноваційних проек</w:t>
      </w:r>
      <w:r>
        <w:rPr>
          <w:rFonts w:ascii="Times New Roman" w:hAnsi="Times New Roman" w:cs="Times New Roman"/>
          <w:sz w:val="28"/>
          <w:szCs w:val="28"/>
        </w:rPr>
        <w:t xml:space="preserve">тів оздоровлення та відпочинку </w:t>
      </w:r>
      <w:r w:rsidR="00790631" w:rsidRPr="00C02866">
        <w:rPr>
          <w:rFonts w:ascii="Times New Roman" w:hAnsi="Times New Roman" w:cs="Times New Roman"/>
          <w:sz w:val="28"/>
          <w:szCs w:val="28"/>
        </w:rPr>
        <w:t>дітей;</w:t>
      </w:r>
    </w:p>
    <w:p w:rsidR="00790631" w:rsidRPr="00C02866" w:rsidRDefault="00790631" w:rsidP="00AC25CC">
      <w:pPr>
        <w:numPr>
          <w:ilvl w:val="0"/>
          <w:numId w:val="27"/>
        </w:numPr>
        <w:spacing w:after="0"/>
        <w:jc w:val="both"/>
        <w:rPr>
          <w:rFonts w:ascii="Times New Roman" w:hAnsi="Times New Roman" w:cs="Times New Roman"/>
          <w:sz w:val="28"/>
          <w:szCs w:val="28"/>
        </w:rPr>
      </w:pPr>
      <w:r w:rsidRPr="00C02866">
        <w:rPr>
          <w:rFonts w:ascii="Times New Roman" w:hAnsi="Times New Roman" w:cs="Times New Roman"/>
          <w:sz w:val="28"/>
          <w:szCs w:val="28"/>
        </w:rPr>
        <w:t>надання організаційної, науково-методичної, інформаційної допомоги громадським об’єднанням, фондам, підприємствам, установам та організаціям, дитячим закладам оздоровлення та відпочинку, громадянам.</w:t>
      </w:r>
    </w:p>
    <w:p w:rsidR="00790631" w:rsidRPr="00C02866" w:rsidRDefault="00790631" w:rsidP="00790631">
      <w:pPr>
        <w:keepNext/>
        <w:spacing w:after="0"/>
        <w:jc w:val="center"/>
        <w:outlineLvl w:val="3"/>
        <w:rPr>
          <w:rFonts w:ascii="Times New Roman" w:hAnsi="Times New Roman" w:cs="Times New Roman"/>
          <w:b/>
          <w:bCs/>
          <w:sz w:val="28"/>
          <w:szCs w:val="28"/>
        </w:rPr>
      </w:pPr>
      <w:r w:rsidRPr="00C02866">
        <w:rPr>
          <w:rFonts w:ascii="Times New Roman" w:hAnsi="Times New Roman" w:cs="Times New Roman"/>
          <w:b/>
          <w:bCs/>
          <w:sz w:val="28"/>
          <w:szCs w:val="28"/>
        </w:rPr>
        <w:t>І</w:t>
      </w:r>
      <w:r w:rsidRPr="00C02866">
        <w:rPr>
          <w:rFonts w:ascii="Times New Roman" w:hAnsi="Times New Roman" w:cs="Times New Roman"/>
          <w:b/>
          <w:bCs/>
          <w:sz w:val="28"/>
          <w:szCs w:val="28"/>
          <w:lang w:val="en-US"/>
        </w:rPr>
        <w:t>V</w:t>
      </w:r>
      <w:r w:rsidRPr="00C02866">
        <w:rPr>
          <w:rFonts w:ascii="Times New Roman" w:hAnsi="Times New Roman" w:cs="Times New Roman"/>
          <w:b/>
          <w:bCs/>
          <w:sz w:val="28"/>
          <w:szCs w:val="28"/>
        </w:rPr>
        <w:t>. Очікувані результати виконання Програми</w:t>
      </w:r>
    </w:p>
    <w:p w:rsidR="00790631" w:rsidRPr="00C02866" w:rsidRDefault="00790631" w:rsidP="00790631">
      <w:pPr>
        <w:spacing w:after="0"/>
        <w:ind w:firstLine="720"/>
        <w:jc w:val="both"/>
        <w:rPr>
          <w:rFonts w:ascii="Times New Roman" w:hAnsi="Times New Roman" w:cs="Times New Roman"/>
          <w:sz w:val="28"/>
          <w:szCs w:val="28"/>
        </w:rPr>
      </w:pPr>
      <w:r w:rsidRPr="00C02866">
        <w:rPr>
          <w:rFonts w:ascii="Times New Roman" w:hAnsi="Times New Roman" w:cs="Times New Roman"/>
          <w:sz w:val="28"/>
          <w:szCs w:val="28"/>
        </w:rPr>
        <w:t>Виконання Програми дасть змогу:</w:t>
      </w:r>
    </w:p>
    <w:p w:rsidR="00790631" w:rsidRPr="00C02866" w:rsidRDefault="00790631" w:rsidP="00790631">
      <w:pPr>
        <w:spacing w:after="0"/>
        <w:ind w:firstLine="720"/>
        <w:jc w:val="both"/>
        <w:rPr>
          <w:rFonts w:ascii="Times New Roman" w:hAnsi="Times New Roman" w:cs="Times New Roman"/>
          <w:sz w:val="28"/>
          <w:szCs w:val="28"/>
        </w:rPr>
      </w:pPr>
      <w:r w:rsidRPr="00C02866">
        <w:rPr>
          <w:rFonts w:ascii="Times New Roman" w:hAnsi="Times New Roman" w:cs="Times New Roman"/>
          <w:sz w:val="28"/>
          <w:szCs w:val="28"/>
        </w:rPr>
        <w:t xml:space="preserve">-забезпечити послугами оздоровлення та відпочинку дітей, </w:t>
      </w:r>
      <w:r w:rsidRPr="00C02866">
        <w:rPr>
          <w:rFonts w:ascii="Times New Roman" w:hAnsi="Times New Roman" w:cs="Times New Roman"/>
          <w:bCs/>
          <w:sz w:val="28"/>
          <w:szCs w:val="28"/>
        </w:rPr>
        <w:t>які потребують особливої соціальної уваги та підтримки;</w:t>
      </w:r>
    </w:p>
    <w:p w:rsidR="00790631" w:rsidRPr="00C02866" w:rsidRDefault="00790631" w:rsidP="00790631">
      <w:pPr>
        <w:spacing w:after="0"/>
        <w:ind w:firstLine="708"/>
        <w:jc w:val="both"/>
        <w:rPr>
          <w:rFonts w:ascii="Times New Roman" w:hAnsi="Times New Roman" w:cs="Times New Roman"/>
          <w:sz w:val="28"/>
          <w:szCs w:val="28"/>
        </w:rPr>
      </w:pPr>
      <w:r w:rsidRPr="00C02866">
        <w:rPr>
          <w:rFonts w:ascii="Times New Roman" w:hAnsi="Times New Roman" w:cs="Times New Roman"/>
          <w:sz w:val="28"/>
          <w:szCs w:val="28"/>
        </w:rPr>
        <w:t>- урізноманітнити та підвищити якість послуг з оздоровлення;</w:t>
      </w:r>
    </w:p>
    <w:p w:rsidR="00790631" w:rsidRPr="00C02866" w:rsidRDefault="00790631" w:rsidP="00790631">
      <w:pPr>
        <w:spacing w:after="0"/>
        <w:ind w:firstLine="708"/>
        <w:jc w:val="both"/>
        <w:rPr>
          <w:rFonts w:ascii="Times New Roman" w:hAnsi="Times New Roman" w:cs="Times New Roman"/>
          <w:sz w:val="28"/>
          <w:szCs w:val="28"/>
        </w:rPr>
      </w:pPr>
      <w:r w:rsidRPr="00C02866">
        <w:rPr>
          <w:rFonts w:ascii="Times New Roman" w:hAnsi="Times New Roman" w:cs="Times New Roman"/>
          <w:sz w:val="28"/>
          <w:szCs w:val="28"/>
        </w:rPr>
        <w:t>- створити оптимальні умови для безпечного та ефективного перебування дітей у дитячих закладах оздоровлення та відпочинку;</w:t>
      </w:r>
    </w:p>
    <w:p w:rsidR="00790631" w:rsidRPr="00C02866" w:rsidRDefault="00790631" w:rsidP="00790631">
      <w:pPr>
        <w:spacing w:after="0"/>
        <w:ind w:firstLine="708"/>
        <w:jc w:val="both"/>
        <w:rPr>
          <w:rFonts w:ascii="Times New Roman" w:hAnsi="Times New Roman" w:cs="Times New Roman"/>
          <w:sz w:val="28"/>
          <w:szCs w:val="28"/>
        </w:rPr>
      </w:pPr>
      <w:r w:rsidRPr="00C02866">
        <w:rPr>
          <w:rFonts w:ascii="Times New Roman" w:hAnsi="Times New Roman" w:cs="Times New Roman"/>
          <w:sz w:val="28"/>
          <w:szCs w:val="28"/>
        </w:rPr>
        <w:t>Досягнення очікуваних результатів виконання Програми можливе завдяки реалізації заходів, наведених у додатку.</w:t>
      </w:r>
    </w:p>
    <w:p w:rsidR="00790631" w:rsidRPr="008F5FED" w:rsidRDefault="00790631" w:rsidP="00790631">
      <w:pPr>
        <w:pStyle w:val="4"/>
        <w:spacing w:before="0"/>
        <w:rPr>
          <w:rFonts w:ascii="Times New Roman" w:hAnsi="Times New Roman" w:cs="Times New Roman"/>
          <w:i w:val="0"/>
          <w:sz w:val="28"/>
          <w:szCs w:val="28"/>
        </w:rPr>
      </w:pPr>
      <w:r w:rsidRPr="00C02866">
        <w:rPr>
          <w:rFonts w:ascii="Times New Roman" w:hAnsi="Times New Roman" w:cs="Times New Roman"/>
          <w:sz w:val="28"/>
          <w:szCs w:val="28"/>
        </w:rPr>
        <w:t xml:space="preserve">                              </w:t>
      </w:r>
      <w:r w:rsidRPr="008F5FED">
        <w:rPr>
          <w:rFonts w:ascii="Times New Roman" w:hAnsi="Times New Roman" w:cs="Times New Roman"/>
          <w:i w:val="0"/>
          <w:color w:val="auto"/>
          <w:sz w:val="28"/>
          <w:szCs w:val="28"/>
          <w:lang w:val="en-US"/>
        </w:rPr>
        <w:t>V</w:t>
      </w:r>
      <w:r w:rsidRPr="008F5FED">
        <w:rPr>
          <w:rFonts w:ascii="Times New Roman" w:hAnsi="Times New Roman" w:cs="Times New Roman"/>
          <w:i w:val="0"/>
          <w:color w:val="auto"/>
          <w:sz w:val="28"/>
          <w:szCs w:val="28"/>
        </w:rPr>
        <w:t>. Джерела фінансування Програми</w:t>
      </w:r>
    </w:p>
    <w:p w:rsidR="00790631" w:rsidRPr="00C02866" w:rsidRDefault="00790631" w:rsidP="00790631">
      <w:pPr>
        <w:spacing w:after="0"/>
        <w:ind w:firstLine="720"/>
        <w:jc w:val="both"/>
        <w:rPr>
          <w:rFonts w:ascii="Times New Roman" w:hAnsi="Times New Roman" w:cs="Times New Roman"/>
          <w:sz w:val="28"/>
          <w:szCs w:val="28"/>
        </w:rPr>
      </w:pPr>
      <w:r w:rsidRPr="00C02866">
        <w:rPr>
          <w:rFonts w:ascii="Times New Roman" w:hAnsi="Times New Roman" w:cs="Times New Roman"/>
          <w:sz w:val="28"/>
          <w:szCs w:val="28"/>
        </w:rPr>
        <w:t>Видатки, пов'язані з оздоровленням та відпочинком дітей, здійснюються за рахунок коштів місцевого бюджету, виходячи з його фінансових можливостей, коштів підприємств, установ, організацій, професійних спілок, коштів спеціального фонду бюджетних установ, а також добровільних внесків юридичних і фізичних осіб, коштів батьків та інших джерел, не заборонених законодавством.</w:t>
      </w:r>
    </w:p>
    <w:p w:rsidR="00790631" w:rsidRPr="00C02866" w:rsidRDefault="00790631" w:rsidP="00790631">
      <w:pPr>
        <w:spacing w:after="0"/>
        <w:ind w:firstLine="720"/>
        <w:jc w:val="both"/>
        <w:rPr>
          <w:rFonts w:ascii="Times New Roman" w:hAnsi="Times New Roman" w:cs="Times New Roman"/>
          <w:b/>
          <w:sz w:val="28"/>
          <w:szCs w:val="28"/>
        </w:rPr>
      </w:pPr>
      <w:r w:rsidRPr="00C02866">
        <w:rPr>
          <w:rFonts w:ascii="Times New Roman" w:hAnsi="Times New Roman" w:cs="Times New Roman"/>
          <w:b/>
          <w:sz w:val="28"/>
          <w:szCs w:val="28"/>
          <w:lang w:val="en-US"/>
        </w:rPr>
        <w:t>VI</w:t>
      </w:r>
      <w:r w:rsidRPr="00C02866">
        <w:rPr>
          <w:rFonts w:ascii="Times New Roman" w:hAnsi="Times New Roman" w:cs="Times New Roman"/>
          <w:b/>
          <w:sz w:val="28"/>
          <w:szCs w:val="28"/>
        </w:rPr>
        <w:t>. Організація та забезпечення виконання Програми</w:t>
      </w:r>
    </w:p>
    <w:p w:rsidR="00790631" w:rsidRPr="00C02866" w:rsidRDefault="00790631" w:rsidP="00790631">
      <w:pPr>
        <w:spacing w:after="0"/>
        <w:ind w:firstLine="720"/>
        <w:jc w:val="both"/>
        <w:rPr>
          <w:rFonts w:ascii="Times New Roman" w:hAnsi="Times New Roman" w:cs="Times New Roman"/>
          <w:sz w:val="28"/>
          <w:szCs w:val="28"/>
        </w:rPr>
      </w:pPr>
      <w:r w:rsidRPr="00C02866">
        <w:rPr>
          <w:rFonts w:ascii="Times New Roman" w:hAnsi="Times New Roman" w:cs="Times New Roman"/>
          <w:sz w:val="28"/>
          <w:szCs w:val="28"/>
        </w:rPr>
        <w:t xml:space="preserve">Реалізація Програми передбачається за рахунок коштів  бюджету Чаплинської селищної ради. Головним розпорядником коштів Програми є відділ освіти, молоді та спорту Чаплинської селищної ради. Кошти, передбачені Програмою, планується спрямувати на придбання путівок для дітей </w:t>
      </w:r>
      <w:r w:rsidR="008F5FED">
        <w:rPr>
          <w:rFonts w:ascii="Times New Roman" w:hAnsi="Times New Roman" w:cs="Times New Roman"/>
          <w:sz w:val="28"/>
          <w:szCs w:val="28"/>
        </w:rPr>
        <w:t>в позашкільні оздоровчі табори.</w:t>
      </w:r>
      <w:r w:rsidRPr="00C02866">
        <w:rPr>
          <w:rFonts w:ascii="Times New Roman" w:hAnsi="Times New Roman" w:cs="Times New Roman"/>
          <w:sz w:val="28"/>
          <w:szCs w:val="28"/>
        </w:rPr>
        <w:t xml:space="preserve"> За рах</w:t>
      </w:r>
      <w:r w:rsidR="008F5FED">
        <w:rPr>
          <w:rFonts w:ascii="Times New Roman" w:hAnsi="Times New Roman" w:cs="Times New Roman"/>
          <w:sz w:val="28"/>
          <w:szCs w:val="28"/>
        </w:rPr>
        <w:t>унок коштів Програми планується</w:t>
      </w:r>
      <w:r w:rsidRPr="00C02866">
        <w:rPr>
          <w:rFonts w:ascii="Times New Roman" w:hAnsi="Times New Roman" w:cs="Times New Roman"/>
          <w:sz w:val="28"/>
          <w:szCs w:val="28"/>
        </w:rPr>
        <w:t xml:space="preserve"> оздоровити дітей район</w:t>
      </w:r>
      <w:r w:rsidR="008F5FED">
        <w:rPr>
          <w:rFonts w:ascii="Times New Roman" w:hAnsi="Times New Roman" w:cs="Times New Roman"/>
          <w:sz w:val="28"/>
          <w:szCs w:val="28"/>
        </w:rPr>
        <w:t>у згідно з пунктом 3 статті 24</w:t>
      </w:r>
      <w:r w:rsidRPr="00C02866">
        <w:rPr>
          <w:rFonts w:ascii="Times New Roman" w:hAnsi="Times New Roman" w:cs="Times New Roman"/>
          <w:sz w:val="28"/>
          <w:szCs w:val="28"/>
        </w:rPr>
        <w:t xml:space="preserve"> розділу </w:t>
      </w:r>
      <w:r w:rsidRPr="00C02866">
        <w:rPr>
          <w:rFonts w:ascii="Times New Roman" w:hAnsi="Times New Roman" w:cs="Times New Roman"/>
          <w:sz w:val="28"/>
          <w:szCs w:val="28"/>
          <w:lang w:val="en-US"/>
        </w:rPr>
        <w:t>IV</w:t>
      </w:r>
      <w:r w:rsidRPr="00C02866">
        <w:rPr>
          <w:rFonts w:ascii="Times New Roman" w:hAnsi="Times New Roman" w:cs="Times New Roman"/>
          <w:sz w:val="28"/>
          <w:szCs w:val="28"/>
        </w:rPr>
        <w:t xml:space="preserve"> Закону України «Про оздоровлення та відпочинок дітей».</w:t>
      </w:r>
    </w:p>
    <w:p w:rsidR="00790631" w:rsidRPr="00C02866" w:rsidRDefault="00790631" w:rsidP="00790631">
      <w:pPr>
        <w:spacing w:after="0"/>
        <w:ind w:firstLine="720"/>
        <w:jc w:val="both"/>
        <w:rPr>
          <w:rFonts w:ascii="Times New Roman" w:hAnsi="Times New Roman" w:cs="Times New Roman"/>
          <w:sz w:val="28"/>
          <w:szCs w:val="28"/>
        </w:rPr>
      </w:pPr>
      <w:r w:rsidRPr="00C02866">
        <w:rPr>
          <w:rFonts w:ascii="Times New Roman" w:hAnsi="Times New Roman" w:cs="Times New Roman"/>
          <w:sz w:val="28"/>
          <w:szCs w:val="28"/>
        </w:rPr>
        <w:t>Планується придбати 90 путівок для оздоровлення дітей у по</w:t>
      </w:r>
      <w:r w:rsidR="008F5FED">
        <w:rPr>
          <w:rFonts w:ascii="Times New Roman" w:hAnsi="Times New Roman" w:cs="Times New Roman"/>
          <w:sz w:val="28"/>
          <w:szCs w:val="28"/>
        </w:rPr>
        <w:t>заміських таборах (батьки, яких</w:t>
      </w:r>
      <w:r w:rsidRPr="00C02866">
        <w:rPr>
          <w:rFonts w:ascii="Times New Roman" w:hAnsi="Times New Roman" w:cs="Times New Roman"/>
          <w:sz w:val="28"/>
          <w:szCs w:val="28"/>
        </w:rPr>
        <w:t xml:space="preserve"> працюють у державних та приватних структурах).</w:t>
      </w:r>
    </w:p>
    <w:p w:rsidR="00790631" w:rsidRPr="00C02866" w:rsidRDefault="00790631" w:rsidP="00790631">
      <w:pPr>
        <w:spacing w:after="0"/>
        <w:ind w:firstLine="720"/>
        <w:jc w:val="both"/>
        <w:rPr>
          <w:rFonts w:ascii="Times New Roman" w:hAnsi="Times New Roman" w:cs="Times New Roman"/>
          <w:sz w:val="28"/>
          <w:szCs w:val="28"/>
        </w:rPr>
      </w:pPr>
      <w:r w:rsidRPr="00C02866">
        <w:rPr>
          <w:rFonts w:ascii="Times New Roman" w:hAnsi="Times New Roman" w:cs="Times New Roman"/>
          <w:sz w:val="28"/>
          <w:szCs w:val="28"/>
        </w:rPr>
        <w:t>Оплата вартості путівки здійснюється :</w:t>
      </w:r>
    </w:p>
    <w:p w:rsidR="00790631" w:rsidRPr="00C02866" w:rsidRDefault="00790631" w:rsidP="00AC25CC">
      <w:pPr>
        <w:widowControl w:val="0"/>
        <w:numPr>
          <w:ilvl w:val="0"/>
          <w:numId w:val="27"/>
        </w:numPr>
        <w:autoSpaceDE w:val="0"/>
        <w:autoSpaceDN w:val="0"/>
        <w:adjustRightInd w:val="0"/>
        <w:spacing w:after="0"/>
        <w:jc w:val="both"/>
        <w:rPr>
          <w:rFonts w:ascii="Times New Roman" w:hAnsi="Times New Roman" w:cs="Times New Roman"/>
          <w:sz w:val="28"/>
          <w:szCs w:val="28"/>
        </w:rPr>
      </w:pPr>
      <w:r w:rsidRPr="00C02866">
        <w:rPr>
          <w:rFonts w:ascii="Times New Roman" w:hAnsi="Times New Roman" w:cs="Times New Roman"/>
          <w:sz w:val="28"/>
          <w:szCs w:val="28"/>
        </w:rPr>
        <w:t>бюджет Чап</w:t>
      </w:r>
      <w:r w:rsidR="008F5FED">
        <w:rPr>
          <w:rFonts w:ascii="Times New Roman" w:hAnsi="Times New Roman" w:cs="Times New Roman"/>
          <w:sz w:val="28"/>
          <w:szCs w:val="28"/>
        </w:rPr>
        <w:t xml:space="preserve">линської селищної ради - 100 % </w:t>
      </w:r>
      <w:r w:rsidRPr="00C02866">
        <w:rPr>
          <w:rFonts w:ascii="Times New Roman" w:hAnsi="Times New Roman" w:cs="Times New Roman"/>
          <w:sz w:val="28"/>
          <w:szCs w:val="28"/>
        </w:rPr>
        <w:t>вартості путівки для дітей-сиріт та дітей, позбавлених батьківського піклування ( 20 путівок).</w:t>
      </w:r>
    </w:p>
    <w:p w:rsidR="00790631" w:rsidRPr="00C02866" w:rsidRDefault="00790631" w:rsidP="00AC25CC">
      <w:pPr>
        <w:widowControl w:val="0"/>
        <w:numPr>
          <w:ilvl w:val="0"/>
          <w:numId w:val="27"/>
        </w:numPr>
        <w:autoSpaceDE w:val="0"/>
        <w:autoSpaceDN w:val="0"/>
        <w:adjustRightInd w:val="0"/>
        <w:spacing w:after="0"/>
        <w:jc w:val="both"/>
        <w:rPr>
          <w:rFonts w:ascii="Times New Roman" w:hAnsi="Times New Roman" w:cs="Times New Roman"/>
          <w:sz w:val="28"/>
          <w:szCs w:val="28"/>
        </w:rPr>
      </w:pPr>
      <w:r w:rsidRPr="00C02866">
        <w:rPr>
          <w:rFonts w:ascii="Times New Roman" w:hAnsi="Times New Roman" w:cs="Times New Roman"/>
          <w:sz w:val="28"/>
          <w:szCs w:val="28"/>
        </w:rPr>
        <w:t xml:space="preserve"> бю</w:t>
      </w:r>
      <w:r w:rsidR="008F5FED">
        <w:rPr>
          <w:rFonts w:ascii="Times New Roman" w:hAnsi="Times New Roman" w:cs="Times New Roman"/>
          <w:sz w:val="28"/>
          <w:szCs w:val="28"/>
        </w:rPr>
        <w:t>джет Чаплинської селищної ради – 70 % та 30 % за кошти батьків</w:t>
      </w:r>
      <w:r w:rsidRPr="00C02866">
        <w:rPr>
          <w:rFonts w:ascii="Times New Roman" w:hAnsi="Times New Roman" w:cs="Times New Roman"/>
          <w:sz w:val="28"/>
          <w:szCs w:val="28"/>
        </w:rPr>
        <w:t xml:space="preserve"> від вартості путівки для дітей учасників</w:t>
      </w:r>
      <w:hyperlink r:id="rId14" w:tgtFrame="_top" w:history="1">
        <w:r w:rsidRPr="00C02866">
          <w:rPr>
            <w:rFonts w:ascii="Times New Roman" w:hAnsi="Times New Roman" w:cs="Times New Roman"/>
            <w:sz w:val="28"/>
            <w:szCs w:val="28"/>
          </w:rPr>
          <w:t>, дітей осіб, визнаних учасниками бойових дій відповідно до </w:t>
        </w:r>
      </w:hyperlink>
      <w:hyperlink r:id="rId15" w:tgtFrame="_top" w:history="1">
        <w:r w:rsidRPr="00C02866">
          <w:rPr>
            <w:rFonts w:ascii="Times New Roman" w:hAnsi="Times New Roman" w:cs="Times New Roman"/>
            <w:sz w:val="28"/>
            <w:szCs w:val="28"/>
          </w:rPr>
          <w:t>пункту 19 частини першої статті 6 Закону України "Про статус ветеранів війни, гарантії їх соціального захисту"</w:t>
        </w:r>
      </w:hyperlink>
      <w:r w:rsidRPr="00C02866">
        <w:rPr>
          <w:rFonts w:ascii="Times New Roman" w:hAnsi="Times New Roman" w:cs="Times New Roman"/>
          <w:sz w:val="28"/>
          <w:szCs w:val="28"/>
        </w:rPr>
        <w:t xml:space="preserve"> (10 путівок).</w:t>
      </w:r>
    </w:p>
    <w:p w:rsidR="00790631" w:rsidRPr="00C02866" w:rsidRDefault="00790631" w:rsidP="00AC25CC">
      <w:pPr>
        <w:widowControl w:val="0"/>
        <w:numPr>
          <w:ilvl w:val="0"/>
          <w:numId w:val="27"/>
        </w:numPr>
        <w:autoSpaceDE w:val="0"/>
        <w:autoSpaceDN w:val="0"/>
        <w:adjustRightInd w:val="0"/>
        <w:spacing w:after="0"/>
        <w:jc w:val="both"/>
        <w:rPr>
          <w:rFonts w:ascii="Times New Roman" w:hAnsi="Times New Roman" w:cs="Times New Roman"/>
          <w:sz w:val="28"/>
          <w:szCs w:val="28"/>
        </w:rPr>
      </w:pPr>
      <w:r w:rsidRPr="00C02866">
        <w:rPr>
          <w:rFonts w:ascii="Times New Roman" w:hAnsi="Times New Roman" w:cs="Times New Roman"/>
          <w:sz w:val="28"/>
          <w:szCs w:val="28"/>
        </w:rPr>
        <w:lastRenderedPageBreak/>
        <w:t>бю</w:t>
      </w:r>
      <w:r w:rsidR="008F5FED">
        <w:rPr>
          <w:rFonts w:ascii="Times New Roman" w:hAnsi="Times New Roman" w:cs="Times New Roman"/>
          <w:sz w:val="28"/>
          <w:szCs w:val="28"/>
        </w:rPr>
        <w:t xml:space="preserve">джет Чаплинської селищної ради – 50 % та </w:t>
      </w:r>
      <w:r w:rsidRPr="00C02866">
        <w:rPr>
          <w:rFonts w:ascii="Times New Roman" w:hAnsi="Times New Roman" w:cs="Times New Roman"/>
          <w:sz w:val="28"/>
          <w:szCs w:val="28"/>
        </w:rPr>
        <w:t>50 % за кош</w:t>
      </w:r>
      <w:r w:rsidR="008F5FED">
        <w:rPr>
          <w:rFonts w:ascii="Times New Roman" w:hAnsi="Times New Roman" w:cs="Times New Roman"/>
          <w:sz w:val="28"/>
          <w:szCs w:val="28"/>
        </w:rPr>
        <w:t>ти батьків від вартості путівки</w:t>
      </w:r>
      <w:r w:rsidRPr="00C02866">
        <w:rPr>
          <w:rFonts w:ascii="Times New Roman" w:hAnsi="Times New Roman" w:cs="Times New Roman"/>
          <w:sz w:val="28"/>
          <w:szCs w:val="28"/>
        </w:rPr>
        <w:t xml:space="preserve"> для дітей інших пільгових категорій (60 путівок);</w:t>
      </w:r>
    </w:p>
    <w:p w:rsidR="00790631" w:rsidRPr="00C02866" w:rsidRDefault="00790631" w:rsidP="00790631">
      <w:pPr>
        <w:spacing w:after="0"/>
        <w:ind w:firstLine="708"/>
        <w:jc w:val="both"/>
        <w:rPr>
          <w:rFonts w:ascii="Times New Roman" w:hAnsi="Times New Roman" w:cs="Times New Roman"/>
          <w:sz w:val="28"/>
          <w:szCs w:val="28"/>
        </w:rPr>
      </w:pPr>
      <w:r w:rsidRPr="00C02866">
        <w:rPr>
          <w:rFonts w:ascii="Times New Roman" w:hAnsi="Times New Roman" w:cs="Times New Roman"/>
          <w:sz w:val="28"/>
          <w:szCs w:val="28"/>
        </w:rPr>
        <w:t>Влітку 2018 року планується відкрити 8 пришкільних таборів, відпочинком буде охоплено</w:t>
      </w:r>
      <w:r w:rsidR="008F5FED">
        <w:rPr>
          <w:rFonts w:ascii="Times New Roman" w:hAnsi="Times New Roman" w:cs="Times New Roman"/>
          <w:sz w:val="28"/>
          <w:szCs w:val="28"/>
        </w:rPr>
        <w:t xml:space="preserve"> 700 дітей (у минулому році – </w:t>
      </w:r>
      <w:r w:rsidRPr="00C02866">
        <w:rPr>
          <w:rFonts w:ascii="Times New Roman" w:hAnsi="Times New Roman" w:cs="Times New Roman"/>
          <w:sz w:val="28"/>
          <w:szCs w:val="28"/>
        </w:rPr>
        <w:t>6 таборів, в яких відпочивало 564 дитини)</w:t>
      </w:r>
      <w:r w:rsidR="008F5FED">
        <w:rPr>
          <w:rFonts w:ascii="Times New Roman" w:hAnsi="Times New Roman" w:cs="Times New Roman"/>
          <w:sz w:val="28"/>
          <w:szCs w:val="28"/>
        </w:rPr>
        <w:t xml:space="preserve">. Оплата в пришкільних таборах </w:t>
      </w:r>
      <w:r w:rsidRPr="00C02866">
        <w:rPr>
          <w:rFonts w:ascii="Times New Roman" w:hAnsi="Times New Roman" w:cs="Times New Roman"/>
          <w:sz w:val="28"/>
          <w:szCs w:val="28"/>
        </w:rPr>
        <w:t xml:space="preserve">для дітей пільгових категорій: дітей-сиріт, дітей позбавлених батьківського піклування, дітей з малозабезпечених, багатодітних  сімей, дітей учасників АТО, інвалідів, дітей-чорнобильців </w:t>
      </w:r>
      <w:r w:rsidR="008F5FED">
        <w:rPr>
          <w:rFonts w:ascii="Times New Roman" w:hAnsi="Times New Roman" w:cs="Times New Roman"/>
          <w:sz w:val="28"/>
          <w:szCs w:val="28"/>
        </w:rPr>
        <w:t>здійснюється за рахунок коштів</w:t>
      </w:r>
      <w:r w:rsidRPr="00C02866">
        <w:rPr>
          <w:rFonts w:ascii="Times New Roman" w:hAnsi="Times New Roman" w:cs="Times New Roman"/>
          <w:sz w:val="28"/>
          <w:szCs w:val="28"/>
        </w:rPr>
        <w:t xml:space="preserve"> бюджету Чаплинської селищної ради. Для інших категорій вартість харч</w:t>
      </w:r>
      <w:r w:rsidR="008F5FED">
        <w:rPr>
          <w:rFonts w:ascii="Times New Roman" w:hAnsi="Times New Roman" w:cs="Times New Roman"/>
          <w:sz w:val="28"/>
          <w:szCs w:val="28"/>
        </w:rPr>
        <w:t xml:space="preserve">ування становить 10гривень 52 </w:t>
      </w:r>
      <w:r w:rsidRPr="00C02866">
        <w:rPr>
          <w:rFonts w:ascii="Times New Roman" w:hAnsi="Times New Roman" w:cs="Times New Roman"/>
          <w:sz w:val="28"/>
          <w:szCs w:val="28"/>
        </w:rPr>
        <w:t xml:space="preserve">копійки - 40% від його вартості 1 дня (26 гривень 30 копійок ). </w:t>
      </w:r>
    </w:p>
    <w:p w:rsidR="00790631" w:rsidRPr="00C02866" w:rsidRDefault="00790631" w:rsidP="00790631">
      <w:pPr>
        <w:spacing w:after="0"/>
        <w:ind w:firstLine="708"/>
        <w:jc w:val="both"/>
        <w:rPr>
          <w:rFonts w:ascii="Times New Roman" w:hAnsi="Times New Roman" w:cs="Times New Roman"/>
          <w:sz w:val="28"/>
          <w:szCs w:val="28"/>
        </w:rPr>
      </w:pPr>
      <w:r w:rsidRPr="00C02866">
        <w:rPr>
          <w:rFonts w:ascii="Times New Roman" w:hAnsi="Times New Roman" w:cs="Times New Roman"/>
          <w:sz w:val="28"/>
          <w:szCs w:val="28"/>
        </w:rPr>
        <w:t>Оздоровчий період у дошкільних навчальних закладах триває з 01 червня по 31 серпня 2018 року. У цьому році планується</w:t>
      </w:r>
      <w:r w:rsidR="008F5FED">
        <w:rPr>
          <w:rFonts w:ascii="Times New Roman" w:hAnsi="Times New Roman" w:cs="Times New Roman"/>
          <w:sz w:val="28"/>
          <w:szCs w:val="28"/>
        </w:rPr>
        <w:t xml:space="preserve"> охопити оздоровчими послугами </w:t>
      </w:r>
      <w:r w:rsidRPr="00C02866">
        <w:rPr>
          <w:rFonts w:ascii="Times New Roman" w:hAnsi="Times New Roman" w:cs="Times New Roman"/>
          <w:sz w:val="28"/>
          <w:szCs w:val="28"/>
        </w:rPr>
        <w:t>598 дітей закладів дошкільної освіти, які знаходяться у власності Чаплинської селищної ради, збільшивши вартість харчування 1 дня на 10 %, що становить відповідно для дітей до 3 років 22 гривні та для дітей від 3-6 років 38 гривень 50 копійок.</w:t>
      </w:r>
    </w:p>
    <w:p w:rsidR="00790631" w:rsidRPr="00C02866" w:rsidRDefault="00790631" w:rsidP="00790631">
      <w:pPr>
        <w:spacing w:after="0"/>
        <w:jc w:val="center"/>
        <w:rPr>
          <w:rFonts w:ascii="Times New Roman" w:hAnsi="Times New Roman" w:cs="Times New Roman"/>
          <w:b/>
          <w:sz w:val="28"/>
          <w:szCs w:val="28"/>
        </w:rPr>
      </w:pPr>
      <w:r w:rsidRPr="00C02866">
        <w:rPr>
          <w:rFonts w:ascii="Times New Roman" w:hAnsi="Times New Roman" w:cs="Times New Roman"/>
          <w:b/>
          <w:sz w:val="28"/>
          <w:szCs w:val="28"/>
          <w:lang w:val="en-US"/>
        </w:rPr>
        <w:t>V</w:t>
      </w:r>
      <w:r w:rsidRPr="00C02866">
        <w:rPr>
          <w:rFonts w:ascii="Times New Roman" w:hAnsi="Times New Roman" w:cs="Times New Roman"/>
          <w:b/>
          <w:sz w:val="28"/>
          <w:szCs w:val="28"/>
        </w:rPr>
        <w:t>ІІ. Система управління за ходом виконання Програми</w:t>
      </w:r>
    </w:p>
    <w:p w:rsidR="00790631" w:rsidRPr="00C02866" w:rsidRDefault="00790631" w:rsidP="00790631">
      <w:pPr>
        <w:spacing w:after="0"/>
        <w:jc w:val="both"/>
        <w:rPr>
          <w:rFonts w:ascii="Times New Roman" w:hAnsi="Times New Roman" w:cs="Times New Roman"/>
          <w:sz w:val="28"/>
          <w:szCs w:val="28"/>
        </w:rPr>
      </w:pPr>
      <w:r w:rsidRPr="00C02866">
        <w:rPr>
          <w:rFonts w:ascii="Times New Roman" w:hAnsi="Times New Roman" w:cs="Times New Roman"/>
          <w:b/>
          <w:sz w:val="28"/>
          <w:szCs w:val="28"/>
        </w:rPr>
        <w:tab/>
      </w:r>
      <w:r w:rsidRPr="00C02866">
        <w:rPr>
          <w:rFonts w:ascii="Times New Roman" w:hAnsi="Times New Roman" w:cs="Times New Roman"/>
          <w:sz w:val="28"/>
          <w:szCs w:val="28"/>
        </w:rPr>
        <w:t xml:space="preserve">Контроль та координацію виконання Програми здійснює Чаплинська селищна рада. </w:t>
      </w:r>
    </w:p>
    <w:p w:rsidR="00790631" w:rsidRPr="00C02866" w:rsidRDefault="00790631" w:rsidP="00790631">
      <w:pPr>
        <w:spacing w:after="0"/>
        <w:ind w:firstLine="708"/>
        <w:jc w:val="both"/>
        <w:rPr>
          <w:rFonts w:ascii="Times New Roman" w:hAnsi="Times New Roman" w:cs="Times New Roman"/>
          <w:sz w:val="28"/>
          <w:szCs w:val="28"/>
        </w:rPr>
      </w:pPr>
      <w:r w:rsidRPr="00C02866">
        <w:rPr>
          <w:rFonts w:ascii="Times New Roman" w:hAnsi="Times New Roman" w:cs="Times New Roman"/>
          <w:sz w:val="28"/>
          <w:szCs w:val="28"/>
        </w:rPr>
        <w:t>Звітність про виділення коштів по Програмі складається та надається головним розпорядником коштів у встановленому законодавством України порядку.</w:t>
      </w:r>
    </w:p>
    <w:p w:rsidR="00790631" w:rsidRPr="00C02866" w:rsidRDefault="00790631" w:rsidP="00790631">
      <w:pPr>
        <w:spacing w:after="0"/>
        <w:ind w:firstLine="708"/>
        <w:jc w:val="both"/>
        <w:rPr>
          <w:rFonts w:ascii="Times New Roman" w:hAnsi="Times New Roman" w:cs="Times New Roman"/>
          <w:sz w:val="28"/>
          <w:szCs w:val="28"/>
        </w:rPr>
      </w:pPr>
      <w:r w:rsidRPr="00C02866">
        <w:rPr>
          <w:rFonts w:ascii="Times New Roman" w:hAnsi="Times New Roman" w:cs="Times New Roman"/>
          <w:sz w:val="28"/>
          <w:szCs w:val="28"/>
        </w:rPr>
        <w:t>Відділ освіти, молоді та спорту Чаплинської селищної ради протягом терміну дії програми подає до  Чаплинської селищної ради інформацію про стан та результати її виконання.</w:t>
      </w:r>
    </w:p>
    <w:p w:rsidR="00790631" w:rsidRPr="00C02866" w:rsidRDefault="00790631" w:rsidP="00790631">
      <w:pPr>
        <w:tabs>
          <w:tab w:val="left" w:pos="0"/>
          <w:tab w:val="left" w:pos="7560"/>
        </w:tabs>
        <w:spacing w:after="0"/>
        <w:ind w:right="-99"/>
        <w:jc w:val="both"/>
        <w:rPr>
          <w:rFonts w:ascii="Times New Roman" w:hAnsi="Times New Roman" w:cs="Times New Roman"/>
          <w:sz w:val="28"/>
          <w:szCs w:val="28"/>
        </w:rPr>
      </w:pPr>
      <w:r w:rsidRPr="00C02866">
        <w:rPr>
          <w:rFonts w:ascii="Times New Roman" w:hAnsi="Times New Roman" w:cs="Times New Roman"/>
          <w:sz w:val="28"/>
          <w:szCs w:val="28"/>
        </w:rPr>
        <w:t>Секретар селищної ради                                           І.І.Котик</w:t>
      </w:r>
    </w:p>
    <w:p w:rsidR="00790631" w:rsidRPr="00C02866" w:rsidRDefault="00790631" w:rsidP="00790631">
      <w:pPr>
        <w:tabs>
          <w:tab w:val="left" w:pos="0"/>
          <w:tab w:val="left" w:pos="7560"/>
        </w:tabs>
        <w:spacing w:after="0"/>
        <w:ind w:right="-99"/>
        <w:jc w:val="both"/>
        <w:rPr>
          <w:rFonts w:ascii="Times New Roman" w:hAnsi="Times New Roman" w:cs="Times New Roman"/>
          <w:sz w:val="28"/>
          <w:szCs w:val="28"/>
        </w:rPr>
      </w:pPr>
    </w:p>
    <w:p w:rsidR="00790631" w:rsidRPr="00C02866" w:rsidRDefault="00790631" w:rsidP="00790631">
      <w:pPr>
        <w:tabs>
          <w:tab w:val="left" w:pos="0"/>
          <w:tab w:val="left" w:pos="7560"/>
        </w:tabs>
        <w:spacing w:after="0"/>
        <w:ind w:right="-99"/>
        <w:jc w:val="both"/>
        <w:rPr>
          <w:rFonts w:ascii="Times New Roman" w:hAnsi="Times New Roman" w:cs="Times New Roman"/>
          <w:sz w:val="28"/>
          <w:szCs w:val="28"/>
        </w:rPr>
      </w:pPr>
    </w:p>
    <w:p w:rsidR="00790631" w:rsidRPr="00C02866" w:rsidRDefault="00790631" w:rsidP="00790631">
      <w:pPr>
        <w:tabs>
          <w:tab w:val="left" w:pos="0"/>
          <w:tab w:val="left" w:pos="7560"/>
        </w:tabs>
        <w:spacing w:after="0"/>
        <w:ind w:right="-99"/>
        <w:jc w:val="both"/>
        <w:rPr>
          <w:rFonts w:ascii="Times New Roman" w:hAnsi="Times New Roman" w:cs="Times New Roman"/>
          <w:sz w:val="28"/>
          <w:szCs w:val="28"/>
        </w:rPr>
        <w:sectPr w:rsidR="00790631" w:rsidRPr="00C02866" w:rsidSect="005B397E">
          <w:pgSz w:w="11906" w:h="16838"/>
          <w:pgMar w:top="1134" w:right="850" w:bottom="1134" w:left="1701" w:header="708" w:footer="708" w:gutter="0"/>
          <w:cols w:space="708"/>
          <w:docGrid w:linePitch="360"/>
        </w:sectPr>
      </w:pPr>
    </w:p>
    <w:p w:rsidR="00790631" w:rsidRPr="008F5FED" w:rsidRDefault="00790631" w:rsidP="00790631">
      <w:pPr>
        <w:spacing w:after="0"/>
        <w:jc w:val="right"/>
        <w:rPr>
          <w:rFonts w:ascii="Times New Roman" w:hAnsi="Times New Roman" w:cs="Times New Roman"/>
          <w:color w:val="000000"/>
          <w:sz w:val="20"/>
          <w:szCs w:val="20"/>
        </w:rPr>
      </w:pPr>
      <w:r w:rsidRPr="008F5FED">
        <w:rPr>
          <w:rFonts w:ascii="Times New Roman" w:hAnsi="Times New Roman" w:cs="Times New Roman"/>
          <w:color w:val="000000"/>
          <w:sz w:val="20"/>
          <w:szCs w:val="20"/>
        </w:rPr>
        <w:lastRenderedPageBreak/>
        <w:t>Додаток  1</w:t>
      </w:r>
      <w:r w:rsidR="008F5FED" w:rsidRPr="008F5FED">
        <w:rPr>
          <w:rFonts w:ascii="Times New Roman" w:hAnsi="Times New Roman" w:cs="Times New Roman"/>
          <w:color w:val="000000"/>
          <w:sz w:val="20"/>
          <w:szCs w:val="20"/>
        </w:rPr>
        <w:t xml:space="preserve"> </w:t>
      </w:r>
    </w:p>
    <w:p w:rsidR="00790631" w:rsidRPr="008F5FED" w:rsidRDefault="00790631" w:rsidP="00790631">
      <w:pPr>
        <w:spacing w:after="0"/>
        <w:jc w:val="right"/>
        <w:rPr>
          <w:rFonts w:ascii="Times New Roman" w:hAnsi="Times New Roman" w:cs="Times New Roman"/>
          <w:color w:val="000000"/>
          <w:sz w:val="20"/>
          <w:szCs w:val="20"/>
        </w:rPr>
      </w:pPr>
      <w:r w:rsidRPr="008F5FED">
        <w:rPr>
          <w:rFonts w:ascii="Times New Roman" w:hAnsi="Times New Roman" w:cs="Times New Roman"/>
          <w:color w:val="000000"/>
          <w:sz w:val="20"/>
          <w:szCs w:val="20"/>
        </w:rPr>
        <w:t xml:space="preserve">                                                                                                                                                       до  програми  </w:t>
      </w:r>
    </w:p>
    <w:p w:rsidR="00790631" w:rsidRPr="008F5FED" w:rsidRDefault="00790631" w:rsidP="00790631">
      <w:pPr>
        <w:spacing w:after="0"/>
        <w:ind w:left="360"/>
        <w:jc w:val="right"/>
        <w:rPr>
          <w:rFonts w:ascii="Times New Roman" w:hAnsi="Times New Roman" w:cs="Times New Roman"/>
          <w:color w:val="000000"/>
          <w:sz w:val="20"/>
          <w:szCs w:val="20"/>
        </w:rPr>
      </w:pPr>
      <w:r w:rsidRPr="008F5FED">
        <w:rPr>
          <w:rFonts w:ascii="Times New Roman" w:hAnsi="Times New Roman" w:cs="Times New Roman"/>
          <w:color w:val="000000"/>
          <w:sz w:val="20"/>
          <w:szCs w:val="20"/>
        </w:rPr>
        <w:t xml:space="preserve">                                                                                                                                                  відпочинку та оздоровлення  </w:t>
      </w:r>
      <w:r w:rsidR="008F5FED" w:rsidRPr="008F5FED">
        <w:rPr>
          <w:rFonts w:ascii="Times New Roman" w:hAnsi="Times New Roman" w:cs="Times New Roman"/>
          <w:color w:val="000000"/>
          <w:sz w:val="20"/>
          <w:szCs w:val="20"/>
        </w:rPr>
        <w:t xml:space="preserve"> </w:t>
      </w:r>
    </w:p>
    <w:p w:rsidR="00790631" w:rsidRPr="008F5FED" w:rsidRDefault="00790631" w:rsidP="008F5FED">
      <w:pPr>
        <w:spacing w:after="0"/>
        <w:jc w:val="right"/>
        <w:rPr>
          <w:rFonts w:ascii="Times New Roman" w:hAnsi="Times New Roman" w:cs="Times New Roman"/>
          <w:color w:val="000000"/>
          <w:sz w:val="20"/>
          <w:szCs w:val="20"/>
        </w:rPr>
      </w:pPr>
      <w:r w:rsidRPr="008F5FED">
        <w:rPr>
          <w:rFonts w:ascii="Times New Roman" w:hAnsi="Times New Roman" w:cs="Times New Roman"/>
          <w:color w:val="000000"/>
          <w:sz w:val="20"/>
          <w:szCs w:val="20"/>
        </w:rPr>
        <w:t xml:space="preserve">                                                                                                                                                       дітей влітку на 2018 рік</w:t>
      </w:r>
      <w:r w:rsidR="008F5FED" w:rsidRPr="008F5FED">
        <w:rPr>
          <w:rFonts w:ascii="Times New Roman" w:hAnsi="Times New Roman" w:cs="Times New Roman"/>
          <w:color w:val="000000"/>
          <w:sz w:val="20"/>
          <w:szCs w:val="20"/>
        </w:rPr>
        <w:t xml:space="preserve"> </w:t>
      </w:r>
    </w:p>
    <w:p w:rsidR="00790631" w:rsidRPr="00C02866" w:rsidRDefault="00790631" w:rsidP="00790631">
      <w:pPr>
        <w:spacing w:after="0"/>
        <w:jc w:val="center"/>
        <w:rPr>
          <w:rFonts w:ascii="Times New Roman" w:hAnsi="Times New Roman" w:cs="Times New Roman"/>
          <w:sz w:val="28"/>
          <w:szCs w:val="28"/>
        </w:rPr>
      </w:pPr>
      <w:r w:rsidRPr="00C02866">
        <w:rPr>
          <w:rFonts w:ascii="Times New Roman" w:hAnsi="Times New Roman" w:cs="Times New Roman"/>
          <w:color w:val="000000"/>
          <w:sz w:val="28"/>
          <w:szCs w:val="28"/>
        </w:rPr>
        <w:t xml:space="preserve">Заходи з реалізації </w:t>
      </w:r>
      <w:r w:rsidRPr="00C02866">
        <w:rPr>
          <w:rFonts w:ascii="Times New Roman" w:hAnsi="Times New Roman" w:cs="Times New Roman"/>
          <w:sz w:val="28"/>
          <w:szCs w:val="28"/>
        </w:rPr>
        <w:t xml:space="preserve"> програми </w:t>
      </w:r>
    </w:p>
    <w:p w:rsidR="00790631" w:rsidRPr="008F5FED" w:rsidRDefault="00790631" w:rsidP="00790631">
      <w:pPr>
        <w:spacing w:after="0"/>
        <w:jc w:val="center"/>
        <w:rPr>
          <w:rFonts w:ascii="Times New Roman" w:hAnsi="Times New Roman" w:cs="Times New Roman"/>
          <w:color w:val="000000"/>
          <w:sz w:val="20"/>
          <w:szCs w:val="20"/>
        </w:rPr>
      </w:pPr>
      <w:r w:rsidRPr="008F5FED">
        <w:rPr>
          <w:rFonts w:ascii="Times New Roman" w:hAnsi="Times New Roman" w:cs="Times New Roman"/>
          <w:sz w:val="20"/>
          <w:szCs w:val="20"/>
        </w:rPr>
        <w:t xml:space="preserve"> відпочинку та оздоровлення дітей влітку </w:t>
      </w:r>
      <w:r w:rsidRPr="008F5FED">
        <w:rPr>
          <w:rFonts w:ascii="Times New Roman" w:hAnsi="Times New Roman" w:cs="Times New Roman"/>
          <w:color w:val="000000"/>
          <w:sz w:val="20"/>
          <w:szCs w:val="20"/>
        </w:rPr>
        <w:t xml:space="preserve">на 2018 рік </w:t>
      </w:r>
    </w:p>
    <w:tbl>
      <w:tblPr>
        <w:tblpPr w:leftFromText="180" w:rightFromText="180" w:vertAnchor="text" w:tblpY="1"/>
        <w:tblOverlap w:val="never"/>
        <w:tblW w:w="150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02"/>
        <w:gridCol w:w="1838"/>
        <w:gridCol w:w="3556"/>
        <w:gridCol w:w="1484"/>
        <w:gridCol w:w="2478"/>
        <w:gridCol w:w="1842"/>
        <w:gridCol w:w="1620"/>
        <w:gridCol w:w="1744"/>
      </w:tblGrid>
      <w:tr w:rsidR="00790631" w:rsidRPr="008F5FED" w:rsidTr="00C527C3">
        <w:trPr>
          <w:trHeight w:val="1942"/>
        </w:trPr>
        <w:tc>
          <w:tcPr>
            <w:tcW w:w="502" w:type="dxa"/>
          </w:tcPr>
          <w:p w:rsidR="00790631" w:rsidRPr="008F5FED" w:rsidRDefault="00790631" w:rsidP="00C527C3">
            <w:pPr>
              <w:pStyle w:val="13"/>
              <w:spacing w:line="276" w:lineRule="auto"/>
              <w:rPr>
                <w:sz w:val="20"/>
                <w:szCs w:val="20"/>
              </w:rPr>
            </w:pPr>
          </w:p>
          <w:p w:rsidR="00790631" w:rsidRPr="008F5FED" w:rsidRDefault="00790631" w:rsidP="00C527C3">
            <w:pPr>
              <w:pStyle w:val="13"/>
              <w:spacing w:line="276" w:lineRule="auto"/>
              <w:rPr>
                <w:sz w:val="20"/>
                <w:szCs w:val="20"/>
              </w:rPr>
            </w:pPr>
          </w:p>
          <w:p w:rsidR="00790631" w:rsidRPr="008F5FED" w:rsidRDefault="00790631" w:rsidP="00C527C3">
            <w:pPr>
              <w:pStyle w:val="13"/>
              <w:spacing w:line="276" w:lineRule="auto"/>
              <w:rPr>
                <w:sz w:val="20"/>
                <w:szCs w:val="20"/>
              </w:rPr>
            </w:pPr>
          </w:p>
        </w:tc>
        <w:tc>
          <w:tcPr>
            <w:tcW w:w="1838" w:type="dxa"/>
          </w:tcPr>
          <w:p w:rsidR="00790631" w:rsidRPr="008F5FED" w:rsidRDefault="00790631" w:rsidP="00C527C3">
            <w:pPr>
              <w:pStyle w:val="13"/>
              <w:spacing w:line="276" w:lineRule="auto"/>
              <w:rPr>
                <w:sz w:val="20"/>
                <w:szCs w:val="20"/>
              </w:rPr>
            </w:pPr>
            <w:r w:rsidRPr="008F5FED">
              <w:rPr>
                <w:sz w:val="20"/>
                <w:szCs w:val="20"/>
              </w:rPr>
              <w:t xml:space="preserve">Назва напрямку діяльності </w:t>
            </w:r>
          </w:p>
          <w:p w:rsidR="00790631" w:rsidRPr="008F5FED" w:rsidRDefault="00790631" w:rsidP="00C527C3">
            <w:pPr>
              <w:pStyle w:val="13"/>
              <w:spacing w:line="276" w:lineRule="auto"/>
              <w:rPr>
                <w:sz w:val="20"/>
                <w:szCs w:val="20"/>
              </w:rPr>
            </w:pPr>
            <w:r w:rsidRPr="008F5FED">
              <w:rPr>
                <w:sz w:val="20"/>
                <w:szCs w:val="20"/>
              </w:rPr>
              <w:t>(пріоритетні завдання)</w:t>
            </w:r>
          </w:p>
        </w:tc>
        <w:tc>
          <w:tcPr>
            <w:tcW w:w="3556" w:type="dxa"/>
          </w:tcPr>
          <w:p w:rsidR="00790631" w:rsidRPr="008F5FED" w:rsidRDefault="00790631" w:rsidP="00C527C3">
            <w:pPr>
              <w:pStyle w:val="13"/>
              <w:spacing w:line="276" w:lineRule="auto"/>
              <w:rPr>
                <w:sz w:val="20"/>
                <w:szCs w:val="20"/>
              </w:rPr>
            </w:pPr>
            <w:r w:rsidRPr="008F5FED">
              <w:rPr>
                <w:sz w:val="20"/>
                <w:szCs w:val="20"/>
              </w:rPr>
              <w:t>Перелік заходів програми</w:t>
            </w:r>
          </w:p>
        </w:tc>
        <w:tc>
          <w:tcPr>
            <w:tcW w:w="1484" w:type="dxa"/>
          </w:tcPr>
          <w:p w:rsidR="00790631" w:rsidRPr="008F5FED" w:rsidRDefault="00790631" w:rsidP="00C527C3">
            <w:pPr>
              <w:pStyle w:val="13"/>
              <w:spacing w:line="276" w:lineRule="auto"/>
              <w:rPr>
                <w:sz w:val="20"/>
                <w:szCs w:val="20"/>
              </w:rPr>
            </w:pPr>
            <w:r w:rsidRPr="008F5FED">
              <w:rPr>
                <w:sz w:val="20"/>
                <w:szCs w:val="20"/>
              </w:rPr>
              <w:t>Термін виконання заходу</w:t>
            </w:r>
          </w:p>
        </w:tc>
        <w:tc>
          <w:tcPr>
            <w:tcW w:w="2478" w:type="dxa"/>
          </w:tcPr>
          <w:p w:rsidR="00790631" w:rsidRPr="008F5FED" w:rsidRDefault="00790631" w:rsidP="00C527C3">
            <w:pPr>
              <w:pStyle w:val="13"/>
              <w:spacing w:line="276" w:lineRule="auto"/>
              <w:rPr>
                <w:sz w:val="20"/>
                <w:szCs w:val="20"/>
              </w:rPr>
            </w:pPr>
            <w:r w:rsidRPr="008F5FED">
              <w:rPr>
                <w:sz w:val="20"/>
                <w:szCs w:val="20"/>
              </w:rPr>
              <w:t>Виконавці</w:t>
            </w:r>
          </w:p>
        </w:tc>
        <w:tc>
          <w:tcPr>
            <w:tcW w:w="1842" w:type="dxa"/>
          </w:tcPr>
          <w:p w:rsidR="00790631" w:rsidRPr="008F5FED" w:rsidRDefault="00790631" w:rsidP="00C527C3">
            <w:pPr>
              <w:pStyle w:val="13"/>
              <w:spacing w:line="276" w:lineRule="auto"/>
              <w:rPr>
                <w:sz w:val="20"/>
                <w:szCs w:val="20"/>
              </w:rPr>
            </w:pPr>
            <w:r w:rsidRPr="008F5FED">
              <w:rPr>
                <w:sz w:val="20"/>
                <w:szCs w:val="20"/>
              </w:rPr>
              <w:t>Джерела фінан-</w:t>
            </w:r>
          </w:p>
          <w:p w:rsidR="00790631" w:rsidRPr="008F5FED" w:rsidRDefault="00790631" w:rsidP="00C527C3">
            <w:pPr>
              <w:pStyle w:val="13"/>
              <w:spacing w:line="276" w:lineRule="auto"/>
              <w:rPr>
                <w:sz w:val="20"/>
                <w:szCs w:val="20"/>
              </w:rPr>
            </w:pPr>
            <w:r w:rsidRPr="008F5FED">
              <w:rPr>
                <w:sz w:val="20"/>
                <w:szCs w:val="20"/>
              </w:rPr>
              <w:t>сування</w:t>
            </w:r>
          </w:p>
        </w:tc>
        <w:tc>
          <w:tcPr>
            <w:tcW w:w="1620" w:type="dxa"/>
          </w:tcPr>
          <w:p w:rsidR="00790631" w:rsidRPr="008F5FED" w:rsidRDefault="00790631" w:rsidP="00C527C3">
            <w:pPr>
              <w:pStyle w:val="13"/>
              <w:spacing w:line="276" w:lineRule="auto"/>
              <w:rPr>
                <w:sz w:val="20"/>
                <w:szCs w:val="20"/>
              </w:rPr>
            </w:pPr>
            <w:r w:rsidRPr="008F5FED">
              <w:rPr>
                <w:sz w:val="20"/>
                <w:szCs w:val="20"/>
              </w:rPr>
              <w:t>Орієнтовні обсяги фінансування</w:t>
            </w:r>
          </w:p>
          <w:p w:rsidR="00790631" w:rsidRPr="008F5FED" w:rsidRDefault="00790631" w:rsidP="00C527C3">
            <w:pPr>
              <w:pStyle w:val="13"/>
              <w:spacing w:line="276" w:lineRule="auto"/>
              <w:rPr>
                <w:sz w:val="20"/>
                <w:szCs w:val="20"/>
              </w:rPr>
            </w:pPr>
            <w:r w:rsidRPr="008F5FED">
              <w:rPr>
                <w:sz w:val="20"/>
                <w:szCs w:val="20"/>
              </w:rPr>
              <w:t>(вартість), тис грн,</w:t>
            </w:r>
          </w:p>
          <w:p w:rsidR="00790631" w:rsidRPr="008F5FED" w:rsidRDefault="00790631" w:rsidP="00C527C3">
            <w:pPr>
              <w:pStyle w:val="13"/>
              <w:spacing w:line="276" w:lineRule="auto"/>
              <w:rPr>
                <w:sz w:val="20"/>
                <w:szCs w:val="20"/>
              </w:rPr>
            </w:pPr>
            <w:r w:rsidRPr="008F5FED">
              <w:rPr>
                <w:sz w:val="20"/>
                <w:szCs w:val="20"/>
              </w:rPr>
              <w:t xml:space="preserve"> у т. ч.</w:t>
            </w:r>
          </w:p>
        </w:tc>
        <w:tc>
          <w:tcPr>
            <w:tcW w:w="1744" w:type="dxa"/>
          </w:tcPr>
          <w:p w:rsidR="00790631" w:rsidRPr="008F5FED" w:rsidRDefault="00790631" w:rsidP="00C527C3">
            <w:pPr>
              <w:pStyle w:val="13"/>
              <w:spacing w:line="276" w:lineRule="auto"/>
              <w:rPr>
                <w:sz w:val="20"/>
                <w:szCs w:val="20"/>
              </w:rPr>
            </w:pPr>
            <w:r w:rsidRPr="008F5FED">
              <w:rPr>
                <w:sz w:val="20"/>
                <w:szCs w:val="20"/>
              </w:rPr>
              <w:t>Очікуваний результат</w:t>
            </w:r>
          </w:p>
        </w:tc>
      </w:tr>
      <w:tr w:rsidR="00790631" w:rsidRPr="00C02866" w:rsidTr="00C527C3">
        <w:tc>
          <w:tcPr>
            <w:tcW w:w="502" w:type="dxa"/>
          </w:tcPr>
          <w:p w:rsidR="00790631" w:rsidRPr="00C02866" w:rsidRDefault="00790631" w:rsidP="00C527C3">
            <w:pPr>
              <w:pStyle w:val="13"/>
              <w:spacing w:line="276" w:lineRule="auto"/>
              <w:rPr>
                <w:b/>
              </w:rPr>
            </w:pPr>
            <w:r w:rsidRPr="00C02866">
              <w:rPr>
                <w:b/>
              </w:rPr>
              <w:t>1</w:t>
            </w:r>
          </w:p>
        </w:tc>
        <w:tc>
          <w:tcPr>
            <w:tcW w:w="1838" w:type="dxa"/>
          </w:tcPr>
          <w:p w:rsidR="00790631" w:rsidRPr="00C02866" w:rsidRDefault="00790631" w:rsidP="00C527C3">
            <w:pPr>
              <w:pStyle w:val="13"/>
              <w:spacing w:line="276" w:lineRule="auto"/>
              <w:rPr>
                <w:b/>
              </w:rPr>
            </w:pPr>
            <w:r w:rsidRPr="00C02866">
              <w:rPr>
                <w:b/>
              </w:rPr>
              <w:t>2</w:t>
            </w:r>
          </w:p>
        </w:tc>
        <w:tc>
          <w:tcPr>
            <w:tcW w:w="3556" w:type="dxa"/>
          </w:tcPr>
          <w:p w:rsidR="00790631" w:rsidRPr="00C02866" w:rsidRDefault="00790631" w:rsidP="00C527C3">
            <w:pPr>
              <w:pStyle w:val="13"/>
              <w:spacing w:line="276" w:lineRule="auto"/>
              <w:rPr>
                <w:b/>
              </w:rPr>
            </w:pPr>
            <w:r w:rsidRPr="00C02866">
              <w:rPr>
                <w:b/>
              </w:rPr>
              <w:t>3</w:t>
            </w:r>
          </w:p>
        </w:tc>
        <w:tc>
          <w:tcPr>
            <w:tcW w:w="1484" w:type="dxa"/>
          </w:tcPr>
          <w:p w:rsidR="00790631" w:rsidRPr="00C02866" w:rsidRDefault="00790631" w:rsidP="00C527C3">
            <w:pPr>
              <w:pStyle w:val="13"/>
              <w:spacing w:line="276" w:lineRule="auto"/>
              <w:rPr>
                <w:b/>
              </w:rPr>
            </w:pPr>
            <w:r w:rsidRPr="00C02866">
              <w:rPr>
                <w:b/>
              </w:rPr>
              <w:t>4</w:t>
            </w:r>
          </w:p>
        </w:tc>
        <w:tc>
          <w:tcPr>
            <w:tcW w:w="2478" w:type="dxa"/>
          </w:tcPr>
          <w:p w:rsidR="00790631" w:rsidRPr="00C02866" w:rsidRDefault="00790631" w:rsidP="00C527C3">
            <w:pPr>
              <w:pStyle w:val="13"/>
              <w:spacing w:line="276" w:lineRule="auto"/>
              <w:rPr>
                <w:b/>
              </w:rPr>
            </w:pPr>
            <w:r w:rsidRPr="00C02866">
              <w:rPr>
                <w:b/>
              </w:rPr>
              <w:t>5</w:t>
            </w:r>
          </w:p>
        </w:tc>
        <w:tc>
          <w:tcPr>
            <w:tcW w:w="1842" w:type="dxa"/>
          </w:tcPr>
          <w:p w:rsidR="00790631" w:rsidRPr="00C02866" w:rsidRDefault="00790631" w:rsidP="00C527C3">
            <w:pPr>
              <w:pStyle w:val="13"/>
              <w:spacing w:line="276" w:lineRule="auto"/>
              <w:rPr>
                <w:b/>
              </w:rPr>
            </w:pPr>
            <w:r w:rsidRPr="00C02866">
              <w:rPr>
                <w:b/>
              </w:rPr>
              <w:t>6</w:t>
            </w:r>
          </w:p>
        </w:tc>
        <w:tc>
          <w:tcPr>
            <w:tcW w:w="1620" w:type="dxa"/>
          </w:tcPr>
          <w:p w:rsidR="00790631" w:rsidRPr="00C02866" w:rsidRDefault="00790631" w:rsidP="00C527C3">
            <w:pPr>
              <w:pStyle w:val="13"/>
              <w:spacing w:line="276" w:lineRule="auto"/>
              <w:rPr>
                <w:b/>
              </w:rPr>
            </w:pPr>
            <w:r w:rsidRPr="00C02866">
              <w:rPr>
                <w:b/>
              </w:rPr>
              <w:t>7</w:t>
            </w:r>
          </w:p>
        </w:tc>
        <w:tc>
          <w:tcPr>
            <w:tcW w:w="1744" w:type="dxa"/>
          </w:tcPr>
          <w:p w:rsidR="00790631" w:rsidRPr="00C02866" w:rsidRDefault="00790631" w:rsidP="00C527C3">
            <w:pPr>
              <w:pStyle w:val="13"/>
              <w:spacing w:line="276" w:lineRule="auto"/>
              <w:rPr>
                <w:b/>
              </w:rPr>
            </w:pPr>
            <w:r w:rsidRPr="00C02866">
              <w:rPr>
                <w:b/>
              </w:rPr>
              <w:t>8</w:t>
            </w:r>
          </w:p>
        </w:tc>
      </w:tr>
      <w:tr w:rsidR="00790631" w:rsidRPr="008F5FED" w:rsidTr="00C527C3">
        <w:tc>
          <w:tcPr>
            <w:tcW w:w="502" w:type="dxa"/>
          </w:tcPr>
          <w:p w:rsidR="00790631" w:rsidRPr="00C02866" w:rsidRDefault="00790631" w:rsidP="00C527C3">
            <w:pPr>
              <w:pStyle w:val="13"/>
              <w:spacing w:line="276" w:lineRule="auto"/>
            </w:pPr>
            <w:r w:rsidRPr="00C02866">
              <w:t>1.</w:t>
            </w:r>
          </w:p>
        </w:tc>
        <w:tc>
          <w:tcPr>
            <w:tcW w:w="1838" w:type="dxa"/>
          </w:tcPr>
          <w:p w:rsidR="00790631" w:rsidRPr="008F5FED" w:rsidRDefault="008F5FED" w:rsidP="00C527C3">
            <w:pPr>
              <w:pStyle w:val="13"/>
              <w:spacing w:line="276" w:lineRule="auto"/>
              <w:jc w:val="both"/>
              <w:rPr>
                <w:sz w:val="24"/>
                <w:szCs w:val="24"/>
              </w:rPr>
            </w:pPr>
            <w:r w:rsidRPr="008F5FED">
              <w:rPr>
                <w:sz w:val="24"/>
                <w:szCs w:val="24"/>
              </w:rPr>
              <w:t>Підвищення якості оздоровчих</w:t>
            </w:r>
            <w:r w:rsidR="00790631" w:rsidRPr="008F5FED">
              <w:rPr>
                <w:sz w:val="24"/>
                <w:szCs w:val="24"/>
              </w:rPr>
              <w:t xml:space="preserve"> послуг  </w:t>
            </w:r>
          </w:p>
        </w:tc>
        <w:tc>
          <w:tcPr>
            <w:tcW w:w="3556" w:type="dxa"/>
          </w:tcPr>
          <w:p w:rsidR="00790631" w:rsidRPr="008F5FED" w:rsidRDefault="00790631" w:rsidP="00C527C3">
            <w:pPr>
              <w:pStyle w:val="13"/>
              <w:spacing w:line="276" w:lineRule="auto"/>
              <w:jc w:val="both"/>
              <w:rPr>
                <w:sz w:val="24"/>
                <w:szCs w:val="24"/>
              </w:rPr>
            </w:pPr>
            <w:r w:rsidRPr="008F5FED">
              <w:rPr>
                <w:sz w:val="24"/>
                <w:szCs w:val="24"/>
              </w:rPr>
              <w:t>1.1. Забезпечувати погодження відкриття пришкільних таборів з відповідними установами району та здійснювати перевірки стану їх готовно</w:t>
            </w:r>
            <w:r w:rsidR="008F5FED" w:rsidRPr="008F5FED">
              <w:rPr>
                <w:sz w:val="24"/>
                <w:szCs w:val="24"/>
              </w:rPr>
              <w:t>сті до проведення відпочинкової</w:t>
            </w:r>
            <w:r w:rsidRPr="008F5FED">
              <w:rPr>
                <w:sz w:val="24"/>
                <w:szCs w:val="24"/>
              </w:rPr>
              <w:t xml:space="preserve"> кампанії </w:t>
            </w:r>
          </w:p>
        </w:tc>
        <w:tc>
          <w:tcPr>
            <w:tcW w:w="1484" w:type="dxa"/>
          </w:tcPr>
          <w:p w:rsidR="00790631" w:rsidRPr="008F5FED" w:rsidRDefault="00790631" w:rsidP="00C527C3">
            <w:pPr>
              <w:pStyle w:val="13"/>
              <w:spacing w:line="276" w:lineRule="auto"/>
              <w:rPr>
                <w:bCs/>
                <w:sz w:val="24"/>
                <w:szCs w:val="24"/>
              </w:rPr>
            </w:pPr>
            <w:r w:rsidRPr="008F5FED">
              <w:rPr>
                <w:bCs/>
                <w:sz w:val="24"/>
                <w:szCs w:val="24"/>
              </w:rPr>
              <w:t xml:space="preserve">2018 рік </w:t>
            </w:r>
          </w:p>
        </w:tc>
        <w:tc>
          <w:tcPr>
            <w:tcW w:w="2478" w:type="dxa"/>
          </w:tcPr>
          <w:p w:rsidR="00790631" w:rsidRPr="008F5FED" w:rsidRDefault="00790631" w:rsidP="00C527C3">
            <w:pPr>
              <w:pStyle w:val="13"/>
              <w:spacing w:line="276" w:lineRule="auto"/>
              <w:jc w:val="both"/>
              <w:rPr>
                <w:sz w:val="24"/>
                <w:szCs w:val="24"/>
              </w:rPr>
            </w:pPr>
            <w:r w:rsidRPr="008F5FED">
              <w:rPr>
                <w:sz w:val="24"/>
                <w:szCs w:val="24"/>
              </w:rPr>
              <w:t>Відділ освіти, молоді та спорту Чаплинської селищної ради,  Чаплинське відділення Скадовського міжрайонного відділу Головного управління Держсанепідемслужби у Херсонській області, Чаплинське міжрайонне управління Держпродспоживслу</w:t>
            </w:r>
            <w:r w:rsidRPr="008F5FED">
              <w:rPr>
                <w:sz w:val="24"/>
                <w:szCs w:val="24"/>
              </w:rPr>
              <w:lastRenderedPageBreak/>
              <w:t xml:space="preserve">жби у Херсонській області, Чаплинський районний сектор Головного управління державної служби України з надзвичайних ситуацій в Херсонській області   </w:t>
            </w:r>
          </w:p>
        </w:tc>
        <w:tc>
          <w:tcPr>
            <w:tcW w:w="1842" w:type="dxa"/>
          </w:tcPr>
          <w:p w:rsidR="00790631" w:rsidRPr="008F5FED" w:rsidRDefault="00790631" w:rsidP="00C527C3">
            <w:pPr>
              <w:pStyle w:val="13"/>
              <w:spacing w:line="276" w:lineRule="auto"/>
              <w:rPr>
                <w:sz w:val="24"/>
                <w:szCs w:val="24"/>
              </w:rPr>
            </w:pPr>
            <w:r w:rsidRPr="008F5FED">
              <w:rPr>
                <w:sz w:val="24"/>
                <w:szCs w:val="24"/>
              </w:rPr>
              <w:lastRenderedPageBreak/>
              <w:t>-</w:t>
            </w:r>
          </w:p>
        </w:tc>
        <w:tc>
          <w:tcPr>
            <w:tcW w:w="1620" w:type="dxa"/>
          </w:tcPr>
          <w:p w:rsidR="00790631" w:rsidRPr="008F5FED" w:rsidRDefault="00790631" w:rsidP="00C527C3">
            <w:pPr>
              <w:pStyle w:val="13"/>
              <w:spacing w:line="276" w:lineRule="auto"/>
              <w:rPr>
                <w:sz w:val="24"/>
                <w:szCs w:val="24"/>
              </w:rPr>
            </w:pPr>
            <w:r w:rsidRPr="008F5FED">
              <w:rPr>
                <w:sz w:val="24"/>
                <w:szCs w:val="24"/>
              </w:rPr>
              <w:t>-</w:t>
            </w:r>
          </w:p>
        </w:tc>
        <w:tc>
          <w:tcPr>
            <w:tcW w:w="1744" w:type="dxa"/>
          </w:tcPr>
          <w:p w:rsidR="00790631" w:rsidRPr="008F5FED" w:rsidRDefault="00790631" w:rsidP="00C527C3">
            <w:pPr>
              <w:pStyle w:val="13"/>
              <w:spacing w:line="276" w:lineRule="auto"/>
              <w:jc w:val="left"/>
              <w:rPr>
                <w:sz w:val="24"/>
                <w:szCs w:val="24"/>
              </w:rPr>
            </w:pPr>
            <w:r w:rsidRPr="008F5FED">
              <w:rPr>
                <w:sz w:val="24"/>
                <w:szCs w:val="24"/>
              </w:rPr>
              <w:t>Своєчасне відкриття пришкільних таборів відпочинку</w:t>
            </w:r>
          </w:p>
        </w:tc>
      </w:tr>
      <w:tr w:rsidR="00790631" w:rsidRPr="00C02866" w:rsidTr="00C527C3">
        <w:tc>
          <w:tcPr>
            <w:tcW w:w="502" w:type="dxa"/>
          </w:tcPr>
          <w:p w:rsidR="00790631" w:rsidRPr="00C02866" w:rsidRDefault="00790631" w:rsidP="00C527C3">
            <w:pPr>
              <w:pStyle w:val="13"/>
              <w:spacing w:line="276" w:lineRule="auto"/>
            </w:pPr>
          </w:p>
        </w:tc>
        <w:tc>
          <w:tcPr>
            <w:tcW w:w="1838" w:type="dxa"/>
          </w:tcPr>
          <w:p w:rsidR="00790631" w:rsidRPr="00C02866" w:rsidRDefault="00790631" w:rsidP="00C527C3">
            <w:pPr>
              <w:pStyle w:val="13"/>
              <w:spacing w:line="276" w:lineRule="auto"/>
              <w:jc w:val="both"/>
            </w:pPr>
          </w:p>
        </w:tc>
        <w:tc>
          <w:tcPr>
            <w:tcW w:w="3556" w:type="dxa"/>
          </w:tcPr>
          <w:p w:rsidR="00790631" w:rsidRPr="008F5FED" w:rsidRDefault="00790631" w:rsidP="00C527C3">
            <w:pPr>
              <w:ind w:right="-55"/>
              <w:jc w:val="both"/>
              <w:rPr>
                <w:rFonts w:ascii="Times New Roman" w:hAnsi="Times New Roman" w:cs="Times New Roman"/>
                <w:sz w:val="24"/>
                <w:szCs w:val="24"/>
              </w:rPr>
            </w:pPr>
            <w:r w:rsidRPr="008F5FED">
              <w:rPr>
                <w:rFonts w:ascii="Times New Roman" w:hAnsi="Times New Roman" w:cs="Times New Roman"/>
                <w:sz w:val="24"/>
                <w:szCs w:val="24"/>
              </w:rPr>
              <w:t xml:space="preserve">1.2. Забезпечити придбання миючих та дезінфікуючих засобів для належної роботи пришкільних таборів </w:t>
            </w:r>
          </w:p>
          <w:p w:rsidR="00790631" w:rsidRPr="008F5FED" w:rsidRDefault="00790631" w:rsidP="00C527C3">
            <w:pPr>
              <w:ind w:right="-55"/>
              <w:jc w:val="both"/>
              <w:rPr>
                <w:rFonts w:ascii="Times New Roman" w:hAnsi="Times New Roman" w:cs="Times New Roman"/>
                <w:sz w:val="24"/>
                <w:szCs w:val="24"/>
              </w:rPr>
            </w:pPr>
          </w:p>
        </w:tc>
        <w:tc>
          <w:tcPr>
            <w:tcW w:w="1484" w:type="dxa"/>
          </w:tcPr>
          <w:p w:rsidR="00790631" w:rsidRPr="008F5FED" w:rsidRDefault="00790631" w:rsidP="00C527C3">
            <w:pPr>
              <w:pStyle w:val="13"/>
              <w:spacing w:line="276" w:lineRule="auto"/>
              <w:rPr>
                <w:bCs/>
                <w:sz w:val="24"/>
                <w:szCs w:val="24"/>
              </w:rPr>
            </w:pPr>
            <w:r w:rsidRPr="008F5FED">
              <w:rPr>
                <w:bCs/>
                <w:sz w:val="24"/>
                <w:szCs w:val="24"/>
              </w:rPr>
              <w:t>2018 рік</w:t>
            </w:r>
          </w:p>
        </w:tc>
        <w:tc>
          <w:tcPr>
            <w:tcW w:w="2478" w:type="dxa"/>
          </w:tcPr>
          <w:p w:rsidR="00790631" w:rsidRPr="008F5FED" w:rsidRDefault="00790631" w:rsidP="00C527C3">
            <w:pPr>
              <w:pStyle w:val="13"/>
              <w:spacing w:line="276" w:lineRule="auto"/>
              <w:jc w:val="both"/>
              <w:rPr>
                <w:sz w:val="24"/>
                <w:szCs w:val="24"/>
              </w:rPr>
            </w:pPr>
            <w:r w:rsidRPr="008F5FED">
              <w:rPr>
                <w:sz w:val="24"/>
                <w:szCs w:val="24"/>
              </w:rPr>
              <w:t xml:space="preserve">Відділ освіти, молоді та спорту Чаплинської селищної ради  </w:t>
            </w:r>
          </w:p>
        </w:tc>
        <w:tc>
          <w:tcPr>
            <w:tcW w:w="1842" w:type="dxa"/>
          </w:tcPr>
          <w:p w:rsidR="00790631" w:rsidRPr="008F5FED" w:rsidRDefault="00790631" w:rsidP="00C527C3">
            <w:pPr>
              <w:pStyle w:val="13"/>
              <w:spacing w:line="276" w:lineRule="auto"/>
              <w:jc w:val="left"/>
              <w:rPr>
                <w:sz w:val="24"/>
                <w:szCs w:val="24"/>
              </w:rPr>
            </w:pPr>
            <w:r w:rsidRPr="008F5FED">
              <w:rPr>
                <w:sz w:val="24"/>
                <w:szCs w:val="24"/>
              </w:rPr>
              <w:t xml:space="preserve">Бюджет Чаплинської селищної ради </w:t>
            </w:r>
          </w:p>
        </w:tc>
        <w:tc>
          <w:tcPr>
            <w:tcW w:w="1620" w:type="dxa"/>
          </w:tcPr>
          <w:p w:rsidR="00790631" w:rsidRPr="008F5FED" w:rsidRDefault="00790631" w:rsidP="00C527C3">
            <w:pPr>
              <w:pStyle w:val="13"/>
              <w:spacing w:line="276" w:lineRule="auto"/>
              <w:jc w:val="left"/>
              <w:rPr>
                <w:sz w:val="24"/>
                <w:szCs w:val="24"/>
              </w:rPr>
            </w:pPr>
            <w:r w:rsidRPr="008F5FED">
              <w:rPr>
                <w:sz w:val="24"/>
                <w:szCs w:val="24"/>
              </w:rPr>
              <w:t xml:space="preserve">18,0 </w:t>
            </w:r>
          </w:p>
        </w:tc>
        <w:tc>
          <w:tcPr>
            <w:tcW w:w="1744" w:type="dxa"/>
          </w:tcPr>
          <w:p w:rsidR="00790631" w:rsidRPr="008F5FED" w:rsidRDefault="00790631" w:rsidP="00C527C3">
            <w:pPr>
              <w:pStyle w:val="13"/>
              <w:spacing w:line="276" w:lineRule="auto"/>
              <w:jc w:val="both"/>
              <w:rPr>
                <w:sz w:val="24"/>
                <w:szCs w:val="24"/>
              </w:rPr>
            </w:pPr>
            <w:r w:rsidRPr="008F5FED">
              <w:rPr>
                <w:sz w:val="24"/>
                <w:szCs w:val="24"/>
              </w:rPr>
              <w:t>Забезпече-ння належного функціону-вання пришкільних таборів відпочинку</w:t>
            </w:r>
          </w:p>
        </w:tc>
      </w:tr>
      <w:tr w:rsidR="00790631" w:rsidRPr="00C02866" w:rsidTr="00C527C3">
        <w:tc>
          <w:tcPr>
            <w:tcW w:w="502" w:type="dxa"/>
          </w:tcPr>
          <w:p w:rsidR="00790631" w:rsidRPr="00C02866" w:rsidRDefault="00790631" w:rsidP="00C527C3">
            <w:pPr>
              <w:pStyle w:val="13"/>
              <w:spacing w:line="276" w:lineRule="auto"/>
            </w:pPr>
          </w:p>
        </w:tc>
        <w:tc>
          <w:tcPr>
            <w:tcW w:w="1838" w:type="dxa"/>
          </w:tcPr>
          <w:p w:rsidR="00790631" w:rsidRPr="00C02866" w:rsidRDefault="00790631" w:rsidP="00C527C3">
            <w:pPr>
              <w:pStyle w:val="13"/>
              <w:spacing w:line="276" w:lineRule="auto"/>
              <w:jc w:val="both"/>
            </w:pPr>
          </w:p>
        </w:tc>
        <w:tc>
          <w:tcPr>
            <w:tcW w:w="3556" w:type="dxa"/>
          </w:tcPr>
          <w:p w:rsidR="00790631" w:rsidRPr="008F5FED" w:rsidRDefault="00790631" w:rsidP="00C527C3">
            <w:pPr>
              <w:pStyle w:val="13"/>
              <w:spacing w:line="276" w:lineRule="auto"/>
              <w:jc w:val="both"/>
              <w:rPr>
                <w:sz w:val="24"/>
                <w:szCs w:val="24"/>
              </w:rPr>
            </w:pPr>
            <w:r w:rsidRPr="008F5FED">
              <w:rPr>
                <w:sz w:val="24"/>
                <w:szCs w:val="24"/>
              </w:rPr>
              <w:t>1.3. Провести огляд-конкурс пришкільних таборів</w:t>
            </w:r>
          </w:p>
        </w:tc>
        <w:tc>
          <w:tcPr>
            <w:tcW w:w="1484" w:type="dxa"/>
          </w:tcPr>
          <w:p w:rsidR="00790631" w:rsidRPr="008F5FED" w:rsidRDefault="00790631" w:rsidP="00C527C3">
            <w:pPr>
              <w:pStyle w:val="13"/>
              <w:spacing w:line="276" w:lineRule="auto"/>
              <w:rPr>
                <w:bCs/>
                <w:sz w:val="24"/>
                <w:szCs w:val="24"/>
              </w:rPr>
            </w:pPr>
            <w:r w:rsidRPr="008F5FED">
              <w:rPr>
                <w:bCs/>
                <w:sz w:val="24"/>
                <w:szCs w:val="24"/>
              </w:rPr>
              <w:t>2018 рік</w:t>
            </w:r>
          </w:p>
        </w:tc>
        <w:tc>
          <w:tcPr>
            <w:tcW w:w="2478" w:type="dxa"/>
          </w:tcPr>
          <w:p w:rsidR="00790631" w:rsidRPr="008F5FED" w:rsidRDefault="00790631" w:rsidP="00C527C3">
            <w:pPr>
              <w:pStyle w:val="13"/>
              <w:spacing w:line="276" w:lineRule="auto"/>
              <w:jc w:val="both"/>
              <w:rPr>
                <w:sz w:val="24"/>
                <w:szCs w:val="24"/>
              </w:rPr>
            </w:pPr>
            <w:r w:rsidRPr="008F5FED">
              <w:rPr>
                <w:sz w:val="24"/>
                <w:szCs w:val="24"/>
              </w:rPr>
              <w:t xml:space="preserve">Відділ освіти, молоді та спорту Чаплинської селищної ради  </w:t>
            </w:r>
          </w:p>
        </w:tc>
        <w:tc>
          <w:tcPr>
            <w:tcW w:w="1842" w:type="dxa"/>
          </w:tcPr>
          <w:p w:rsidR="00790631" w:rsidRPr="008F5FED" w:rsidRDefault="00790631" w:rsidP="00C527C3">
            <w:pPr>
              <w:pStyle w:val="13"/>
              <w:spacing w:line="276" w:lineRule="auto"/>
              <w:jc w:val="left"/>
              <w:rPr>
                <w:sz w:val="24"/>
                <w:szCs w:val="24"/>
              </w:rPr>
            </w:pPr>
            <w:r w:rsidRPr="008F5FED">
              <w:rPr>
                <w:sz w:val="24"/>
                <w:szCs w:val="24"/>
              </w:rPr>
              <w:t>-</w:t>
            </w:r>
          </w:p>
        </w:tc>
        <w:tc>
          <w:tcPr>
            <w:tcW w:w="1620" w:type="dxa"/>
          </w:tcPr>
          <w:p w:rsidR="00790631" w:rsidRPr="008F5FED" w:rsidRDefault="00790631" w:rsidP="00C527C3">
            <w:pPr>
              <w:pStyle w:val="13"/>
              <w:spacing w:line="276" w:lineRule="auto"/>
              <w:jc w:val="left"/>
              <w:rPr>
                <w:sz w:val="24"/>
                <w:szCs w:val="24"/>
              </w:rPr>
            </w:pPr>
            <w:r w:rsidRPr="008F5FED">
              <w:rPr>
                <w:sz w:val="24"/>
                <w:szCs w:val="24"/>
              </w:rPr>
              <w:t>-</w:t>
            </w:r>
          </w:p>
        </w:tc>
        <w:tc>
          <w:tcPr>
            <w:tcW w:w="1744" w:type="dxa"/>
          </w:tcPr>
          <w:p w:rsidR="00790631" w:rsidRPr="008F5FED" w:rsidRDefault="00790631" w:rsidP="00C527C3">
            <w:pPr>
              <w:pStyle w:val="13"/>
              <w:spacing w:line="276" w:lineRule="auto"/>
              <w:jc w:val="both"/>
              <w:rPr>
                <w:sz w:val="24"/>
                <w:szCs w:val="24"/>
              </w:rPr>
            </w:pPr>
            <w:r w:rsidRPr="008F5FED">
              <w:rPr>
                <w:sz w:val="24"/>
                <w:szCs w:val="24"/>
              </w:rPr>
              <w:t>Забезпече-ння належного функціону-вання</w:t>
            </w:r>
            <w:r w:rsidR="008F5FED">
              <w:rPr>
                <w:sz w:val="24"/>
                <w:szCs w:val="24"/>
              </w:rPr>
              <w:t xml:space="preserve"> пришкільних таборів відпочинку</w:t>
            </w:r>
          </w:p>
        </w:tc>
      </w:tr>
      <w:tr w:rsidR="00790631" w:rsidRPr="00C02866" w:rsidTr="00C527C3">
        <w:tc>
          <w:tcPr>
            <w:tcW w:w="502" w:type="dxa"/>
          </w:tcPr>
          <w:p w:rsidR="00790631" w:rsidRPr="00C02866" w:rsidRDefault="00790631" w:rsidP="00C527C3">
            <w:pPr>
              <w:pStyle w:val="13"/>
              <w:spacing w:line="276" w:lineRule="auto"/>
            </w:pPr>
            <w:r w:rsidRPr="00C02866">
              <w:t>2</w:t>
            </w:r>
          </w:p>
        </w:tc>
        <w:tc>
          <w:tcPr>
            <w:tcW w:w="1838" w:type="dxa"/>
          </w:tcPr>
          <w:p w:rsidR="00790631" w:rsidRPr="008F5FED" w:rsidRDefault="00790631" w:rsidP="00C527C3">
            <w:pPr>
              <w:pStyle w:val="13"/>
              <w:spacing w:line="276" w:lineRule="auto"/>
              <w:jc w:val="both"/>
              <w:rPr>
                <w:sz w:val="24"/>
                <w:szCs w:val="24"/>
              </w:rPr>
            </w:pPr>
            <w:r w:rsidRPr="008F5FED">
              <w:rPr>
                <w:sz w:val="24"/>
                <w:szCs w:val="24"/>
              </w:rPr>
              <w:t xml:space="preserve">Організація оздоровле-ння та відпочинку дітей, які потребують особливої </w:t>
            </w:r>
            <w:r w:rsidRPr="008F5FED">
              <w:rPr>
                <w:sz w:val="24"/>
                <w:szCs w:val="24"/>
              </w:rPr>
              <w:lastRenderedPageBreak/>
              <w:t>соціальної уваги та підтримки</w:t>
            </w:r>
          </w:p>
        </w:tc>
        <w:tc>
          <w:tcPr>
            <w:tcW w:w="3556" w:type="dxa"/>
          </w:tcPr>
          <w:p w:rsidR="00790631" w:rsidRPr="008F5FED" w:rsidRDefault="00790631" w:rsidP="00C527C3">
            <w:pPr>
              <w:pStyle w:val="13"/>
              <w:spacing w:line="276" w:lineRule="auto"/>
              <w:jc w:val="both"/>
              <w:rPr>
                <w:sz w:val="24"/>
                <w:szCs w:val="24"/>
              </w:rPr>
            </w:pPr>
            <w:r w:rsidRPr="008F5FED">
              <w:rPr>
                <w:bCs/>
                <w:sz w:val="24"/>
                <w:szCs w:val="24"/>
              </w:rPr>
              <w:lastRenderedPageBreak/>
              <w:t>2.1. Проведення нарад, семінари-тренінги щодо підготовки, ходу та підбиття підсумків проведення оздоровчої кампанії</w:t>
            </w:r>
          </w:p>
        </w:tc>
        <w:tc>
          <w:tcPr>
            <w:tcW w:w="1484" w:type="dxa"/>
          </w:tcPr>
          <w:p w:rsidR="00790631" w:rsidRPr="008F5FED" w:rsidRDefault="00790631" w:rsidP="00C527C3">
            <w:pPr>
              <w:pStyle w:val="13"/>
              <w:spacing w:line="276" w:lineRule="auto"/>
              <w:jc w:val="both"/>
              <w:rPr>
                <w:sz w:val="24"/>
                <w:szCs w:val="24"/>
              </w:rPr>
            </w:pPr>
            <w:r w:rsidRPr="008F5FED">
              <w:rPr>
                <w:bCs/>
                <w:sz w:val="24"/>
                <w:szCs w:val="24"/>
              </w:rPr>
              <w:t>2018 рік</w:t>
            </w:r>
          </w:p>
        </w:tc>
        <w:tc>
          <w:tcPr>
            <w:tcW w:w="2478" w:type="dxa"/>
          </w:tcPr>
          <w:p w:rsidR="00790631" w:rsidRPr="008F5FED" w:rsidRDefault="00790631" w:rsidP="00C527C3">
            <w:pPr>
              <w:pStyle w:val="13"/>
              <w:spacing w:line="276" w:lineRule="auto"/>
              <w:jc w:val="both"/>
              <w:rPr>
                <w:sz w:val="24"/>
                <w:szCs w:val="24"/>
              </w:rPr>
            </w:pPr>
            <w:r w:rsidRPr="008F5FED">
              <w:rPr>
                <w:sz w:val="24"/>
                <w:szCs w:val="24"/>
              </w:rPr>
              <w:t xml:space="preserve">Відділ освіти, молоді та спорту Чаплинської селищної ради  </w:t>
            </w:r>
          </w:p>
          <w:p w:rsidR="00790631" w:rsidRPr="008F5FED" w:rsidRDefault="00790631" w:rsidP="00C527C3">
            <w:pPr>
              <w:pStyle w:val="13"/>
              <w:spacing w:line="276" w:lineRule="auto"/>
              <w:jc w:val="both"/>
              <w:rPr>
                <w:sz w:val="24"/>
                <w:szCs w:val="24"/>
              </w:rPr>
            </w:pPr>
          </w:p>
        </w:tc>
        <w:tc>
          <w:tcPr>
            <w:tcW w:w="1842" w:type="dxa"/>
          </w:tcPr>
          <w:p w:rsidR="00790631" w:rsidRPr="008F5FED" w:rsidRDefault="00790631" w:rsidP="00C527C3">
            <w:pPr>
              <w:pStyle w:val="13"/>
              <w:spacing w:line="276" w:lineRule="auto"/>
              <w:rPr>
                <w:sz w:val="24"/>
                <w:szCs w:val="24"/>
              </w:rPr>
            </w:pPr>
            <w:r w:rsidRPr="008F5FED">
              <w:rPr>
                <w:sz w:val="24"/>
                <w:szCs w:val="24"/>
              </w:rPr>
              <w:t>-</w:t>
            </w:r>
          </w:p>
        </w:tc>
        <w:tc>
          <w:tcPr>
            <w:tcW w:w="1620" w:type="dxa"/>
          </w:tcPr>
          <w:p w:rsidR="00790631" w:rsidRPr="008F5FED" w:rsidRDefault="00790631" w:rsidP="00C527C3">
            <w:pPr>
              <w:pStyle w:val="13"/>
              <w:spacing w:line="276" w:lineRule="auto"/>
              <w:rPr>
                <w:sz w:val="24"/>
                <w:szCs w:val="24"/>
              </w:rPr>
            </w:pPr>
            <w:r w:rsidRPr="008F5FED">
              <w:rPr>
                <w:sz w:val="24"/>
                <w:szCs w:val="24"/>
              </w:rPr>
              <w:t>-</w:t>
            </w:r>
          </w:p>
        </w:tc>
        <w:tc>
          <w:tcPr>
            <w:tcW w:w="1744" w:type="dxa"/>
          </w:tcPr>
          <w:p w:rsidR="00790631" w:rsidRPr="008F5FED" w:rsidRDefault="00790631" w:rsidP="00C527C3">
            <w:pPr>
              <w:pStyle w:val="13"/>
              <w:spacing w:line="276" w:lineRule="auto"/>
              <w:jc w:val="both"/>
              <w:rPr>
                <w:sz w:val="24"/>
                <w:szCs w:val="24"/>
              </w:rPr>
            </w:pPr>
            <w:r w:rsidRPr="008F5FED">
              <w:rPr>
                <w:sz w:val="24"/>
                <w:szCs w:val="24"/>
              </w:rPr>
              <w:t xml:space="preserve">Здійснення контролю за організа-цією оздоровле-ння та відпочинку дітей </w:t>
            </w:r>
            <w:r w:rsidRPr="008F5FED">
              <w:rPr>
                <w:sz w:val="24"/>
                <w:szCs w:val="24"/>
              </w:rPr>
              <w:lastRenderedPageBreak/>
              <w:t>Чаплинської селищної ради</w:t>
            </w:r>
          </w:p>
        </w:tc>
      </w:tr>
      <w:tr w:rsidR="00790631" w:rsidRPr="00C02866" w:rsidTr="00C527C3">
        <w:tc>
          <w:tcPr>
            <w:tcW w:w="502" w:type="dxa"/>
          </w:tcPr>
          <w:p w:rsidR="00790631" w:rsidRPr="00C02866" w:rsidRDefault="00790631" w:rsidP="00C527C3">
            <w:pPr>
              <w:pStyle w:val="13"/>
              <w:spacing w:line="276" w:lineRule="auto"/>
            </w:pPr>
          </w:p>
        </w:tc>
        <w:tc>
          <w:tcPr>
            <w:tcW w:w="1838" w:type="dxa"/>
          </w:tcPr>
          <w:p w:rsidR="00790631" w:rsidRPr="00C02866" w:rsidRDefault="00790631" w:rsidP="00C527C3">
            <w:pPr>
              <w:pStyle w:val="13"/>
              <w:spacing w:line="276" w:lineRule="auto"/>
              <w:jc w:val="both"/>
            </w:pPr>
          </w:p>
        </w:tc>
        <w:tc>
          <w:tcPr>
            <w:tcW w:w="3556" w:type="dxa"/>
          </w:tcPr>
          <w:p w:rsidR="00790631" w:rsidRPr="008F5FED" w:rsidRDefault="00790631" w:rsidP="00C527C3">
            <w:pPr>
              <w:jc w:val="both"/>
              <w:rPr>
                <w:rFonts w:ascii="Times New Roman" w:hAnsi="Times New Roman" w:cs="Times New Roman"/>
                <w:sz w:val="24"/>
                <w:szCs w:val="24"/>
              </w:rPr>
            </w:pPr>
            <w:r w:rsidRPr="008F5FED">
              <w:rPr>
                <w:rFonts w:ascii="Times New Roman" w:hAnsi="Times New Roman" w:cs="Times New Roman"/>
                <w:sz w:val="24"/>
                <w:szCs w:val="24"/>
              </w:rPr>
              <w:t>2.2. Організувати  оздоровлення  дітей</w:t>
            </w:r>
            <w:r w:rsidR="008F5FED">
              <w:rPr>
                <w:rFonts w:ascii="Times New Roman" w:hAnsi="Times New Roman" w:cs="Times New Roman"/>
                <w:sz w:val="24"/>
                <w:szCs w:val="24"/>
              </w:rPr>
              <w:t xml:space="preserve"> (</w:t>
            </w:r>
            <w:r w:rsidRPr="008F5FED">
              <w:rPr>
                <w:rFonts w:ascii="Times New Roman" w:hAnsi="Times New Roman" w:cs="Times New Roman"/>
                <w:sz w:val="24"/>
                <w:szCs w:val="24"/>
              </w:rPr>
              <w:t xml:space="preserve">придбання путівок). </w:t>
            </w:r>
          </w:p>
          <w:p w:rsidR="00790631" w:rsidRPr="008F5FED" w:rsidRDefault="00790631" w:rsidP="00C527C3">
            <w:pPr>
              <w:jc w:val="both"/>
              <w:rPr>
                <w:rFonts w:ascii="Times New Roman" w:hAnsi="Times New Roman" w:cs="Times New Roman"/>
                <w:sz w:val="24"/>
                <w:szCs w:val="24"/>
              </w:rPr>
            </w:pPr>
          </w:p>
          <w:p w:rsidR="00790631" w:rsidRPr="008F5FED" w:rsidRDefault="00790631" w:rsidP="00C527C3">
            <w:pPr>
              <w:jc w:val="both"/>
              <w:rPr>
                <w:rFonts w:ascii="Times New Roman" w:hAnsi="Times New Roman" w:cs="Times New Roman"/>
                <w:sz w:val="24"/>
                <w:szCs w:val="24"/>
              </w:rPr>
            </w:pPr>
          </w:p>
          <w:p w:rsidR="00790631" w:rsidRPr="008F5FED" w:rsidRDefault="00790631" w:rsidP="00C527C3">
            <w:pPr>
              <w:jc w:val="both"/>
              <w:rPr>
                <w:rFonts w:ascii="Times New Roman" w:hAnsi="Times New Roman" w:cs="Times New Roman"/>
                <w:sz w:val="24"/>
                <w:szCs w:val="24"/>
              </w:rPr>
            </w:pPr>
            <w:r w:rsidRPr="008F5FED">
              <w:rPr>
                <w:rFonts w:ascii="Times New Roman" w:hAnsi="Times New Roman" w:cs="Times New Roman"/>
                <w:sz w:val="24"/>
                <w:szCs w:val="24"/>
              </w:rPr>
              <w:t>Перевезення дітей до місця оздоровлення( паливо)</w:t>
            </w:r>
          </w:p>
        </w:tc>
        <w:tc>
          <w:tcPr>
            <w:tcW w:w="1484" w:type="dxa"/>
          </w:tcPr>
          <w:p w:rsidR="00790631" w:rsidRPr="008F5FED" w:rsidRDefault="00790631" w:rsidP="00C527C3">
            <w:pPr>
              <w:rPr>
                <w:rFonts w:ascii="Times New Roman" w:hAnsi="Times New Roman" w:cs="Times New Roman"/>
                <w:bCs/>
                <w:sz w:val="24"/>
                <w:szCs w:val="24"/>
              </w:rPr>
            </w:pPr>
            <w:r w:rsidRPr="008F5FED">
              <w:rPr>
                <w:rFonts w:ascii="Times New Roman" w:hAnsi="Times New Roman" w:cs="Times New Roman"/>
                <w:bCs/>
                <w:sz w:val="24"/>
                <w:szCs w:val="24"/>
              </w:rPr>
              <w:t>2018 рік</w:t>
            </w:r>
          </w:p>
          <w:p w:rsidR="00790631" w:rsidRPr="008F5FED" w:rsidRDefault="00790631" w:rsidP="00C527C3">
            <w:pPr>
              <w:pStyle w:val="13"/>
              <w:spacing w:line="276" w:lineRule="auto"/>
              <w:jc w:val="both"/>
              <w:rPr>
                <w:sz w:val="24"/>
                <w:szCs w:val="24"/>
              </w:rPr>
            </w:pPr>
          </w:p>
        </w:tc>
        <w:tc>
          <w:tcPr>
            <w:tcW w:w="2478" w:type="dxa"/>
          </w:tcPr>
          <w:p w:rsidR="00790631" w:rsidRPr="008F5FED" w:rsidRDefault="00790631" w:rsidP="00C527C3">
            <w:pPr>
              <w:pStyle w:val="13"/>
              <w:spacing w:line="276" w:lineRule="auto"/>
              <w:jc w:val="both"/>
              <w:rPr>
                <w:sz w:val="24"/>
                <w:szCs w:val="24"/>
              </w:rPr>
            </w:pPr>
            <w:r w:rsidRPr="008F5FED">
              <w:rPr>
                <w:sz w:val="24"/>
                <w:szCs w:val="24"/>
              </w:rPr>
              <w:t>Відділ освіти, молоді та спорту Чаплинської селищної ради</w:t>
            </w:r>
          </w:p>
        </w:tc>
        <w:tc>
          <w:tcPr>
            <w:tcW w:w="1842" w:type="dxa"/>
          </w:tcPr>
          <w:p w:rsidR="00790631" w:rsidRPr="008F5FED" w:rsidRDefault="00790631" w:rsidP="008F5FED">
            <w:pPr>
              <w:pStyle w:val="13"/>
              <w:spacing w:line="276" w:lineRule="auto"/>
              <w:rPr>
                <w:sz w:val="24"/>
                <w:szCs w:val="24"/>
              </w:rPr>
            </w:pPr>
            <w:r w:rsidRPr="008F5FED">
              <w:rPr>
                <w:sz w:val="24"/>
                <w:szCs w:val="24"/>
              </w:rPr>
              <w:t>Б</w:t>
            </w:r>
            <w:r w:rsidR="008F5FED">
              <w:rPr>
                <w:sz w:val="24"/>
                <w:szCs w:val="24"/>
              </w:rPr>
              <w:t>юджет Чаплинської селищної ради</w:t>
            </w:r>
          </w:p>
          <w:p w:rsidR="008F5FED" w:rsidRDefault="009A1D13" w:rsidP="009A1D13">
            <w:pPr>
              <w:pStyle w:val="13"/>
              <w:spacing w:line="276" w:lineRule="auto"/>
              <w:rPr>
                <w:sz w:val="24"/>
                <w:szCs w:val="24"/>
              </w:rPr>
            </w:pPr>
            <w:r>
              <w:rPr>
                <w:sz w:val="24"/>
                <w:szCs w:val="24"/>
              </w:rPr>
              <w:t xml:space="preserve">Кошти не бюджетних джерел  </w:t>
            </w:r>
          </w:p>
          <w:p w:rsidR="00790631" w:rsidRPr="008F5FED" w:rsidRDefault="00790631" w:rsidP="008F5FED">
            <w:pPr>
              <w:pStyle w:val="13"/>
              <w:spacing w:line="276" w:lineRule="auto"/>
              <w:rPr>
                <w:sz w:val="24"/>
                <w:szCs w:val="24"/>
              </w:rPr>
            </w:pPr>
            <w:r w:rsidRPr="008F5FED">
              <w:rPr>
                <w:sz w:val="24"/>
                <w:szCs w:val="24"/>
              </w:rPr>
              <w:t>Б</w:t>
            </w:r>
            <w:r w:rsidR="008F5FED">
              <w:rPr>
                <w:sz w:val="24"/>
                <w:szCs w:val="24"/>
              </w:rPr>
              <w:t>юджет Чаплинської селищної ради</w:t>
            </w:r>
          </w:p>
        </w:tc>
        <w:tc>
          <w:tcPr>
            <w:tcW w:w="1620" w:type="dxa"/>
          </w:tcPr>
          <w:p w:rsidR="00790631" w:rsidRPr="008F5FED" w:rsidRDefault="00790631" w:rsidP="00C527C3">
            <w:pPr>
              <w:pStyle w:val="13"/>
              <w:spacing w:line="276" w:lineRule="auto"/>
              <w:jc w:val="left"/>
              <w:rPr>
                <w:sz w:val="24"/>
                <w:szCs w:val="24"/>
              </w:rPr>
            </w:pPr>
            <w:r w:rsidRPr="008F5FED">
              <w:rPr>
                <w:sz w:val="24"/>
                <w:szCs w:val="24"/>
              </w:rPr>
              <w:t>2018 – 299,250</w:t>
            </w:r>
          </w:p>
          <w:p w:rsidR="00790631" w:rsidRPr="008F5FED" w:rsidRDefault="00790631" w:rsidP="00C527C3">
            <w:pPr>
              <w:pStyle w:val="13"/>
              <w:spacing w:line="276" w:lineRule="auto"/>
              <w:jc w:val="left"/>
              <w:rPr>
                <w:sz w:val="24"/>
                <w:szCs w:val="24"/>
              </w:rPr>
            </w:pPr>
          </w:p>
          <w:p w:rsidR="00790631" w:rsidRPr="008F5FED" w:rsidRDefault="00790631" w:rsidP="00C527C3">
            <w:pPr>
              <w:pStyle w:val="13"/>
              <w:spacing w:line="276" w:lineRule="auto"/>
              <w:jc w:val="left"/>
              <w:rPr>
                <w:sz w:val="24"/>
                <w:szCs w:val="24"/>
              </w:rPr>
            </w:pPr>
            <w:r w:rsidRPr="008F5FED">
              <w:rPr>
                <w:sz w:val="24"/>
                <w:szCs w:val="24"/>
              </w:rPr>
              <w:t>2018-173,250</w:t>
            </w:r>
          </w:p>
          <w:p w:rsidR="00790631" w:rsidRPr="008F5FED" w:rsidRDefault="00790631" w:rsidP="00C527C3">
            <w:pPr>
              <w:pStyle w:val="13"/>
              <w:spacing w:line="276" w:lineRule="auto"/>
              <w:jc w:val="left"/>
              <w:rPr>
                <w:sz w:val="24"/>
                <w:szCs w:val="24"/>
              </w:rPr>
            </w:pPr>
          </w:p>
          <w:p w:rsidR="008F5FED" w:rsidRDefault="008F5FED" w:rsidP="00C527C3">
            <w:pPr>
              <w:pStyle w:val="13"/>
              <w:spacing w:line="276" w:lineRule="auto"/>
              <w:jc w:val="left"/>
              <w:rPr>
                <w:sz w:val="24"/>
                <w:szCs w:val="24"/>
              </w:rPr>
            </w:pPr>
          </w:p>
          <w:p w:rsidR="00790631" w:rsidRPr="008F5FED" w:rsidRDefault="00790631" w:rsidP="00C527C3">
            <w:pPr>
              <w:pStyle w:val="13"/>
              <w:spacing w:line="276" w:lineRule="auto"/>
              <w:jc w:val="left"/>
              <w:rPr>
                <w:sz w:val="24"/>
                <w:szCs w:val="24"/>
              </w:rPr>
            </w:pPr>
            <w:r w:rsidRPr="008F5FED">
              <w:rPr>
                <w:sz w:val="24"/>
                <w:szCs w:val="24"/>
              </w:rPr>
              <w:t>14,00</w:t>
            </w:r>
          </w:p>
        </w:tc>
        <w:tc>
          <w:tcPr>
            <w:tcW w:w="1744" w:type="dxa"/>
          </w:tcPr>
          <w:p w:rsidR="00790631" w:rsidRPr="008F5FED" w:rsidRDefault="00790631" w:rsidP="00C527C3">
            <w:pPr>
              <w:pStyle w:val="13"/>
              <w:spacing w:line="276" w:lineRule="auto"/>
              <w:jc w:val="left"/>
              <w:rPr>
                <w:sz w:val="24"/>
                <w:szCs w:val="24"/>
              </w:rPr>
            </w:pPr>
            <w:r w:rsidRPr="008F5FED">
              <w:rPr>
                <w:sz w:val="24"/>
                <w:szCs w:val="24"/>
              </w:rPr>
              <w:t>Оздоровлен-ня дітей пільгових категорій  у позаміських оздоровчих таборах області</w:t>
            </w:r>
          </w:p>
        </w:tc>
      </w:tr>
      <w:tr w:rsidR="00790631" w:rsidRPr="00C02866" w:rsidTr="00C527C3">
        <w:tc>
          <w:tcPr>
            <w:tcW w:w="502" w:type="dxa"/>
          </w:tcPr>
          <w:p w:rsidR="00790631" w:rsidRPr="00C02866" w:rsidRDefault="00790631" w:rsidP="00C527C3">
            <w:pPr>
              <w:pStyle w:val="13"/>
              <w:spacing w:line="276" w:lineRule="auto"/>
            </w:pPr>
          </w:p>
        </w:tc>
        <w:tc>
          <w:tcPr>
            <w:tcW w:w="1838" w:type="dxa"/>
          </w:tcPr>
          <w:p w:rsidR="00790631" w:rsidRPr="00C02866" w:rsidRDefault="00790631" w:rsidP="00C527C3">
            <w:pPr>
              <w:pStyle w:val="13"/>
              <w:spacing w:line="276" w:lineRule="auto"/>
              <w:jc w:val="both"/>
            </w:pPr>
          </w:p>
        </w:tc>
        <w:tc>
          <w:tcPr>
            <w:tcW w:w="3556" w:type="dxa"/>
          </w:tcPr>
          <w:p w:rsidR="00790631" w:rsidRPr="008F5FED" w:rsidRDefault="00790631" w:rsidP="00C527C3">
            <w:pPr>
              <w:rPr>
                <w:rFonts w:ascii="Times New Roman" w:hAnsi="Times New Roman" w:cs="Times New Roman"/>
                <w:sz w:val="24"/>
                <w:szCs w:val="24"/>
              </w:rPr>
            </w:pPr>
            <w:r w:rsidRPr="008F5FED">
              <w:rPr>
                <w:rFonts w:ascii="Times New Roman" w:hAnsi="Times New Roman" w:cs="Times New Roman"/>
                <w:sz w:val="24"/>
                <w:szCs w:val="24"/>
              </w:rPr>
              <w:t xml:space="preserve">2.3. Організувати  відпочинок дітей. </w:t>
            </w:r>
          </w:p>
        </w:tc>
        <w:tc>
          <w:tcPr>
            <w:tcW w:w="1484" w:type="dxa"/>
          </w:tcPr>
          <w:p w:rsidR="00790631" w:rsidRPr="008F5FED" w:rsidRDefault="00790631" w:rsidP="00C527C3">
            <w:pPr>
              <w:rPr>
                <w:rFonts w:ascii="Times New Roman" w:hAnsi="Times New Roman" w:cs="Times New Roman"/>
                <w:bCs/>
                <w:sz w:val="24"/>
                <w:szCs w:val="24"/>
              </w:rPr>
            </w:pPr>
            <w:r w:rsidRPr="008F5FED">
              <w:rPr>
                <w:rFonts w:ascii="Times New Roman" w:hAnsi="Times New Roman" w:cs="Times New Roman"/>
                <w:bCs/>
                <w:sz w:val="24"/>
                <w:szCs w:val="24"/>
              </w:rPr>
              <w:t>2018 рік</w:t>
            </w:r>
          </w:p>
          <w:p w:rsidR="00790631" w:rsidRPr="008F5FED" w:rsidRDefault="00790631" w:rsidP="00C527C3">
            <w:pPr>
              <w:pStyle w:val="13"/>
              <w:spacing w:line="276" w:lineRule="auto"/>
              <w:jc w:val="both"/>
              <w:rPr>
                <w:sz w:val="24"/>
                <w:szCs w:val="24"/>
              </w:rPr>
            </w:pPr>
          </w:p>
        </w:tc>
        <w:tc>
          <w:tcPr>
            <w:tcW w:w="2478" w:type="dxa"/>
          </w:tcPr>
          <w:p w:rsidR="00790631" w:rsidRPr="008F5FED" w:rsidRDefault="00790631" w:rsidP="00C527C3">
            <w:pPr>
              <w:pStyle w:val="13"/>
              <w:spacing w:line="276" w:lineRule="auto"/>
              <w:jc w:val="both"/>
              <w:rPr>
                <w:sz w:val="24"/>
                <w:szCs w:val="24"/>
              </w:rPr>
            </w:pPr>
            <w:r w:rsidRPr="008F5FED">
              <w:rPr>
                <w:sz w:val="24"/>
                <w:szCs w:val="24"/>
              </w:rPr>
              <w:t>Відділ освіти, молоді та спорту Чаплинської селищної ради</w:t>
            </w:r>
          </w:p>
        </w:tc>
        <w:tc>
          <w:tcPr>
            <w:tcW w:w="1842" w:type="dxa"/>
          </w:tcPr>
          <w:p w:rsidR="00790631" w:rsidRPr="008F5FED" w:rsidRDefault="00790631" w:rsidP="009A1D13">
            <w:pPr>
              <w:pStyle w:val="13"/>
              <w:spacing w:line="276" w:lineRule="auto"/>
              <w:rPr>
                <w:sz w:val="24"/>
                <w:szCs w:val="24"/>
              </w:rPr>
            </w:pPr>
            <w:r w:rsidRPr="008F5FED">
              <w:rPr>
                <w:sz w:val="24"/>
                <w:szCs w:val="24"/>
              </w:rPr>
              <w:t>Б</w:t>
            </w:r>
            <w:r w:rsidR="009A1D13">
              <w:rPr>
                <w:sz w:val="24"/>
                <w:szCs w:val="24"/>
              </w:rPr>
              <w:t>юджет Чаплинської селищної ради</w:t>
            </w:r>
          </w:p>
          <w:p w:rsidR="00790631" w:rsidRPr="008F5FED" w:rsidRDefault="00790631" w:rsidP="008F5FED">
            <w:pPr>
              <w:pStyle w:val="13"/>
              <w:spacing w:line="276" w:lineRule="auto"/>
              <w:rPr>
                <w:sz w:val="24"/>
                <w:szCs w:val="24"/>
              </w:rPr>
            </w:pPr>
            <w:r w:rsidRPr="008F5FED">
              <w:rPr>
                <w:sz w:val="24"/>
                <w:szCs w:val="24"/>
              </w:rPr>
              <w:t>Кошти не бюджетних джерел</w:t>
            </w:r>
            <w:r w:rsidR="008F5FED">
              <w:rPr>
                <w:sz w:val="24"/>
                <w:szCs w:val="24"/>
              </w:rPr>
              <w:t xml:space="preserve"> </w:t>
            </w:r>
            <w:r w:rsidRPr="008F5FED">
              <w:rPr>
                <w:sz w:val="24"/>
                <w:szCs w:val="24"/>
              </w:rPr>
              <w:t xml:space="preserve"> </w:t>
            </w:r>
          </w:p>
        </w:tc>
        <w:tc>
          <w:tcPr>
            <w:tcW w:w="1620" w:type="dxa"/>
          </w:tcPr>
          <w:p w:rsidR="00790631" w:rsidRPr="008F5FED" w:rsidRDefault="00790631" w:rsidP="00C527C3">
            <w:pPr>
              <w:pStyle w:val="13"/>
              <w:spacing w:line="276" w:lineRule="auto"/>
              <w:jc w:val="left"/>
              <w:rPr>
                <w:sz w:val="24"/>
                <w:szCs w:val="24"/>
              </w:rPr>
            </w:pPr>
            <w:r w:rsidRPr="008F5FED">
              <w:rPr>
                <w:sz w:val="24"/>
                <w:szCs w:val="24"/>
              </w:rPr>
              <w:t>2018 – 212,672</w:t>
            </w:r>
          </w:p>
          <w:p w:rsidR="00790631" w:rsidRPr="008F5FED" w:rsidRDefault="00790631" w:rsidP="00C527C3">
            <w:pPr>
              <w:pStyle w:val="13"/>
              <w:spacing w:line="276" w:lineRule="auto"/>
              <w:jc w:val="left"/>
              <w:rPr>
                <w:sz w:val="24"/>
                <w:szCs w:val="24"/>
              </w:rPr>
            </w:pPr>
          </w:p>
          <w:p w:rsidR="00790631" w:rsidRPr="008F5FED" w:rsidRDefault="00790631" w:rsidP="00C527C3">
            <w:pPr>
              <w:pStyle w:val="13"/>
              <w:spacing w:line="276" w:lineRule="auto"/>
              <w:jc w:val="left"/>
              <w:rPr>
                <w:sz w:val="24"/>
                <w:szCs w:val="24"/>
              </w:rPr>
            </w:pPr>
            <w:r w:rsidRPr="008F5FED">
              <w:rPr>
                <w:sz w:val="24"/>
                <w:szCs w:val="24"/>
              </w:rPr>
              <w:t>2018</w:t>
            </w:r>
          </w:p>
          <w:p w:rsidR="00790631" w:rsidRPr="008F5FED" w:rsidRDefault="00790631" w:rsidP="00C527C3">
            <w:pPr>
              <w:pStyle w:val="13"/>
              <w:spacing w:line="276" w:lineRule="auto"/>
              <w:jc w:val="left"/>
              <w:rPr>
                <w:sz w:val="24"/>
                <w:szCs w:val="24"/>
              </w:rPr>
            </w:pPr>
            <w:r w:rsidRPr="008F5FED">
              <w:rPr>
                <w:sz w:val="24"/>
                <w:szCs w:val="24"/>
              </w:rPr>
              <w:t>45,068</w:t>
            </w:r>
          </w:p>
        </w:tc>
        <w:tc>
          <w:tcPr>
            <w:tcW w:w="1744" w:type="dxa"/>
          </w:tcPr>
          <w:p w:rsidR="00790631" w:rsidRPr="008F5FED" w:rsidRDefault="00790631" w:rsidP="00C527C3">
            <w:pPr>
              <w:pStyle w:val="13"/>
              <w:spacing w:line="276" w:lineRule="auto"/>
              <w:jc w:val="left"/>
              <w:rPr>
                <w:sz w:val="24"/>
                <w:szCs w:val="24"/>
              </w:rPr>
            </w:pPr>
            <w:r w:rsidRPr="008F5FED">
              <w:rPr>
                <w:sz w:val="24"/>
                <w:szCs w:val="24"/>
              </w:rPr>
              <w:t>Відпочинок дітей Чаплинської селищної ради  в пришкільних таборах</w:t>
            </w:r>
          </w:p>
        </w:tc>
      </w:tr>
      <w:tr w:rsidR="00790631" w:rsidRPr="00C02866" w:rsidTr="00C527C3">
        <w:tc>
          <w:tcPr>
            <w:tcW w:w="502" w:type="dxa"/>
          </w:tcPr>
          <w:p w:rsidR="00790631" w:rsidRPr="00C02866" w:rsidRDefault="00790631" w:rsidP="00C527C3">
            <w:pPr>
              <w:pStyle w:val="13"/>
              <w:spacing w:line="276" w:lineRule="auto"/>
            </w:pPr>
          </w:p>
        </w:tc>
        <w:tc>
          <w:tcPr>
            <w:tcW w:w="1838" w:type="dxa"/>
          </w:tcPr>
          <w:p w:rsidR="00790631" w:rsidRPr="00C02866" w:rsidRDefault="00790631" w:rsidP="00C527C3">
            <w:pPr>
              <w:pStyle w:val="13"/>
              <w:spacing w:line="276" w:lineRule="auto"/>
              <w:jc w:val="both"/>
            </w:pPr>
          </w:p>
        </w:tc>
        <w:tc>
          <w:tcPr>
            <w:tcW w:w="3556" w:type="dxa"/>
          </w:tcPr>
          <w:p w:rsidR="00790631" w:rsidRPr="008F5FED" w:rsidRDefault="00790631" w:rsidP="00C527C3">
            <w:pPr>
              <w:rPr>
                <w:rFonts w:ascii="Times New Roman" w:hAnsi="Times New Roman" w:cs="Times New Roman"/>
                <w:sz w:val="24"/>
                <w:szCs w:val="24"/>
              </w:rPr>
            </w:pPr>
            <w:r w:rsidRPr="008F5FED">
              <w:rPr>
                <w:rFonts w:ascii="Times New Roman" w:hAnsi="Times New Roman" w:cs="Times New Roman"/>
                <w:sz w:val="24"/>
                <w:szCs w:val="24"/>
              </w:rPr>
              <w:t xml:space="preserve">2.4. Організація оздоровлення дітей у закладах дошкільної освіти </w:t>
            </w:r>
          </w:p>
        </w:tc>
        <w:tc>
          <w:tcPr>
            <w:tcW w:w="1484" w:type="dxa"/>
          </w:tcPr>
          <w:p w:rsidR="00790631" w:rsidRPr="008F5FED" w:rsidRDefault="00790631" w:rsidP="00C527C3">
            <w:pPr>
              <w:rPr>
                <w:rFonts w:ascii="Times New Roman" w:hAnsi="Times New Roman" w:cs="Times New Roman"/>
                <w:bCs/>
                <w:sz w:val="24"/>
                <w:szCs w:val="24"/>
              </w:rPr>
            </w:pPr>
            <w:r w:rsidRPr="008F5FED">
              <w:rPr>
                <w:rFonts w:ascii="Times New Roman" w:hAnsi="Times New Roman" w:cs="Times New Roman"/>
                <w:bCs/>
                <w:sz w:val="24"/>
                <w:szCs w:val="24"/>
              </w:rPr>
              <w:t>2018 рік</w:t>
            </w:r>
          </w:p>
        </w:tc>
        <w:tc>
          <w:tcPr>
            <w:tcW w:w="2478" w:type="dxa"/>
          </w:tcPr>
          <w:p w:rsidR="00790631" w:rsidRPr="008F5FED" w:rsidRDefault="00790631" w:rsidP="00C527C3">
            <w:pPr>
              <w:pStyle w:val="13"/>
              <w:spacing w:line="276" w:lineRule="auto"/>
              <w:jc w:val="both"/>
              <w:rPr>
                <w:sz w:val="24"/>
                <w:szCs w:val="24"/>
              </w:rPr>
            </w:pPr>
            <w:r w:rsidRPr="008F5FED">
              <w:rPr>
                <w:sz w:val="24"/>
                <w:szCs w:val="24"/>
              </w:rPr>
              <w:t>Відділ освіти, молоді та спорту Чаплинської селищної ради</w:t>
            </w:r>
          </w:p>
        </w:tc>
        <w:tc>
          <w:tcPr>
            <w:tcW w:w="1842" w:type="dxa"/>
          </w:tcPr>
          <w:p w:rsidR="00790631" w:rsidRPr="008F5FED" w:rsidRDefault="00790631" w:rsidP="00C527C3">
            <w:pPr>
              <w:pStyle w:val="13"/>
              <w:spacing w:line="276" w:lineRule="auto"/>
              <w:rPr>
                <w:sz w:val="24"/>
                <w:szCs w:val="24"/>
              </w:rPr>
            </w:pPr>
            <w:r w:rsidRPr="008F5FED">
              <w:rPr>
                <w:sz w:val="24"/>
                <w:szCs w:val="24"/>
              </w:rPr>
              <w:t>Бюджет Чаплинської селищної ради</w:t>
            </w:r>
          </w:p>
        </w:tc>
        <w:tc>
          <w:tcPr>
            <w:tcW w:w="1620" w:type="dxa"/>
          </w:tcPr>
          <w:p w:rsidR="00790631" w:rsidRPr="008F5FED" w:rsidRDefault="00790631" w:rsidP="00C527C3">
            <w:pPr>
              <w:pStyle w:val="13"/>
              <w:spacing w:line="276" w:lineRule="auto"/>
              <w:jc w:val="left"/>
              <w:rPr>
                <w:sz w:val="24"/>
                <w:szCs w:val="24"/>
              </w:rPr>
            </w:pPr>
            <w:r w:rsidRPr="008F5FED">
              <w:rPr>
                <w:sz w:val="24"/>
                <w:szCs w:val="24"/>
              </w:rPr>
              <w:t>2018 – 65,352</w:t>
            </w:r>
          </w:p>
        </w:tc>
        <w:tc>
          <w:tcPr>
            <w:tcW w:w="1744" w:type="dxa"/>
          </w:tcPr>
          <w:p w:rsidR="00790631" w:rsidRPr="008F5FED" w:rsidRDefault="00790631" w:rsidP="00C527C3">
            <w:pPr>
              <w:pStyle w:val="13"/>
              <w:spacing w:line="276" w:lineRule="auto"/>
              <w:jc w:val="left"/>
              <w:rPr>
                <w:sz w:val="24"/>
                <w:szCs w:val="24"/>
              </w:rPr>
            </w:pPr>
            <w:r w:rsidRPr="008F5FED">
              <w:rPr>
                <w:sz w:val="24"/>
                <w:szCs w:val="24"/>
              </w:rPr>
              <w:t>Оздоровлення діт</w:t>
            </w:r>
            <w:r w:rsidR="008F5FED">
              <w:rPr>
                <w:sz w:val="24"/>
                <w:szCs w:val="24"/>
              </w:rPr>
              <w:t>ей у закладах дошкільної освіти</w:t>
            </w:r>
          </w:p>
        </w:tc>
      </w:tr>
      <w:tr w:rsidR="00790631" w:rsidRPr="00C02866" w:rsidTr="00C527C3">
        <w:tc>
          <w:tcPr>
            <w:tcW w:w="502" w:type="dxa"/>
          </w:tcPr>
          <w:p w:rsidR="00790631" w:rsidRPr="00C02866" w:rsidRDefault="00790631" w:rsidP="00C527C3">
            <w:pPr>
              <w:pStyle w:val="13"/>
              <w:spacing w:line="276" w:lineRule="auto"/>
            </w:pPr>
          </w:p>
        </w:tc>
        <w:tc>
          <w:tcPr>
            <w:tcW w:w="1838" w:type="dxa"/>
          </w:tcPr>
          <w:p w:rsidR="00790631" w:rsidRPr="00C02866" w:rsidRDefault="00790631" w:rsidP="00C527C3">
            <w:pPr>
              <w:pStyle w:val="13"/>
              <w:spacing w:line="276" w:lineRule="auto"/>
              <w:jc w:val="both"/>
            </w:pPr>
          </w:p>
        </w:tc>
        <w:tc>
          <w:tcPr>
            <w:tcW w:w="3556" w:type="dxa"/>
          </w:tcPr>
          <w:p w:rsidR="00790631" w:rsidRPr="008F5FED" w:rsidRDefault="008F5FED" w:rsidP="009A1D13">
            <w:pPr>
              <w:spacing w:after="0"/>
              <w:rPr>
                <w:rFonts w:ascii="Times New Roman" w:hAnsi="Times New Roman" w:cs="Times New Roman"/>
                <w:sz w:val="24"/>
                <w:szCs w:val="24"/>
              </w:rPr>
            </w:pPr>
            <w:r>
              <w:rPr>
                <w:rFonts w:ascii="Times New Roman" w:hAnsi="Times New Roman" w:cs="Times New Roman"/>
                <w:sz w:val="24"/>
                <w:szCs w:val="24"/>
              </w:rPr>
              <w:t xml:space="preserve">2.5. </w:t>
            </w:r>
            <w:r w:rsidR="00790631" w:rsidRPr="008F5FED">
              <w:rPr>
                <w:rFonts w:ascii="Times New Roman" w:hAnsi="Times New Roman" w:cs="Times New Roman"/>
                <w:sz w:val="24"/>
                <w:szCs w:val="24"/>
              </w:rPr>
              <w:t>Організація відпочинку дітей з інших регіонів України:</w:t>
            </w:r>
          </w:p>
          <w:p w:rsidR="00790631" w:rsidRPr="008F5FED" w:rsidRDefault="00D21D12" w:rsidP="009A1D13">
            <w:pPr>
              <w:spacing w:after="0"/>
              <w:rPr>
                <w:rFonts w:ascii="Times New Roman" w:hAnsi="Times New Roman" w:cs="Times New Roman"/>
                <w:sz w:val="24"/>
                <w:szCs w:val="24"/>
              </w:rPr>
            </w:pPr>
            <w:r>
              <w:rPr>
                <w:rFonts w:ascii="Times New Roman" w:hAnsi="Times New Roman" w:cs="Times New Roman"/>
                <w:sz w:val="24"/>
                <w:szCs w:val="24"/>
              </w:rPr>
              <w:t xml:space="preserve">- придбання путівок для 26 дітей </w:t>
            </w:r>
            <w:r w:rsidR="00790631" w:rsidRPr="008F5FED">
              <w:rPr>
                <w:rFonts w:ascii="Times New Roman" w:hAnsi="Times New Roman" w:cs="Times New Roman"/>
                <w:sz w:val="24"/>
                <w:szCs w:val="24"/>
              </w:rPr>
              <w:t xml:space="preserve">з Луганської та Донецької областей та  з інших регіонів України для відпочинку в </w:t>
            </w:r>
            <w:r w:rsidR="00790631" w:rsidRPr="008F5FED">
              <w:rPr>
                <w:rFonts w:ascii="Times New Roman" w:hAnsi="Times New Roman" w:cs="Times New Roman"/>
                <w:sz w:val="24"/>
                <w:szCs w:val="24"/>
              </w:rPr>
              <w:lastRenderedPageBreak/>
              <w:t>оздоровчих закладах Херсонської області;</w:t>
            </w:r>
          </w:p>
          <w:p w:rsidR="00790631" w:rsidRPr="008F5FED" w:rsidRDefault="00790631" w:rsidP="009A1D13">
            <w:pPr>
              <w:spacing w:after="0"/>
              <w:rPr>
                <w:rFonts w:ascii="Times New Roman" w:hAnsi="Times New Roman" w:cs="Times New Roman"/>
                <w:sz w:val="24"/>
                <w:szCs w:val="24"/>
              </w:rPr>
            </w:pPr>
            <w:r w:rsidRPr="008F5FED">
              <w:rPr>
                <w:rFonts w:ascii="Times New Roman" w:hAnsi="Times New Roman" w:cs="Times New Roman"/>
                <w:sz w:val="24"/>
                <w:szCs w:val="24"/>
              </w:rPr>
              <w:t>- перевезення  26 дітей пільгових категорій з інших регіонів України;</w:t>
            </w:r>
          </w:p>
          <w:p w:rsidR="00790631" w:rsidRPr="008F5FED" w:rsidRDefault="00D21D12" w:rsidP="00C527C3">
            <w:pPr>
              <w:rPr>
                <w:rFonts w:ascii="Times New Roman" w:hAnsi="Times New Roman" w:cs="Times New Roman"/>
                <w:sz w:val="24"/>
                <w:szCs w:val="24"/>
              </w:rPr>
            </w:pPr>
            <w:r>
              <w:rPr>
                <w:rFonts w:ascii="Times New Roman" w:hAnsi="Times New Roman" w:cs="Times New Roman"/>
                <w:sz w:val="24"/>
                <w:szCs w:val="24"/>
              </w:rPr>
              <w:t xml:space="preserve">- 26 </w:t>
            </w:r>
            <w:r w:rsidR="00790631" w:rsidRPr="008F5FED">
              <w:rPr>
                <w:rFonts w:ascii="Times New Roman" w:hAnsi="Times New Roman" w:cs="Times New Roman"/>
                <w:sz w:val="24"/>
                <w:szCs w:val="24"/>
              </w:rPr>
              <w:t>дітей пільгових категор</w:t>
            </w:r>
            <w:r>
              <w:rPr>
                <w:rFonts w:ascii="Times New Roman" w:hAnsi="Times New Roman" w:cs="Times New Roman"/>
                <w:sz w:val="24"/>
                <w:szCs w:val="24"/>
              </w:rPr>
              <w:t>ій із Чаплинської селищної ради(перевезення);</w:t>
            </w:r>
          </w:p>
        </w:tc>
        <w:tc>
          <w:tcPr>
            <w:tcW w:w="1484" w:type="dxa"/>
          </w:tcPr>
          <w:p w:rsidR="00790631" w:rsidRPr="008F5FED" w:rsidRDefault="00790631" w:rsidP="00C527C3">
            <w:pPr>
              <w:rPr>
                <w:rFonts w:ascii="Times New Roman" w:hAnsi="Times New Roman" w:cs="Times New Roman"/>
                <w:bCs/>
                <w:sz w:val="24"/>
                <w:szCs w:val="24"/>
              </w:rPr>
            </w:pPr>
            <w:r w:rsidRPr="008F5FED">
              <w:rPr>
                <w:rFonts w:ascii="Times New Roman" w:hAnsi="Times New Roman" w:cs="Times New Roman"/>
                <w:bCs/>
                <w:sz w:val="24"/>
                <w:szCs w:val="24"/>
              </w:rPr>
              <w:lastRenderedPageBreak/>
              <w:t xml:space="preserve">2018 рік  </w:t>
            </w:r>
          </w:p>
        </w:tc>
        <w:tc>
          <w:tcPr>
            <w:tcW w:w="2478" w:type="dxa"/>
          </w:tcPr>
          <w:p w:rsidR="00790631" w:rsidRPr="008F5FED" w:rsidRDefault="00790631" w:rsidP="00C527C3">
            <w:pPr>
              <w:pStyle w:val="13"/>
              <w:spacing w:line="276" w:lineRule="auto"/>
              <w:jc w:val="both"/>
              <w:rPr>
                <w:sz w:val="24"/>
                <w:szCs w:val="24"/>
              </w:rPr>
            </w:pPr>
            <w:r w:rsidRPr="008F5FED">
              <w:rPr>
                <w:sz w:val="24"/>
                <w:szCs w:val="24"/>
              </w:rPr>
              <w:t>Відділ освіти, молоді та спорту Чаплинської селищної ради</w:t>
            </w:r>
          </w:p>
        </w:tc>
        <w:tc>
          <w:tcPr>
            <w:tcW w:w="1842" w:type="dxa"/>
          </w:tcPr>
          <w:p w:rsidR="00D21D12" w:rsidRDefault="00D21D12" w:rsidP="00C527C3">
            <w:pPr>
              <w:pStyle w:val="13"/>
              <w:spacing w:line="276" w:lineRule="auto"/>
              <w:rPr>
                <w:sz w:val="24"/>
                <w:szCs w:val="24"/>
              </w:rPr>
            </w:pPr>
          </w:p>
          <w:p w:rsidR="00D21D12" w:rsidRDefault="00D21D12" w:rsidP="009A1D13">
            <w:pPr>
              <w:pStyle w:val="13"/>
              <w:spacing w:line="276" w:lineRule="auto"/>
              <w:jc w:val="left"/>
              <w:rPr>
                <w:sz w:val="24"/>
                <w:szCs w:val="24"/>
              </w:rPr>
            </w:pPr>
          </w:p>
          <w:p w:rsidR="00790631" w:rsidRPr="008F5FED" w:rsidRDefault="00790631" w:rsidP="00C527C3">
            <w:pPr>
              <w:pStyle w:val="13"/>
              <w:spacing w:line="276" w:lineRule="auto"/>
              <w:rPr>
                <w:sz w:val="24"/>
                <w:szCs w:val="24"/>
              </w:rPr>
            </w:pPr>
            <w:r w:rsidRPr="008F5FED">
              <w:rPr>
                <w:sz w:val="24"/>
                <w:szCs w:val="24"/>
              </w:rPr>
              <w:t>Бюджет Чаплинської селищної ради</w:t>
            </w:r>
          </w:p>
        </w:tc>
        <w:tc>
          <w:tcPr>
            <w:tcW w:w="1620" w:type="dxa"/>
          </w:tcPr>
          <w:p w:rsidR="00D21D12" w:rsidRDefault="00D21D12" w:rsidP="00C527C3">
            <w:pPr>
              <w:pStyle w:val="13"/>
              <w:spacing w:line="276" w:lineRule="auto"/>
              <w:jc w:val="left"/>
              <w:rPr>
                <w:sz w:val="24"/>
                <w:szCs w:val="24"/>
              </w:rPr>
            </w:pPr>
          </w:p>
          <w:p w:rsidR="00D21D12" w:rsidRDefault="00D21D12" w:rsidP="00C527C3">
            <w:pPr>
              <w:pStyle w:val="13"/>
              <w:spacing w:line="276" w:lineRule="auto"/>
              <w:jc w:val="left"/>
              <w:rPr>
                <w:sz w:val="24"/>
                <w:szCs w:val="24"/>
              </w:rPr>
            </w:pPr>
          </w:p>
          <w:p w:rsidR="00790631" w:rsidRPr="008F5FED" w:rsidRDefault="00790631" w:rsidP="00C527C3">
            <w:pPr>
              <w:pStyle w:val="13"/>
              <w:spacing w:line="276" w:lineRule="auto"/>
              <w:jc w:val="left"/>
              <w:rPr>
                <w:sz w:val="24"/>
                <w:szCs w:val="24"/>
              </w:rPr>
            </w:pPr>
            <w:r w:rsidRPr="008F5FED">
              <w:rPr>
                <w:sz w:val="24"/>
                <w:szCs w:val="24"/>
              </w:rPr>
              <w:t xml:space="preserve">2018 – </w:t>
            </w:r>
          </w:p>
          <w:p w:rsidR="00790631" w:rsidRPr="008F5FED" w:rsidRDefault="00790631" w:rsidP="00C527C3">
            <w:pPr>
              <w:pStyle w:val="13"/>
              <w:spacing w:line="276" w:lineRule="auto"/>
              <w:jc w:val="left"/>
              <w:rPr>
                <w:sz w:val="24"/>
                <w:szCs w:val="24"/>
              </w:rPr>
            </w:pPr>
            <w:r w:rsidRPr="008F5FED">
              <w:rPr>
                <w:sz w:val="24"/>
                <w:szCs w:val="24"/>
              </w:rPr>
              <w:t xml:space="preserve">65,000 </w:t>
            </w:r>
          </w:p>
          <w:p w:rsidR="00790631" w:rsidRPr="008F5FED" w:rsidRDefault="00790631" w:rsidP="00C527C3">
            <w:pPr>
              <w:pStyle w:val="13"/>
              <w:spacing w:line="276" w:lineRule="auto"/>
              <w:jc w:val="left"/>
              <w:rPr>
                <w:sz w:val="24"/>
                <w:szCs w:val="24"/>
              </w:rPr>
            </w:pPr>
          </w:p>
          <w:p w:rsidR="00790631" w:rsidRPr="008F5FED" w:rsidRDefault="00790631" w:rsidP="00C527C3">
            <w:pPr>
              <w:pStyle w:val="13"/>
              <w:spacing w:line="276" w:lineRule="auto"/>
              <w:jc w:val="left"/>
              <w:rPr>
                <w:sz w:val="24"/>
                <w:szCs w:val="24"/>
              </w:rPr>
            </w:pPr>
          </w:p>
          <w:p w:rsidR="00790631" w:rsidRPr="008F5FED" w:rsidRDefault="00790631" w:rsidP="00C527C3">
            <w:pPr>
              <w:pStyle w:val="13"/>
              <w:spacing w:line="276" w:lineRule="auto"/>
              <w:jc w:val="left"/>
              <w:rPr>
                <w:sz w:val="24"/>
                <w:szCs w:val="24"/>
              </w:rPr>
            </w:pPr>
          </w:p>
          <w:p w:rsidR="00D21D12" w:rsidRDefault="00D21D12" w:rsidP="00C527C3">
            <w:pPr>
              <w:pStyle w:val="13"/>
              <w:spacing w:line="276" w:lineRule="auto"/>
              <w:jc w:val="left"/>
              <w:rPr>
                <w:sz w:val="24"/>
                <w:szCs w:val="24"/>
              </w:rPr>
            </w:pPr>
          </w:p>
          <w:p w:rsidR="00790631" w:rsidRPr="008F5FED" w:rsidRDefault="00790631" w:rsidP="00C527C3">
            <w:pPr>
              <w:pStyle w:val="13"/>
              <w:spacing w:line="276" w:lineRule="auto"/>
              <w:jc w:val="left"/>
              <w:rPr>
                <w:sz w:val="24"/>
                <w:szCs w:val="24"/>
              </w:rPr>
            </w:pPr>
            <w:r w:rsidRPr="008F5FED">
              <w:rPr>
                <w:sz w:val="24"/>
                <w:szCs w:val="24"/>
              </w:rPr>
              <w:t>4,00</w:t>
            </w:r>
          </w:p>
          <w:p w:rsidR="00790631" w:rsidRPr="008F5FED" w:rsidRDefault="00790631" w:rsidP="00C527C3">
            <w:pPr>
              <w:pStyle w:val="13"/>
              <w:spacing w:line="276" w:lineRule="auto"/>
              <w:jc w:val="left"/>
              <w:rPr>
                <w:sz w:val="24"/>
                <w:szCs w:val="24"/>
              </w:rPr>
            </w:pPr>
          </w:p>
          <w:p w:rsidR="00790631" w:rsidRPr="008F5FED" w:rsidRDefault="00790631" w:rsidP="00C527C3">
            <w:pPr>
              <w:pStyle w:val="13"/>
              <w:spacing w:line="276" w:lineRule="auto"/>
              <w:jc w:val="left"/>
              <w:rPr>
                <w:sz w:val="24"/>
                <w:szCs w:val="24"/>
              </w:rPr>
            </w:pPr>
          </w:p>
          <w:p w:rsidR="00790631" w:rsidRPr="008F5FED" w:rsidRDefault="00790631" w:rsidP="00C527C3">
            <w:pPr>
              <w:pStyle w:val="13"/>
              <w:spacing w:line="276" w:lineRule="auto"/>
              <w:jc w:val="left"/>
              <w:rPr>
                <w:sz w:val="24"/>
                <w:szCs w:val="24"/>
              </w:rPr>
            </w:pPr>
            <w:r w:rsidRPr="008F5FED">
              <w:rPr>
                <w:sz w:val="24"/>
                <w:szCs w:val="24"/>
              </w:rPr>
              <w:t xml:space="preserve">26,680 </w:t>
            </w:r>
          </w:p>
        </w:tc>
        <w:tc>
          <w:tcPr>
            <w:tcW w:w="1744" w:type="dxa"/>
          </w:tcPr>
          <w:p w:rsidR="00790631" w:rsidRPr="008F5FED" w:rsidRDefault="008F5FED" w:rsidP="00C527C3">
            <w:pPr>
              <w:pStyle w:val="13"/>
              <w:spacing w:line="276" w:lineRule="auto"/>
              <w:jc w:val="left"/>
              <w:rPr>
                <w:sz w:val="24"/>
                <w:szCs w:val="24"/>
              </w:rPr>
            </w:pPr>
            <w:r>
              <w:rPr>
                <w:sz w:val="24"/>
                <w:szCs w:val="24"/>
              </w:rPr>
              <w:lastRenderedPageBreak/>
              <w:t xml:space="preserve">Відпочинок дітей </w:t>
            </w:r>
            <w:r w:rsidR="00790631" w:rsidRPr="008F5FED">
              <w:rPr>
                <w:sz w:val="24"/>
                <w:szCs w:val="24"/>
              </w:rPr>
              <w:t xml:space="preserve">з інших регіонів України  в оздоровчих закладах </w:t>
            </w:r>
            <w:r w:rsidR="00790631" w:rsidRPr="008F5FED">
              <w:rPr>
                <w:sz w:val="24"/>
                <w:szCs w:val="24"/>
              </w:rPr>
              <w:lastRenderedPageBreak/>
              <w:t>Херсонської області та перевезення дітей Чаплинської селищної ради  для відпочинку в інші регіони України</w:t>
            </w:r>
          </w:p>
        </w:tc>
      </w:tr>
      <w:tr w:rsidR="00790631" w:rsidRPr="00C02866" w:rsidTr="00C527C3">
        <w:tc>
          <w:tcPr>
            <w:tcW w:w="502" w:type="dxa"/>
          </w:tcPr>
          <w:p w:rsidR="00790631" w:rsidRPr="00C02866" w:rsidRDefault="00790631" w:rsidP="00C527C3">
            <w:pPr>
              <w:pStyle w:val="13"/>
              <w:spacing w:line="276" w:lineRule="auto"/>
            </w:pPr>
          </w:p>
        </w:tc>
        <w:tc>
          <w:tcPr>
            <w:tcW w:w="1838" w:type="dxa"/>
          </w:tcPr>
          <w:p w:rsidR="00790631" w:rsidRPr="00C02866" w:rsidRDefault="00790631" w:rsidP="00C527C3">
            <w:pPr>
              <w:pStyle w:val="13"/>
              <w:spacing w:line="276" w:lineRule="auto"/>
            </w:pPr>
          </w:p>
        </w:tc>
        <w:tc>
          <w:tcPr>
            <w:tcW w:w="3556" w:type="dxa"/>
          </w:tcPr>
          <w:p w:rsidR="00790631" w:rsidRPr="00C02866" w:rsidRDefault="00790631" w:rsidP="00C527C3">
            <w:pPr>
              <w:rPr>
                <w:rFonts w:ascii="Times New Roman" w:hAnsi="Times New Roman" w:cs="Times New Roman"/>
                <w:b/>
                <w:sz w:val="28"/>
                <w:szCs w:val="28"/>
              </w:rPr>
            </w:pPr>
            <w:r w:rsidRPr="00C02866">
              <w:rPr>
                <w:rFonts w:ascii="Times New Roman" w:hAnsi="Times New Roman" w:cs="Times New Roman"/>
                <w:b/>
                <w:sz w:val="28"/>
                <w:szCs w:val="28"/>
              </w:rPr>
              <w:t xml:space="preserve">Всього </w:t>
            </w:r>
          </w:p>
        </w:tc>
        <w:tc>
          <w:tcPr>
            <w:tcW w:w="1484" w:type="dxa"/>
          </w:tcPr>
          <w:p w:rsidR="00790631" w:rsidRPr="00C02866" w:rsidRDefault="00790631" w:rsidP="00C527C3">
            <w:pPr>
              <w:rPr>
                <w:rFonts w:ascii="Times New Roman" w:hAnsi="Times New Roman" w:cs="Times New Roman"/>
                <w:b/>
                <w:bCs/>
                <w:sz w:val="28"/>
                <w:szCs w:val="28"/>
              </w:rPr>
            </w:pPr>
            <w:r w:rsidRPr="00C02866">
              <w:rPr>
                <w:rFonts w:ascii="Times New Roman" w:hAnsi="Times New Roman" w:cs="Times New Roman"/>
                <w:b/>
                <w:bCs/>
                <w:sz w:val="28"/>
                <w:szCs w:val="28"/>
              </w:rPr>
              <w:t>2018 рік</w:t>
            </w:r>
          </w:p>
        </w:tc>
        <w:tc>
          <w:tcPr>
            <w:tcW w:w="2478" w:type="dxa"/>
          </w:tcPr>
          <w:p w:rsidR="00790631" w:rsidRPr="00C02866" w:rsidRDefault="00790631" w:rsidP="00C527C3">
            <w:pPr>
              <w:pStyle w:val="13"/>
              <w:spacing w:line="276" w:lineRule="auto"/>
              <w:jc w:val="both"/>
              <w:rPr>
                <w:b/>
              </w:rPr>
            </w:pPr>
          </w:p>
        </w:tc>
        <w:tc>
          <w:tcPr>
            <w:tcW w:w="1842" w:type="dxa"/>
          </w:tcPr>
          <w:p w:rsidR="00790631" w:rsidRPr="00C02866" w:rsidRDefault="00790631" w:rsidP="00C527C3">
            <w:pPr>
              <w:pStyle w:val="13"/>
              <w:spacing w:line="276" w:lineRule="auto"/>
              <w:rPr>
                <w:b/>
              </w:rPr>
            </w:pPr>
          </w:p>
        </w:tc>
        <w:tc>
          <w:tcPr>
            <w:tcW w:w="1620" w:type="dxa"/>
          </w:tcPr>
          <w:p w:rsidR="00790631" w:rsidRPr="00C02866" w:rsidRDefault="00790631" w:rsidP="00C527C3">
            <w:pPr>
              <w:pStyle w:val="13"/>
              <w:spacing w:line="276" w:lineRule="auto"/>
              <w:rPr>
                <w:b/>
              </w:rPr>
            </w:pPr>
            <w:r w:rsidRPr="00C02866">
              <w:rPr>
                <w:b/>
              </w:rPr>
              <w:t>923,272</w:t>
            </w:r>
          </w:p>
        </w:tc>
        <w:tc>
          <w:tcPr>
            <w:tcW w:w="1744" w:type="dxa"/>
          </w:tcPr>
          <w:p w:rsidR="00790631" w:rsidRPr="00C02866" w:rsidRDefault="00790631" w:rsidP="00C527C3">
            <w:pPr>
              <w:pStyle w:val="13"/>
              <w:spacing w:line="276" w:lineRule="auto"/>
            </w:pPr>
          </w:p>
        </w:tc>
      </w:tr>
      <w:tr w:rsidR="00790631" w:rsidRPr="00C02866" w:rsidTr="00C527C3">
        <w:tc>
          <w:tcPr>
            <w:tcW w:w="502" w:type="dxa"/>
          </w:tcPr>
          <w:p w:rsidR="00790631" w:rsidRPr="00C02866" w:rsidRDefault="00790631" w:rsidP="00C527C3">
            <w:pPr>
              <w:pStyle w:val="13"/>
              <w:spacing w:line="276" w:lineRule="auto"/>
            </w:pPr>
          </w:p>
        </w:tc>
        <w:tc>
          <w:tcPr>
            <w:tcW w:w="1838" w:type="dxa"/>
          </w:tcPr>
          <w:p w:rsidR="00790631" w:rsidRPr="00C02866" w:rsidRDefault="00790631" w:rsidP="00C527C3">
            <w:pPr>
              <w:pStyle w:val="13"/>
              <w:spacing w:line="276" w:lineRule="auto"/>
            </w:pPr>
          </w:p>
        </w:tc>
        <w:tc>
          <w:tcPr>
            <w:tcW w:w="3556" w:type="dxa"/>
          </w:tcPr>
          <w:p w:rsidR="00790631" w:rsidRPr="00C02866" w:rsidRDefault="00790631" w:rsidP="00C527C3">
            <w:pPr>
              <w:rPr>
                <w:rFonts w:ascii="Times New Roman" w:hAnsi="Times New Roman" w:cs="Times New Roman"/>
                <w:b/>
                <w:sz w:val="28"/>
                <w:szCs w:val="28"/>
              </w:rPr>
            </w:pPr>
          </w:p>
        </w:tc>
        <w:tc>
          <w:tcPr>
            <w:tcW w:w="1484" w:type="dxa"/>
          </w:tcPr>
          <w:p w:rsidR="00790631" w:rsidRPr="00C02866" w:rsidRDefault="00790631" w:rsidP="00C527C3">
            <w:pPr>
              <w:rPr>
                <w:rFonts w:ascii="Times New Roman" w:hAnsi="Times New Roman" w:cs="Times New Roman"/>
                <w:b/>
                <w:bCs/>
                <w:sz w:val="28"/>
                <w:szCs w:val="28"/>
              </w:rPr>
            </w:pPr>
          </w:p>
        </w:tc>
        <w:tc>
          <w:tcPr>
            <w:tcW w:w="2478" w:type="dxa"/>
          </w:tcPr>
          <w:p w:rsidR="00790631" w:rsidRPr="00C02866" w:rsidRDefault="00790631" w:rsidP="00C527C3">
            <w:pPr>
              <w:pStyle w:val="13"/>
              <w:spacing w:line="276" w:lineRule="auto"/>
              <w:jc w:val="both"/>
              <w:rPr>
                <w:b/>
              </w:rPr>
            </w:pPr>
          </w:p>
        </w:tc>
        <w:tc>
          <w:tcPr>
            <w:tcW w:w="1842" w:type="dxa"/>
          </w:tcPr>
          <w:p w:rsidR="00790631" w:rsidRPr="00D21D12" w:rsidRDefault="00790631" w:rsidP="00C527C3">
            <w:pPr>
              <w:pStyle w:val="13"/>
              <w:spacing w:line="276" w:lineRule="auto"/>
              <w:rPr>
                <w:sz w:val="24"/>
                <w:szCs w:val="24"/>
              </w:rPr>
            </w:pPr>
            <w:r w:rsidRPr="00D21D12">
              <w:rPr>
                <w:sz w:val="24"/>
                <w:szCs w:val="24"/>
              </w:rPr>
              <w:t>Бюджет Чаплинської селищної ради</w:t>
            </w:r>
          </w:p>
          <w:p w:rsidR="00790631" w:rsidRPr="00D21D12" w:rsidRDefault="00790631" w:rsidP="00C527C3">
            <w:pPr>
              <w:pStyle w:val="13"/>
              <w:spacing w:line="276" w:lineRule="auto"/>
              <w:rPr>
                <w:b/>
                <w:sz w:val="24"/>
                <w:szCs w:val="24"/>
              </w:rPr>
            </w:pPr>
          </w:p>
        </w:tc>
        <w:tc>
          <w:tcPr>
            <w:tcW w:w="1620" w:type="dxa"/>
          </w:tcPr>
          <w:p w:rsidR="00790631" w:rsidRPr="00D21D12" w:rsidRDefault="00790631" w:rsidP="00C527C3">
            <w:pPr>
              <w:pStyle w:val="13"/>
              <w:spacing w:line="276" w:lineRule="auto"/>
              <w:rPr>
                <w:b/>
                <w:sz w:val="24"/>
                <w:szCs w:val="24"/>
              </w:rPr>
            </w:pPr>
            <w:r w:rsidRPr="00D21D12">
              <w:rPr>
                <w:b/>
                <w:sz w:val="24"/>
                <w:szCs w:val="24"/>
              </w:rPr>
              <w:t>704,954</w:t>
            </w:r>
          </w:p>
        </w:tc>
        <w:tc>
          <w:tcPr>
            <w:tcW w:w="1744" w:type="dxa"/>
          </w:tcPr>
          <w:p w:rsidR="00790631" w:rsidRPr="00C02866" w:rsidRDefault="00790631" w:rsidP="00C527C3">
            <w:pPr>
              <w:pStyle w:val="13"/>
              <w:spacing w:line="276" w:lineRule="auto"/>
            </w:pPr>
          </w:p>
        </w:tc>
      </w:tr>
      <w:tr w:rsidR="00790631" w:rsidRPr="00C02866" w:rsidTr="00C527C3">
        <w:tc>
          <w:tcPr>
            <w:tcW w:w="502" w:type="dxa"/>
          </w:tcPr>
          <w:p w:rsidR="00790631" w:rsidRPr="00C02866" w:rsidRDefault="00790631" w:rsidP="00C527C3">
            <w:pPr>
              <w:pStyle w:val="13"/>
              <w:spacing w:line="276" w:lineRule="auto"/>
            </w:pPr>
          </w:p>
        </w:tc>
        <w:tc>
          <w:tcPr>
            <w:tcW w:w="1838" w:type="dxa"/>
          </w:tcPr>
          <w:p w:rsidR="00790631" w:rsidRPr="00C02866" w:rsidRDefault="00790631" w:rsidP="00C527C3">
            <w:pPr>
              <w:pStyle w:val="13"/>
              <w:spacing w:line="276" w:lineRule="auto"/>
            </w:pPr>
          </w:p>
        </w:tc>
        <w:tc>
          <w:tcPr>
            <w:tcW w:w="3556" w:type="dxa"/>
          </w:tcPr>
          <w:p w:rsidR="00790631" w:rsidRPr="00C02866" w:rsidRDefault="00790631" w:rsidP="00C527C3">
            <w:pPr>
              <w:rPr>
                <w:rFonts w:ascii="Times New Roman" w:hAnsi="Times New Roman" w:cs="Times New Roman"/>
                <w:b/>
                <w:sz w:val="28"/>
                <w:szCs w:val="28"/>
              </w:rPr>
            </w:pPr>
          </w:p>
        </w:tc>
        <w:tc>
          <w:tcPr>
            <w:tcW w:w="1484" w:type="dxa"/>
          </w:tcPr>
          <w:p w:rsidR="00790631" w:rsidRPr="00C02866" w:rsidRDefault="00790631" w:rsidP="00C527C3">
            <w:pPr>
              <w:rPr>
                <w:rFonts w:ascii="Times New Roman" w:hAnsi="Times New Roman" w:cs="Times New Roman"/>
                <w:b/>
                <w:bCs/>
                <w:sz w:val="28"/>
                <w:szCs w:val="28"/>
              </w:rPr>
            </w:pPr>
          </w:p>
        </w:tc>
        <w:tc>
          <w:tcPr>
            <w:tcW w:w="2478" w:type="dxa"/>
          </w:tcPr>
          <w:p w:rsidR="00790631" w:rsidRPr="00C02866" w:rsidRDefault="00790631" w:rsidP="00C527C3">
            <w:pPr>
              <w:pStyle w:val="13"/>
              <w:spacing w:line="276" w:lineRule="auto"/>
              <w:jc w:val="both"/>
              <w:rPr>
                <w:b/>
              </w:rPr>
            </w:pPr>
          </w:p>
        </w:tc>
        <w:tc>
          <w:tcPr>
            <w:tcW w:w="1842" w:type="dxa"/>
          </w:tcPr>
          <w:p w:rsidR="00790631" w:rsidRPr="00D21D12" w:rsidRDefault="00790631" w:rsidP="009A1D13">
            <w:pPr>
              <w:pStyle w:val="13"/>
              <w:spacing w:line="276" w:lineRule="auto"/>
              <w:rPr>
                <w:sz w:val="24"/>
                <w:szCs w:val="24"/>
              </w:rPr>
            </w:pPr>
            <w:r w:rsidRPr="00D21D12">
              <w:rPr>
                <w:sz w:val="24"/>
                <w:szCs w:val="24"/>
              </w:rPr>
              <w:t>Кош</w:t>
            </w:r>
            <w:r w:rsidR="009A1D13">
              <w:rPr>
                <w:sz w:val="24"/>
                <w:szCs w:val="24"/>
              </w:rPr>
              <w:t xml:space="preserve">ти не бюджетних джерел  </w:t>
            </w:r>
          </w:p>
        </w:tc>
        <w:tc>
          <w:tcPr>
            <w:tcW w:w="1620" w:type="dxa"/>
          </w:tcPr>
          <w:p w:rsidR="00790631" w:rsidRPr="00D21D12" w:rsidRDefault="00790631" w:rsidP="00C527C3">
            <w:pPr>
              <w:pStyle w:val="13"/>
              <w:spacing w:line="276" w:lineRule="auto"/>
              <w:rPr>
                <w:b/>
                <w:sz w:val="24"/>
                <w:szCs w:val="24"/>
              </w:rPr>
            </w:pPr>
            <w:r w:rsidRPr="00D21D12">
              <w:rPr>
                <w:b/>
                <w:sz w:val="24"/>
                <w:szCs w:val="24"/>
              </w:rPr>
              <w:t>218,318</w:t>
            </w:r>
          </w:p>
        </w:tc>
        <w:tc>
          <w:tcPr>
            <w:tcW w:w="1744" w:type="dxa"/>
          </w:tcPr>
          <w:p w:rsidR="00790631" w:rsidRPr="00C02866" w:rsidRDefault="00790631" w:rsidP="00C527C3">
            <w:pPr>
              <w:pStyle w:val="13"/>
              <w:spacing w:line="276" w:lineRule="auto"/>
            </w:pPr>
          </w:p>
        </w:tc>
      </w:tr>
    </w:tbl>
    <w:p w:rsidR="00790631" w:rsidRPr="00C02866" w:rsidRDefault="00790631" w:rsidP="00D21D12">
      <w:pPr>
        <w:rPr>
          <w:rFonts w:ascii="Times New Roman" w:hAnsi="Times New Roman" w:cs="Times New Roman"/>
          <w:sz w:val="28"/>
          <w:szCs w:val="28"/>
        </w:rPr>
      </w:pPr>
    </w:p>
    <w:p w:rsidR="00790631" w:rsidRPr="00C02866" w:rsidRDefault="00790631" w:rsidP="00556D48">
      <w:pPr>
        <w:ind w:left="-360"/>
        <w:rPr>
          <w:rFonts w:ascii="Times New Roman" w:hAnsi="Times New Roman" w:cs="Times New Roman"/>
          <w:sz w:val="28"/>
          <w:szCs w:val="28"/>
        </w:rPr>
        <w:sectPr w:rsidR="00790631" w:rsidRPr="00C02866" w:rsidSect="002743C2">
          <w:pgSz w:w="16838" w:h="11906" w:orient="landscape"/>
          <w:pgMar w:top="1701" w:right="1134" w:bottom="850" w:left="1134" w:header="708" w:footer="708" w:gutter="0"/>
          <w:cols w:space="708"/>
          <w:docGrid w:linePitch="360"/>
        </w:sectPr>
      </w:pPr>
      <w:r w:rsidRPr="00C02866">
        <w:rPr>
          <w:rFonts w:ascii="Times New Roman" w:hAnsi="Times New Roman" w:cs="Times New Roman"/>
          <w:sz w:val="28"/>
          <w:szCs w:val="28"/>
        </w:rPr>
        <w:t xml:space="preserve">                        </w:t>
      </w:r>
      <w:r>
        <w:rPr>
          <w:rFonts w:ascii="Times New Roman" w:hAnsi="Times New Roman" w:cs="Times New Roman"/>
          <w:sz w:val="28"/>
          <w:szCs w:val="28"/>
        </w:rPr>
        <w:t xml:space="preserve">            Секретар </w:t>
      </w:r>
      <w:r w:rsidRPr="00C02866">
        <w:rPr>
          <w:rFonts w:ascii="Times New Roman" w:hAnsi="Times New Roman" w:cs="Times New Roman"/>
          <w:sz w:val="28"/>
          <w:szCs w:val="28"/>
        </w:rPr>
        <w:t xml:space="preserve"> селищної ради                              </w:t>
      </w:r>
      <w:r w:rsidR="009A1D13">
        <w:rPr>
          <w:rFonts w:ascii="Times New Roman" w:hAnsi="Times New Roman" w:cs="Times New Roman"/>
          <w:sz w:val="28"/>
          <w:szCs w:val="28"/>
        </w:rPr>
        <w:t xml:space="preserve">                      І.І.Котик</w:t>
      </w:r>
    </w:p>
    <w:p w:rsidR="00556D48" w:rsidRPr="00556D48" w:rsidRDefault="00790631" w:rsidP="00556D48">
      <w:pPr>
        <w:spacing w:after="0"/>
        <w:jc w:val="right"/>
        <w:rPr>
          <w:rFonts w:ascii="Times New Roman" w:hAnsi="Times New Roman" w:cs="Times New Roman"/>
          <w:color w:val="000000"/>
          <w:sz w:val="20"/>
          <w:szCs w:val="20"/>
        </w:rPr>
      </w:pPr>
      <w:r w:rsidRPr="00556D48">
        <w:rPr>
          <w:rFonts w:ascii="Times New Roman" w:hAnsi="Times New Roman" w:cs="Times New Roman"/>
          <w:color w:val="000000"/>
          <w:sz w:val="20"/>
          <w:szCs w:val="20"/>
        </w:rPr>
        <w:lastRenderedPageBreak/>
        <w:t>До</w:t>
      </w:r>
      <w:r w:rsidR="00556D48" w:rsidRPr="00556D48">
        <w:rPr>
          <w:rFonts w:ascii="Times New Roman" w:hAnsi="Times New Roman" w:cs="Times New Roman"/>
          <w:color w:val="000000"/>
          <w:sz w:val="20"/>
          <w:szCs w:val="20"/>
        </w:rPr>
        <w:t xml:space="preserve">даток </w:t>
      </w:r>
      <w:r w:rsidRPr="00556D48">
        <w:rPr>
          <w:rFonts w:ascii="Times New Roman" w:hAnsi="Times New Roman" w:cs="Times New Roman"/>
          <w:color w:val="000000"/>
          <w:sz w:val="20"/>
          <w:szCs w:val="20"/>
        </w:rPr>
        <w:t>2</w:t>
      </w:r>
    </w:p>
    <w:p w:rsidR="00556D48" w:rsidRPr="00556D48" w:rsidRDefault="00556D48" w:rsidP="00556D48">
      <w:pPr>
        <w:spacing w:after="0"/>
        <w:jc w:val="right"/>
        <w:rPr>
          <w:rFonts w:ascii="Times New Roman" w:hAnsi="Times New Roman" w:cs="Times New Roman"/>
          <w:color w:val="000000"/>
          <w:sz w:val="20"/>
          <w:szCs w:val="20"/>
        </w:rPr>
      </w:pPr>
      <w:r w:rsidRPr="00556D48">
        <w:rPr>
          <w:rFonts w:ascii="Times New Roman" w:hAnsi="Times New Roman" w:cs="Times New Roman"/>
          <w:color w:val="000000"/>
          <w:sz w:val="20"/>
          <w:szCs w:val="20"/>
        </w:rPr>
        <w:t>до</w:t>
      </w:r>
      <w:r w:rsidR="00790631" w:rsidRPr="00556D48">
        <w:rPr>
          <w:rFonts w:ascii="Times New Roman" w:hAnsi="Times New Roman" w:cs="Times New Roman"/>
          <w:color w:val="000000"/>
          <w:sz w:val="20"/>
          <w:szCs w:val="20"/>
        </w:rPr>
        <w:t xml:space="preserve"> програми </w:t>
      </w:r>
      <w:r w:rsidRPr="00556D48">
        <w:rPr>
          <w:rFonts w:ascii="Times New Roman" w:hAnsi="Times New Roman" w:cs="Times New Roman"/>
          <w:color w:val="000000"/>
          <w:sz w:val="20"/>
          <w:szCs w:val="20"/>
        </w:rPr>
        <w:t>відпочинку</w:t>
      </w:r>
    </w:p>
    <w:p w:rsidR="00556D48" w:rsidRPr="00556D48" w:rsidRDefault="00790631" w:rsidP="00556D48">
      <w:pPr>
        <w:spacing w:after="0"/>
        <w:jc w:val="right"/>
        <w:rPr>
          <w:rFonts w:ascii="Times New Roman" w:hAnsi="Times New Roman" w:cs="Times New Roman"/>
          <w:color w:val="000000"/>
          <w:sz w:val="20"/>
          <w:szCs w:val="20"/>
        </w:rPr>
      </w:pPr>
      <w:r w:rsidRPr="00556D48">
        <w:rPr>
          <w:rFonts w:ascii="Times New Roman" w:hAnsi="Times New Roman" w:cs="Times New Roman"/>
          <w:color w:val="000000"/>
          <w:sz w:val="20"/>
          <w:szCs w:val="20"/>
        </w:rPr>
        <w:t>та оздоровлення дітей влітку</w:t>
      </w:r>
    </w:p>
    <w:p w:rsidR="00790631" w:rsidRPr="00556D48" w:rsidRDefault="00790631" w:rsidP="00556D48">
      <w:pPr>
        <w:spacing w:after="0"/>
        <w:jc w:val="right"/>
        <w:rPr>
          <w:rFonts w:ascii="Times New Roman" w:hAnsi="Times New Roman" w:cs="Times New Roman"/>
          <w:color w:val="000000"/>
          <w:sz w:val="20"/>
          <w:szCs w:val="20"/>
        </w:rPr>
      </w:pPr>
      <w:r w:rsidRPr="00556D48">
        <w:rPr>
          <w:rFonts w:ascii="Times New Roman" w:hAnsi="Times New Roman" w:cs="Times New Roman"/>
          <w:color w:val="000000"/>
          <w:sz w:val="20"/>
          <w:szCs w:val="20"/>
        </w:rPr>
        <w:t xml:space="preserve"> на 2018 рік</w:t>
      </w:r>
    </w:p>
    <w:p w:rsidR="00790631" w:rsidRPr="00C02866" w:rsidRDefault="00790631" w:rsidP="00790631">
      <w:pPr>
        <w:spacing w:after="0"/>
        <w:jc w:val="center"/>
        <w:rPr>
          <w:rFonts w:ascii="Times New Roman" w:hAnsi="Times New Roman" w:cs="Times New Roman"/>
          <w:sz w:val="28"/>
          <w:szCs w:val="28"/>
        </w:rPr>
      </w:pPr>
    </w:p>
    <w:p w:rsidR="00790631" w:rsidRPr="00C02866" w:rsidRDefault="00790631" w:rsidP="00790631">
      <w:pPr>
        <w:spacing w:after="0"/>
        <w:jc w:val="center"/>
        <w:rPr>
          <w:rFonts w:ascii="Times New Roman" w:hAnsi="Times New Roman" w:cs="Times New Roman"/>
          <w:sz w:val="28"/>
          <w:szCs w:val="28"/>
        </w:rPr>
      </w:pPr>
      <w:r w:rsidRPr="00C02866">
        <w:rPr>
          <w:rFonts w:ascii="Times New Roman" w:hAnsi="Times New Roman" w:cs="Times New Roman"/>
          <w:sz w:val="28"/>
          <w:szCs w:val="28"/>
        </w:rPr>
        <w:t xml:space="preserve">Розрахунок за путівки  </w:t>
      </w:r>
    </w:p>
    <w:p w:rsidR="00790631" w:rsidRPr="00C02866" w:rsidRDefault="00790631" w:rsidP="00556D48">
      <w:pPr>
        <w:spacing w:after="0"/>
        <w:jc w:val="center"/>
        <w:rPr>
          <w:rFonts w:ascii="Times New Roman" w:hAnsi="Times New Roman" w:cs="Times New Roman"/>
          <w:sz w:val="28"/>
          <w:szCs w:val="28"/>
        </w:rPr>
      </w:pPr>
      <w:r w:rsidRPr="00C02866">
        <w:rPr>
          <w:rFonts w:ascii="Times New Roman" w:hAnsi="Times New Roman" w:cs="Times New Roman"/>
          <w:sz w:val="28"/>
          <w:szCs w:val="28"/>
        </w:rPr>
        <w:t xml:space="preserve"> </w:t>
      </w:r>
      <w:r w:rsidR="00556D48">
        <w:rPr>
          <w:rFonts w:ascii="Times New Roman" w:hAnsi="Times New Roman" w:cs="Times New Roman"/>
          <w:sz w:val="28"/>
          <w:szCs w:val="28"/>
        </w:rPr>
        <w:t>(позаміські табори)</w:t>
      </w:r>
    </w:p>
    <w:p w:rsidR="00790631" w:rsidRPr="00C02866" w:rsidRDefault="00790631" w:rsidP="00790631">
      <w:pPr>
        <w:spacing w:after="0"/>
        <w:rPr>
          <w:rFonts w:ascii="Times New Roman" w:hAnsi="Times New Roman" w:cs="Times New Roman"/>
          <w:sz w:val="28"/>
          <w:szCs w:val="28"/>
        </w:rPr>
      </w:pPr>
      <w:r w:rsidRPr="00C02866">
        <w:rPr>
          <w:rFonts w:ascii="Times New Roman" w:hAnsi="Times New Roman" w:cs="Times New Roman"/>
          <w:sz w:val="28"/>
          <w:szCs w:val="28"/>
        </w:rPr>
        <w:t>Вартість 1 дня – 250 гривень;</w:t>
      </w:r>
    </w:p>
    <w:p w:rsidR="00790631" w:rsidRPr="00C02866" w:rsidRDefault="00790631" w:rsidP="00790631">
      <w:pPr>
        <w:spacing w:after="0"/>
        <w:rPr>
          <w:rFonts w:ascii="Times New Roman" w:hAnsi="Times New Roman" w:cs="Times New Roman"/>
          <w:sz w:val="28"/>
          <w:szCs w:val="28"/>
        </w:rPr>
      </w:pPr>
      <w:r w:rsidRPr="00C02866">
        <w:rPr>
          <w:rFonts w:ascii="Times New Roman" w:hAnsi="Times New Roman" w:cs="Times New Roman"/>
          <w:sz w:val="28"/>
          <w:szCs w:val="28"/>
        </w:rPr>
        <w:t>Кількість днів – 21 день;</w:t>
      </w:r>
    </w:p>
    <w:p w:rsidR="00790631" w:rsidRPr="00C02866" w:rsidRDefault="00790631" w:rsidP="00790631">
      <w:pPr>
        <w:spacing w:after="0"/>
        <w:rPr>
          <w:rFonts w:ascii="Times New Roman" w:hAnsi="Times New Roman" w:cs="Times New Roman"/>
          <w:sz w:val="28"/>
          <w:szCs w:val="28"/>
        </w:rPr>
      </w:pPr>
      <w:r w:rsidRPr="00C02866">
        <w:rPr>
          <w:rFonts w:ascii="Times New Roman" w:hAnsi="Times New Roman" w:cs="Times New Roman"/>
          <w:sz w:val="28"/>
          <w:szCs w:val="28"/>
        </w:rPr>
        <w:t>Вартість путівки – 5250 гривень;</w:t>
      </w:r>
    </w:p>
    <w:p w:rsidR="00790631" w:rsidRPr="00C02866" w:rsidRDefault="00790631" w:rsidP="00790631">
      <w:pPr>
        <w:spacing w:after="0"/>
        <w:rPr>
          <w:rFonts w:ascii="Times New Roman" w:hAnsi="Times New Roman" w:cs="Times New Roman"/>
          <w:sz w:val="28"/>
          <w:szCs w:val="28"/>
        </w:rPr>
      </w:pPr>
    </w:p>
    <w:p w:rsidR="00790631" w:rsidRPr="00C02866" w:rsidRDefault="00790631" w:rsidP="00AC25CC">
      <w:pPr>
        <w:numPr>
          <w:ilvl w:val="0"/>
          <w:numId w:val="28"/>
        </w:numPr>
        <w:spacing w:after="0"/>
        <w:rPr>
          <w:rFonts w:ascii="Times New Roman" w:hAnsi="Times New Roman" w:cs="Times New Roman"/>
          <w:sz w:val="28"/>
          <w:szCs w:val="28"/>
        </w:rPr>
      </w:pPr>
      <w:r w:rsidRPr="00C02866">
        <w:rPr>
          <w:rFonts w:ascii="Times New Roman" w:hAnsi="Times New Roman" w:cs="Times New Roman"/>
          <w:sz w:val="28"/>
          <w:szCs w:val="28"/>
        </w:rPr>
        <w:t>20  путівок ( за кошти бюджету) -  105 000 гривень.</w:t>
      </w:r>
    </w:p>
    <w:p w:rsidR="00790631" w:rsidRPr="00C02866" w:rsidRDefault="00790631" w:rsidP="00AC25CC">
      <w:pPr>
        <w:numPr>
          <w:ilvl w:val="0"/>
          <w:numId w:val="28"/>
        </w:numPr>
        <w:spacing w:after="0"/>
        <w:rPr>
          <w:rFonts w:ascii="Times New Roman" w:hAnsi="Times New Roman" w:cs="Times New Roman"/>
          <w:sz w:val="28"/>
          <w:szCs w:val="28"/>
        </w:rPr>
      </w:pPr>
      <w:r w:rsidRPr="00C02866">
        <w:rPr>
          <w:rFonts w:ascii="Times New Roman" w:hAnsi="Times New Roman" w:cs="Times New Roman"/>
          <w:sz w:val="28"/>
          <w:szCs w:val="28"/>
        </w:rPr>
        <w:t>10  путівок ( 70 % за кошти бюджету) – 36750 гривень;</w:t>
      </w:r>
    </w:p>
    <w:p w:rsidR="00790631" w:rsidRPr="00C02866" w:rsidRDefault="00790631" w:rsidP="00790631">
      <w:pPr>
        <w:spacing w:after="0"/>
        <w:rPr>
          <w:rFonts w:ascii="Times New Roman" w:hAnsi="Times New Roman" w:cs="Times New Roman"/>
          <w:sz w:val="28"/>
          <w:szCs w:val="28"/>
        </w:rPr>
      </w:pPr>
      <w:r w:rsidRPr="00C02866">
        <w:rPr>
          <w:rFonts w:ascii="Times New Roman" w:hAnsi="Times New Roman" w:cs="Times New Roman"/>
          <w:sz w:val="28"/>
          <w:szCs w:val="28"/>
        </w:rPr>
        <w:t xml:space="preserve">                                  ( 30 % за кошти батьків ) – 15750 гривень.</w:t>
      </w:r>
    </w:p>
    <w:p w:rsidR="00790631" w:rsidRPr="00C02866" w:rsidRDefault="00790631" w:rsidP="00AC25CC">
      <w:pPr>
        <w:numPr>
          <w:ilvl w:val="0"/>
          <w:numId w:val="28"/>
        </w:numPr>
        <w:spacing w:after="0"/>
        <w:rPr>
          <w:rFonts w:ascii="Times New Roman" w:hAnsi="Times New Roman" w:cs="Times New Roman"/>
          <w:sz w:val="28"/>
          <w:szCs w:val="28"/>
        </w:rPr>
      </w:pPr>
      <w:r w:rsidRPr="00C02866">
        <w:rPr>
          <w:rFonts w:ascii="Times New Roman" w:hAnsi="Times New Roman" w:cs="Times New Roman"/>
          <w:sz w:val="28"/>
          <w:szCs w:val="28"/>
        </w:rPr>
        <w:t>60  путівок ( 50 % за кошти бюджету) – 157500 гривень;</w:t>
      </w:r>
    </w:p>
    <w:p w:rsidR="00790631" w:rsidRPr="00C02866" w:rsidRDefault="00790631" w:rsidP="00790631">
      <w:pPr>
        <w:spacing w:after="0"/>
        <w:ind w:left="1068"/>
        <w:rPr>
          <w:rFonts w:ascii="Times New Roman" w:hAnsi="Times New Roman" w:cs="Times New Roman"/>
          <w:sz w:val="28"/>
          <w:szCs w:val="28"/>
        </w:rPr>
      </w:pPr>
      <w:r w:rsidRPr="00C02866">
        <w:rPr>
          <w:rFonts w:ascii="Times New Roman" w:hAnsi="Times New Roman" w:cs="Times New Roman"/>
          <w:sz w:val="28"/>
          <w:szCs w:val="28"/>
        </w:rPr>
        <w:t xml:space="preserve">                   ( 50 % за кошти батьків) – 157500 гривень.</w:t>
      </w:r>
    </w:p>
    <w:p w:rsidR="00790631" w:rsidRPr="00C02866" w:rsidRDefault="00790631" w:rsidP="00790631">
      <w:pPr>
        <w:spacing w:after="0"/>
        <w:rPr>
          <w:rFonts w:ascii="Times New Roman" w:hAnsi="Times New Roman" w:cs="Times New Roman"/>
          <w:sz w:val="28"/>
          <w:szCs w:val="28"/>
        </w:rPr>
      </w:pPr>
    </w:p>
    <w:p w:rsidR="00790631" w:rsidRPr="00C02866" w:rsidRDefault="00790631" w:rsidP="00790631">
      <w:pPr>
        <w:spacing w:after="0"/>
        <w:rPr>
          <w:rFonts w:ascii="Times New Roman" w:hAnsi="Times New Roman" w:cs="Times New Roman"/>
          <w:sz w:val="28"/>
          <w:szCs w:val="28"/>
        </w:rPr>
      </w:pPr>
      <w:r w:rsidRPr="00C02866">
        <w:rPr>
          <w:rFonts w:ascii="Times New Roman" w:hAnsi="Times New Roman" w:cs="Times New Roman"/>
          <w:sz w:val="28"/>
          <w:szCs w:val="28"/>
        </w:rPr>
        <w:t>Придбання путівок ( кошти бюджету)-  299250 гривень;</w:t>
      </w:r>
    </w:p>
    <w:p w:rsidR="00790631" w:rsidRPr="00C02866" w:rsidRDefault="00790631" w:rsidP="00790631">
      <w:pPr>
        <w:spacing w:after="0"/>
        <w:rPr>
          <w:rFonts w:ascii="Times New Roman" w:hAnsi="Times New Roman" w:cs="Times New Roman"/>
          <w:sz w:val="28"/>
          <w:szCs w:val="28"/>
        </w:rPr>
      </w:pPr>
      <w:r w:rsidRPr="00C02866">
        <w:rPr>
          <w:rFonts w:ascii="Times New Roman" w:hAnsi="Times New Roman" w:cs="Times New Roman"/>
          <w:sz w:val="28"/>
          <w:szCs w:val="28"/>
        </w:rPr>
        <w:t>Перевезення до місця оздоровлення – 14 000 гривень;</w:t>
      </w:r>
    </w:p>
    <w:p w:rsidR="00790631" w:rsidRPr="00C02866" w:rsidRDefault="00790631" w:rsidP="00790631">
      <w:pPr>
        <w:spacing w:after="0"/>
        <w:rPr>
          <w:rFonts w:ascii="Times New Roman" w:hAnsi="Times New Roman" w:cs="Times New Roman"/>
          <w:sz w:val="28"/>
          <w:szCs w:val="28"/>
        </w:rPr>
      </w:pPr>
    </w:p>
    <w:p w:rsidR="00790631" w:rsidRPr="00C02866" w:rsidRDefault="00790631" w:rsidP="00790631">
      <w:pPr>
        <w:spacing w:after="0"/>
        <w:rPr>
          <w:rFonts w:ascii="Times New Roman" w:hAnsi="Times New Roman" w:cs="Times New Roman"/>
          <w:b/>
          <w:sz w:val="28"/>
          <w:szCs w:val="28"/>
        </w:rPr>
      </w:pPr>
      <w:r w:rsidRPr="00C02866">
        <w:rPr>
          <w:rFonts w:ascii="Times New Roman" w:hAnsi="Times New Roman" w:cs="Times New Roman"/>
          <w:b/>
          <w:sz w:val="28"/>
          <w:szCs w:val="28"/>
        </w:rPr>
        <w:t xml:space="preserve">Всього:  486 500 гривень </w:t>
      </w:r>
    </w:p>
    <w:p w:rsidR="00790631" w:rsidRPr="00C02866" w:rsidRDefault="00790631" w:rsidP="00AC25CC">
      <w:pPr>
        <w:numPr>
          <w:ilvl w:val="0"/>
          <w:numId w:val="28"/>
        </w:numPr>
        <w:spacing w:after="0"/>
        <w:rPr>
          <w:rFonts w:ascii="Times New Roman" w:hAnsi="Times New Roman" w:cs="Times New Roman"/>
          <w:sz w:val="28"/>
          <w:szCs w:val="28"/>
        </w:rPr>
      </w:pPr>
      <w:r w:rsidRPr="00C02866">
        <w:rPr>
          <w:rFonts w:ascii="Times New Roman" w:hAnsi="Times New Roman" w:cs="Times New Roman"/>
          <w:sz w:val="28"/>
          <w:szCs w:val="28"/>
        </w:rPr>
        <w:t xml:space="preserve">кошти бюджету – </w:t>
      </w:r>
      <w:r w:rsidRPr="00C02866">
        <w:rPr>
          <w:rFonts w:ascii="Times New Roman" w:hAnsi="Times New Roman" w:cs="Times New Roman"/>
          <w:b/>
          <w:sz w:val="28"/>
          <w:szCs w:val="28"/>
        </w:rPr>
        <w:t xml:space="preserve">313 250 </w:t>
      </w:r>
      <w:r w:rsidRPr="00C02866">
        <w:rPr>
          <w:rFonts w:ascii="Times New Roman" w:hAnsi="Times New Roman" w:cs="Times New Roman"/>
          <w:sz w:val="28"/>
          <w:szCs w:val="28"/>
        </w:rPr>
        <w:t>гривень</w:t>
      </w:r>
    </w:p>
    <w:p w:rsidR="00790631" w:rsidRPr="00C02866" w:rsidRDefault="00790631" w:rsidP="00AC25CC">
      <w:pPr>
        <w:numPr>
          <w:ilvl w:val="0"/>
          <w:numId w:val="28"/>
        </w:numPr>
        <w:spacing w:after="0"/>
        <w:rPr>
          <w:rFonts w:ascii="Times New Roman" w:hAnsi="Times New Roman" w:cs="Times New Roman"/>
          <w:sz w:val="28"/>
          <w:szCs w:val="28"/>
        </w:rPr>
      </w:pPr>
      <w:r w:rsidRPr="00C02866">
        <w:rPr>
          <w:rFonts w:ascii="Times New Roman" w:hAnsi="Times New Roman" w:cs="Times New Roman"/>
          <w:sz w:val="28"/>
          <w:szCs w:val="28"/>
        </w:rPr>
        <w:t xml:space="preserve">кошти батьків – </w:t>
      </w:r>
      <w:r w:rsidRPr="00C02866">
        <w:rPr>
          <w:rFonts w:ascii="Times New Roman" w:hAnsi="Times New Roman" w:cs="Times New Roman"/>
          <w:b/>
          <w:sz w:val="28"/>
          <w:szCs w:val="28"/>
        </w:rPr>
        <w:t xml:space="preserve">173250 </w:t>
      </w:r>
      <w:r w:rsidRPr="00C02866">
        <w:rPr>
          <w:rFonts w:ascii="Times New Roman" w:hAnsi="Times New Roman" w:cs="Times New Roman"/>
          <w:sz w:val="28"/>
          <w:szCs w:val="28"/>
        </w:rPr>
        <w:t xml:space="preserve">  гривень.</w:t>
      </w:r>
    </w:p>
    <w:p w:rsidR="00790631" w:rsidRPr="00C02866" w:rsidRDefault="00790631" w:rsidP="00790631">
      <w:pPr>
        <w:spacing w:after="0"/>
        <w:rPr>
          <w:rFonts w:ascii="Times New Roman" w:hAnsi="Times New Roman" w:cs="Times New Roman"/>
          <w:sz w:val="28"/>
          <w:szCs w:val="28"/>
        </w:rPr>
      </w:pPr>
    </w:p>
    <w:p w:rsidR="00790631" w:rsidRPr="00C02866" w:rsidRDefault="00790631" w:rsidP="00790631">
      <w:pPr>
        <w:spacing w:after="0"/>
        <w:ind w:left="-360"/>
        <w:rPr>
          <w:rFonts w:ascii="Times New Roman" w:hAnsi="Times New Roman" w:cs="Times New Roman"/>
          <w:sz w:val="28"/>
          <w:szCs w:val="28"/>
        </w:rPr>
      </w:pPr>
    </w:p>
    <w:p w:rsidR="00790631" w:rsidRDefault="00790631" w:rsidP="00790631">
      <w:pPr>
        <w:spacing w:after="0"/>
        <w:ind w:left="-360"/>
        <w:rPr>
          <w:rFonts w:ascii="Times New Roman" w:hAnsi="Times New Roman" w:cs="Times New Roman"/>
          <w:sz w:val="28"/>
          <w:szCs w:val="28"/>
        </w:rPr>
      </w:pPr>
    </w:p>
    <w:p w:rsidR="00556D48" w:rsidRDefault="00556D48" w:rsidP="00790631">
      <w:pPr>
        <w:spacing w:after="0"/>
        <w:ind w:left="-360"/>
        <w:rPr>
          <w:rFonts w:ascii="Times New Roman" w:hAnsi="Times New Roman" w:cs="Times New Roman"/>
          <w:sz w:val="28"/>
          <w:szCs w:val="28"/>
        </w:rPr>
      </w:pPr>
    </w:p>
    <w:p w:rsidR="00556D48" w:rsidRDefault="00556D48" w:rsidP="00790631">
      <w:pPr>
        <w:spacing w:after="0"/>
        <w:ind w:left="-360"/>
        <w:rPr>
          <w:rFonts w:ascii="Times New Roman" w:hAnsi="Times New Roman" w:cs="Times New Roman"/>
          <w:sz w:val="28"/>
          <w:szCs w:val="28"/>
        </w:rPr>
      </w:pPr>
    </w:p>
    <w:p w:rsidR="00556D48" w:rsidRDefault="00556D48" w:rsidP="00790631">
      <w:pPr>
        <w:spacing w:after="0"/>
        <w:ind w:left="-360"/>
        <w:rPr>
          <w:rFonts w:ascii="Times New Roman" w:hAnsi="Times New Roman" w:cs="Times New Roman"/>
          <w:sz w:val="28"/>
          <w:szCs w:val="28"/>
        </w:rPr>
      </w:pPr>
    </w:p>
    <w:p w:rsidR="00556D48" w:rsidRDefault="00556D48" w:rsidP="00790631">
      <w:pPr>
        <w:spacing w:after="0"/>
        <w:ind w:left="-360"/>
        <w:rPr>
          <w:rFonts w:ascii="Times New Roman" w:hAnsi="Times New Roman" w:cs="Times New Roman"/>
          <w:sz w:val="28"/>
          <w:szCs w:val="28"/>
        </w:rPr>
      </w:pPr>
    </w:p>
    <w:p w:rsidR="00556D48" w:rsidRPr="00C02866" w:rsidRDefault="00556D48" w:rsidP="00790631">
      <w:pPr>
        <w:spacing w:after="0"/>
        <w:ind w:left="-360"/>
        <w:rPr>
          <w:rFonts w:ascii="Times New Roman" w:hAnsi="Times New Roman" w:cs="Times New Roman"/>
          <w:sz w:val="28"/>
          <w:szCs w:val="28"/>
        </w:rPr>
      </w:pPr>
    </w:p>
    <w:p w:rsidR="00790631" w:rsidRPr="00C02866" w:rsidRDefault="00790631" w:rsidP="00790631">
      <w:pPr>
        <w:spacing w:after="0"/>
        <w:ind w:left="-360"/>
        <w:rPr>
          <w:rFonts w:ascii="Times New Roman" w:hAnsi="Times New Roman" w:cs="Times New Roman"/>
          <w:sz w:val="28"/>
          <w:szCs w:val="28"/>
        </w:rPr>
      </w:pPr>
      <w:r>
        <w:rPr>
          <w:rFonts w:ascii="Times New Roman" w:hAnsi="Times New Roman" w:cs="Times New Roman"/>
          <w:sz w:val="28"/>
          <w:szCs w:val="28"/>
        </w:rPr>
        <w:t xml:space="preserve">Секретар </w:t>
      </w:r>
      <w:r w:rsidRPr="00C02866">
        <w:rPr>
          <w:rFonts w:ascii="Times New Roman" w:hAnsi="Times New Roman" w:cs="Times New Roman"/>
          <w:sz w:val="28"/>
          <w:szCs w:val="28"/>
        </w:rPr>
        <w:t xml:space="preserve"> селищної ради                                                    І.І.Котик </w:t>
      </w:r>
    </w:p>
    <w:p w:rsidR="00790631" w:rsidRPr="00C02866" w:rsidRDefault="00790631" w:rsidP="00790631">
      <w:pPr>
        <w:ind w:left="-360"/>
        <w:rPr>
          <w:rFonts w:ascii="Times New Roman" w:hAnsi="Times New Roman" w:cs="Times New Roman"/>
          <w:sz w:val="28"/>
          <w:szCs w:val="28"/>
        </w:rPr>
      </w:pPr>
    </w:p>
    <w:p w:rsidR="00790631" w:rsidRPr="00C02866" w:rsidRDefault="00790631" w:rsidP="00790631">
      <w:pPr>
        <w:ind w:left="-360"/>
        <w:rPr>
          <w:rFonts w:ascii="Times New Roman" w:hAnsi="Times New Roman" w:cs="Times New Roman"/>
          <w:sz w:val="28"/>
          <w:szCs w:val="28"/>
        </w:rPr>
      </w:pPr>
    </w:p>
    <w:p w:rsidR="00790631" w:rsidRDefault="00790631" w:rsidP="00790631">
      <w:pPr>
        <w:rPr>
          <w:rFonts w:ascii="Times New Roman" w:hAnsi="Times New Roman" w:cs="Times New Roman"/>
          <w:sz w:val="28"/>
          <w:szCs w:val="28"/>
        </w:rPr>
      </w:pPr>
    </w:p>
    <w:p w:rsidR="009A1D13" w:rsidRPr="00C02866" w:rsidRDefault="009A1D13" w:rsidP="00790631">
      <w:pPr>
        <w:rPr>
          <w:rFonts w:ascii="Times New Roman" w:hAnsi="Times New Roman" w:cs="Times New Roman"/>
          <w:sz w:val="28"/>
          <w:szCs w:val="28"/>
        </w:rPr>
      </w:pPr>
    </w:p>
    <w:p w:rsidR="00790631" w:rsidRDefault="00790631" w:rsidP="00790631">
      <w:pPr>
        <w:rPr>
          <w:rFonts w:ascii="Times New Roman" w:hAnsi="Times New Roman" w:cs="Times New Roman"/>
          <w:sz w:val="28"/>
          <w:szCs w:val="28"/>
        </w:rPr>
      </w:pPr>
    </w:p>
    <w:p w:rsidR="00556D48" w:rsidRPr="00C02866" w:rsidRDefault="00556D48" w:rsidP="00790631">
      <w:pPr>
        <w:rPr>
          <w:rFonts w:ascii="Times New Roman" w:hAnsi="Times New Roman" w:cs="Times New Roman"/>
          <w:sz w:val="28"/>
          <w:szCs w:val="28"/>
        </w:rPr>
      </w:pPr>
    </w:p>
    <w:p w:rsidR="00556D48" w:rsidRDefault="00790631" w:rsidP="00790631">
      <w:pPr>
        <w:spacing w:after="0"/>
        <w:jc w:val="right"/>
        <w:rPr>
          <w:rFonts w:ascii="Times New Roman" w:hAnsi="Times New Roman" w:cs="Times New Roman"/>
          <w:color w:val="000000"/>
          <w:sz w:val="20"/>
          <w:szCs w:val="20"/>
        </w:rPr>
      </w:pPr>
      <w:r w:rsidRPr="00556D48">
        <w:rPr>
          <w:rFonts w:ascii="Times New Roman" w:hAnsi="Times New Roman" w:cs="Times New Roman"/>
          <w:color w:val="000000"/>
          <w:sz w:val="20"/>
          <w:szCs w:val="20"/>
        </w:rPr>
        <w:t>Додаток  3</w:t>
      </w:r>
    </w:p>
    <w:p w:rsidR="00556D48" w:rsidRDefault="00790631" w:rsidP="00790631">
      <w:pPr>
        <w:spacing w:after="0"/>
        <w:jc w:val="right"/>
        <w:rPr>
          <w:rFonts w:ascii="Times New Roman" w:hAnsi="Times New Roman" w:cs="Times New Roman"/>
          <w:color w:val="000000"/>
          <w:sz w:val="20"/>
          <w:szCs w:val="20"/>
        </w:rPr>
      </w:pPr>
      <w:r w:rsidRPr="00556D48">
        <w:rPr>
          <w:rFonts w:ascii="Times New Roman" w:hAnsi="Times New Roman" w:cs="Times New Roman"/>
          <w:color w:val="000000"/>
          <w:sz w:val="20"/>
          <w:szCs w:val="20"/>
        </w:rPr>
        <w:t xml:space="preserve">до  програми відпочинку </w:t>
      </w:r>
    </w:p>
    <w:p w:rsidR="00556D48" w:rsidRDefault="00790631" w:rsidP="00790631">
      <w:pPr>
        <w:spacing w:after="0"/>
        <w:jc w:val="right"/>
        <w:rPr>
          <w:rFonts w:ascii="Times New Roman" w:hAnsi="Times New Roman" w:cs="Times New Roman"/>
          <w:color w:val="000000"/>
          <w:sz w:val="20"/>
          <w:szCs w:val="20"/>
        </w:rPr>
      </w:pPr>
      <w:r w:rsidRPr="00556D48">
        <w:rPr>
          <w:rFonts w:ascii="Times New Roman" w:hAnsi="Times New Roman" w:cs="Times New Roman"/>
          <w:color w:val="000000"/>
          <w:sz w:val="20"/>
          <w:szCs w:val="20"/>
        </w:rPr>
        <w:t xml:space="preserve">та оздоровлення  дітей влітку </w:t>
      </w:r>
    </w:p>
    <w:p w:rsidR="00790631" w:rsidRPr="00556D48" w:rsidRDefault="00790631" w:rsidP="00556D48">
      <w:pPr>
        <w:spacing w:after="0"/>
        <w:jc w:val="right"/>
        <w:rPr>
          <w:rFonts w:ascii="Times New Roman" w:hAnsi="Times New Roman" w:cs="Times New Roman"/>
          <w:color w:val="000000"/>
          <w:sz w:val="20"/>
          <w:szCs w:val="20"/>
        </w:rPr>
      </w:pPr>
      <w:r w:rsidRPr="00556D48">
        <w:rPr>
          <w:rFonts w:ascii="Times New Roman" w:hAnsi="Times New Roman" w:cs="Times New Roman"/>
          <w:color w:val="000000"/>
          <w:sz w:val="20"/>
          <w:szCs w:val="20"/>
        </w:rPr>
        <w:t>на 2018 рік</w:t>
      </w:r>
      <w:r w:rsidR="00556D48">
        <w:rPr>
          <w:rFonts w:ascii="Times New Roman" w:hAnsi="Times New Roman" w:cs="Times New Roman"/>
          <w:color w:val="000000"/>
          <w:sz w:val="20"/>
          <w:szCs w:val="20"/>
        </w:rPr>
        <w:t xml:space="preserve"> </w:t>
      </w:r>
    </w:p>
    <w:p w:rsidR="00790631" w:rsidRPr="00C02866" w:rsidRDefault="00790631" w:rsidP="00790631">
      <w:pPr>
        <w:spacing w:after="0"/>
        <w:jc w:val="center"/>
        <w:rPr>
          <w:rFonts w:ascii="Times New Roman" w:hAnsi="Times New Roman" w:cs="Times New Roman"/>
          <w:sz w:val="28"/>
          <w:szCs w:val="28"/>
        </w:rPr>
      </w:pPr>
      <w:r w:rsidRPr="00C02866">
        <w:rPr>
          <w:rFonts w:ascii="Times New Roman" w:hAnsi="Times New Roman" w:cs="Times New Roman"/>
          <w:sz w:val="28"/>
          <w:szCs w:val="28"/>
        </w:rPr>
        <w:t>Ресурсне забезпечення</w:t>
      </w:r>
    </w:p>
    <w:p w:rsidR="00790631" w:rsidRPr="00C02866" w:rsidRDefault="00790631" w:rsidP="00790631">
      <w:pPr>
        <w:spacing w:after="0"/>
        <w:jc w:val="center"/>
        <w:rPr>
          <w:rFonts w:ascii="Times New Roman" w:hAnsi="Times New Roman" w:cs="Times New Roman"/>
          <w:sz w:val="28"/>
          <w:szCs w:val="28"/>
        </w:rPr>
      </w:pPr>
      <w:r w:rsidRPr="00C02866">
        <w:rPr>
          <w:rFonts w:ascii="Times New Roman" w:hAnsi="Times New Roman" w:cs="Times New Roman"/>
          <w:sz w:val="28"/>
          <w:szCs w:val="28"/>
        </w:rPr>
        <w:t xml:space="preserve">програми  відпочинку та оздоровлення дітей влітку на 2018 рік </w:t>
      </w:r>
    </w:p>
    <w:p w:rsidR="00790631" w:rsidRPr="00C02866" w:rsidRDefault="00556D48" w:rsidP="00556D48">
      <w:pPr>
        <w:spacing w:after="0"/>
        <w:jc w:val="center"/>
        <w:rPr>
          <w:rFonts w:ascii="Times New Roman" w:hAnsi="Times New Roman" w:cs="Times New Roman"/>
          <w:sz w:val="28"/>
          <w:szCs w:val="28"/>
        </w:rPr>
      </w:pPr>
      <w:r>
        <w:rPr>
          <w:rFonts w:ascii="Times New Roman" w:hAnsi="Times New Roman" w:cs="Times New Roman"/>
          <w:sz w:val="28"/>
          <w:szCs w:val="28"/>
        </w:rPr>
        <w:t>(позаміські табори)</w:t>
      </w:r>
    </w:p>
    <w:tbl>
      <w:tblPr>
        <w:tblW w:w="8080"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3"/>
        <w:gridCol w:w="2268"/>
        <w:gridCol w:w="3119"/>
      </w:tblGrid>
      <w:tr w:rsidR="00790631" w:rsidRPr="00C02866" w:rsidTr="00C527C3">
        <w:tc>
          <w:tcPr>
            <w:tcW w:w="2693" w:type="dxa"/>
          </w:tcPr>
          <w:p w:rsidR="00790631" w:rsidRPr="00C02866" w:rsidRDefault="00790631" w:rsidP="00C527C3">
            <w:pPr>
              <w:spacing w:after="0"/>
              <w:rPr>
                <w:rFonts w:ascii="Times New Roman" w:hAnsi="Times New Roman" w:cs="Times New Roman"/>
                <w:sz w:val="28"/>
                <w:szCs w:val="28"/>
              </w:rPr>
            </w:pPr>
            <w:r w:rsidRPr="00C02866">
              <w:rPr>
                <w:rFonts w:ascii="Times New Roman" w:hAnsi="Times New Roman" w:cs="Times New Roman"/>
                <w:sz w:val="28"/>
                <w:szCs w:val="28"/>
              </w:rPr>
              <w:t>Обсяг коштів, які пропонуються залучити до виконання Програми</w:t>
            </w:r>
          </w:p>
        </w:tc>
        <w:tc>
          <w:tcPr>
            <w:tcW w:w="2268" w:type="dxa"/>
          </w:tcPr>
          <w:p w:rsidR="00790631" w:rsidRPr="00C02866" w:rsidRDefault="00790631" w:rsidP="00C527C3">
            <w:pPr>
              <w:spacing w:after="0"/>
              <w:jc w:val="center"/>
              <w:rPr>
                <w:rFonts w:ascii="Times New Roman" w:hAnsi="Times New Roman" w:cs="Times New Roman"/>
                <w:sz w:val="28"/>
                <w:szCs w:val="28"/>
              </w:rPr>
            </w:pPr>
            <w:r w:rsidRPr="00C02866">
              <w:rPr>
                <w:rFonts w:ascii="Times New Roman" w:hAnsi="Times New Roman" w:cs="Times New Roman"/>
                <w:sz w:val="28"/>
                <w:szCs w:val="28"/>
              </w:rPr>
              <w:t xml:space="preserve">2018 рік, </w:t>
            </w:r>
          </w:p>
          <w:p w:rsidR="00790631" w:rsidRPr="00C02866" w:rsidRDefault="00790631" w:rsidP="00C527C3">
            <w:pPr>
              <w:spacing w:after="0"/>
              <w:jc w:val="center"/>
              <w:rPr>
                <w:rFonts w:ascii="Times New Roman" w:hAnsi="Times New Roman" w:cs="Times New Roman"/>
                <w:sz w:val="28"/>
                <w:szCs w:val="28"/>
              </w:rPr>
            </w:pPr>
            <w:r w:rsidRPr="00C02866">
              <w:rPr>
                <w:rFonts w:ascii="Times New Roman" w:hAnsi="Times New Roman" w:cs="Times New Roman"/>
                <w:sz w:val="28"/>
                <w:szCs w:val="28"/>
              </w:rPr>
              <w:t>тис. грн</w:t>
            </w:r>
          </w:p>
        </w:tc>
        <w:tc>
          <w:tcPr>
            <w:tcW w:w="3119" w:type="dxa"/>
          </w:tcPr>
          <w:p w:rsidR="00790631" w:rsidRPr="00C02866" w:rsidRDefault="00790631" w:rsidP="00C527C3">
            <w:pPr>
              <w:spacing w:after="0"/>
              <w:jc w:val="center"/>
              <w:rPr>
                <w:rFonts w:ascii="Times New Roman" w:hAnsi="Times New Roman" w:cs="Times New Roman"/>
                <w:sz w:val="28"/>
                <w:szCs w:val="28"/>
              </w:rPr>
            </w:pPr>
            <w:r w:rsidRPr="00C02866">
              <w:rPr>
                <w:rFonts w:ascii="Times New Roman" w:hAnsi="Times New Roman" w:cs="Times New Roman"/>
                <w:sz w:val="28"/>
                <w:szCs w:val="28"/>
              </w:rPr>
              <w:t>Усього витрат на виконання програми,</w:t>
            </w:r>
          </w:p>
          <w:p w:rsidR="00790631" w:rsidRPr="00C02866" w:rsidRDefault="00790631" w:rsidP="00C527C3">
            <w:pPr>
              <w:spacing w:after="0"/>
              <w:jc w:val="center"/>
              <w:rPr>
                <w:rFonts w:ascii="Times New Roman" w:hAnsi="Times New Roman" w:cs="Times New Roman"/>
                <w:sz w:val="28"/>
                <w:szCs w:val="28"/>
              </w:rPr>
            </w:pPr>
            <w:r w:rsidRPr="00C02866">
              <w:rPr>
                <w:rFonts w:ascii="Times New Roman" w:hAnsi="Times New Roman" w:cs="Times New Roman"/>
                <w:sz w:val="28"/>
                <w:szCs w:val="28"/>
              </w:rPr>
              <w:t xml:space="preserve"> тис. грн</w:t>
            </w:r>
          </w:p>
        </w:tc>
      </w:tr>
      <w:tr w:rsidR="00790631" w:rsidRPr="00C02866" w:rsidTr="00C527C3">
        <w:tc>
          <w:tcPr>
            <w:tcW w:w="2693" w:type="dxa"/>
          </w:tcPr>
          <w:p w:rsidR="00790631" w:rsidRPr="00C02866" w:rsidRDefault="00790631" w:rsidP="00C527C3">
            <w:pPr>
              <w:spacing w:after="0"/>
              <w:jc w:val="center"/>
              <w:rPr>
                <w:rFonts w:ascii="Times New Roman" w:hAnsi="Times New Roman" w:cs="Times New Roman"/>
                <w:sz w:val="28"/>
                <w:szCs w:val="28"/>
              </w:rPr>
            </w:pPr>
            <w:r w:rsidRPr="00C02866">
              <w:rPr>
                <w:rFonts w:ascii="Times New Roman" w:hAnsi="Times New Roman" w:cs="Times New Roman"/>
                <w:sz w:val="28"/>
                <w:szCs w:val="28"/>
              </w:rPr>
              <w:t>1</w:t>
            </w:r>
          </w:p>
        </w:tc>
        <w:tc>
          <w:tcPr>
            <w:tcW w:w="2268" w:type="dxa"/>
          </w:tcPr>
          <w:p w:rsidR="00790631" w:rsidRPr="00C02866" w:rsidRDefault="00790631" w:rsidP="00C527C3">
            <w:pPr>
              <w:spacing w:after="0"/>
              <w:jc w:val="center"/>
              <w:rPr>
                <w:rFonts w:ascii="Times New Roman" w:hAnsi="Times New Roman" w:cs="Times New Roman"/>
                <w:sz w:val="28"/>
                <w:szCs w:val="28"/>
              </w:rPr>
            </w:pPr>
            <w:r w:rsidRPr="00C02866">
              <w:rPr>
                <w:rFonts w:ascii="Times New Roman" w:hAnsi="Times New Roman" w:cs="Times New Roman"/>
                <w:sz w:val="28"/>
                <w:szCs w:val="28"/>
              </w:rPr>
              <w:t>2</w:t>
            </w:r>
          </w:p>
        </w:tc>
        <w:tc>
          <w:tcPr>
            <w:tcW w:w="3119" w:type="dxa"/>
          </w:tcPr>
          <w:p w:rsidR="00790631" w:rsidRPr="00C02866" w:rsidRDefault="00790631" w:rsidP="00C527C3">
            <w:pPr>
              <w:spacing w:after="0"/>
              <w:jc w:val="center"/>
              <w:rPr>
                <w:rFonts w:ascii="Times New Roman" w:hAnsi="Times New Roman" w:cs="Times New Roman"/>
                <w:sz w:val="28"/>
                <w:szCs w:val="28"/>
              </w:rPr>
            </w:pPr>
            <w:r w:rsidRPr="00C02866">
              <w:rPr>
                <w:rFonts w:ascii="Times New Roman" w:hAnsi="Times New Roman" w:cs="Times New Roman"/>
                <w:sz w:val="28"/>
                <w:szCs w:val="28"/>
              </w:rPr>
              <w:t>3</w:t>
            </w:r>
          </w:p>
        </w:tc>
      </w:tr>
      <w:tr w:rsidR="00790631" w:rsidRPr="00C02866" w:rsidTr="00C527C3">
        <w:tc>
          <w:tcPr>
            <w:tcW w:w="2693" w:type="dxa"/>
          </w:tcPr>
          <w:p w:rsidR="00790631" w:rsidRPr="00C02866" w:rsidRDefault="00790631" w:rsidP="00C527C3">
            <w:pPr>
              <w:spacing w:after="0"/>
              <w:rPr>
                <w:rFonts w:ascii="Times New Roman" w:hAnsi="Times New Roman" w:cs="Times New Roman"/>
                <w:sz w:val="28"/>
                <w:szCs w:val="28"/>
              </w:rPr>
            </w:pPr>
            <w:r w:rsidRPr="00C02866">
              <w:rPr>
                <w:rFonts w:ascii="Times New Roman" w:hAnsi="Times New Roman" w:cs="Times New Roman"/>
                <w:sz w:val="28"/>
                <w:szCs w:val="28"/>
              </w:rPr>
              <w:t>Обсяг ресурсів усього, у тому числі:</w:t>
            </w:r>
          </w:p>
        </w:tc>
        <w:tc>
          <w:tcPr>
            <w:tcW w:w="2268" w:type="dxa"/>
          </w:tcPr>
          <w:p w:rsidR="00790631" w:rsidRPr="00C02866" w:rsidRDefault="00790631" w:rsidP="00C527C3">
            <w:pPr>
              <w:spacing w:after="0"/>
              <w:jc w:val="center"/>
              <w:rPr>
                <w:rFonts w:ascii="Times New Roman" w:hAnsi="Times New Roman" w:cs="Times New Roman"/>
                <w:sz w:val="28"/>
                <w:szCs w:val="28"/>
              </w:rPr>
            </w:pPr>
            <w:r w:rsidRPr="00C02866">
              <w:rPr>
                <w:rFonts w:ascii="Times New Roman" w:hAnsi="Times New Roman" w:cs="Times New Roman"/>
                <w:sz w:val="28"/>
                <w:szCs w:val="28"/>
              </w:rPr>
              <w:t>486,5</w:t>
            </w:r>
          </w:p>
        </w:tc>
        <w:tc>
          <w:tcPr>
            <w:tcW w:w="3119" w:type="dxa"/>
          </w:tcPr>
          <w:p w:rsidR="00790631" w:rsidRPr="00C02866" w:rsidRDefault="00790631" w:rsidP="00C527C3">
            <w:pPr>
              <w:spacing w:after="0"/>
              <w:jc w:val="center"/>
              <w:rPr>
                <w:rFonts w:ascii="Times New Roman" w:hAnsi="Times New Roman" w:cs="Times New Roman"/>
                <w:sz w:val="28"/>
                <w:szCs w:val="28"/>
              </w:rPr>
            </w:pPr>
            <w:r w:rsidRPr="00C02866">
              <w:rPr>
                <w:rFonts w:ascii="Times New Roman" w:hAnsi="Times New Roman" w:cs="Times New Roman"/>
                <w:sz w:val="28"/>
                <w:szCs w:val="28"/>
              </w:rPr>
              <w:t>486,5</w:t>
            </w:r>
          </w:p>
        </w:tc>
      </w:tr>
      <w:tr w:rsidR="00790631" w:rsidRPr="00C02866" w:rsidTr="00C527C3">
        <w:tc>
          <w:tcPr>
            <w:tcW w:w="2693" w:type="dxa"/>
          </w:tcPr>
          <w:p w:rsidR="00790631" w:rsidRPr="00C02866" w:rsidRDefault="00790631" w:rsidP="00C527C3">
            <w:pPr>
              <w:spacing w:after="0"/>
              <w:rPr>
                <w:rFonts w:ascii="Times New Roman" w:hAnsi="Times New Roman" w:cs="Times New Roman"/>
                <w:sz w:val="28"/>
                <w:szCs w:val="28"/>
              </w:rPr>
            </w:pPr>
            <w:r w:rsidRPr="00C02866">
              <w:rPr>
                <w:rFonts w:ascii="Times New Roman" w:hAnsi="Times New Roman" w:cs="Times New Roman"/>
                <w:sz w:val="28"/>
                <w:szCs w:val="28"/>
              </w:rPr>
              <w:t>Державний бюджет</w:t>
            </w:r>
          </w:p>
        </w:tc>
        <w:tc>
          <w:tcPr>
            <w:tcW w:w="2268" w:type="dxa"/>
          </w:tcPr>
          <w:p w:rsidR="00790631" w:rsidRPr="00C02866" w:rsidRDefault="00790631" w:rsidP="00C527C3">
            <w:pPr>
              <w:spacing w:after="0"/>
              <w:jc w:val="center"/>
              <w:rPr>
                <w:rFonts w:ascii="Times New Roman" w:hAnsi="Times New Roman" w:cs="Times New Roman"/>
                <w:sz w:val="28"/>
                <w:szCs w:val="28"/>
              </w:rPr>
            </w:pPr>
          </w:p>
        </w:tc>
        <w:tc>
          <w:tcPr>
            <w:tcW w:w="3119" w:type="dxa"/>
          </w:tcPr>
          <w:p w:rsidR="00790631" w:rsidRPr="00C02866" w:rsidRDefault="00790631" w:rsidP="00C527C3">
            <w:pPr>
              <w:spacing w:after="0"/>
              <w:jc w:val="center"/>
              <w:rPr>
                <w:rFonts w:ascii="Times New Roman" w:hAnsi="Times New Roman" w:cs="Times New Roman"/>
                <w:sz w:val="28"/>
                <w:szCs w:val="28"/>
              </w:rPr>
            </w:pPr>
          </w:p>
        </w:tc>
      </w:tr>
      <w:tr w:rsidR="00790631" w:rsidRPr="00C02866" w:rsidTr="00C527C3">
        <w:tc>
          <w:tcPr>
            <w:tcW w:w="2693" w:type="dxa"/>
          </w:tcPr>
          <w:p w:rsidR="00790631" w:rsidRPr="00C02866" w:rsidRDefault="00790631" w:rsidP="00C527C3">
            <w:pPr>
              <w:spacing w:after="0"/>
              <w:rPr>
                <w:rFonts w:ascii="Times New Roman" w:hAnsi="Times New Roman" w:cs="Times New Roman"/>
                <w:sz w:val="28"/>
                <w:szCs w:val="28"/>
              </w:rPr>
            </w:pPr>
            <w:r w:rsidRPr="00C02866">
              <w:rPr>
                <w:rFonts w:ascii="Times New Roman" w:hAnsi="Times New Roman" w:cs="Times New Roman"/>
                <w:sz w:val="28"/>
                <w:szCs w:val="28"/>
              </w:rPr>
              <w:t>Обласний бюджет</w:t>
            </w:r>
          </w:p>
        </w:tc>
        <w:tc>
          <w:tcPr>
            <w:tcW w:w="2268" w:type="dxa"/>
          </w:tcPr>
          <w:p w:rsidR="00790631" w:rsidRPr="00C02866" w:rsidRDefault="00790631" w:rsidP="00C527C3">
            <w:pPr>
              <w:spacing w:after="0"/>
              <w:jc w:val="center"/>
              <w:rPr>
                <w:rFonts w:ascii="Times New Roman" w:hAnsi="Times New Roman" w:cs="Times New Roman"/>
                <w:sz w:val="28"/>
                <w:szCs w:val="28"/>
              </w:rPr>
            </w:pPr>
          </w:p>
        </w:tc>
        <w:tc>
          <w:tcPr>
            <w:tcW w:w="3119" w:type="dxa"/>
          </w:tcPr>
          <w:p w:rsidR="00790631" w:rsidRPr="00C02866" w:rsidRDefault="00790631" w:rsidP="00C527C3">
            <w:pPr>
              <w:spacing w:after="0"/>
              <w:jc w:val="center"/>
              <w:rPr>
                <w:rFonts w:ascii="Times New Roman" w:hAnsi="Times New Roman" w:cs="Times New Roman"/>
                <w:sz w:val="28"/>
                <w:szCs w:val="28"/>
              </w:rPr>
            </w:pPr>
          </w:p>
        </w:tc>
      </w:tr>
      <w:tr w:rsidR="00790631" w:rsidRPr="00C02866" w:rsidTr="00C527C3">
        <w:tc>
          <w:tcPr>
            <w:tcW w:w="2693" w:type="dxa"/>
          </w:tcPr>
          <w:p w:rsidR="00790631" w:rsidRPr="00C02866" w:rsidRDefault="00790631" w:rsidP="00C527C3">
            <w:pPr>
              <w:spacing w:after="0"/>
              <w:rPr>
                <w:rFonts w:ascii="Times New Roman" w:hAnsi="Times New Roman" w:cs="Times New Roman"/>
                <w:sz w:val="28"/>
                <w:szCs w:val="28"/>
              </w:rPr>
            </w:pPr>
            <w:r w:rsidRPr="00C02866">
              <w:rPr>
                <w:rFonts w:ascii="Times New Roman" w:hAnsi="Times New Roman" w:cs="Times New Roman"/>
                <w:sz w:val="28"/>
                <w:szCs w:val="28"/>
              </w:rPr>
              <w:t xml:space="preserve">Бюджет Чаплинської селищної ради </w:t>
            </w:r>
          </w:p>
        </w:tc>
        <w:tc>
          <w:tcPr>
            <w:tcW w:w="2268" w:type="dxa"/>
          </w:tcPr>
          <w:p w:rsidR="00790631" w:rsidRPr="00C02866" w:rsidRDefault="00790631" w:rsidP="00C527C3">
            <w:pPr>
              <w:spacing w:after="0"/>
              <w:jc w:val="center"/>
              <w:rPr>
                <w:rFonts w:ascii="Times New Roman" w:hAnsi="Times New Roman" w:cs="Times New Roman"/>
                <w:sz w:val="28"/>
                <w:szCs w:val="28"/>
              </w:rPr>
            </w:pPr>
            <w:r w:rsidRPr="00C02866">
              <w:rPr>
                <w:rFonts w:ascii="Times New Roman" w:hAnsi="Times New Roman" w:cs="Times New Roman"/>
                <w:sz w:val="28"/>
                <w:szCs w:val="28"/>
              </w:rPr>
              <w:t>313,250</w:t>
            </w:r>
          </w:p>
        </w:tc>
        <w:tc>
          <w:tcPr>
            <w:tcW w:w="3119" w:type="dxa"/>
          </w:tcPr>
          <w:p w:rsidR="00790631" w:rsidRPr="00C02866" w:rsidRDefault="00790631" w:rsidP="00C527C3">
            <w:pPr>
              <w:spacing w:after="0"/>
              <w:jc w:val="center"/>
              <w:rPr>
                <w:rFonts w:ascii="Times New Roman" w:hAnsi="Times New Roman" w:cs="Times New Roman"/>
                <w:sz w:val="28"/>
                <w:szCs w:val="28"/>
              </w:rPr>
            </w:pPr>
            <w:r w:rsidRPr="00C02866">
              <w:rPr>
                <w:rFonts w:ascii="Times New Roman" w:hAnsi="Times New Roman" w:cs="Times New Roman"/>
                <w:sz w:val="28"/>
                <w:szCs w:val="28"/>
              </w:rPr>
              <w:t>313,250</w:t>
            </w:r>
          </w:p>
        </w:tc>
      </w:tr>
      <w:tr w:rsidR="00790631" w:rsidRPr="00C02866" w:rsidTr="00C527C3">
        <w:tc>
          <w:tcPr>
            <w:tcW w:w="2693" w:type="dxa"/>
          </w:tcPr>
          <w:p w:rsidR="00790631" w:rsidRPr="00C02866" w:rsidRDefault="00790631" w:rsidP="00C527C3">
            <w:pPr>
              <w:spacing w:after="0"/>
              <w:rPr>
                <w:rFonts w:ascii="Times New Roman" w:hAnsi="Times New Roman" w:cs="Times New Roman"/>
                <w:sz w:val="28"/>
                <w:szCs w:val="28"/>
              </w:rPr>
            </w:pPr>
            <w:r w:rsidRPr="00C02866">
              <w:rPr>
                <w:rFonts w:ascii="Times New Roman" w:hAnsi="Times New Roman" w:cs="Times New Roman"/>
                <w:sz w:val="28"/>
                <w:szCs w:val="28"/>
              </w:rPr>
              <w:t>Кошти не бюджетних джерел</w:t>
            </w:r>
          </w:p>
        </w:tc>
        <w:tc>
          <w:tcPr>
            <w:tcW w:w="2268" w:type="dxa"/>
          </w:tcPr>
          <w:p w:rsidR="00790631" w:rsidRPr="00C02866" w:rsidRDefault="00790631" w:rsidP="00C527C3">
            <w:pPr>
              <w:spacing w:after="0"/>
              <w:jc w:val="center"/>
              <w:rPr>
                <w:rFonts w:ascii="Times New Roman" w:hAnsi="Times New Roman" w:cs="Times New Roman"/>
                <w:sz w:val="28"/>
                <w:szCs w:val="28"/>
              </w:rPr>
            </w:pPr>
            <w:r w:rsidRPr="00C02866">
              <w:rPr>
                <w:rFonts w:ascii="Times New Roman" w:hAnsi="Times New Roman" w:cs="Times New Roman"/>
                <w:sz w:val="28"/>
                <w:szCs w:val="28"/>
              </w:rPr>
              <w:t>173,250</w:t>
            </w:r>
          </w:p>
        </w:tc>
        <w:tc>
          <w:tcPr>
            <w:tcW w:w="3119" w:type="dxa"/>
          </w:tcPr>
          <w:p w:rsidR="00790631" w:rsidRPr="00C02866" w:rsidRDefault="00790631" w:rsidP="00C527C3">
            <w:pPr>
              <w:spacing w:after="0"/>
              <w:jc w:val="center"/>
              <w:rPr>
                <w:rFonts w:ascii="Times New Roman" w:hAnsi="Times New Roman" w:cs="Times New Roman"/>
                <w:sz w:val="28"/>
                <w:szCs w:val="28"/>
              </w:rPr>
            </w:pPr>
            <w:r w:rsidRPr="00C02866">
              <w:rPr>
                <w:rFonts w:ascii="Times New Roman" w:hAnsi="Times New Roman" w:cs="Times New Roman"/>
                <w:sz w:val="28"/>
                <w:szCs w:val="28"/>
              </w:rPr>
              <w:t>173,250</w:t>
            </w:r>
          </w:p>
        </w:tc>
      </w:tr>
    </w:tbl>
    <w:p w:rsidR="00790631" w:rsidRPr="00C02866" w:rsidRDefault="00790631" w:rsidP="00790631">
      <w:pPr>
        <w:spacing w:after="0"/>
        <w:jc w:val="center"/>
        <w:rPr>
          <w:rFonts w:ascii="Times New Roman" w:hAnsi="Times New Roman" w:cs="Times New Roman"/>
          <w:sz w:val="28"/>
          <w:szCs w:val="28"/>
        </w:rPr>
      </w:pPr>
    </w:p>
    <w:p w:rsidR="00790631" w:rsidRDefault="00790631" w:rsidP="00790631">
      <w:pPr>
        <w:spacing w:after="0"/>
        <w:rPr>
          <w:rFonts w:ascii="Times New Roman" w:hAnsi="Times New Roman" w:cs="Times New Roman"/>
          <w:sz w:val="28"/>
          <w:szCs w:val="28"/>
        </w:rPr>
      </w:pPr>
    </w:p>
    <w:p w:rsidR="00556D48" w:rsidRDefault="00556D48" w:rsidP="00790631">
      <w:pPr>
        <w:spacing w:after="0"/>
        <w:rPr>
          <w:rFonts w:ascii="Times New Roman" w:hAnsi="Times New Roman" w:cs="Times New Roman"/>
          <w:sz w:val="28"/>
          <w:szCs w:val="28"/>
        </w:rPr>
      </w:pPr>
    </w:p>
    <w:p w:rsidR="00556D48" w:rsidRDefault="00556D48" w:rsidP="00790631">
      <w:pPr>
        <w:spacing w:after="0"/>
        <w:rPr>
          <w:rFonts w:ascii="Times New Roman" w:hAnsi="Times New Roman" w:cs="Times New Roman"/>
          <w:sz w:val="28"/>
          <w:szCs w:val="28"/>
        </w:rPr>
      </w:pPr>
    </w:p>
    <w:p w:rsidR="00556D48" w:rsidRDefault="00556D48" w:rsidP="00790631">
      <w:pPr>
        <w:spacing w:after="0"/>
        <w:rPr>
          <w:rFonts w:ascii="Times New Roman" w:hAnsi="Times New Roman" w:cs="Times New Roman"/>
          <w:sz w:val="28"/>
          <w:szCs w:val="28"/>
        </w:rPr>
      </w:pPr>
    </w:p>
    <w:p w:rsidR="00556D48" w:rsidRPr="00C02866" w:rsidRDefault="00556D48" w:rsidP="00790631">
      <w:pPr>
        <w:spacing w:after="0"/>
        <w:rPr>
          <w:rFonts w:ascii="Times New Roman" w:hAnsi="Times New Roman" w:cs="Times New Roman"/>
          <w:sz w:val="28"/>
          <w:szCs w:val="28"/>
        </w:rPr>
      </w:pPr>
    </w:p>
    <w:p w:rsidR="00790631" w:rsidRPr="00C02866" w:rsidRDefault="00790631" w:rsidP="00790631">
      <w:pPr>
        <w:spacing w:after="0"/>
        <w:ind w:left="-360"/>
        <w:rPr>
          <w:rFonts w:ascii="Times New Roman" w:hAnsi="Times New Roman" w:cs="Times New Roman"/>
          <w:sz w:val="28"/>
          <w:szCs w:val="28"/>
        </w:rPr>
      </w:pPr>
      <w:r>
        <w:rPr>
          <w:rFonts w:ascii="Times New Roman" w:hAnsi="Times New Roman" w:cs="Times New Roman"/>
          <w:sz w:val="28"/>
          <w:szCs w:val="28"/>
        </w:rPr>
        <w:t xml:space="preserve">Секретар </w:t>
      </w:r>
      <w:r w:rsidRPr="00C02866">
        <w:rPr>
          <w:rFonts w:ascii="Times New Roman" w:hAnsi="Times New Roman" w:cs="Times New Roman"/>
          <w:sz w:val="28"/>
          <w:szCs w:val="28"/>
        </w:rPr>
        <w:t xml:space="preserve"> селищної ради                                                    І.І.Котик </w:t>
      </w:r>
    </w:p>
    <w:p w:rsidR="00790631" w:rsidRPr="00C02866" w:rsidRDefault="00790631" w:rsidP="00790631">
      <w:pPr>
        <w:ind w:left="-360"/>
        <w:rPr>
          <w:rFonts w:ascii="Times New Roman" w:hAnsi="Times New Roman" w:cs="Times New Roman"/>
          <w:sz w:val="28"/>
          <w:szCs w:val="28"/>
        </w:rPr>
      </w:pPr>
    </w:p>
    <w:p w:rsidR="00790631" w:rsidRPr="00C02866" w:rsidRDefault="00790631" w:rsidP="00790631">
      <w:pPr>
        <w:ind w:left="-360"/>
        <w:rPr>
          <w:rFonts w:ascii="Times New Roman" w:hAnsi="Times New Roman" w:cs="Times New Roman"/>
          <w:sz w:val="28"/>
          <w:szCs w:val="28"/>
        </w:rPr>
      </w:pPr>
    </w:p>
    <w:p w:rsidR="00790631" w:rsidRPr="00C02866" w:rsidRDefault="00790631" w:rsidP="00790631">
      <w:pPr>
        <w:rPr>
          <w:rFonts w:ascii="Times New Roman" w:hAnsi="Times New Roman" w:cs="Times New Roman"/>
          <w:sz w:val="28"/>
          <w:szCs w:val="28"/>
        </w:rPr>
      </w:pPr>
    </w:p>
    <w:p w:rsidR="00790631" w:rsidRPr="00C02866" w:rsidRDefault="00790631" w:rsidP="00790631">
      <w:pPr>
        <w:ind w:left="-360"/>
        <w:rPr>
          <w:rFonts w:ascii="Times New Roman" w:hAnsi="Times New Roman" w:cs="Times New Roman"/>
          <w:sz w:val="28"/>
          <w:szCs w:val="28"/>
        </w:rPr>
      </w:pPr>
    </w:p>
    <w:p w:rsidR="00790631" w:rsidRPr="00C02866" w:rsidRDefault="00790631" w:rsidP="00790631">
      <w:pPr>
        <w:ind w:left="-360"/>
        <w:rPr>
          <w:rFonts w:ascii="Times New Roman" w:hAnsi="Times New Roman" w:cs="Times New Roman"/>
          <w:sz w:val="28"/>
          <w:szCs w:val="28"/>
        </w:rPr>
      </w:pPr>
    </w:p>
    <w:p w:rsidR="00790631" w:rsidRPr="00C02866" w:rsidRDefault="00790631" w:rsidP="00790631">
      <w:pPr>
        <w:rPr>
          <w:rFonts w:ascii="Times New Roman" w:hAnsi="Times New Roman" w:cs="Times New Roman"/>
          <w:sz w:val="28"/>
          <w:szCs w:val="28"/>
        </w:rPr>
      </w:pPr>
    </w:p>
    <w:p w:rsidR="00556D48" w:rsidRDefault="00556D48" w:rsidP="00790631">
      <w:pPr>
        <w:spacing w:after="0"/>
        <w:jc w:val="right"/>
        <w:rPr>
          <w:rFonts w:ascii="Times New Roman" w:hAnsi="Times New Roman" w:cs="Times New Roman"/>
          <w:color w:val="000000"/>
          <w:sz w:val="20"/>
          <w:szCs w:val="20"/>
        </w:rPr>
      </w:pPr>
    </w:p>
    <w:p w:rsidR="00556D48" w:rsidRDefault="00790631" w:rsidP="00790631">
      <w:pPr>
        <w:spacing w:after="0"/>
        <w:jc w:val="right"/>
        <w:rPr>
          <w:rFonts w:ascii="Times New Roman" w:hAnsi="Times New Roman" w:cs="Times New Roman"/>
          <w:color w:val="000000"/>
          <w:sz w:val="20"/>
          <w:szCs w:val="20"/>
        </w:rPr>
      </w:pPr>
      <w:r w:rsidRPr="00556D48">
        <w:rPr>
          <w:rFonts w:ascii="Times New Roman" w:hAnsi="Times New Roman" w:cs="Times New Roman"/>
          <w:color w:val="000000"/>
          <w:sz w:val="20"/>
          <w:szCs w:val="20"/>
        </w:rPr>
        <w:t xml:space="preserve">Додаток  4 </w:t>
      </w:r>
    </w:p>
    <w:p w:rsidR="00556D48" w:rsidRDefault="00790631" w:rsidP="00790631">
      <w:pPr>
        <w:spacing w:after="0"/>
        <w:jc w:val="right"/>
        <w:rPr>
          <w:rFonts w:ascii="Times New Roman" w:hAnsi="Times New Roman" w:cs="Times New Roman"/>
          <w:color w:val="000000"/>
          <w:sz w:val="20"/>
          <w:szCs w:val="20"/>
        </w:rPr>
      </w:pPr>
      <w:r w:rsidRPr="00556D48">
        <w:rPr>
          <w:rFonts w:ascii="Times New Roman" w:hAnsi="Times New Roman" w:cs="Times New Roman"/>
          <w:color w:val="000000"/>
          <w:sz w:val="20"/>
          <w:szCs w:val="20"/>
        </w:rPr>
        <w:t xml:space="preserve">до  програми відпочинку </w:t>
      </w:r>
    </w:p>
    <w:p w:rsidR="00556D48" w:rsidRDefault="00790631" w:rsidP="00790631">
      <w:pPr>
        <w:spacing w:after="0"/>
        <w:jc w:val="right"/>
        <w:rPr>
          <w:rFonts w:ascii="Times New Roman" w:hAnsi="Times New Roman" w:cs="Times New Roman"/>
          <w:color w:val="000000"/>
          <w:sz w:val="20"/>
          <w:szCs w:val="20"/>
        </w:rPr>
      </w:pPr>
      <w:r w:rsidRPr="00556D48">
        <w:rPr>
          <w:rFonts w:ascii="Times New Roman" w:hAnsi="Times New Roman" w:cs="Times New Roman"/>
          <w:color w:val="000000"/>
          <w:sz w:val="20"/>
          <w:szCs w:val="20"/>
        </w:rPr>
        <w:t xml:space="preserve">та оздоровлення дітей влітку </w:t>
      </w:r>
    </w:p>
    <w:p w:rsidR="00790631" w:rsidRPr="00556D48" w:rsidRDefault="00790631" w:rsidP="00790631">
      <w:pPr>
        <w:spacing w:after="0"/>
        <w:jc w:val="right"/>
        <w:rPr>
          <w:rFonts w:ascii="Times New Roman" w:hAnsi="Times New Roman" w:cs="Times New Roman"/>
          <w:color w:val="000000"/>
          <w:sz w:val="20"/>
          <w:szCs w:val="20"/>
        </w:rPr>
      </w:pPr>
      <w:r w:rsidRPr="00556D48">
        <w:rPr>
          <w:rFonts w:ascii="Times New Roman" w:hAnsi="Times New Roman" w:cs="Times New Roman"/>
          <w:color w:val="000000"/>
          <w:sz w:val="20"/>
          <w:szCs w:val="20"/>
        </w:rPr>
        <w:t xml:space="preserve">на 2018 рік  </w:t>
      </w:r>
    </w:p>
    <w:p w:rsidR="00790631" w:rsidRPr="00C02866" w:rsidRDefault="00790631" w:rsidP="00790631">
      <w:pPr>
        <w:spacing w:after="0"/>
        <w:jc w:val="right"/>
        <w:rPr>
          <w:rFonts w:ascii="Times New Roman" w:hAnsi="Times New Roman" w:cs="Times New Roman"/>
          <w:color w:val="000000"/>
          <w:sz w:val="28"/>
          <w:szCs w:val="28"/>
        </w:rPr>
      </w:pPr>
    </w:p>
    <w:p w:rsidR="00790631" w:rsidRPr="00C02866" w:rsidRDefault="00790631" w:rsidP="00790631">
      <w:pPr>
        <w:spacing w:after="0"/>
        <w:jc w:val="center"/>
        <w:rPr>
          <w:rFonts w:ascii="Times New Roman" w:hAnsi="Times New Roman" w:cs="Times New Roman"/>
          <w:sz w:val="28"/>
          <w:szCs w:val="28"/>
        </w:rPr>
      </w:pPr>
    </w:p>
    <w:p w:rsidR="00790631" w:rsidRPr="00C02866" w:rsidRDefault="00790631" w:rsidP="00790631">
      <w:pPr>
        <w:spacing w:after="0"/>
        <w:jc w:val="center"/>
        <w:rPr>
          <w:rFonts w:ascii="Times New Roman" w:hAnsi="Times New Roman" w:cs="Times New Roman"/>
          <w:sz w:val="28"/>
          <w:szCs w:val="28"/>
        </w:rPr>
      </w:pPr>
    </w:p>
    <w:p w:rsidR="00790631" w:rsidRPr="00C02866" w:rsidRDefault="00790631" w:rsidP="00790631">
      <w:pPr>
        <w:spacing w:after="0"/>
        <w:jc w:val="center"/>
        <w:rPr>
          <w:rFonts w:ascii="Times New Roman" w:hAnsi="Times New Roman" w:cs="Times New Roman"/>
          <w:sz w:val="28"/>
          <w:szCs w:val="28"/>
        </w:rPr>
      </w:pPr>
      <w:r w:rsidRPr="00C02866">
        <w:rPr>
          <w:rFonts w:ascii="Times New Roman" w:hAnsi="Times New Roman" w:cs="Times New Roman"/>
          <w:sz w:val="28"/>
          <w:szCs w:val="28"/>
        </w:rPr>
        <w:t xml:space="preserve">Розрахунок  коштів </w:t>
      </w:r>
    </w:p>
    <w:p w:rsidR="00790631" w:rsidRPr="00C02866" w:rsidRDefault="00790631" w:rsidP="00790631">
      <w:pPr>
        <w:spacing w:after="0"/>
        <w:jc w:val="center"/>
        <w:rPr>
          <w:rFonts w:ascii="Times New Roman" w:hAnsi="Times New Roman" w:cs="Times New Roman"/>
          <w:sz w:val="28"/>
          <w:szCs w:val="28"/>
        </w:rPr>
      </w:pPr>
      <w:r w:rsidRPr="00C02866">
        <w:rPr>
          <w:rFonts w:ascii="Times New Roman" w:hAnsi="Times New Roman" w:cs="Times New Roman"/>
          <w:sz w:val="28"/>
          <w:szCs w:val="28"/>
        </w:rPr>
        <w:t>для відпочинку у пришкільних таборах (ЗЗСО)</w:t>
      </w:r>
    </w:p>
    <w:p w:rsidR="00790631" w:rsidRPr="00C02866" w:rsidRDefault="00790631" w:rsidP="00790631">
      <w:pPr>
        <w:spacing w:after="0"/>
        <w:jc w:val="center"/>
        <w:rPr>
          <w:rFonts w:ascii="Times New Roman" w:hAnsi="Times New Roman" w:cs="Times New Roman"/>
          <w:sz w:val="28"/>
          <w:szCs w:val="28"/>
        </w:rPr>
      </w:pPr>
      <w:r w:rsidRPr="00C02866">
        <w:rPr>
          <w:rFonts w:ascii="Times New Roman" w:hAnsi="Times New Roman" w:cs="Times New Roman"/>
          <w:sz w:val="28"/>
          <w:szCs w:val="28"/>
        </w:rPr>
        <w:t xml:space="preserve"> </w:t>
      </w:r>
    </w:p>
    <w:p w:rsidR="00790631" w:rsidRPr="00C02866" w:rsidRDefault="00790631" w:rsidP="00790631">
      <w:pPr>
        <w:spacing w:after="0"/>
        <w:rPr>
          <w:rFonts w:ascii="Times New Roman" w:hAnsi="Times New Roman" w:cs="Times New Roman"/>
          <w:sz w:val="28"/>
          <w:szCs w:val="28"/>
        </w:rPr>
      </w:pPr>
      <w:r w:rsidRPr="00C02866">
        <w:rPr>
          <w:rFonts w:ascii="Times New Roman" w:hAnsi="Times New Roman" w:cs="Times New Roman"/>
          <w:sz w:val="28"/>
          <w:szCs w:val="28"/>
        </w:rPr>
        <w:t>Вартість 1 дня – 26,30  гривень;</w:t>
      </w:r>
    </w:p>
    <w:p w:rsidR="00790631" w:rsidRPr="00C02866" w:rsidRDefault="00790631" w:rsidP="00790631">
      <w:pPr>
        <w:spacing w:after="0"/>
        <w:rPr>
          <w:rFonts w:ascii="Times New Roman" w:hAnsi="Times New Roman" w:cs="Times New Roman"/>
          <w:sz w:val="28"/>
          <w:szCs w:val="28"/>
        </w:rPr>
      </w:pPr>
    </w:p>
    <w:p w:rsidR="00790631" w:rsidRPr="00C02866" w:rsidRDefault="00790631" w:rsidP="00790631">
      <w:pPr>
        <w:spacing w:after="0"/>
        <w:rPr>
          <w:rFonts w:ascii="Times New Roman" w:hAnsi="Times New Roman" w:cs="Times New Roman"/>
          <w:sz w:val="28"/>
          <w:szCs w:val="28"/>
        </w:rPr>
      </w:pPr>
      <w:r w:rsidRPr="00C02866">
        <w:rPr>
          <w:rFonts w:ascii="Times New Roman" w:hAnsi="Times New Roman" w:cs="Times New Roman"/>
          <w:sz w:val="28"/>
          <w:szCs w:val="28"/>
        </w:rPr>
        <w:t>Кількість дітей – 700 дітей ( 394  дітей пільгових категорій, 306 дітей інших категорій);</w:t>
      </w:r>
    </w:p>
    <w:p w:rsidR="00790631" w:rsidRPr="00C02866" w:rsidRDefault="00790631" w:rsidP="00790631">
      <w:pPr>
        <w:spacing w:after="0"/>
        <w:rPr>
          <w:rFonts w:ascii="Times New Roman" w:hAnsi="Times New Roman" w:cs="Times New Roman"/>
          <w:sz w:val="28"/>
          <w:szCs w:val="28"/>
        </w:rPr>
      </w:pPr>
    </w:p>
    <w:p w:rsidR="00790631" w:rsidRPr="00C02866" w:rsidRDefault="00790631" w:rsidP="00790631">
      <w:pPr>
        <w:spacing w:after="0"/>
        <w:rPr>
          <w:rFonts w:ascii="Times New Roman" w:hAnsi="Times New Roman" w:cs="Times New Roman"/>
          <w:sz w:val="28"/>
          <w:szCs w:val="28"/>
        </w:rPr>
      </w:pPr>
      <w:r w:rsidRPr="00C02866">
        <w:rPr>
          <w:rFonts w:ascii="Times New Roman" w:hAnsi="Times New Roman" w:cs="Times New Roman"/>
          <w:sz w:val="28"/>
          <w:szCs w:val="28"/>
        </w:rPr>
        <w:t>Кількість днів – 14  днів ;</w:t>
      </w:r>
    </w:p>
    <w:p w:rsidR="00790631" w:rsidRPr="00C02866" w:rsidRDefault="00790631" w:rsidP="00790631">
      <w:pPr>
        <w:spacing w:after="0"/>
        <w:rPr>
          <w:rFonts w:ascii="Times New Roman" w:hAnsi="Times New Roman" w:cs="Times New Roman"/>
          <w:sz w:val="28"/>
          <w:szCs w:val="28"/>
        </w:rPr>
      </w:pPr>
    </w:p>
    <w:p w:rsidR="00790631" w:rsidRPr="00C02866" w:rsidRDefault="00790631" w:rsidP="00790631">
      <w:pPr>
        <w:spacing w:after="0"/>
        <w:rPr>
          <w:rFonts w:ascii="Times New Roman" w:hAnsi="Times New Roman" w:cs="Times New Roman"/>
          <w:sz w:val="28"/>
          <w:szCs w:val="28"/>
        </w:rPr>
      </w:pPr>
      <w:r w:rsidRPr="00C02866">
        <w:rPr>
          <w:rFonts w:ascii="Times New Roman" w:hAnsi="Times New Roman" w:cs="Times New Roman"/>
          <w:sz w:val="28"/>
          <w:szCs w:val="28"/>
        </w:rPr>
        <w:t>Всього – 266 740  гривень ;</w:t>
      </w:r>
    </w:p>
    <w:p w:rsidR="00790631" w:rsidRPr="00C02866" w:rsidRDefault="00790631" w:rsidP="00790631">
      <w:pPr>
        <w:spacing w:after="0"/>
        <w:rPr>
          <w:rFonts w:ascii="Times New Roman" w:hAnsi="Times New Roman" w:cs="Times New Roman"/>
          <w:sz w:val="28"/>
          <w:szCs w:val="28"/>
        </w:rPr>
      </w:pPr>
      <w:r w:rsidRPr="00C02866">
        <w:rPr>
          <w:rFonts w:ascii="Times New Roman" w:hAnsi="Times New Roman" w:cs="Times New Roman"/>
          <w:sz w:val="28"/>
          <w:szCs w:val="28"/>
        </w:rPr>
        <w:t>Із них:</w:t>
      </w:r>
    </w:p>
    <w:p w:rsidR="00790631" w:rsidRPr="00C02866" w:rsidRDefault="00790631" w:rsidP="00790631">
      <w:pPr>
        <w:spacing w:after="0"/>
        <w:rPr>
          <w:rFonts w:ascii="Times New Roman" w:hAnsi="Times New Roman" w:cs="Times New Roman"/>
          <w:b/>
          <w:sz w:val="28"/>
          <w:szCs w:val="28"/>
        </w:rPr>
      </w:pPr>
      <w:r w:rsidRPr="00C02866">
        <w:rPr>
          <w:rFonts w:ascii="Times New Roman" w:hAnsi="Times New Roman" w:cs="Times New Roman"/>
          <w:sz w:val="28"/>
          <w:szCs w:val="28"/>
        </w:rPr>
        <w:t xml:space="preserve">Всього коштів для дітей пільгових категорій – 394х26,30х14 = </w:t>
      </w:r>
      <w:r w:rsidRPr="00C02866">
        <w:rPr>
          <w:rFonts w:ascii="Times New Roman" w:hAnsi="Times New Roman" w:cs="Times New Roman"/>
          <w:b/>
          <w:sz w:val="28"/>
          <w:szCs w:val="28"/>
        </w:rPr>
        <w:t>145 070,80 гривень;</w:t>
      </w:r>
    </w:p>
    <w:p w:rsidR="00790631" w:rsidRPr="00C02866" w:rsidRDefault="00790631" w:rsidP="00790631">
      <w:pPr>
        <w:spacing w:after="0"/>
        <w:rPr>
          <w:rFonts w:ascii="Times New Roman" w:hAnsi="Times New Roman" w:cs="Times New Roman"/>
          <w:sz w:val="28"/>
          <w:szCs w:val="28"/>
        </w:rPr>
      </w:pPr>
      <w:r w:rsidRPr="00C02866">
        <w:rPr>
          <w:rFonts w:ascii="Times New Roman" w:hAnsi="Times New Roman" w:cs="Times New Roman"/>
          <w:sz w:val="28"/>
          <w:szCs w:val="28"/>
        </w:rPr>
        <w:t>Всього  коштів для дітей інших категорій – 306х26,3 х14=112669,2 гривень:</w:t>
      </w:r>
    </w:p>
    <w:p w:rsidR="00790631" w:rsidRPr="00C02866" w:rsidRDefault="00790631" w:rsidP="00AC25CC">
      <w:pPr>
        <w:numPr>
          <w:ilvl w:val="0"/>
          <w:numId w:val="29"/>
        </w:numPr>
        <w:spacing w:after="0"/>
        <w:rPr>
          <w:rFonts w:ascii="Times New Roman" w:hAnsi="Times New Roman" w:cs="Times New Roman"/>
          <w:b/>
          <w:sz w:val="28"/>
          <w:szCs w:val="28"/>
        </w:rPr>
      </w:pPr>
      <w:r w:rsidRPr="00C02866">
        <w:rPr>
          <w:rFonts w:ascii="Times New Roman" w:hAnsi="Times New Roman" w:cs="Times New Roman"/>
          <w:sz w:val="28"/>
          <w:szCs w:val="28"/>
        </w:rPr>
        <w:t>за кошти бюджету (60 %)  – 306х15,78х14=</w:t>
      </w:r>
      <w:r w:rsidRPr="00C02866">
        <w:rPr>
          <w:rFonts w:ascii="Times New Roman" w:hAnsi="Times New Roman" w:cs="Times New Roman"/>
          <w:b/>
          <w:sz w:val="28"/>
          <w:szCs w:val="28"/>
        </w:rPr>
        <w:t>67601,52 гривень;</w:t>
      </w:r>
    </w:p>
    <w:p w:rsidR="00790631" w:rsidRPr="00C02866" w:rsidRDefault="00790631" w:rsidP="00AC25CC">
      <w:pPr>
        <w:numPr>
          <w:ilvl w:val="0"/>
          <w:numId w:val="29"/>
        </w:numPr>
        <w:spacing w:after="0"/>
        <w:rPr>
          <w:rFonts w:ascii="Times New Roman" w:hAnsi="Times New Roman" w:cs="Times New Roman"/>
          <w:sz w:val="28"/>
          <w:szCs w:val="28"/>
        </w:rPr>
      </w:pPr>
      <w:r w:rsidRPr="00C02866">
        <w:rPr>
          <w:rFonts w:ascii="Times New Roman" w:hAnsi="Times New Roman" w:cs="Times New Roman"/>
          <w:sz w:val="28"/>
          <w:szCs w:val="28"/>
        </w:rPr>
        <w:t>за кошти батьків (40%) – 306х10,52х14=45067,68 гривень.</w:t>
      </w:r>
    </w:p>
    <w:p w:rsidR="00790631" w:rsidRPr="00C02866" w:rsidRDefault="00790631" w:rsidP="00790631">
      <w:pPr>
        <w:spacing w:after="0"/>
        <w:ind w:left="720"/>
        <w:rPr>
          <w:rFonts w:ascii="Times New Roman" w:hAnsi="Times New Roman" w:cs="Times New Roman"/>
          <w:sz w:val="28"/>
          <w:szCs w:val="28"/>
        </w:rPr>
      </w:pPr>
    </w:p>
    <w:p w:rsidR="00790631" w:rsidRPr="00C02866" w:rsidRDefault="00790631" w:rsidP="00790631">
      <w:pPr>
        <w:spacing w:after="0"/>
        <w:rPr>
          <w:rFonts w:ascii="Times New Roman" w:hAnsi="Times New Roman" w:cs="Times New Roman"/>
          <w:b/>
          <w:sz w:val="28"/>
          <w:szCs w:val="28"/>
        </w:rPr>
      </w:pPr>
      <w:r w:rsidRPr="00C02866">
        <w:rPr>
          <w:rFonts w:ascii="Times New Roman" w:hAnsi="Times New Roman" w:cs="Times New Roman"/>
          <w:sz w:val="28"/>
          <w:szCs w:val="28"/>
        </w:rPr>
        <w:t xml:space="preserve">Придбання миючих та дезінфікуючих засобів – </w:t>
      </w:r>
      <w:r w:rsidRPr="00C02866">
        <w:rPr>
          <w:rFonts w:ascii="Times New Roman" w:hAnsi="Times New Roman" w:cs="Times New Roman"/>
          <w:b/>
          <w:sz w:val="28"/>
          <w:szCs w:val="28"/>
        </w:rPr>
        <w:t>9 000 гривень;</w:t>
      </w:r>
    </w:p>
    <w:p w:rsidR="00790631" w:rsidRPr="00C02866" w:rsidRDefault="00790631" w:rsidP="00790631">
      <w:pPr>
        <w:spacing w:after="0"/>
        <w:rPr>
          <w:rFonts w:ascii="Times New Roman" w:hAnsi="Times New Roman" w:cs="Times New Roman"/>
          <w:b/>
          <w:sz w:val="28"/>
          <w:szCs w:val="28"/>
        </w:rPr>
      </w:pPr>
    </w:p>
    <w:p w:rsidR="00790631" w:rsidRPr="00C02866" w:rsidRDefault="00790631" w:rsidP="00790631">
      <w:pPr>
        <w:spacing w:after="0"/>
        <w:rPr>
          <w:rFonts w:ascii="Times New Roman" w:hAnsi="Times New Roman" w:cs="Times New Roman"/>
          <w:sz w:val="28"/>
          <w:szCs w:val="28"/>
        </w:rPr>
      </w:pPr>
      <w:r w:rsidRPr="00C02866">
        <w:rPr>
          <w:rFonts w:ascii="Times New Roman" w:hAnsi="Times New Roman" w:cs="Times New Roman"/>
          <w:sz w:val="28"/>
          <w:szCs w:val="28"/>
        </w:rPr>
        <w:t>Всього кошти бюджету – 212672 гривні;</w:t>
      </w:r>
    </w:p>
    <w:p w:rsidR="00790631" w:rsidRPr="00C02866" w:rsidRDefault="00790631" w:rsidP="00790631">
      <w:pPr>
        <w:spacing w:after="0"/>
        <w:rPr>
          <w:rFonts w:ascii="Times New Roman" w:hAnsi="Times New Roman" w:cs="Times New Roman"/>
          <w:sz w:val="28"/>
          <w:szCs w:val="28"/>
        </w:rPr>
      </w:pPr>
      <w:r w:rsidRPr="00C02866">
        <w:rPr>
          <w:rFonts w:ascii="Times New Roman" w:hAnsi="Times New Roman" w:cs="Times New Roman"/>
          <w:sz w:val="28"/>
          <w:szCs w:val="28"/>
        </w:rPr>
        <w:t>Всього кошти батьків – 45068 гривень;</w:t>
      </w:r>
    </w:p>
    <w:p w:rsidR="00790631" w:rsidRPr="00C02866" w:rsidRDefault="00790631" w:rsidP="00790631">
      <w:pPr>
        <w:spacing w:after="0"/>
        <w:rPr>
          <w:rFonts w:ascii="Times New Roman" w:hAnsi="Times New Roman" w:cs="Times New Roman"/>
          <w:b/>
          <w:sz w:val="28"/>
          <w:szCs w:val="28"/>
        </w:rPr>
      </w:pPr>
      <w:r w:rsidRPr="00C02866">
        <w:rPr>
          <w:rFonts w:ascii="Times New Roman" w:hAnsi="Times New Roman" w:cs="Times New Roman"/>
          <w:b/>
          <w:sz w:val="28"/>
          <w:szCs w:val="28"/>
        </w:rPr>
        <w:t>Всього:  266 740  гривень</w:t>
      </w:r>
    </w:p>
    <w:p w:rsidR="00790631" w:rsidRPr="00C02866" w:rsidRDefault="00790631" w:rsidP="00790631">
      <w:pPr>
        <w:spacing w:after="0"/>
        <w:rPr>
          <w:rFonts w:ascii="Times New Roman" w:hAnsi="Times New Roman" w:cs="Times New Roman"/>
          <w:sz w:val="28"/>
          <w:szCs w:val="28"/>
        </w:rPr>
      </w:pPr>
    </w:p>
    <w:p w:rsidR="00790631" w:rsidRPr="00C02866" w:rsidRDefault="00790631" w:rsidP="00790631">
      <w:pPr>
        <w:spacing w:after="0"/>
        <w:rPr>
          <w:rFonts w:ascii="Times New Roman" w:hAnsi="Times New Roman" w:cs="Times New Roman"/>
          <w:sz w:val="28"/>
          <w:szCs w:val="28"/>
        </w:rPr>
      </w:pPr>
    </w:p>
    <w:p w:rsidR="00790631" w:rsidRPr="00C02866" w:rsidRDefault="00790631" w:rsidP="00790631">
      <w:pPr>
        <w:spacing w:after="0"/>
        <w:rPr>
          <w:rFonts w:ascii="Times New Roman" w:hAnsi="Times New Roman" w:cs="Times New Roman"/>
          <w:sz w:val="28"/>
          <w:szCs w:val="28"/>
        </w:rPr>
      </w:pPr>
    </w:p>
    <w:p w:rsidR="00790631" w:rsidRPr="00C02866" w:rsidRDefault="00790631" w:rsidP="00790631">
      <w:pPr>
        <w:spacing w:after="0"/>
        <w:rPr>
          <w:rFonts w:ascii="Times New Roman" w:hAnsi="Times New Roman" w:cs="Times New Roman"/>
          <w:sz w:val="28"/>
          <w:szCs w:val="28"/>
        </w:rPr>
      </w:pPr>
    </w:p>
    <w:p w:rsidR="00790631" w:rsidRPr="00C02866" w:rsidRDefault="00790631" w:rsidP="00790631">
      <w:pPr>
        <w:spacing w:after="0"/>
        <w:ind w:left="-360"/>
        <w:rPr>
          <w:rFonts w:ascii="Times New Roman" w:hAnsi="Times New Roman" w:cs="Times New Roman"/>
          <w:sz w:val="28"/>
          <w:szCs w:val="28"/>
        </w:rPr>
      </w:pPr>
      <w:r>
        <w:rPr>
          <w:rFonts w:ascii="Times New Roman" w:hAnsi="Times New Roman" w:cs="Times New Roman"/>
          <w:sz w:val="28"/>
          <w:szCs w:val="28"/>
        </w:rPr>
        <w:t xml:space="preserve">Секретар </w:t>
      </w:r>
      <w:r w:rsidRPr="00C02866">
        <w:rPr>
          <w:rFonts w:ascii="Times New Roman" w:hAnsi="Times New Roman" w:cs="Times New Roman"/>
          <w:sz w:val="28"/>
          <w:szCs w:val="28"/>
        </w:rPr>
        <w:t xml:space="preserve">селищної ради                                                    І.І.Котик </w:t>
      </w:r>
    </w:p>
    <w:p w:rsidR="00790631" w:rsidRPr="00C02866" w:rsidRDefault="00790631" w:rsidP="00790631">
      <w:pPr>
        <w:ind w:left="-360"/>
        <w:rPr>
          <w:rFonts w:ascii="Times New Roman" w:hAnsi="Times New Roman" w:cs="Times New Roman"/>
          <w:sz w:val="28"/>
          <w:szCs w:val="28"/>
        </w:rPr>
      </w:pPr>
    </w:p>
    <w:p w:rsidR="00790631" w:rsidRPr="00C02866" w:rsidRDefault="00790631" w:rsidP="00790631">
      <w:pPr>
        <w:rPr>
          <w:rFonts w:ascii="Times New Roman" w:hAnsi="Times New Roman" w:cs="Times New Roman"/>
          <w:sz w:val="28"/>
          <w:szCs w:val="28"/>
        </w:rPr>
      </w:pPr>
    </w:p>
    <w:p w:rsidR="00124262" w:rsidRPr="00C02866" w:rsidRDefault="00124262" w:rsidP="00790631">
      <w:pPr>
        <w:rPr>
          <w:rFonts w:ascii="Times New Roman" w:hAnsi="Times New Roman" w:cs="Times New Roman"/>
          <w:sz w:val="28"/>
          <w:szCs w:val="28"/>
        </w:rPr>
      </w:pPr>
    </w:p>
    <w:p w:rsidR="00124262" w:rsidRDefault="00790631" w:rsidP="00790631">
      <w:pPr>
        <w:spacing w:after="0"/>
        <w:jc w:val="right"/>
        <w:rPr>
          <w:rFonts w:ascii="Times New Roman" w:hAnsi="Times New Roman" w:cs="Times New Roman"/>
          <w:color w:val="000000"/>
          <w:sz w:val="20"/>
          <w:szCs w:val="20"/>
        </w:rPr>
      </w:pPr>
      <w:r w:rsidRPr="00124262">
        <w:rPr>
          <w:rFonts w:ascii="Times New Roman" w:hAnsi="Times New Roman" w:cs="Times New Roman"/>
          <w:color w:val="000000"/>
          <w:sz w:val="20"/>
          <w:szCs w:val="20"/>
        </w:rPr>
        <w:lastRenderedPageBreak/>
        <w:t>Додаток  5</w:t>
      </w:r>
    </w:p>
    <w:p w:rsidR="00124262" w:rsidRDefault="00790631" w:rsidP="00790631">
      <w:pPr>
        <w:spacing w:after="0"/>
        <w:jc w:val="right"/>
        <w:rPr>
          <w:rFonts w:ascii="Times New Roman" w:hAnsi="Times New Roman" w:cs="Times New Roman"/>
          <w:color w:val="000000"/>
          <w:sz w:val="20"/>
          <w:szCs w:val="20"/>
        </w:rPr>
      </w:pPr>
      <w:r w:rsidRPr="00124262">
        <w:rPr>
          <w:rFonts w:ascii="Times New Roman" w:hAnsi="Times New Roman" w:cs="Times New Roman"/>
          <w:color w:val="000000"/>
          <w:sz w:val="20"/>
          <w:szCs w:val="20"/>
        </w:rPr>
        <w:t xml:space="preserve"> до  програми відпочинку </w:t>
      </w:r>
    </w:p>
    <w:p w:rsidR="00124262" w:rsidRDefault="00790631" w:rsidP="00790631">
      <w:pPr>
        <w:spacing w:after="0"/>
        <w:jc w:val="right"/>
        <w:rPr>
          <w:rFonts w:ascii="Times New Roman" w:hAnsi="Times New Roman" w:cs="Times New Roman"/>
          <w:color w:val="000000"/>
          <w:sz w:val="20"/>
          <w:szCs w:val="20"/>
        </w:rPr>
      </w:pPr>
      <w:r w:rsidRPr="00124262">
        <w:rPr>
          <w:rFonts w:ascii="Times New Roman" w:hAnsi="Times New Roman" w:cs="Times New Roman"/>
          <w:color w:val="000000"/>
          <w:sz w:val="20"/>
          <w:szCs w:val="20"/>
        </w:rPr>
        <w:t xml:space="preserve">та оздоровлення  дітей влітку </w:t>
      </w:r>
    </w:p>
    <w:p w:rsidR="00790631" w:rsidRPr="00124262" w:rsidRDefault="00790631" w:rsidP="00790631">
      <w:pPr>
        <w:spacing w:after="0"/>
        <w:jc w:val="right"/>
        <w:rPr>
          <w:rFonts w:ascii="Times New Roman" w:hAnsi="Times New Roman" w:cs="Times New Roman"/>
          <w:color w:val="000000"/>
          <w:sz w:val="20"/>
          <w:szCs w:val="20"/>
        </w:rPr>
      </w:pPr>
      <w:r w:rsidRPr="00124262">
        <w:rPr>
          <w:rFonts w:ascii="Times New Roman" w:hAnsi="Times New Roman" w:cs="Times New Roman"/>
          <w:color w:val="000000"/>
          <w:sz w:val="20"/>
          <w:szCs w:val="20"/>
        </w:rPr>
        <w:t xml:space="preserve">на 2018 рік  </w:t>
      </w:r>
    </w:p>
    <w:p w:rsidR="00790631" w:rsidRPr="00C02866" w:rsidRDefault="00790631" w:rsidP="00790631">
      <w:pPr>
        <w:spacing w:after="0"/>
        <w:jc w:val="right"/>
        <w:rPr>
          <w:rFonts w:ascii="Times New Roman" w:hAnsi="Times New Roman" w:cs="Times New Roman"/>
          <w:color w:val="000000"/>
          <w:sz w:val="28"/>
          <w:szCs w:val="28"/>
        </w:rPr>
      </w:pPr>
    </w:p>
    <w:p w:rsidR="00790631" w:rsidRPr="00C02866" w:rsidRDefault="00790631" w:rsidP="00790631">
      <w:pPr>
        <w:spacing w:after="0"/>
        <w:jc w:val="center"/>
        <w:rPr>
          <w:rFonts w:ascii="Times New Roman" w:hAnsi="Times New Roman" w:cs="Times New Roman"/>
          <w:sz w:val="28"/>
          <w:szCs w:val="28"/>
        </w:rPr>
      </w:pPr>
    </w:p>
    <w:p w:rsidR="00790631" w:rsidRPr="00C02866" w:rsidRDefault="00790631" w:rsidP="00790631">
      <w:pPr>
        <w:spacing w:after="0"/>
        <w:jc w:val="center"/>
        <w:rPr>
          <w:rFonts w:ascii="Times New Roman" w:hAnsi="Times New Roman" w:cs="Times New Roman"/>
          <w:sz w:val="28"/>
          <w:szCs w:val="28"/>
        </w:rPr>
      </w:pPr>
    </w:p>
    <w:p w:rsidR="00790631" w:rsidRPr="00C02866" w:rsidRDefault="00790631" w:rsidP="00790631">
      <w:pPr>
        <w:spacing w:after="0"/>
        <w:jc w:val="center"/>
        <w:rPr>
          <w:rFonts w:ascii="Times New Roman" w:hAnsi="Times New Roman" w:cs="Times New Roman"/>
          <w:sz w:val="28"/>
          <w:szCs w:val="28"/>
        </w:rPr>
      </w:pPr>
      <w:r w:rsidRPr="00C02866">
        <w:rPr>
          <w:rFonts w:ascii="Times New Roman" w:hAnsi="Times New Roman" w:cs="Times New Roman"/>
          <w:sz w:val="28"/>
          <w:szCs w:val="28"/>
        </w:rPr>
        <w:t>Ресурсне забезпечення</w:t>
      </w:r>
    </w:p>
    <w:p w:rsidR="00790631" w:rsidRPr="00C02866" w:rsidRDefault="00790631" w:rsidP="00790631">
      <w:pPr>
        <w:spacing w:after="0"/>
        <w:jc w:val="center"/>
        <w:rPr>
          <w:rFonts w:ascii="Times New Roman" w:hAnsi="Times New Roman" w:cs="Times New Roman"/>
          <w:sz w:val="28"/>
          <w:szCs w:val="28"/>
        </w:rPr>
      </w:pPr>
      <w:r w:rsidRPr="00C02866">
        <w:rPr>
          <w:rFonts w:ascii="Times New Roman" w:hAnsi="Times New Roman" w:cs="Times New Roman"/>
          <w:sz w:val="28"/>
          <w:szCs w:val="28"/>
        </w:rPr>
        <w:t xml:space="preserve">програми  відпочинку та оздоровлення дітей влітку на 2018 рік </w:t>
      </w:r>
    </w:p>
    <w:p w:rsidR="00790631" w:rsidRPr="00C02866" w:rsidRDefault="00790631" w:rsidP="00790631">
      <w:pPr>
        <w:spacing w:after="0"/>
        <w:jc w:val="center"/>
        <w:rPr>
          <w:rFonts w:ascii="Times New Roman" w:hAnsi="Times New Roman" w:cs="Times New Roman"/>
          <w:sz w:val="28"/>
          <w:szCs w:val="28"/>
        </w:rPr>
      </w:pPr>
      <w:r w:rsidRPr="00C02866">
        <w:rPr>
          <w:rFonts w:ascii="Times New Roman" w:hAnsi="Times New Roman" w:cs="Times New Roman"/>
          <w:sz w:val="28"/>
          <w:szCs w:val="28"/>
        </w:rPr>
        <w:t>(пришкільні табори)</w:t>
      </w:r>
    </w:p>
    <w:p w:rsidR="00790631" w:rsidRPr="00C02866" w:rsidRDefault="00790631" w:rsidP="00790631">
      <w:pPr>
        <w:spacing w:after="0"/>
        <w:jc w:val="center"/>
        <w:rPr>
          <w:rFonts w:ascii="Times New Roman" w:hAnsi="Times New Roman" w:cs="Times New Roman"/>
          <w:sz w:val="28"/>
          <w:szCs w:val="28"/>
        </w:rPr>
      </w:pPr>
    </w:p>
    <w:tbl>
      <w:tblPr>
        <w:tblW w:w="8222"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24"/>
        <w:gridCol w:w="3121"/>
        <w:gridCol w:w="2977"/>
      </w:tblGrid>
      <w:tr w:rsidR="00790631" w:rsidRPr="00C02866" w:rsidTr="00C527C3">
        <w:tc>
          <w:tcPr>
            <w:tcW w:w="2124" w:type="dxa"/>
          </w:tcPr>
          <w:p w:rsidR="00790631" w:rsidRPr="00C02866" w:rsidRDefault="00790631" w:rsidP="00C527C3">
            <w:pPr>
              <w:spacing w:after="0"/>
              <w:rPr>
                <w:rFonts w:ascii="Times New Roman" w:hAnsi="Times New Roman" w:cs="Times New Roman"/>
                <w:sz w:val="28"/>
                <w:szCs w:val="28"/>
              </w:rPr>
            </w:pPr>
            <w:r w:rsidRPr="00C02866">
              <w:rPr>
                <w:rFonts w:ascii="Times New Roman" w:hAnsi="Times New Roman" w:cs="Times New Roman"/>
                <w:sz w:val="28"/>
                <w:szCs w:val="28"/>
              </w:rPr>
              <w:t>Обсяг коштів, які пропонуються залучити до виконання Програми</w:t>
            </w:r>
          </w:p>
        </w:tc>
        <w:tc>
          <w:tcPr>
            <w:tcW w:w="3121" w:type="dxa"/>
          </w:tcPr>
          <w:p w:rsidR="00790631" w:rsidRPr="00C02866" w:rsidRDefault="00790631" w:rsidP="00C527C3">
            <w:pPr>
              <w:spacing w:after="0"/>
              <w:jc w:val="center"/>
              <w:rPr>
                <w:rFonts w:ascii="Times New Roman" w:hAnsi="Times New Roman" w:cs="Times New Roman"/>
                <w:sz w:val="28"/>
                <w:szCs w:val="28"/>
              </w:rPr>
            </w:pPr>
            <w:r w:rsidRPr="00C02866">
              <w:rPr>
                <w:rFonts w:ascii="Times New Roman" w:hAnsi="Times New Roman" w:cs="Times New Roman"/>
                <w:sz w:val="28"/>
                <w:szCs w:val="28"/>
              </w:rPr>
              <w:t xml:space="preserve">2018 рік, </w:t>
            </w:r>
          </w:p>
          <w:p w:rsidR="00790631" w:rsidRPr="00C02866" w:rsidRDefault="00790631" w:rsidP="00C527C3">
            <w:pPr>
              <w:spacing w:after="0"/>
              <w:jc w:val="center"/>
              <w:rPr>
                <w:rFonts w:ascii="Times New Roman" w:hAnsi="Times New Roman" w:cs="Times New Roman"/>
                <w:sz w:val="28"/>
                <w:szCs w:val="28"/>
              </w:rPr>
            </w:pPr>
            <w:r w:rsidRPr="00C02866">
              <w:rPr>
                <w:rFonts w:ascii="Times New Roman" w:hAnsi="Times New Roman" w:cs="Times New Roman"/>
                <w:sz w:val="28"/>
                <w:szCs w:val="28"/>
              </w:rPr>
              <w:t>тис. грн</w:t>
            </w:r>
          </w:p>
        </w:tc>
        <w:tc>
          <w:tcPr>
            <w:tcW w:w="2977" w:type="dxa"/>
          </w:tcPr>
          <w:p w:rsidR="00790631" w:rsidRPr="00C02866" w:rsidRDefault="00790631" w:rsidP="00C527C3">
            <w:pPr>
              <w:spacing w:after="0"/>
              <w:jc w:val="center"/>
              <w:rPr>
                <w:rFonts w:ascii="Times New Roman" w:hAnsi="Times New Roman" w:cs="Times New Roman"/>
                <w:sz w:val="28"/>
                <w:szCs w:val="28"/>
              </w:rPr>
            </w:pPr>
            <w:r w:rsidRPr="00C02866">
              <w:rPr>
                <w:rFonts w:ascii="Times New Roman" w:hAnsi="Times New Roman" w:cs="Times New Roman"/>
                <w:sz w:val="28"/>
                <w:szCs w:val="28"/>
              </w:rPr>
              <w:t>Усього витрат на виконання програми,</w:t>
            </w:r>
          </w:p>
          <w:p w:rsidR="00790631" w:rsidRPr="00C02866" w:rsidRDefault="00790631" w:rsidP="00C527C3">
            <w:pPr>
              <w:spacing w:after="0"/>
              <w:jc w:val="center"/>
              <w:rPr>
                <w:rFonts w:ascii="Times New Roman" w:hAnsi="Times New Roman" w:cs="Times New Roman"/>
                <w:sz w:val="28"/>
                <w:szCs w:val="28"/>
              </w:rPr>
            </w:pPr>
            <w:r w:rsidRPr="00C02866">
              <w:rPr>
                <w:rFonts w:ascii="Times New Roman" w:hAnsi="Times New Roman" w:cs="Times New Roman"/>
                <w:sz w:val="28"/>
                <w:szCs w:val="28"/>
              </w:rPr>
              <w:t xml:space="preserve"> тис. грн</w:t>
            </w:r>
          </w:p>
        </w:tc>
      </w:tr>
      <w:tr w:rsidR="00790631" w:rsidRPr="00C02866" w:rsidTr="00C527C3">
        <w:tc>
          <w:tcPr>
            <w:tcW w:w="2124" w:type="dxa"/>
          </w:tcPr>
          <w:p w:rsidR="00790631" w:rsidRPr="00C02866" w:rsidRDefault="00790631" w:rsidP="00C527C3">
            <w:pPr>
              <w:spacing w:after="0"/>
              <w:jc w:val="center"/>
              <w:rPr>
                <w:rFonts w:ascii="Times New Roman" w:hAnsi="Times New Roman" w:cs="Times New Roman"/>
                <w:sz w:val="28"/>
                <w:szCs w:val="28"/>
              </w:rPr>
            </w:pPr>
            <w:r w:rsidRPr="00C02866">
              <w:rPr>
                <w:rFonts w:ascii="Times New Roman" w:hAnsi="Times New Roman" w:cs="Times New Roman"/>
                <w:sz w:val="28"/>
                <w:szCs w:val="28"/>
              </w:rPr>
              <w:t>1</w:t>
            </w:r>
          </w:p>
        </w:tc>
        <w:tc>
          <w:tcPr>
            <w:tcW w:w="3121" w:type="dxa"/>
          </w:tcPr>
          <w:p w:rsidR="00790631" w:rsidRPr="00C02866" w:rsidRDefault="00790631" w:rsidP="00C527C3">
            <w:pPr>
              <w:spacing w:after="0"/>
              <w:jc w:val="center"/>
              <w:rPr>
                <w:rFonts w:ascii="Times New Roman" w:hAnsi="Times New Roman" w:cs="Times New Roman"/>
                <w:sz w:val="28"/>
                <w:szCs w:val="28"/>
              </w:rPr>
            </w:pPr>
            <w:r w:rsidRPr="00C02866">
              <w:rPr>
                <w:rFonts w:ascii="Times New Roman" w:hAnsi="Times New Roman" w:cs="Times New Roman"/>
                <w:sz w:val="28"/>
                <w:szCs w:val="28"/>
              </w:rPr>
              <w:t>2</w:t>
            </w:r>
          </w:p>
        </w:tc>
        <w:tc>
          <w:tcPr>
            <w:tcW w:w="2977" w:type="dxa"/>
          </w:tcPr>
          <w:p w:rsidR="00790631" w:rsidRPr="00C02866" w:rsidRDefault="00790631" w:rsidP="00C527C3">
            <w:pPr>
              <w:spacing w:after="0"/>
              <w:jc w:val="center"/>
              <w:rPr>
                <w:rFonts w:ascii="Times New Roman" w:hAnsi="Times New Roman" w:cs="Times New Roman"/>
                <w:sz w:val="28"/>
                <w:szCs w:val="28"/>
              </w:rPr>
            </w:pPr>
            <w:r w:rsidRPr="00C02866">
              <w:rPr>
                <w:rFonts w:ascii="Times New Roman" w:hAnsi="Times New Roman" w:cs="Times New Roman"/>
                <w:sz w:val="28"/>
                <w:szCs w:val="28"/>
              </w:rPr>
              <w:t>3</w:t>
            </w:r>
          </w:p>
        </w:tc>
      </w:tr>
      <w:tr w:rsidR="00790631" w:rsidRPr="00C02866" w:rsidTr="00C527C3">
        <w:tc>
          <w:tcPr>
            <w:tcW w:w="2124" w:type="dxa"/>
          </w:tcPr>
          <w:p w:rsidR="00790631" w:rsidRPr="00C02866" w:rsidRDefault="00790631" w:rsidP="00C527C3">
            <w:pPr>
              <w:spacing w:after="0"/>
              <w:rPr>
                <w:rFonts w:ascii="Times New Roman" w:hAnsi="Times New Roman" w:cs="Times New Roman"/>
                <w:sz w:val="28"/>
                <w:szCs w:val="28"/>
              </w:rPr>
            </w:pPr>
            <w:r w:rsidRPr="00C02866">
              <w:rPr>
                <w:rFonts w:ascii="Times New Roman" w:hAnsi="Times New Roman" w:cs="Times New Roman"/>
                <w:sz w:val="28"/>
                <w:szCs w:val="28"/>
              </w:rPr>
              <w:t>Обсяг ресурсів усього, у тому числі:</w:t>
            </w:r>
          </w:p>
        </w:tc>
        <w:tc>
          <w:tcPr>
            <w:tcW w:w="3121" w:type="dxa"/>
          </w:tcPr>
          <w:p w:rsidR="00790631" w:rsidRPr="00C02866" w:rsidRDefault="00790631" w:rsidP="00C527C3">
            <w:pPr>
              <w:spacing w:after="0"/>
              <w:jc w:val="center"/>
              <w:rPr>
                <w:rFonts w:ascii="Times New Roman" w:hAnsi="Times New Roman" w:cs="Times New Roman"/>
                <w:sz w:val="28"/>
                <w:szCs w:val="28"/>
              </w:rPr>
            </w:pPr>
            <w:r w:rsidRPr="00C02866">
              <w:rPr>
                <w:rFonts w:ascii="Times New Roman" w:hAnsi="Times New Roman" w:cs="Times New Roman"/>
                <w:sz w:val="28"/>
                <w:szCs w:val="28"/>
              </w:rPr>
              <w:t>266,740</w:t>
            </w:r>
          </w:p>
        </w:tc>
        <w:tc>
          <w:tcPr>
            <w:tcW w:w="2977" w:type="dxa"/>
          </w:tcPr>
          <w:p w:rsidR="00790631" w:rsidRPr="00C02866" w:rsidRDefault="00790631" w:rsidP="00C527C3">
            <w:pPr>
              <w:spacing w:after="0"/>
              <w:jc w:val="center"/>
              <w:rPr>
                <w:rFonts w:ascii="Times New Roman" w:hAnsi="Times New Roman" w:cs="Times New Roman"/>
                <w:sz w:val="28"/>
                <w:szCs w:val="28"/>
              </w:rPr>
            </w:pPr>
            <w:r w:rsidRPr="00C02866">
              <w:rPr>
                <w:rFonts w:ascii="Times New Roman" w:hAnsi="Times New Roman" w:cs="Times New Roman"/>
                <w:sz w:val="28"/>
                <w:szCs w:val="28"/>
              </w:rPr>
              <w:t>266,740</w:t>
            </w:r>
          </w:p>
        </w:tc>
      </w:tr>
      <w:tr w:rsidR="00790631" w:rsidRPr="00C02866" w:rsidTr="00C527C3">
        <w:tc>
          <w:tcPr>
            <w:tcW w:w="2124" w:type="dxa"/>
          </w:tcPr>
          <w:p w:rsidR="00790631" w:rsidRPr="00C02866" w:rsidRDefault="00790631" w:rsidP="00C527C3">
            <w:pPr>
              <w:spacing w:after="0"/>
              <w:rPr>
                <w:rFonts w:ascii="Times New Roman" w:hAnsi="Times New Roman" w:cs="Times New Roman"/>
                <w:sz w:val="28"/>
                <w:szCs w:val="28"/>
              </w:rPr>
            </w:pPr>
            <w:r w:rsidRPr="00C02866">
              <w:rPr>
                <w:rFonts w:ascii="Times New Roman" w:hAnsi="Times New Roman" w:cs="Times New Roman"/>
                <w:sz w:val="28"/>
                <w:szCs w:val="28"/>
              </w:rPr>
              <w:t>Державний бюджет</w:t>
            </w:r>
          </w:p>
        </w:tc>
        <w:tc>
          <w:tcPr>
            <w:tcW w:w="3121" w:type="dxa"/>
          </w:tcPr>
          <w:p w:rsidR="00790631" w:rsidRPr="00C02866" w:rsidRDefault="00790631" w:rsidP="00C527C3">
            <w:pPr>
              <w:spacing w:after="0"/>
              <w:jc w:val="center"/>
              <w:rPr>
                <w:rFonts w:ascii="Times New Roman" w:hAnsi="Times New Roman" w:cs="Times New Roman"/>
                <w:sz w:val="28"/>
                <w:szCs w:val="28"/>
              </w:rPr>
            </w:pPr>
          </w:p>
        </w:tc>
        <w:tc>
          <w:tcPr>
            <w:tcW w:w="2977" w:type="dxa"/>
          </w:tcPr>
          <w:p w:rsidR="00790631" w:rsidRPr="00C02866" w:rsidRDefault="00790631" w:rsidP="00C527C3">
            <w:pPr>
              <w:spacing w:after="0"/>
              <w:jc w:val="center"/>
              <w:rPr>
                <w:rFonts w:ascii="Times New Roman" w:hAnsi="Times New Roman" w:cs="Times New Roman"/>
                <w:sz w:val="28"/>
                <w:szCs w:val="28"/>
              </w:rPr>
            </w:pPr>
          </w:p>
        </w:tc>
      </w:tr>
      <w:tr w:rsidR="00790631" w:rsidRPr="00C02866" w:rsidTr="00C527C3">
        <w:tc>
          <w:tcPr>
            <w:tcW w:w="2124" w:type="dxa"/>
          </w:tcPr>
          <w:p w:rsidR="00790631" w:rsidRPr="00C02866" w:rsidRDefault="00790631" w:rsidP="00C527C3">
            <w:pPr>
              <w:spacing w:after="0"/>
              <w:rPr>
                <w:rFonts w:ascii="Times New Roman" w:hAnsi="Times New Roman" w:cs="Times New Roman"/>
                <w:sz w:val="28"/>
                <w:szCs w:val="28"/>
              </w:rPr>
            </w:pPr>
            <w:r w:rsidRPr="00C02866">
              <w:rPr>
                <w:rFonts w:ascii="Times New Roman" w:hAnsi="Times New Roman" w:cs="Times New Roman"/>
                <w:sz w:val="28"/>
                <w:szCs w:val="28"/>
              </w:rPr>
              <w:t>Обласний бюджет</w:t>
            </w:r>
          </w:p>
        </w:tc>
        <w:tc>
          <w:tcPr>
            <w:tcW w:w="3121" w:type="dxa"/>
          </w:tcPr>
          <w:p w:rsidR="00790631" w:rsidRPr="00C02866" w:rsidRDefault="00790631" w:rsidP="00C527C3">
            <w:pPr>
              <w:spacing w:after="0"/>
              <w:jc w:val="center"/>
              <w:rPr>
                <w:rFonts w:ascii="Times New Roman" w:hAnsi="Times New Roman" w:cs="Times New Roman"/>
                <w:sz w:val="28"/>
                <w:szCs w:val="28"/>
              </w:rPr>
            </w:pPr>
          </w:p>
        </w:tc>
        <w:tc>
          <w:tcPr>
            <w:tcW w:w="2977" w:type="dxa"/>
          </w:tcPr>
          <w:p w:rsidR="00790631" w:rsidRPr="00C02866" w:rsidRDefault="00790631" w:rsidP="00C527C3">
            <w:pPr>
              <w:spacing w:after="0"/>
              <w:jc w:val="center"/>
              <w:rPr>
                <w:rFonts w:ascii="Times New Roman" w:hAnsi="Times New Roman" w:cs="Times New Roman"/>
                <w:sz w:val="28"/>
                <w:szCs w:val="28"/>
              </w:rPr>
            </w:pPr>
          </w:p>
        </w:tc>
      </w:tr>
      <w:tr w:rsidR="00790631" w:rsidRPr="00C02866" w:rsidTr="00C527C3">
        <w:tc>
          <w:tcPr>
            <w:tcW w:w="2124" w:type="dxa"/>
          </w:tcPr>
          <w:p w:rsidR="00790631" w:rsidRPr="00C02866" w:rsidRDefault="00790631" w:rsidP="00C527C3">
            <w:pPr>
              <w:spacing w:after="0"/>
              <w:rPr>
                <w:rFonts w:ascii="Times New Roman" w:hAnsi="Times New Roman" w:cs="Times New Roman"/>
                <w:sz w:val="28"/>
                <w:szCs w:val="28"/>
              </w:rPr>
            </w:pPr>
            <w:r w:rsidRPr="00C02866">
              <w:rPr>
                <w:rFonts w:ascii="Times New Roman" w:hAnsi="Times New Roman" w:cs="Times New Roman"/>
                <w:sz w:val="28"/>
                <w:szCs w:val="28"/>
              </w:rPr>
              <w:t xml:space="preserve">Бюджет Чаплинської селищної ради </w:t>
            </w:r>
          </w:p>
        </w:tc>
        <w:tc>
          <w:tcPr>
            <w:tcW w:w="3121" w:type="dxa"/>
          </w:tcPr>
          <w:p w:rsidR="00790631" w:rsidRPr="00C02866" w:rsidRDefault="00790631" w:rsidP="00C527C3">
            <w:pPr>
              <w:spacing w:after="0"/>
              <w:jc w:val="center"/>
              <w:rPr>
                <w:rFonts w:ascii="Times New Roman" w:hAnsi="Times New Roman" w:cs="Times New Roman"/>
                <w:sz w:val="28"/>
                <w:szCs w:val="28"/>
              </w:rPr>
            </w:pPr>
            <w:r w:rsidRPr="00C02866">
              <w:rPr>
                <w:rFonts w:ascii="Times New Roman" w:hAnsi="Times New Roman" w:cs="Times New Roman"/>
                <w:sz w:val="28"/>
                <w:szCs w:val="28"/>
              </w:rPr>
              <w:t>221,672</w:t>
            </w:r>
          </w:p>
        </w:tc>
        <w:tc>
          <w:tcPr>
            <w:tcW w:w="2977" w:type="dxa"/>
          </w:tcPr>
          <w:p w:rsidR="00790631" w:rsidRPr="00C02866" w:rsidRDefault="00790631" w:rsidP="00C527C3">
            <w:pPr>
              <w:spacing w:after="0"/>
              <w:jc w:val="center"/>
              <w:rPr>
                <w:rFonts w:ascii="Times New Roman" w:hAnsi="Times New Roman" w:cs="Times New Roman"/>
                <w:sz w:val="28"/>
                <w:szCs w:val="28"/>
              </w:rPr>
            </w:pPr>
            <w:r w:rsidRPr="00C02866">
              <w:rPr>
                <w:rFonts w:ascii="Times New Roman" w:hAnsi="Times New Roman" w:cs="Times New Roman"/>
                <w:sz w:val="28"/>
                <w:szCs w:val="28"/>
              </w:rPr>
              <w:t>221,672</w:t>
            </w:r>
          </w:p>
        </w:tc>
      </w:tr>
      <w:tr w:rsidR="00790631" w:rsidRPr="00C02866" w:rsidTr="00C527C3">
        <w:tc>
          <w:tcPr>
            <w:tcW w:w="2124" w:type="dxa"/>
          </w:tcPr>
          <w:p w:rsidR="00790631" w:rsidRPr="00C02866" w:rsidRDefault="00790631" w:rsidP="00C527C3">
            <w:pPr>
              <w:spacing w:after="0"/>
              <w:rPr>
                <w:rFonts w:ascii="Times New Roman" w:hAnsi="Times New Roman" w:cs="Times New Roman"/>
                <w:sz w:val="28"/>
                <w:szCs w:val="28"/>
              </w:rPr>
            </w:pPr>
            <w:r w:rsidRPr="00C02866">
              <w:rPr>
                <w:rFonts w:ascii="Times New Roman" w:hAnsi="Times New Roman" w:cs="Times New Roman"/>
                <w:sz w:val="28"/>
                <w:szCs w:val="28"/>
              </w:rPr>
              <w:t>Кошти не бюджетних джерел</w:t>
            </w:r>
          </w:p>
        </w:tc>
        <w:tc>
          <w:tcPr>
            <w:tcW w:w="3121" w:type="dxa"/>
          </w:tcPr>
          <w:p w:rsidR="00790631" w:rsidRPr="00C02866" w:rsidRDefault="00790631" w:rsidP="00C527C3">
            <w:pPr>
              <w:spacing w:after="0"/>
              <w:jc w:val="center"/>
              <w:rPr>
                <w:rFonts w:ascii="Times New Roman" w:hAnsi="Times New Roman" w:cs="Times New Roman"/>
                <w:sz w:val="28"/>
                <w:szCs w:val="28"/>
              </w:rPr>
            </w:pPr>
            <w:r w:rsidRPr="00C02866">
              <w:rPr>
                <w:rFonts w:ascii="Times New Roman" w:hAnsi="Times New Roman" w:cs="Times New Roman"/>
                <w:sz w:val="28"/>
                <w:szCs w:val="28"/>
              </w:rPr>
              <w:t>45,068</w:t>
            </w:r>
          </w:p>
        </w:tc>
        <w:tc>
          <w:tcPr>
            <w:tcW w:w="2977" w:type="dxa"/>
          </w:tcPr>
          <w:p w:rsidR="00790631" w:rsidRPr="00C02866" w:rsidRDefault="00790631" w:rsidP="00C527C3">
            <w:pPr>
              <w:spacing w:after="0"/>
              <w:jc w:val="center"/>
              <w:rPr>
                <w:rFonts w:ascii="Times New Roman" w:hAnsi="Times New Roman" w:cs="Times New Roman"/>
                <w:sz w:val="28"/>
                <w:szCs w:val="28"/>
              </w:rPr>
            </w:pPr>
            <w:r w:rsidRPr="00C02866">
              <w:rPr>
                <w:rFonts w:ascii="Times New Roman" w:hAnsi="Times New Roman" w:cs="Times New Roman"/>
                <w:sz w:val="28"/>
                <w:szCs w:val="28"/>
              </w:rPr>
              <w:t>45,068</w:t>
            </w:r>
          </w:p>
        </w:tc>
      </w:tr>
    </w:tbl>
    <w:p w:rsidR="00790631" w:rsidRPr="00C02866" w:rsidRDefault="00790631" w:rsidP="00790631">
      <w:pPr>
        <w:spacing w:after="0"/>
        <w:jc w:val="center"/>
        <w:rPr>
          <w:rFonts w:ascii="Times New Roman" w:hAnsi="Times New Roman" w:cs="Times New Roman"/>
          <w:sz w:val="28"/>
          <w:szCs w:val="28"/>
        </w:rPr>
      </w:pPr>
    </w:p>
    <w:p w:rsidR="00790631" w:rsidRPr="00C02866" w:rsidRDefault="00790631" w:rsidP="00790631">
      <w:pPr>
        <w:spacing w:after="0"/>
        <w:rPr>
          <w:rFonts w:ascii="Times New Roman" w:hAnsi="Times New Roman" w:cs="Times New Roman"/>
          <w:sz w:val="28"/>
          <w:szCs w:val="28"/>
        </w:rPr>
      </w:pPr>
    </w:p>
    <w:p w:rsidR="00790631" w:rsidRPr="00C02866" w:rsidRDefault="00790631" w:rsidP="00790631">
      <w:pPr>
        <w:spacing w:after="0"/>
        <w:ind w:left="-360"/>
        <w:rPr>
          <w:rFonts w:ascii="Times New Roman" w:hAnsi="Times New Roman" w:cs="Times New Roman"/>
          <w:sz w:val="28"/>
          <w:szCs w:val="28"/>
        </w:rPr>
      </w:pPr>
      <w:r>
        <w:rPr>
          <w:rFonts w:ascii="Times New Roman" w:hAnsi="Times New Roman" w:cs="Times New Roman"/>
          <w:sz w:val="28"/>
          <w:szCs w:val="28"/>
        </w:rPr>
        <w:t xml:space="preserve">Секретар </w:t>
      </w:r>
      <w:r w:rsidRPr="00C02866">
        <w:rPr>
          <w:rFonts w:ascii="Times New Roman" w:hAnsi="Times New Roman" w:cs="Times New Roman"/>
          <w:sz w:val="28"/>
          <w:szCs w:val="28"/>
        </w:rPr>
        <w:t xml:space="preserve"> селищної ради                                                    І.І.Котик </w:t>
      </w:r>
    </w:p>
    <w:p w:rsidR="00790631" w:rsidRPr="00C02866" w:rsidRDefault="00790631" w:rsidP="00790631">
      <w:pPr>
        <w:ind w:left="-360"/>
        <w:rPr>
          <w:rFonts w:ascii="Times New Roman" w:hAnsi="Times New Roman" w:cs="Times New Roman"/>
          <w:sz w:val="28"/>
          <w:szCs w:val="28"/>
        </w:rPr>
      </w:pPr>
    </w:p>
    <w:p w:rsidR="00790631" w:rsidRPr="00C02866" w:rsidRDefault="00790631" w:rsidP="00790631">
      <w:pPr>
        <w:rPr>
          <w:rFonts w:ascii="Times New Roman" w:hAnsi="Times New Roman" w:cs="Times New Roman"/>
          <w:sz w:val="28"/>
          <w:szCs w:val="28"/>
        </w:rPr>
      </w:pPr>
    </w:p>
    <w:p w:rsidR="00790631" w:rsidRDefault="00790631" w:rsidP="00790631">
      <w:pPr>
        <w:rPr>
          <w:rFonts w:ascii="Times New Roman" w:hAnsi="Times New Roman" w:cs="Times New Roman"/>
          <w:sz w:val="28"/>
          <w:szCs w:val="28"/>
        </w:rPr>
      </w:pPr>
    </w:p>
    <w:p w:rsidR="00124262" w:rsidRPr="00C02866" w:rsidRDefault="00124262" w:rsidP="00790631">
      <w:pPr>
        <w:rPr>
          <w:rFonts w:ascii="Times New Roman" w:hAnsi="Times New Roman" w:cs="Times New Roman"/>
          <w:sz w:val="28"/>
          <w:szCs w:val="28"/>
        </w:rPr>
      </w:pPr>
    </w:p>
    <w:p w:rsidR="00124262" w:rsidRDefault="00790631" w:rsidP="00790631">
      <w:pPr>
        <w:spacing w:after="0"/>
        <w:jc w:val="right"/>
        <w:rPr>
          <w:rFonts w:ascii="Times New Roman" w:hAnsi="Times New Roman" w:cs="Times New Roman"/>
          <w:color w:val="000000"/>
          <w:sz w:val="20"/>
          <w:szCs w:val="20"/>
        </w:rPr>
      </w:pPr>
      <w:r w:rsidRPr="00124262">
        <w:rPr>
          <w:rFonts w:ascii="Times New Roman" w:hAnsi="Times New Roman" w:cs="Times New Roman"/>
          <w:color w:val="000000"/>
          <w:sz w:val="20"/>
          <w:szCs w:val="20"/>
        </w:rPr>
        <w:lastRenderedPageBreak/>
        <w:t>Додаток  6</w:t>
      </w:r>
    </w:p>
    <w:p w:rsidR="00124262" w:rsidRDefault="00790631" w:rsidP="00790631">
      <w:pPr>
        <w:spacing w:after="0"/>
        <w:jc w:val="right"/>
        <w:rPr>
          <w:rFonts w:ascii="Times New Roman" w:hAnsi="Times New Roman" w:cs="Times New Roman"/>
          <w:color w:val="000000"/>
          <w:sz w:val="20"/>
          <w:szCs w:val="20"/>
        </w:rPr>
      </w:pPr>
      <w:r w:rsidRPr="00124262">
        <w:rPr>
          <w:rFonts w:ascii="Times New Roman" w:hAnsi="Times New Roman" w:cs="Times New Roman"/>
          <w:color w:val="000000"/>
          <w:sz w:val="20"/>
          <w:szCs w:val="20"/>
        </w:rPr>
        <w:t xml:space="preserve"> до  програми  відпочинку </w:t>
      </w:r>
    </w:p>
    <w:p w:rsidR="00124262" w:rsidRDefault="00790631" w:rsidP="00790631">
      <w:pPr>
        <w:spacing w:after="0"/>
        <w:jc w:val="right"/>
        <w:rPr>
          <w:rFonts w:ascii="Times New Roman" w:hAnsi="Times New Roman" w:cs="Times New Roman"/>
          <w:color w:val="000000"/>
          <w:sz w:val="20"/>
          <w:szCs w:val="20"/>
        </w:rPr>
      </w:pPr>
      <w:r w:rsidRPr="00124262">
        <w:rPr>
          <w:rFonts w:ascii="Times New Roman" w:hAnsi="Times New Roman" w:cs="Times New Roman"/>
          <w:color w:val="000000"/>
          <w:sz w:val="20"/>
          <w:szCs w:val="20"/>
        </w:rPr>
        <w:t>та оздоровлення дітей влітку</w:t>
      </w:r>
    </w:p>
    <w:p w:rsidR="00790631" w:rsidRPr="00124262" w:rsidRDefault="00790631" w:rsidP="00790631">
      <w:pPr>
        <w:spacing w:after="0"/>
        <w:jc w:val="right"/>
        <w:rPr>
          <w:rFonts w:ascii="Times New Roman" w:hAnsi="Times New Roman" w:cs="Times New Roman"/>
          <w:color w:val="000000"/>
          <w:sz w:val="20"/>
          <w:szCs w:val="20"/>
        </w:rPr>
      </w:pPr>
      <w:r w:rsidRPr="00124262">
        <w:rPr>
          <w:rFonts w:ascii="Times New Roman" w:hAnsi="Times New Roman" w:cs="Times New Roman"/>
          <w:color w:val="000000"/>
          <w:sz w:val="20"/>
          <w:szCs w:val="20"/>
        </w:rPr>
        <w:t xml:space="preserve"> на 2018 рік  </w:t>
      </w:r>
    </w:p>
    <w:p w:rsidR="00790631" w:rsidRDefault="00790631" w:rsidP="00790631">
      <w:pPr>
        <w:spacing w:after="0"/>
        <w:jc w:val="center"/>
        <w:rPr>
          <w:rFonts w:ascii="Times New Roman" w:hAnsi="Times New Roman" w:cs="Times New Roman"/>
          <w:sz w:val="28"/>
          <w:szCs w:val="28"/>
        </w:rPr>
      </w:pPr>
    </w:p>
    <w:p w:rsidR="00124262" w:rsidRDefault="00124262" w:rsidP="00790631">
      <w:pPr>
        <w:spacing w:after="0"/>
        <w:jc w:val="center"/>
        <w:rPr>
          <w:rFonts w:ascii="Times New Roman" w:hAnsi="Times New Roman" w:cs="Times New Roman"/>
          <w:sz w:val="28"/>
          <w:szCs w:val="28"/>
        </w:rPr>
      </w:pPr>
    </w:p>
    <w:p w:rsidR="00124262" w:rsidRPr="00C02866" w:rsidRDefault="00124262" w:rsidP="00790631">
      <w:pPr>
        <w:spacing w:after="0"/>
        <w:jc w:val="center"/>
        <w:rPr>
          <w:rFonts w:ascii="Times New Roman" w:hAnsi="Times New Roman" w:cs="Times New Roman"/>
          <w:sz w:val="28"/>
          <w:szCs w:val="28"/>
        </w:rPr>
      </w:pPr>
    </w:p>
    <w:p w:rsidR="00790631" w:rsidRPr="00C02866" w:rsidRDefault="00790631" w:rsidP="00790631">
      <w:pPr>
        <w:spacing w:after="0"/>
        <w:jc w:val="center"/>
        <w:rPr>
          <w:rFonts w:ascii="Times New Roman" w:hAnsi="Times New Roman" w:cs="Times New Roman"/>
          <w:sz w:val="28"/>
          <w:szCs w:val="28"/>
        </w:rPr>
      </w:pPr>
      <w:r w:rsidRPr="00C02866">
        <w:rPr>
          <w:rFonts w:ascii="Times New Roman" w:hAnsi="Times New Roman" w:cs="Times New Roman"/>
          <w:sz w:val="28"/>
          <w:szCs w:val="28"/>
        </w:rPr>
        <w:t>Розрахунок додаткових коштів для оздоровчого періоду ( ЗДО)</w:t>
      </w:r>
    </w:p>
    <w:p w:rsidR="00790631" w:rsidRPr="00C02866" w:rsidRDefault="00790631" w:rsidP="00790631">
      <w:pPr>
        <w:spacing w:after="0"/>
        <w:jc w:val="center"/>
        <w:rPr>
          <w:rFonts w:ascii="Times New Roman" w:hAnsi="Times New Roman" w:cs="Times New Roman"/>
          <w:sz w:val="28"/>
          <w:szCs w:val="28"/>
        </w:rPr>
      </w:pPr>
      <w:r w:rsidRPr="00C02866">
        <w:rPr>
          <w:rFonts w:ascii="Times New Roman" w:hAnsi="Times New Roman" w:cs="Times New Roman"/>
          <w:sz w:val="28"/>
          <w:szCs w:val="28"/>
        </w:rPr>
        <w:t xml:space="preserve"> </w:t>
      </w:r>
    </w:p>
    <w:p w:rsidR="00790631" w:rsidRPr="00C02866" w:rsidRDefault="00790631" w:rsidP="00790631">
      <w:pPr>
        <w:spacing w:after="0"/>
        <w:jc w:val="center"/>
        <w:rPr>
          <w:rFonts w:ascii="Times New Roman" w:hAnsi="Times New Roman" w:cs="Times New Roman"/>
          <w:sz w:val="28"/>
          <w:szCs w:val="28"/>
        </w:rPr>
      </w:pPr>
    </w:p>
    <w:p w:rsidR="00790631" w:rsidRPr="00C02866" w:rsidRDefault="00790631" w:rsidP="00790631">
      <w:pPr>
        <w:spacing w:after="0"/>
        <w:rPr>
          <w:rFonts w:ascii="Times New Roman" w:hAnsi="Times New Roman" w:cs="Times New Roman"/>
          <w:sz w:val="28"/>
          <w:szCs w:val="28"/>
        </w:rPr>
      </w:pPr>
      <w:r w:rsidRPr="00C02866">
        <w:rPr>
          <w:rFonts w:ascii="Times New Roman" w:hAnsi="Times New Roman" w:cs="Times New Roman"/>
          <w:sz w:val="28"/>
          <w:szCs w:val="28"/>
        </w:rPr>
        <w:t>Додаткова вартість 1 дня :</w:t>
      </w:r>
    </w:p>
    <w:p w:rsidR="00790631" w:rsidRPr="00C02866" w:rsidRDefault="00790631" w:rsidP="00790631">
      <w:pPr>
        <w:spacing w:after="0"/>
        <w:rPr>
          <w:rFonts w:ascii="Times New Roman" w:hAnsi="Times New Roman" w:cs="Times New Roman"/>
          <w:sz w:val="28"/>
          <w:szCs w:val="28"/>
        </w:rPr>
      </w:pPr>
      <w:r w:rsidRPr="00C02866">
        <w:rPr>
          <w:rFonts w:ascii="Times New Roman" w:hAnsi="Times New Roman" w:cs="Times New Roman"/>
          <w:sz w:val="28"/>
          <w:szCs w:val="28"/>
        </w:rPr>
        <w:t>для дітей до 3 років  - 2  гривні;</w:t>
      </w:r>
    </w:p>
    <w:p w:rsidR="00790631" w:rsidRPr="00C02866" w:rsidRDefault="00790631" w:rsidP="00790631">
      <w:pPr>
        <w:spacing w:after="0"/>
        <w:rPr>
          <w:rFonts w:ascii="Times New Roman" w:hAnsi="Times New Roman" w:cs="Times New Roman"/>
          <w:sz w:val="28"/>
          <w:szCs w:val="28"/>
        </w:rPr>
      </w:pPr>
      <w:r w:rsidRPr="00C02866">
        <w:rPr>
          <w:rFonts w:ascii="Times New Roman" w:hAnsi="Times New Roman" w:cs="Times New Roman"/>
          <w:sz w:val="28"/>
          <w:szCs w:val="28"/>
        </w:rPr>
        <w:t>для дітей до 6 років -  3,5  гривні.</w:t>
      </w:r>
    </w:p>
    <w:p w:rsidR="00790631" w:rsidRPr="00C02866" w:rsidRDefault="00790631" w:rsidP="00790631">
      <w:pPr>
        <w:spacing w:after="0"/>
        <w:rPr>
          <w:rFonts w:ascii="Times New Roman" w:hAnsi="Times New Roman" w:cs="Times New Roman"/>
          <w:sz w:val="28"/>
          <w:szCs w:val="28"/>
        </w:rPr>
      </w:pPr>
      <w:r w:rsidRPr="00C02866">
        <w:rPr>
          <w:rFonts w:ascii="Times New Roman" w:hAnsi="Times New Roman" w:cs="Times New Roman"/>
          <w:sz w:val="28"/>
          <w:szCs w:val="28"/>
        </w:rPr>
        <w:t>Кількість дітей – 478 дітей: до 3 років – 78 дітей , до 6 років – 400 дітей.</w:t>
      </w:r>
    </w:p>
    <w:p w:rsidR="00790631" w:rsidRPr="00C02866" w:rsidRDefault="00790631" w:rsidP="00790631">
      <w:pPr>
        <w:spacing w:after="0"/>
        <w:rPr>
          <w:rFonts w:ascii="Times New Roman" w:hAnsi="Times New Roman" w:cs="Times New Roman"/>
          <w:sz w:val="28"/>
          <w:szCs w:val="28"/>
        </w:rPr>
      </w:pPr>
      <w:r w:rsidRPr="00C02866">
        <w:rPr>
          <w:rFonts w:ascii="Times New Roman" w:hAnsi="Times New Roman" w:cs="Times New Roman"/>
          <w:sz w:val="28"/>
          <w:szCs w:val="28"/>
        </w:rPr>
        <w:t>Кількість днів – 42  дня ;</w:t>
      </w:r>
    </w:p>
    <w:p w:rsidR="00790631" w:rsidRPr="00C02866" w:rsidRDefault="00790631" w:rsidP="00790631">
      <w:pPr>
        <w:spacing w:after="0"/>
        <w:rPr>
          <w:rFonts w:ascii="Times New Roman" w:hAnsi="Times New Roman" w:cs="Times New Roman"/>
          <w:sz w:val="28"/>
          <w:szCs w:val="28"/>
        </w:rPr>
      </w:pPr>
      <w:r w:rsidRPr="00C02866">
        <w:rPr>
          <w:rFonts w:ascii="Times New Roman" w:hAnsi="Times New Roman" w:cs="Times New Roman"/>
          <w:sz w:val="28"/>
          <w:szCs w:val="28"/>
        </w:rPr>
        <w:t xml:space="preserve">Всього – 65 352 гривні . </w:t>
      </w:r>
    </w:p>
    <w:p w:rsidR="00790631" w:rsidRPr="00C02866" w:rsidRDefault="00790631" w:rsidP="00790631">
      <w:pPr>
        <w:spacing w:after="0"/>
        <w:rPr>
          <w:rFonts w:ascii="Times New Roman" w:hAnsi="Times New Roman" w:cs="Times New Roman"/>
          <w:sz w:val="28"/>
          <w:szCs w:val="28"/>
        </w:rPr>
      </w:pPr>
      <w:r w:rsidRPr="00C02866">
        <w:rPr>
          <w:rFonts w:ascii="Times New Roman" w:hAnsi="Times New Roman" w:cs="Times New Roman"/>
          <w:sz w:val="28"/>
          <w:szCs w:val="28"/>
        </w:rPr>
        <w:t>Придбання дезінфікуючих та миючих засобів – 9000 гривень;</w:t>
      </w:r>
    </w:p>
    <w:p w:rsidR="00790631" w:rsidRPr="00C02866" w:rsidRDefault="00790631" w:rsidP="00790631">
      <w:pPr>
        <w:spacing w:after="0"/>
        <w:rPr>
          <w:rFonts w:ascii="Times New Roman" w:hAnsi="Times New Roman" w:cs="Times New Roman"/>
          <w:sz w:val="28"/>
          <w:szCs w:val="28"/>
        </w:rPr>
      </w:pPr>
      <w:r w:rsidRPr="00C02866">
        <w:rPr>
          <w:rFonts w:ascii="Times New Roman" w:hAnsi="Times New Roman" w:cs="Times New Roman"/>
          <w:b/>
          <w:sz w:val="28"/>
          <w:szCs w:val="28"/>
        </w:rPr>
        <w:t>Всього : 74352 гривні</w:t>
      </w:r>
      <w:r w:rsidRPr="00C02866">
        <w:rPr>
          <w:rFonts w:ascii="Times New Roman" w:hAnsi="Times New Roman" w:cs="Times New Roman"/>
          <w:sz w:val="28"/>
          <w:szCs w:val="28"/>
        </w:rPr>
        <w:t>.</w:t>
      </w:r>
    </w:p>
    <w:p w:rsidR="00790631" w:rsidRPr="00C02866" w:rsidRDefault="00790631" w:rsidP="00790631">
      <w:pPr>
        <w:spacing w:after="0"/>
        <w:rPr>
          <w:rFonts w:ascii="Times New Roman" w:hAnsi="Times New Roman" w:cs="Times New Roman"/>
          <w:sz w:val="28"/>
          <w:szCs w:val="28"/>
        </w:rPr>
      </w:pPr>
    </w:p>
    <w:p w:rsidR="00790631" w:rsidRDefault="00790631" w:rsidP="00790631">
      <w:pPr>
        <w:spacing w:after="0"/>
        <w:rPr>
          <w:rFonts w:ascii="Times New Roman" w:hAnsi="Times New Roman" w:cs="Times New Roman"/>
          <w:sz w:val="28"/>
          <w:szCs w:val="28"/>
        </w:rPr>
      </w:pPr>
    </w:p>
    <w:p w:rsidR="00124262" w:rsidRDefault="00124262" w:rsidP="00790631">
      <w:pPr>
        <w:spacing w:after="0"/>
        <w:rPr>
          <w:rFonts w:ascii="Times New Roman" w:hAnsi="Times New Roman" w:cs="Times New Roman"/>
          <w:sz w:val="28"/>
          <w:szCs w:val="28"/>
        </w:rPr>
      </w:pPr>
    </w:p>
    <w:p w:rsidR="00124262" w:rsidRDefault="00124262" w:rsidP="00790631">
      <w:pPr>
        <w:spacing w:after="0"/>
        <w:rPr>
          <w:rFonts w:ascii="Times New Roman" w:hAnsi="Times New Roman" w:cs="Times New Roman"/>
          <w:sz w:val="28"/>
          <w:szCs w:val="28"/>
        </w:rPr>
      </w:pPr>
    </w:p>
    <w:p w:rsidR="00124262" w:rsidRPr="00C02866" w:rsidRDefault="00124262" w:rsidP="00790631">
      <w:pPr>
        <w:spacing w:after="0"/>
        <w:rPr>
          <w:rFonts w:ascii="Times New Roman" w:hAnsi="Times New Roman" w:cs="Times New Roman"/>
          <w:sz w:val="28"/>
          <w:szCs w:val="28"/>
        </w:rPr>
      </w:pPr>
    </w:p>
    <w:p w:rsidR="00790631" w:rsidRPr="00C02866" w:rsidRDefault="00790631" w:rsidP="00790631">
      <w:pPr>
        <w:spacing w:after="0"/>
        <w:ind w:left="-360"/>
        <w:rPr>
          <w:rFonts w:ascii="Times New Roman" w:hAnsi="Times New Roman" w:cs="Times New Roman"/>
          <w:sz w:val="28"/>
          <w:szCs w:val="28"/>
        </w:rPr>
      </w:pPr>
      <w:r>
        <w:rPr>
          <w:rFonts w:ascii="Times New Roman" w:hAnsi="Times New Roman" w:cs="Times New Roman"/>
          <w:sz w:val="28"/>
          <w:szCs w:val="28"/>
        </w:rPr>
        <w:t xml:space="preserve">Секретар </w:t>
      </w:r>
      <w:r w:rsidRPr="00C02866">
        <w:rPr>
          <w:rFonts w:ascii="Times New Roman" w:hAnsi="Times New Roman" w:cs="Times New Roman"/>
          <w:sz w:val="28"/>
          <w:szCs w:val="28"/>
        </w:rPr>
        <w:t xml:space="preserve"> селищної ради                                                    І.І.Котик </w:t>
      </w:r>
    </w:p>
    <w:p w:rsidR="00790631" w:rsidRPr="00C02866" w:rsidRDefault="00790631" w:rsidP="00790631">
      <w:pPr>
        <w:spacing w:after="0"/>
        <w:ind w:left="-360"/>
        <w:rPr>
          <w:rFonts w:ascii="Times New Roman" w:hAnsi="Times New Roman" w:cs="Times New Roman"/>
          <w:sz w:val="28"/>
          <w:szCs w:val="28"/>
        </w:rPr>
      </w:pPr>
    </w:p>
    <w:p w:rsidR="00790631" w:rsidRPr="00C02866" w:rsidRDefault="00790631" w:rsidP="00790631">
      <w:pPr>
        <w:spacing w:after="0"/>
        <w:ind w:left="-360"/>
        <w:rPr>
          <w:rFonts w:ascii="Times New Roman" w:hAnsi="Times New Roman" w:cs="Times New Roman"/>
          <w:sz w:val="28"/>
          <w:szCs w:val="28"/>
        </w:rPr>
      </w:pPr>
    </w:p>
    <w:p w:rsidR="00790631" w:rsidRPr="00C02866" w:rsidRDefault="00790631" w:rsidP="00790631">
      <w:pPr>
        <w:rPr>
          <w:rFonts w:ascii="Times New Roman" w:hAnsi="Times New Roman" w:cs="Times New Roman"/>
          <w:sz w:val="28"/>
          <w:szCs w:val="28"/>
        </w:rPr>
      </w:pPr>
    </w:p>
    <w:p w:rsidR="00790631" w:rsidRDefault="00790631" w:rsidP="00790631">
      <w:pPr>
        <w:spacing w:after="0"/>
        <w:rPr>
          <w:rFonts w:ascii="Times New Roman" w:hAnsi="Times New Roman" w:cs="Times New Roman"/>
          <w:sz w:val="28"/>
          <w:szCs w:val="28"/>
        </w:rPr>
      </w:pPr>
    </w:p>
    <w:p w:rsidR="00124262" w:rsidRDefault="00124262" w:rsidP="00790631">
      <w:pPr>
        <w:spacing w:after="0"/>
        <w:rPr>
          <w:rFonts w:ascii="Times New Roman" w:hAnsi="Times New Roman" w:cs="Times New Roman"/>
          <w:sz w:val="28"/>
          <w:szCs w:val="28"/>
        </w:rPr>
      </w:pPr>
    </w:p>
    <w:p w:rsidR="00124262" w:rsidRDefault="00124262" w:rsidP="00790631">
      <w:pPr>
        <w:spacing w:after="0"/>
        <w:rPr>
          <w:rFonts w:ascii="Times New Roman" w:hAnsi="Times New Roman" w:cs="Times New Roman"/>
          <w:sz w:val="28"/>
          <w:szCs w:val="28"/>
        </w:rPr>
      </w:pPr>
    </w:p>
    <w:p w:rsidR="00124262" w:rsidRDefault="00124262" w:rsidP="00790631">
      <w:pPr>
        <w:spacing w:after="0"/>
        <w:rPr>
          <w:rFonts w:ascii="Times New Roman" w:hAnsi="Times New Roman" w:cs="Times New Roman"/>
          <w:sz w:val="28"/>
          <w:szCs w:val="28"/>
        </w:rPr>
      </w:pPr>
    </w:p>
    <w:p w:rsidR="00124262" w:rsidRDefault="00124262" w:rsidP="00790631">
      <w:pPr>
        <w:spacing w:after="0"/>
        <w:rPr>
          <w:rFonts w:ascii="Times New Roman" w:hAnsi="Times New Roman" w:cs="Times New Roman"/>
          <w:sz w:val="28"/>
          <w:szCs w:val="28"/>
        </w:rPr>
      </w:pPr>
    </w:p>
    <w:p w:rsidR="00124262" w:rsidRDefault="00124262" w:rsidP="00790631">
      <w:pPr>
        <w:spacing w:after="0"/>
        <w:rPr>
          <w:rFonts w:ascii="Times New Roman" w:hAnsi="Times New Roman" w:cs="Times New Roman"/>
          <w:sz w:val="28"/>
          <w:szCs w:val="28"/>
        </w:rPr>
      </w:pPr>
    </w:p>
    <w:p w:rsidR="00124262" w:rsidRDefault="00124262" w:rsidP="00790631">
      <w:pPr>
        <w:spacing w:after="0"/>
        <w:rPr>
          <w:rFonts w:ascii="Times New Roman" w:hAnsi="Times New Roman" w:cs="Times New Roman"/>
          <w:sz w:val="28"/>
          <w:szCs w:val="28"/>
        </w:rPr>
      </w:pPr>
    </w:p>
    <w:p w:rsidR="00124262" w:rsidRDefault="00124262" w:rsidP="00790631">
      <w:pPr>
        <w:spacing w:after="0"/>
        <w:rPr>
          <w:rFonts w:ascii="Times New Roman" w:hAnsi="Times New Roman" w:cs="Times New Roman"/>
          <w:sz w:val="28"/>
          <w:szCs w:val="28"/>
        </w:rPr>
      </w:pPr>
    </w:p>
    <w:p w:rsidR="00124262" w:rsidRDefault="00124262" w:rsidP="00790631">
      <w:pPr>
        <w:spacing w:after="0"/>
        <w:rPr>
          <w:rFonts w:ascii="Times New Roman" w:hAnsi="Times New Roman" w:cs="Times New Roman"/>
          <w:sz w:val="28"/>
          <w:szCs w:val="28"/>
        </w:rPr>
      </w:pPr>
    </w:p>
    <w:p w:rsidR="00124262" w:rsidRDefault="00124262" w:rsidP="00790631">
      <w:pPr>
        <w:spacing w:after="0"/>
        <w:rPr>
          <w:rFonts w:ascii="Times New Roman" w:hAnsi="Times New Roman" w:cs="Times New Roman"/>
          <w:sz w:val="28"/>
          <w:szCs w:val="28"/>
        </w:rPr>
      </w:pPr>
    </w:p>
    <w:p w:rsidR="00124262" w:rsidRDefault="00124262" w:rsidP="00790631">
      <w:pPr>
        <w:spacing w:after="0"/>
        <w:rPr>
          <w:rFonts w:ascii="Times New Roman" w:hAnsi="Times New Roman" w:cs="Times New Roman"/>
          <w:sz w:val="28"/>
          <w:szCs w:val="28"/>
        </w:rPr>
      </w:pPr>
    </w:p>
    <w:p w:rsidR="00124262" w:rsidRDefault="00124262" w:rsidP="00790631">
      <w:pPr>
        <w:spacing w:after="0"/>
        <w:rPr>
          <w:rFonts w:ascii="Times New Roman" w:hAnsi="Times New Roman" w:cs="Times New Roman"/>
          <w:sz w:val="28"/>
          <w:szCs w:val="28"/>
        </w:rPr>
      </w:pPr>
    </w:p>
    <w:p w:rsidR="00124262" w:rsidRPr="00C02866" w:rsidRDefault="00124262" w:rsidP="00790631">
      <w:pPr>
        <w:spacing w:after="0"/>
        <w:rPr>
          <w:rFonts w:ascii="Times New Roman" w:hAnsi="Times New Roman" w:cs="Times New Roman"/>
          <w:sz w:val="28"/>
          <w:szCs w:val="28"/>
        </w:rPr>
      </w:pPr>
    </w:p>
    <w:p w:rsidR="00E2173D" w:rsidRDefault="00790631" w:rsidP="00E2173D">
      <w:pPr>
        <w:spacing w:after="0"/>
        <w:jc w:val="right"/>
        <w:rPr>
          <w:rFonts w:ascii="Times New Roman" w:hAnsi="Times New Roman" w:cs="Times New Roman"/>
          <w:color w:val="000000"/>
          <w:sz w:val="20"/>
          <w:szCs w:val="20"/>
        </w:rPr>
      </w:pPr>
      <w:r w:rsidRPr="00E2173D">
        <w:rPr>
          <w:rFonts w:ascii="Times New Roman" w:hAnsi="Times New Roman" w:cs="Times New Roman"/>
          <w:color w:val="000000"/>
          <w:sz w:val="20"/>
          <w:szCs w:val="20"/>
        </w:rPr>
        <w:lastRenderedPageBreak/>
        <w:t>Додаток  7</w:t>
      </w:r>
    </w:p>
    <w:p w:rsidR="00E2173D" w:rsidRDefault="00790631" w:rsidP="00E2173D">
      <w:pPr>
        <w:spacing w:after="0"/>
        <w:jc w:val="right"/>
        <w:rPr>
          <w:rFonts w:ascii="Times New Roman" w:hAnsi="Times New Roman" w:cs="Times New Roman"/>
          <w:color w:val="000000"/>
          <w:sz w:val="20"/>
          <w:szCs w:val="20"/>
        </w:rPr>
      </w:pPr>
      <w:r w:rsidRPr="00E2173D">
        <w:rPr>
          <w:rFonts w:ascii="Times New Roman" w:hAnsi="Times New Roman" w:cs="Times New Roman"/>
          <w:color w:val="000000"/>
          <w:sz w:val="20"/>
          <w:szCs w:val="20"/>
        </w:rPr>
        <w:t xml:space="preserve"> до  програми відпочинку </w:t>
      </w:r>
    </w:p>
    <w:p w:rsidR="00E2173D" w:rsidRDefault="00790631" w:rsidP="00E2173D">
      <w:pPr>
        <w:spacing w:after="0"/>
        <w:jc w:val="right"/>
        <w:rPr>
          <w:rFonts w:ascii="Times New Roman" w:hAnsi="Times New Roman" w:cs="Times New Roman"/>
          <w:color w:val="000000"/>
          <w:sz w:val="20"/>
          <w:szCs w:val="20"/>
        </w:rPr>
      </w:pPr>
      <w:r w:rsidRPr="00E2173D">
        <w:rPr>
          <w:rFonts w:ascii="Times New Roman" w:hAnsi="Times New Roman" w:cs="Times New Roman"/>
          <w:color w:val="000000"/>
          <w:sz w:val="20"/>
          <w:szCs w:val="20"/>
        </w:rPr>
        <w:t>та оздоровлення дітей влітку</w:t>
      </w:r>
    </w:p>
    <w:p w:rsidR="00790631" w:rsidRPr="00C02866" w:rsidRDefault="00790631" w:rsidP="00E2173D">
      <w:pPr>
        <w:spacing w:after="0"/>
        <w:jc w:val="right"/>
        <w:rPr>
          <w:rFonts w:ascii="Times New Roman" w:hAnsi="Times New Roman" w:cs="Times New Roman"/>
          <w:bCs/>
          <w:sz w:val="28"/>
          <w:szCs w:val="28"/>
        </w:rPr>
      </w:pPr>
      <w:r w:rsidRPr="00E2173D">
        <w:rPr>
          <w:rFonts w:ascii="Times New Roman" w:hAnsi="Times New Roman" w:cs="Times New Roman"/>
          <w:color w:val="000000"/>
          <w:sz w:val="20"/>
          <w:szCs w:val="20"/>
        </w:rPr>
        <w:t xml:space="preserve"> на 2018 рік</w:t>
      </w:r>
    </w:p>
    <w:p w:rsidR="00790631" w:rsidRPr="00C02866" w:rsidRDefault="00790631" w:rsidP="00790631">
      <w:pPr>
        <w:tabs>
          <w:tab w:val="left" w:pos="3159"/>
        </w:tabs>
        <w:spacing w:after="0"/>
        <w:jc w:val="center"/>
        <w:rPr>
          <w:rFonts w:ascii="Times New Roman" w:hAnsi="Times New Roman" w:cs="Times New Roman"/>
          <w:bCs/>
          <w:sz w:val="28"/>
          <w:szCs w:val="28"/>
        </w:rPr>
      </w:pPr>
      <w:r w:rsidRPr="00C02866">
        <w:rPr>
          <w:rFonts w:ascii="Times New Roman" w:hAnsi="Times New Roman" w:cs="Times New Roman"/>
          <w:bCs/>
          <w:sz w:val="28"/>
          <w:szCs w:val="28"/>
        </w:rPr>
        <w:t>Розрахунок</w:t>
      </w:r>
    </w:p>
    <w:p w:rsidR="00790631" w:rsidRPr="00C02866" w:rsidRDefault="00E2173D" w:rsidP="00790631">
      <w:pPr>
        <w:tabs>
          <w:tab w:val="left" w:pos="3159"/>
        </w:tabs>
        <w:spacing w:after="0"/>
        <w:jc w:val="center"/>
        <w:rPr>
          <w:rFonts w:ascii="Times New Roman" w:hAnsi="Times New Roman" w:cs="Times New Roman"/>
          <w:bCs/>
          <w:sz w:val="28"/>
          <w:szCs w:val="28"/>
        </w:rPr>
      </w:pPr>
      <w:r>
        <w:rPr>
          <w:rFonts w:ascii="Times New Roman" w:hAnsi="Times New Roman" w:cs="Times New Roman"/>
          <w:bCs/>
          <w:sz w:val="28"/>
          <w:szCs w:val="28"/>
        </w:rPr>
        <w:t xml:space="preserve"> на придбання путівок для 26</w:t>
      </w:r>
      <w:r w:rsidR="00790631" w:rsidRPr="00C02866">
        <w:rPr>
          <w:rFonts w:ascii="Times New Roman" w:hAnsi="Times New Roman" w:cs="Times New Roman"/>
          <w:bCs/>
          <w:sz w:val="28"/>
          <w:szCs w:val="28"/>
        </w:rPr>
        <w:t xml:space="preserve"> дітей пільгових категорій </w:t>
      </w:r>
    </w:p>
    <w:p w:rsidR="00790631" w:rsidRPr="00C02866" w:rsidRDefault="00790631" w:rsidP="00790631">
      <w:pPr>
        <w:tabs>
          <w:tab w:val="left" w:pos="3159"/>
        </w:tabs>
        <w:spacing w:after="0"/>
        <w:jc w:val="center"/>
        <w:rPr>
          <w:rFonts w:ascii="Times New Roman" w:hAnsi="Times New Roman" w:cs="Times New Roman"/>
          <w:bCs/>
          <w:sz w:val="28"/>
          <w:szCs w:val="28"/>
        </w:rPr>
      </w:pPr>
      <w:r w:rsidRPr="00C02866">
        <w:rPr>
          <w:rFonts w:ascii="Times New Roman" w:hAnsi="Times New Roman" w:cs="Times New Roman"/>
          <w:bCs/>
          <w:sz w:val="28"/>
          <w:szCs w:val="28"/>
        </w:rPr>
        <w:t>з Донецької, Луганської областей та інших регіонів України</w:t>
      </w:r>
    </w:p>
    <w:p w:rsidR="00790631" w:rsidRPr="00C02866" w:rsidRDefault="00790631" w:rsidP="00790631">
      <w:pPr>
        <w:tabs>
          <w:tab w:val="left" w:pos="3159"/>
        </w:tabs>
        <w:spacing w:after="0"/>
        <w:rPr>
          <w:rFonts w:ascii="Times New Roman" w:hAnsi="Times New Roman" w:cs="Times New Roman"/>
          <w:bCs/>
          <w:sz w:val="28"/>
          <w:szCs w:val="28"/>
        </w:rPr>
      </w:pP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905"/>
      </w:tblGrid>
      <w:tr w:rsidR="00790631" w:rsidRPr="00C02866" w:rsidTr="00C527C3">
        <w:tc>
          <w:tcPr>
            <w:tcW w:w="7905" w:type="dxa"/>
          </w:tcPr>
          <w:p w:rsidR="00790631" w:rsidRPr="00C02866" w:rsidRDefault="00790631" w:rsidP="00C527C3">
            <w:pPr>
              <w:tabs>
                <w:tab w:val="left" w:pos="3159"/>
              </w:tabs>
              <w:spacing w:after="0"/>
              <w:ind w:left="426" w:right="-3369" w:hanging="426"/>
              <w:rPr>
                <w:rFonts w:ascii="Times New Roman" w:hAnsi="Times New Roman" w:cs="Times New Roman"/>
                <w:bCs/>
                <w:sz w:val="28"/>
                <w:szCs w:val="28"/>
              </w:rPr>
            </w:pPr>
            <w:r w:rsidRPr="00C02866">
              <w:rPr>
                <w:rFonts w:ascii="Times New Roman" w:hAnsi="Times New Roman" w:cs="Times New Roman"/>
                <w:bCs/>
                <w:sz w:val="28"/>
                <w:szCs w:val="28"/>
              </w:rPr>
              <w:t>І. Позаміський табір ім. І.Кулика</w:t>
            </w:r>
          </w:p>
        </w:tc>
      </w:tr>
      <w:tr w:rsidR="00790631" w:rsidRPr="00C02866" w:rsidTr="00C527C3">
        <w:tc>
          <w:tcPr>
            <w:tcW w:w="7905" w:type="dxa"/>
          </w:tcPr>
          <w:p w:rsidR="00790631" w:rsidRPr="00C02866" w:rsidRDefault="00790631" w:rsidP="00C527C3">
            <w:pPr>
              <w:tabs>
                <w:tab w:val="left" w:pos="3159"/>
              </w:tabs>
              <w:spacing w:after="0"/>
              <w:rPr>
                <w:rFonts w:ascii="Times New Roman" w:hAnsi="Times New Roman" w:cs="Times New Roman"/>
                <w:bCs/>
                <w:sz w:val="28"/>
                <w:szCs w:val="28"/>
              </w:rPr>
            </w:pPr>
            <w:r w:rsidRPr="00C02866">
              <w:rPr>
                <w:rFonts w:ascii="Times New Roman" w:hAnsi="Times New Roman" w:cs="Times New Roman"/>
                <w:bCs/>
                <w:sz w:val="28"/>
                <w:szCs w:val="28"/>
              </w:rPr>
              <w:t>1.Всього дітей – 26 чол.</w:t>
            </w:r>
          </w:p>
          <w:p w:rsidR="00790631" w:rsidRPr="00C02866" w:rsidRDefault="00790631" w:rsidP="00C527C3">
            <w:pPr>
              <w:tabs>
                <w:tab w:val="left" w:pos="3159"/>
              </w:tabs>
              <w:spacing w:after="0"/>
              <w:rPr>
                <w:rFonts w:ascii="Times New Roman" w:hAnsi="Times New Roman" w:cs="Times New Roman"/>
                <w:bCs/>
                <w:sz w:val="28"/>
                <w:szCs w:val="28"/>
              </w:rPr>
            </w:pPr>
            <w:r w:rsidRPr="00C02866">
              <w:rPr>
                <w:rFonts w:ascii="Times New Roman" w:hAnsi="Times New Roman" w:cs="Times New Roman"/>
                <w:bCs/>
                <w:sz w:val="28"/>
                <w:szCs w:val="28"/>
              </w:rPr>
              <w:t>2. Вартість 1 дня – 250 грн.</w:t>
            </w:r>
          </w:p>
          <w:p w:rsidR="00790631" w:rsidRPr="00C02866" w:rsidRDefault="00790631" w:rsidP="00C527C3">
            <w:pPr>
              <w:tabs>
                <w:tab w:val="left" w:pos="3159"/>
              </w:tabs>
              <w:spacing w:after="0"/>
              <w:rPr>
                <w:rFonts w:ascii="Times New Roman" w:hAnsi="Times New Roman" w:cs="Times New Roman"/>
                <w:bCs/>
                <w:sz w:val="28"/>
                <w:szCs w:val="28"/>
              </w:rPr>
            </w:pPr>
            <w:r w:rsidRPr="00C02866">
              <w:rPr>
                <w:rFonts w:ascii="Times New Roman" w:hAnsi="Times New Roman" w:cs="Times New Roman"/>
                <w:bCs/>
                <w:sz w:val="28"/>
                <w:szCs w:val="28"/>
              </w:rPr>
              <w:t>3. Кількість днів для відпочинку – 10 днів.</w:t>
            </w:r>
          </w:p>
          <w:p w:rsidR="00790631" w:rsidRPr="00C02866" w:rsidRDefault="00790631" w:rsidP="00C527C3">
            <w:pPr>
              <w:tabs>
                <w:tab w:val="left" w:pos="3159"/>
              </w:tabs>
              <w:spacing w:after="0"/>
              <w:rPr>
                <w:rFonts w:ascii="Times New Roman" w:hAnsi="Times New Roman" w:cs="Times New Roman"/>
                <w:bCs/>
                <w:sz w:val="28"/>
                <w:szCs w:val="28"/>
              </w:rPr>
            </w:pPr>
          </w:p>
          <w:p w:rsidR="00790631" w:rsidRPr="00C02866" w:rsidRDefault="00790631" w:rsidP="00C527C3">
            <w:pPr>
              <w:tabs>
                <w:tab w:val="left" w:pos="3159"/>
              </w:tabs>
              <w:spacing w:after="0"/>
              <w:rPr>
                <w:rFonts w:ascii="Times New Roman" w:hAnsi="Times New Roman" w:cs="Times New Roman"/>
                <w:bCs/>
                <w:sz w:val="28"/>
                <w:szCs w:val="28"/>
              </w:rPr>
            </w:pPr>
            <w:r w:rsidRPr="00C02866">
              <w:rPr>
                <w:rFonts w:ascii="Times New Roman" w:hAnsi="Times New Roman" w:cs="Times New Roman"/>
                <w:bCs/>
                <w:sz w:val="28"/>
                <w:szCs w:val="28"/>
              </w:rPr>
              <w:t>Розрахунок :</w:t>
            </w:r>
          </w:p>
          <w:p w:rsidR="00790631" w:rsidRPr="00C02866" w:rsidRDefault="00790631" w:rsidP="00C527C3">
            <w:pPr>
              <w:tabs>
                <w:tab w:val="left" w:pos="3159"/>
              </w:tabs>
              <w:spacing w:after="0"/>
              <w:rPr>
                <w:rFonts w:ascii="Times New Roman" w:hAnsi="Times New Roman" w:cs="Times New Roman"/>
                <w:bCs/>
                <w:sz w:val="28"/>
                <w:szCs w:val="28"/>
              </w:rPr>
            </w:pPr>
            <w:r w:rsidRPr="00C02866">
              <w:rPr>
                <w:rFonts w:ascii="Times New Roman" w:hAnsi="Times New Roman" w:cs="Times New Roman"/>
                <w:bCs/>
                <w:sz w:val="28"/>
                <w:szCs w:val="28"/>
              </w:rPr>
              <w:t>26х250х 10 = 65000 грн.</w:t>
            </w:r>
          </w:p>
          <w:p w:rsidR="00790631" w:rsidRPr="00C02866" w:rsidRDefault="00790631" w:rsidP="00C527C3">
            <w:pPr>
              <w:tabs>
                <w:tab w:val="left" w:pos="3159"/>
              </w:tabs>
              <w:spacing w:after="0"/>
              <w:rPr>
                <w:rFonts w:ascii="Times New Roman" w:hAnsi="Times New Roman" w:cs="Times New Roman"/>
                <w:bCs/>
                <w:sz w:val="28"/>
                <w:szCs w:val="28"/>
              </w:rPr>
            </w:pPr>
          </w:p>
          <w:p w:rsidR="00790631" w:rsidRPr="00C02866" w:rsidRDefault="00790631" w:rsidP="00C527C3">
            <w:pPr>
              <w:tabs>
                <w:tab w:val="left" w:pos="3159"/>
              </w:tabs>
              <w:spacing w:after="0"/>
              <w:rPr>
                <w:rFonts w:ascii="Times New Roman" w:hAnsi="Times New Roman" w:cs="Times New Roman"/>
                <w:bCs/>
                <w:sz w:val="28"/>
                <w:szCs w:val="28"/>
              </w:rPr>
            </w:pPr>
            <w:r w:rsidRPr="00C02866">
              <w:rPr>
                <w:rFonts w:ascii="Times New Roman" w:hAnsi="Times New Roman" w:cs="Times New Roman"/>
                <w:bCs/>
                <w:sz w:val="28"/>
                <w:szCs w:val="28"/>
              </w:rPr>
              <w:t>Перевезення дітей – 4000 грн.</w:t>
            </w:r>
          </w:p>
          <w:p w:rsidR="00790631" w:rsidRPr="00C02866" w:rsidRDefault="00790631" w:rsidP="00C527C3">
            <w:pPr>
              <w:tabs>
                <w:tab w:val="left" w:pos="3159"/>
              </w:tabs>
              <w:spacing w:after="0"/>
              <w:rPr>
                <w:rFonts w:ascii="Times New Roman" w:hAnsi="Times New Roman" w:cs="Times New Roman"/>
                <w:bCs/>
                <w:sz w:val="28"/>
                <w:szCs w:val="28"/>
              </w:rPr>
            </w:pPr>
          </w:p>
          <w:p w:rsidR="00790631" w:rsidRPr="00C02866" w:rsidRDefault="00790631" w:rsidP="00C527C3">
            <w:pPr>
              <w:tabs>
                <w:tab w:val="left" w:pos="3159"/>
              </w:tabs>
              <w:spacing w:after="0"/>
              <w:rPr>
                <w:rFonts w:ascii="Times New Roman" w:hAnsi="Times New Roman" w:cs="Times New Roman"/>
                <w:bCs/>
                <w:sz w:val="28"/>
                <w:szCs w:val="28"/>
              </w:rPr>
            </w:pPr>
            <w:r w:rsidRPr="00C02866">
              <w:rPr>
                <w:rFonts w:ascii="Times New Roman" w:hAnsi="Times New Roman" w:cs="Times New Roman"/>
                <w:bCs/>
                <w:sz w:val="28"/>
                <w:szCs w:val="28"/>
              </w:rPr>
              <w:t>Всього: 69 000 грн.</w:t>
            </w:r>
          </w:p>
        </w:tc>
      </w:tr>
    </w:tbl>
    <w:p w:rsidR="00790631" w:rsidRPr="00C02866" w:rsidRDefault="00790631" w:rsidP="00790631">
      <w:pPr>
        <w:tabs>
          <w:tab w:val="left" w:pos="3159"/>
        </w:tabs>
        <w:spacing w:after="0"/>
        <w:jc w:val="both"/>
        <w:rPr>
          <w:rFonts w:ascii="Times New Roman" w:hAnsi="Times New Roman" w:cs="Times New Roman"/>
          <w:bCs/>
          <w:sz w:val="28"/>
          <w:szCs w:val="28"/>
        </w:rPr>
      </w:pPr>
      <w:r w:rsidRPr="00C02866">
        <w:rPr>
          <w:rFonts w:ascii="Times New Roman" w:hAnsi="Times New Roman" w:cs="Times New Roman"/>
          <w:bCs/>
          <w:sz w:val="28"/>
          <w:szCs w:val="28"/>
        </w:rPr>
        <w:tab/>
      </w:r>
      <w:r w:rsidRPr="00C02866">
        <w:rPr>
          <w:rFonts w:ascii="Times New Roman" w:hAnsi="Times New Roman" w:cs="Times New Roman"/>
          <w:bCs/>
          <w:sz w:val="28"/>
          <w:szCs w:val="28"/>
        </w:rPr>
        <w:tab/>
      </w:r>
      <w:r w:rsidRPr="00C02866">
        <w:rPr>
          <w:rFonts w:ascii="Times New Roman" w:hAnsi="Times New Roman" w:cs="Times New Roman"/>
          <w:bCs/>
          <w:sz w:val="28"/>
          <w:szCs w:val="28"/>
        </w:rPr>
        <w:tab/>
      </w:r>
      <w:r w:rsidRPr="00C02866">
        <w:rPr>
          <w:rFonts w:ascii="Times New Roman" w:hAnsi="Times New Roman" w:cs="Times New Roman"/>
          <w:bCs/>
          <w:sz w:val="28"/>
          <w:szCs w:val="28"/>
        </w:rPr>
        <w:tab/>
        <w:t xml:space="preserve">                          </w:t>
      </w:r>
    </w:p>
    <w:p w:rsidR="00790631" w:rsidRPr="00C02866" w:rsidRDefault="00790631" w:rsidP="00790631">
      <w:pPr>
        <w:tabs>
          <w:tab w:val="left" w:pos="3159"/>
        </w:tabs>
        <w:spacing w:after="0"/>
        <w:jc w:val="both"/>
        <w:rPr>
          <w:rFonts w:ascii="Times New Roman" w:hAnsi="Times New Roman" w:cs="Times New Roman"/>
          <w:bCs/>
          <w:sz w:val="28"/>
          <w:szCs w:val="28"/>
        </w:rPr>
      </w:pPr>
    </w:p>
    <w:p w:rsidR="00790631" w:rsidRPr="00C02866" w:rsidRDefault="00790631" w:rsidP="00790631">
      <w:pPr>
        <w:tabs>
          <w:tab w:val="left" w:pos="3159"/>
        </w:tabs>
        <w:spacing w:after="0"/>
        <w:jc w:val="center"/>
        <w:rPr>
          <w:rFonts w:ascii="Times New Roman" w:hAnsi="Times New Roman" w:cs="Times New Roman"/>
          <w:bCs/>
          <w:sz w:val="28"/>
          <w:szCs w:val="28"/>
        </w:rPr>
      </w:pPr>
      <w:r w:rsidRPr="00C02866">
        <w:rPr>
          <w:rFonts w:ascii="Times New Roman" w:hAnsi="Times New Roman" w:cs="Times New Roman"/>
          <w:bCs/>
          <w:sz w:val="28"/>
          <w:szCs w:val="28"/>
        </w:rPr>
        <w:t>Розрахунок</w:t>
      </w:r>
    </w:p>
    <w:p w:rsidR="00790631" w:rsidRPr="00C02866" w:rsidRDefault="00E2173D" w:rsidP="00790631">
      <w:pPr>
        <w:tabs>
          <w:tab w:val="left" w:pos="3159"/>
        </w:tabs>
        <w:spacing w:after="0"/>
        <w:jc w:val="center"/>
        <w:rPr>
          <w:rFonts w:ascii="Times New Roman" w:hAnsi="Times New Roman" w:cs="Times New Roman"/>
          <w:bCs/>
          <w:sz w:val="28"/>
          <w:szCs w:val="28"/>
        </w:rPr>
      </w:pPr>
      <w:r>
        <w:rPr>
          <w:rFonts w:ascii="Times New Roman" w:hAnsi="Times New Roman" w:cs="Times New Roman"/>
          <w:bCs/>
          <w:sz w:val="28"/>
          <w:szCs w:val="28"/>
        </w:rPr>
        <w:t xml:space="preserve"> на перевезення для</w:t>
      </w:r>
      <w:r w:rsidR="00790631" w:rsidRPr="00C02866">
        <w:rPr>
          <w:rFonts w:ascii="Times New Roman" w:hAnsi="Times New Roman" w:cs="Times New Roman"/>
          <w:bCs/>
          <w:sz w:val="28"/>
          <w:szCs w:val="28"/>
        </w:rPr>
        <w:t xml:space="preserve"> 26 дітей пільгових категорій </w:t>
      </w:r>
    </w:p>
    <w:p w:rsidR="00790631" w:rsidRPr="00C02866" w:rsidRDefault="00790631" w:rsidP="00790631">
      <w:pPr>
        <w:tabs>
          <w:tab w:val="left" w:pos="3159"/>
        </w:tabs>
        <w:spacing w:after="0"/>
        <w:jc w:val="center"/>
        <w:rPr>
          <w:rFonts w:ascii="Times New Roman" w:hAnsi="Times New Roman" w:cs="Times New Roman"/>
          <w:bCs/>
          <w:sz w:val="28"/>
          <w:szCs w:val="28"/>
        </w:rPr>
      </w:pPr>
      <w:r w:rsidRPr="00C02866">
        <w:rPr>
          <w:rFonts w:ascii="Times New Roman" w:hAnsi="Times New Roman" w:cs="Times New Roman"/>
          <w:bCs/>
          <w:sz w:val="28"/>
          <w:szCs w:val="28"/>
        </w:rPr>
        <w:t xml:space="preserve">Чаплинської селищної ради </w:t>
      </w:r>
    </w:p>
    <w:p w:rsidR="00790631" w:rsidRPr="00C02866" w:rsidRDefault="00790631" w:rsidP="00790631">
      <w:pPr>
        <w:tabs>
          <w:tab w:val="left" w:pos="3159"/>
        </w:tabs>
        <w:spacing w:after="0"/>
        <w:jc w:val="center"/>
        <w:rPr>
          <w:rFonts w:ascii="Times New Roman" w:hAnsi="Times New Roman" w:cs="Times New Roman"/>
          <w:bCs/>
          <w:sz w:val="28"/>
          <w:szCs w:val="28"/>
        </w:rPr>
      </w:pPr>
      <w:r w:rsidRPr="00C02866">
        <w:rPr>
          <w:rFonts w:ascii="Times New Roman" w:hAnsi="Times New Roman" w:cs="Times New Roman"/>
          <w:bCs/>
          <w:sz w:val="28"/>
          <w:szCs w:val="28"/>
        </w:rPr>
        <w:t>до з інших областей України</w:t>
      </w: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079"/>
      </w:tblGrid>
      <w:tr w:rsidR="00790631" w:rsidRPr="00C02866" w:rsidTr="00C527C3">
        <w:tc>
          <w:tcPr>
            <w:tcW w:w="8079" w:type="dxa"/>
          </w:tcPr>
          <w:p w:rsidR="00790631" w:rsidRPr="00C02866" w:rsidRDefault="00790631" w:rsidP="00C527C3">
            <w:pPr>
              <w:tabs>
                <w:tab w:val="left" w:pos="3159"/>
              </w:tabs>
              <w:spacing w:after="0"/>
              <w:jc w:val="both"/>
              <w:rPr>
                <w:rFonts w:ascii="Times New Roman" w:hAnsi="Times New Roman" w:cs="Times New Roman"/>
                <w:sz w:val="28"/>
                <w:szCs w:val="28"/>
              </w:rPr>
            </w:pPr>
            <w:r w:rsidRPr="00C02866">
              <w:rPr>
                <w:rFonts w:ascii="Times New Roman" w:hAnsi="Times New Roman" w:cs="Times New Roman"/>
                <w:sz w:val="28"/>
                <w:szCs w:val="28"/>
              </w:rPr>
              <w:t xml:space="preserve">І.Львів або Івано-Франківськ </w:t>
            </w:r>
          </w:p>
        </w:tc>
      </w:tr>
      <w:tr w:rsidR="00790631" w:rsidRPr="00C02866" w:rsidTr="00C527C3">
        <w:tc>
          <w:tcPr>
            <w:tcW w:w="8079" w:type="dxa"/>
          </w:tcPr>
          <w:p w:rsidR="00790631" w:rsidRPr="00C02866" w:rsidRDefault="00790631" w:rsidP="00C527C3">
            <w:pPr>
              <w:tabs>
                <w:tab w:val="left" w:pos="3159"/>
              </w:tabs>
              <w:spacing w:after="0"/>
              <w:jc w:val="both"/>
              <w:rPr>
                <w:rFonts w:ascii="Times New Roman" w:hAnsi="Times New Roman" w:cs="Times New Roman"/>
                <w:sz w:val="28"/>
                <w:szCs w:val="28"/>
              </w:rPr>
            </w:pPr>
            <w:r w:rsidRPr="00C02866">
              <w:rPr>
                <w:rFonts w:ascii="Times New Roman" w:hAnsi="Times New Roman" w:cs="Times New Roman"/>
                <w:sz w:val="28"/>
                <w:szCs w:val="28"/>
              </w:rPr>
              <w:t>Всього дітей – 26 чол.</w:t>
            </w:r>
          </w:p>
          <w:p w:rsidR="00790631" w:rsidRPr="00C02866" w:rsidRDefault="00790631" w:rsidP="00C527C3">
            <w:pPr>
              <w:tabs>
                <w:tab w:val="left" w:pos="3159"/>
              </w:tabs>
              <w:spacing w:after="0"/>
              <w:jc w:val="both"/>
              <w:rPr>
                <w:rFonts w:ascii="Times New Roman" w:hAnsi="Times New Roman" w:cs="Times New Roman"/>
                <w:sz w:val="28"/>
                <w:szCs w:val="28"/>
              </w:rPr>
            </w:pPr>
            <w:r w:rsidRPr="00C02866">
              <w:rPr>
                <w:rFonts w:ascii="Times New Roman" w:hAnsi="Times New Roman" w:cs="Times New Roman"/>
                <w:sz w:val="28"/>
                <w:szCs w:val="28"/>
              </w:rPr>
              <w:t>Супроводжуючий – 3 чол.</w:t>
            </w:r>
          </w:p>
          <w:p w:rsidR="00790631" w:rsidRPr="00C02866" w:rsidRDefault="00790631" w:rsidP="00C527C3">
            <w:pPr>
              <w:tabs>
                <w:tab w:val="left" w:pos="3159"/>
              </w:tabs>
              <w:spacing w:after="0"/>
              <w:jc w:val="both"/>
              <w:rPr>
                <w:rFonts w:ascii="Times New Roman" w:hAnsi="Times New Roman" w:cs="Times New Roman"/>
                <w:sz w:val="28"/>
                <w:szCs w:val="28"/>
              </w:rPr>
            </w:pPr>
            <w:r w:rsidRPr="00C02866">
              <w:rPr>
                <w:rFonts w:ascii="Times New Roman" w:hAnsi="Times New Roman" w:cs="Times New Roman"/>
                <w:sz w:val="28"/>
                <w:szCs w:val="28"/>
              </w:rPr>
              <w:t>Чаплинка - Херсон – 100 грн.</w:t>
            </w:r>
          </w:p>
          <w:p w:rsidR="00790631" w:rsidRPr="00C02866" w:rsidRDefault="00790631" w:rsidP="00C527C3">
            <w:pPr>
              <w:tabs>
                <w:tab w:val="left" w:pos="3159"/>
              </w:tabs>
              <w:spacing w:after="0"/>
              <w:jc w:val="both"/>
              <w:rPr>
                <w:rFonts w:ascii="Times New Roman" w:hAnsi="Times New Roman" w:cs="Times New Roman"/>
                <w:sz w:val="28"/>
                <w:szCs w:val="28"/>
              </w:rPr>
            </w:pPr>
            <w:r w:rsidRPr="00C02866">
              <w:rPr>
                <w:rFonts w:ascii="Times New Roman" w:hAnsi="Times New Roman" w:cs="Times New Roman"/>
                <w:sz w:val="28"/>
                <w:szCs w:val="28"/>
              </w:rPr>
              <w:t>Херсон – Львів – 160 грн.</w:t>
            </w:r>
          </w:p>
          <w:p w:rsidR="00790631" w:rsidRPr="00C02866" w:rsidRDefault="00790631" w:rsidP="00C527C3">
            <w:pPr>
              <w:tabs>
                <w:tab w:val="left" w:pos="3159"/>
              </w:tabs>
              <w:spacing w:after="0"/>
              <w:jc w:val="both"/>
              <w:rPr>
                <w:rFonts w:ascii="Times New Roman" w:hAnsi="Times New Roman" w:cs="Times New Roman"/>
                <w:sz w:val="28"/>
                <w:szCs w:val="28"/>
              </w:rPr>
            </w:pPr>
            <w:r w:rsidRPr="00C02866">
              <w:rPr>
                <w:rFonts w:ascii="Times New Roman" w:hAnsi="Times New Roman" w:cs="Times New Roman"/>
                <w:sz w:val="28"/>
                <w:szCs w:val="28"/>
              </w:rPr>
              <w:t>по Львівській області – 200 грн.</w:t>
            </w:r>
          </w:p>
          <w:p w:rsidR="00790631" w:rsidRPr="00C02866" w:rsidRDefault="00790631" w:rsidP="00C527C3">
            <w:pPr>
              <w:tabs>
                <w:tab w:val="left" w:pos="3159"/>
              </w:tabs>
              <w:spacing w:after="0"/>
              <w:jc w:val="both"/>
              <w:rPr>
                <w:rFonts w:ascii="Times New Roman" w:hAnsi="Times New Roman" w:cs="Times New Roman"/>
                <w:sz w:val="28"/>
                <w:szCs w:val="28"/>
              </w:rPr>
            </w:pPr>
            <w:r w:rsidRPr="00C02866">
              <w:rPr>
                <w:rFonts w:ascii="Times New Roman" w:hAnsi="Times New Roman" w:cs="Times New Roman"/>
                <w:sz w:val="28"/>
                <w:szCs w:val="28"/>
              </w:rPr>
              <w:t>Розрахунок  до Львова</w:t>
            </w:r>
          </w:p>
          <w:p w:rsidR="00790631" w:rsidRPr="00C02866" w:rsidRDefault="00790631" w:rsidP="00C527C3">
            <w:pPr>
              <w:tabs>
                <w:tab w:val="left" w:pos="3159"/>
              </w:tabs>
              <w:spacing w:after="0"/>
              <w:jc w:val="both"/>
              <w:rPr>
                <w:rFonts w:ascii="Times New Roman" w:hAnsi="Times New Roman" w:cs="Times New Roman"/>
                <w:sz w:val="28"/>
                <w:szCs w:val="28"/>
              </w:rPr>
            </w:pPr>
            <w:r w:rsidRPr="00C02866">
              <w:rPr>
                <w:rFonts w:ascii="Times New Roman" w:hAnsi="Times New Roman" w:cs="Times New Roman"/>
                <w:sz w:val="28"/>
                <w:szCs w:val="28"/>
              </w:rPr>
              <w:t>29 х 460 = 13340  грн.</w:t>
            </w:r>
          </w:p>
          <w:p w:rsidR="00790631" w:rsidRPr="00C02866" w:rsidRDefault="00790631" w:rsidP="00C527C3">
            <w:pPr>
              <w:tabs>
                <w:tab w:val="left" w:pos="3159"/>
              </w:tabs>
              <w:spacing w:after="0"/>
              <w:jc w:val="both"/>
              <w:rPr>
                <w:rFonts w:ascii="Times New Roman" w:hAnsi="Times New Roman" w:cs="Times New Roman"/>
                <w:sz w:val="28"/>
                <w:szCs w:val="28"/>
              </w:rPr>
            </w:pPr>
            <w:r w:rsidRPr="00C02866">
              <w:rPr>
                <w:rFonts w:ascii="Times New Roman" w:hAnsi="Times New Roman" w:cs="Times New Roman"/>
                <w:sz w:val="28"/>
                <w:szCs w:val="28"/>
              </w:rPr>
              <w:t xml:space="preserve">Розрахунок зі Львова </w:t>
            </w:r>
          </w:p>
          <w:p w:rsidR="00790631" w:rsidRPr="00C02866" w:rsidRDefault="00790631" w:rsidP="00C527C3">
            <w:pPr>
              <w:tabs>
                <w:tab w:val="left" w:pos="3159"/>
              </w:tabs>
              <w:spacing w:after="0"/>
              <w:jc w:val="both"/>
              <w:rPr>
                <w:rFonts w:ascii="Times New Roman" w:hAnsi="Times New Roman" w:cs="Times New Roman"/>
                <w:sz w:val="28"/>
                <w:szCs w:val="28"/>
              </w:rPr>
            </w:pPr>
            <w:r w:rsidRPr="00C02866">
              <w:rPr>
                <w:rFonts w:ascii="Times New Roman" w:hAnsi="Times New Roman" w:cs="Times New Roman"/>
                <w:sz w:val="28"/>
                <w:szCs w:val="28"/>
              </w:rPr>
              <w:t>29 х460 = 13340 грн.</w:t>
            </w:r>
          </w:p>
          <w:p w:rsidR="00790631" w:rsidRPr="00C02866" w:rsidRDefault="00790631" w:rsidP="00C527C3">
            <w:pPr>
              <w:tabs>
                <w:tab w:val="left" w:pos="3159"/>
              </w:tabs>
              <w:spacing w:after="0"/>
              <w:jc w:val="both"/>
              <w:rPr>
                <w:rFonts w:ascii="Times New Roman" w:hAnsi="Times New Roman" w:cs="Times New Roman"/>
                <w:sz w:val="28"/>
                <w:szCs w:val="28"/>
              </w:rPr>
            </w:pPr>
            <w:r w:rsidRPr="00C02866">
              <w:rPr>
                <w:rFonts w:ascii="Times New Roman" w:hAnsi="Times New Roman" w:cs="Times New Roman"/>
                <w:sz w:val="28"/>
                <w:szCs w:val="28"/>
              </w:rPr>
              <w:t xml:space="preserve">Всього: 26680  грн. </w:t>
            </w:r>
          </w:p>
          <w:p w:rsidR="00790631" w:rsidRPr="00C02866" w:rsidRDefault="00790631" w:rsidP="00C527C3">
            <w:pPr>
              <w:tabs>
                <w:tab w:val="left" w:pos="3159"/>
              </w:tabs>
              <w:spacing w:after="0"/>
              <w:rPr>
                <w:rFonts w:ascii="Times New Roman" w:hAnsi="Times New Roman" w:cs="Times New Roman"/>
                <w:bCs/>
                <w:sz w:val="28"/>
                <w:szCs w:val="28"/>
              </w:rPr>
            </w:pPr>
          </w:p>
        </w:tc>
      </w:tr>
    </w:tbl>
    <w:p w:rsidR="00790631" w:rsidRPr="00C02866" w:rsidRDefault="00790631" w:rsidP="00790631">
      <w:pPr>
        <w:tabs>
          <w:tab w:val="left" w:pos="3159"/>
        </w:tabs>
        <w:spacing w:after="0"/>
        <w:rPr>
          <w:rFonts w:ascii="Times New Roman" w:hAnsi="Times New Roman" w:cs="Times New Roman"/>
          <w:bCs/>
          <w:sz w:val="28"/>
          <w:szCs w:val="28"/>
        </w:rPr>
      </w:pPr>
    </w:p>
    <w:p w:rsidR="00790631" w:rsidRPr="00C02866" w:rsidRDefault="00790631" w:rsidP="00790631">
      <w:pPr>
        <w:tabs>
          <w:tab w:val="left" w:pos="3159"/>
        </w:tabs>
        <w:spacing w:after="0"/>
        <w:jc w:val="both"/>
        <w:rPr>
          <w:rFonts w:ascii="Times New Roman" w:hAnsi="Times New Roman" w:cs="Times New Roman"/>
          <w:sz w:val="28"/>
          <w:szCs w:val="28"/>
        </w:rPr>
      </w:pPr>
      <w:r w:rsidRPr="00C02866">
        <w:rPr>
          <w:rFonts w:ascii="Times New Roman" w:hAnsi="Times New Roman" w:cs="Times New Roman"/>
          <w:sz w:val="28"/>
          <w:szCs w:val="28"/>
        </w:rPr>
        <w:t xml:space="preserve"> </w:t>
      </w:r>
    </w:p>
    <w:p w:rsidR="00790631" w:rsidRPr="00C02866" w:rsidRDefault="00790631" w:rsidP="00790631">
      <w:pPr>
        <w:spacing w:after="0"/>
        <w:rPr>
          <w:rFonts w:ascii="Times New Roman" w:hAnsi="Times New Roman" w:cs="Times New Roman"/>
          <w:sz w:val="28"/>
          <w:szCs w:val="28"/>
        </w:rPr>
      </w:pPr>
      <w:r>
        <w:rPr>
          <w:rFonts w:ascii="Times New Roman" w:hAnsi="Times New Roman" w:cs="Times New Roman"/>
          <w:sz w:val="28"/>
          <w:szCs w:val="28"/>
        </w:rPr>
        <w:t xml:space="preserve">Секретар </w:t>
      </w:r>
      <w:r w:rsidRPr="00C02866">
        <w:rPr>
          <w:rFonts w:ascii="Times New Roman" w:hAnsi="Times New Roman" w:cs="Times New Roman"/>
          <w:sz w:val="28"/>
          <w:szCs w:val="28"/>
        </w:rPr>
        <w:t xml:space="preserve">селищної ради                                                    І.І.Котик </w:t>
      </w:r>
    </w:p>
    <w:p w:rsidR="00790631" w:rsidRPr="00C02866" w:rsidRDefault="00790631" w:rsidP="00790631">
      <w:pPr>
        <w:spacing w:after="0"/>
        <w:ind w:left="-360"/>
        <w:rPr>
          <w:rFonts w:ascii="Times New Roman" w:hAnsi="Times New Roman" w:cs="Times New Roman"/>
          <w:sz w:val="28"/>
          <w:szCs w:val="28"/>
        </w:rPr>
      </w:pPr>
    </w:p>
    <w:p w:rsidR="00E2173D" w:rsidRDefault="00790631" w:rsidP="00790631">
      <w:pPr>
        <w:spacing w:after="0"/>
        <w:jc w:val="right"/>
        <w:rPr>
          <w:rFonts w:ascii="Times New Roman" w:hAnsi="Times New Roman" w:cs="Times New Roman"/>
          <w:color w:val="000000"/>
          <w:sz w:val="20"/>
          <w:szCs w:val="20"/>
        </w:rPr>
      </w:pPr>
      <w:r w:rsidRPr="00E2173D">
        <w:rPr>
          <w:rFonts w:ascii="Times New Roman" w:hAnsi="Times New Roman" w:cs="Times New Roman"/>
          <w:color w:val="000000"/>
          <w:sz w:val="20"/>
          <w:szCs w:val="20"/>
        </w:rPr>
        <w:t>Додаток  8</w:t>
      </w:r>
    </w:p>
    <w:p w:rsidR="00E2173D" w:rsidRDefault="00790631" w:rsidP="00790631">
      <w:pPr>
        <w:spacing w:after="0"/>
        <w:jc w:val="right"/>
        <w:rPr>
          <w:rFonts w:ascii="Times New Roman" w:hAnsi="Times New Roman" w:cs="Times New Roman"/>
          <w:color w:val="000000"/>
          <w:sz w:val="20"/>
          <w:szCs w:val="20"/>
        </w:rPr>
      </w:pPr>
      <w:r w:rsidRPr="00E2173D">
        <w:rPr>
          <w:rFonts w:ascii="Times New Roman" w:hAnsi="Times New Roman" w:cs="Times New Roman"/>
          <w:color w:val="000000"/>
          <w:sz w:val="20"/>
          <w:szCs w:val="20"/>
        </w:rPr>
        <w:t xml:space="preserve"> до  програми відпочинку </w:t>
      </w:r>
    </w:p>
    <w:p w:rsidR="00E2173D" w:rsidRDefault="00790631" w:rsidP="00790631">
      <w:pPr>
        <w:spacing w:after="0"/>
        <w:jc w:val="right"/>
        <w:rPr>
          <w:rFonts w:ascii="Times New Roman" w:hAnsi="Times New Roman" w:cs="Times New Roman"/>
          <w:color w:val="000000"/>
          <w:sz w:val="20"/>
          <w:szCs w:val="20"/>
        </w:rPr>
      </w:pPr>
      <w:r w:rsidRPr="00E2173D">
        <w:rPr>
          <w:rFonts w:ascii="Times New Roman" w:hAnsi="Times New Roman" w:cs="Times New Roman"/>
          <w:color w:val="000000"/>
          <w:sz w:val="20"/>
          <w:szCs w:val="20"/>
        </w:rPr>
        <w:t xml:space="preserve">та оздоровлення дітей влітку </w:t>
      </w:r>
    </w:p>
    <w:p w:rsidR="00790631" w:rsidRPr="00E2173D" w:rsidRDefault="00790631" w:rsidP="00790631">
      <w:pPr>
        <w:spacing w:after="0"/>
        <w:jc w:val="right"/>
        <w:rPr>
          <w:rFonts w:ascii="Times New Roman" w:hAnsi="Times New Roman" w:cs="Times New Roman"/>
          <w:color w:val="000000"/>
          <w:sz w:val="20"/>
          <w:szCs w:val="20"/>
        </w:rPr>
      </w:pPr>
      <w:r w:rsidRPr="00E2173D">
        <w:rPr>
          <w:rFonts w:ascii="Times New Roman" w:hAnsi="Times New Roman" w:cs="Times New Roman"/>
          <w:color w:val="000000"/>
          <w:sz w:val="20"/>
          <w:szCs w:val="20"/>
        </w:rPr>
        <w:t xml:space="preserve">на 2018 рік  </w:t>
      </w:r>
    </w:p>
    <w:p w:rsidR="00790631" w:rsidRPr="00C02866" w:rsidRDefault="00790631" w:rsidP="00790631">
      <w:pPr>
        <w:spacing w:after="0"/>
        <w:jc w:val="center"/>
        <w:rPr>
          <w:rFonts w:ascii="Times New Roman" w:hAnsi="Times New Roman" w:cs="Times New Roman"/>
          <w:sz w:val="28"/>
          <w:szCs w:val="28"/>
        </w:rPr>
      </w:pPr>
    </w:p>
    <w:p w:rsidR="00790631" w:rsidRPr="00C02866" w:rsidRDefault="00790631" w:rsidP="00790631">
      <w:pPr>
        <w:spacing w:after="0"/>
        <w:jc w:val="center"/>
        <w:rPr>
          <w:rFonts w:ascii="Times New Roman" w:hAnsi="Times New Roman" w:cs="Times New Roman"/>
          <w:sz w:val="28"/>
          <w:szCs w:val="28"/>
        </w:rPr>
      </w:pPr>
    </w:p>
    <w:p w:rsidR="00790631" w:rsidRPr="00C02866" w:rsidRDefault="00790631" w:rsidP="00790631">
      <w:pPr>
        <w:spacing w:after="0"/>
        <w:jc w:val="center"/>
        <w:rPr>
          <w:rFonts w:ascii="Times New Roman" w:hAnsi="Times New Roman" w:cs="Times New Roman"/>
          <w:sz w:val="28"/>
          <w:szCs w:val="28"/>
        </w:rPr>
      </w:pPr>
      <w:r w:rsidRPr="00C02866">
        <w:rPr>
          <w:rFonts w:ascii="Times New Roman" w:hAnsi="Times New Roman" w:cs="Times New Roman"/>
          <w:sz w:val="28"/>
          <w:szCs w:val="28"/>
        </w:rPr>
        <w:t>Ресурсне забезпечення</w:t>
      </w:r>
    </w:p>
    <w:p w:rsidR="00790631" w:rsidRPr="00C02866" w:rsidRDefault="00790631" w:rsidP="00790631">
      <w:pPr>
        <w:spacing w:after="0"/>
        <w:jc w:val="center"/>
        <w:rPr>
          <w:rFonts w:ascii="Times New Roman" w:hAnsi="Times New Roman" w:cs="Times New Roman"/>
          <w:sz w:val="28"/>
          <w:szCs w:val="28"/>
        </w:rPr>
      </w:pPr>
      <w:r w:rsidRPr="00C02866">
        <w:rPr>
          <w:rFonts w:ascii="Times New Roman" w:hAnsi="Times New Roman" w:cs="Times New Roman"/>
          <w:sz w:val="28"/>
          <w:szCs w:val="28"/>
        </w:rPr>
        <w:t xml:space="preserve">програми  відпочинку та оздоровлення дітей влітку на 2018 рік </w:t>
      </w:r>
    </w:p>
    <w:p w:rsidR="00790631" w:rsidRPr="00C02866" w:rsidRDefault="00790631" w:rsidP="00790631">
      <w:pPr>
        <w:spacing w:after="0"/>
        <w:jc w:val="center"/>
        <w:rPr>
          <w:rFonts w:ascii="Times New Roman" w:hAnsi="Times New Roman" w:cs="Times New Roman"/>
          <w:sz w:val="28"/>
          <w:szCs w:val="28"/>
        </w:rPr>
      </w:pPr>
    </w:p>
    <w:tbl>
      <w:tblPr>
        <w:tblW w:w="8222"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24"/>
        <w:gridCol w:w="3121"/>
        <w:gridCol w:w="2977"/>
      </w:tblGrid>
      <w:tr w:rsidR="00790631" w:rsidRPr="00C02866" w:rsidTr="00C527C3">
        <w:tc>
          <w:tcPr>
            <w:tcW w:w="2124" w:type="dxa"/>
          </w:tcPr>
          <w:p w:rsidR="00790631" w:rsidRPr="00C02866" w:rsidRDefault="00790631" w:rsidP="00C527C3">
            <w:pPr>
              <w:spacing w:after="0"/>
              <w:rPr>
                <w:rFonts w:ascii="Times New Roman" w:hAnsi="Times New Roman" w:cs="Times New Roman"/>
                <w:sz w:val="28"/>
                <w:szCs w:val="28"/>
              </w:rPr>
            </w:pPr>
            <w:r w:rsidRPr="00C02866">
              <w:rPr>
                <w:rFonts w:ascii="Times New Roman" w:hAnsi="Times New Roman" w:cs="Times New Roman"/>
                <w:sz w:val="28"/>
                <w:szCs w:val="28"/>
              </w:rPr>
              <w:t>Обсяг коштів, які пропонуються залучити до виконання Програми</w:t>
            </w:r>
          </w:p>
        </w:tc>
        <w:tc>
          <w:tcPr>
            <w:tcW w:w="3121" w:type="dxa"/>
          </w:tcPr>
          <w:p w:rsidR="00790631" w:rsidRPr="00C02866" w:rsidRDefault="00790631" w:rsidP="00C527C3">
            <w:pPr>
              <w:spacing w:after="0"/>
              <w:jc w:val="center"/>
              <w:rPr>
                <w:rFonts w:ascii="Times New Roman" w:hAnsi="Times New Roman" w:cs="Times New Roman"/>
                <w:sz w:val="28"/>
                <w:szCs w:val="28"/>
              </w:rPr>
            </w:pPr>
            <w:r w:rsidRPr="00C02866">
              <w:rPr>
                <w:rFonts w:ascii="Times New Roman" w:hAnsi="Times New Roman" w:cs="Times New Roman"/>
                <w:sz w:val="28"/>
                <w:szCs w:val="28"/>
              </w:rPr>
              <w:t xml:space="preserve">2018 рік, </w:t>
            </w:r>
          </w:p>
          <w:p w:rsidR="00790631" w:rsidRPr="00C02866" w:rsidRDefault="00790631" w:rsidP="00C527C3">
            <w:pPr>
              <w:spacing w:after="0"/>
              <w:jc w:val="center"/>
              <w:rPr>
                <w:rFonts w:ascii="Times New Roman" w:hAnsi="Times New Roman" w:cs="Times New Roman"/>
                <w:sz w:val="28"/>
                <w:szCs w:val="28"/>
              </w:rPr>
            </w:pPr>
            <w:r w:rsidRPr="00C02866">
              <w:rPr>
                <w:rFonts w:ascii="Times New Roman" w:hAnsi="Times New Roman" w:cs="Times New Roman"/>
                <w:sz w:val="28"/>
                <w:szCs w:val="28"/>
              </w:rPr>
              <w:t>тис. грн</w:t>
            </w:r>
          </w:p>
        </w:tc>
        <w:tc>
          <w:tcPr>
            <w:tcW w:w="2977" w:type="dxa"/>
          </w:tcPr>
          <w:p w:rsidR="00790631" w:rsidRPr="00C02866" w:rsidRDefault="00790631" w:rsidP="00C527C3">
            <w:pPr>
              <w:spacing w:after="0"/>
              <w:jc w:val="center"/>
              <w:rPr>
                <w:rFonts w:ascii="Times New Roman" w:hAnsi="Times New Roman" w:cs="Times New Roman"/>
                <w:sz w:val="28"/>
                <w:szCs w:val="28"/>
              </w:rPr>
            </w:pPr>
            <w:r w:rsidRPr="00C02866">
              <w:rPr>
                <w:rFonts w:ascii="Times New Roman" w:hAnsi="Times New Roman" w:cs="Times New Roman"/>
                <w:sz w:val="28"/>
                <w:szCs w:val="28"/>
              </w:rPr>
              <w:t>Усього витрат на виконання програми,</w:t>
            </w:r>
          </w:p>
          <w:p w:rsidR="00790631" w:rsidRPr="00C02866" w:rsidRDefault="00790631" w:rsidP="00C527C3">
            <w:pPr>
              <w:spacing w:after="0"/>
              <w:jc w:val="center"/>
              <w:rPr>
                <w:rFonts w:ascii="Times New Roman" w:hAnsi="Times New Roman" w:cs="Times New Roman"/>
                <w:sz w:val="28"/>
                <w:szCs w:val="28"/>
              </w:rPr>
            </w:pPr>
            <w:r w:rsidRPr="00C02866">
              <w:rPr>
                <w:rFonts w:ascii="Times New Roman" w:hAnsi="Times New Roman" w:cs="Times New Roman"/>
                <w:sz w:val="28"/>
                <w:szCs w:val="28"/>
              </w:rPr>
              <w:t xml:space="preserve"> тис. грн</w:t>
            </w:r>
          </w:p>
        </w:tc>
      </w:tr>
      <w:tr w:rsidR="00790631" w:rsidRPr="00C02866" w:rsidTr="00C527C3">
        <w:tc>
          <w:tcPr>
            <w:tcW w:w="2124" w:type="dxa"/>
          </w:tcPr>
          <w:p w:rsidR="00790631" w:rsidRPr="00C02866" w:rsidRDefault="00790631" w:rsidP="00C527C3">
            <w:pPr>
              <w:spacing w:after="0"/>
              <w:jc w:val="center"/>
              <w:rPr>
                <w:rFonts w:ascii="Times New Roman" w:hAnsi="Times New Roman" w:cs="Times New Roman"/>
                <w:sz w:val="28"/>
                <w:szCs w:val="28"/>
              </w:rPr>
            </w:pPr>
            <w:r w:rsidRPr="00C02866">
              <w:rPr>
                <w:rFonts w:ascii="Times New Roman" w:hAnsi="Times New Roman" w:cs="Times New Roman"/>
                <w:sz w:val="28"/>
                <w:szCs w:val="28"/>
              </w:rPr>
              <w:t>1</w:t>
            </w:r>
          </w:p>
        </w:tc>
        <w:tc>
          <w:tcPr>
            <w:tcW w:w="3121" w:type="dxa"/>
          </w:tcPr>
          <w:p w:rsidR="00790631" w:rsidRPr="00C02866" w:rsidRDefault="00790631" w:rsidP="00C527C3">
            <w:pPr>
              <w:spacing w:after="0"/>
              <w:jc w:val="center"/>
              <w:rPr>
                <w:rFonts w:ascii="Times New Roman" w:hAnsi="Times New Roman" w:cs="Times New Roman"/>
                <w:sz w:val="28"/>
                <w:szCs w:val="28"/>
              </w:rPr>
            </w:pPr>
            <w:r w:rsidRPr="00C02866">
              <w:rPr>
                <w:rFonts w:ascii="Times New Roman" w:hAnsi="Times New Roman" w:cs="Times New Roman"/>
                <w:sz w:val="28"/>
                <w:szCs w:val="28"/>
              </w:rPr>
              <w:t>2</w:t>
            </w:r>
          </w:p>
        </w:tc>
        <w:tc>
          <w:tcPr>
            <w:tcW w:w="2977" w:type="dxa"/>
          </w:tcPr>
          <w:p w:rsidR="00790631" w:rsidRPr="00C02866" w:rsidRDefault="00790631" w:rsidP="00C527C3">
            <w:pPr>
              <w:spacing w:after="0"/>
              <w:jc w:val="center"/>
              <w:rPr>
                <w:rFonts w:ascii="Times New Roman" w:hAnsi="Times New Roman" w:cs="Times New Roman"/>
                <w:sz w:val="28"/>
                <w:szCs w:val="28"/>
              </w:rPr>
            </w:pPr>
            <w:r w:rsidRPr="00C02866">
              <w:rPr>
                <w:rFonts w:ascii="Times New Roman" w:hAnsi="Times New Roman" w:cs="Times New Roman"/>
                <w:sz w:val="28"/>
                <w:szCs w:val="28"/>
              </w:rPr>
              <w:t>3</w:t>
            </w:r>
          </w:p>
        </w:tc>
      </w:tr>
      <w:tr w:rsidR="00790631" w:rsidRPr="00C02866" w:rsidTr="00C527C3">
        <w:tc>
          <w:tcPr>
            <w:tcW w:w="2124" w:type="dxa"/>
          </w:tcPr>
          <w:p w:rsidR="00790631" w:rsidRPr="00C02866" w:rsidRDefault="00790631" w:rsidP="00C527C3">
            <w:pPr>
              <w:spacing w:after="0"/>
              <w:rPr>
                <w:rFonts w:ascii="Times New Roman" w:hAnsi="Times New Roman" w:cs="Times New Roman"/>
                <w:sz w:val="28"/>
                <w:szCs w:val="28"/>
              </w:rPr>
            </w:pPr>
            <w:r w:rsidRPr="00C02866">
              <w:rPr>
                <w:rFonts w:ascii="Times New Roman" w:hAnsi="Times New Roman" w:cs="Times New Roman"/>
                <w:sz w:val="28"/>
                <w:szCs w:val="28"/>
              </w:rPr>
              <w:t>Обсяг ресурсів усього, у тому числі:</w:t>
            </w:r>
          </w:p>
        </w:tc>
        <w:tc>
          <w:tcPr>
            <w:tcW w:w="3121" w:type="dxa"/>
          </w:tcPr>
          <w:p w:rsidR="00790631" w:rsidRPr="00C02866" w:rsidRDefault="00790631" w:rsidP="00C527C3">
            <w:pPr>
              <w:spacing w:after="0"/>
              <w:jc w:val="center"/>
              <w:rPr>
                <w:rFonts w:ascii="Times New Roman" w:hAnsi="Times New Roman" w:cs="Times New Roman"/>
                <w:sz w:val="28"/>
                <w:szCs w:val="28"/>
              </w:rPr>
            </w:pPr>
            <w:r w:rsidRPr="00C02866">
              <w:rPr>
                <w:rFonts w:ascii="Times New Roman" w:hAnsi="Times New Roman" w:cs="Times New Roman"/>
                <w:sz w:val="28"/>
                <w:szCs w:val="28"/>
              </w:rPr>
              <w:t>923, 272</w:t>
            </w:r>
          </w:p>
        </w:tc>
        <w:tc>
          <w:tcPr>
            <w:tcW w:w="2977" w:type="dxa"/>
          </w:tcPr>
          <w:p w:rsidR="00790631" w:rsidRPr="00C02866" w:rsidRDefault="00790631" w:rsidP="00C527C3">
            <w:pPr>
              <w:spacing w:after="0"/>
              <w:jc w:val="center"/>
              <w:rPr>
                <w:rFonts w:ascii="Times New Roman" w:hAnsi="Times New Roman" w:cs="Times New Roman"/>
                <w:sz w:val="28"/>
                <w:szCs w:val="28"/>
              </w:rPr>
            </w:pPr>
            <w:r w:rsidRPr="00C02866">
              <w:rPr>
                <w:rFonts w:ascii="Times New Roman" w:hAnsi="Times New Roman" w:cs="Times New Roman"/>
                <w:sz w:val="28"/>
                <w:szCs w:val="28"/>
              </w:rPr>
              <w:t>923, 272</w:t>
            </w:r>
          </w:p>
        </w:tc>
      </w:tr>
      <w:tr w:rsidR="00790631" w:rsidRPr="00C02866" w:rsidTr="00C527C3">
        <w:tc>
          <w:tcPr>
            <w:tcW w:w="2124" w:type="dxa"/>
          </w:tcPr>
          <w:p w:rsidR="00790631" w:rsidRPr="00C02866" w:rsidRDefault="00790631" w:rsidP="00C527C3">
            <w:pPr>
              <w:spacing w:after="0"/>
              <w:rPr>
                <w:rFonts w:ascii="Times New Roman" w:hAnsi="Times New Roman" w:cs="Times New Roman"/>
                <w:sz w:val="28"/>
                <w:szCs w:val="28"/>
              </w:rPr>
            </w:pPr>
            <w:r w:rsidRPr="00C02866">
              <w:rPr>
                <w:rFonts w:ascii="Times New Roman" w:hAnsi="Times New Roman" w:cs="Times New Roman"/>
                <w:sz w:val="28"/>
                <w:szCs w:val="28"/>
              </w:rPr>
              <w:t>Державний бюджет</w:t>
            </w:r>
          </w:p>
        </w:tc>
        <w:tc>
          <w:tcPr>
            <w:tcW w:w="3121" w:type="dxa"/>
          </w:tcPr>
          <w:p w:rsidR="00790631" w:rsidRPr="00C02866" w:rsidRDefault="00790631" w:rsidP="00C527C3">
            <w:pPr>
              <w:spacing w:after="0"/>
              <w:jc w:val="center"/>
              <w:rPr>
                <w:rFonts w:ascii="Times New Roman" w:hAnsi="Times New Roman" w:cs="Times New Roman"/>
                <w:sz w:val="28"/>
                <w:szCs w:val="28"/>
              </w:rPr>
            </w:pPr>
          </w:p>
        </w:tc>
        <w:tc>
          <w:tcPr>
            <w:tcW w:w="2977" w:type="dxa"/>
          </w:tcPr>
          <w:p w:rsidR="00790631" w:rsidRPr="00C02866" w:rsidRDefault="00790631" w:rsidP="00C527C3">
            <w:pPr>
              <w:spacing w:after="0"/>
              <w:jc w:val="center"/>
              <w:rPr>
                <w:rFonts w:ascii="Times New Roman" w:hAnsi="Times New Roman" w:cs="Times New Roman"/>
                <w:sz w:val="28"/>
                <w:szCs w:val="28"/>
              </w:rPr>
            </w:pPr>
          </w:p>
        </w:tc>
      </w:tr>
      <w:tr w:rsidR="00790631" w:rsidRPr="00C02866" w:rsidTr="00C527C3">
        <w:tc>
          <w:tcPr>
            <w:tcW w:w="2124" w:type="dxa"/>
          </w:tcPr>
          <w:p w:rsidR="00790631" w:rsidRPr="00C02866" w:rsidRDefault="00790631" w:rsidP="00C527C3">
            <w:pPr>
              <w:spacing w:after="0"/>
              <w:rPr>
                <w:rFonts w:ascii="Times New Roman" w:hAnsi="Times New Roman" w:cs="Times New Roman"/>
                <w:sz w:val="28"/>
                <w:szCs w:val="28"/>
              </w:rPr>
            </w:pPr>
            <w:r w:rsidRPr="00C02866">
              <w:rPr>
                <w:rFonts w:ascii="Times New Roman" w:hAnsi="Times New Roman" w:cs="Times New Roman"/>
                <w:sz w:val="28"/>
                <w:szCs w:val="28"/>
              </w:rPr>
              <w:t>Обласний бюджет</w:t>
            </w:r>
          </w:p>
        </w:tc>
        <w:tc>
          <w:tcPr>
            <w:tcW w:w="3121" w:type="dxa"/>
          </w:tcPr>
          <w:p w:rsidR="00790631" w:rsidRPr="00C02866" w:rsidRDefault="00790631" w:rsidP="00C527C3">
            <w:pPr>
              <w:spacing w:after="0"/>
              <w:jc w:val="center"/>
              <w:rPr>
                <w:rFonts w:ascii="Times New Roman" w:hAnsi="Times New Roman" w:cs="Times New Roman"/>
                <w:sz w:val="28"/>
                <w:szCs w:val="28"/>
              </w:rPr>
            </w:pPr>
          </w:p>
        </w:tc>
        <w:tc>
          <w:tcPr>
            <w:tcW w:w="2977" w:type="dxa"/>
          </w:tcPr>
          <w:p w:rsidR="00790631" w:rsidRPr="00C02866" w:rsidRDefault="00790631" w:rsidP="00C527C3">
            <w:pPr>
              <w:spacing w:after="0"/>
              <w:jc w:val="center"/>
              <w:rPr>
                <w:rFonts w:ascii="Times New Roman" w:hAnsi="Times New Roman" w:cs="Times New Roman"/>
                <w:sz w:val="28"/>
                <w:szCs w:val="28"/>
              </w:rPr>
            </w:pPr>
          </w:p>
        </w:tc>
      </w:tr>
      <w:tr w:rsidR="00790631" w:rsidRPr="00C02866" w:rsidTr="00C527C3">
        <w:tc>
          <w:tcPr>
            <w:tcW w:w="2124" w:type="dxa"/>
          </w:tcPr>
          <w:p w:rsidR="00790631" w:rsidRPr="00C02866" w:rsidRDefault="00790631" w:rsidP="00C527C3">
            <w:pPr>
              <w:spacing w:after="0"/>
              <w:rPr>
                <w:rFonts w:ascii="Times New Roman" w:hAnsi="Times New Roman" w:cs="Times New Roman"/>
                <w:sz w:val="28"/>
                <w:szCs w:val="28"/>
              </w:rPr>
            </w:pPr>
            <w:r w:rsidRPr="00C02866">
              <w:rPr>
                <w:rFonts w:ascii="Times New Roman" w:hAnsi="Times New Roman" w:cs="Times New Roman"/>
                <w:sz w:val="28"/>
                <w:szCs w:val="28"/>
              </w:rPr>
              <w:t xml:space="preserve">Бюджет Чаплинської селищної ради </w:t>
            </w:r>
          </w:p>
        </w:tc>
        <w:tc>
          <w:tcPr>
            <w:tcW w:w="3121" w:type="dxa"/>
          </w:tcPr>
          <w:p w:rsidR="00790631" w:rsidRPr="00C02866" w:rsidRDefault="00790631" w:rsidP="00C527C3">
            <w:pPr>
              <w:spacing w:after="0"/>
              <w:jc w:val="center"/>
              <w:rPr>
                <w:rFonts w:ascii="Times New Roman" w:hAnsi="Times New Roman" w:cs="Times New Roman"/>
                <w:sz w:val="28"/>
                <w:szCs w:val="28"/>
              </w:rPr>
            </w:pPr>
            <w:r w:rsidRPr="00C02866">
              <w:rPr>
                <w:rFonts w:ascii="Times New Roman" w:hAnsi="Times New Roman" w:cs="Times New Roman"/>
                <w:sz w:val="28"/>
                <w:szCs w:val="28"/>
              </w:rPr>
              <w:t>704, 954</w:t>
            </w:r>
          </w:p>
        </w:tc>
        <w:tc>
          <w:tcPr>
            <w:tcW w:w="2977" w:type="dxa"/>
          </w:tcPr>
          <w:p w:rsidR="00790631" w:rsidRPr="00C02866" w:rsidRDefault="00790631" w:rsidP="00C527C3">
            <w:pPr>
              <w:spacing w:after="0"/>
              <w:jc w:val="center"/>
              <w:rPr>
                <w:rFonts w:ascii="Times New Roman" w:hAnsi="Times New Roman" w:cs="Times New Roman"/>
                <w:sz w:val="28"/>
                <w:szCs w:val="28"/>
              </w:rPr>
            </w:pPr>
            <w:r w:rsidRPr="00C02866">
              <w:rPr>
                <w:rFonts w:ascii="Times New Roman" w:hAnsi="Times New Roman" w:cs="Times New Roman"/>
                <w:sz w:val="28"/>
                <w:szCs w:val="28"/>
              </w:rPr>
              <w:t>704, 954</w:t>
            </w:r>
          </w:p>
        </w:tc>
      </w:tr>
      <w:tr w:rsidR="00790631" w:rsidRPr="00C02866" w:rsidTr="00C527C3">
        <w:tc>
          <w:tcPr>
            <w:tcW w:w="2124" w:type="dxa"/>
          </w:tcPr>
          <w:p w:rsidR="00790631" w:rsidRPr="00C02866" w:rsidRDefault="00790631" w:rsidP="00C527C3">
            <w:pPr>
              <w:spacing w:after="0"/>
              <w:rPr>
                <w:rFonts w:ascii="Times New Roman" w:hAnsi="Times New Roman" w:cs="Times New Roman"/>
                <w:sz w:val="28"/>
                <w:szCs w:val="28"/>
              </w:rPr>
            </w:pPr>
            <w:r w:rsidRPr="00C02866">
              <w:rPr>
                <w:rFonts w:ascii="Times New Roman" w:hAnsi="Times New Roman" w:cs="Times New Roman"/>
                <w:sz w:val="28"/>
                <w:szCs w:val="28"/>
              </w:rPr>
              <w:t>Кошти не бюджетних джерел</w:t>
            </w:r>
          </w:p>
        </w:tc>
        <w:tc>
          <w:tcPr>
            <w:tcW w:w="3121" w:type="dxa"/>
          </w:tcPr>
          <w:p w:rsidR="00790631" w:rsidRPr="00C02866" w:rsidRDefault="00790631" w:rsidP="00C527C3">
            <w:pPr>
              <w:spacing w:after="0"/>
              <w:jc w:val="center"/>
              <w:rPr>
                <w:rFonts w:ascii="Times New Roman" w:hAnsi="Times New Roman" w:cs="Times New Roman"/>
                <w:sz w:val="28"/>
                <w:szCs w:val="28"/>
              </w:rPr>
            </w:pPr>
            <w:r w:rsidRPr="00C02866">
              <w:rPr>
                <w:rFonts w:ascii="Times New Roman" w:hAnsi="Times New Roman" w:cs="Times New Roman"/>
                <w:sz w:val="28"/>
                <w:szCs w:val="28"/>
              </w:rPr>
              <w:t>218,318</w:t>
            </w:r>
          </w:p>
        </w:tc>
        <w:tc>
          <w:tcPr>
            <w:tcW w:w="2977" w:type="dxa"/>
          </w:tcPr>
          <w:p w:rsidR="00790631" w:rsidRPr="00C02866" w:rsidRDefault="00790631" w:rsidP="00C527C3">
            <w:pPr>
              <w:spacing w:after="0"/>
              <w:jc w:val="center"/>
              <w:rPr>
                <w:rFonts w:ascii="Times New Roman" w:hAnsi="Times New Roman" w:cs="Times New Roman"/>
                <w:sz w:val="28"/>
                <w:szCs w:val="28"/>
              </w:rPr>
            </w:pPr>
            <w:r w:rsidRPr="00C02866">
              <w:rPr>
                <w:rFonts w:ascii="Times New Roman" w:hAnsi="Times New Roman" w:cs="Times New Roman"/>
                <w:sz w:val="28"/>
                <w:szCs w:val="28"/>
              </w:rPr>
              <w:t>218,318</w:t>
            </w:r>
          </w:p>
        </w:tc>
      </w:tr>
    </w:tbl>
    <w:p w:rsidR="00790631" w:rsidRPr="00C02866" w:rsidRDefault="00790631" w:rsidP="00790631">
      <w:pPr>
        <w:spacing w:after="0"/>
        <w:jc w:val="center"/>
        <w:rPr>
          <w:rFonts w:ascii="Times New Roman" w:hAnsi="Times New Roman" w:cs="Times New Roman"/>
          <w:sz w:val="28"/>
          <w:szCs w:val="28"/>
        </w:rPr>
      </w:pPr>
    </w:p>
    <w:p w:rsidR="00790631" w:rsidRDefault="00790631" w:rsidP="00790631">
      <w:pPr>
        <w:spacing w:after="0"/>
        <w:rPr>
          <w:rFonts w:ascii="Times New Roman" w:hAnsi="Times New Roman" w:cs="Times New Roman"/>
          <w:sz w:val="28"/>
          <w:szCs w:val="28"/>
        </w:rPr>
      </w:pPr>
    </w:p>
    <w:p w:rsidR="00E2173D" w:rsidRDefault="00E2173D" w:rsidP="00790631">
      <w:pPr>
        <w:spacing w:after="0"/>
        <w:rPr>
          <w:rFonts w:ascii="Times New Roman" w:hAnsi="Times New Roman" w:cs="Times New Roman"/>
          <w:sz w:val="28"/>
          <w:szCs w:val="28"/>
        </w:rPr>
      </w:pPr>
    </w:p>
    <w:p w:rsidR="00E2173D" w:rsidRDefault="00E2173D" w:rsidP="00790631">
      <w:pPr>
        <w:spacing w:after="0"/>
        <w:rPr>
          <w:rFonts w:ascii="Times New Roman" w:hAnsi="Times New Roman" w:cs="Times New Roman"/>
          <w:sz w:val="28"/>
          <w:szCs w:val="28"/>
        </w:rPr>
      </w:pPr>
    </w:p>
    <w:p w:rsidR="00E2173D" w:rsidRPr="00C02866" w:rsidRDefault="00E2173D" w:rsidP="00790631">
      <w:pPr>
        <w:spacing w:after="0"/>
        <w:rPr>
          <w:rFonts w:ascii="Times New Roman" w:hAnsi="Times New Roman" w:cs="Times New Roman"/>
          <w:sz w:val="28"/>
          <w:szCs w:val="28"/>
        </w:rPr>
      </w:pPr>
    </w:p>
    <w:p w:rsidR="00790631" w:rsidRPr="00C02866" w:rsidRDefault="00790631" w:rsidP="00790631">
      <w:pPr>
        <w:spacing w:after="0"/>
        <w:ind w:left="-360"/>
        <w:rPr>
          <w:rFonts w:ascii="Times New Roman" w:hAnsi="Times New Roman" w:cs="Times New Roman"/>
          <w:sz w:val="28"/>
          <w:szCs w:val="28"/>
        </w:rPr>
      </w:pPr>
      <w:r>
        <w:rPr>
          <w:rFonts w:ascii="Times New Roman" w:hAnsi="Times New Roman" w:cs="Times New Roman"/>
          <w:sz w:val="28"/>
          <w:szCs w:val="28"/>
        </w:rPr>
        <w:t xml:space="preserve">Секретар </w:t>
      </w:r>
      <w:r w:rsidRPr="00C02866">
        <w:rPr>
          <w:rFonts w:ascii="Times New Roman" w:hAnsi="Times New Roman" w:cs="Times New Roman"/>
          <w:sz w:val="28"/>
          <w:szCs w:val="28"/>
        </w:rPr>
        <w:t xml:space="preserve">селищної ради                                                    І.І.Котик </w:t>
      </w:r>
    </w:p>
    <w:p w:rsidR="00790631" w:rsidRPr="00C02866" w:rsidRDefault="00790631" w:rsidP="00790631">
      <w:pPr>
        <w:spacing w:after="0"/>
        <w:ind w:left="-360"/>
        <w:rPr>
          <w:rFonts w:ascii="Times New Roman" w:hAnsi="Times New Roman" w:cs="Times New Roman"/>
          <w:sz w:val="28"/>
          <w:szCs w:val="28"/>
        </w:rPr>
      </w:pPr>
    </w:p>
    <w:p w:rsidR="00790631" w:rsidRDefault="00790631" w:rsidP="00715DF2">
      <w:pPr>
        <w:spacing w:after="0"/>
        <w:rPr>
          <w:rFonts w:ascii="Times New Roman" w:hAnsi="Times New Roman" w:cs="Times New Roman"/>
          <w:sz w:val="28"/>
          <w:szCs w:val="28"/>
        </w:rPr>
      </w:pPr>
    </w:p>
    <w:p w:rsidR="004A31E5" w:rsidRPr="00CD359D" w:rsidRDefault="004A31E5" w:rsidP="004A31E5">
      <w:pPr>
        <w:spacing w:after="0"/>
        <w:rPr>
          <w:rFonts w:ascii="Times New Roman" w:hAnsi="Times New Roman" w:cs="Times New Roman"/>
          <w:sz w:val="28"/>
          <w:szCs w:val="28"/>
        </w:rPr>
      </w:pPr>
    </w:p>
    <w:p w:rsidR="008B7371" w:rsidRDefault="008B7371" w:rsidP="000F78D5"/>
    <w:p w:rsidR="008B7371" w:rsidRDefault="008B7371" w:rsidP="000F78D5"/>
    <w:p w:rsidR="004A31E5" w:rsidRPr="00CD359D" w:rsidRDefault="004A31E5" w:rsidP="004A31E5">
      <w:pPr>
        <w:spacing w:after="0"/>
        <w:rPr>
          <w:rFonts w:ascii="Times New Roman" w:hAnsi="Times New Roman" w:cs="Times New Roman"/>
          <w:sz w:val="28"/>
          <w:szCs w:val="28"/>
        </w:rPr>
      </w:pPr>
    </w:p>
    <w:p w:rsidR="004A31E5" w:rsidRPr="00CD359D" w:rsidRDefault="00391B7C" w:rsidP="004A31E5">
      <w:pPr>
        <w:spacing w:after="0"/>
        <w:jc w:val="center"/>
        <w:rPr>
          <w:rFonts w:ascii="Times New Roman" w:hAnsi="Times New Roman" w:cs="Times New Roman"/>
          <w:sz w:val="28"/>
          <w:szCs w:val="28"/>
        </w:rPr>
      </w:pPr>
      <w:r>
        <w:rPr>
          <w:rFonts w:ascii="Times New Roman" w:hAnsi="Times New Roman" w:cs="Times New Roman"/>
          <w:sz w:val="28"/>
          <w:szCs w:val="28"/>
          <w:lang w:val="ru-RU" w:eastAsia="ru-RU"/>
        </w:rPr>
        <w:pict>
          <v:shape id="_x0000_s1036" type="#_x0000_t75" style="position:absolute;left:0;text-align:left;margin-left:221.15pt;margin-top:5.75pt;width:35.35pt;height:45.2pt;z-index:-251635712;visibility:visible;mso-wrap-edited:f" fillcolor="window">
            <v:imagedata r:id="rId7" o:title="" gain="86232f" grayscale="t" bilevel="t"/>
            <w10:wrap type="topAndBottom"/>
          </v:shape>
          <o:OLEObject Type="Embed" ProgID="Word.Picture.8" ShapeID="_x0000_s1036" DrawAspect="Content" ObjectID="_1584865533" r:id="rId16"/>
        </w:pict>
      </w:r>
      <w:r w:rsidR="004A31E5" w:rsidRPr="00CD359D">
        <w:rPr>
          <w:rFonts w:ascii="Times New Roman" w:hAnsi="Times New Roman" w:cs="Times New Roman"/>
          <w:sz w:val="28"/>
          <w:szCs w:val="28"/>
        </w:rPr>
        <w:t>ЧАПЛИНСЬКА СЕЛИЩНА РАДА</w:t>
      </w:r>
    </w:p>
    <w:p w:rsidR="004A31E5" w:rsidRPr="00CD359D" w:rsidRDefault="004A31E5" w:rsidP="004A31E5">
      <w:pPr>
        <w:spacing w:after="0"/>
        <w:jc w:val="center"/>
        <w:rPr>
          <w:rFonts w:ascii="Times New Roman" w:hAnsi="Times New Roman" w:cs="Times New Roman"/>
          <w:sz w:val="28"/>
          <w:szCs w:val="28"/>
        </w:rPr>
      </w:pPr>
      <w:r w:rsidRPr="00CD359D">
        <w:rPr>
          <w:rFonts w:ascii="Times New Roman" w:hAnsi="Times New Roman" w:cs="Times New Roman"/>
          <w:sz w:val="28"/>
          <w:szCs w:val="28"/>
        </w:rPr>
        <w:t>ЧАПЛИНСЬКОГО РАЙОНУ ХЕРСОНСЬКОЇ ОБЛАСТІ</w:t>
      </w:r>
    </w:p>
    <w:p w:rsidR="004A31E5" w:rsidRPr="00CD359D" w:rsidRDefault="004A31E5" w:rsidP="004A31E5">
      <w:pPr>
        <w:widowControl w:val="0"/>
        <w:autoSpaceDE w:val="0"/>
        <w:autoSpaceDN w:val="0"/>
        <w:adjustRightInd w:val="0"/>
        <w:spacing w:after="0"/>
        <w:jc w:val="center"/>
        <w:rPr>
          <w:rFonts w:ascii="Times New Roman" w:hAnsi="Times New Roman" w:cs="Times New Roman"/>
          <w:sz w:val="28"/>
          <w:szCs w:val="28"/>
        </w:rPr>
      </w:pPr>
      <w:r w:rsidRPr="00CD359D">
        <w:rPr>
          <w:rFonts w:ascii="Times New Roman" w:hAnsi="Times New Roman" w:cs="Times New Roman"/>
          <w:sz w:val="28"/>
          <w:szCs w:val="28"/>
        </w:rPr>
        <w:t xml:space="preserve">  </w:t>
      </w:r>
      <w:r>
        <w:rPr>
          <w:rFonts w:ascii="Times New Roman" w:hAnsi="Times New Roman" w:cs="Times New Roman"/>
          <w:sz w:val="28"/>
          <w:szCs w:val="28"/>
        </w:rPr>
        <w:t>П</w:t>
      </w:r>
      <w:r w:rsidRPr="004A31E5">
        <w:rPr>
          <w:rFonts w:ascii="Times New Roman" w:hAnsi="Times New Roman" w:cs="Times New Roman"/>
          <w:sz w:val="28"/>
          <w:szCs w:val="28"/>
          <w:lang w:val="ru-RU"/>
        </w:rPr>
        <w:t>’</w:t>
      </w:r>
      <w:r>
        <w:rPr>
          <w:rFonts w:ascii="Times New Roman" w:hAnsi="Times New Roman" w:cs="Times New Roman"/>
          <w:sz w:val="28"/>
          <w:szCs w:val="28"/>
        </w:rPr>
        <w:t>ЯТ</w:t>
      </w:r>
      <w:r w:rsidRPr="00CD359D">
        <w:rPr>
          <w:rFonts w:ascii="Times New Roman" w:hAnsi="Times New Roman" w:cs="Times New Roman"/>
          <w:sz w:val="28"/>
          <w:szCs w:val="28"/>
        </w:rPr>
        <w:t xml:space="preserve">НАДЦЯТА СЕСІЯ </w:t>
      </w:r>
      <w:r w:rsidRPr="00CD359D">
        <w:rPr>
          <w:rFonts w:ascii="Times New Roman" w:hAnsi="Times New Roman" w:cs="Times New Roman"/>
          <w:sz w:val="28"/>
          <w:szCs w:val="28"/>
          <w:lang w:val="en-US"/>
        </w:rPr>
        <w:t>V</w:t>
      </w:r>
      <w:r w:rsidRPr="00CD359D">
        <w:rPr>
          <w:rFonts w:ascii="Times New Roman" w:hAnsi="Times New Roman" w:cs="Times New Roman"/>
          <w:sz w:val="28"/>
          <w:szCs w:val="28"/>
        </w:rPr>
        <w:t>ІІ СКЛИКАННЯ</w:t>
      </w:r>
    </w:p>
    <w:p w:rsidR="004A31E5" w:rsidRPr="00CD359D" w:rsidRDefault="004A31E5" w:rsidP="004A31E5">
      <w:pPr>
        <w:spacing w:after="0"/>
        <w:jc w:val="center"/>
        <w:rPr>
          <w:rFonts w:ascii="Times New Roman" w:hAnsi="Times New Roman" w:cs="Times New Roman"/>
          <w:sz w:val="28"/>
          <w:szCs w:val="28"/>
        </w:rPr>
      </w:pPr>
      <w:r w:rsidRPr="00CD359D">
        <w:rPr>
          <w:rFonts w:ascii="Times New Roman" w:hAnsi="Times New Roman" w:cs="Times New Roman"/>
          <w:sz w:val="28"/>
          <w:szCs w:val="28"/>
        </w:rPr>
        <w:t>Р І Ш Е Н Н Я</w:t>
      </w:r>
    </w:p>
    <w:p w:rsidR="004A31E5" w:rsidRPr="00CD359D" w:rsidRDefault="004A31E5" w:rsidP="004A31E5">
      <w:pPr>
        <w:spacing w:after="0"/>
        <w:ind w:right="-1050"/>
        <w:jc w:val="both"/>
        <w:rPr>
          <w:rFonts w:ascii="Times New Roman" w:hAnsi="Times New Roman" w:cs="Times New Roman"/>
          <w:sz w:val="28"/>
          <w:szCs w:val="28"/>
        </w:rPr>
      </w:pPr>
    </w:p>
    <w:p w:rsidR="004A31E5" w:rsidRPr="00CD359D" w:rsidRDefault="004A31E5" w:rsidP="004A31E5">
      <w:pPr>
        <w:spacing w:after="0"/>
        <w:ind w:right="-1050"/>
        <w:jc w:val="both"/>
        <w:rPr>
          <w:rFonts w:ascii="Times New Roman" w:hAnsi="Times New Roman" w:cs="Times New Roman"/>
          <w:sz w:val="28"/>
          <w:szCs w:val="28"/>
        </w:rPr>
      </w:pPr>
      <w:r w:rsidRPr="00CD359D">
        <w:rPr>
          <w:rFonts w:ascii="Times New Roman" w:hAnsi="Times New Roman" w:cs="Times New Roman"/>
          <w:sz w:val="28"/>
          <w:szCs w:val="28"/>
        </w:rPr>
        <w:t xml:space="preserve">від </w:t>
      </w:r>
      <w:r>
        <w:rPr>
          <w:rFonts w:ascii="Times New Roman" w:hAnsi="Times New Roman" w:cs="Times New Roman"/>
          <w:sz w:val="28"/>
          <w:szCs w:val="28"/>
        </w:rPr>
        <w:t>15</w:t>
      </w:r>
      <w:r w:rsidRPr="00CD359D">
        <w:rPr>
          <w:rFonts w:ascii="Times New Roman" w:hAnsi="Times New Roman" w:cs="Times New Roman"/>
          <w:sz w:val="28"/>
          <w:szCs w:val="28"/>
        </w:rPr>
        <w:t xml:space="preserve"> </w:t>
      </w:r>
      <w:r>
        <w:rPr>
          <w:rFonts w:ascii="Times New Roman" w:hAnsi="Times New Roman" w:cs="Times New Roman"/>
          <w:sz w:val="28"/>
          <w:szCs w:val="28"/>
        </w:rPr>
        <w:t>берез</w:t>
      </w:r>
      <w:r w:rsidRPr="00CD359D">
        <w:rPr>
          <w:rFonts w:ascii="Times New Roman" w:hAnsi="Times New Roman" w:cs="Times New Roman"/>
          <w:sz w:val="28"/>
          <w:szCs w:val="28"/>
        </w:rPr>
        <w:t>ня 201</w:t>
      </w:r>
      <w:r>
        <w:rPr>
          <w:rFonts w:ascii="Times New Roman" w:hAnsi="Times New Roman" w:cs="Times New Roman"/>
          <w:sz w:val="28"/>
          <w:szCs w:val="28"/>
        </w:rPr>
        <w:t>8</w:t>
      </w:r>
      <w:r w:rsidRPr="00CD359D">
        <w:rPr>
          <w:rFonts w:ascii="Times New Roman" w:hAnsi="Times New Roman" w:cs="Times New Roman"/>
          <w:sz w:val="28"/>
          <w:szCs w:val="28"/>
        </w:rPr>
        <w:t xml:space="preserve"> року                №</w:t>
      </w:r>
      <w:r>
        <w:rPr>
          <w:rFonts w:ascii="Times New Roman" w:hAnsi="Times New Roman" w:cs="Times New Roman"/>
          <w:sz w:val="28"/>
          <w:szCs w:val="28"/>
        </w:rPr>
        <w:t>261</w:t>
      </w:r>
    </w:p>
    <w:p w:rsidR="004A31E5" w:rsidRDefault="004A31E5" w:rsidP="004A31E5">
      <w:pPr>
        <w:tabs>
          <w:tab w:val="left" w:pos="2895"/>
        </w:tabs>
        <w:spacing w:after="0"/>
        <w:ind w:right="-1050"/>
        <w:jc w:val="both"/>
        <w:rPr>
          <w:rFonts w:ascii="Times New Roman" w:hAnsi="Times New Roman" w:cs="Times New Roman"/>
          <w:sz w:val="28"/>
          <w:szCs w:val="28"/>
        </w:rPr>
      </w:pPr>
      <w:r w:rsidRPr="00CD359D">
        <w:rPr>
          <w:rFonts w:ascii="Times New Roman" w:hAnsi="Times New Roman" w:cs="Times New Roman"/>
          <w:sz w:val="28"/>
          <w:szCs w:val="28"/>
        </w:rPr>
        <w:t>смт.Чаплинка</w:t>
      </w:r>
    </w:p>
    <w:p w:rsidR="008B7371" w:rsidRDefault="008B7371" w:rsidP="008B7371">
      <w:pPr>
        <w:spacing w:after="0"/>
        <w:jc w:val="both"/>
        <w:rPr>
          <w:rFonts w:ascii="Times New Roman" w:hAnsi="Times New Roman" w:cs="Times New Roman"/>
          <w:sz w:val="28"/>
          <w:szCs w:val="28"/>
        </w:rPr>
      </w:pPr>
    </w:p>
    <w:p w:rsidR="008B7371" w:rsidRDefault="008B7371" w:rsidP="008B7371">
      <w:pPr>
        <w:spacing w:after="0"/>
        <w:jc w:val="both"/>
        <w:rPr>
          <w:rFonts w:ascii="Times New Roman" w:hAnsi="Times New Roman" w:cs="Times New Roman"/>
          <w:sz w:val="28"/>
          <w:szCs w:val="28"/>
        </w:rPr>
      </w:pPr>
      <w:r>
        <w:rPr>
          <w:rFonts w:ascii="Times New Roman" w:hAnsi="Times New Roman" w:cs="Times New Roman"/>
          <w:sz w:val="28"/>
          <w:szCs w:val="28"/>
        </w:rPr>
        <w:t>Про встановлення розміру пайової</w:t>
      </w:r>
    </w:p>
    <w:p w:rsidR="008B7371" w:rsidRDefault="008B7371" w:rsidP="008B7371">
      <w:pPr>
        <w:spacing w:after="0"/>
        <w:jc w:val="both"/>
        <w:rPr>
          <w:rFonts w:ascii="Times New Roman" w:hAnsi="Times New Roman" w:cs="Times New Roman"/>
          <w:sz w:val="28"/>
          <w:szCs w:val="28"/>
        </w:rPr>
      </w:pPr>
      <w:r>
        <w:rPr>
          <w:rFonts w:ascii="Times New Roman" w:hAnsi="Times New Roman" w:cs="Times New Roman"/>
          <w:sz w:val="28"/>
          <w:szCs w:val="28"/>
        </w:rPr>
        <w:t>участі замовників у розвитку</w:t>
      </w:r>
    </w:p>
    <w:p w:rsidR="008B7371" w:rsidRDefault="008B7371" w:rsidP="008B7371">
      <w:pPr>
        <w:spacing w:after="0"/>
        <w:jc w:val="both"/>
        <w:rPr>
          <w:rFonts w:ascii="Times New Roman" w:hAnsi="Times New Roman" w:cs="Times New Roman"/>
          <w:sz w:val="28"/>
          <w:szCs w:val="28"/>
        </w:rPr>
      </w:pPr>
      <w:r>
        <w:rPr>
          <w:rFonts w:ascii="Times New Roman" w:hAnsi="Times New Roman" w:cs="Times New Roman"/>
          <w:sz w:val="28"/>
          <w:szCs w:val="28"/>
        </w:rPr>
        <w:t>інфраструктури смт Чаплинка</w:t>
      </w:r>
    </w:p>
    <w:p w:rsidR="008B7371" w:rsidRPr="002915F7" w:rsidRDefault="008B7371" w:rsidP="008B7371">
      <w:pPr>
        <w:spacing w:after="0"/>
        <w:jc w:val="both"/>
        <w:rPr>
          <w:rFonts w:ascii="Times New Roman" w:hAnsi="Times New Roman" w:cs="Times New Roman"/>
          <w:sz w:val="28"/>
          <w:szCs w:val="28"/>
        </w:rPr>
      </w:pPr>
    </w:p>
    <w:p w:rsidR="008B7371" w:rsidRPr="002915F7" w:rsidRDefault="008B7371" w:rsidP="008B7371">
      <w:pPr>
        <w:spacing w:after="0"/>
        <w:ind w:firstLine="540"/>
        <w:jc w:val="both"/>
        <w:rPr>
          <w:rFonts w:ascii="Times New Roman" w:hAnsi="Times New Roman" w:cs="Times New Roman"/>
          <w:sz w:val="28"/>
          <w:szCs w:val="28"/>
        </w:rPr>
      </w:pPr>
      <w:r w:rsidRPr="002915F7">
        <w:rPr>
          <w:rFonts w:ascii="Times New Roman" w:hAnsi="Times New Roman" w:cs="Times New Roman"/>
          <w:sz w:val="28"/>
          <w:szCs w:val="28"/>
        </w:rPr>
        <w:t xml:space="preserve">Розглянувши лист генерального директора Підприємства з іноземними інвестиціями «АМІК Україна» Стропуса Аудриса про укладення договору про пайову участь у створенні і розвитку інженерно-транспортної інфраструктури смт. Чаплинка, відповідно до рішення ХХІІ сесії Чаплинської селищної ради </w:t>
      </w:r>
      <w:r w:rsidRPr="002915F7">
        <w:rPr>
          <w:rFonts w:ascii="Times New Roman" w:hAnsi="Times New Roman" w:cs="Times New Roman"/>
          <w:sz w:val="28"/>
          <w:szCs w:val="28"/>
          <w:lang w:val="en-US"/>
        </w:rPr>
        <w:t>VI</w:t>
      </w:r>
      <w:r w:rsidRPr="002915F7">
        <w:rPr>
          <w:rFonts w:ascii="Times New Roman" w:hAnsi="Times New Roman" w:cs="Times New Roman"/>
          <w:sz w:val="28"/>
          <w:szCs w:val="28"/>
        </w:rPr>
        <w:t xml:space="preserve"> скликання від 26.11.2012 року № 340, «Порядку пайової участі замовників у розвитку інфраструктури населених пунктів Чаплинської селищної ради», затвердженого рішенням ХХІІ сесії селищної ради </w:t>
      </w:r>
      <w:r w:rsidRPr="002915F7">
        <w:rPr>
          <w:rFonts w:ascii="Times New Roman" w:hAnsi="Times New Roman" w:cs="Times New Roman"/>
          <w:sz w:val="28"/>
          <w:szCs w:val="28"/>
          <w:lang w:val="en-US"/>
        </w:rPr>
        <w:t>VI</w:t>
      </w:r>
      <w:r w:rsidRPr="002915F7">
        <w:rPr>
          <w:rFonts w:ascii="Times New Roman" w:hAnsi="Times New Roman" w:cs="Times New Roman"/>
          <w:sz w:val="28"/>
          <w:szCs w:val="28"/>
        </w:rPr>
        <w:t xml:space="preserve"> скликання від 26 листопада 2012 року № 340, змінами внесеними до Порядку пайової участі замовників у розвитку інфраструктури населених пунктів Чаплинської селищної ради, Закону України «Про регулювання містобудівної діяльності» та пункту 25 статті 26 Закону України «Про місцеве самоврядування в Україні» селищна рада</w:t>
      </w:r>
    </w:p>
    <w:p w:rsidR="008B7371" w:rsidRPr="002915F7" w:rsidRDefault="008B7371" w:rsidP="008B7371">
      <w:pPr>
        <w:spacing w:after="0"/>
        <w:ind w:firstLine="540"/>
        <w:jc w:val="both"/>
        <w:rPr>
          <w:rFonts w:ascii="Times New Roman" w:hAnsi="Times New Roman" w:cs="Times New Roman"/>
          <w:sz w:val="28"/>
          <w:szCs w:val="28"/>
        </w:rPr>
      </w:pPr>
    </w:p>
    <w:p w:rsidR="008B7371" w:rsidRPr="002915F7" w:rsidRDefault="008B7371" w:rsidP="008B7371">
      <w:pPr>
        <w:spacing w:after="0"/>
        <w:ind w:firstLine="540"/>
        <w:jc w:val="both"/>
        <w:rPr>
          <w:rFonts w:ascii="Times New Roman" w:hAnsi="Times New Roman" w:cs="Times New Roman"/>
          <w:sz w:val="28"/>
          <w:szCs w:val="28"/>
        </w:rPr>
      </w:pPr>
      <w:r w:rsidRPr="002915F7">
        <w:rPr>
          <w:rFonts w:ascii="Times New Roman" w:hAnsi="Times New Roman" w:cs="Times New Roman"/>
          <w:sz w:val="28"/>
          <w:szCs w:val="28"/>
        </w:rPr>
        <w:t>ВИРІШИЛА:</w:t>
      </w:r>
    </w:p>
    <w:p w:rsidR="008B7371" w:rsidRPr="002915F7" w:rsidRDefault="008B7371" w:rsidP="008B7371">
      <w:pPr>
        <w:spacing w:after="0"/>
        <w:ind w:firstLine="540"/>
        <w:jc w:val="both"/>
        <w:rPr>
          <w:rFonts w:ascii="Times New Roman" w:hAnsi="Times New Roman" w:cs="Times New Roman"/>
          <w:sz w:val="28"/>
          <w:szCs w:val="28"/>
        </w:rPr>
      </w:pPr>
    </w:p>
    <w:p w:rsidR="008B7371" w:rsidRPr="002915F7" w:rsidRDefault="008B7371" w:rsidP="008B7371">
      <w:pPr>
        <w:spacing w:after="0"/>
        <w:ind w:firstLine="540"/>
        <w:jc w:val="both"/>
        <w:rPr>
          <w:rFonts w:ascii="Times New Roman" w:hAnsi="Times New Roman" w:cs="Times New Roman"/>
          <w:sz w:val="28"/>
          <w:szCs w:val="28"/>
        </w:rPr>
      </w:pPr>
      <w:r w:rsidRPr="002915F7">
        <w:rPr>
          <w:rFonts w:ascii="Times New Roman" w:hAnsi="Times New Roman" w:cs="Times New Roman"/>
          <w:sz w:val="28"/>
          <w:szCs w:val="28"/>
        </w:rPr>
        <w:t>1. Встановити Підприємству з іноземними інвестиціями «АМІК Україна» розмір пайової участі у розвитку інфраструктури смт. Чаплинка в зв’язку з реконструкцією автозаправного комплексу шляхом дооснащення його газозаправним модулем, який розташований за адресою: Херсонська область, смт.Чаплинка, вул</w:t>
      </w:r>
      <w:r w:rsidR="00B52DF5">
        <w:rPr>
          <w:rFonts w:ascii="Times New Roman" w:hAnsi="Times New Roman" w:cs="Times New Roman"/>
          <w:sz w:val="28"/>
          <w:szCs w:val="28"/>
        </w:rPr>
        <w:t>. Таврійська, 1-а, у розмірі 5</w:t>
      </w:r>
      <w:r w:rsidRPr="002915F7">
        <w:rPr>
          <w:rFonts w:ascii="Times New Roman" w:hAnsi="Times New Roman" w:cs="Times New Roman"/>
          <w:sz w:val="28"/>
          <w:szCs w:val="28"/>
        </w:rPr>
        <w:t>% від кошторисної вартості об’єкта.</w:t>
      </w:r>
    </w:p>
    <w:p w:rsidR="008B7371" w:rsidRPr="00332365" w:rsidRDefault="008B7371" w:rsidP="008B7371">
      <w:pPr>
        <w:pStyle w:val="af3"/>
        <w:tabs>
          <w:tab w:val="clear" w:pos="4153"/>
          <w:tab w:val="clear" w:pos="8306"/>
        </w:tabs>
        <w:ind w:firstLine="540"/>
        <w:jc w:val="both"/>
        <w:rPr>
          <w:rFonts w:ascii="Times New Roman CYR" w:hAnsi="Times New Roman CYR"/>
          <w:sz w:val="28"/>
          <w:szCs w:val="28"/>
          <w:lang w:val="uk-UA"/>
        </w:rPr>
      </w:pPr>
      <w:r w:rsidRPr="002915F7">
        <w:rPr>
          <w:sz w:val="28"/>
          <w:szCs w:val="28"/>
          <w:lang w:val="uk-UA"/>
        </w:rPr>
        <w:lastRenderedPageBreak/>
        <w:t>2. Підприємству з іно</w:t>
      </w:r>
      <w:r>
        <w:rPr>
          <w:sz w:val="28"/>
          <w:szCs w:val="28"/>
          <w:lang w:val="uk-UA"/>
        </w:rPr>
        <w:t>земними інвестиціями «АМІК Україна»</w:t>
      </w:r>
      <w:r>
        <w:rPr>
          <w:rFonts w:ascii="Times New Roman CYR" w:hAnsi="Times New Roman CYR"/>
          <w:sz w:val="28"/>
          <w:szCs w:val="28"/>
          <w:lang w:val="uk-UA"/>
        </w:rPr>
        <w:t xml:space="preserve"> перерахувати кошти на розрахунковий рахунок </w:t>
      </w:r>
      <w:r w:rsidRPr="00332365">
        <w:rPr>
          <w:sz w:val="28"/>
          <w:szCs w:val="28"/>
          <w:lang w:val="uk-UA"/>
        </w:rPr>
        <w:t>№ 31517921700369, код 37981783, МФО 852010, ОКПО 24170000, банк одержувача: УДКСУ в Чаплинському районі (надходження коштів пайової участі у розвитку інфраструктури населеного пункту)</w:t>
      </w:r>
      <w:r w:rsidRPr="00332365">
        <w:rPr>
          <w:rFonts w:ascii="Times New Roman CYR" w:hAnsi="Times New Roman CYR"/>
          <w:sz w:val="28"/>
          <w:szCs w:val="28"/>
          <w:lang w:val="uk-UA"/>
        </w:rPr>
        <w:t>.</w:t>
      </w:r>
    </w:p>
    <w:p w:rsidR="008B7371" w:rsidRDefault="008B7371" w:rsidP="008B7371">
      <w:pPr>
        <w:pStyle w:val="af3"/>
        <w:tabs>
          <w:tab w:val="clear" w:pos="4153"/>
          <w:tab w:val="clear" w:pos="8306"/>
        </w:tabs>
        <w:ind w:firstLine="540"/>
        <w:jc w:val="both"/>
        <w:rPr>
          <w:rFonts w:ascii="Times New Roman CYR" w:hAnsi="Times New Roman CYR"/>
          <w:sz w:val="28"/>
          <w:szCs w:val="28"/>
          <w:lang w:val="uk-UA"/>
        </w:rPr>
      </w:pPr>
      <w:r>
        <w:rPr>
          <w:rFonts w:ascii="Times New Roman CYR" w:hAnsi="Times New Roman CYR"/>
          <w:sz w:val="28"/>
          <w:szCs w:val="28"/>
          <w:lang w:val="uk-UA"/>
        </w:rPr>
        <w:t>3. Доручити селищному голові укласти Договір про пайову участь у визначенні законодавством терміни.</w:t>
      </w:r>
    </w:p>
    <w:p w:rsidR="008B7371" w:rsidRDefault="008B7371" w:rsidP="008B7371">
      <w:pPr>
        <w:pStyle w:val="af3"/>
        <w:tabs>
          <w:tab w:val="clear" w:pos="4153"/>
          <w:tab w:val="clear" w:pos="8306"/>
        </w:tabs>
        <w:ind w:firstLine="540"/>
        <w:jc w:val="both"/>
        <w:rPr>
          <w:rFonts w:ascii="Times New Roman CYR" w:hAnsi="Times New Roman CYR"/>
          <w:sz w:val="28"/>
          <w:szCs w:val="28"/>
          <w:lang w:val="uk-UA"/>
        </w:rPr>
      </w:pPr>
      <w:r>
        <w:rPr>
          <w:rFonts w:ascii="Times New Roman CYR" w:hAnsi="Times New Roman CYR"/>
          <w:sz w:val="28"/>
          <w:szCs w:val="28"/>
          <w:lang w:val="uk-UA"/>
        </w:rPr>
        <w:t>4. Контроль за виконанням цього рішення покласти на постійну комісію селищної ради з питань планування, фінансів, бюджету та соціально-економічного розвитку.</w:t>
      </w:r>
    </w:p>
    <w:p w:rsidR="008B7371" w:rsidRDefault="008B7371" w:rsidP="008B7371">
      <w:pPr>
        <w:ind w:right="140"/>
        <w:rPr>
          <w:rFonts w:ascii="Times New Roman CYR" w:hAnsi="Times New Roman CYR"/>
          <w:sz w:val="28"/>
          <w:szCs w:val="28"/>
        </w:rPr>
      </w:pPr>
    </w:p>
    <w:p w:rsidR="00B52DF5" w:rsidRDefault="00B52DF5" w:rsidP="008B7371">
      <w:pPr>
        <w:ind w:right="140"/>
        <w:rPr>
          <w:rFonts w:ascii="Times New Roman CYR" w:hAnsi="Times New Roman CYR"/>
          <w:sz w:val="28"/>
          <w:szCs w:val="28"/>
        </w:rPr>
      </w:pPr>
    </w:p>
    <w:p w:rsidR="00B52DF5" w:rsidRDefault="00B52DF5" w:rsidP="008B7371">
      <w:pPr>
        <w:ind w:right="140"/>
        <w:rPr>
          <w:rFonts w:ascii="Times New Roman CYR" w:hAnsi="Times New Roman CYR"/>
          <w:sz w:val="28"/>
          <w:szCs w:val="28"/>
        </w:rPr>
      </w:pPr>
    </w:p>
    <w:p w:rsidR="00B52DF5" w:rsidRDefault="00B52DF5" w:rsidP="008B7371">
      <w:pPr>
        <w:ind w:right="140"/>
        <w:rPr>
          <w:rFonts w:ascii="Times New Roman CYR" w:hAnsi="Times New Roman CYR"/>
          <w:sz w:val="28"/>
          <w:szCs w:val="28"/>
        </w:rPr>
      </w:pPr>
    </w:p>
    <w:p w:rsidR="009C009E" w:rsidRDefault="008B7371" w:rsidP="009C009E">
      <w:r>
        <w:rPr>
          <w:rFonts w:ascii="Times New Roman CYR" w:hAnsi="Times New Roman CYR"/>
          <w:sz w:val="28"/>
          <w:szCs w:val="28"/>
        </w:rPr>
        <w:t xml:space="preserve">Селищний голова </w:t>
      </w:r>
      <w:r>
        <w:rPr>
          <w:rFonts w:ascii="Times New Roman CYR" w:hAnsi="Times New Roman CYR"/>
          <w:sz w:val="28"/>
          <w:szCs w:val="28"/>
        </w:rPr>
        <w:tab/>
      </w:r>
      <w:r>
        <w:rPr>
          <w:rFonts w:ascii="Times New Roman CYR" w:hAnsi="Times New Roman CYR"/>
          <w:sz w:val="28"/>
          <w:szCs w:val="28"/>
        </w:rPr>
        <w:tab/>
      </w:r>
      <w:r>
        <w:rPr>
          <w:rFonts w:ascii="Times New Roman CYR" w:hAnsi="Times New Roman CYR"/>
          <w:sz w:val="28"/>
          <w:szCs w:val="28"/>
        </w:rPr>
        <w:tab/>
        <w:t xml:space="preserve">                                                О.Г. Фаустов</w:t>
      </w:r>
    </w:p>
    <w:p w:rsidR="004A31E5" w:rsidRPr="00CD359D" w:rsidRDefault="004A31E5" w:rsidP="004A31E5">
      <w:pPr>
        <w:spacing w:after="0"/>
        <w:jc w:val="both"/>
        <w:rPr>
          <w:rFonts w:ascii="Times New Roman" w:hAnsi="Times New Roman" w:cs="Times New Roman"/>
          <w:sz w:val="28"/>
          <w:szCs w:val="28"/>
        </w:rPr>
      </w:pPr>
    </w:p>
    <w:p w:rsidR="004A31E5" w:rsidRPr="00CD359D" w:rsidRDefault="004A31E5" w:rsidP="004A31E5">
      <w:pPr>
        <w:spacing w:after="0"/>
        <w:jc w:val="both"/>
        <w:rPr>
          <w:rFonts w:ascii="Times New Roman" w:hAnsi="Times New Roman" w:cs="Times New Roman"/>
          <w:sz w:val="28"/>
          <w:szCs w:val="28"/>
        </w:rPr>
      </w:pPr>
    </w:p>
    <w:p w:rsidR="004A31E5" w:rsidRPr="00CD359D" w:rsidRDefault="004A31E5" w:rsidP="004A31E5">
      <w:pPr>
        <w:spacing w:after="0"/>
        <w:jc w:val="both"/>
        <w:rPr>
          <w:rFonts w:ascii="Times New Roman" w:hAnsi="Times New Roman" w:cs="Times New Roman"/>
          <w:sz w:val="28"/>
          <w:szCs w:val="28"/>
        </w:rPr>
      </w:pPr>
    </w:p>
    <w:p w:rsidR="004A31E5" w:rsidRDefault="004A31E5" w:rsidP="004A31E5">
      <w:pPr>
        <w:spacing w:after="0"/>
        <w:rPr>
          <w:rFonts w:ascii="Times New Roman" w:hAnsi="Times New Roman" w:cs="Times New Roman"/>
          <w:sz w:val="28"/>
          <w:szCs w:val="28"/>
        </w:rPr>
      </w:pPr>
    </w:p>
    <w:p w:rsidR="00B52DF5" w:rsidRDefault="00B52DF5" w:rsidP="004A31E5">
      <w:pPr>
        <w:spacing w:after="0"/>
        <w:rPr>
          <w:rFonts w:ascii="Times New Roman" w:hAnsi="Times New Roman" w:cs="Times New Roman"/>
          <w:sz w:val="28"/>
          <w:szCs w:val="28"/>
        </w:rPr>
      </w:pPr>
    </w:p>
    <w:p w:rsidR="00B52DF5" w:rsidRDefault="00B52DF5" w:rsidP="004A31E5">
      <w:pPr>
        <w:spacing w:after="0"/>
        <w:rPr>
          <w:rFonts w:ascii="Times New Roman" w:hAnsi="Times New Roman" w:cs="Times New Roman"/>
          <w:sz w:val="28"/>
          <w:szCs w:val="28"/>
        </w:rPr>
      </w:pPr>
    </w:p>
    <w:p w:rsidR="00B52DF5" w:rsidRDefault="00B52DF5" w:rsidP="004A31E5">
      <w:pPr>
        <w:spacing w:after="0"/>
        <w:rPr>
          <w:rFonts w:ascii="Times New Roman" w:hAnsi="Times New Roman" w:cs="Times New Roman"/>
          <w:sz w:val="28"/>
          <w:szCs w:val="28"/>
        </w:rPr>
      </w:pPr>
    </w:p>
    <w:p w:rsidR="00B52DF5" w:rsidRDefault="00B52DF5" w:rsidP="004A31E5">
      <w:pPr>
        <w:spacing w:after="0"/>
        <w:rPr>
          <w:rFonts w:ascii="Times New Roman" w:hAnsi="Times New Roman" w:cs="Times New Roman"/>
          <w:sz w:val="28"/>
          <w:szCs w:val="28"/>
        </w:rPr>
      </w:pPr>
    </w:p>
    <w:p w:rsidR="00B52DF5" w:rsidRDefault="00B52DF5" w:rsidP="004A31E5">
      <w:pPr>
        <w:spacing w:after="0"/>
        <w:rPr>
          <w:rFonts w:ascii="Times New Roman" w:hAnsi="Times New Roman" w:cs="Times New Roman"/>
          <w:sz w:val="28"/>
          <w:szCs w:val="28"/>
        </w:rPr>
      </w:pPr>
    </w:p>
    <w:p w:rsidR="00B52DF5" w:rsidRDefault="00B52DF5" w:rsidP="004A31E5">
      <w:pPr>
        <w:spacing w:after="0"/>
        <w:rPr>
          <w:rFonts w:ascii="Times New Roman" w:hAnsi="Times New Roman" w:cs="Times New Roman"/>
          <w:sz w:val="28"/>
          <w:szCs w:val="28"/>
        </w:rPr>
      </w:pPr>
    </w:p>
    <w:p w:rsidR="00B52DF5" w:rsidRDefault="00B52DF5" w:rsidP="004A31E5">
      <w:pPr>
        <w:spacing w:after="0"/>
        <w:rPr>
          <w:rFonts w:ascii="Times New Roman" w:hAnsi="Times New Roman" w:cs="Times New Roman"/>
          <w:sz w:val="28"/>
          <w:szCs w:val="28"/>
        </w:rPr>
      </w:pPr>
    </w:p>
    <w:p w:rsidR="00B52DF5" w:rsidRDefault="00B52DF5" w:rsidP="004A31E5">
      <w:pPr>
        <w:spacing w:after="0"/>
        <w:rPr>
          <w:rFonts w:ascii="Times New Roman" w:hAnsi="Times New Roman" w:cs="Times New Roman"/>
          <w:sz w:val="28"/>
          <w:szCs w:val="28"/>
        </w:rPr>
      </w:pPr>
    </w:p>
    <w:p w:rsidR="00B52DF5" w:rsidRDefault="00B52DF5" w:rsidP="004A31E5">
      <w:pPr>
        <w:spacing w:after="0"/>
        <w:rPr>
          <w:rFonts w:ascii="Times New Roman" w:hAnsi="Times New Roman" w:cs="Times New Roman"/>
          <w:sz w:val="28"/>
          <w:szCs w:val="28"/>
        </w:rPr>
      </w:pPr>
    </w:p>
    <w:p w:rsidR="00B52DF5" w:rsidRDefault="00B52DF5" w:rsidP="004A31E5">
      <w:pPr>
        <w:spacing w:after="0"/>
        <w:rPr>
          <w:rFonts w:ascii="Times New Roman" w:hAnsi="Times New Roman" w:cs="Times New Roman"/>
          <w:sz w:val="28"/>
          <w:szCs w:val="28"/>
        </w:rPr>
      </w:pPr>
    </w:p>
    <w:p w:rsidR="00B52DF5" w:rsidRDefault="00B52DF5" w:rsidP="004A31E5">
      <w:pPr>
        <w:spacing w:after="0"/>
        <w:rPr>
          <w:rFonts w:ascii="Times New Roman" w:hAnsi="Times New Roman" w:cs="Times New Roman"/>
          <w:sz w:val="28"/>
          <w:szCs w:val="28"/>
        </w:rPr>
      </w:pPr>
    </w:p>
    <w:p w:rsidR="00B52DF5" w:rsidRDefault="00B52DF5" w:rsidP="004A31E5">
      <w:pPr>
        <w:spacing w:after="0"/>
        <w:rPr>
          <w:rFonts w:ascii="Times New Roman" w:hAnsi="Times New Roman" w:cs="Times New Roman"/>
          <w:sz w:val="28"/>
          <w:szCs w:val="28"/>
        </w:rPr>
      </w:pPr>
    </w:p>
    <w:p w:rsidR="00B52DF5" w:rsidRDefault="00B52DF5" w:rsidP="004A31E5">
      <w:pPr>
        <w:spacing w:after="0"/>
        <w:rPr>
          <w:rFonts w:ascii="Times New Roman" w:hAnsi="Times New Roman" w:cs="Times New Roman"/>
          <w:sz w:val="28"/>
          <w:szCs w:val="28"/>
        </w:rPr>
      </w:pPr>
    </w:p>
    <w:p w:rsidR="00B52DF5" w:rsidRDefault="00B52DF5" w:rsidP="004A31E5">
      <w:pPr>
        <w:spacing w:after="0"/>
        <w:rPr>
          <w:rFonts w:ascii="Times New Roman" w:hAnsi="Times New Roman" w:cs="Times New Roman"/>
          <w:sz w:val="28"/>
          <w:szCs w:val="28"/>
        </w:rPr>
      </w:pPr>
    </w:p>
    <w:p w:rsidR="00B52DF5" w:rsidRDefault="00B52DF5" w:rsidP="004A31E5">
      <w:pPr>
        <w:spacing w:after="0"/>
        <w:rPr>
          <w:rFonts w:ascii="Times New Roman" w:hAnsi="Times New Roman" w:cs="Times New Roman"/>
          <w:sz w:val="28"/>
          <w:szCs w:val="28"/>
        </w:rPr>
      </w:pPr>
    </w:p>
    <w:p w:rsidR="00B52DF5" w:rsidRDefault="00B52DF5" w:rsidP="004A31E5">
      <w:pPr>
        <w:spacing w:after="0"/>
        <w:rPr>
          <w:rFonts w:ascii="Times New Roman" w:hAnsi="Times New Roman" w:cs="Times New Roman"/>
          <w:sz w:val="28"/>
          <w:szCs w:val="28"/>
        </w:rPr>
      </w:pPr>
    </w:p>
    <w:p w:rsidR="00B52DF5" w:rsidRDefault="00B52DF5" w:rsidP="004A31E5">
      <w:pPr>
        <w:spacing w:after="0"/>
        <w:rPr>
          <w:rFonts w:ascii="Times New Roman" w:hAnsi="Times New Roman" w:cs="Times New Roman"/>
          <w:sz w:val="28"/>
          <w:szCs w:val="28"/>
        </w:rPr>
      </w:pPr>
    </w:p>
    <w:p w:rsidR="00B52DF5" w:rsidRPr="00CD359D" w:rsidRDefault="00B52DF5" w:rsidP="004A31E5">
      <w:pPr>
        <w:spacing w:after="0"/>
        <w:rPr>
          <w:rFonts w:ascii="Times New Roman" w:hAnsi="Times New Roman" w:cs="Times New Roman"/>
          <w:sz w:val="28"/>
          <w:szCs w:val="28"/>
        </w:rPr>
      </w:pPr>
    </w:p>
    <w:p w:rsidR="004A31E5" w:rsidRPr="00CD359D" w:rsidRDefault="00391B7C" w:rsidP="004A31E5">
      <w:pPr>
        <w:spacing w:after="0"/>
        <w:jc w:val="center"/>
        <w:rPr>
          <w:rFonts w:ascii="Times New Roman" w:hAnsi="Times New Roman" w:cs="Times New Roman"/>
          <w:sz w:val="28"/>
          <w:szCs w:val="28"/>
        </w:rPr>
      </w:pPr>
      <w:r>
        <w:rPr>
          <w:rFonts w:ascii="Times New Roman" w:hAnsi="Times New Roman" w:cs="Times New Roman"/>
          <w:sz w:val="28"/>
          <w:szCs w:val="28"/>
          <w:lang w:val="ru-RU" w:eastAsia="ru-RU"/>
        </w:rPr>
        <w:lastRenderedPageBreak/>
        <w:pict>
          <v:shape id="_x0000_s1037" type="#_x0000_t75" style="position:absolute;left:0;text-align:left;margin-left:221.15pt;margin-top:5.75pt;width:35.35pt;height:45.2pt;z-index:-251633664;visibility:visible;mso-wrap-edited:f" fillcolor="window">
            <v:imagedata r:id="rId7" o:title="" gain="86232f" grayscale="t" bilevel="t"/>
            <w10:wrap type="topAndBottom"/>
          </v:shape>
          <o:OLEObject Type="Embed" ProgID="Word.Picture.8" ShapeID="_x0000_s1037" DrawAspect="Content" ObjectID="_1584865534" r:id="rId17"/>
        </w:pict>
      </w:r>
      <w:r w:rsidR="004A31E5" w:rsidRPr="00CD359D">
        <w:rPr>
          <w:rFonts w:ascii="Times New Roman" w:hAnsi="Times New Roman" w:cs="Times New Roman"/>
          <w:sz w:val="28"/>
          <w:szCs w:val="28"/>
        </w:rPr>
        <w:t>ЧАПЛИНСЬКА СЕЛИЩНА РАДА</w:t>
      </w:r>
    </w:p>
    <w:p w:rsidR="004A31E5" w:rsidRPr="00CD359D" w:rsidRDefault="004A31E5" w:rsidP="004A31E5">
      <w:pPr>
        <w:spacing w:after="0"/>
        <w:jc w:val="center"/>
        <w:rPr>
          <w:rFonts w:ascii="Times New Roman" w:hAnsi="Times New Roman" w:cs="Times New Roman"/>
          <w:sz w:val="28"/>
          <w:szCs w:val="28"/>
        </w:rPr>
      </w:pPr>
      <w:r w:rsidRPr="00CD359D">
        <w:rPr>
          <w:rFonts w:ascii="Times New Roman" w:hAnsi="Times New Roman" w:cs="Times New Roman"/>
          <w:sz w:val="28"/>
          <w:szCs w:val="28"/>
        </w:rPr>
        <w:t>ЧАПЛИНСЬКОГО РАЙОНУ ХЕРСОНСЬКОЇ ОБЛАСТІ</w:t>
      </w:r>
    </w:p>
    <w:p w:rsidR="004A31E5" w:rsidRPr="00CD359D" w:rsidRDefault="004A31E5" w:rsidP="004A31E5">
      <w:pPr>
        <w:widowControl w:val="0"/>
        <w:autoSpaceDE w:val="0"/>
        <w:autoSpaceDN w:val="0"/>
        <w:adjustRightInd w:val="0"/>
        <w:spacing w:after="0"/>
        <w:jc w:val="center"/>
        <w:rPr>
          <w:rFonts w:ascii="Times New Roman" w:hAnsi="Times New Roman" w:cs="Times New Roman"/>
          <w:sz w:val="28"/>
          <w:szCs w:val="28"/>
        </w:rPr>
      </w:pPr>
      <w:r w:rsidRPr="00CD359D">
        <w:rPr>
          <w:rFonts w:ascii="Times New Roman" w:hAnsi="Times New Roman" w:cs="Times New Roman"/>
          <w:sz w:val="28"/>
          <w:szCs w:val="28"/>
        </w:rPr>
        <w:t xml:space="preserve">  </w:t>
      </w:r>
      <w:r>
        <w:rPr>
          <w:rFonts w:ascii="Times New Roman" w:hAnsi="Times New Roman" w:cs="Times New Roman"/>
          <w:sz w:val="28"/>
          <w:szCs w:val="28"/>
        </w:rPr>
        <w:t>П</w:t>
      </w:r>
      <w:r w:rsidRPr="003A2A4C">
        <w:rPr>
          <w:rFonts w:ascii="Times New Roman" w:hAnsi="Times New Roman" w:cs="Times New Roman"/>
          <w:sz w:val="28"/>
          <w:szCs w:val="28"/>
        </w:rPr>
        <w:t>’</w:t>
      </w:r>
      <w:r>
        <w:rPr>
          <w:rFonts w:ascii="Times New Roman" w:hAnsi="Times New Roman" w:cs="Times New Roman"/>
          <w:sz w:val="28"/>
          <w:szCs w:val="28"/>
        </w:rPr>
        <w:t>ЯТ</w:t>
      </w:r>
      <w:r w:rsidRPr="00CD359D">
        <w:rPr>
          <w:rFonts w:ascii="Times New Roman" w:hAnsi="Times New Roman" w:cs="Times New Roman"/>
          <w:sz w:val="28"/>
          <w:szCs w:val="28"/>
        </w:rPr>
        <w:t xml:space="preserve">НАДЦЯТА СЕСІЯ </w:t>
      </w:r>
      <w:r w:rsidRPr="00CD359D">
        <w:rPr>
          <w:rFonts w:ascii="Times New Roman" w:hAnsi="Times New Roman" w:cs="Times New Roman"/>
          <w:sz w:val="28"/>
          <w:szCs w:val="28"/>
          <w:lang w:val="en-US"/>
        </w:rPr>
        <w:t>V</w:t>
      </w:r>
      <w:r w:rsidRPr="00CD359D">
        <w:rPr>
          <w:rFonts w:ascii="Times New Roman" w:hAnsi="Times New Roman" w:cs="Times New Roman"/>
          <w:sz w:val="28"/>
          <w:szCs w:val="28"/>
        </w:rPr>
        <w:t>ІІ СКЛИКАННЯ</w:t>
      </w:r>
    </w:p>
    <w:p w:rsidR="004A31E5" w:rsidRPr="00CD359D" w:rsidRDefault="004A31E5" w:rsidP="004A31E5">
      <w:pPr>
        <w:spacing w:after="0"/>
        <w:jc w:val="center"/>
        <w:rPr>
          <w:rFonts w:ascii="Times New Roman" w:hAnsi="Times New Roman" w:cs="Times New Roman"/>
          <w:sz w:val="28"/>
          <w:szCs w:val="28"/>
        </w:rPr>
      </w:pPr>
      <w:r w:rsidRPr="00CD359D">
        <w:rPr>
          <w:rFonts w:ascii="Times New Roman" w:hAnsi="Times New Roman" w:cs="Times New Roman"/>
          <w:sz w:val="28"/>
          <w:szCs w:val="28"/>
        </w:rPr>
        <w:t>Р І Ш Е Н Н Я</w:t>
      </w:r>
    </w:p>
    <w:p w:rsidR="004A31E5" w:rsidRPr="00CD359D" w:rsidRDefault="004A31E5" w:rsidP="004A31E5">
      <w:pPr>
        <w:spacing w:after="0"/>
        <w:ind w:right="-1050"/>
        <w:jc w:val="both"/>
        <w:rPr>
          <w:rFonts w:ascii="Times New Roman" w:hAnsi="Times New Roman" w:cs="Times New Roman"/>
          <w:sz w:val="28"/>
          <w:szCs w:val="28"/>
        </w:rPr>
      </w:pPr>
    </w:p>
    <w:p w:rsidR="004A31E5" w:rsidRPr="00CD359D" w:rsidRDefault="004A31E5" w:rsidP="004A31E5">
      <w:pPr>
        <w:spacing w:after="0"/>
        <w:ind w:right="-1050"/>
        <w:jc w:val="both"/>
        <w:rPr>
          <w:rFonts w:ascii="Times New Roman" w:hAnsi="Times New Roman" w:cs="Times New Roman"/>
          <w:sz w:val="28"/>
          <w:szCs w:val="28"/>
        </w:rPr>
      </w:pPr>
      <w:r w:rsidRPr="00CD359D">
        <w:rPr>
          <w:rFonts w:ascii="Times New Roman" w:hAnsi="Times New Roman" w:cs="Times New Roman"/>
          <w:sz w:val="28"/>
          <w:szCs w:val="28"/>
        </w:rPr>
        <w:t xml:space="preserve">від </w:t>
      </w:r>
      <w:r>
        <w:rPr>
          <w:rFonts w:ascii="Times New Roman" w:hAnsi="Times New Roman" w:cs="Times New Roman"/>
          <w:sz w:val="28"/>
          <w:szCs w:val="28"/>
        </w:rPr>
        <w:t>15</w:t>
      </w:r>
      <w:r w:rsidRPr="00CD359D">
        <w:rPr>
          <w:rFonts w:ascii="Times New Roman" w:hAnsi="Times New Roman" w:cs="Times New Roman"/>
          <w:sz w:val="28"/>
          <w:szCs w:val="28"/>
        </w:rPr>
        <w:t xml:space="preserve"> </w:t>
      </w:r>
      <w:r>
        <w:rPr>
          <w:rFonts w:ascii="Times New Roman" w:hAnsi="Times New Roman" w:cs="Times New Roman"/>
          <w:sz w:val="28"/>
          <w:szCs w:val="28"/>
        </w:rPr>
        <w:t>берез</w:t>
      </w:r>
      <w:r w:rsidRPr="00CD359D">
        <w:rPr>
          <w:rFonts w:ascii="Times New Roman" w:hAnsi="Times New Roman" w:cs="Times New Roman"/>
          <w:sz w:val="28"/>
          <w:szCs w:val="28"/>
        </w:rPr>
        <w:t>ня 201</w:t>
      </w:r>
      <w:r>
        <w:rPr>
          <w:rFonts w:ascii="Times New Roman" w:hAnsi="Times New Roman" w:cs="Times New Roman"/>
          <w:sz w:val="28"/>
          <w:szCs w:val="28"/>
        </w:rPr>
        <w:t>8</w:t>
      </w:r>
      <w:r w:rsidRPr="00CD359D">
        <w:rPr>
          <w:rFonts w:ascii="Times New Roman" w:hAnsi="Times New Roman" w:cs="Times New Roman"/>
          <w:sz w:val="28"/>
          <w:szCs w:val="28"/>
        </w:rPr>
        <w:t xml:space="preserve"> року                №</w:t>
      </w:r>
      <w:r>
        <w:rPr>
          <w:rFonts w:ascii="Times New Roman" w:hAnsi="Times New Roman" w:cs="Times New Roman"/>
          <w:sz w:val="28"/>
          <w:szCs w:val="28"/>
        </w:rPr>
        <w:t>262</w:t>
      </w:r>
    </w:p>
    <w:p w:rsidR="004A31E5" w:rsidRDefault="004A31E5" w:rsidP="004A31E5">
      <w:pPr>
        <w:tabs>
          <w:tab w:val="left" w:pos="2895"/>
        </w:tabs>
        <w:spacing w:after="0"/>
        <w:ind w:right="-1050"/>
        <w:jc w:val="both"/>
        <w:rPr>
          <w:rFonts w:ascii="Times New Roman" w:hAnsi="Times New Roman" w:cs="Times New Roman"/>
          <w:sz w:val="28"/>
          <w:szCs w:val="28"/>
        </w:rPr>
      </w:pPr>
      <w:r w:rsidRPr="00CD359D">
        <w:rPr>
          <w:rFonts w:ascii="Times New Roman" w:hAnsi="Times New Roman" w:cs="Times New Roman"/>
          <w:sz w:val="28"/>
          <w:szCs w:val="28"/>
        </w:rPr>
        <w:t>смт.Чаплинка</w:t>
      </w:r>
    </w:p>
    <w:p w:rsidR="006A751D" w:rsidRDefault="006A751D" w:rsidP="006A751D">
      <w:pPr>
        <w:tabs>
          <w:tab w:val="left" w:pos="2895"/>
        </w:tabs>
        <w:spacing w:after="0"/>
        <w:ind w:right="-1050"/>
        <w:jc w:val="both"/>
        <w:rPr>
          <w:rFonts w:ascii="Times New Roman" w:hAnsi="Times New Roman" w:cs="Times New Roman"/>
          <w:sz w:val="28"/>
          <w:szCs w:val="28"/>
        </w:rPr>
      </w:pPr>
    </w:p>
    <w:p w:rsidR="009B5F35" w:rsidRDefault="007D23A4" w:rsidP="005B397E">
      <w:pPr>
        <w:tabs>
          <w:tab w:val="left" w:pos="2895"/>
        </w:tabs>
        <w:spacing w:after="0"/>
        <w:ind w:right="-1050"/>
        <w:jc w:val="both"/>
        <w:rPr>
          <w:rFonts w:ascii="Times New Roman" w:eastAsia="DejaVu Sans" w:hAnsi="Times New Roman" w:cs="Times New Roman"/>
          <w:kern w:val="1"/>
          <w:sz w:val="28"/>
          <w:szCs w:val="28"/>
        </w:rPr>
      </w:pPr>
      <w:r>
        <w:rPr>
          <w:rFonts w:ascii="Times New Roman" w:eastAsia="DejaVu Sans" w:hAnsi="Times New Roman" w:cs="Times New Roman"/>
          <w:kern w:val="1"/>
          <w:sz w:val="28"/>
          <w:szCs w:val="28"/>
        </w:rPr>
        <w:t xml:space="preserve">Про затвердження </w:t>
      </w:r>
      <w:r w:rsidR="009B5F35">
        <w:rPr>
          <w:rFonts w:ascii="Times New Roman" w:eastAsia="DejaVu Sans" w:hAnsi="Times New Roman" w:cs="Times New Roman"/>
          <w:kern w:val="1"/>
          <w:sz w:val="28"/>
          <w:szCs w:val="28"/>
        </w:rPr>
        <w:t>Програми</w:t>
      </w:r>
    </w:p>
    <w:p w:rsidR="007D23A4" w:rsidRDefault="009B5F35" w:rsidP="005B397E">
      <w:pPr>
        <w:tabs>
          <w:tab w:val="left" w:pos="2895"/>
        </w:tabs>
        <w:spacing w:after="0"/>
        <w:ind w:right="-1050"/>
        <w:jc w:val="both"/>
        <w:rPr>
          <w:rFonts w:ascii="Times New Roman" w:eastAsia="DejaVu Sans" w:hAnsi="Times New Roman" w:cs="Times New Roman"/>
          <w:kern w:val="1"/>
          <w:sz w:val="28"/>
          <w:szCs w:val="28"/>
        </w:rPr>
      </w:pPr>
      <w:r>
        <w:rPr>
          <w:rFonts w:ascii="Times New Roman" w:eastAsia="DejaVu Sans" w:hAnsi="Times New Roman" w:cs="Times New Roman"/>
          <w:kern w:val="1"/>
          <w:sz w:val="28"/>
          <w:szCs w:val="28"/>
        </w:rPr>
        <w:t xml:space="preserve">соціально-економічного </w:t>
      </w:r>
      <w:r w:rsidR="007D23A4">
        <w:rPr>
          <w:rFonts w:ascii="Times New Roman" w:eastAsia="DejaVu Sans" w:hAnsi="Times New Roman" w:cs="Times New Roman"/>
          <w:kern w:val="1"/>
          <w:sz w:val="28"/>
          <w:szCs w:val="28"/>
        </w:rPr>
        <w:t xml:space="preserve">та </w:t>
      </w:r>
    </w:p>
    <w:p w:rsidR="009B5F35" w:rsidRDefault="007D23A4" w:rsidP="005B397E">
      <w:pPr>
        <w:tabs>
          <w:tab w:val="left" w:pos="2895"/>
        </w:tabs>
        <w:spacing w:after="0"/>
        <w:ind w:right="-1050"/>
        <w:jc w:val="both"/>
        <w:rPr>
          <w:rFonts w:ascii="Times New Roman" w:eastAsia="DejaVu Sans" w:hAnsi="Times New Roman" w:cs="Times New Roman"/>
          <w:kern w:val="1"/>
          <w:sz w:val="28"/>
          <w:szCs w:val="28"/>
        </w:rPr>
      </w:pPr>
      <w:r>
        <w:rPr>
          <w:rFonts w:ascii="Times New Roman" w:eastAsia="DejaVu Sans" w:hAnsi="Times New Roman" w:cs="Times New Roman"/>
          <w:kern w:val="1"/>
          <w:sz w:val="28"/>
          <w:szCs w:val="28"/>
        </w:rPr>
        <w:t xml:space="preserve">культурного </w:t>
      </w:r>
      <w:r w:rsidR="009B5F35">
        <w:rPr>
          <w:rFonts w:ascii="Times New Roman" w:eastAsia="DejaVu Sans" w:hAnsi="Times New Roman" w:cs="Times New Roman"/>
          <w:kern w:val="1"/>
          <w:sz w:val="28"/>
          <w:szCs w:val="28"/>
        </w:rPr>
        <w:t>розвитку</w:t>
      </w:r>
    </w:p>
    <w:p w:rsidR="006A751D" w:rsidRPr="00402D48" w:rsidRDefault="009B5F35" w:rsidP="005B397E">
      <w:pPr>
        <w:tabs>
          <w:tab w:val="left" w:pos="2895"/>
        </w:tabs>
        <w:spacing w:after="0"/>
        <w:ind w:right="-1050"/>
        <w:jc w:val="both"/>
        <w:rPr>
          <w:rFonts w:ascii="Times New Roman" w:eastAsia="DejaVu Sans" w:hAnsi="Times New Roman" w:cs="Times New Roman"/>
          <w:kern w:val="1"/>
          <w:sz w:val="28"/>
          <w:szCs w:val="28"/>
        </w:rPr>
      </w:pPr>
      <w:r>
        <w:rPr>
          <w:rFonts w:ascii="Times New Roman" w:eastAsia="DejaVu Sans" w:hAnsi="Times New Roman" w:cs="Times New Roman"/>
          <w:kern w:val="1"/>
          <w:sz w:val="28"/>
          <w:szCs w:val="28"/>
        </w:rPr>
        <w:t>на 2018 рік</w:t>
      </w:r>
      <w:r w:rsidR="006A751D" w:rsidRPr="00402D48">
        <w:rPr>
          <w:rFonts w:ascii="Times New Roman" w:eastAsia="DejaVu Sans" w:hAnsi="Times New Roman" w:cs="Times New Roman"/>
          <w:kern w:val="1"/>
          <w:sz w:val="28"/>
          <w:szCs w:val="28"/>
        </w:rPr>
        <w:t xml:space="preserve">              </w:t>
      </w:r>
    </w:p>
    <w:p w:rsidR="006A751D" w:rsidRPr="00402D48" w:rsidRDefault="006A751D" w:rsidP="006A751D">
      <w:pPr>
        <w:tabs>
          <w:tab w:val="left" w:pos="2895"/>
        </w:tabs>
        <w:spacing w:after="0"/>
        <w:ind w:right="-1050"/>
        <w:jc w:val="both"/>
        <w:rPr>
          <w:rFonts w:ascii="Times New Roman" w:eastAsia="DejaVu Sans" w:hAnsi="Times New Roman" w:cs="Times New Roman"/>
          <w:kern w:val="1"/>
          <w:sz w:val="28"/>
          <w:szCs w:val="28"/>
        </w:rPr>
      </w:pPr>
    </w:p>
    <w:p w:rsidR="006A751D" w:rsidRDefault="006A751D" w:rsidP="006A751D">
      <w:pPr>
        <w:spacing w:after="0"/>
        <w:ind w:right="-1"/>
        <w:jc w:val="both"/>
        <w:rPr>
          <w:rFonts w:ascii="Times New Roman" w:eastAsia="DejaVu Sans" w:hAnsi="Times New Roman" w:cs="Times New Roman"/>
          <w:kern w:val="1"/>
          <w:sz w:val="28"/>
          <w:szCs w:val="28"/>
        </w:rPr>
      </w:pPr>
      <w:r>
        <w:rPr>
          <w:rFonts w:ascii="Times New Roman" w:eastAsia="DejaVu Sans" w:hAnsi="Times New Roman" w:cs="Times New Roman"/>
          <w:kern w:val="1"/>
          <w:sz w:val="28"/>
          <w:szCs w:val="28"/>
        </w:rPr>
        <w:tab/>
      </w:r>
      <w:r w:rsidRPr="00402D48">
        <w:rPr>
          <w:rFonts w:ascii="Times New Roman" w:eastAsia="DejaVu Sans" w:hAnsi="Times New Roman" w:cs="Times New Roman"/>
          <w:kern w:val="1"/>
          <w:sz w:val="28"/>
          <w:szCs w:val="28"/>
        </w:rPr>
        <w:t>Керуючись пунктом 22 частини 1 статті 26 Закону України «Про місцеве самоврядування в Україні», заслухавши та обговоривши інформацію про П</w:t>
      </w:r>
      <w:r w:rsidRPr="00402D48">
        <w:rPr>
          <w:rFonts w:ascii="Times New Roman" w:eastAsia="DejaVu Sans" w:hAnsi="Times New Roman" w:cs="Times New Roman"/>
          <w:bCs/>
          <w:kern w:val="1"/>
          <w:sz w:val="28"/>
        </w:rPr>
        <w:t xml:space="preserve">рограму соціально-економічного та культурного розвитку </w:t>
      </w:r>
      <w:r w:rsidRPr="00402D48">
        <w:rPr>
          <w:rFonts w:ascii="Times New Roman" w:eastAsia="DejaVu Sans" w:hAnsi="Times New Roman" w:cs="Times New Roman"/>
          <w:kern w:val="1"/>
          <w:sz w:val="28"/>
          <w:szCs w:val="28"/>
        </w:rPr>
        <w:t>Чаплинської селищної на 201</w:t>
      </w:r>
      <w:r w:rsidR="009B5F35">
        <w:rPr>
          <w:rFonts w:ascii="Times New Roman" w:eastAsia="DejaVu Sans" w:hAnsi="Times New Roman" w:cs="Times New Roman"/>
          <w:kern w:val="1"/>
          <w:sz w:val="28"/>
          <w:szCs w:val="28"/>
        </w:rPr>
        <w:t>8</w:t>
      </w:r>
      <w:r w:rsidRPr="00402D48">
        <w:rPr>
          <w:rFonts w:ascii="Times New Roman" w:eastAsia="DejaVu Sans" w:hAnsi="Times New Roman" w:cs="Times New Roman"/>
          <w:kern w:val="1"/>
          <w:sz w:val="28"/>
          <w:szCs w:val="28"/>
        </w:rPr>
        <w:t xml:space="preserve"> рік</w:t>
      </w:r>
      <w:r w:rsidRPr="00402D48">
        <w:rPr>
          <w:rFonts w:ascii="Times New Roman" w:eastAsia="DejaVu Sans" w:hAnsi="Times New Roman" w:cs="Times New Roman"/>
          <w:bCs/>
          <w:kern w:val="1"/>
          <w:sz w:val="28"/>
          <w:szCs w:val="28"/>
        </w:rPr>
        <w:t>,</w:t>
      </w:r>
      <w:r w:rsidRPr="00402D48">
        <w:rPr>
          <w:rFonts w:ascii="Times New Roman" w:eastAsia="DejaVu Sans" w:hAnsi="Times New Roman" w:cs="Times New Roman"/>
          <w:kern w:val="1"/>
          <w:sz w:val="28"/>
          <w:szCs w:val="28"/>
        </w:rPr>
        <w:t xml:space="preserve"> селищна рада</w:t>
      </w:r>
    </w:p>
    <w:p w:rsidR="006A751D" w:rsidRDefault="006A751D" w:rsidP="006A751D">
      <w:pPr>
        <w:spacing w:after="0"/>
        <w:ind w:right="-1"/>
        <w:jc w:val="both"/>
        <w:rPr>
          <w:rFonts w:ascii="Times New Roman" w:eastAsia="DejaVu Sans" w:hAnsi="Times New Roman" w:cs="Times New Roman"/>
          <w:kern w:val="1"/>
          <w:sz w:val="28"/>
          <w:szCs w:val="28"/>
        </w:rPr>
      </w:pPr>
    </w:p>
    <w:p w:rsidR="006A751D" w:rsidRDefault="006A751D" w:rsidP="006A751D">
      <w:pPr>
        <w:tabs>
          <w:tab w:val="left" w:pos="2895"/>
        </w:tabs>
        <w:spacing w:after="0"/>
        <w:ind w:right="-1"/>
        <w:jc w:val="both"/>
        <w:rPr>
          <w:rFonts w:ascii="Times New Roman" w:eastAsia="DejaVu Sans" w:hAnsi="Times New Roman" w:cs="Times New Roman"/>
          <w:bCs/>
          <w:kern w:val="1"/>
          <w:sz w:val="28"/>
        </w:rPr>
      </w:pPr>
      <w:r w:rsidRPr="00402D48">
        <w:rPr>
          <w:rFonts w:ascii="Times New Roman" w:eastAsia="DejaVu Sans" w:hAnsi="Times New Roman" w:cs="Times New Roman"/>
          <w:bCs/>
          <w:kern w:val="1"/>
          <w:sz w:val="28"/>
        </w:rPr>
        <w:t>В И Р І Ш И Л А :</w:t>
      </w:r>
    </w:p>
    <w:p w:rsidR="006A751D" w:rsidRDefault="006A751D" w:rsidP="006A751D">
      <w:pPr>
        <w:tabs>
          <w:tab w:val="left" w:pos="2895"/>
        </w:tabs>
        <w:spacing w:after="0"/>
        <w:ind w:right="-1"/>
        <w:jc w:val="both"/>
        <w:rPr>
          <w:rFonts w:ascii="Times New Roman" w:eastAsia="DejaVu Sans" w:hAnsi="Times New Roman" w:cs="Times New Roman"/>
          <w:bCs/>
          <w:kern w:val="1"/>
          <w:sz w:val="28"/>
        </w:rPr>
      </w:pPr>
    </w:p>
    <w:p w:rsidR="006A751D" w:rsidRDefault="00B52DF5" w:rsidP="006A751D">
      <w:pPr>
        <w:pStyle w:val="a3"/>
        <w:numPr>
          <w:ilvl w:val="0"/>
          <w:numId w:val="1"/>
        </w:numPr>
        <w:tabs>
          <w:tab w:val="left" w:pos="2895"/>
        </w:tabs>
        <w:spacing w:after="0"/>
        <w:ind w:right="-1"/>
        <w:jc w:val="both"/>
        <w:rPr>
          <w:rFonts w:ascii="Times New Roman" w:eastAsia="DejaVu Sans" w:hAnsi="Times New Roman" w:cs="Times New Roman"/>
          <w:kern w:val="1"/>
          <w:sz w:val="28"/>
          <w:szCs w:val="28"/>
        </w:rPr>
      </w:pPr>
      <w:r>
        <w:rPr>
          <w:rFonts w:ascii="Times New Roman" w:eastAsia="DejaVu Sans" w:hAnsi="Times New Roman" w:cs="Times New Roman"/>
          <w:kern w:val="1"/>
          <w:sz w:val="28"/>
          <w:szCs w:val="28"/>
        </w:rPr>
        <w:t>Затвердити Програму</w:t>
      </w:r>
      <w:r w:rsidR="006A751D" w:rsidRPr="00402D48">
        <w:rPr>
          <w:rFonts w:ascii="Times New Roman" w:eastAsia="DejaVu Sans" w:hAnsi="Times New Roman" w:cs="Times New Roman"/>
          <w:kern w:val="1"/>
          <w:sz w:val="28"/>
          <w:szCs w:val="28"/>
        </w:rPr>
        <w:t xml:space="preserve"> соціально-економічного та культурного розвитку Чаплинської селищної об’єднаної територіальної громади на 201</w:t>
      </w:r>
      <w:r w:rsidR="009B5F35">
        <w:rPr>
          <w:rFonts w:ascii="Times New Roman" w:eastAsia="DejaVu Sans" w:hAnsi="Times New Roman" w:cs="Times New Roman"/>
          <w:kern w:val="1"/>
          <w:sz w:val="28"/>
          <w:szCs w:val="28"/>
        </w:rPr>
        <w:t>8</w:t>
      </w:r>
      <w:r w:rsidR="006A751D" w:rsidRPr="00402D48">
        <w:rPr>
          <w:rFonts w:ascii="Times New Roman" w:eastAsia="DejaVu Sans" w:hAnsi="Times New Roman" w:cs="Times New Roman"/>
          <w:kern w:val="1"/>
          <w:sz w:val="28"/>
          <w:szCs w:val="28"/>
        </w:rPr>
        <w:t xml:space="preserve"> рік (додається).</w:t>
      </w:r>
    </w:p>
    <w:p w:rsidR="006A751D" w:rsidRDefault="006A751D" w:rsidP="006A751D">
      <w:pPr>
        <w:pStyle w:val="a3"/>
        <w:numPr>
          <w:ilvl w:val="0"/>
          <w:numId w:val="1"/>
        </w:numPr>
        <w:tabs>
          <w:tab w:val="left" w:pos="2895"/>
        </w:tabs>
        <w:spacing w:after="0"/>
        <w:ind w:right="-1"/>
        <w:jc w:val="both"/>
        <w:rPr>
          <w:rFonts w:ascii="Times New Roman" w:eastAsia="DejaVu Sans" w:hAnsi="Times New Roman" w:cs="Times New Roman"/>
          <w:kern w:val="1"/>
          <w:sz w:val="28"/>
          <w:szCs w:val="28"/>
        </w:rPr>
      </w:pPr>
      <w:r w:rsidRPr="00402D48">
        <w:rPr>
          <w:rFonts w:ascii="Times New Roman" w:eastAsia="DejaVu Sans" w:hAnsi="Times New Roman" w:cs="Times New Roman"/>
          <w:kern w:val="1"/>
          <w:sz w:val="28"/>
          <w:szCs w:val="28"/>
        </w:rPr>
        <w:t xml:space="preserve"> Виконавчому комітету селищної ради звітувати про реалізацію Програми соціально-економічного та культурного розвитку Чаплинської селищної об’єднаної територіальної громади на 201</w:t>
      </w:r>
      <w:r w:rsidR="009B5F35">
        <w:rPr>
          <w:rFonts w:ascii="Times New Roman" w:eastAsia="DejaVu Sans" w:hAnsi="Times New Roman" w:cs="Times New Roman"/>
          <w:kern w:val="1"/>
          <w:sz w:val="28"/>
          <w:szCs w:val="28"/>
        </w:rPr>
        <w:t>8</w:t>
      </w:r>
      <w:r w:rsidRPr="00402D48">
        <w:rPr>
          <w:rFonts w:ascii="Times New Roman" w:eastAsia="DejaVu Sans" w:hAnsi="Times New Roman" w:cs="Times New Roman"/>
          <w:kern w:val="1"/>
          <w:sz w:val="28"/>
          <w:szCs w:val="28"/>
        </w:rPr>
        <w:t xml:space="preserve"> рік за підсумками І півріччя </w:t>
      </w:r>
      <w:r>
        <w:rPr>
          <w:rFonts w:ascii="Times New Roman" w:eastAsia="DejaVu Sans" w:hAnsi="Times New Roman" w:cs="Times New Roman"/>
          <w:kern w:val="1"/>
          <w:sz w:val="28"/>
          <w:szCs w:val="28"/>
        </w:rPr>
        <w:t>та року на сесії селищної ради.</w:t>
      </w:r>
    </w:p>
    <w:p w:rsidR="006A751D" w:rsidRDefault="006A751D" w:rsidP="006A751D">
      <w:pPr>
        <w:pStyle w:val="a3"/>
        <w:numPr>
          <w:ilvl w:val="0"/>
          <w:numId w:val="1"/>
        </w:numPr>
        <w:tabs>
          <w:tab w:val="left" w:pos="2895"/>
        </w:tabs>
        <w:spacing w:after="0"/>
        <w:ind w:right="-1"/>
        <w:jc w:val="both"/>
        <w:rPr>
          <w:rFonts w:ascii="Times New Roman" w:eastAsia="DejaVu Sans" w:hAnsi="Times New Roman" w:cs="Times New Roman"/>
          <w:kern w:val="1"/>
          <w:sz w:val="28"/>
          <w:szCs w:val="28"/>
        </w:rPr>
      </w:pPr>
      <w:r w:rsidRPr="00402D48">
        <w:rPr>
          <w:rFonts w:ascii="Times New Roman" w:eastAsia="DejaVu Sans" w:hAnsi="Times New Roman" w:cs="Times New Roman"/>
          <w:kern w:val="1"/>
          <w:sz w:val="28"/>
          <w:szCs w:val="28"/>
        </w:rPr>
        <w:t>Організацію виконання даного рішення покласти на заступників селищного голови згідно розподілу обов'язків.</w:t>
      </w:r>
    </w:p>
    <w:p w:rsidR="002F0E80" w:rsidRPr="00B52DF5" w:rsidRDefault="006A751D" w:rsidP="00B52DF5">
      <w:pPr>
        <w:pStyle w:val="a3"/>
        <w:numPr>
          <w:ilvl w:val="0"/>
          <w:numId w:val="1"/>
        </w:numPr>
        <w:tabs>
          <w:tab w:val="left" w:pos="2895"/>
        </w:tabs>
        <w:spacing w:after="0"/>
        <w:ind w:right="-1"/>
        <w:jc w:val="both"/>
        <w:rPr>
          <w:rFonts w:ascii="Times New Roman" w:eastAsia="DejaVu Sans" w:hAnsi="Times New Roman" w:cs="Times New Roman"/>
          <w:kern w:val="1"/>
          <w:sz w:val="28"/>
          <w:szCs w:val="28"/>
        </w:rPr>
      </w:pPr>
      <w:r w:rsidRPr="00402D48">
        <w:rPr>
          <w:rFonts w:ascii="Times New Roman" w:eastAsia="DejaVu Sans" w:hAnsi="Times New Roman" w:cs="Times New Roman"/>
          <w:kern w:val="1"/>
          <w:sz w:val="28"/>
          <w:szCs w:val="28"/>
        </w:rPr>
        <w:t xml:space="preserve">Контроль за виконанням цього рішення покласти на постійну комісію </w:t>
      </w:r>
      <w:r w:rsidRPr="00402D48">
        <w:rPr>
          <w:rFonts w:ascii="Times New Roman" w:eastAsia="DejaVu Sans" w:hAnsi="Times New Roman" w:cs="Times New Roman"/>
          <w:bCs/>
          <w:iCs/>
          <w:kern w:val="1"/>
          <w:sz w:val="28"/>
          <w:szCs w:val="28"/>
        </w:rPr>
        <w:t>з питань планування, фінансів, бюджету та соціально-економічного розви</w:t>
      </w:r>
      <w:r w:rsidR="009B5F35">
        <w:rPr>
          <w:rFonts w:ascii="Times New Roman" w:eastAsia="DejaVu Sans" w:hAnsi="Times New Roman" w:cs="Times New Roman"/>
          <w:bCs/>
          <w:iCs/>
          <w:kern w:val="1"/>
          <w:sz w:val="28"/>
          <w:szCs w:val="28"/>
        </w:rPr>
        <w:t>тку</w:t>
      </w:r>
      <w:r w:rsidRPr="00402D48">
        <w:rPr>
          <w:rFonts w:ascii="Times New Roman" w:eastAsia="DejaVu Sans" w:hAnsi="Times New Roman" w:cs="Times New Roman"/>
          <w:bCs/>
          <w:iCs/>
          <w:kern w:val="1"/>
          <w:sz w:val="28"/>
          <w:szCs w:val="28"/>
        </w:rPr>
        <w:t>.</w:t>
      </w:r>
    </w:p>
    <w:p w:rsidR="002F0E80" w:rsidRPr="00402D48" w:rsidRDefault="002F0E80" w:rsidP="006A751D">
      <w:pPr>
        <w:widowControl w:val="0"/>
        <w:rPr>
          <w:rFonts w:ascii="Times New Roman" w:eastAsia="DejaVu Sans" w:hAnsi="Times New Roman" w:cs="Times New Roman"/>
          <w:kern w:val="1"/>
          <w:sz w:val="28"/>
          <w:szCs w:val="28"/>
        </w:rPr>
      </w:pPr>
    </w:p>
    <w:p w:rsidR="006A751D" w:rsidRDefault="006A751D" w:rsidP="006A751D">
      <w:pPr>
        <w:widowControl w:val="0"/>
        <w:rPr>
          <w:rFonts w:ascii="Times New Roman" w:hAnsi="Times New Roman" w:cs="Times New Roman"/>
          <w:iCs/>
          <w:sz w:val="28"/>
        </w:rPr>
      </w:pPr>
      <w:r w:rsidRPr="00402D48">
        <w:rPr>
          <w:rFonts w:ascii="Times New Roman" w:hAnsi="Times New Roman" w:cs="Times New Roman"/>
          <w:iCs/>
          <w:sz w:val="28"/>
        </w:rPr>
        <w:t>Селищний голова                                                 О.Г. Фаустов</w:t>
      </w:r>
    </w:p>
    <w:p w:rsidR="001C7F02" w:rsidRDefault="001C7F02" w:rsidP="006A751D">
      <w:pPr>
        <w:widowControl w:val="0"/>
        <w:rPr>
          <w:rFonts w:ascii="Times New Roman" w:hAnsi="Times New Roman" w:cs="Times New Roman"/>
          <w:iCs/>
          <w:sz w:val="28"/>
        </w:rPr>
      </w:pPr>
    </w:p>
    <w:p w:rsidR="001C7F02" w:rsidRDefault="001C7F02" w:rsidP="001C7F02">
      <w:pPr>
        <w:widowControl w:val="0"/>
        <w:jc w:val="center"/>
        <w:rPr>
          <w:rFonts w:ascii="Times New Roman" w:hAnsi="Times New Roman" w:cs="Times New Roman"/>
          <w:b/>
          <w:sz w:val="28"/>
          <w:szCs w:val="28"/>
        </w:rPr>
      </w:pPr>
    </w:p>
    <w:p w:rsidR="001C7F02" w:rsidRDefault="001C7F02" w:rsidP="001C7F02">
      <w:pPr>
        <w:widowControl w:val="0"/>
        <w:jc w:val="center"/>
        <w:rPr>
          <w:rFonts w:ascii="Times New Roman" w:hAnsi="Times New Roman" w:cs="Times New Roman"/>
          <w:b/>
          <w:sz w:val="28"/>
          <w:szCs w:val="28"/>
        </w:rPr>
      </w:pPr>
    </w:p>
    <w:p w:rsidR="001C7F02" w:rsidRDefault="001C7F02" w:rsidP="001C7F02">
      <w:pPr>
        <w:widowControl w:val="0"/>
        <w:jc w:val="center"/>
        <w:rPr>
          <w:rFonts w:ascii="Times New Roman" w:hAnsi="Times New Roman" w:cs="Times New Roman"/>
          <w:b/>
          <w:sz w:val="28"/>
          <w:szCs w:val="28"/>
        </w:rPr>
      </w:pPr>
    </w:p>
    <w:p w:rsidR="001C7F02" w:rsidRDefault="001C7F02" w:rsidP="001C7F02">
      <w:pPr>
        <w:widowControl w:val="0"/>
        <w:jc w:val="center"/>
        <w:rPr>
          <w:rFonts w:ascii="Times New Roman" w:hAnsi="Times New Roman" w:cs="Times New Roman"/>
          <w:b/>
          <w:sz w:val="28"/>
          <w:szCs w:val="28"/>
        </w:rPr>
      </w:pPr>
    </w:p>
    <w:p w:rsidR="001C7F02" w:rsidRDefault="001C7F02" w:rsidP="001C7F02">
      <w:pPr>
        <w:widowControl w:val="0"/>
        <w:jc w:val="center"/>
        <w:rPr>
          <w:rFonts w:ascii="Times New Roman" w:hAnsi="Times New Roman" w:cs="Times New Roman"/>
          <w:b/>
          <w:sz w:val="28"/>
          <w:szCs w:val="28"/>
        </w:rPr>
      </w:pPr>
    </w:p>
    <w:p w:rsidR="001C7F02" w:rsidRDefault="001C7F02" w:rsidP="001C7F02">
      <w:pPr>
        <w:widowControl w:val="0"/>
        <w:jc w:val="center"/>
        <w:rPr>
          <w:rFonts w:ascii="Times New Roman" w:hAnsi="Times New Roman" w:cs="Times New Roman"/>
          <w:b/>
          <w:sz w:val="28"/>
          <w:szCs w:val="28"/>
        </w:rPr>
      </w:pPr>
    </w:p>
    <w:p w:rsidR="001C7F02" w:rsidRDefault="001C7F02" w:rsidP="001C7F02">
      <w:pPr>
        <w:widowControl w:val="0"/>
        <w:jc w:val="center"/>
        <w:rPr>
          <w:rFonts w:ascii="Times New Roman" w:hAnsi="Times New Roman" w:cs="Times New Roman"/>
          <w:b/>
          <w:sz w:val="28"/>
          <w:szCs w:val="28"/>
        </w:rPr>
      </w:pPr>
    </w:p>
    <w:p w:rsidR="001C7F02" w:rsidRDefault="001C7F02" w:rsidP="001C7F02">
      <w:pPr>
        <w:widowControl w:val="0"/>
        <w:jc w:val="center"/>
        <w:rPr>
          <w:rFonts w:ascii="Times New Roman" w:hAnsi="Times New Roman" w:cs="Times New Roman"/>
          <w:b/>
          <w:sz w:val="28"/>
          <w:szCs w:val="28"/>
        </w:rPr>
      </w:pPr>
    </w:p>
    <w:p w:rsidR="001C7F02" w:rsidRPr="001C7F02" w:rsidRDefault="001C7F02" w:rsidP="001C7F02">
      <w:pPr>
        <w:widowControl w:val="0"/>
        <w:jc w:val="center"/>
        <w:rPr>
          <w:rFonts w:ascii="Times New Roman" w:hAnsi="Times New Roman" w:cs="Times New Roman"/>
          <w:sz w:val="28"/>
          <w:szCs w:val="28"/>
        </w:rPr>
      </w:pPr>
      <w:r w:rsidRPr="001C7F02">
        <w:rPr>
          <w:rFonts w:ascii="Times New Roman" w:hAnsi="Times New Roman" w:cs="Times New Roman"/>
          <w:b/>
          <w:sz w:val="28"/>
          <w:szCs w:val="28"/>
        </w:rPr>
        <w:t>П Р О Г Р А М А</w:t>
      </w:r>
    </w:p>
    <w:p w:rsidR="001C7F02" w:rsidRPr="001C7F02" w:rsidRDefault="001C7F02" w:rsidP="001C7F02">
      <w:pPr>
        <w:widowControl w:val="0"/>
        <w:jc w:val="center"/>
        <w:rPr>
          <w:rFonts w:ascii="Times New Roman" w:hAnsi="Times New Roman" w:cs="Times New Roman"/>
          <w:sz w:val="28"/>
          <w:szCs w:val="28"/>
        </w:rPr>
      </w:pPr>
      <w:r w:rsidRPr="001C7F02">
        <w:rPr>
          <w:rFonts w:ascii="Times New Roman" w:hAnsi="Times New Roman" w:cs="Times New Roman"/>
          <w:b/>
          <w:sz w:val="28"/>
          <w:szCs w:val="28"/>
        </w:rPr>
        <w:t xml:space="preserve">соціально-економічного та культурного розвитку </w:t>
      </w:r>
    </w:p>
    <w:p w:rsidR="001C7F02" w:rsidRPr="001C7F02" w:rsidRDefault="001C7F02" w:rsidP="001C7F02">
      <w:pPr>
        <w:widowControl w:val="0"/>
        <w:jc w:val="center"/>
        <w:rPr>
          <w:rFonts w:ascii="Times New Roman" w:hAnsi="Times New Roman" w:cs="Times New Roman"/>
          <w:sz w:val="28"/>
          <w:szCs w:val="28"/>
        </w:rPr>
      </w:pPr>
      <w:r w:rsidRPr="001C7F02">
        <w:rPr>
          <w:rFonts w:ascii="Times New Roman" w:hAnsi="Times New Roman" w:cs="Times New Roman"/>
          <w:b/>
          <w:sz w:val="28"/>
          <w:szCs w:val="28"/>
        </w:rPr>
        <w:t xml:space="preserve">Чаплинської селищної об’єднаної </w:t>
      </w:r>
    </w:p>
    <w:p w:rsidR="001C7F02" w:rsidRPr="001C7F02" w:rsidRDefault="001C7F02" w:rsidP="001C7F02">
      <w:pPr>
        <w:widowControl w:val="0"/>
        <w:jc w:val="center"/>
        <w:rPr>
          <w:rFonts w:ascii="Times New Roman" w:hAnsi="Times New Roman" w:cs="Times New Roman"/>
          <w:sz w:val="28"/>
          <w:szCs w:val="28"/>
        </w:rPr>
      </w:pPr>
      <w:r w:rsidRPr="001C7F02">
        <w:rPr>
          <w:rFonts w:ascii="Times New Roman" w:hAnsi="Times New Roman" w:cs="Times New Roman"/>
          <w:b/>
          <w:sz w:val="28"/>
          <w:szCs w:val="28"/>
        </w:rPr>
        <w:t>територіальної громади на 201</w:t>
      </w:r>
      <w:r w:rsidR="00494035">
        <w:rPr>
          <w:rFonts w:ascii="Times New Roman" w:hAnsi="Times New Roman" w:cs="Times New Roman"/>
          <w:b/>
          <w:sz w:val="28"/>
          <w:szCs w:val="28"/>
        </w:rPr>
        <w:t>8</w:t>
      </w:r>
      <w:r w:rsidRPr="001C7F02">
        <w:rPr>
          <w:rFonts w:ascii="Times New Roman" w:hAnsi="Times New Roman" w:cs="Times New Roman"/>
          <w:b/>
          <w:sz w:val="28"/>
          <w:szCs w:val="28"/>
        </w:rPr>
        <w:t xml:space="preserve"> рік</w:t>
      </w:r>
    </w:p>
    <w:p w:rsidR="001C7F02" w:rsidRPr="001C7F02" w:rsidRDefault="001C7F02" w:rsidP="001C7F02">
      <w:pPr>
        <w:widowControl w:val="0"/>
        <w:jc w:val="center"/>
        <w:rPr>
          <w:rFonts w:ascii="Times New Roman" w:hAnsi="Times New Roman" w:cs="Times New Roman"/>
          <w:b/>
          <w:sz w:val="28"/>
          <w:szCs w:val="28"/>
        </w:rPr>
      </w:pPr>
    </w:p>
    <w:p w:rsidR="001C7F02" w:rsidRPr="001C7F02" w:rsidRDefault="001C7F02" w:rsidP="001C7F02">
      <w:pPr>
        <w:widowControl w:val="0"/>
        <w:jc w:val="center"/>
        <w:rPr>
          <w:rFonts w:ascii="Times New Roman" w:hAnsi="Times New Roman" w:cs="Times New Roman"/>
          <w:b/>
          <w:sz w:val="28"/>
          <w:szCs w:val="28"/>
        </w:rPr>
      </w:pPr>
    </w:p>
    <w:p w:rsidR="001C7F02" w:rsidRPr="001C7F02" w:rsidRDefault="001C7F02" w:rsidP="001C7F02">
      <w:pPr>
        <w:widowControl w:val="0"/>
        <w:jc w:val="center"/>
        <w:rPr>
          <w:rFonts w:ascii="Times New Roman" w:hAnsi="Times New Roman" w:cs="Times New Roman"/>
          <w:b/>
          <w:sz w:val="28"/>
          <w:szCs w:val="28"/>
        </w:rPr>
      </w:pPr>
    </w:p>
    <w:p w:rsidR="001C7F02" w:rsidRPr="001C7F02" w:rsidRDefault="001C7F02" w:rsidP="001C7F02">
      <w:pPr>
        <w:widowControl w:val="0"/>
        <w:rPr>
          <w:rFonts w:ascii="Times New Roman" w:hAnsi="Times New Roman" w:cs="Times New Roman"/>
          <w:sz w:val="28"/>
          <w:szCs w:val="28"/>
        </w:rPr>
      </w:pPr>
    </w:p>
    <w:p w:rsidR="001C7F02" w:rsidRPr="001C7F02" w:rsidRDefault="001C7F02" w:rsidP="001C7F02">
      <w:pPr>
        <w:widowControl w:val="0"/>
        <w:jc w:val="center"/>
        <w:rPr>
          <w:rFonts w:ascii="Times New Roman" w:hAnsi="Times New Roman" w:cs="Times New Roman"/>
          <w:sz w:val="28"/>
          <w:szCs w:val="28"/>
        </w:rPr>
      </w:pPr>
    </w:p>
    <w:p w:rsidR="001C7F02" w:rsidRPr="001C7F02" w:rsidRDefault="001C7F02" w:rsidP="001C7F02">
      <w:pPr>
        <w:widowControl w:val="0"/>
        <w:jc w:val="center"/>
        <w:rPr>
          <w:rFonts w:ascii="Times New Roman" w:hAnsi="Times New Roman" w:cs="Times New Roman"/>
          <w:sz w:val="28"/>
          <w:szCs w:val="28"/>
        </w:rPr>
      </w:pPr>
    </w:p>
    <w:p w:rsidR="001C7F02" w:rsidRPr="001C7F02" w:rsidRDefault="001C7F02" w:rsidP="001C7F02">
      <w:pPr>
        <w:widowControl w:val="0"/>
        <w:jc w:val="center"/>
        <w:rPr>
          <w:rFonts w:ascii="Times New Roman" w:hAnsi="Times New Roman" w:cs="Times New Roman"/>
          <w:sz w:val="28"/>
          <w:szCs w:val="28"/>
        </w:rPr>
      </w:pPr>
    </w:p>
    <w:p w:rsidR="001C7F02" w:rsidRPr="001C7F02" w:rsidRDefault="001C7F02" w:rsidP="001C7F02">
      <w:pPr>
        <w:widowControl w:val="0"/>
        <w:jc w:val="center"/>
        <w:rPr>
          <w:rFonts w:ascii="Times New Roman" w:hAnsi="Times New Roman" w:cs="Times New Roman"/>
          <w:sz w:val="28"/>
          <w:szCs w:val="28"/>
        </w:rPr>
      </w:pPr>
    </w:p>
    <w:p w:rsidR="001C7F02" w:rsidRPr="001C7F02" w:rsidRDefault="001C7F02" w:rsidP="001C7F02">
      <w:pPr>
        <w:widowControl w:val="0"/>
        <w:jc w:val="center"/>
        <w:rPr>
          <w:rFonts w:ascii="Times New Roman" w:hAnsi="Times New Roman" w:cs="Times New Roman"/>
          <w:sz w:val="28"/>
          <w:szCs w:val="28"/>
        </w:rPr>
      </w:pPr>
    </w:p>
    <w:p w:rsidR="001C7F02" w:rsidRPr="001C7F02" w:rsidRDefault="001C7F02" w:rsidP="001C7F02">
      <w:pPr>
        <w:widowControl w:val="0"/>
        <w:jc w:val="center"/>
        <w:rPr>
          <w:rFonts w:ascii="Times New Roman" w:hAnsi="Times New Roman" w:cs="Times New Roman"/>
          <w:sz w:val="28"/>
          <w:szCs w:val="28"/>
        </w:rPr>
      </w:pPr>
    </w:p>
    <w:p w:rsidR="001C7F02" w:rsidRPr="001C7F02" w:rsidRDefault="001C7F02" w:rsidP="001C7F02">
      <w:pPr>
        <w:widowControl w:val="0"/>
        <w:jc w:val="center"/>
        <w:rPr>
          <w:rFonts w:ascii="Times New Roman" w:hAnsi="Times New Roman" w:cs="Times New Roman"/>
          <w:sz w:val="28"/>
          <w:szCs w:val="28"/>
        </w:rPr>
      </w:pPr>
      <w:r w:rsidRPr="001C7F02">
        <w:rPr>
          <w:rFonts w:ascii="Times New Roman" w:hAnsi="Times New Roman" w:cs="Times New Roman"/>
          <w:sz w:val="28"/>
          <w:szCs w:val="28"/>
        </w:rPr>
        <w:t>смт Чаплинка</w:t>
      </w:r>
    </w:p>
    <w:p w:rsidR="001C7F02" w:rsidRPr="001C7F02" w:rsidRDefault="00391B7C" w:rsidP="001C7F02">
      <w:pPr>
        <w:widowControl w:val="0"/>
        <w:jc w:val="center"/>
        <w:rPr>
          <w:rFonts w:ascii="Times New Roman" w:hAnsi="Times New Roman" w:cs="Times New Roman"/>
          <w:sz w:val="28"/>
          <w:szCs w:val="28"/>
        </w:rPr>
      </w:pPr>
      <w:r>
        <w:rPr>
          <w:rFonts w:ascii="Times New Roman" w:hAnsi="Times New Roman" w:cs="Times New Roman"/>
          <w:noProof/>
          <w:sz w:val="28"/>
          <w:szCs w:val="28"/>
        </w:rPr>
        <w:pict>
          <v:rect id="Прямоугольник 4" o:spid="_x0000_s1069" style="position:absolute;left:0;text-align:left;margin-left:225pt;margin-top:31.35pt;width:36pt;height:36pt;z-index:25174630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" stroked="f" strokecolor="#3465a4">
            <v:stroke joinstyle="round"/>
          </v:rect>
        </w:pict>
      </w:r>
      <w:r w:rsidR="001C7F02" w:rsidRPr="001C7F02">
        <w:rPr>
          <w:rFonts w:ascii="Times New Roman" w:hAnsi="Times New Roman" w:cs="Times New Roman"/>
          <w:sz w:val="28"/>
          <w:szCs w:val="28"/>
        </w:rPr>
        <w:t>201</w:t>
      </w:r>
      <w:r w:rsidR="00494035">
        <w:rPr>
          <w:rFonts w:ascii="Times New Roman" w:hAnsi="Times New Roman" w:cs="Times New Roman"/>
          <w:sz w:val="28"/>
          <w:szCs w:val="28"/>
        </w:rPr>
        <w:t>8</w:t>
      </w:r>
      <w:r w:rsidR="001C7F02" w:rsidRPr="001C7F02">
        <w:rPr>
          <w:rFonts w:ascii="Times New Roman" w:hAnsi="Times New Roman" w:cs="Times New Roman"/>
          <w:sz w:val="28"/>
          <w:szCs w:val="28"/>
        </w:rPr>
        <w:t xml:space="preserve"> рік</w:t>
      </w:r>
      <w:r w:rsidR="001C7F02" w:rsidRPr="001C7F02">
        <w:rPr>
          <w:rFonts w:ascii="Times New Roman" w:hAnsi="Times New Roman" w:cs="Times New Roman"/>
          <w:b/>
          <w:sz w:val="28"/>
          <w:szCs w:val="28"/>
        </w:rPr>
        <w:t xml:space="preserve"> </w:t>
      </w:r>
    </w:p>
    <w:p w:rsidR="001C7F02" w:rsidRPr="001C7F02" w:rsidRDefault="001C7F02" w:rsidP="001C7F02">
      <w:pPr>
        <w:widowControl w:val="0"/>
        <w:jc w:val="center"/>
        <w:rPr>
          <w:rFonts w:ascii="Times New Roman" w:hAnsi="Times New Roman" w:cs="Times New Roman"/>
          <w:b/>
          <w:sz w:val="28"/>
          <w:szCs w:val="28"/>
        </w:rPr>
      </w:pPr>
    </w:p>
    <w:p w:rsidR="001C7F02" w:rsidRPr="001C7F02" w:rsidRDefault="001C7F02" w:rsidP="001C7F02">
      <w:pPr>
        <w:widowControl w:val="0"/>
        <w:jc w:val="center"/>
        <w:rPr>
          <w:rFonts w:ascii="Times New Roman" w:hAnsi="Times New Roman" w:cs="Times New Roman"/>
          <w:b/>
          <w:sz w:val="28"/>
          <w:szCs w:val="28"/>
        </w:rPr>
      </w:pPr>
      <w:r w:rsidRPr="001C7F02">
        <w:rPr>
          <w:rFonts w:ascii="Times New Roman" w:hAnsi="Times New Roman" w:cs="Times New Roman"/>
          <w:b/>
          <w:sz w:val="28"/>
          <w:szCs w:val="28"/>
        </w:rPr>
        <w:lastRenderedPageBreak/>
        <w:t>ЗМІСТ</w:t>
      </w:r>
    </w:p>
    <w:p w:rsidR="001C7F02" w:rsidRPr="001C7F02" w:rsidRDefault="001C7F02" w:rsidP="001C7F02">
      <w:pPr>
        <w:widowControl w:val="0"/>
        <w:ind w:firstLine="720"/>
        <w:jc w:val="both"/>
        <w:rPr>
          <w:rFonts w:ascii="Times New Roman" w:hAnsi="Times New Roman" w:cs="Times New Roman"/>
          <w:sz w:val="28"/>
          <w:szCs w:val="28"/>
        </w:rPr>
      </w:pPr>
      <w:r w:rsidRPr="001C7F02">
        <w:rPr>
          <w:rFonts w:ascii="Times New Roman" w:hAnsi="Times New Roman" w:cs="Times New Roman"/>
          <w:sz w:val="28"/>
          <w:szCs w:val="28"/>
        </w:rPr>
        <w:t>Вступ</w:t>
      </w:r>
    </w:p>
    <w:p w:rsidR="001C7F02" w:rsidRPr="001C7F02" w:rsidRDefault="001C7F02" w:rsidP="001C7F02">
      <w:pPr>
        <w:widowControl w:val="0"/>
        <w:ind w:firstLine="720"/>
        <w:jc w:val="both"/>
        <w:rPr>
          <w:rFonts w:ascii="Times New Roman" w:hAnsi="Times New Roman" w:cs="Times New Roman"/>
          <w:sz w:val="28"/>
          <w:szCs w:val="28"/>
        </w:rPr>
      </w:pPr>
      <w:r w:rsidRPr="001C7F02">
        <w:rPr>
          <w:rFonts w:ascii="Times New Roman" w:hAnsi="Times New Roman" w:cs="Times New Roman"/>
          <w:sz w:val="28"/>
          <w:szCs w:val="28"/>
        </w:rPr>
        <w:t>1. Аналіз соціально-економічногоЧаплинської селищної ради за 201</w:t>
      </w:r>
      <w:r>
        <w:rPr>
          <w:rFonts w:ascii="Times New Roman" w:hAnsi="Times New Roman" w:cs="Times New Roman"/>
          <w:sz w:val="28"/>
          <w:szCs w:val="28"/>
        </w:rPr>
        <w:t>7</w:t>
      </w:r>
      <w:r w:rsidRPr="001C7F02">
        <w:rPr>
          <w:rFonts w:ascii="Times New Roman" w:hAnsi="Times New Roman" w:cs="Times New Roman"/>
          <w:sz w:val="28"/>
          <w:szCs w:val="28"/>
        </w:rPr>
        <w:t xml:space="preserve"> рік</w:t>
      </w:r>
    </w:p>
    <w:p w:rsidR="001C7F02" w:rsidRPr="001C7F02" w:rsidRDefault="001C7F02" w:rsidP="001C7F02">
      <w:pPr>
        <w:widowControl w:val="0"/>
        <w:ind w:firstLine="720"/>
        <w:jc w:val="both"/>
        <w:rPr>
          <w:rFonts w:ascii="Times New Roman" w:hAnsi="Times New Roman" w:cs="Times New Roman"/>
          <w:sz w:val="28"/>
          <w:szCs w:val="28"/>
        </w:rPr>
      </w:pPr>
      <w:r w:rsidRPr="001C7F02">
        <w:rPr>
          <w:rFonts w:ascii="Times New Roman" w:hAnsi="Times New Roman" w:cs="Times New Roman"/>
          <w:sz w:val="28"/>
          <w:szCs w:val="28"/>
        </w:rPr>
        <w:t>2. Основні проблеми та мета соціально-економічного розвитку громади</w:t>
      </w:r>
    </w:p>
    <w:p w:rsidR="001C7F02" w:rsidRPr="001C7F02" w:rsidRDefault="001C7F02" w:rsidP="001C7F02">
      <w:pPr>
        <w:widowControl w:val="0"/>
        <w:ind w:firstLine="720"/>
        <w:jc w:val="both"/>
        <w:rPr>
          <w:rFonts w:ascii="Times New Roman" w:hAnsi="Times New Roman" w:cs="Times New Roman"/>
          <w:sz w:val="28"/>
          <w:szCs w:val="28"/>
        </w:rPr>
      </w:pPr>
      <w:r w:rsidRPr="001C7F02">
        <w:rPr>
          <w:rFonts w:ascii="Times New Roman" w:hAnsi="Times New Roman" w:cs="Times New Roman"/>
          <w:sz w:val="28"/>
          <w:szCs w:val="28"/>
        </w:rPr>
        <w:t>3. Створення умов для стабільного соціально-економічного розвитку громади</w:t>
      </w:r>
    </w:p>
    <w:p w:rsidR="001C7F02" w:rsidRPr="001C7F02" w:rsidRDefault="001C7F02" w:rsidP="001C7F02">
      <w:pPr>
        <w:widowControl w:val="0"/>
        <w:ind w:firstLine="720"/>
        <w:jc w:val="both"/>
        <w:rPr>
          <w:rFonts w:ascii="Times New Roman" w:hAnsi="Times New Roman" w:cs="Times New Roman"/>
          <w:sz w:val="28"/>
          <w:szCs w:val="28"/>
        </w:rPr>
      </w:pPr>
      <w:r w:rsidRPr="001C7F02">
        <w:rPr>
          <w:rFonts w:ascii="Times New Roman" w:hAnsi="Times New Roman" w:cs="Times New Roman"/>
          <w:sz w:val="28"/>
          <w:szCs w:val="28"/>
        </w:rPr>
        <w:t>3.1. Розвиток економічного потенціалу громади</w:t>
      </w:r>
    </w:p>
    <w:p w:rsidR="001C7F02" w:rsidRPr="001C7F02" w:rsidRDefault="001C7F02" w:rsidP="001C7F02">
      <w:pPr>
        <w:widowControl w:val="0"/>
        <w:ind w:firstLine="720"/>
        <w:jc w:val="both"/>
        <w:rPr>
          <w:rFonts w:ascii="Times New Roman" w:hAnsi="Times New Roman" w:cs="Times New Roman"/>
          <w:sz w:val="28"/>
          <w:szCs w:val="28"/>
        </w:rPr>
      </w:pPr>
      <w:r w:rsidRPr="001C7F02">
        <w:rPr>
          <w:rFonts w:ascii="Times New Roman" w:hAnsi="Times New Roman" w:cs="Times New Roman"/>
          <w:sz w:val="28"/>
          <w:szCs w:val="28"/>
        </w:rPr>
        <w:t>3.2. Залучення інвестицій для розвитку Чаплинської громади</w:t>
      </w:r>
    </w:p>
    <w:p w:rsidR="001C7F02" w:rsidRPr="001C7F02" w:rsidRDefault="001C7F02" w:rsidP="001C7F02">
      <w:pPr>
        <w:widowControl w:val="0"/>
        <w:ind w:firstLine="720"/>
        <w:jc w:val="both"/>
        <w:rPr>
          <w:rFonts w:ascii="Times New Roman" w:hAnsi="Times New Roman" w:cs="Times New Roman"/>
          <w:sz w:val="28"/>
          <w:szCs w:val="28"/>
        </w:rPr>
      </w:pPr>
      <w:r w:rsidRPr="001C7F02">
        <w:rPr>
          <w:rFonts w:ascii="Times New Roman" w:hAnsi="Times New Roman" w:cs="Times New Roman"/>
          <w:sz w:val="28"/>
          <w:szCs w:val="28"/>
        </w:rPr>
        <w:t>3.3. Підвищення фінансової незалежності місцевого бюджету та ефективності використання бюджетних коштів</w:t>
      </w:r>
    </w:p>
    <w:p w:rsidR="001C7F02" w:rsidRPr="001C7F02" w:rsidRDefault="001C7F02" w:rsidP="001C7F02">
      <w:pPr>
        <w:widowControl w:val="0"/>
        <w:ind w:firstLine="720"/>
        <w:jc w:val="both"/>
        <w:rPr>
          <w:rFonts w:ascii="Times New Roman" w:hAnsi="Times New Roman" w:cs="Times New Roman"/>
          <w:sz w:val="28"/>
          <w:szCs w:val="28"/>
        </w:rPr>
      </w:pPr>
      <w:r w:rsidRPr="001C7F02">
        <w:rPr>
          <w:rFonts w:ascii="Times New Roman" w:hAnsi="Times New Roman" w:cs="Times New Roman"/>
          <w:sz w:val="28"/>
          <w:szCs w:val="28"/>
        </w:rPr>
        <w:t>3.4. Реалізація політики у галузі будівництва, архітектури та земельних відносин</w:t>
      </w:r>
    </w:p>
    <w:p w:rsidR="001C7F02" w:rsidRPr="001C7F02" w:rsidRDefault="001C7F02" w:rsidP="001C7F02">
      <w:pPr>
        <w:widowControl w:val="0"/>
        <w:ind w:firstLine="720"/>
        <w:jc w:val="both"/>
        <w:rPr>
          <w:rFonts w:ascii="Times New Roman" w:hAnsi="Times New Roman" w:cs="Times New Roman"/>
          <w:sz w:val="28"/>
          <w:szCs w:val="28"/>
        </w:rPr>
      </w:pPr>
      <w:r w:rsidRPr="001C7F02">
        <w:rPr>
          <w:rFonts w:ascii="Times New Roman" w:hAnsi="Times New Roman" w:cs="Times New Roman"/>
          <w:sz w:val="28"/>
          <w:szCs w:val="28"/>
        </w:rPr>
        <w:t>3.5. Розвиток житлово-комунального господарства та інфраструктури</w:t>
      </w:r>
    </w:p>
    <w:p w:rsidR="001C7F02" w:rsidRPr="001C7F02" w:rsidRDefault="001C7F02" w:rsidP="001C7F02">
      <w:pPr>
        <w:widowControl w:val="0"/>
        <w:ind w:firstLine="720"/>
        <w:jc w:val="both"/>
        <w:rPr>
          <w:rFonts w:ascii="Times New Roman" w:hAnsi="Times New Roman" w:cs="Times New Roman"/>
          <w:sz w:val="28"/>
          <w:szCs w:val="28"/>
        </w:rPr>
      </w:pPr>
      <w:r w:rsidRPr="001C7F02">
        <w:rPr>
          <w:rFonts w:ascii="Times New Roman" w:hAnsi="Times New Roman" w:cs="Times New Roman"/>
          <w:sz w:val="28"/>
          <w:szCs w:val="28"/>
        </w:rPr>
        <w:t>3.6. Підвищення тривалості життя та доступу до належного медичного обслуговування</w:t>
      </w:r>
    </w:p>
    <w:p w:rsidR="001C7F02" w:rsidRPr="001C7F02" w:rsidRDefault="001C7F02" w:rsidP="001C7F02">
      <w:pPr>
        <w:widowControl w:val="0"/>
        <w:ind w:firstLine="720"/>
        <w:jc w:val="both"/>
        <w:rPr>
          <w:rFonts w:ascii="Times New Roman" w:hAnsi="Times New Roman" w:cs="Times New Roman"/>
          <w:sz w:val="28"/>
          <w:szCs w:val="28"/>
        </w:rPr>
      </w:pPr>
      <w:r w:rsidRPr="001C7F02">
        <w:rPr>
          <w:rFonts w:ascii="Times New Roman" w:hAnsi="Times New Roman" w:cs="Times New Roman"/>
          <w:sz w:val="28"/>
          <w:szCs w:val="28"/>
        </w:rPr>
        <w:t>3.7. Розвиток освіти</w:t>
      </w:r>
    </w:p>
    <w:p w:rsidR="001C7F02" w:rsidRPr="001C7F02" w:rsidRDefault="001C7F02" w:rsidP="001C7F02">
      <w:pPr>
        <w:widowControl w:val="0"/>
        <w:ind w:firstLine="720"/>
        <w:jc w:val="both"/>
        <w:rPr>
          <w:rFonts w:ascii="Times New Roman" w:hAnsi="Times New Roman" w:cs="Times New Roman"/>
          <w:sz w:val="28"/>
          <w:szCs w:val="28"/>
        </w:rPr>
      </w:pPr>
      <w:r w:rsidRPr="001C7F02">
        <w:rPr>
          <w:rFonts w:ascii="Times New Roman" w:hAnsi="Times New Roman" w:cs="Times New Roman"/>
          <w:sz w:val="28"/>
          <w:szCs w:val="28"/>
        </w:rPr>
        <w:t>3.8. Розвиток фізичної культури і спорту</w:t>
      </w:r>
    </w:p>
    <w:p w:rsidR="001C7F02" w:rsidRPr="001C7F02" w:rsidRDefault="001C7F02" w:rsidP="001C7F02">
      <w:pPr>
        <w:widowControl w:val="0"/>
        <w:ind w:firstLine="720"/>
        <w:jc w:val="both"/>
        <w:rPr>
          <w:rFonts w:ascii="Times New Roman" w:hAnsi="Times New Roman" w:cs="Times New Roman"/>
          <w:sz w:val="28"/>
          <w:szCs w:val="28"/>
        </w:rPr>
      </w:pPr>
      <w:r w:rsidRPr="001C7F02">
        <w:rPr>
          <w:rFonts w:ascii="Times New Roman" w:hAnsi="Times New Roman" w:cs="Times New Roman"/>
          <w:sz w:val="28"/>
          <w:szCs w:val="28"/>
        </w:rPr>
        <w:t>3.9. Розвиток культури та туризму</w:t>
      </w:r>
    </w:p>
    <w:p w:rsidR="001C7F02" w:rsidRPr="001C7F02" w:rsidRDefault="001C7F02" w:rsidP="001C7F02">
      <w:pPr>
        <w:widowControl w:val="0"/>
        <w:ind w:firstLine="720"/>
        <w:jc w:val="both"/>
        <w:rPr>
          <w:rFonts w:ascii="Times New Roman" w:hAnsi="Times New Roman" w:cs="Times New Roman"/>
          <w:sz w:val="28"/>
          <w:szCs w:val="28"/>
        </w:rPr>
      </w:pPr>
      <w:r w:rsidRPr="001C7F02">
        <w:rPr>
          <w:rFonts w:ascii="Times New Roman" w:hAnsi="Times New Roman" w:cs="Times New Roman"/>
          <w:sz w:val="28"/>
          <w:szCs w:val="28"/>
        </w:rPr>
        <w:t>3.10. Підтримка сім’ї, дітей та молоді, а також громадян похилого віку, інвалідів, які потребують соціального обслуговування</w:t>
      </w:r>
    </w:p>
    <w:p w:rsidR="001C7F02" w:rsidRPr="001C7F02" w:rsidRDefault="001C7F02" w:rsidP="001C7F02">
      <w:pPr>
        <w:widowControl w:val="0"/>
        <w:ind w:firstLine="720"/>
        <w:jc w:val="both"/>
        <w:rPr>
          <w:rFonts w:ascii="Times New Roman" w:hAnsi="Times New Roman" w:cs="Times New Roman"/>
          <w:sz w:val="28"/>
          <w:szCs w:val="28"/>
        </w:rPr>
      </w:pPr>
      <w:r w:rsidRPr="001C7F02">
        <w:rPr>
          <w:rFonts w:ascii="Times New Roman" w:hAnsi="Times New Roman" w:cs="Times New Roman"/>
          <w:sz w:val="28"/>
          <w:szCs w:val="28"/>
        </w:rPr>
        <w:t>3.11. Підвищення рівня безпеки життя громадян. Цивільний захист та техногенна безпека</w:t>
      </w:r>
    </w:p>
    <w:p w:rsidR="001C7F02" w:rsidRPr="001C7F02" w:rsidRDefault="001C7F02" w:rsidP="001C7F02">
      <w:pPr>
        <w:widowControl w:val="0"/>
        <w:ind w:firstLine="720"/>
        <w:jc w:val="both"/>
        <w:rPr>
          <w:rFonts w:ascii="Times New Roman" w:hAnsi="Times New Roman" w:cs="Times New Roman"/>
          <w:sz w:val="28"/>
          <w:szCs w:val="28"/>
        </w:rPr>
      </w:pPr>
      <w:r w:rsidRPr="001C7F02">
        <w:rPr>
          <w:rFonts w:ascii="Times New Roman" w:hAnsi="Times New Roman" w:cs="Times New Roman"/>
          <w:sz w:val="28"/>
          <w:szCs w:val="28"/>
        </w:rPr>
        <w:t>4. Результати виконання Програми</w:t>
      </w:r>
    </w:p>
    <w:p w:rsidR="001C7F02" w:rsidRPr="001C7F02" w:rsidRDefault="001C7F02" w:rsidP="001C7F02">
      <w:pPr>
        <w:widowControl w:val="0"/>
        <w:ind w:firstLine="720"/>
        <w:jc w:val="both"/>
        <w:rPr>
          <w:rFonts w:ascii="Times New Roman" w:hAnsi="Times New Roman" w:cs="Times New Roman"/>
          <w:sz w:val="28"/>
          <w:szCs w:val="28"/>
        </w:rPr>
      </w:pPr>
      <w:r w:rsidRPr="001C7F02">
        <w:rPr>
          <w:rFonts w:ascii="Times New Roman" w:hAnsi="Times New Roman" w:cs="Times New Roman"/>
          <w:sz w:val="28"/>
          <w:szCs w:val="28"/>
        </w:rPr>
        <w:t>Додатки:</w:t>
      </w:r>
    </w:p>
    <w:p w:rsidR="001C7F02" w:rsidRPr="001C7F02" w:rsidRDefault="001C7F02" w:rsidP="001C7F02">
      <w:pPr>
        <w:widowControl w:val="0"/>
        <w:ind w:firstLine="720"/>
        <w:jc w:val="both"/>
        <w:rPr>
          <w:rFonts w:ascii="Times New Roman" w:hAnsi="Times New Roman" w:cs="Times New Roman"/>
          <w:sz w:val="28"/>
          <w:szCs w:val="28"/>
        </w:rPr>
      </w:pPr>
      <w:r w:rsidRPr="001C7F02">
        <w:rPr>
          <w:rFonts w:ascii="Times New Roman" w:hAnsi="Times New Roman" w:cs="Times New Roman"/>
          <w:sz w:val="28"/>
          <w:szCs w:val="28"/>
        </w:rPr>
        <w:t>1. План ремонту доріг в населених пунктах на території Чаплинської селищної об’єднаної територіальної громади</w:t>
      </w:r>
    </w:p>
    <w:p w:rsidR="001C7F02" w:rsidRPr="001C7F02" w:rsidRDefault="001C7F02" w:rsidP="001C7F02">
      <w:pPr>
        <w:widowControl w:val="0"/>
        <w:ind w:firstLine="720"/>
        <w:jc w:val="both"/>
        <w:rPr>
          <w:rFonts w:ascii="Times New Roman" w:hAnsi="Times New Roman" w:cs="Times New Roman"/>
          <w:sz w:val="28"/>
          <w:szCs w:val="28"/>
        </w:rPr>
      </w:pPr>
      <w:r w:rsidRPr="001C7F02">
        <w:rPr>
          <w:rFonts w:ascii="Times New Roman" w:hAnsi="Times New Roman" w:cs="Times New Roman"/>
          <w:sz w:val="28"/>
          <w:szCs w:val="28"/>
        </w:rPr>
        <w:t>2. Перелік пріоритетних соціальних інвестиційних проектів, що мають вагоме значення для розвитку Чаплинської селищної об’єднаної територіальної громади</w:t>
      </w:r>
      <w:r w:rsidR="00391B7C">
        <w:rPr>
          <w:rFonts w:ascii="Times New Roman" w:hAnsi="Times New Roman" w:cs="Times New Roman"/>
          <w:noProof/>
          <w:sz w:val="28"/>
          <w:szCs w:val="28"/>
        </w:rPr>
        <w:pict>
          <v:rect id="Прямоугольник 3" o:spid="_x0000_s1068" style="position:absolute;left:0;text-align:left;margin-left:3in;margin-top:30.75pt;width:36pt;height:27pt;z-index:25174425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" stroked="f" strokecolor="#3465a4">
            <v:stroke joinstyle="round"/>
          </v:rect>
        </w:pict>
      </w:r>
      <w:r w:rsidR="00391B7C">
        <w:rPr>
          <w:rFonts w:ascii="Times New Roman" w:hAnsi="Times New Roman" w:cs="Times New Roman"/>
          <w:noProof/>
          <w:sz w:val="28"/>
          <w:szCs w:val="28"/>
        </w:rPr>
        <w:pict>
          <v:rect id="Прямоугольник 1" o:spid="_x0000_s1067" style="position:absolute;left:0;text-align:left;margin-left:225pt;margin-top:5.65pt;width:36pt;height:36pt;z-index:25174528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" stroked="f" strokecolor="#3465a4">
            <v:stroke joinstyle="round"/>
          </v:rect>
        </w:pict>
      </w:r>
    </w:p>
    <w:p w:rsidR="001C7F02" w:rsidRPr="001C7F02" w:rsidRDefault="001C7F02" w:rsidP="001C7F02">
      <w:pPr>
        <w:widowControl w:val="0"/>
        <w:ind w:firstLine="720"/>
        <w:jc w:val="center"/>
        <w:rPr>
          <w:rFonts w:ascii="Times New Roman" w:hAnsi="Times New Roman" w:cs="Times New Roman"/>
          <w:sz w:val="28"/>
          <w:szCs w:val="28"/>
        </w:rPr>
      </w:pPr>
      <w:r w:rsidRPr="001C7F02">
        <w:rPr>
          <w:rFonts w:ascii="Times New Roman" w:hAnsi="Times New Roman" w:cs="Times New Roman"/>
          <w:b/>
          <w:sz w:val="28"/>
          <w:szCs w:val="28"/>
        </w:rPr>
        <w:lastRenderedPageBreak/>
        <w:t>Вступ</w:t>
      </w:r>
    </w:p>
    <w:p w:rsidR="001C7F02" w:rsidRPr="001C7F02" w:rsidRDefault="001C7F02" w:rsidP="001C7F02">
      <w:pPr>
        <w:widowControl w:val="0"/>
        <w:spacing w:after="0"/>
        <w:ind w:firstLine="720"/>
        <w:jc w:val="both"/>
        <w:rPr>
          <w:rFonts w:ascii="Times New Roman" w:hAnsi="Times New Roman" w:cs="Times New Roman"/>
          <w:sz w:val="28"/>
          <w:szCs w:val="28"/>
        </w:rPr>
      </w:pPr>
      <w:r w:rsidRPr="001C7F02">
        <w:rPr>
          <w:rFonts w:ascii="Times New Roman" w:hAnsi="Times New Roman" w:cs="Times New Roman"/>
          <w:sz w:val="28"/>
          <w:szCs w:val="28"/>
        </w:rPr>
        <w:t>В Україні триває реформа місцевого самоврядування та децентралізація влади, яка передбачає передачу більших повноважень і ресурсів на рівень територіальних громад. Важливою складовою та запорукою реалізації цієї реформи є формування спроможних громад, яке відбувається шляхом об’єднання територіальних громад.</w:t>
      </w:r>
    </w:p>
    <w:p w:rsidR="001C7F02" w:rsidRPr="001C7F02" w:rsidRDefault="001C7F02" w:rsidP="001C7F02">
      <w:pPr>
        <w:widowControl w:val="0"/>
        <w:spacing w:after="0"/>
        <w:ind w:firstLine="720"/>
        <w:jc w:val="both"/>
        <w:rPr>
          <w:rFonts w:ascii="Times New Roman" w:hAnsi="Times New Roman" w:cs="Times New Roman"/>
          <w:sz w:val="28"/>
          <w:szCs w:val="28"/>
        </w:rPr>
      </w:pPr>
      <w:r w:rsidRPr="001C7F02">
        <w:rPr>
          <w:rFonts w:ascii="Times New Roman" w:hAnsi="Times New Roman" w:cs="Times New Roman"/>
          <w:sz w:val="28"/>
          <w:szCs w:val="28"/>
        </w:rPr>
        <w:t>З метою вироблення і втілення єдиної політики розвитку Чаплинської селищної об’єднаної територіальної громади (далі – Чаплинської громади) розроблено Програму соціально-економічного та культурного розвитку Чаплинської селищної об’єднаної територіальної громади на 2017 рік (далі – Програма), в якій визначено конкретні пріоритети розвитку у соціальній, економічній та культурній сферах.</w:t>
      </w:r>
    </w:p>
    <w:p w:rsidR="001C7F02" w:rsidRPr="001C7F02" w:rsidRDefault="001C7F02" w:rsidP="001C7F02">
      <w:pPr>
        <w:widowControl w:val="0"/>
        <w:spacing w:after="0"/>
        <w:ind w:firstLine="720"/>
        <w:jc w:val="both"/>
        <w:rPr>
          <w:rFonts w:ascii="Times New Roman" w:hAnsi="Times New Roman" w:cs="Times New Roman"/>
          <w:sz w:val="28"/>
          <w:szCs w:val="28"/>
        </w:rPr>
      </w:pPr>
      <w:r w:rsidRPr="001C7F02">
        <w:rPr>
          <w:rFonts w:ascii="Times New Roman" w:hAnsi="Times New Roman" w:cs="Times New Roman"/>
          <w:sz w:val="28"/>
          <w:szCs w:val="28"/>
        </w:rPr>
        <w:t>Методичною основою розроблення Програми є Закон України “Про державне прогнозування та розроблення програм економічного і соціального розвитку України”.</w:t>
      </w:r>
    </w:p>
    <w:p w:rsidR="001C7F02" w:rsidRPr="001C7F02" w:rsidRDefault="001C7F02" w:rsidP="001C7F02">
      <w:pPr>
        <w:widowControl w:val="0"/>
        <w:spacing w:after="0"/>
        <w:ind w:firstLine="720"/>
        <w:jc w:val="both"/>
        <w:rPr>
          <w:rFonts w:ascii="Times New Roman" w:hAnsi="Times New Roman" w:cs="Times New Roman"/>
          <w:sz w:val="28"/>
          <w:szCs w:val="28"/>
        </w:rPr>
      </w:pPr>
      <w:r w:rsidRPr="001C7F02">
        <w:rPr>
          <w:rFonts w:ascii="Times New Roman" w:hAnsi="Times New Roman" w:cs="Times New Roman"/>
          <w:sz w:val="28"/>
          <w:szCs w:val="28"/>
        </w:rPr>
        <w:t>При розробленні Програми враховано положення таких документів:</w:t>
      </w:r>
    </w:p>
    <w:p w:rsidR="001C7F02" w:rsidRPr="001C7F02" w:rsidRDefault="001C7F02" w:rsidP="00AC25CC">
      <w:pPr>
        <w:widowControl w:val="0"/>
        <w:numPr>
          <w:ilvl w:val="0"/>
          <w:numId w:val="20"/>
        </w:numPr>
        <w:tabs>
          <w:tab w:val="left" w:pos="0"/>
          <w:tab w:val="num" w:pos="928"/>
          <w:tab w:val="left" w:pos="1080"/>
        </w:tabs>
        <w:suppressAutoHyphens/>
        <w:spacing w:after="0" w:line="240" w:lineRule="auto"/>
        <w:ind w:firstLine="720"/>
        <w:jc w:val="both"/>
        <w:rPr>
          <w:rFonts w:ascii="Times New Roman" w:hAnsi="Times New Roman" w:cs="Times New Roman"/>
          <w:sz w:val="28"/>
          <w:szCs w:val="28"/>
        </w:rPr>
      </w:pPr>
      <w:r w:rsidRPr="001C7F02">
        <w:rPr>
          <w:rFonts w:ascii="Times New Roman" w:hAnsi="Times New Roman" w:cs="Times New Roman"/>
          <w:sz w:val="28"/>
          <w:szCs w:val="28"/>
        </w:rPr>
        <w:t>Державної стратегії регіонального розвитку на період до 2020 року, затвердженої постановою Кабінету Міністрів України від 06 серпня 2014 року №385;</w:t>
      </w:r>
    </w:p>
    <w:p w:rsidR="001C7F02" w:rsidRPr="001C7F02" w:rsidRDefault="001C7F02" w:rsidP="001C7F02">
      <w:pPr>
        <w:widowControl w:val="0"/>
        <w:spacing w:after="0"/>
        <w:ind w:firstLine="720"/>
        <w:jc w:val="both"/>
        <w:rPr>
          <w:rFonts w:ascii="Times New Roman" w:hAnsi="Times New Roman" w:cs="Times New Roman"/>
          <w:sz w:val="28"/>
          <w:szCs w:val="28"/>
        </w:rPr>
      </w:pPr>
      <w:r w:rsidRPr="001C7F02">
        <w:rPr>
          <w:rFonts w:ascii="Times New Roman" w:hAnsi="Times New Roman" w:cs="Times New Roman"/>
          <w:sz w:val="28"/>
          <w:szCs w:val="28"/>
        </w:rPr>
        <w:t>Координацію роботи щодо розроблення та формування проекту Програми забезпечував виконавчий комітет Чаплинської селищної ради.</w:t>
      </w:r>
    </w:p>
    <w:p w:rsidR="001C7F02" w:rsidRPr="001C7F02" w:rsidRDefault="001C7F02" w:rsidP="001C7F02">
      <w:pPr>
        <w:widowControl w:val="0"/>
        <w:spacing w:after="0"/>
        <w:ind w:firstLine="720"/>
        <w:jc w:val="both"/>
        <w:rPr>
          <w:rFonts w:ascii="Times New Roman" w:hAnsi="Times New Roman" w:cs="Times New Roman"/>
          <w:sz w:val="28"/>
          <w:szCs w:val="28"/>
        </w:rPr>
      </w:pPr>
      <w:r w:rsidRPr="001C7F02">
        <w:rPr>
          <w:rFonts w:ascii="Times New Roman" w:hAnsi="Times New Roman" w:cs="Times New Roman"/>
          <w:sz w:val="28"/>
          <w:szCs w:val="28"/>
        </w:rPr>
        <w:t>На основі оцінки стану економічного і соціального розвитку громади та наявних проблем у Програмі визначено пріоритети соціально-економічного розвитку громади у 2017 році, встановлено завдання та розроблено конкретні заходи щодо реалізації пріоритетів розвитку громади.</w:t>
      </w:r>
    </w:p>
    <w:p w:rsidR="001C7F02" w:rsidRPr="001C7F02" w:rsidRDefault="001C7F02" w:rsidP="001C7F02">
      <w:pPr>
        <w:widowControl w:val="0"/>
        <w:tabs>
          <w:tab w:val="left" w:pos="9720"/>
        </w:tabs>
        <w:spacing w:after="0"/>
        <w:ind w:firstLine="720"/>
        <w:jc w:val="center"/>
        <w:rPr>
          <w:rFonts w:ascii="Times New Roman" w:hAnsi="Times New Roman" w:cs="Times New Roman"/>
          <w:sz w:val="28"/>
          <w:szCs w:val="28"/>
        </w:rPr>
      </w:pPr>
      <w:r w:rsidRPr="001C7F02">
        <w:rPr>
          <w:rFonts w:ascii="Times New Roman" w:hAnsi="Times New Roman" w:cs="Times New Roman"/>
          <w:b/>
          <w:sz w:val="28"/>
          <w:szCs w:val="28"/>
        </w:rPr>
        <w:t>1. Аналіз соціально-економічного розвитку</w:t>
      </w:r>
    </w:p>
    <w:p w:rsidR="001C7F02" w:rsidRPr="001C7F02" w:rsidRDefault="001C7F02" w:rsidP="001C7F02">
      <w:pPr>
        <w:widowControl w:val="0"/>
        <w:tabs>
          <w:tab w:val="left" w:pos="9720"/>
        </w:tabs>
        <w:spacing w:after="0"/>
        <w:rPr>
          <w:rFonts w:ascii="Times New Roman" w:hAnsi="Times New Roman" w:cs="Times New Roman"/>
          <w:sz w:val="28"/>
          <w:szCs w:val="28"/>
        </w:rPr>
      </w:pPr>
      <w:r w:rsidRPr="001C7F02">
        <w:rPr>
          <w:rFonts w:ascii="Times New Roman" w:hAnsi="Times New Roman" w:cs="Times New Roman"/>
          <w:b/>
          <w:sz w:val="28"/>
          <w:szCs w:val="28"/>
        </w:rPr>
        <w:t>Чаплинської селищної об’єднаної територіальної громади за 201</w:t>
      </w:r>
      <w:r>
        <w:rPr>
          <w:rFonts w:ascii="Times New Roman" w:hAnsi="Times New Roman" w:cs="Times New Roman"/>
          <w:b/>
          <w:sz w:val="28"/>
          <w:szCs w:val="28"/>
        </w:rPr>
        <w:t xml:space="preserve">7 </w:t>
      </w:r>
      <w:r w:rsidRPr="001C7F02">
        <w:rPr>
          <w:rFonts w:ascii="Times New Roman" w:hAnsi="Times New Roman" w:cs="Times New Roman"/>
          <w:b/>
          <w:sz w:val="28"/>
          <w:szCs w:val="28"/>
        </w:rPr>
        <w:t>рік</w:t>
      </w:r>
    </w:p>
    <w:p w:rsidR="001C7F02" w:rsidRPr="001C7F02" w:rsidRDefault="001C7F02" w:rsidP="001C7F02">
      <w:pPr>
        <w:widowControl w:val="0"/>
        <w:tabs>
          <w:tab w:val="left" w:pos="9720"/>
        </w:tabs>
        <w:spacing w:after="0"/>
        <w:ind w:firstLine="720"/>
        <w:jc w:val="both"/>
        <w:rPr>
          <w:rFonts w:ascii="Times New Roman" w:hAnsi="Times New Roman" w:cs="Times New Roman"/>
          <w:sz w:val="28"/>
          <w:szCs w:val="28"/>
        </w:rPr>
      </w:pPr>
      <w:r w:rsidRPr="001C7F02">
        <w:rPr>
          <w:rFonts w:ascii="Times New Roman" w:hAnsi="Times New Roman" w:cs="Times New Roman"/>
          <w:sz w:val="28"/>
          <w:szCs w:val="28"/>
        </w:rPr>
        <w:t>Рішення Херсонської обласної ради про утворення Чаплинської селищної об’єднаної територіальної громади прийнято 26 серпня 2016 року №114.</w:t>
      </w:r>
    </w:p>
    <w:p w:rsidR="001C7F02" w:rsidRPr="001C7F02" w:rsidRDefault="001C7F02" w:rsidP="001C7F02">
      <w:pPr>
        <w:widowControl w:val="0"/>
        <w:tabs>
          <w:tab w:val="left" w:pos="9720"/>
        </w:tabs>
        <w:spacing w:after="0"/>
        <w:ind w:firstLine="720"/>
        <w:jc w:val="both"/>
        <w:rPr>
          <w:rFonts w:ascii="Times New Roman" w:hAnsi="Times New Roman" w:cs="Times New Roman"/>
          <w:sz w:val="28"/>
          <w:szCs w:val="28"/>
        </w:rPr>
      </w:pPr>
      <w:r w:rsidRPr="001C7F02">
        <w:rPr>
          <w:rFonts w:ascii="Times New Roman" w:hAnsi="Times New Roman" w:cs="Times New Roman"/>
          <w:sz w:val="28"/>
          <w:szCs w:val="28"/>
        </w:rPr>
        <w:t>Територія Чаплинської селищної об’єднаної територіальної громади згідно з адміністративно-територіальним устроєм України входить до складу Чаплинського району Херсонської області.</w:t>
      </w:r>
    </w:p>
    <w:p w:rsidR="001C7F02" w:rsidRPr="001C7F02" w:rsidRDefault="001C7F02" w:rsidP="001C7F02">
      <w:pPr>
        <w:widowControl w:val="0"/>
        <w:tabs>
          <w:tab w:val="left" w:pos="9720"/>
        </w:tabs>
        <w:spacing w:after="0"/>
        <w:ind w:firstLine="720"/>
        <w:jc w:val="both"/>
        <w:rPr>
          <w:rFonts w:ascii="Times New Roman" w:hAnsi="Times New Roman" w:cs="Times New Roman"/>
          <w:sz w:val="28"/>
          <w:szCs w:val="28"/>
        </w:rPr>
      </w:pPr>
      <w:r w:rsidRPr="001C7F02">
        <w:rPr>
          <w:rFonts w:ascii="Times New Roman" w:hAnsi="Times New Roman" w:cs="Times New Roman"/>
          <w:sz w:val="28"/>
          <w:szCs w:val="28"/>
        </w:rPr>
        <w:t xml:space="preserve">Адміністративний центр громади знаходиться в смт Чаплинка, який розташований на відстані </w:t>
      </w:r>
      <w:smartTag w:uri="urn:schemas-microsoft-com:office:smarttags" w:element="metricconverter">
        <w:smartTagPr>
          <w:attr w:name="ProductID" w:val="120 км"/>
        </w:smartTagPr>
        <w:r w:rsidRPr="001C7F02">
          <w:rPr>
            <w:rFonts w:ascii="Times New Roman" w:hAnsi="Times New Roman" w:cs="Times New Roman"/>
            <w:sz w:val="28"/>
            <w:szCs w:val="28"/>
          </w:rPr>
          <w:t>120 км</w:t>
        </w:r>
      </w:smartTag>
      <w:r w:rsidRPr="001C7F02">
        <w:rPr>
          <w:rFonts w:ascii="Times New Roman" w:hAnsi="Times New Roman" w:cs="Times New Roman"/>
          <w:sz w:val="28"/>
          <w:szCs w:val="28"/>
        </w:rPr>
        <w:t xml:space="preserve"> від м.Херсон. </w:t>
      </w:r>
    </w:p>
    <w:p w:rsidR="001C7F02" w:rsidRPr="001C7F02" w:rsidRDefault="001C7F02" w:rsidP="001C7F02">
      <w:pPr>
        <w:widowControl w:val="0"/>
        <w:tabs>
          <w:tab w:val="left" w:pos="9720"/>
        </w:tabs>
        <w:spacing w:after="0"/>
        <w:ind w:firstLine="720"/>
        <w:jc w:val="both"/>
        <w:rPr>
          <w:rFonts w:ascii="Times New Roman" w:hAnsi="Times New Roman" w:cs="Times New Roman"/>
          <w:sz w:val="28"/>
          <w:szCs w:val="28"/>
        </w:rPr>
      </w:pPr>
      <w:r w:rsidRPr="001C7F02">
        <w:rPr>
          <w:rFonts w:ascii="Times New Roman" w:hAnsi="Times New Roman" w:cs="Times New Roman"/>
          <w:sz w:val="28"/>
          <w:szCs w:val="28"/>
        </w:rPr>
        <w:t xml:space="preserve">Територія Чаплинської селищної об’єднаної територіальної громади є нерозривною, її межі визначаються по зовнішніх межах юрисдикції рад територіальних громад, що об’єдналися. До складу Чаплинської громади входить 16 населених пунктів, в тому числі: 1 селище міського типу Чаплинка </w:t>
      </w:r>
      <w:r w:rsidRPr="001C7F02">
        <w:rPr>
          <w:rFonts w:ascii="Times New Roman" w:hAnsi="Times New Roman" w:cs="Times New Roman"/>
          <w:sz w:val="28"/>
          <w:szCs w:val="28"/>
        </w:rPr>
        <w:lastRenderedPageBreak/>
        <w:t>та 15 сільських населених пунктів – Нове, Червоний Яр, Першокостянтинівка, Кучерявоволодимирівка, Кудряве, Червона Поляна, Новий Гай, Магдалинівка, Андріївка, Чорна Долина, Балтазарівка, Морозівка, Рачівка, Скадовка, Білоцерківка.</w:t>
      </w:r>
    </w:p>
    <w:p w:rsidR="001C7F02" w:rsidRPr="001C7F02" w:rsidRDefault="001C7F02" w:rsidP="001C7F02">
      <w:pPr>
        <w:widowControl w:val="0"/>
        <w:tabs>
          <w:tab w:val="left" w:pos="720"/>
        </w:tabs>
        <w:spacing w:after="0"/>
        <w:ind w:firstLine="720"/>
        <w:jc w:val="both"/>
        <w:rPr>
          <w:rFonts w:ascii="Times New Roman" w:hAnsi="Times New Roman" w:cs="Times New Roman"/>
          <w:sz w:val="28"/>
          <w:szCs w:val="28"/>
        </w:rPr>
      </w:pPr>
      <w:r w:rsidRPr="001C7F02">
        <w:rPr>
          <w:rFonts w:ascii="Times New Roman" w:hAnsi="Times New Roman" w:cs="Times New Roman"/>
          <w:sz w:val="28"/>
          <w:szCs w:val="28"/>
        </w:rPr>
        <w:t xml:space="preserve">Мінімальна відстань населених пунктів до адміністративного центру складає </w:t>
      </w:r>
      <w:smartTag w:uri="urn:schemas-microsoft-com:office:smarttags" w:element="metricconverter">
        <w:smartTagPr>
          <w:attr w:name="ProductID" w:val="6 км"/>
        </w:smartTagPr>
        <w:r w:rsidRPr="001C7F02">
          <w:rPr>
            <w:rFonts w:ascii="Times New Roman" w:hAnsi="Times New Roman" w:cs="Times New Roman"/>
            <w:sz w:val="28"/>
            <w:szCs w:val="28"/>
          </w:rPr>
          <w:t>6 км</w:t>
        </w:r>
      </w:smartTag>
      <w:r w:rsidRPr="001C7F02">
        <w:rPr>
          <w:rFonts w:ascii="Times New Roman" w:hAnsi="Times New Roman" w:cs="Times New Roman"/>
          <w:sz w:val="28"/>
          <w:szCs w:val="28"/>
        </w:rPr>
        <w:t xml:space="preserve">, максимальна – </w:t>
      </w:r>
      <w:smartTag w:uri="urn:schemas-microsoft-com:office:smarttags" w:element="metricconverter">
        <w:smartTagPr>
          <w:attr w:name="ProductID" w:val="35 км"/>
        </w:smartTagPr>
        <w:r w:rsidRPr="001C7F02">
          <w:rPr>
            <w:rFonts w:ascii="Times New Roman" w:hAnsi="Times New Roman" w:cs="Times New Roman"/>
            <w:sz w:val="28"/>
            <w:szCs w:val="28"/>
          </w:rPr>
          <w:t>35 км</w:t>
        </w:r>
      </w:smartTag>
      <w:r w:rsidRPr="001C7F02">
        <w:rPr>
          <w:rFonts w:ascii="Times New Roman" w:hAnsi="Times New Roman" w:cs="Times New Roman"/>
          <w:sz w:val="28"/>
          <w:szCs w:val="28"/>
        </w:rPr>
        <w:t>. Зона доступності до потенційного адміністративного центру визначається на відстані не більш як 30 кілометрів дорогами з твердим покриттям. Проте, зважаючи на віддалене розміщення окремих сіл до центру, до Чаплинської громади входить село, в яких зона доступності до адміністративного центру становить більше 30 км:  село Білоцерківка (35км).</w:t>
      </w:r>
    </w:p>
    <w:p w:rsidR="001C7F02" w:rsidRPr="001C7F02" w:rsidRDefault="001C7F02" w:rsidP="001C7F02">
      <w:pPr>
        <w:widowControl w:val="0"/>
        <w:tabs>
          <w:tab w:val="left" w:pos="9720"/>
        </w:tabs>
        <w:spacing w:after="0"/>
        <w:ind w:firstLine="720"/>
        <w:jc w:val="both"/>
        <w:rPr>
          <w:rFonts w:ascii="Times New Roman" w:hAnsi="Times New Roman" w:cs="Times New Roman"/>
          <w:sz w:val="28"/>
          <w:szCs w:val="28"/>
        </w:rPr>
      </w:pPr>
      <w:r w:rsidRPr="001C7F02">
        <w:rPr>
          <w:rFonts w:ascii="Times New Roman" w:hAnsi="Times New Roman" w:cs="Times New Roman"/>
          <w:sz w:val="28"/>
          <w:szCs w:val="28"/>
        </w:rPr>
        <w:t>Територія Чаплинської громади складає 576,508 кв.км.</w:t>
      </w:r>
    </w:p>
    <w:p w:rsidR="001C7F02" w:rsidRPr="001C7F02" w:rsidRDefault="001C7F02" w:rsidP="001C7F02">
      <w:pPr>
        <w:widowControl w:val="0"/>
        <w:tabs>
          <w:tab w:val="left" w:pos="9720"/>
        </w:tabs>
        <w:spacing w:after="0"/>
        <w:ind w:firstLine="720"/>
        <w:jc w:val="both"/>
        <w:rPr>
          <w:rFonts w:ascii="Times New Roman" w:hAnsi="Times New Roman" w:cs="Times New Roman"/>
          <w:sz w:val="28"/>
          <w:szCs w:val="28"/>
        </w:rPr>
      </w:pPr>
      <w:r w:rsidRPr="001C7F02">
        <w:rPr>
          <w:rFonts w:ascii="Times New Roman" w:hAnsi="Times New Roman" w:cs="Times New Roman"/>
          <w:sz w:val="28"/>
          <w:szCs w:val="28"/>
        </w:rPr>
        <w:t>Територія громади межує з Грирівською громадою, Хрестівською громадою, Каланчацькою громадою.</w:t>
      </w:r>
    </w:p>
    <w:p w:rsidR="001C7F02" w:rsidRPr="001C7F02" w:rsidRDefault="001C7F02" w:rsidP="001C7F02">
      <w:pPr>
        <w:widowControl w:val="0"/>
        <w:tabs>
          <w:tab w:val="left" w:pos="720"/>
        </w:tabs>
        <w:spacing w:after="0"/>
        <w:ind w:firstLine="720"/>
        <w:jc w:val="both"/>
        <w:rPr>
          <w:rFonts w:ascii="Times New Roman" w:hAnsi="Times New Roman" w:cs="Times New Roman"/>
          <w:sz w:val="28"/>
          <w:szCs w:val="28"/>
        </w:rPr>
      </w:pPr>
      <w:r w:rsidRPr="001C7F02">
        <w:rPr>
          <w:rFonts w:ascii="Times New Roman" w:hAnsi="Times New Roman" w:cs="Times New Roman"/>
          <w:sz w:val="28"/>
          <w:szCs w:val="28"/>
        </w:rPr>
        <w:t>Загальна кількість населення Чаплинської громади становить 15,982 тис. осіб, у тому числі дітей: дошкільного віку – 1295, шкільного віку – 1657.</w:t>
      </w:r>
    </w:p>
    <w:p w:rsidR="001C7F02" w:rsidRPr="001C7F02" w:rsidRDefault="001C7F02" w:rsidP="001C7F02">
      <w:pPr>
        <w:widowControl w:val="0"/>
        <w:tabs>
          <w:tab w:val="left" w:pos="720"/>
        </w:tabs>
        <w:spacing w:after="0"/>
        <w:ind w:firstLine="720"/>
        <w:jc w:val="both"/>
        <w:rPr>
          <w:rFonts w:ascii="Times New Roman" w:hAnsi="Times New Roman" w:cs="Times New Roman"/>
          <w:sz w:val="28"/>
          <w:szCs w:val="28"/>
        </w:rPr>
      </w:pPr>
      <w:r w:rsidRPr="001C7F02">
        <w:rPr>
          <w:rFonts w:ascii="Times New Roman" w:hAnsi="Times New Roman" w:cs="Times New Roman"/>
          <w:sz w:val="28"/>
          <w:szCs w:val="28"/>
        </w:rPr>
        <w:t>Протягом 201</w:t>
      </w:r>
      <w:r>
        <w:rPr>
          <w:rFonts w:ascii="Times New Roman" w:hAnsi="Times New Roman" w:cs="Times New Roman"/>
          <w:sz w:val="28"/>
          <w:szCs w:val="28"/>
        </w:rPr>
        <w:t>7</w:t>
      </w:r>
      <w:r w:rsidRPr="001C7F02">
        <w:rPr>
          <w:rFonts w:ascii="Times New Roman" w:hAnsi="Times New Roman" w:cs="Times New Roman"/>
          <w:sz w:val="28"/>
          <w:szCs w:val="28"/>
        </w:rPr>
        <w:t xml:space="preserve"> року робота Чаплинської селищної ради зосереджувалася на виконанні селищної ради за доходами на 201</w:t>
      </w:r>
      <w:r>
        <w:rPr>
          <w:rFonts w:ascii="Times New Roman" w:hAnsi="Times New Roman" w:cs="Times New Roman"/>
          <w:sz w:val="28"/>
          <w:szCs w:val="28"/>
        </w:rPr>
        <w:t>7</w:t>
      </w:r>
      <w:r w:rsidRPr="001C7F02">
        <w:rPr>
          <w:rFonts w:ascii="Times New Roman" w:hAnsi="Times New Roman" w:cs="Times New Roman"/>
          <w:sz w:val="28"/>
          <w:szCs w:val="28"/>
        </w:rPr>
        <w:t xml:space="preserve"> рік затверджено з урахуванням уточнень</w:t>
      </w:r>
      <w:r w:rsidR="00183BF0">
        <w:rPr>
          <w:rFonts w:ascii="Times New Roman" w:hAnsi="Times New Roman" w:cs="Times New Roman"/>
          <w:sz w:val="28"/>
          <w:szCs w:val="28"/>
        </w:rPr>
        <w:t xml:space="preserve"> в сумі 102080</w:t>
      </w:r>
      <w:r w:rsidRPr="001C7F02">
        <w:rPr>
          <w:rFonts w:ascii="Times New Roman" w:hAnsi="Times New Roman" w:cs="Times New Roman"/>
          <w:sz w:val="28"/>
          <w:szCs w:val="28"/>
        </w:rPr>
        <w:t>,</w:t>
      </w:r>
      <w:r w:rsidR="00183BF0">
        <w:rPr>
          <w:rFonts w:ascii="Times New Roman" w:hAnsi="Times New Roman" w:cs="Times New Roman"/>
          <w:sz w:val="28"/>
          <w:szCs w:val="28"/>
        </w:rPr>
        <w:t>3 тис.</w:t>
      </w:r>
      <w:r w:rsidRPr="001C7F02">
        <w:rPr>
          <w:rFonts w:ascii="Times New Roman" w:hAnsi="Times New Roman" w:cs="Times New Roman"/>
          <w:sz w:val="28"/>
          <w:szCs w:val="28"/>
        </w:rPr>
        <w:t xml:space="preserve">грн., в тому числі доходи </w:t>
      </w:r>
      <w:r w:rsidR="00183BF0">
        <w:rPr>
          <w:rFonts w:ascii="Times New Roman" w:hAnsi="Times New Roman" w:cs="Times New Roman"/>
          <w:sz w:val="28"/>
          <w:szCs w:val="28"/>
        </w:rPr>
        <w:t>загального фонду складають 95481,38</w:t>
      </w:r>
      <w:r w:rsidRPr="001C7F02">
        <w:rPr>
          <w:rFonts w:ascii="Times New Roman" w:hAnsi="Times New Roman" w:cs="Times New Roman"/>
          <w:sz w:val="28"/>
          <w:szCs w:val="28"/>
        </w:rPr>
        <w:t xml:space="preserve"> тис. грн.,</w:t>
      </w:r>
      <w:r w:rsidR="00183BF0">
        <w:rPr>
          <w:rFonts w:ascii="Times New Roman" w:hAnsi="Times New Roman" w:cs="Times New Roman"/>
          <w:sz w:val="28"/>
          <w:szCs w:val="28"/>
        </w:rPr>
        <w:t xml:space="preserve"> доходи спеціального фонду 6598,92</w:t>
      </w:r>
      <w:r w:rsidRPr="001C7F02">
        <w:rPr>
          <w:rFonts w:ascii="Times New Roman" w:hAnsi="Times New Roman" w:cs="Times New Roman"/>
          <w:sz w:val="28"/>
          <w:szCs w:val="28"/>
        </w:rPr>
        <w:t xml:space="preserve"> тис. грн. </w:t>
      </w:r>
    </w:p>
    <w:p w:rsidR="001C7F02" w:rsidRPr="001C7F02" w:rsidRDefault="001C7F02" w:rsidP="001C7F02">
      <w:pPr>
        <w:widowControl w:val="0"/>
        <w:tabs>
          <w:tab w:val="left" w:pos="1080"/>
        </w:tabs>
        <w:spacing w:after="0"/>
        <w:ind w:firstLine="720"/>
        <w:jc w:val="both"/>
        <w:rPr>
          <w:rFonts w:ascii="Times New Roman" w:hAnsi="Times New Roman" w:cs="Times New Roman"/>
          <w:sz w:val="28"/>
          <w:szCs w:val="28"/>
        </w:rPr>
      </w:pPr>
      <w:r w:rsidRPr="001C7F02">
        <w:rPr>
          <w:rFonts w:ascii="Times New Roman" w:hAnsi="Times New Roman" w:cs="Times New Roman"/>
          <w:sz w:val="28"/>
          <w:szCs w:val="28"/>
        </w:rPr>
        <w:t>Обсяг власних доходів Чаплинської селищно</w:t>
      </w:r>
      <w:r w:rsidR="00183BF0">
        <w:rPr>
          <w:rFonts w:ascii="Times New Roman" w:hAnsi="Times New Roman" w:cs="Times New Roman"/>
          <w:sz w:val="28"/>
          <w:szCs w:val="28"/>
        </w:rPr>
        <w:t>ї</w:t>
      </w:r>
      <w:r w:rsidR="00494035">
        <w:rPr>
          <w:rFonts w:ascii="Times New Roman" w:hAnsi="Times New Roman" w:cs="Times New Roman"/>
          <w:sz w:val="28"/>
          <w:szCs w:val="28"/>
        </w:rPr>
        <w:t xml:space="preserve"> ради затверджено в сумі 57963</w:t>
      </w:r>
      <w:r w:rsidR="00E11D5D">
        <w:rPr>
          <w:rFonts w:ascii="Times New Roman" w:hAnsi="Times New Roman" w:cs="Times New Roman"/>
          <w:sz w:val="28"/>
          <w:szCs w:val="28"/>
        </w:rPr>
        <w:t>,</w:t>
      </w:r>
      <w:r w:rsidR="00494035">
        <w:rPr>
          <w:rFonts w:ascii="Times New Roman" w:hAnsi="Times New Roman" w:cs="Times New Roman"/>
          <w:sz w:val="28"/>
          <w:szCs w:val="28"/>
        </w:rPr>
        <w:t>1</w:t>
      </w:r>
      <w:r w:rsidR="00E11D5D">
        <w:rPr>
          <w:rFonts w:ascii="Times New Roman" w:hAnsi="Times New Roman" w:cs="Times New Roman"/>
          <w:sz w:val="28"/>
          <w:szCs w:val="28"/>
        </w:rPr>
        <w:t>6</w:t>
      </w:r>
      <w:r w:rsidRPr="001C7F02">
        <w:rPr>
          <w:rFonts w:ascii="Times New Roman" w:hAnsi="Times New Roman" w:cs="Times New Roman"/>
          <w:sz w:val="28"/>
          <w:szCs w:val="28"/>
        </w:rPr>
        <w:t xml:space="preserve"> тис. грн., в то</w:t>
      </w:r>
      <w:r w:rsidR="00E11D5D">
        <w:rPr>
          <w:rFonts w:ascii="Times New Roman" w:hAnsi="Times New Roman" w:cs="Times New Roman"/>
          <w:sz w:val="28"/>
          <w:szCs w:val="28"/>
        </w:rPr>
        <w:t>му числі загального фонду 55209,56</w:t>
      </w:r>
      <w:r w:rsidRPr="001C7F02">
        <w:rPr>
          <w:rFonts w:ascii="Times New Roman" w:hAnsi="Times New Roman" w:cs="Times New Roman"/>
          <w:sz w:val="28"/>
          <w:szCs w:val="28"/>
        </w:rPr>
        <w:t xml:space="preserve"> тис. г</w:t>
      </w:r>
      <w:r w:rsidR="00494035">
        <w:rPr>
          <w:rFonts w:ascii="Times New Roman" w:hAnsi="Times New Roman" w:cs="Times New Roman"/>
          <w:sz w:val="28"/>
          <w:szCs w:val="28"/>
        </w:rPr>
        <w:t>рн., спеціального  фонду – 2753</w:t>
      </w:r>
      <w:r w:rsidR="00E11D5D">
        <w:rPr>
          <w:rFonts w:ascii="Times New Roman" w:hAnsi="Times New Roman" w:cs="Times New Roman"/>
          <w:sz w:val="28"/>
          <w:szCs w:val="28"/>
        </w:rPr>
        <w:t>,</w:t>
      </w:r>
      <w:r w:rsidR="00494035">
        <w:rPr>
          <w:rFonts w:ascii="Times New Roman" w:hAnsi="Times New Roman" w:cs="Times New Roman"/>
          <w:sz w:val="28"/>
          <w:szCs w:val="28"/>
        </w:rPr>
        <w:t>6</w:t>
      </w:r>
      <w:r w:rsidRPr="001C7F02">
        <w:rPr>
          <w:rFonts w:ascii="Times New Roman" w:hAnsi="Times New Roman" w:cs="Times New Roman"/>
          <w:sz w:val="28"/>
          <w:szCs w:val="28"/>
        </w:rPr>
        <w:t xml:space="preserve"> тис. грн.</w:t>
      </w:r>
    </w:p>
    <w:p w:rsidR="001C7F02" w:rsidRPr="001C7F02" w:rsidRDefault="001C7F02" w:rsidP="001C7F02">
      <w:pPr>
        <w:widowControl w:val="0"/>
        <w:tabs>
          <w:tab w:val="left" w:pos="1080"/>
        </w:tabs>
        <w:spacing w:after="0"/>
        <w:ind w:firstLine="720"/>
        <w:jc w:val="both"/>
        <w:rPr>
          <w:rFonts w:ascii="Times New Roman" w:hAnsi="Times New Roman" w:cs="Times New Roman"/>
          <w:sz w:val="28"/>
          <w:szCs w:val="28"/>
        </w:rPr>
      </w:pPr>
      <w:r w:rsidRPr="001C7F02">
        <w:rPr>
          <w:rFonts w:ascii="Times New Roman" w:hAnsi="Times New Roman" w:cs="Times New Roman"/>
          <w:sz w:val="28"/>
          <w:szCs w:val="28"/>
        </w:rPr>
        <w:t>Станом на 01.01.201</w:t>
      </w:r>
      <w:r w:rsidR="00183BF0">
        <w:rPr>
          <w:rFonts w:ascii="Times New Roman" w:hAnsi="Times New Roman" w:cs="Times New Roman"/>
          <w:sz w:val="28"/>
          <w:szCs w:val="28"/>
        </w:rPr>
        <w:t>8</w:t>
      </w:r>
      <w:r w:rsidRPr="001C7F02">
        <w:rPr>
          <w:rFonts w:ascii="Times New Roman" w:hAnsi="Times New Roman" w:cs="Times New Roman"/>
          <w:sz w:val="28"/>
          <w:szCs w:val="28"/>
        </w:rPr>
        <w:t>р. до бюджету Чаплинської сели</w:t>
      </w:r>
      <w:r w:rsidR="00183BF0">
        <w:rPr>
          <w:rFonts w:ascii="Times New Roman" w:hAnsi="Times New Roman" w:cs="Times New Roman"/>
          <w:sz w:val="28"/>
          <w:szCs w:val="28"/>
        </w:rPr>
        <w:t>щної ради надійшло доходів 113502,57 тис. грн., що становить 111</w:t>
      </w:r>
      <w:r w:rsidRPr="001C7F02">
        <w:rPr>
          <w:rFonts w:ascii="Times New Roman" w:hAnsi="Times New Roman" w:cs="Times New Roman"/>
          <w:sz w:val="28"/>
          <w:szCs w:val="28"/>
        </w:rPr>
        <w:t>,</w:t>
      </w:r>
      <w:r w:rsidR="00183BF0">
        <w:rPr>
          <w:rFonts w:ascii="Times New Roman" w:hAnsi="Times New Roman" w:cs="Times New Roman"/>
          <w:sz w:val="28"/>
          <w:szCs w:val="28"/>
        </w:rPr>
        <w:t>2</w:t>
      </w:r>
      <w:r w:rsidRPr="001C7F02">
        <w:rPr>
          <w:rFonts w:ascii="Times New Roman" w:hAnsi="Times New Roman" w:cs="Times New Roman"/>
          <w:sz w:val="28"/>
          <w:szCs w:val="28"/>
        </w:rPr>
        <w:t>%</w:t>
      </w:r>
      <w:r w:rsidRPr="001C7F02">
        <w:rPr>
          <w:rFonts w:ascii="Times New Roman" w:hAnsi="Times New Roman" w:cs="Times New Roman"/>
          <w:color w:val="FF0000"/>
          <w:sz w:val="28"/>
          <w:szCs w:val="28"/>
        </w:rPr>
        <w:t xml:space="preserve"> </w:t>
      </w:r>
      <w:r w:rsidRPr="001C7F02">
        <w:rPr>
          <w:rFonts w:ascii="Times New Roman" w:hAnsi="Times New Roman" w:cs="Times New Roman"/>
          <w:sz w:val="28"/>
          <w:szCs w:val="28"/>
        </w:rPr>
        <w:t xml:space="preserve">до </w:t>
      </w:r>
      <w:r w:rsidR="00183BF0">
        <w:rPr>
          <w:rFonts w:ascii="Times New Roman" w:hAnsi="Times New Roman" w:cs="Times New Roman"/>
          <w:sz w:val="28"/>
          <w:szCs w:val="28"/>
        </w:rPr>
        <w:t>планових</w:t>
      </w:r>
      <w:r w:rsidRPr="001C7F02">
        <w:rPr>
          <w:rFonts w:ascii="Times New Roman" w:hAnsi="Times New Roman" w:cs="Times New Roman"/>
          <w:sz w:val="28"/>
          <w:szCs w:val="28"/>
        </w:rPr>
        <w:t>.</w:t>
      </w:r>
    </w:p>
    <w:p w:rsidR="001C7F02" w:rsidRPr="001C7F02" w:rsidRDefault="001C7F02" w:rsidP="001C7F02">
      <w:pPr>
        <w:widowControl w:val="0"/>
        <w:tabs>
          <w:tab w:val="left" w:pos="1080"/>
        </w:tabs>
        <w:spacing w:after="0"/>
        <w:ind w:firstLine="720"/>
        <w:jc w:val="both"/>
        <w:rPr>
          <w:rFonts w:ascii="Times New Roman" w:hAnsi="Times New Roman" w:cs="Times New Roman"/>
          <w:sz w:val="28"/>
          <w:szCs w:val="28"/>
        </w:rPr>
      </w:pPr>
      <w:r w:rsidRPr="001C7F02">
        <w:rPr>
          <w:rFonts w:ascii="Times New Roman" w:hAnsi="Times New Roman" w:cs="Times New Roman"/>
          <w:sz w:val="28"/>
          <w:szCs w:val="28"/>
        </w:rPr>
        <w:t>Загальний обсяг видатків селищного бюджету на 201</w:t>
      </w:r>
      <w:r w:rsidR="00CD536B">
        <w:rPr>
          <w:rFonts w:ascii="Times New Roman" w:hAnsi="Times New Roman" w:cs="Times New Roman"/>
          <w:sz w:val="28"/>
          <w:szCs w:val="28"/>
        </w:rPr>
        <w:t>7</w:t>
      </w:r>
      <w:r w:rsidRPr="001C7F02">
        <w:rPr>
          <w:rFonts w:ascii="Times New Roman" w:hAnsi="Times New Roman" w:cs="Times New Roman"/>
          <w:sz w:val="28"/>
          <w:szCs w:val="28"/>
        </w:rPr>
        <w:t xml:space="preserve"> рік з урахуванням у</w:t>
      </w:r>
      <w:r w:rsidR="00494035">
        <w:rPr>
          <w:rFonts w:ascii="Times New Roman" w:hAnsi="Times New Roman" w:cs="Times New Roman"/>
          <w:sz w:val="28"/>
          <w:szCs w:val="28"/>
        </w:rPr>
        <w:t>точнень затверджено в сумі 110214</w:t>
      </w:r>
      <w:r w:rsidR="00CD536B">
        <w:rPr>
          <w:rFonts w:ascii="Times New Roman" w:hAnsi="Times New Roman" w:cs="Times New Roman"/>
          <w:sz w:val="28"/>
          <w:szCs w:val="28"/>
        </w:rPr>
        <w:t>,</w:t>
      </w:r>
      <w:r w:rsidR="00494035">
        <w:rPr>
          <w:rFonts w:ascii="Times New Roman" w:hAnsi="Times New Roman" w:cs="Times New Roman"/>
          <w:sz w:val="28"/>
          <w:szCs w:val="28"/>
        </w:rPr>
        <w:t>4</w:t>
      </w:r>
      <w:r w:rsidRPr="001C7F02">
        <w:rPr>
          <w:rFonts w:ascii="Times New Roman" w:hAnsi="Times New Roman" w:cs="Times New Roman"/>
          <w:sz w:val="28"/>
          <w:szCs w:val="28"/>
        </w:rPr>
        <w:t xml:space="preserve"> тис. грн., з них обсяг видатків загаль</w:t>
      </w:r>
      <w:r w:rsidR="00494035">
        <w:rPr>
          <w:rFonts w:ascii="Times New Roman" w:hAnsi="Times New Roman" w:cs="Times New Roman"/>
          <w:sz w:val="28"/>
          <w:szCs w:val="28"/>
        </w:rPr>
        <w:t>ного фонду бюджету в сумі 94014,1</w:t>
      </w:r>
      <w:r w:rsidRPr="001C7F02">
        <w:rPr>
          <w:rFonts w:ascii="Times New Roman" w:hAnsi="Times New Roman" w:cs="Times New Roman"/>
          <w:sz w:val="28"/>
          <w:szCs w:val="28"/>
        </w:rPr>
        <w:t xml:space="preserve"> тис. грн. та видатків с</w:t>
      </w:r>
      <w:r w:rsidR="00494035">
        <w:rPr>
          <w:rFonts w:ascii="Times New Roman" w:hAnsi="Times New Roman" w:cs="Times New Roman"/>
          <w:sz w:val="28"/>
          <w:szCs w:val="28"/>
        </w:rPr>
        <w:t>пеціального фонду бюджету 16200,3</w:t>
      </w:r>
      <w:r w:rsidRPr="001C7F02">
        <w:rPr>
          <w:rFonts w:ascii="Times New Roman" w:hAnsi="Times New Roman" w:cs="Times New Roman"/>
          <w:sz w:val="28"/>
          <w:szCs w:val="28"/>
        </w:rPr>
        <w:t xml:space="preserve"> тис. грн.  </w:t>
      </w:r>
    </w:p>
    <w:p w:rsidR="001C7F02" w:rsidRPr="001C7F02" w:rsidRDefault="001C7F02" w:rsidP="001C7F02">
      <w:pPr>
        <w:widowControl w:val="0"/>
        <w:tabs>
          <w:tab w:val="left" w:pos="1080"/>
        </w:tabs>
        <w:spacing w:after="0"/>
        <w:ind w:firstLine="720"/>
        <w:jc w:val="both"/>
        <w:rPr>
          <w:rFonts w:ascii="Times New Roman" w:hAnsi="Times New Roman" w:cs="Times New Roman"/>
          <w:sz w:val="28"/>
          <w:szCs w:val="28"/>
        </w:rPr>
      </w:pPr>
      <w:r w:rsidRPr="001C7F02">
        <w:rPr>
          <w:rFonts w:ascii="Times New Roman" w:hAnsi="Times New Roman" w:cs="Times New Roman"/>
          <w:sz w:val="28"/>
          <w:szCs w:val="28"/>
        </w:rPr>
        <w:t>Станом на 01.01.201</w:t>
      </w:r>
      <w:r w:rsidR="00494035">
        <w:rPr>
          <w:rFonts w:ascii="Times New Roman" w:hAnsi="Times New Roman" w:cs="Times New Roman"/>
          <w:sz w:val="28"/>
          <w:szCs w:val="28"/>
        </w:rPr>
        <w:t>8</w:t>
      </w:r>
      <w:r w:rsidRPr="001C7F02">
        <w:rPr>
          <w:rFonts w:ascii="Times New Roman" w:hAnsi="Times New Roman" w:cs="Times New Roman"/>
          <w:sz w:val="28"/>
          <w:szCs w:val="28"/>
        </w:rPr>
        <w:t xml:space="preserve"> року обсяг видатків загального фонду профінансовано в сум</w:t>
      </w:r>
      <w:r w:rsidR="00494035">
        <w:rPr>
          <w:rFonts w:ascii="Times New Roman" w:hAnsi="Times New Roman" w:cs="Times New Roman"/>
          <w:sz w:val="28"/>
          <w:szCs w:val="28"/>
        </w:rPr>
        <w:t>і 87969,6 тис. грн., що становить 95,57</w:t>
      </w:r>
      <w:r w:rsidRPr="001C7F02">
        <w:rPr>
          <w:rFonts w:ascii="Times New Roman" w:hAnsi="Times New Roman" w:cs="Times New Roman"/>
          <w:sz w:val="28"/>
          <w:szCs w:val="28"/>
        </w:rPr>
        <w:t>% до річних планових призначень. Видатки спеціального фо</w:t>
      </w:r>
      <w:r w:rsidR="00494035">
        <w:rPr>
          <w:rFonts w:ascii="Times New Roman" w:hAnsi="Times New Roman" w:cs="Times New Roman"/>
          <w:sz w:val="28"/>
          <w:szCs w:val="28"/>
        </w:rPr>
        <w:t>нду профінансовано в сумі 14424,4</w:t>
      </w:r>
      <w:r w:rsidRPr="001C7F02">
        <w:rPr>
          <w:rFonts w:ascii="Times New Roman" w:hAnsi="Times New Roman" w:cs="Times New Roman"/>
          <w:sz w:val="28"/>
          <w:szCs w:val="28"/>
        </w:rPr>
        <w:t xml:space="preserve"> тис. грн.  </w:t>
      </w:r>
    </w:p>
    <w:p w:rsidR="001C7F02" w:rsidRPr="001C7F02" w:rsidRDefault="001C7F02" w:rsidP="001C7F02">
      <w:pPr>
        <w:widowControl w:val="0"/>
        <w:tabs>
          <w:tab w:val="left" w:pos="720"/>
        </w:tabs>
        <w:ind w:firstLine="720"/>
        <w:jc w:val="both"/>
        <w:rPr>
          <w:rFonts w:ascii="Times New Roman" w:hAnsi="Times New Roman" w:cs="Times New Roman"/>
          <w:sz w:val="28"/>
          <w:szCs w:val="28"/>
        </w:rPr>
      </w:pPr>
      <w:r w:rsidRPr="001C7F02">
        <w:rPr>
          <w:rFonts w:ascii="Times New Roman" w:hAnsi="Times New Roman" w:cs="Times New Roman"/>
          <w:sz w:val="28"/>
          <w:szCs w:val="28"/>
        </w:rPr>
        <w:t xml:space="preserve">Реалізовано проектів: </w:t>
      </w:r>
      <w:r w:rsidR="00494035">
        <w:rPr>
          <w:rFonts w:ascii="Times New Roman" w:hAnsi="Times New Roman" w:cs="Times New Roman"/>
          <w:sz w:val="28"/>
          <w:szCs w:val="28"/>
        </w:rPr>
        <w:t>капітальний ремонт доріг (764,2 тис. грн.), капітальний ремонт каналізаційного колектора</w:t>
      </w:r>
      <w:r w:rsidRPr="001C7F02">
        <w:rPr>
          <w:rFonts w:ascii="Times New Roman" w:hAnsi="Times New Roman" w:cs="Times New Roman"/>
          <w:sz w:val="28"/>
          <w:szCs w:val="28"/>
        </w:rPr>
        <w:t xml:space="preserve"> </w:t>
      </w:r>
      <w:r w:rsidR="00494035">
        <w:rPr>
          <w:rFonts w:ascii="Times New Roman" w:hAnsi="Times New Roman" w:cs="Times New Roman"/>
          <w:sz w:val="28"/>
          <w:szCs w:val="28"/>
        </w:rPr>
        <w:t>(184,9</w:t>
      </w:r>
      <w:r w:rsidRPr="001C7F02">
        <w:rPr>
          <w:rFonts w:ascii="Times New Roman" w:hAnsi="Times New Roman" w:cs="Times New Roman"/>
          <w:sz w:val="28"/>
          <w:szCs w:val="28"/>
        </w:rPr>
        <w:t xml:space="preserve"> тис. грн.). </w:t>
      </w:r>
    </w:p>
    <w:p w:rsidR="001C7F02" w:rsidRPr="001C7F02" w:rsidRDefault="00494035" w:rsidP="00E11D5D">
      <w:pPr>
        <w:widowControl w:val="0"/>
        <w:tabs>
          <w:tab w:val="left" w:pos="720"/>
        </w:tabs>
        <w:spacing w:after="0"/>
        <w:ind w:firstLine="720"/>
        <w:jc w:val="both"/>
        <w:rPr>
          <w:rFonts w:ascii="Times New Roman" w:hAnsi="Times New Roman" w:cs="Times New Roman"/>
          <w:sz w:val="28"/>
          <w:szCs w:val="28"/>
        </w:rPr>
      </w:pPr>
      <w:r>
        <w:rPr>
          <w:rFonts w:ascii="Times New Roman" w:hAnsi="Times New Roman" w:cs="Times New Roman"/>
          <w:sz w:val="28"/>
          <w:szCs w:val="28"/>
        </w:rPr>
        <w:t xml:space="preserve">У 2017 році селищною радою реалізовано за рахунок інфраструктурної субвенції з державного бюджету: капітальний ремонт вуличного освітлення 15 </w:t>
      </w:r>
      <w:r>
        <w:rPr>
          <w:rFonts w:ascii="Times New Roman" w:hAnsi="Times New Roman" w:cs="Times New Roman"/>
          <w:sz w:val="28"/>
          <w:szCs w:val="28"/>
        </w:rPr>
        <w:lastRenderedPageBreak/>
        <w:t>об’єктів громади на загальну суму 2704,3 тис.грн., капі</w:t>
      </w:r>
      <w:r w:rsidR="00EE6C9A">
        <w:rPr>
          <w:rFonts w:ascii="Times New Roman" w:hAnsi="Times New Roman" w:cs="Times New Roman"/>
          <w:sz w:val="28"/>
          <w:szCs w:val="28"/>
        </w:rPr>
        <w:t>тальний ремонт приміщення сільського будинку культури – 299,3 тис.грн., капітальний ремонт та реконструкція 7 освітніх закладів громади на суму 3236,0 тис.грн., придбано спецтехніки для КП «Відродження – 2017» на суму 1008,0 тис.грн.</w:t>
      </w:r>
    </w:p>
    <w:p w:rsidR="001C7F02" w:rsidRPr="001C7F02" w:rsidRDefault="001C7F02" w:rsidP="00E11D5D">
      <w:pPr>
        <w:widowControl w:val="0"/>
        <w:tabs>
          <w:tab w:val="left" w:pos="720"/>
        </w:tabs>
        <w:spacing w:after="0"/>
        <w:ind w:firstLine="720"/>
        <w:jc w:val="both"/>
        <w:rPr>
          <w:rFonts w:ascii="Times New Roman" w:hAnsi="Times New Roman" w:cs="Times New Roman"/>
          <w:color w:val="FF0000"/>
          <w:sz w:val="28"/>
          <w:szCs w:val="28"/>
        </w:rPr>
      </w:pPr>
      <w:r w:rsidRPr="001C7F02">
        <w:rPr>
          <w:rFonts w:ascii="Times New Roman" w:hAnsi="Times New Roman" w:cs="Times New Roman"/>
          <w:sz w:val="28"/>
          <w:szCs w:val="28"/>
        </w:rPr>
        <w:t>Послуги в сфері житлово-комунального господарства надає ТОВ «Чаплинський комунальник» ДП «Чап</w:t>
      </w:r>
      <w:r w:rsidR="00E11D5D">
        <w:rPr>
          <w:rFonts w:ascii="Times New Roman" w:hAnsi="Times New Roman" w:cs="Times New Roman"/>
          <w:sz w:val="28"/>
          <w:szCs w:val="28"/>
        </w:rPr>
        <w:t>линський комунальник – 2» в смт</w:t>
      </w:r>
      <w:r w:rsidRPr="001C7F02">
        <w:rPr>
          <w:rFonts w:ascii="Times New Roman" w:hAnsi="Times New Roman" w:cs="Times New Roman"/>
          <w:sz w:val="28"/>
          <w:szCs w:val="28"/>
        </w:rPr>
        <w:t>Чаплинка</w:t>
      </w:r>
      <w:r w:rsidR="00E11D5D">
        <w:rPr>
          <w:rFonts w:ascii="Times New Roman" w:hAnsi="Times New Roman" w:cs="Times New Roman"/>
          <w:sz w:val="28"/>
          <w:szCs w:val="28"/>
        </w:rPr>
        <w:t xml:space="preserve"> та КП «Відродження – 2017» в селах громади</w:t>
      </w:r>
      <w:r w:rsidRPr="001C7F02">
        <w:rPr>
          <w:rFonts w:ascii="Times New Roman" w:hAnsi="Times New Roman" w:cs="Times New Roman"/>
          <w:sz w:val="28"/>
          <w:szCs w:val="28"/>
        </w:rPr>
        <w:t>.</w:t>
      </w:r>
      <w:r w:rsidRPr="001C7F02">
        <w:rPr>
          <w:rFonts w:ascii="Times New Roman" w:hAnsi="Times New Roman" w:cs="Times New Roman"/>
          <w:color w:val="FF0000"/>
          <w:sz w:val="28"/>
          <w:szCs w:val="28"/>
        </w:rPr>
        <w:t xml:space="preserve"> </w:t>
      </w:r>
    </w:p>
    <w:p w:rsidR="001C7F02" w:rsidRPr="001C7F02" w:rsidRDefault="001C7F02" w:rsidP="00E11D5D">
      <w:pPr>
        <w:widowControl w:val="0"/>
        <w:tabs>
          <w:tab w:val="left" w:pos="720"/>
        </w:tabs>
        <w:spacing w:after="0"/>
        <w:ind w:firstLine="720"/>
        <w:jc w:val="both"/>
        <w:rPr>
          <w:rFonts w:ascii="Times New Roman" w:hAnsi="Times New Roman" w:cs="Times New Roman"/>
          <w:sz w:val="28"/>
          <w:szCs w:val="28"/>
        </w:rPr>
      </w:pPr>
      <w:r w:rsidRPr="001C7F02">
        <w:rPr>
          <w:rFonts w:ascii="Times New Roman" w:hAnsi="Times New Roman" w:cs="Times New Roman"/>
          <w:sz w:val="28"/>
          <w:szCs w:val="28"/>
        </w:rPr>
        <w:t xml:space="preserve">Здійснено ряд робіт з благоустрою населених пунктів, а саме: по обрізці дерев, прибирання вулиць і кладовищ, вивезення сміття смт. Чаплинка та придбання ламп вуличного освітлення.  </w:t>
      </w:r>
    </w:p>
    <w:p w:rsidR="001C7F02" w:rsidRPr="001C7F02" w:rsidRDefault="001C7F02" w:rsidP="00E11D5D">
      <w:pPr>
        <w:widowControl w:val="0"/>
        <w:tabs>
          <w:tab w:val="left" w:pos="720"/>
        </w:tabs>
        <w:spacing w:after="0"/>
        <w:ind w:firstLine="720"/>
        <w:jc w:val="both"/>
        <w:rPr>
          <w:rFonts w:ascii="Times New Roman" w:hAnsi="Times New Roman" w:cs="Times New Roman"/>
          <w:sz w:val="28"/>
          <w:szCs w:val="28"/>
        </w:rPr>
      </w:pPr>
      <w:r w:rsidRPr="001C7F02">
        <w:rPr>
          <w:rFonts w:ascii="Times New Roman" w:hAnsi="Times New Roman" w:cs="Times New Roman"/>
          <w:sz w:val="28"/>
          <w:szCs w:val="28"/>
        </w:rPr>
        <w:t>Протягом 201</w:t>
      </w:r>
      <w:r w:rsidR="00E11D5D">
        <w:rPr>
          <w:rFonts w:ascii="Times New Roman" w:hAnsi="Times New Roman" w:cs="Times New Roman"/>
          <w:sz w:val="28"/>
          <w:szCs w:val="28"/>
        </w:rPr>
        <w:t>7</w:t>
      </w:r>
      <w:r w:rsidRPr="001C7F02">
        <w:rPr>
          <w:rFonts w:ascii="Times New Roman" w:hAnsi="Times New Roman" w:cs="Times New Roman"/>
          <w:sz w:val="28"/>
          <w:szCs w:val="28"/>
        </w:rPr>
        <w:t xml:space="preserve"> року здійснено поточні ремонти доріг ком</w:t>
      </w:r>
      <w:r w:rsidR="00AF2C68">
        <w:rPr>
          <w:rFonts w:ascii="Times New Roman" w:hAnsi="Times New Roman" w:cs="Times New Roman"/>
          <w:sz w:val="28"/>
          <w:szCs w:val="28"/>
        </w:rPr>
        <w:t>унальної власності на суму 702,8</w:t>
      </w:r>
      <w:r w:rsidRPr="001C7F02">
        <w:rPr>
          <w:rFonts w:ascii="Times New Roman" w:hAnsi="Times New Roman" w:cs="Times New Roman"/>
          <w:sz w:val="28"/>
          <w:szCs w:val="28"/>
        </w:rPr>
        <w:t xml:space="preserve"> тис. грн. На капітальний ремонт доріг та будівництво тротуарів </w:t>
      </w:r>
      <w:r w:rsidR="00AF2C68">
        <w:rPr>
          <w:rFonts w:ascii="Times New Roman" w:hAnsi="Times New Roman" w:cs="Times New Roman"/>
          <w:sz w:val="28"/>
          <w:szCs w:val="28"/>
        </w:rPr>
        <w:t>використано кошти на суму 764,2</w:t>
      </w:r>
      <w:r w:rsidRPr="001C7F02">
        <w:rPr>
          <w:rFonts w:ascii="Times New Roman" w:hAnsi="Times New Roman" w:cs="Times New Roman"/>
          <w:sz w:val="28"/>
          <w:szCs w:val="28"/>
        </w:rPr>
        <w:t xml:space="preserve"> тис. грн.</w:t>
      </w:r>
    </w:p>
    <w:p w:rsidR="001C7F02" w:rsidRPr="001C7F02" w:rsidRDefault="001C7F02" w:rsidP="00E11D5D">
      <w:pPr>
        <w:widowControl w:val="0"/>
        <w:tabs>
          <w:tab w:val="left" w:pos="720"/>
        </w:tabs>
        <w:spacing w:after="0"/>
        <w:ind w:firstLine="720"/>
        <w:jc w:val="both"/>
        <w:rPr>
          <w:rFonts w:ascii="Times New Roman" w:hAnsi="Times New Roman" w:cs="Times New Roman"/>
          <w:sz w:val="28"/>
          <w:szCs w:val="28"/>
        </w:rPr>
      </w:pPr>
      <w:r w:rsidRPr="001C7F02">
        <w:rPr>
          <w:rFonts w:ascii="Times New Roman" w:hAnsi="Times New Roman" w:cs="Times New Roman"/>
          <w:sz w:val="28"/>
          <w:szCs w:val="28"/>
        </w:rPr>
        <w:t xml:space="preserve">Державну політику в галузі освіти громади забезпечують: </w:t>
      </w:r>
      <w:r w:rsidR="00E11D5D">
        <w:rPr>
          <w:rFonts w:ascii="Times New Roman" w:hAnsi="Times New Roman" w:cs="Times New Roman"/>
          <w:sz w:val="28"/>
          <w:szCs w:val="28"/>
        </w:rPr>
        <w:t>2 опорних заклади,</w:t>
      </w:r>
      <w:r w:rsidR="00E11D5D" w:rsidRPr="001C7F02">
        <w:rPr>
          <w:rFonts w:ascii="Times New Roman" w:hAnsi="Times New Roman" w:cs="Times New Roman"/>
          <w:sz w:val="28"/>
          <w:szCs w:val="28"/>
        </w:rPr>
        <w:t xml:space="preserve"> </w:t>
      </w:r>
      <w:r w:rsidR="00E11D5D">
        <w:rPr>
          <w:rFonts w:ascii="Times New Roman" w:hAnsi="Times New Roman" w:cs="Times New Roman"/>
          <w:sz w:val="28"/>
          <w:szCs w:val="28"/>
        </w:rPr>
        <w:t>4 філії ОЗ, 3</w:t>
      </w:r>
      <w:r w:rsidRPr="001C7F02">
        <w:rPr>
          <w:rFonts w:ascii="Times New Roman" w:hAnsi="Times New Roman" w:cs="Times New Roman"/>
          <w:sz w:val="28"/>
          <w:szCs w:val="28"/>
        </w:rPr>
        <w:t xml:space="preserve"> загальноосвітніх н</w:t>
      </w:r>
      <w:r w:rsidR="00E11D5D">
        <w:rPr>
          <w:rFonts w:ascii="Times New Roman" w:hAnsi="Times New Roman" w:cs="Times New Roman"/>
          <w:sz w:val="28"/>
          <w:szCs w:val="28"/>
        </w:rPr>
        <w:t>авчальних закладів І-ІІІ ступенів</w:t>
      </w:r>
      <w:r w:rsidRPr="001C7F02">
        <w:rPr>
          <w:rFonts w:ascii="Times New Roman" w:hAnsi="Times New Roman" w:cs="Times New Roman"/>
          <w:sz w:val="28"/>
          <w:szCs w:val="28"/>
        </w:rPr>
        <w:t>, в яких навчається 1657 дитини, 9 дошкільних навчальних закладів Чаплинський будинок дитячої та юнацької творчості, Чаплинська дитячо-юнацька спортивна школа. Протягом 201</w:t>
      </w:r>
      <w:r w:rsidR="00E11D5D">
        <w:rPr>
          <w:rFonts w:ascii="Times New Roman" w:hAnsi="Times New Roman" w:cs="Times New Roman"/>
          <w:sz w:val="28"/>
          <w:szCs w:val="28"/>
        </w:rPr>
        <w:t>7</w:t>
      </w:r>
      <w:r w:rsidRPr="001C7F02">
        <w:rPr>
          <w:rFonts w:ascii="Times New Roman" w:hAnsi="Times New Roman" w:cs="Times New Roman"/>
          <w:sz w:val="28"/>
          <w:szCs w:val="28"/>
        </w:rPr>
        <w:t xml:space="preserve"> року поліпшено матеріально-технічну базу навчальних закладів освіти. Здійснено поточний ремонт у 2 загальноосвітніх навчальних закладах. </w:t>
      </w:r>
    </w:p>
    <w:p w:rsidR="001C7F02" w:rsidRPr="001C7F02" w:rsidRDefault="001C7F02" w:rsidP="00E11D5D">
      <w:pPr>
        <w:widowControl w:val="0"/>
        <w:tabs>
          <w:tab w:val="left" w:pos="720"/>
        </w:tabs>
        <w:spacing w:after="0"/>
        <w:ind w:firstLine="720"/>
        <w:jc w:val="both"/>
        <w:rPr>
          <w:rFonts w:ascii="Times New Roman" w:hAnsi="Times New Roman" w:cs="Times New Roman"/>
          <w:sz w:val="28"/>
          <w:szCs w:val="28"/>
        </w:rPr>
      </w:pPr>
      <w:r w:rsidRPr="001C7F02">
        <w:rPr>
          <w:rFonts w:ascii="Times New Roman" w:hAnsi="Times New Roman" w:cs="Times New Roman"/>
          <w:sz w:val="28"/>
          <w:szCs w:val="28"/>
        </w:rPr>
        <w:t>Мережа закладів культури становить 7 установ.</w:t>
      </w:r>
    </w:p>
    <w:p w:rsidR="001C7F02" w:rsidRPr="001C7F02" w:rsidRDefault="001C7F02" w:rsidP="00E11D5D">
      <w:pPr>
        <w:widowControl w:val="0"/>
        <w:tabs>
          <w:tab w:val="left" w:pos="720"/>
        </w:tabs>
        <w:spacing w:after="0"/>
        <w:ind w:firstLine="720"/>
        <w:jc w:val="both"/>
        <w:rPr>
          <w:rFonts w:ascii="Times New Roman" w:hAnsi="Times New Roman" w:cs="Times New Roman"/>
          <w:sz w:val="28"/>
          <w:szCs w:val="28"/>
        </w:rPr>
      </w:pPr>
      <w:r w:rsidRPr="001C7F02">
        <w:rPr>
          <w:rFonts w:ascii="Times New Roman" w:hAnsi="Times New Roman" w:cs="Times New Roman"/>
          <w:sz w:val="28"/>
          <w:szCs w:val="28"/>
        </w:rPr>
        <w:t>На території громади функціонує 5 фельдшерських пунктів, 4 амбулаторії.</w:t>
      </w:r>
    </w:p>
    <w:p w:rsidR="001C7F02" w:rsidRPr="00E11D5D" w:rsidRDefault="001C7F02" w:rsidP="00E11D5D">
      <w:pPr>
        <w:widowControl w:val="0"/>
        <w:tabs>
          <w:tab w:val="left" w:pos="720"/>
        </w:tabs>
        <w:spacing w:after="0"/>
        <w:ind w:firstLine="720"/>
        <w:jc w:val="both"/>
        <w:rPr>
          <w:rFonts w:ascii="Times New Roman" w:hAnsi="Times New Roman" w:cs="Times New Roman"/>
          <w:sz w:val="28"/>
          <w:szCs w:val="28"/>
        </w:rPr>
      </w:pPr>
      <w:r w:rsidRPr="001C7F02">
        <w:rPr>
          <w:rFonts w:ascii="Times New Roman" w:hAnsi="Times New Roman" w:cs="Times New Roman"/>
          <w:sz w:val="28"/>
          <w:szCs w:val="28"/>
        </w:rPr>
        <w:t>На території Чаплинської громади функціонує КУ Чаплинської селищної ради «Територіальний центр соціального обслуговування (надання соціальних послуг)</w:t>
      </w:r>
      <w:r w:rsidR="00E11D5D">
        <w:rPr>
          <w:rFonts w:ascii="Times New Roman" w:hAnsi="Times New Roman" w:cs="Times New Roman"/>
          <w:sz w:val="28"/>
          <w:szCs w:val="28"/>
        </w:rPr>
        <w:t xml:space="preserve">», КУ «Центр надання соціальних послуг», </w:t>
      </w:r>
      <w:r w:rsidR="00E11D5D" w:rsidRPr="001C7F02">
        <w:rPr>
          <w:rFonts w:ascii="Times New Roman" w:hAnsi="Times New Roman" w:cs="Times New Roman"/>
          <w:sz w:val="28"/>
          <w:szCs w:val="28"/>
        </w:rPr>
        <w:t>під соціальним супроводом центру</w:t>
      </w:r>
      <w:r w:rsidR="00E11D5D" w:rsidRPr="00E11D5D">
        <w:rPr>
          <w:rFonts w:ascii="Times New Roman" w:hAnsi="Times New Roman" w:cs="Times New Roman"/>
          <w:sz w:val="28"/>
          <w:szCs w:val="28"/>
        </w:rPr>
        <w:t xml:space="preserve"> </w:t>
      </w:r>
      <w:r w:rsidR="00E11D5D" w:rsidRPr="001C7F02">
        <w:rPr>
          <w:rFonts w:ascii="Times New Roman" w:hAnsi="Times New Roman" w:cs="Times New Roman"/>
          <w:sz w:val="28"/>
          <w:szCs w:val="28"/>
        </w:rPr>
        <w:t xml:space="preserve">знаходяться </w:t>
      </w:r>
      <w:r w:rsidR="00E11D5D">
        <w:rPr>
          <w:rFonts w:ascii="Times New Roman" w:hAnsi="Times New Roman" w:cs="Times New Roman"/>
          <w:sz w:val="28"/>
          <w:szCs w:val="28"/>
        </w:rPr>
        <w:t xml:space="preserve">сім’ї, які опинились </w:t>
      </w:r>
      <w:r w:rsidR="00E11D5D" w:rsidRPr="001C7F02">
        <w:rPr>
          <w:rFonts w:ascii="Times New Roman" w:hAnsi="Times New Roman" w:cs="Times New Roman"/>
          <w:sz w:val="28"/>
          <w:szCs w:val="28"/>
        </w:rPr>
        <w:t>в складних життєвих обставинах</w:t>
      </w:r>
      <w:r w:rsidR="00E11D5D">
        <w:rPr>
          <w:rFonts w:ascii="Times New Roman" w:hAnsi="Times New Roman" w:cs="Times New Roman"/>
          <w:sz w:val="28"/>
          <w:szCs w:val="28"/>
        </w:rPr>
        <w:t>.</w:t>
      </w:r>
    </w:p>
    <w:p w:rsidR="001C7F02" w:rsidRPr="00E11D5D" w:rsidRDefault="001C7F02" w:rsidP="00E11D5D">
      <w:pPr>
        <w:widowControl w:val="0"/>
        <w:tabs>
          <w:tab w:val="left" w:pos="900"/>
        </w:tabs>
        <w:spacing w:after="0"/>
        <w:ind w:firstLine="720"/>
        <w:jc w:val="center"/>
        <w:rPr>
          <w:rFonts w:ascii="Times New Roman" w:hAnsi="Times New Roman" w:cs="Times New Roman"/>
          <w:sz w:val="28"/>
          <w:szCs w:val="28"/>
        </w:rPr>
      </w:pPr>
      <w:r w:rsidRPr="001C7F02">
        <w:rPr>
          <w:rFonts w:ascii="Times New Roman" w:hAnsi="Times New Roman" w:cs="Times New Roman"/>
          <w:b/>
          <w:bCs/>
          <w:sz w:val="28"/>
          <w:szCs w:val="28"/>
        </w:rPr>
        <w:t xml:space="preserve">2. Основні проблеми та мета </w:t>
      </w:r>
      <w:r w:rsidRPr="001C7F02">
        <w:rPr>
          <w:rFonts w:ascii="Times New Roman" w:hAnsi="Times New Roman" w:cs="Times New Roman"/>
          <w:b/>
          <w:sz w:val="28"/>
          <w:szCs w:val="28"/>
        </w:rPr>
        <w:t>соціально-економічного розвитку громади</w:t>
      </w:r>
    </w:p>
    <w:p w:rsidR="001C7F02" w:rsidRPr="001C7F02" w:rsidRDefault="001C7F02" w:rsidP="00E11D5D">
      <w:pPr>
        <w:widowControl w:val="0"/>
        <w:tabs>
          <w:tab w:val="left" w:pos="900"/>
        </w:tabs>
        <w:spacing w:after="0"/>
        <w:ind w:firstLine="720"/>
        <w:jc w:val="both"/>
        <w:rPr>
          <w:rFonts w:ascii="Times New Roman" w:hAnsi="Times New Roman" w:cs="Times New Roman"/>
          <w:sz w:val="28"/>
          <w:szCs w:val="28"/>
        </w:rPr>
      </w:pPr>
      <w:r w:rsidRPr="001C7F02">
        <w:rPr>
          <w:rFonts w:ascii="Times New Roman" w:hAnsi="Times New Roman" w:cs="Times New Roman"/>
          <w:bCs/>
          <w:sz w:val="28"/>
          <w:szCs w:val="28"/>
        </w:rPr>
        <w:t>Основними проблемами соціально-економічного розвитку Чаплинської громади є:</w:t>
      </w:r>
    </w:p>
    <w:p w:rsidR="001C7F02" w:rsidRPr="001C7F02" w:rsidRDefault="001C7F02" w:rsidP="00AC25CC">
      <w:pPr>
        <w:widowControl w:val="0"/>
        <w:numPr>
          <w:ilvl w:val="1"/>
          <w:numId w:val="21"/>
        </w:numPr>
        <w:tabs>
          <w:tab w:val="left" w:pos="0"/>
          <w:tab w:val="left" w:pos="1080"/>
          <w:tab w:val="num" w:pos="1440"/>
        </w:tabs>
        <w:suppressAutoHyphens/>
        <w:spacing w:after="0" w:line="240" w:lineRule="auto"/>
        <w:ind w:firstLine="720"/>
        <w:jc w:val="both"/>
        <w:rPr>
          <w:rFonts w:ascii="Times New Roman" w:hAnsi="Times New Roman" w:cs="Times New Roman"/>
          <w:sz w:val="28"/>
          <w:szCs w:val="28"/>
        </w:rPr>
      </w:pPr>
      <w:r w:rsidRPr="001C7F02">
        <w:rPr>
          <w:rFonts w:ascii="Times New Roman" w:hAnsi="Times New Roman" w:cs="Times New Roman"/>
          <w:color w:val="000000"/>
          <w:spacing w:val="-4"/>
          <w:sz w:val="28"/>
          <w:szCs w:val="28"/>
        </w:rPr>
        <w:t>нераціональне використання земельних ресурсів сільськогосподарського призначення;</w:t>
      </w:r>
    </w:p>
    <w:p w:rsidR="001C7F02" w:rsidRPr="001C7F02" w:rsidRDefault="001C7F02" w:rsidP="00AC25CC">
      <w:pPr>
        <w:widowControl w:val="0"/>
        <w:numPr>
          <w:ilvl w:val="1"/>
          <w:numId w:val="21"/>
        </w:numPr>
        <w:tabs>
          <w:tab w:val="left" w:pos="0"/>
          <w:tab w:val="left" w:pos="1080"/>
          <w:tab w:val="num" w:pos="1440"/>
        </w:tabs>
        <w:suppressAutoHyphens/>
        <w:spacing w:after="0" w:line="240" w:lineRule="auto"/>
        <w:ind w:firstLine="720"/>
        <w:jc w:val="both"/>
        <w:rPr>
          <w:rFonts w:ascii="Times New Roman" w:hAnsi="Times New Roman" w:cs="Times New Roman"/>
          <w:sz w:val="28"/>
          <w:szCs w:val="28"/>
        </w:rPr>
      </w:pPr>
      <w:r w:rsidRPr="001C7F02">
        <w:rPr>
          <w:rFonts w:ascii="Times New Roman" w:hAnsi="Times New Roman" w:cs="Times New Roman"/>
          <w:bCs/>
          <w:sz w:val="28"/>
          <w:szCs w:val="28"/>
        </w:rPr>
        <w:t>д</w:t>
      </w:r>
      <w:r w:rsidRPr="001C7F02">
        <w:rPr>
          <w:rFonts w:ascii="Times New Roman" w:hAnsi="Times New Roman" w:cs="Times New Roman"/>
          <w:sz w:val="28"/>
          <w:szCs w:val="28"/>
        </w:rPr>
        <w:t>ефіцит фінансових ресурсів, що не дозволяє розпочинати реалізацію значних інвестиційних проектів;</w:t>
      </w:r>
    </w:p>
    <w:p w:rsidR="001C7F02" w:rsidRPr="001C7F02" w:rsidRDefault="001C7F02" w:rsidP="00AC25CC">
      <w:pPr>
        <w:widowControl w:val="0"/>
        <w:numPr>
          <w:ilvl w:val="1"/>
          <w:numId w:val="21"/>
        </w:numPr>
        <w:tabs>
          <w:tab w:val="left" w:pos="0"/>
          <w:tab w:val="left" w:pos="1080"/>
          <w:tab w:val="num" w:pos="1440"/>
        </w:tabs>
        <w:suppressAutoHyphens/>
        <w:spacing w:after="0" w:line="240" w:lineRule="auto"/>
        <w:ind w:firstLine="720"/>
        <w:jc w:val="both"/>
        <w:rPr>
          <w:rFonts w:ascii="Times New Roman" w:hAnsi="Times New Roman" w:cs="Times New Roman"/>
          <w:sz w:val="28"/>
          <w:szCs w:val="28"/>
        </w:rPr>
      </w:pPr>
      <w:r w:rsidRPr="001C7F02">
        <w:rPr>
          <w:rFonts w:ascii="Times New Roman" w:hAnsi="Times New Roman" w:cs="Times New Roman"/>
          <w:bCs/>
          <w:sz w:val="28"/>
          <w:szCs w:val="28"/>
        </w:rPr>
        <w:t>зношеність основних фондів підприємств;</w:t>
      </w:r>
    </w:p>
    <w:p w:rsidR="001C7F02" w:rsidRPr="001C7F02" w:rsidRDefault="001C7F02" w:rsidP="00AC25CC">
      <w:pPr>
        <w:widowControl w:val="0"/>
        <w:numPr>
          <w:ilvl w:val="1"/>
          <w:numId w:val="21"/>
        </w:numPr>
        <w:tabs>
          <w:tab w:val="left" w:pos="0"/>
          <w:tab w:val="left" w:pos="1080"/>
          <w:tab w:val="num" w:pos="1440"/>
        </w:tabs>
        <w:suppressAutoHyphens/>
        <w:spacing w:after="0" w:line="240" w:lineRule="auto"/>
        <w:ind w:firstLine="720"/>
        <w:jc w:val="both"/>
        <w:rPr>
          <w:rFonts w:ascii="Times New Roman" w:hAnsi="Times New Roman" w:cs="Times New Roman"/>
          <w:sz w:val="28"/>
          <w:szCs w:val="28"/>
        </w:rPr>
      </w:pPr>
      <w:r w:rsidRPr="001C7F02">
        <w:rPr>
          <w:rFonts w:ascii="Times New Roman" w:hAnsi="Times New Roman" w:cs="Times New Roman"/>
          <w:sz w:val="28"/>
          <w:szCs w:val="28"/>
        </w:rPr>
        <w:t>безробіття та наявність тіньової зайнятості населення;</w:t>
      </w:r>
    </w:p>
    <w:p w:rsidR="001C7F02" w:rsidRPr="001C7F02" w:rsidRDefault="001C7F02" w:rsidP="00AC25CC">
      <w:pPr>
        <w:widowControl w:val="0"/>
        <w:numPr>
          <w:ilvl w:val="1"/>
          <w:numId w:val="21"/>
        </w:numPr>
        <w:tabs>
          <w:tab w:val="left" w:pos="0"/>
          <w:tab w:val="left" w:pos="1080"/>
          <w:tab w:val="num" w:pos="1440"/>
        </w:tabs>
        <w:suppressAutoHyphens/>
        <w:spacing w:after="0" w:line="240" w:lineRule="auto"/>
        <w:ind w:firstLine="720"/>
        <w:jc w:val="both"/>
        <w:rPr>
          <w:rFonts w:ascii="Times New Roman" w:hAnsi="Times New Roman" w:cs="Times New Roman"/>
          <w:sz w:val="28"/>
          <w:szCs w:val="28"/>
        </w:rPr>
      </w:pPr>
      <w:r w:rsidRPr="001C7F02">
        <w:rPr>
          <w:rFonts w:ascii="Times New Roman" w:hAnsi="Times New Roman" w:cs="Times New Roman"/>
          <w:color w:val="000000"/>
          <w:sz w:val="28"/>
          <w:szCs w:val="28"/>
        </w:rPr>
        <w:t>зниження купівельної спроможності населення через низькі реальні доходи;</w:t>
      </w:r>
    </w:p>
    <w:p w:rsidR="001C7F02" w:rsidRPr="001C7F02" w:rsidRDefault="001C7F02" w:rsidP="00AC25CC">
      <w:pPr>
        <w:widowControl w:val="0"/>
        <w:numPr>
          <w:ilvl w:val="1"/>
          <w:numId w:val="21"/>
        </w:numPr>
        <w:shd w:val="clear" w:color="auto" w:fill="FFFFFF"/>
        <w:tabs>
          <w:tab w:val="left" w:pos="0"/>
          <w:tab w:val="left" w:pos="1080"/>
          <w:tab w:val="num" w:pos="1440"/>
        </w:tabs>
        <w:suppressAutoHyphens/>
        <w:spacing w:after="0" w:line="240" w:lineRule="auto"/>
        <w:ind w:firstLine="720"/>
        <w:jc w:val="both"/>
        <w:rPr>
          <w:rFonts w:ascii="Times New Roman" w:hAnsi="Times New Roman" w:cs="Times New Roman"/>
          <w:sz w:val="28"/>
          <w:szCs w:val="28"/>
        </w:rPr>
      </w:pPr>
      <w:r w:rsidRPr="001C7F02">
        <w:rPr>
          <w:rFonts w:ascii="Times New Roman" w:hAnsi="Times New Roman" w:cs="Times New Roman"/>
          <w:color w:val="000000"/>
          <w:sz w:val="28"/>
          <w:szCs w:val="28"/>
        </w:rPr>
        <w:lastRenderedPageBreak/>
        <w:t>погіршення транспортно-експлуатаційного стану автомобільних доріг та дорожньої інфраструктури;</w:t>
      </w:r>
    </w:p>
    <w:p w:rsidR="001C7F02" w:rsidRPr="001C7F02" w:rsidRDefault="001C7F02" w:rsidP="00AC25CC">
      <w:pPr>
        <w:widowControl w:val="0"/>
        <w:numPr>
          <w:ilvl w:val="1"/>
          <w:numId w:val="21"/>
        </w:numPr>
        <w:tabs>
          <w:tab w:val="left" w:pos="0"/>
          <w:tab w:val="left" w:pos="1080"/>
          <w:tab w:val="num" w:pos="1440"/>
        </w:tabs>
        <w:suppressAutoHyphens/>
        <w:spacing w:after="0" w:line="240" w:lineRule="auto"/>
        <w:ind w:firstLine="720"/>
        <w:jc w:val="both"/>
        <w:rPr>
          <w:rFonts w:ascii="Times New Roman" w:hAnsi="Times New Roman" w:cs="Times New Roman"/>
          <w:sz w:val="28"/>
          <w:szCs w:val="28"/>
        </w:rPr>
      </w:pPr>
      <w:r w:rsidRPr="001C7F02">
        <w:rPr>
          <w:rFonts w:ascii="Times New Roman" w:hAnsi="Times New Roman" w:cs="Times New Roman"/>
          <w:color w:val="000000"/>
          <w:sz w:val="28"/>
          <w:szCs w:val="28"/>
        </w:rPr>
        <w:t>зношеність об’єктів систем водопостачання та водовідведення;</w:t>
      </w:r>
    </w:p>
    <w:p w:rsidR="001C7F02" w:rsidRPr="001C7F02" w:rsidRDefault="001C7F02" w:rsidP="00AC25CC">
      <w:pPr>
        <w:widowControl w:val="0"/>
        <w:numPr>
          <w:ilvl w:val="1"/>
          <w:numId w:val="21"/>
        </w:numPr>
        <w:tabs>
          <w:tab w:val="left" w:pos="0"/>
          <w:tab w:val="left" w:pos="1080"/>
          <w:tab w:val="num" w:pos="1440"/>
        </w:tabs>
        <w:suppressAutoHyphens/>
        <w:spacing w:after="0" w:line="240" w:lineRule="auto"/>
        <w:ind w:firstLine="720"/>
        <w:jc w:val="both"/>
        <w:rPr>
          <w:rFonts w:ascii="Times New Roman" w:hAnsi="Times New Roman" w:cs="Times New Roman"/>
          <w:sz w:val="28"/>
          <w:szCs w:val="28"/>
        </w:rPr>
      </w:pPr>
      <w:r w:rsidRPr="001C7F02">
        <w:rPr>
          <w:rFonts w:ascii="Times New Roman" w:hAnsi="Times New Roman" w:cs="Times New Roman"/>
          <w:sz w:val="28"/>
          <w:szCs w:val="28"/>
        </w:rPr>
        <w:t>низький рівень  освітлення та водозабезпечення сіл ;</w:t>
      </w:r>
    </w:p>
    <w:p w:rsidR="001C7F02" w:rsidRPr="001C7F02" w:rsidRDefault="001C7F02" w:rsidP="00AC25CC">
      <w:pPr>
        <w:widowControl w:val="0"/>
        <w:numPr>
          <w:ilvl w:val="1"/>
          <w:numId w:val="21"/>
        </w:numPr>
        <w:tabs>
          <w:tab w:val="left" w:pos="0"/>
          <w:tab w:val="left" w:pos="1080"/>
          <w:tab w:val="num" w:pos="1440"/>
        </w:tabs>
        <w:suppressAutoHyphens/>
        <w:spacing w:after="0" w:line="240" w:lineRule="auto"/>
        <w:ind w:firstLine="720"/>
        <w:jc w:val="both"/>
        <w:rPr>
          <w:rFonts w:ascii="Times New Roman" w:hAnsi="Times New Roman" w:cs="Times New Roman"/>
          <w:sz w:val="28"/>
          <w:szCs w:val="28"/>
        </w:rPr>
      </w:pPr>
      <w:r w:rsidRPr="001C7F02">
        <w:rPr>
          <w:rFonts w:ascii="Times New Roman" w:hAnsi="Times New Roman" w:cs="Times New Roman"/>
          <w:color w:val="000000"/>
          <w:sz w:val="28"/>
          <w:szCs w:val="28"/>
        </w:rPr>
        <w:t>незадовільна забезпеченість потреб населення в пасажирських перевезеннях, висока зношеність транспортних засобів для перевезення пасажирів та відсутність достатньої кількості перевізників, що надають послуги в цій сфері;</w:t>
      </w:r>
    </w:p>
    <w:p w:rsidR="001C7F02" w:rsidRPr="001C7F02" w:rsidRDefault="001C7F02" w:rsidP="00AC25CC">
      <w:pPr>
        <w:widowControl w:val="0"/>
        <w:numPr>
          <w:ilvl w:val="1"/>
          <w:numId w:val="21"/>
        </w:numPr>
        <w:tabs>
          <w:tab w:val="left" w:pos="0"/>
          <w:tab w:val="left" w:pos="1080"/>
          <w:tab w:val="num" w:pos="1440"/>
        </w:tabs>
        <w:suppressAutoHyphens/>
        <w:spacing w:after="0" w:line="240" w:lineRule="auto"/>
        <w:ind w:firstLine="720"/>
        <w:jc w:val="both"/>
        <w:rPr>
          <w:rFonts w:ascii="Times New Roman" w:hAnsi="Times New Roman" w:cs="Times New Roman"/>
          <w:sz w:val="28"/>
          <w:szCs w:val="28"/>
        </w:rPr>
      </w:pPr>
      <w:r w:rsidRPr="001C7F02">
        <w:rPr>
          <w:rFonts w:ascii="Times New Roman" w:hAnsi="Times New Roman" w:cs="Times New Roman"/>
          <w:bCs/>
          <w:sz w:val="28"/>
          <w:szCs w:val="28"/>
        </w:rPr>
        <w:t>недостатнє матеріально-технічне забезпечення закладів охорони здоров’я, освіти, культури у сільській місцевості;</w:t>
      </w:r>
    </w:p>
    <w:p w:rsidR="001C7F02" w:rsidRPr="001C7F02" w:rsidRDefault="001C7F02" w:rsidP="00AC25CC">
      <w:pPr>
        <w:widowControl w:val="0"/>
        <w:numPr>
          <w:ilvl w:val="1"/>
          <w:numId w:val="21"/>
        </w:numPr>
        <w:tabs>
          <w:tab w:val="left" w:pos="0"/>
          <w:tab w:val="left" w:pos="1080"/>
          <w:tab w:val="num" w:pos="1440"/>
        </w:tabs>
        <w:suppressAutoHyphens/>
        <w:spacing w:after="0" w:line="240" w:lineRule="auto"/>
        <w:ind w:firstLine="720"/>
        <w:jc w:val="both"/>
        <w:rPr>
          <w:rFonts w:ascii="Times New Roman" w:hAnsi="Times New Roman" w:cs="Times New Roman"/>
          <w:sz w:val="28"/>
          <w:szCs w:val="28"/>
        </w:rPr>
      </w:pPr>
      <w:r w:rsidRPr="001C7F02">
        <w:rPr>
          <w:rFonts w:ascii="Times New Roman" w:eastAsia="Arial Unicode MS" w:hAnsi="Times New Roman" w:cs="Times New Roman"/>
          <w:sz w:val="28"/>
          <w:szCs w:val="28"/>
        </w:rPr>
        <w:t xml:space="preserve">забрудненість населених пунктів побутовими відходами, </w:t>
      </w:r>
      <w:r w:rsidRPr="001C7F02">
        <w:rPr>
          <w:rFonts w:ascii="Times New Roman" w:hAnsi="Times New Roman" w:cs="Times New Roman"/>
          <w:sz w:val="28"/>
          <w:szCs w:val="28"/>
        </w:rPr>
        <w:t>незадовільний стан збереження та переробки відходів.</w:t>
      </w:r>
    </w:p>
    <w:p w:rsidR="001C7F02" w:rsidRPr="00E11D5D" w:rsidRDefault="001C7F02" w:rsidP="00E11D5D">
      <w:pPr>
        <w:widowControl w:val="0"/>
        <w:ind w:firstLine="720"/>
        <w:jc w:val="both"/>
        <w:rPr>
          <w:rFonts w:ascii="Times New Roman" w:hAnsi="Times New Roman" w:cs="Times New Roman"/>
          <w:sz w:val="28"/>
          <w:szCs w:val="28"/>
        </w:rPr>
      </w:pPr>
      <w:r w:rsidRPr="001C7F02">
        <w:rPr>
          <w:rFonts w:ascii="Times New Roman" w:hAnsi="Times New Roman" w:cs="Times New Roman"/>
          <w:sz w:val="28"/>
          <w:szCs w:val="28"/>
        </w:rPr>
        <w:t xml:space="preserve">Основною метою соціально-економічного розвитку громади є </w:t>
      </w:r>
      <w:r w:rsidRPr="001C7F02">
        <w:rPr>
          <w:rFonts w:ascii="Times New Roman" w:hAnsi="Times New Roman" w:cs="Times New Roman"/>
          <w:color w:val="000000"/>
          <w:sz w:val="28"/>
          <w:szCs w:val="28"/>
        </w:rPr>
        <w:t>створення умов для подальшого економічного зростання, наповнення місцевого бюджету коштами, покращення на цій основі бюджетного фінансування установ освіти, культури, охорони здоров’я, соціального захист</w:t>
      </w:r>
      <w:r w:rsidR="00E11D5D">
        <w:rPr>
          <w:rFonts w:ascii="Times New Roman" w:hAnsi="Times New Roman" w:cs="Times New Roman"/>
          <w:color w:val="000000"/>
          <w:sz w:val="28"/>
          <w:szCs w:val="28"/>
        </w:rPr>
        <w:t>у та поліпшення життя населення.</w:t>
      </w:r>
    </w:p>
    <w:p w:rsidR="001C7F02" w:rsidRPr="001C7F02" w:rsidRDefault="001C7F02" w:rsidP="001C7F02">
      <w:pPr>
        <w:pStyle w:val="af"/>
        <w:widowControl w:val="0"/>
        <w:spacing w:after="0"/>
        <w:ind w:left="0"/>
        <w:jc w:val="both"/>
        <w:rPr>
          <w:rFonts w:ascii="Times New Roman" w:hAnsi="Times New Roman" w:cs="Times New Roman"/>
          <w:sz w:val="28"/>
          <w:szCs w:val="28"/>
        </w:rPr>
      </w:pPr>
      <w:r w:rsidRPr="001C7F02">
        <w:rPr>
          <w:rFonts w:ascii="Times New Roman" w:hAnsi="Times New Roman" w:cs="Times New Roman"/>
          <w:b/>
          <w:sz w:val="28"/>
          <w:szCs w:val="28"/>
        </w:rPr>
        <w:t>3. Створення умов для стабільного соціально-економічного розвитку громади</w:t>
      </w:r>
    </w:p>
    <w:p w:rsidR="001C7F02" w:rsidRPr="001C7F02" w:rsidRDefault="001C7F02" w:rsidP="001C7F02">
      <w:pPr>
        <w:pStyle w:val="af"/>
        <w:widowControl w:val="0"/>
        <w:spacing w:after="0"/>
        <w:ind w:left="0"/>
        <w:jc w:val="both"/>
        <w:rPr>
          <w:rFonts w:ascii="Times New Roman" w:hAnsi="Times New Roman" w:cs="Times New Roman"/>
          <w:sz w:val="28"/>
          <w:szCs w:val="28"/>
        </w:rPr>
      </w:pPr>
      <w:r w:rsidRPr="001C7F02">
        <w:rPr>
          <w:rFonts w:ascii="Times New Roman" w:hAnsi="Times New Roman" w:cs="Times New Roman"/>
          <w:b/>
          <w:sz w:val="28"/>
          <w:szCs w:val="28"/>
        </w:rPr>
        <w:t>3.1. Розвиток економічного потенціалу Пріоритетними напрямами та завданнями в сфері економічного розвитку на 201</w:t>
      </w:r>
      <w:r w:rsidR="00E11D5D">
        <w:rPr>
          <w:rFonts w:ascii="Times New Roman" w:hAnsi="Times New Roman" w:cs="Times New Roman"/>
          <w:b/>
          <w:sz w:val="28"/>
          <w:szCs w:val="28"/>
        </w:rPr>
        <w:t>8</w:t>
      </w:r>
      <w:r w:rsidRPr="001C7F02">
        <w:rPr>
          <w:rFonts w:ascii="Times New Roman" w:hAnsi="Times New Roman" w:cs="Times New Roman"/>
          <w:b/>
          <w:sz w:val="28"/>
          <w:szCs w:val="28"/>
        </w:rPr>
        <w:t xml:space="preserve"> рік є:</w:t>
      </w:r>
    </w:p>
    <w:p w:rsidR="001C7F02" w:rsidRPr="001C7F02" w:rsidRDefault="001C7F02" w:rsidP="00AC25CC">
      <w:pPr>
        <w:widowControl w:val="0"/>
        <w:numPr>
          <w:ilvl w:val="0"/>
          <w:numId w:val="48"/>
        </w:numPr>
        <w:tabs>
          <w:tab w:val="left" w:pos="0"/>
          <w:tab w:val="left" w:pos="1080"/>
        </w:tabs>
        <w:suppressAutoHyphens/>
        <w:spacing w:after="0" w:line="240" w:lineRule="auto"/>
        <w:ind w:left="0" w:firstLine="720"/>
        <w:jc w:val="both"/>
        <w:rPr>
          <w:rFonts w:ascii="Times New Roman" w:hAnsi="Times New Roman" w:cs="Times New Roman"/>
          <w:sz w:val="28"/>
          <w:szCs w:val="28"/>
        </w:rPr>
      </w:pPr>
      <w:r w:rsidRPr="001C7F02">
        <w:rPr>
          <w:rFonts w:ascii="Times New Roman" w:hAnsi="Times New Roman" w:cs="Times New Roman"/>
          <w:sz w:val="28"/>
          <w:szCs w:val="28"/>
        </w:rPr>
        <w:t>сприяння налагодженню стабільної роботи діючих підприємств;</w:t>
      </w:r>
    </w:p>
    <w:p w:rsidR="001C7F02" w:rsidRPr="001C7F02" w:rsidRDefault="001C7F02" w:rsidP="00AC25CC">
      <w:pPr>
        <w:widowControl w:val="0"/>
        <w:numPr>
          <w:ilvl w:val="0"/>
          <w:numId w:val="48"/>
        </w:numPr>
        <w:tabs>
          <w:tab w:val="left" w:pos="0"/>
          <w:tab w:val="left" w:pos="1080"/>
        </w:tabs>
        <w:suppressAutoHyphens/>
        <w:spacing w:after="0" w:line="240" w:lineRule="auto"/>
        <w:ind w:left="0" w:firstLine="720"/>
        <w:jc w:val="both"/>
        <w:rPr>
          <w:rFonts w:ascii="Times New Roman" w:hAnsi="Times New Roman" w:cs="Times New Roman"/>
          <w:sz w:val="28"/>
          <w:szCs w:val="28"/>
        </w:rPr>
      </w:pPr>
      <w:r w:rsidRPr="001C7F02">
        <w:rPr>
          <w:rFonts w:ascii="Times New Roman" w:hAnsi="Times New Roman" w:cs="Times New Roman"/>
          <w:sz w:val="28"/>
          <w:szCs w:val="28"/>
        </w:rPr>
        <w:t>забезпечення режиму максимального сприяння діяльності малого та середнього бізнесу, підвищення його ролі у соціально-економічному житті громади;</w:t>
      </w:r>
    </w:p>
    <w:p w:rsidR="001C7F02" w:rsidRPr="001C7F02" w:rsidRDefault="001C7F02" w:rsidP="00AC25CC">
      <w:pPr>
        <w:widowControl w:val="0"/>
        <w:numPr>
          <w:ilvl w:val="0"/>
          <w:numId w:val="48"/>
        </w:numPr>
        <w:tabs>
          <w:tab w:val="left" w:pos="0"/>
          <w:tab w:val="left" w:pos="1080"/>
        </w:tabs>
        <w:suppressAutoHyphens/>
        <w:spacing w:after="0" w:line="240" w:lineRule="auto"/>
        <w:ind w:left="0" w:firstLine="720"/>
        <w:jc w:val="both"/>
        <w:rPr>
          <w:rFonts w:ascii="Times New Roman" w:hAnsi="Times New Roman" w:cs="Times New Roman"/>
          <w:sz w:val="28"/>
          <w:szCs w:val="28"/>
        </w:rPr>
      </w:pPr>
      <w:r w:rsidRPr="001C7F02">
        <w:rPr>
          <w:rFonts w:ascii="Times New Roman" w:hAnsi="Times New Roman" w:cs="Times New Roman"/>
          <w:sz w:val="28"/>
          <w:szCs w:val="28"/>
        </w:rPr>
        <w:t>недопущення обмежень на шляху розвитку підприємництва.</w:t>
      </w:r>
    </w:p>
    <w:p w:rsidR="001C7F02" w:rsidRPr="001C7F02" w:rsidRDefault="001C7F02" w:rsidP="001C7F02">
      <w:pPr>
        <w:widowControl w:val="0"/>
        <w:ind w:firstLine="720"/>
        <w:jc w:val="both"/>
        <w:rPr>
          <w:rFonts w:ascii="Times New Roman" w:hAnsi="Times New Roman" w:cs="Times New Roman"/>
          <w:sz w:val="28"/>
          <w:szCs w:val="28"/>
        </w:rPr>
      </w:pPr>
      <w:r w:rsidRPr="001C7F02">
        <w:rPr>
          <w:rFonts w:ascii="Times New Roman" w:hAnsi="Times New Roman" w:cs="Times New Roman"/>
          <w:b/>
          <w:sz w:val="28"/>
          <w:szCs w:val="28"/>
        </w:rPr>
        <w:t>Основні заходи, що плануються для їх виконання:</w:t>
      </w:r>
    </w:p>
    <w:p w:rsidR="001C7F02" w:rsidRPr="00E11D5D" w:rsidRDefault="001C7F02" w:rsidP="008D62FD">
      <w:pPr>
        <w:pStyle w:val="a3"/>
        <w:widowControl w:val="0"/>
        <w:numPr>
          <w:ilvl w:val="0"/>
          <w:numId w:val="20"/>
        </w:numPr>
        <w:tabs>
          <w:tab w:val="left" w:pos="0"/>
          <w:tab w:val="left" w:pos="1080"/>
        </w:tabs>
        <w:suppressAutoHyphens/>
        <w:spacing w:after="0" w:line="240" w:lineRule="auto"/>
        <w:ind w:left="0" w:firstLine="720"/>
        <w:jc w:val="both"/>
        <w:rPr>
          <w:rFonts w:ascii="Times New Roman" w:hAnsi="Times New Roman" w:cs="Times New Roman"/>
          <w:sz w:val="28"/>
          <w:szCs w:val="28"/>
        </w:rPr>
      </w:pPr>
      <w:r w:rsidRPr="00E11D5D">
        <w:rPr>
          <w:rFonts w:ascii="Times New Roman" w:hAnsi="Times New Roman" w:cs="Times New Roman"/>
          <w:sz w:val="28"/>
          <w:szCs w:val="28"/>
        </w:rPr>
        <w:t>сприяння функціонуванню сільськогосподарських обслуговуючих кооперативів на території громади;</w:t>
      </w:r>
    </w:p>
    <w:p w:rsidR="001C7F02" w:rsidRPr="00E11D5D" w:rsidRDefault="001C7F02" w:rsidP="008D62FD">
      <w:pPr>
        <w:pStyle w:val="a3"/>
        <w:widowControl w:val="0"/>
        <w:numPr>
          <w:ilvl w:val="0"/>
          <w:numId w:val="20"/>
        </w:numPr>
        <w:tabs>
          <w:tab w:val="left" w:pos="0"/>
          <w:tab w:val="left" w:pos="1080"/>
        </w:tabs>
        <w:suppressAutoHyphens/>
        <w:spacing w:after="0" w:line="240" w:lineRule="auto"/>
        <w:ind w:left="0" w:firstLine="720"/>
        <w:jc w:val="both"/>
        <w:rPr>
          <w:rFonts w:ascii="Times New Roman" w:hAnsi="Times New Roman" w:cs="Times New Roman"/>
          <w:sz w:val="28"/>
          <w:szCs w:val="28"/>
        </w:rPr>
      </w:pPr>
      <w:r w:rsidRPr="00E11D5D">
        <w:rPr>
          <w:rFonts w:ascii="Times New Roman" w:hAnsi="Times New Roman" w:cs="Times New Roman"/>
          <w:sz w:val="28"/>
          <w:szCs w:val="28"/>
        </w:rPr>
        <w:t>сприяння участі товаровиробників у виставково-ярмарковій діяльності з метою підвищення конкурентоспроможності продукції, встановлення корисних ділових контактів;</w:t>
      </w:r>
    </w:p>
    <w:p w:rsidR="001C7F02" w:rsidRPr="00E11D5D" w:rsidRDefault="001C7F02" w:rsidP="008D62FD">
      <w:pPr>
        <w:pStyle w:val="a3"/>
        <w:widowControl w:val="0"/>
        <w:numPr>
          <w:ilvl w:val="0"/>
          <w:numId w:val="20"/>
        </w:numPr>
        <w:tabs>
          <w:tab w:val="left" w:pos="0"/>
          <w:tab w:val="left" w:pos="1080"/>
        </w:tabs>
        <w:suppressAutoHyphens/>
        <w:spacing w:after="0" w:line="240" w:lineRule="auto"/>
        <w:ind w:left="0" w:firstLine="720"/>
        <w:jc w:val="both"/>
        <w:rPr>
          <w:rFonts w:ascii="Times New Roman" w:hAnsi="Times New Roman" w:cs="Times New Roman"/>
          <w:sz w:val="28"/>
          <w:szCs w:val="28"/>
        </w:rPr>
      </w:pPr>
      <w:r w:rsidRPr="00E11D5D">
        <w:rPr>
          <w:rFonts w:ascii="Times New Roman" w:hAnsi="Times New Roman" w:cs="Times New Roman"/>
          <w:sz w:val="28"/>
          <w:szCs w:val="28"/>
        </w:rPr>
        <w:t xml:space="preserve">забезпечення дотримання  вимог законодавства щодо публічності та прозорості діяльності під час підготовки, прийняття, відстеження результативності і перегляду регуляторних актів; </w:t>
      </w:r>
    </w:p>
    <w:p w:rsidR="001C7F02" w:rsidRPr="00E11D5D" w:rsidRDefault="001C7F02" w:rsidP="008D62FD">
      <w:pPr>
        <w:pStyle w:val="a3"/>
        <w:widowControl w:val="0"/>
        <w:numPr>
          <w:ilvl w:val="0"/>
          <w:numId w:val="20"/>
        </w:numPr>
        <w:tabs>
          <w:tab w:val="left" w:pos="0"/>
          <w:tab w:val="left" w:pos="1080"/>
        </w:tabs>
        <w:suppressAutoHyphens/>
        <w:spacing w:after="0" w:line="240" w:lineRule="auto"/>
        <w:ind w:left="0" w:firstLine="720"/>
        <w:jc w:val="both"/>
        <w:rPr>
          <w:rFonts w:ascii="Times New Roman" w:hAnsi="Times New Roman" w:cs="Times New Roman"/>
          <w:sz w:val="28"/>
          <w:szCs w:val="28"/>
        </w:rPr>
      </w:pPr>
      <w:r w:rsidRPr="00E11D5D">
        <w:rPr>
          <w:rFonts w:ascii="Times New Roman" w:hAnsi="Times New Roman" w:cs="Times New Roman"/>
          <w:sz w:val="28"/>
          <w:szCs w:val="28"/>
        </w:rPr>
        <w:t>недопущення встановлення обмежень щодо кількості суб’єктів господарювання, які можуть здійснювати певні види господарської діяльності;</w:t>
      </w:r>
    </w:p>
    <w:p w:rsidR="001C7F02" w:rsidRPr="00E11D5D" w:rsidRDefault="001C7F02" w:rsidP="008D62FD">
      <w:pPr>
        <w:pStyle w:val="a3"/>
        <w:widowControl w:val="0"/>
        <w:numPr>
          <w:ilvl w:val="0"/>
          <w:numId w:val="20"/>
        </w:numPr>
        <w:tabs>
          <w:tab w:val="left" w:pos="0"/>
          <w:tab w:val="left" w:pos="1080"/>
        </w:tabs>
        <w:suppressAutoHyphens/>
        <w:spacing w:after="0" w:line="240" w:lineRule="auto"/>
        <w:ind w:left="0" w:firstLine="720"/>
        <w:jc w:val="both"/>
        <w:rPr>
          <w:rFonts w:ascii="Times New Roman" w:hAnsi="Times New Roman" w:cs="Times New Roman"/>
          <w:sz w:val="28"/>
          <w:szCs w:val="28"/>
        </w:rPr>
      </w:pPr>
      <w:r w:rsidRPr="00E11D5D">
        <w:rPr>
          <w:rFonts w:ascii="Times New Roman" w:hAnsi="Times New Roman" w:cs="Times New Roman"/>
          <w:sz w:val="28"/>
          <w:szCs w:val="28"/>
        </w:rPr>
        <w:t>удосконалювати співпрацю із соціальними партнерами щодо забезпечення організації роботи по наданню консультацій особам з питань організації та провадження підприємницької діяльності;</w:t>
      </w:r>
    </w:p>
    <w:p w:rsidR="001C7F02" w:rsidRPr="00E11D5D" w:rsidRDefault="001C7F02" w:rsidP="008D62FD">
      <w:pPr>
        <w:pStyle w:val="a3"/>
        <w:widowControl w:val="0"/>
        <w:numPr>
          <w:ilvl w:val="0"/>
          <w:numId w:val="20"/>
        </w:numPr>
        <w:tabs>
          <w:tab w:val="left" w:pos="0"/>
          <w:tab w:val="left" w:pos="1080"/>
        </w:tabs>
        <w:suppressAutoHyphens/>
        <w:spacing w:after="0" w:line="240" w:lineRule="auto"/>
        <w:ind w:left="0" w:firstLine="720"/>
        <w:jc w:val="both"/>
        <w:rPr>
          <w:rFonts w:ascii="Times New Roman" w:hAnsi="Times New Roman" w:cs="Times New Roman"/>
          <w:sz w:val="28"/>
          <w:szCs w:val="28"/>
        </w:rPr>
      </w:pPr>
      <w:r w:rsidRPr="00E11D5D">
        <w:rPr>
          <w:rFonts w:ascii="Times New Roman" w:hAnsi="Times New Roman" w:cs="Times New Roman"/>
          <w:sz w:val="28"/>
          <w:szCs w:val="28"/>
        </w:rPr>
        <w:t xml:space="preserve">організація проведення громадських та тимчасових робіт для осіб, зареєстрованих як безробітні, на підприємствах, в установах та організаціях, </w:t>
      </w:r>
      <w:r w:rsidRPr="00E11D5D">
        <w:rPr>
          <w:rFonts w:ascii="Times New Roman" w:hAnsi="Times New Roman" w:cs="Times New Roman"/>
          <w:sz w:val="28"/>
          <w:szCs w:val="28"/>
        </w:rPr>
        <w:lastRenderedPageBreak/>
        <w:t>що належать до комунальної власності, а також за договорами – на підприємствах, в установах та організаціях, що належать до інших форм власності;</w:t>
      </w:r>
    </w:p>
    <w:p w:rsidR="001C7F02" w:rsidRPr="008D62FD" w:rsidRDefault="001C7F02" w:rsidP="008D62FD">
      <w:pPr>
        <w:pStyle w:val="a3"/>
        <w:widowControl w:val="0"/>
        <w:numPr>
          <w:ilvl w:val="0"/>
          <w:numId w:val="20"/>
        </w:numPr>
        <w:tabs>
          <w:tab w:val="left" w:pos="0"/>
          <w:tab w:val="left" w:pos="1080"/>
        </w:tabs>
        <w:suppressAutoHyphens/>
        <w:spacing w:after="0" w:line="240" w:lineRule="auto"/>
        <w:ind w:left="0" w:firstLine="720"/>
        <w:jc w:val="both"/>
        <w:rPr>
          <w:rFonts w:ascii="Times New Roman" w:hAnsi="Times New Roman" w:cs="Times New Roman"/>
          <w:sz w:val="28"/>
          <w:szCs w:val="28"/>
        </w:rPr>
      </w:pPr>
      <w:r w:rsidRPr="00E11D5D">
        <w:rPr>
          <w:rFonts w:ascii="Times New Roman" w:hAnsi="Times New Roman" w:cs="Times New Roman"/>
          <w:sz w:val="28"/>
          <w:szCs w:val="28"/>
        </w:rPr>
        <w:t>здійснити перегляд політики щодо стягнення місцевих податків і зборів у межах компетенції з метою досягнення балансу інтересів суб’єктів господарювання та влади.</w:t>
      </w:r>
    </w:p>
    <w:p w:rsidR="001C7F02" w:rsidRPr="001C7F02" w:rsidRDefault="001C7F02" w:rsidP="00E11D5D">
      <w:pPr>
        <w:widowControl w:val="0"/>
        <w:spacing w:after="0"/>
        <w:jc w:val="center"/>
        <w:rPr>
          <w:rFonts w:ascii="Times New Roman" w:hAnsi="Times New Roman" w:cs="Times New Roman"/>
          <w:sz w:val="28"/>
          <w:szCs w:val="28"/>
        </w:rPr>
      </w:pPr>
      <w:r w:rsidRPr="001C7F02">
        <w:rPr>
          <w:rFonts w:ascii="Times New Roman" w:hAnsi="Times New Roman" w:cs="Times New Roman"/>
          <w:b/>
          <w:sz w:val="28"/>
          <w:szCs w:val="28"/>
        </w:rPr>
        <w:t>3.2. Залучення інвестицій для розвитку Чаплинської громади</w:t>
      </w:r>
    </w:p>
    <w:p w:rsidR="001C7F02" w:rsidRPr="001C7F02" w:rsidRDefault="001C7F02" w:rsidP="00E11D5D">
      <w:pPr>
        <w:widowControl w:val="0"/>
        <w:tabs>
          <w:tab w:val="left" w:pos="748"/>
        </w:tabs>
        <w:spacing w:after="0"/>
        <w:ind w:firstLine="720"/>
        <w:jc w:val="both"/>
        <w:rPr>
          <w:rFonts w:ascii="Times New Roman" w:hAnsi="Times New Roman" w:cs="Times New Roman"/>
          <w:sz w:val="28"/>
          <w:szCs w:val="28"/>
        </w:rPr>
      </w:pPr>
      <w:r w:rsidRPr="001C7F02">
        <w:rPr>
          <w:rFonts w:ascii="Times New Roman" w:hAnsi="Times New Roman" w:cs="Times New Roman"/>
          <w:b/>
          <w:sz w:val="28"/>
          <w:szCs w:val="28"/>
        </w:rPr>
        <w:t>Пріоритетними напрямами та завданнями в сфері залучення інвести</w:t>
      </w:r>
      <w:r w:rsidR="00E11D5D">
        <w:rPr>
          <w:rFonts w:ascii="Times New Roman" w:hAnsi="Times New Roman" w:cs="Times New Roman"/>
          <w:b/>
          <w:sz w:val="28"/>
          <w:szCs w:val="28"/>
        </w:rPr>
        <w:t>цій для розвитку громади на 2018</w:t>
      </w:r>
      <w:r w:rsidRPr="001C7F02">
        <w:rPr>
          <w:rFonts w:ascii="Times New Roman" w:hAnsi="Times New Roman" w:cs="Times New Roman"/>
          <w:b/>
          <w:sz w:val="28"/>
          <w:szCs w:val="28"/>
        </w:rPr>
        <w:t xml:space="preserve"> рік є:</w:t>
      </w:r>
    </w:p>
    <w:p w:rsidR="001C7F02" w:rsidRPr="001C7F02" w:rsidRDefault="001C7F02" w:rsidP="00AC25CC">
      <w:pPr>
        <w:widowControl w:val="0"/>
        <w:numPr>
          <w:ilvl w:val="0"/>
          <w:numId w:val="60"/>
        </w:numPr>
        <w:tabs>
          <w:tab w:val="left" w:pos="0"/>
          <w:tab w:val="left" w:pos="1080"/>
        </w:tabs>
        <w:suppressAutoHyphens/>
        <w:spacing w:after="0" w:line="240" w:lineRule="auto"/>
        <w:ind w:left="0" w:firstLine="720"/>
        <w:jc w:val="both"/>
        <w:rPr>
          <w:rFonts w:ascii="Times New Roman" w:hAnsi="Times New Roman" w:cs="Times New Roman"/>
          <w:sz w:val="28"/>
          <w:szCs w:val="28"/>
        </w:rPr>
      </w:pPr>
      <w:r w:rsidRPr="001C7F02">
        <w:rPr>
          <w:rFonts w:ascii="Times New Roman" w:hAnsi="Times New Roman" w:cs="Times New Roman"/>
          <w:sz w:val="28"/>
          <w:szCs w:val="28"/>
        </w:rPr>
        <w:t>забезпечити створення сприятливого інвестиційного клімату для залучення в економіку  інвестиційних ресурсів;</w:t>
      </w:r>
    </w:p>
    <w:p w:rsidR="001C7F02" w:rsidRPr="001C7F02" w:rsidRDefault="001C7F02" w:rsidP="00AC25CC">
      <w:pPr>
        <w:widowControl w:val="0"/>
        <w:numPr>
          <w:ilvl w:val="0"/>
          <w:numId w:val="60"/>
        </w:numPr>
        <w:tabs>
          <w:tab w:val="left" w:pos="0"/>
          <w:tab w:val="left" w:pos="1080"/>
        </w:tabs>
        <w:suppressAutoHyphens/>
        <w:spacing w:after="0" w:line="240" w:lineRule="auto"/>
        <w:ind w:left="0" w:firstLine="720"/>
        <w:jc w:val="both"/>
        <w:rPr>
          <w:rFonts w:ascii="Times New Roman" w:hAnsi="Times New Roman" w:cs="Times New Roman"/>
          <w:sz w:val="28"/>
          <w:szCs w:val="28"/>
        </w:rPr>
      </w:pPr>
      <w:r w:rsidRPr="001C7F02">
        <w:rPr>
          <w:rFonts w:ascii="Times New Roman" w:hAnsi="Times New Roman" w:cs="Times New Roman"/>
          <w:sz w:val="28"/>
          <w:szCs w:val="28"/>
        </w:rPr>
        <w:t>широке залучення інвестиційного потенціалу вітчизняних та зарубіжних інвесторів, донорських організацій, коштів держави та досягнення за рахунок цього модернізації виробництва, розширення випуску конкурентоспроможної продукції, створення нових робочих місць, розвитку та поліпшення сфери послуг, покращення інфраструктури соціальної сфери;</w:t>
      </w:r>
    </w:p>
    <w:p w:rsidR="001C7F02" w:rsidRPr="001C7F02" w:rsidRDefault="001C7F02" w:rsidP="00AC25CC">
      <w:pPr>
        <w:widowControl w:val="0"/>
        <w:numPr>
          <w:ilvl w:val="0"/>
          <w:numId w:val="60"/>
        </w:numPr>
        <w:tabs>
          <w:tab w:val="left" w:pos="0"/>
          <w:tab w:val="left" w:pos="1080"/>
        </w:tabs>
        <w:suppressAutoHyphens/>
        <w:spacing w:after="0" w:line="240" w:lineRule="auto"/>
        <w:ind w:left="0" w:firstLine="720"/>
        <w:jc w:val="both"/>
        <w:rPr>
          <w:rFonts w:ascii="Times New Roman" w:hAnsi="Times New Roman" w:cs="Times New Roman"/>
          <w:sz w:val="28"/>
          <w:szCs w:val="28"/>
        </w:rPr>
      </w:pPr>
      <w:r w:rsidRPr="001C7F02">
        <w:rPr>
          <w:rFonts w:ascii="Times New Roman" w:hAnsi="Times New Roman" w:cs="Times New Roman"/>
          <w:sz w:val="28"/>
          <w:szCs w:val="28"/>
        </w:rPr>
        <w:t>стратегічне планування розвитку громади.</w:t>
      </w:r>
    </w:p>
    <w:p w:rsidR="001C7F02" w:rsidRPr="001C7F02" w:rsidRDefault="001C7F02" w:rsidP="001C7F02">
      <w:pPr>
        <w:widowControl w:val="0"/>
        <w:ind w:firstLine="720"/>
        <w:jc w:val="both"/>
        <w:rPr>
          <w:rFonts w:ascii="Times New Roman" w:hAnsi="Times New Roman" w:cs="Times New Roman"/>
          <w:sz w:val="28"/>
          <w:szCs w:val="28"/>
        </w:rPr>
      </w:pPr>
      <w:r w:rsidRPr="001C7F02">
        <w:rPr>
          <w:rFonts w:ascii="Times New Roman" w:hAnsi="Times New Roman" w:cs="Times New Roman"/>
          <w:b/>
          <w:sz w:val="28"/>
          <w:szCs w:val="28"/>
        </w:rPr>
        <w:t>Основні заходи, що плануються для їх виконання:</w:t>
      </w:r>
    </w:p>
    <w:p w:rsidR="001C7F02" w:rsidRPr="001C7F02" w:rsidRDefault="001C7F02" w:rsidP="00AC25CC">
      <w:pPr>
        <w:pStyle w:val="af"/>
        <w:widowControl w:val="0"/>
        <w:numPr>
          <w:ilvl w:val="0"/>
          <w:numId w:val="24"/>
        </w:numPr>
        <w:tabs>
          <w:tab w:val="left" w:pos="0"/>
          <w:tab w:val="left" w:pos="720"/>
          <w:tab w:val="left" w:pos="1080"/>
          <w:tab w:val="num" w:pos="1440"/>
        </w:tabs>
        <w:suppressAutoHyphens/>
        <w:spacing w:after="0" w:line="240" w:lineRule="auto"/>
        <w:ind w:left="0" w:firstLine="720"/>
        <w:jc w:val="both"/>
        <w:rPr>
          <w:rFonts w:ascii="Times New Roman" w:hAnsi="Times New Roman" w:cs="Times New Roman"/>
          <w:sz w:val="28"/>
          <w:szCs w:val="28"/>
        </w:rPr>
      </w:pPr>
      <w:r w:rsidRPr="001C7F02">
        <w:rPr>
          <w:rFonts w:ascii="Times New Roman" w:hAnsi="Times New Roman" w:cs="Times New Roman"/>
          <w:sz w:val="28"/>
          <w:szCs w:val="28"/>
        </w:rPr>
        <w:t>виготовити технічну документацію (державні акти на землю, технічні паспорти) на приміщення комунальної  власності;</w:t>
      </w:r>
    </w:p>
    <w:p w:rsidR="001C7F02" w:rsidRPr="001C7F02" w:rsidRDefault="001C7F02" w:rsidP="00AC25CC">
      <w:pPr>
        <w:pStyle w:val="af"/>
        <w:widowControl w:val="0"/>
        <w:numPr>
          <w:ilvl w:val="0"/>
          <w:numId w:val="24"/>
        </w:numPr>
        <w:tabs>
          <w:tab w:val="left" w:pos="0"/>
          <w:tab w:val="left" w:pos="720"/>
          <w:tab w:val="left" w:pos="1080"/>
          <w:tab w:val="num" w:pos="1440"/>
        </w:tabs>
        <w:suppressAutoHyphens/>
        <w:spacing w:after="0" w:line="240" w:lineRule="auto"/>
        <w:ind w:left="0" w:firstLine="720"/>
        <w:jc w:val="both"/>
        <w:rPr>
          <w:rFonts w:ascii="Times New Roman" w:hAnsi="Times New Roman" w:cs="Times New Roman"/>
          <w:sz w:val="28"/>
          <w:szCs w:val="28"/>
        </w:rPr>
      </w:pPr>
      <w:r w:rsidRPr="001C7F02">
        <w:rPr>
          <w:rFonts w:ascii="Times New Roman" w:hAnsi="Times New Roman" w:cs="Times New Roman"/>
          <w:sz w:val="28"/>
          <w:szCs w:val="28"/>
        </w:rPr>
        <w:t>провести інвентаризацію промислових майданчиків, вільних приміщень, земельних ділянок на території громади;</w:t>
      </w:r>
    </w:p>
    <w:p w:rsidR="001C7F02" w:rsidRPr="001C7F02" w:rsidRDefault="001C7F02" w:rsidP="00AC25CC">
      <w:pPr>
        <w:pStyle w:val="af"/>
        <w:widowControl w:val="0"/>
        <w:numPr>
          <w:ilvl w:val="0"/>
          <w:numId w:val="24"/>
        </w:numPr>
        <w:tabs>
          <w:tab w:val="left" w:pos="0"/>
          <w:tab w:val="left" w:pos="720"/>
          <w:tab w:val="left" w:pos="1080"/>
          <w:tab w:val="num" w:pos="1440"/>
        </w:tabs>
        <w:suppressAutoHyphens/>
        <w:spacing w:after="0" w:line="240" w:lineRule="auto"/>
        <w:ind w:left="0" w:firstLine="720"/>
        <w:jc w:val="both"/>
        <w:rPr>
          <w:rFonts w:ascii="Times New Roman" w:hAnsi="Times New Roman" w:cs="Times New Roman"/>
          <w:sz w:val="28"/>
          <w:szCs w:val="28"/>
        </w:rPr>
      </w:pPr>
      <w:r w:rsidRPr="001C7F02">
        <w:rPr>
          <w:rFonts w:ascii="Times New Roman" w:hAnsi="Times New Roman" w:cs="Times New Roman"/>
          <w:sz w:val="28"/>
          <w:szCs w:val="28"/>
        </w:rPr>
        <w:t xml:space="preserve">проводити системну роботу щодо розроблення інвестиційних проектів та пропозицій; </w:t>
      </w:r>
    </w:p>
    <w:p w:rsidR="001C7F02" w:rsidRPr="001C7F02" w:rsidRDefault="001C7F02" w:rsidP="00AC25CC">
      <w:pPr>
        <w:widowControl w:val="0"/>
        <w:numPr>
          <w:ilvl w:val="0"/>
          <w:numId w:val="24"/>
        </w:numPr>
        <w:tabs>
          <w:tab w:val="left" w:pos="0"/>
          <w:tab w:val="left" w:pos="720"/>
          <w:tab w:val="left" w:pos="1080"/>
          <w:tab w:val="num" w:pos="1440"/>
        </w:tabs>
        <w:suppressAutoHyphens/>
        <w:spacing w:after="0" w:line="240" w:lineRule="auto"/>
        <w:ind w:firstLine="720"/>
        <w:jc w:val="both"/>
        <w:rPr>
          <w:rFonts w:ascii="Times New Roman" w:hAnsi="Times New Roman" w:cs="Times New Roman"/>
          <w:sz w:val="28"/>
          <w:szCs w:val="28"/>
        </w:rPr>
      </w:pPr>
      <w:r w:rsidRPr="001C7F02">
        <w:rPr>
          <w:rFonts w:ascii="Times New Roman" w:hAnsi="Times New Roman" w:cs="Times New Roman"/>
          <w:sz w:val="28"/>
          <w:szCs w:val="28"/>
        </w:rPr>
        <w:t>визначити пріоритетні об’єкти соціальної інфраструктури та виготовити проектно-кошторисну документацію для залучення інвестиційних коштів на реалізацію проектів з їх реконструкції, поточного та капітального ремонту;</w:t>
      </w:r>
    </w:p>
    <w:p w:rsidR="001C7F02" w:rsidRPr="001C7F02" w:rsidRDefault="001C7F02" w:rsidP="00AC25CC">
      <w:pPr>
        <w:widowControl w:val="0"/>
        <w:numPr>
          <w:ilvl w:val="0"/>
          <w:numId w:val="24"/>
        </w:numPr>
        <w:tabs>
          <w:tab w:val="left" w:pos="0"/>
          <w:tab w:val="left" w:pos="240"/>
          <w:tab w:val="left" w:pos="720"/>
          <w:tab w:val="left" w:pos="1080"/>
          <w:tab w:val="num" w:pos="1440"/>
        </w:tabs>
        <w:suppressAutoHyphens/>
        <w:spacing w:after="0" w:line="240" w:lineRule="auto"/>
        <w:ind w:firstLine="720"/>
        <w:jc w:val="both"/>
        <w:rPr>
          <w:rFonts w:ascii="Times New Roman" w:hAnsi="Times New Roman" w:cs="Times New Roman"/>
          <w:sz w:val="28"/>
          <w:szCs w:val="28"/>
        </w:rPr>
      </w:pPr>
      <w:r w:rsidRPr="001C7F02">
        <w:rPr>
          <w:rFonts w:ascii="Times New Roman" w:hAnsi="Times New Roman" w:cs="Times New Roman"/>
          <w:sz w:val="28"/>
          <w:szCs w:val="28"/>
        </w:rPr>
        <w:t>проводити системну організаційну роботу по залученню інвестиційних коштів за рахунок міжнародної матеріально-технічної допомоги, залученню інвесторів до розвитку інженерно-транспортної, соціальної інфраструктури населених пунктів;</w:t>
      </w:r>
    </w:p>
    <w:p w:rsidR="001C7F02" w:rsidRPr="001C7F02" w:rsidRDefault="001C7F02" w:rsidP="00AC25CC">
      <w:pPr>
        <w:widowControl w:val="0"/>
        <w:numPr>
          <w:ilvl w:val="0"/>
          <w:numId w:val="24"/>
        </w:numPr>
        <w:tabs>
          <w:tab w:val="left" w:pos="0"/>
          <w:tab w:val="left" w:pos="720"/>
          <w:tab w:val="left" w:pos="1080"/>
          <w:tab w:val="num" w:pos="1440"/>
        </w:tabs>
        <w:suppressAutoHyphens/>
        <w:spacing w:after="0" w:line="240" w:lineRule="auto"/>
        <w:ind w:firstLine="720"/>
        <w:jc w:val="both"/>
        <w:rPr>
          <w:rFonts w:ascii="Times New Roman" w:hAnsi="Times New Roman" w:cs="Times New Roman"/>
          <w:sz w:val="28"/>
          <w:szCs w:val="28"/>
        </w:rPr>
      </w:pPr>
      <w:r w:rsidRPr="001C7F02">
        <w:rPr>
          <w:rFonts w:ascii="Times New Roman" w:hAnsi="Times New Roman" w:cs="Times New Roman"/>
          <w:sz w:val="28"/>
          <w:szCs w:val="28"/>
        </w:rPr>
        <w:t>розробити та затвердити Стратегію розвитку Чаплинської селищної об’єднаної територіальної громади;</w:t>
      </w:r>
    </w:p>
    <w:p w:rsidR="001C7F02" w:rsidRPr="001C7F02" w:rsidRDefault="001C7F02" w:rsidP="00AC25CC">
      <w:pPr>
        <w:widowControl w:val="0"/>
        <w:numPr>
          <w:ilvl w:val="0"/>
          <w:numId w:val="24"/>
        </w:numPr>
        <w:tabs>
          <w:tab w:val="left" w:pos="0"/>
          <w:tab w:val="left" w:pos="720"/>
          <w:tab w:val="left" w:pos="1080"/>
          <w:tab w:val="num" w:pos="1440"/>
        </w:tabs>
        <w:suppressAutoHyphens/>
        <w:spacing w:after="0" w:line="240" w:lineRule="auto"/>
        <w:ind w:firstLine="720"/>
        <w:jc w:val="both"/>
        <w:rPr>
          <w:rFonts w:ascii="Times New Roman" w:hAnsi="Times New Roman" w:cs="Times New Roman"/>
          <w:sz w:val="28"/>
          <w:szCs w:val="28"/>
        </w:rPr>
      </w:pPr>
      <w:r w:rsidRPr="001C7F02">
        <w:rPr>
          <w:rFonts w:ascii="Times New Roman" w:hAnsi="Times New Roman" w:cs="Times New Roman"/>
          <w:sz w:val="28"/>
          <w:szCs w:val="28"/>
        </w:rPr>
        <w:t>забезпечити виготовлення містобудівної документації населених пунктів громади;</w:t>
      </w:r>
    </w:p>
    <w:p w:rsidR="001C7F02" w:rsidRPr="008D62FD" w:rsidRDefault="001C7F02" w:rsidP="008D62FD">
      <w:pPr>
        <w:widowControl w:val="0"/>
        <w:numPr>
          <w:ilvl w:val="0"/>
          <w:numId w:val="24"/>
        </w:numPr>
        <w:tabs>
          <w:tab w:val="left" w:pos="0"/>
          <w:tab w:val="left" w:pos="720"/>
          <w:tab w:val="left" w:pos="1080"/>
          <w:tab w:val="num" w:pos="1440"/>
        </w:tabs>
        <w:suppressAutoHyphens/>
        <w:spacing w:after="0" w:line="240" w:lineRule="auto"/>
        <w:ind w:firstLine="720"/>
        <w:jc w:val="both"/>
        <w:rPr>
          <w:rFonts w:ascii="Times New Roman" w:hAnsi="Times New Roman" w:cs="Times New Roman"/>
          <w:sz w:val="28"/>
          <w:szCs w:val="28"/>
        </w:rPr>
      </w:pPr>
      <w:r w:rsidRPr="001C7F02">
        <w:rPr>
          <w:rFonts w:ascii="Times New Roman" w:hAnsi="Times New Roman" w:cs="Times New Roman"/>
          <w:sz w:val="28"/>
          <w:szCs w:val="28"/>
        </w:rPr>
        <w:t>покращення інвестиційного іміджу шляхом розробки та періодичного оновлення рекламно-іміджевої продукції та інформаційно-презентаційних матеріалів про громаду, висвітлення успішних практик інвестування у засобах масової інформації, участь та представлення інвестиційного потенціалу на інвестиційних форумах.</w:t>
      </w:r>
    </w:p>
    <w:p w:rsidR="001C7F02" w:rsidRPr="001C7F02" w:rsidRDefault="001C7F02" w:rsidP="00E11D5D">
      <w:pPr>
        <w:widowControl w:val="0"/>
        <w:spacing w:after="0"/>
        <w:jc w:val="center"/>
        <w:rPr>
          <w:rFonts w:ascii="Times New Roman" w:hAnsi="Times New Roman" w:cs="Times New Roman"/>
          <w:sz w:val="28"/>
          <w:szCs w:val="28"/>
        </w:rPr>
      </w:pPr>
      <w:r w:rsidRPr="001C7F02">
        <w:rPr>
          <w:rFonts w:ascii="Times New Roman" w:hAnsi="Times New Roman" w:cs="Times New Roman"/>
          <w:b/>
          <w:sz w:val="28"/>
          <w:szCs w:val="28"/>
        </w:rPr>
        <w:t xml:space="preserve">3.3. Підвищення фінансової незалежності місцевого бюджету </w:t>
      </w:r>
    </w:p>
    <w:p w:rsidR="001C7F02" w:rsidRPr="001C7F02" w:rsidRDefault="001C7F02" w:rsidP="00E11D5D">
      <w:pPr>
        <w:widowControl w:val="0"/>
        <w:spacing w:after="0"/>
        <w:jc w:val="center"/>
        <w:rPr>
          <w:rFonts w:ascii="Times New Roman" w:hAnsi="Times New Roman" w:cs="Times New Roman"/>
          <w:sz w:val="28"/>
          <w:szCs w:val="28"/>
        </w:rPr>
      </w:pPr>
      <w:r w:rsidRPr="001C7F02">
        <w:rPr>
          <w:rFonts w:ascii="Times New Roman" w:hAnsi="Times New Roman" w:cs="Times New Roman"/>
          <w:b/>
          <w:sz w:val="28"/>
          <w:szCs w:val="28"/>
        </w:rPr>
        <w:t>та ефективності використання бюджетних коштів</w:t>
      </w:r>
    </w:p>
    <w:p w:rsidR="001C7F02" w:rsidRPr="001C7F02" w:rsidRDefault="001C7F02" w:rsidP="00E11D5D">
      <w:pPr>
        <w:widowControl w:val="0"/>
        <w:tabs>
          <w:tab w:val="left" w:pos="748"/>
        </w:tabs>
        <w:spacing w:after="0"/>
        <w:ind w:firstLine="720"/>
        <w:jc w:val="both"/>
        <w:rPr>
          <w:rFonts w:ascii="Times New Roman" w:hAnsi="Times New Roman" w:cs="Times New Roman"/>
          <w:sz w:val="28"/>
          <w:szCs w:val="28"/>
        </w:rPr>
      </w:pPr>
      <w:r w:rsidRPr="001C7F02">
        <w:rPr>
          <w:rFonts w:ascii="Times New Roman" w:hAnsi="Times New Roman" w:cs="Times New Roman"/>
          <w:b/>
          <w:sz w:val="28"/>
          <w:szCs w:val="28"/>
        </w:rPr>
        <w:lastRenderedPageBreak/>
        <w:t>Пріоритетними напрямами та завданнями в сфері наповнення та вик</w:t>
      </w:r>
      <w:r w:rsidR="00E11D5D">
        <w:rPr>
          <w:rFonts w:ascii="Times New Roman" w:hAnsi="Times New Roman" w:cs="Times New Roman"/>
          <w:b/>
          <w:sz w:val="28"/>
          <w:szCs w:val="28"/>
        </w:rPr>
        <w:t>онання місцевого бюджету на 2018</w:t>
      </w:r>
      <w:r w:rsidRPr="001C7F02">
        <w:rPr>
          <w:rFonts w:ascii="Times New Roman" w:hAnsi="Times New Roman" w:cs="Times New Roman"/>
          <w:b/>
          <w:sz w:val="28"/>
          <w:szCs w:val="28"/>
        </w:rPr>
        <w:t xml:space="preserve"> рік є:</w:t>
      </w:r>
    </w:p>
    <w:p w:rsidR="001C7F02" w:rsidRPr="001C7F02" w:rsidRDefault="001C7F02" w:rsidP="00AC25CC">
      <w:pPr>
        <w:widowControl w:val="0"/>
        <w:numPr>
          <w:ilvl w:val="0"/>
          <w:numId w:val="57"/>
        </w:numPr>
        <w:tabs>
          <w:tab w:val="left" w:pos="0"/>
          <w:tab w:val="left" w:pos="1080"/>
        </w:tabs>
        <w:suppressAutoHyphens/>
        <w:spacing w:after="0" w:line="240" w:lineRule="auto"/>
        <w:ind w:left="0" w:firstLine="720"/>
        <w:rPr>
          <w:rFonts w:ascii="Times New Roman" w:hAnsi="Times New Roman" w:cs="Times New Roman"/>
          <w:sz w:val="28"/>
          <w:szCs w:val="28"/>
        </w:rPr>
      </w:pPr>
      <w:r w:rsidRPr="001C7F02">
        <w:rPr>
          <w:rFonts w:ascii="Times New Roman" w:hAnsi="Times New Roman" w:cs="Times New Roman"/>
          <w:sz w:val="28"/>
          <w:szCs w:val="28"/>
        </w:rPr>
        <w:t>забезпечення наповнюваності доходної частини бюджету громади;</w:t>
      </w:r>
    </w:p>
    <w:p w:rsidR="001C7F02" w:rsidRPr="001C7F02" w:rsidRDefault="001C7F02" w:rsidP="00AC25CC">
      <w:pPr>
        <w:widowControl w:val="0"/>
        <w:numPr>
          <w:ilvl w:val="0"/>
          <w:numId w:val="57"/>
        </w:numPr>
        <w:tabs>
          <w:tab w:val="left" w:pos="0"/>
          <w:tab w:val="left" w:pos="1080"/>
        </w:tabs>
        <w:suppressAutoHyphens/>
        <w:spacing w:after="0" w:line="240" w:lineRule="auto"/>
        <w:ind w:left="0" w:firstLine="720"/>
        <w:rPr>
          <w:rFonts w:ascii="Times New Roman" w:hAnsi="Times New Roman" w:cs="Times New Roman"/>
          <w:sz w:val="28"/>
          <w:szCs w:val="28"/>
        </w:rPr>
      </w:pPr>
      <w:r w:rsidRPr="001C7F02">
        <w:rPr>
          <w:rFonts w:ascii="Times New Roman" w:hAnsi="Times New Roman" w:cs="Times New Roman"/>
          <w:sz w:val="28"/>
          <w:szCs w:val="28"/>
        </w:rPr>
        <w:t>забезпечення фінансової самодостатності території громади;</w:t>
      </w:r>
    </w:p>
    <w:p w:rsidR="001C7F02" w:rsidRPr="001C7F02" w:rsidRDefault="001C7F02" w:rsidP="00AC25CC">
      <w:pPr>
        <w:widowControl w:val="0"/>
        <w:numPr>
          <w:ilvl w:val="0"/>
          <w:numId w:val="57"/>
        </w:numPr>
        <w:tabs>
          <w:tab w:val="left" w:pos="0"/>
          <w:tab w:val="left" w:pos="1080"/>
        </w:tabs>
        <w:suppressAutoHyphens/>
        <w:spacing w:after="0" w:line="240" w:lineRule="auto"/>
        <w:ind w:left="0" w:firstLine="720"/>
        <w:jc w:val="both"/>
        <w:rPr>
          <w:rFonts w:ascii="Times New Roman" w:hAnsi="Times New Roman" w:cs="Times New Roman"/>
          <w:sz w:val="28"/>
          <w:szCs w:val="28"/>
        </w:rPr>
      </w:pPr>
      <w:r w:rsidRPr="001C7F02">
        <w:rPr>
          <w:rFonts w:ascii="Times New Roman" w:hAnsi="Times New Roman" w:cs="Times New Roman"/>
          <w:sz w:val="28"/>
          <w:szCs w:val="28"/>
        </w:rPr>
        <w:t>проведення раціональної та ефективної податково-бюджетної політики;</w:t>
      </w:r>
    </w:p>
    <w:p w:rsidR="001C7F02" w:rsidRPr="001C7F02" w:rsidRDefault="001C7F02" w:rsidP="00AC25CC">
      <w:pPr>
        <w:widowControl w:val="0"/>
        <w:numPr>
          <w:ilvl w:val="0"/>
          <w:numId w:val="57"/>
        </w:numPr>
        <w:tabs>
          <w:tab w:val="left" w:pos="0"/>
          <w:tab w:val="left" w:pos="1080"/>
        </w:tabs>
        <w:suppressAutoHyphens/>
        <w:spacing w:after="0" w:line="240" w:lineRule="auto"/>
        <w:ind w:left="0" w:firstLine="720"/>
        <w:jc w:val="both"/>
        <w:rPr>
          <w:rFonts w:ascii="Times New Roman" w:hAnsi="Times New Roman" w:cs="Times New Roman"/>
          <w:sz w:val="28"/>
          <w:szCs w:val="28"/>
        </w:rPr>
      </w:pPr>
      <w:r w:rsidRPr="001C7F02">
        <w:rPr>
          <w:rFonts w:ascii="Times New Roman" w:hAnsi="Times New Roman" w:cs="Times New Roman"/>
          <w:sz w:val="28"/>
          <w:szCs w:val="28"/>
        </w:rPr>
        <w:t>підвищення результативності бюджетних видатків.</w:t>
      </w:r>
    </w:p>
    <w:p w:rsidR="001C7F02" w:rsidRPr="001C7F02" w:rsidRDefault="001C7F02" w:rsidP="00E11D5D">
      <w:pPr>
        <w:widowControl w:val="0"/>
        <w:spacing w:after="0"/>
        <w:ind w:firstLine="720"/>
        <w:jc w:val="both"/>
        <w:rPr>
          <w:rFonts w:ascii="Times New Roman" w:hAnsi="Times New Roman" w:cs="Times New Roman"/>
          <w:sz w:val="28"/>
          <w:szCs w:val="28"/>
        </w:rPr>
      </w:pPr>
      <w:r w:rsidRPr="001C7F02">
        <w:rPr>
          <w:rFonts w:ascii="Times New Roman" w:hAnsi="Times New Roman" w:cs="Times New Roman"/>
          <w:b/>
          <w:sz w:val="28"/>
          <w:szCs w:val="28"/>
        </w:rPr>
        <w:t>Основні заходи, що плануються для їх виконання:</w:t>
      </w:r>
    </w:p>
    <w:p w:rsidR="001C7F02" w:rsidRPr="001C7F02" w:rsidRDefault="001C7F02" w:rsidP="00AC25CC">
      <w:pPr>
        <w:widowControl w:val="0"/>
        <w:numPr>
          <w:ilvl w:val="0"/>
          <w:numId w:val="57"/>
        </w:numPr>
        <w:tabs>
          <w:tab w:val="left" w:pos="0"/>
          <w:tab w:val="left" w:pos="1080"/>
        </w:tabs>
        <w:suppressAutoHyphens/>
        <w:spacing w:after="0" w:line="240" w:lineRule="auto"/>
        <w:ind w:left="0" w:firstLine="720"/>
        <w:jc w:val="both"/>
        <w:rPr>
          <w:rFonts w:ascii="Times New Roman" w:hAnsi="Times New Roman" w:cs="Times New Roman"/>
          <w:sz w:val="28"/>
          <w:szCs w:val="28"/>
        </w:rPr>
      </w:pPr>
      <w:r w:rsidRPr="001C7F02">
        <w:rPr>
          <w:rFonts w:ascii="Times New Roman" w:hAnsi="Times New Roman" w:cs="Times New Roman"/>
          <w:sz w:val="28"/>
          <w:szCs w:val="28"/>
        </w:rPr>
        <w:t xml:space="preserve">забезпечення повної сплати нарахованих податків і платежів до бюджету, </w:t>
      </w:r>
      <w:r w:rsidRPr="001C7F02">
        <w:rPr>
          <w:rFonts w:ascii="Times New Roman" w:hAnsi="Times New Roman" w:cs="Times New Roman"/>
          <w:color w:val="000000"/>
          <w:sz w:val="28"/>
          <w:szCs w:val="28"/>
        </w:rPr>
        <w:t>своєчасної та повної сплати платежів за користування майном в оренді;</w:t>
      </w:r>
    </w:p>
    <w:p w:rsidR="001C7F02" w:rsidRPr="001C7F02" w:rsidRDefault="001C7F02" w:rsidP="00AC25CC">
      <w:pPr>
        <w:widowControl w:val="0"/>
        <w:numPr>
          <w:ilvl w:val="0"/>
          <w:numId w:val="57"/>
        </w:numPr>
        <w:tabs>
          <w:tab w:val="left" w:pos="0"/>
          <w:tab w:val="left" w:pos="1080"/>
        </w:tabs>
        <w:suppressAutoHyphens/>
        <w:spacing w:after="0" w:line="240" w:lineRule="auto"/>
        <w:ind w:left="0" w:firstLine="720"/>
        <w:jc w:val="both"/>
        <w:rPr>
          <w:rFonts w:ascii="Times New Roman" w:hAnsi="Times New Roman" w:cs="Times New Roman"/>
          <w:sz w:val="28"/>
          <w:szCs w:val="28"/>
        </w:rPr>
      </w:pPr>
      <w:r w:rsidRPr="001C7F02">
        <w:rPr>
          <w:rFonts w:ascii="Times New Roman" w:hAnsi="Times New Roman" w:cs="Times New Roman"/>
          <w:sz w:val="28"/>
          <w:szCs w:val="28"/>
        </w:rPr>
        <w:t>налагодження партнерських відносин із платниками податків та подальше підвищення рівня добровільної сплати платежів;</w:t>
      </w:r>
    </w:p>
    <w:p w:rsidR="001C7F02" w:rsidRPr="001C7F02" w:rsidRDefault="001C7F02" w:rsidP="00AC25CC">
      <w:pPr>
        <w:widowControl w:val="0"/>
        <w:numPr>
          <w:ilvl w:val="0"/>
          <w:numId w:val="57"/>
        </w:numPr>
        <w:tabs>
          <w:tab w:val="left" w:pos="0"/>
          <w:tab w:val="left" w:pos="1080"/>
        </w:tabs>
        <w:suppressAutoHyphens/>
        <w:spacing w:after="0" w:line="240" w:lineRule="auto"/>
        <w:ind w:left="0" w:firstLine="720"/>
        <w:jc w:val="both"/>
        <w:rPr>
          <w:rFonts w:ascii="Times New Roman" w:hAnsi="Times New Roman" w:cs="Times New Roman"/>
          <w:sz w:val="28"/>
          <w:szCs w:val="28"/>
        </w:rPr>
      </w:pPr>
      <w:r w:rsidRPr="001C7F02">
        <w:rPr>
          <w:rFonts w:ascii="Times New Roman" w:hAnsi="Times New Roman" w:cs="Times New Roman"/>
          <w:sz w:val="28"/>
          <w:szCs w:val="28"/>
        </w:rPr>
        <w:t>забезпечення оптимізації витрат розпорядників коштів шляхом виключення неефективних та непріоритетних витрат, вдосконалення бюджетної мережі;</w:t>
      </w:r>
    </w:p>
    <w:p w:rsidR="001C7F02" w:rsidRPr="001C7F02" w:rsidRDefault="001C7F02" w:rsidP="00AC25CC">
      <w:pPr>
        <w:widowControl w:val="0"/>
        <w:numPr>
          <w:ilvl w:val="0"/>
          <w:numId w:val="57"/>
        </w:numPr>
        <w:tabs>
          <w:tab w:val="left" w:pos="0"/>
          <w:tab w:val="left" w:pos="1080"/>
        </w:tabs>
        <w:suppressAutoHyphens/>
        <w:spacing w:after="0" w:line="240" w:lineRule="auto"/>
        <w:ind w:left="0" w:firstLine="720"/>
        <w:jc w:val="both"/>
        <w:rPr>
          <w:rFonts w:ascii="Times New Roman" w:hAnsi="Times New Roman" w:cs="Times New Roman"/>
          <w:sz w:val="28"/>
          <w:szCs w:val="28"/>
        </w:rPr>
      </w:pPr>
      <w:r w:rsidRPr="001C7F02">
        <w:rPr>
          <w:rFonts w:ascii="Times New Roman" w:hAnsi="Times New Roman" w:cs="Times New Roman"/>
          <w:sz w:val="28"/>
          <w:szCs w:val="28"/>
        </w:rPr>
        <w:t>визначення пріоритетності щодо фінансування розроблених галузевих програм;</w:t>
      </w:r>
    </w:p>
    <w:p w:rsidR="001C7F02" w:rsidRPr="001C7F02" w:rsidRDefault="001C7F02" w:rsidP="00AC25CC">
      <w:pPr>
        <w:widowControl w:val="0"/>
        <w:numPr>
          <w:ilvl w:val="0"/>
          <w:numId w:val="57"/>
        </w:numPr>
        <w:tabs>
          <w:tab w:val="left" w:pos="0"/>
          <w:tab w:val="left" w:pos="1080"/>
        </w:tabs>
        <w:suppressAutoHyphens/>
        <w:spacing w:after="0" w:line="240" w:lineRule="auto"/>
        <w:ind w:left="0" w:firstLine="720"/>
        <w:jc w:val="both"/>
        <w:rPr>
          <w:rFonts w:ascii="Times New Roman" w:hAnsi="Times New Roman" w:cs="Times New Roman"/>
          <w:sz w:val="28"/>
          <w:szCs w:val="28"/>
        </w:rPr>
      </w:pPr>
      <w:r w:rsidRPr="001C7F02">
        <w:rPr>
          <w:rFonts w:ascii="Times New Roman" w:hAnsi="Times New Roman" w:cs="Times New Roman"/>
          <w:sz w:val="28"/>
          <w:szCs w:val="28"/>
        </w:rPr>
        <w:t>недопущення виникнення кредиторської та дебіторської заборгованості у бюджетній сфері;</w:t>
      </w:r>
    </w:p>
    <w:p w:rsidR="001C7F02" w:rsidRPr="00E11D5D" w:rsidRDefault="001C7F02" w:rsidP="00AC25CC">
      <w:pPr>
        <w:widowControl w:val="0"/>
        <w:numPr>
          <w:ilvl w:val="0"/>
          <w:numId w:val="57"/>
        </w:numPr>
        <w:tabs>
          <w:tab w:val="left" w:pos="0"/>
          <w:tab w:val="left" w:pos="1080"/>
        </w:tabs>
        <w:suppressAutoHyphens/>
        <w:spacing w:after="0" w:line="240" w:lineRule="auto"/>
        <w:ind w:left="0" w:firstLine="720"/>
        <w:jc w:val="both"/>
        <w:rPr>
          <w:rFonts w:ascii="Times New Roman" w:hAnsi="Times New Roman" w:cs="Times New Roman"/>
          <w:sz w:val="28"/>
          <w:szCs w:val="28"/>
        </w:rPr>
      </w:pPr>
      <w:r w:rsidRPr="001C7F02">
        <w:rPr>
          <w:rFonts w:ascii="Times New Roman" w:hAnsi="Times New Roman" w:cs="Times New Roman"/>
          <w:sz w:val="28"/>
          <w:szCs w:val="28"/>
        </w:rPr>
        <w:t>забезпечення дотримання законодавства при здійсненні державних закупівель товарів та послуг, раціонального використання державних коштів.</w:t>
      </w:r>
    </w:p>
    <w:p w:rsidR="001C7F02" w:rsidRPr="001C7F02" w:rsidRDefault="001C7F02" w:rsidP="001C7F02">
      <w:pPr>
        <w:pStyle w:val="rvps2"/>
        <w:widowControl w:val="0"/>
        <w:spacing w:before="0" w:after="0"/>
        <w:ind w:firstLine="708"/>
        <w:jc w:val="center"/>
        <w:rPr>
          <w:sz w:val="28"/>
          <w:szCs w:val="28"/>
        </w:rPr>
      </w:pPr>
      <w:r w:rsidRPr="001C7F02">
        <w:rPr>
          <w:b/>
          <w:sz w:val="28"/>
          <w:szCs w:val="28"/>
          <w:lang w:val="uk-UA"/>
        </w:rPr>
        <w:t>3.4. Реалізація політики у галузі будівництва, архітектури та земельних відносин</w:t>
      </w:r>
    </w:p>
    <w:p w:rsidR="001C7F02" w:rsidRPr="001C7F02" w:rsidRDefault="001C7F02" w:rsidP="001C7F02">
      <w:pPr>
        <w:widowControl w:val="0"/>
        <w:tabs>
          <w:tab w:val="left" w:pos="748"/>
        </w:tabs>
        <w:ind w:firstLine="720"/>
        <w:jc w:val="both"/>
        <w:rPr>
          <w:rFonts w:ascii="Times New Roman" w:hAnsi="Times New Roman" w:cs="Times New Roman"/>
          <w:sz w:val="28"/>
          <w:szCs w:val="28"/>
        </w:rPr>
      </w:pPr>
      <w:r w:rsidRPr="001C7F02">
        <w:rPr>
          <w:rFonts w:ascii="Times New Roman" w:hAnsi="Times New Roman" w:cs="Times New Roman"/>
          <w:b/>
          <w:sz w:val="28"/>
          <w:szCs w:val="28"/>
        </w:rPr>
        <w:t>Пріоритетними напрямами та завданнями в сфері будівництва, архітектури та земельних відносин на 201</w:t>
      </w:r>
      <w:r w:rsidR="00E11D5D">
        <w:rPr>
          <w:rFonts w:ascii="Times New Roman" w:hAnsi="Times New Roman" w:cs="Times New Roman"/>
          <w:b/>
          <w:sz w:val="28"/>
          <w:szCs w:val="28"/>
        </w:rPr>
        <w:t>8</w:t>
      </w:r>
      <w:r w:rsidRPr="001C7F02">
        <w:rPr>
          <w:rFonts w:ascii="Times New Roman" w:hAnsi="Times New Roman" w:cs="Times New Roman"/>
          <w:b/>
          <w:sz w:val="28"/>
          <w:szCs w:val="28"/>
        </w:rPr>
        <w:t xml:space="preserve"> рік є:</w:t>
      </w:r>
    </w:p>
    <w:p w:rsidR="001C7F02" w:rsidRPr="001C7F02" w:rsidRDefault="001C7F02" w:rsidP="00AC25CC">
      <w:pPr>
        <w:widowControl w:val="0"/>
        <w:numPr>
          <w:ilvl w:val="0"/>
          <w:numId w:val="58"/>
        </w:numPr>
        <w:tabs>
          <w:tab w:val="left" w:pos="-180"/>
          <w:tab w:val="left" w:pos="1080"/>
        </w:tabs>
        <w:suppressAutoHyphens/>
        <w:spacing w:after="0" w:line="240" w:lineRule="auto"/>
        <w:ind w:left="0" w:firstLine="720"/>
        <w:jc w:val="both"/>
        <w:rPr>
          <w:rFonts w:ascii="Times New Roman" w:hAnsi="Times New Roman" w:cs="Times New Roman"/>
          <w:sz w:val="28"/>
          <w:szCs w:val="28"/>
        </w:rPr>
      </w:pPr>
      <w:r w:rsidRPr="001C7F02">
        <w:rPr>
          <w:rFonts w:ascii="Times New Roman" w:hAnsi="Times New Roman" w:cs="Times New Roman"/>
          <w:sz w:val="28"/>
          <w:szCs w:val="28"/>
        </w:rPr>
        <w:t>забезпечення додержання законодавства у сфері архітектури, містобудування та державних стандартів, норм і правил при реалізації затвердженої містобудівної документації;</w:t>
      </w:r>
    </w:p>
    <w:p w:rsidR="001C7F02" w:rsidRPr="001C7F02" w:rsidRDefault="001C7F02" w:rsidP="00AC25CC">
      <w:pPr>
        <w:widowControl w:val="0"/>
        <w:numPr>
          <w:ilvl w:val="0"/>
          <w:numId w:val="58"/>
        </w:numPr>
        <w:tabs>
          <w:tab w:val="left" w:pos="-180"/>
          <w:tab w:val="left" w:pos="1080"/>
        </w:tabs>
        <w:suppressAutoHyphens/>
        <w:spacing w:after="0" w:line="240" w:lineRule="auto"/>
        <w:ind w:left="0" w:firstLine="720"/>
        <w:jc w:val="both"/>
        <w:rPr>
          <w:rFonts w:ascii="Times New Roman" w:hAnsi="Times New Roman" w:cs="Times New Roman"/>
          <w:sz w:val="28"/>
          <w:szCs w:val="28"/>
        </w:rPr>
      </w:pPr>
      <w:r w:rsidRPr="001C7F02">
        <w:rPr>
          <w:rFonts w:ascii="Times New Roman" w:hAnsi="Times New Roman" w:cs="Times New Roman"/>
          <w:sz w:val="28"/>
          <w:szCs w:val="28"/>
        </w:rPr>
        <w:t>збільшення обсягів виконаних будівельно-монтажних робіт та введення в експлуатацію житла;</w:t>
      </w:r>
    </w:p>
    <w:p w:rsidR="001C7F02" w:rsidRPr="001C7F02" w:rsidRDefault="001C7F02" w:rsidP="00AC25CC">
      <w:pPr>
        <w:widowControl w:val="0"/>
        <w:numPr>
          <w:ilvl w:val="0"/>
          <w:numId w:val="58"/>
        </w:numPr>
        <w:tabs>
          <w:tab w:val="left" w:pos="-180"/>
          <w:tab w:val="left" w:pos="1080"/>
        </w:tabs>
        <w:suppressAutoHyphens/>
        <w:spacing w:after="0" w:line="240" w:lineRule="auto"/>
        <w:ind w:left="0" w:firstLine="720"/>
        <w:jc w:val="both"/>
        <w:rPr>
          <w:rFonts w:ascii="Times New Roman" w:hAnsi="Times New Roman" w:cs="Times New Roman"/>
          <w:sz w:val="28"/>
          <w:szCs w:val="28"/>
        </w:rPr>
      </w:pPr>
      <w:r w:rsidRPr="001C7F02">
        <w:rPr>
          <w:rFonts w:ascii="Times New Roman" w:hAnsi="Times New Roman" w:cs="Times New Roman"/>
          <w:sz w:val="28"/>
          <w:szCs w:val="28"/>
        </w:rPr>
        <w:t>створення ефективної системи управління земельними ресурсами;</w:t>
      </w:r>
    </w:p>
    <w:p w:rsidR="001C7F02" w:rsidRPr="001C7F02" w:rsidRDefault="001C7F02" w:rsidP="00AC25CC">
      <w:pPr>
        <w:widowControl w:val="0"/>
        <w:numPr>
          <w:ilvl w:val="0"/>
          <w:numId w:val="58"/>
        </w:numPr>
        <w:tabs>
          <w:tab w:val="left" w:pos="-180"/>
          <w:tab w:val="left" w:pos="1080"/>
        </w:tabs>
        <w:suppressAutoHyphens/>
        <w:spacing w:after="0" w:line="240" w:lineRule="auto"/>
        <w:ind w:left="0" w:firstLine="720"/>
        <w:jc w:val="both"/>
        <w:rPr>
          <w:rFonts w:ascii="Times New Roman" w:hAnsi="Times New Roman" w:cs="Times New Roman"/>
          <w:sz w:val="28"/>
          <w:szCs w:val="28"/>
        </w:rPr>
      </w:pPr>
      <w:r w:rsidRPr="001C7F02">
        <w:rPr>
          <w:rFonts w:ascii="Times New Roman" w:hAnsi="Times New Roman" w:cs="Times New Roman"/>
          <w:sz w:val="28"/>
          <w:szCs w:val="28"/>
        </w:rPr>
        <w:t>забезпечення прозорості у сфері земельних відносин та будівництва;</w:t>
      </w:r>
    </w:p>
    <w:p w:rsidR="001C7F02" w:rsidRPr="001C7F02" w:rsidRDefault="001C7F02" w:rsidP="00AC25CC">
      <w:pPr>
        <w:widowControl w:val="0"/>
        <w:numPr>
          <w:ilvl w:val="0"/>
          <w:numId w:val="58"/>
        </w:numPr>
        <w:tabs>
          <w:tab w:val="left" w:pos="-180"/>
          <w:tab w:val="left" w:pos="1080"/>
        </w:tabs>
        <w:suppressAutoHyphens/>
        <w:spacing w:after="0" w:line="240" w:lineRule="auto"/>
        <w:ind w:left="0" w:firstLine="720"/>
        <w:jc w:val="both"/>
        <w:rPr>
          <w:rFonts w:ascii="Times New Roman" w:hAnsi="Times New Roman" w:cs="Times New Roman"/>
          <w:sz w:val="28"/>
          <w:szCs w:val="28"/>
        </w:rPr>
      </w:pPr>
      <w:r w:rsidRPr="001C7F02">
        <w:rPr>
          <w:rFonts w:ascii="Times New Roman" w:hAnsi="Times New Roman" w:cs="Times New Roman"/>
          <w:sz w:val="28"/>
          <w:szCs w:val="28"/>
        </w:rPr>
        <w:t xml:space="preserve">використання земель за їх функціональним призначенням; </w:t>
      </w:r>
    </w:p>
    <w:p w:rsidR="001C7F02" w:rsidRPr="001C7F02" w:rsidRDefault="001C7F02" w:rsidP="00AC25CC">
      <w:pPr>
        <w:widowControl w:val="0"/>
        <w:numPr>
          <w:ilvl w:val="0"/>
          <w:numId w:val="58"/>
        </w:numPr>
        <w:tabs>
          <w:tab w:val="left" w:pos="-180"/>
          <w:tab w:val="left" w:pos="1080"/>
        </w:tabs>
        <w:suppressAutoHyphens/>
        <w:spacing w:after="0" w:line="240" w:lineRule="auto"/>
        <w:ind w:left="0" w:firstLine="720"/>
        <w:jc w:val="both"/>
        <w:rPr>
          <w:rFonts w:ascii="Times New Roman" w:hAnsi="Times New Roman" w:cs="Times New Roman"/>
          <w:sz w:val="28"/>
          <w:szCs w:val="28"/>
        </w:rPr>
      </w:pPr>
      <w:r w:rsidRPr="001C7F02">
        <w:rPr>
          <w:rFonts w:ascii="Times New Roman" w:hAnsi="Times New Roman" w:cs="Times New Roman"/>
          <w:sz w:val="28"/>
          <w:szCs w:val="28"/>
        </w:rPr>
        <w:t>створення привабливих умов для залучення інвестицій шляхом розробки та прийняття основних містобудівних документів;</w:t>
      </w:r>
    </w:p>
    <w:p w:rsidR="001C7F02" w:rsidRPr="001C7F02" w:rsidRDefault="001C7F02" w:rsidP="00AC25CC">
      <w:pPr>
        <w:widowControl w:val="0"/>
        <w:numPr>
          <w:ilvl w:val="0"/>
          <w:numId w:val="58"/>
        </w:numPr>
        <w:tabs>
          <w:tab w:val="left" w:pos="-180"/>
          <w:tab w:val="left" w:pos="1080"/>
        </w:tabs>
        <w:suppressAutoHyphens/>
        <w:spacing w:after="0" w:line="240" w:lineRule="auto"/>
        <w:ind w:left="0" w:firstLine="720"/>
        <w:jc w:val="both"/>
        <w:rPr>
          <w:rFonts w:ascii="Times New Roman" w:hAnsi="Times New Roman" w:cs="Times New Roman"/>
          <w:sz w:val="28"/>
          <w:szCs w:val="28"/>
        </w:rPr>
      </w:pPr>
      <w:r w:rsidRPr="001C7F02">
        <w:rPr>
          <w:rFonts w:ascii="Times New Roman" w:hAnsi="Times New Roman" w:cs="Times New Roman"/>
          <w:sz w:val="28"/>
          <w:szCs w:val="28"/>
        </w:rPr>
        <w:t>підтримка розвитку тваринництва в приватному секторі на території громади шляхом створення громадських пасовищ.</w:t>
      </w:r>
    </w:p>
    <w:p w:rsidR="001C7F02" w:rsidRPr="001C7F02" w:rsidRDefault="001C7F02" w:rsidP="001C7F02">
      <w:pPr>
        <w:widowControl w:val="0"/>
        <w:ind w:firstLine="720"/>
        <w:jc w:val="both"/>
        <w:rPr>
          <w:rFonts w:ascii="Times New Roman" w:hAnsi="Times New Roman" w:cs="Times New Roman"/>
          <w:sz w:val="28"/>
          <w:szCs w:val="28"/>
        </w:rPr>
      </w:pPr>
      <w:r w:rsidRPr="001C7F02">
        <w:rPr>
          <w:rFonts w:ascii="Times New Roman" w:hAnsi="Times New Roman" w:cs="Times New Roman"/>
          <w:b/>
          <w:sz w:val="28"/>
          <w:szCs w:val="28"/>
        </w:rPr>
        <w:t>Основні заходи, що плануються для їх виконання:</w:t>
      </w:r>
    </w:p>
    <w:p w:rsidR="001C7F02" w:rsidRPr="001C7F02" w:rsidRDefault="001C7F02" w:rsidP="00AC25CC">
      <w:pPr>
        <w:widowControl w:val="0"/>
        <w:numPr>
          <w:ilvl w:val="0"/>
          <w:numId w:val="50"/>
        </w:numPr>
        <w:tabs>
          <w:tab w:val="left" w:pos="-180"/>
          <w:tab w:val="left" w:pos="1080"/>
        </w:tabs>
        <w:suppressAutoHyphens/>
        <w:spacing w:after="0" w:line="240" w:lineRule="auto"/>
        <w:ind w:left="0" w:firstLine="720"/>
        <w:jc w:val="both"/>
        <w:rPr>
          <w:rFonts w:ascii="Times New Roman" w:hAnsi="Times New Roman" w:cs="Times New Roman"/>
          <w:sz w:val="28"/>
          <w:szCs w:val="28"/>
        </w:rPr>
      </w:pPr>
      <w:r w:rsidRPr="001C7F02">
        <w:rPr>
          <w:rFonts w:ascii="Times New Roman" w:hAnsi="Times New Roman" w:cs="Times New Roman"/>
          <w:sz w:val="28"/>
          <w:szCs w:val="28"/>
        </w:rPr>
        <w:t>надання співфінансування довгострокових пільгових кредитів для індивідуального житлового будівництва в сільській місцевості ( Власний дім );</w:t>
      </w:r>
    </w:p>
    <w:p w:rsidR="001C7F02" w:rsidRPr="001C7F02" w:rsidRDefault="001C7F02" w:rsidP="00AC25CC">
      <w:pPr>
        <w:widowControl w:val="0"/>
        <w:numPr>
          <w:ilvl w:val="0"/>
          <w:numId w:val="50"/>
        </w:numPr>
        <w:tabs>
          <w:tab w:val="left" w:pos="-180"/>
          <w:tab w:val="left" w:pos="1080"/>
        </w:tabs>
        <w:suppressAutoHyphens/>
        <w:spacing w:after="0" w:line="240" w:lineRule="auto"/>
        <w:ind w:left="0" w:firstLine="720"/>
        <w:jc w:val="both"/>
        <w:rPr>
          <w:rFonts w:ascii="Times New Roman" w:hAnsi="Times New Roman" w:cs="Times New Roman"/>
          <w:sz w:val="28"/>
          <w:szCs w:val="28"/>
        </w:rPr>
      </w:pPr>
      <w:r w:rsidRPr="001C7F02">
        <w:rPr>
          <w:rFonts w:ascii="Times New Roman" w:hAnsi="Times New Roman" w:cs="Times New Roman"/>
          <w:sz w:val="28"/>
          <w:szCs w:val="28"/>
        </w:rPr>
        <w:lastRenderedPageBreak/>
        <w:t>формування єдиного реєстру громадян, які потребують поліпшення житлових умов відповідно до законодавства та перебувають на квартирному обліку;</w:t>
      </w:r>
    </w:p>
    <w:p w:rsidR="001C7F02" w:rsidRPr="001C7F02" w:rsidRDefault="001C7F02" w:rsidP="00AC25CC">
      <w:pPr>
        <w:widowControl w:val="0"/>
        <w:numPr>
          <w:ilvl w:val="0"/>
          <w:numId w:val="50"/>
        </w:numPr>
        <w:tabs>
          <w:tab w:val="left" w:pos="1080"/>
        </w:tabs>
        <w:suppressAutoHyphens/>
        <w:spacing w:after="0" w:line="240" w:lineRule="auto"/>
        <w:ind w:left="0" w:firstLine="720"/>
        <w:jc w:val="both"/>
        <w:rPr>
          <w:rFonts w:ascii="Times New Roman" w:hAnsi="Times New Roman" w:cs="Times New Roman"/>
          <w:sz w:val="28"/>
          <w:szCs w:val="28"/>
        </w:rPr>
      </w:pPr>
      <w:r w:rsidRPr="001C7F02">
        <w:rPr>
          <w:rFonts w:ascii="Times New Roman" w:hAnsi="Times New Roman" w:cs="Times New Roman"/>
          <w:sz w:val="28"/>
          <w:szCs w:val="28"/>
        </w:rPr>
        <w:t>розробка та затвердження основних документів містобудування на території Чаплинської громади;</w:t>
      </w:r>
    </w:p>
    <w:p w:rsidR="001C7F02" w:rsidRPr="001C7F02" w:rsidRDefault="001C7F02" w:rsidP="00AC25CC">
      <w:pPr>
        <w:widowControl w:val="0"/>
        <w:numPr>
          <w:ilvl w:val="0"/>
          <w:numId w:val="50"/>
        </w:numPr>
        <w:tabs>
          <w:tab w:val="left" w:pos="1080"/>
        </w:tabs>
        <w:suppressAutoHyphens/>
        <w:spacing w:after="0" w:line="240" w:lineRule="auto"/>
        <w:ind w:left="0" w:firstLine="720"/>
        <w:jc w:val="both"/>
        <w:rPr>
          <w:rFonts w:ascii="Times New Roman" w:hAnsi="Times New Roman" w:cs="Times New Roman"/>
          <w:sz w:val="28"/>
          <w:szCs w:val="28"/>
        </w:rPr>
      </w:pPr>
      <w:r w:rsidRPr="001C7F02">
        <w:rPr>
          <w:rFonts w:ascii="Times New Roman" w:hAnsi="Times New Roman" w:cs="Times New Roman"/>
          <w:sz w:val="28"/>
          <w:szCs w:val="28"/>
        </w:rPr>
        <w:t>організація землеустрою на території громади;</w:t>
      </w:r>
    </w:p>
    <w:p w:rsidR="001C7F02" w:rsidRPr="001C7F02" w:rsidRDefault="001C7F02" w:rsidP="00AC25CC">
      <w:pPr>
        <w:widowControl w:val="0"/>
        <w:numPr>
          <w:ilvl w:val="0"/>
          <w:numId w:val="50"/>
        </w:numPr>
        <w:tabs>
          <w:tab w:val="left" w:pos="1080"/>
        </w:tabs>
        <w:suppressAutoHyphens/>
        <w:spacing w:after="0" w:line="240" w:lineRule="auto"/>
        <w:ind w:left="0" w:firstLine="720"/>
        <w:jc w:val="both"/>
        <w:rPr>
          <w:rFonts w:ascii="Times New Roman" w:hAnsi="Times New Roman" w:cs="Times New Roman"/>
          <w:sz w:val="28"/>
          <w:szCs w:val="28"/>
        </w:rPr>
      </w:pPr>
      <w:r w:rsidRPr="001C7F02">
        <w:rPr>
          <w:rFonts w:ascii="Times New Roman" w:hAnsi="Times New Roman" w:cs="Times New Roman"/>
          <w:sz w:val="28"/>
          <w:szCs w:val="28"/>
        </w:rPr>
        <w:t>здійснення інвентаризації земельних ділянок, на яких розташовано будівлі і  споруди установ Чаплинської громади, з метою оформлення правовстановлюючих документів на землю під будівлями та спорудами, балансоутримувачем яких є Чаплинська селищна рада;</w:t>
      </w:r>
    </w:p>
    <w:p w:rsidR="001C7F02" w:rsidRPr="001C7F02" w:rsidRDefault="001C7F02" w:rsidP="00AC25CC">
      <w:pPr>
        <w:widowControl w:val="0"/>
        <w:numPr>
          <w:ilvl w:val="0"/>
          <w:numId w:val="50"/>
        </w:numPr>
        <w:tabs>
          <w:tab w:val="left" w:pos="1080"/>
        </w:tabs>
        <w:suppressAutoHyphens/>
        <w:spacing w:after="0" w:line="240" w:lineRule="auto"/>
        <w:ind w:left="0" w:firstLine="720"/>
        <w:jc w:val="both"/>
        <w:rPr>
          <w:rFonts w:ascii="Times New Roman" w:hAnsi="Times New Roman" w:cs="Times New Roman"/>
          <w:sz w:val="28"/>
          <w:szCs w:val="28"/>
        </w:rPr>
      </w:pPr>
      <w:r w:rsidRPr="001C7F02">
        <w:rPr>
          <w:rFonts w:ascii="Times New Roman" w:hAnsi="Times New Roman" w:cs="Times New Roman"/>
          <w:sz w:val="28"/>
          <w:szCs w:val="28"/>
        </w:rPr>
        <w:t>формування ринку землі, організація землеоціночних та землевпорядних робіт для продажу та оренди ділянок;</w:t>
      </w:r>
    </w:p>
    <w:p w:rsidR="001C7F02" w:rsidRPr="001C7F02" w:rsidRDefault="001C7F02" w:rsidP="00AC25CC">
      <w:pPr>
        <w:widowControl w:val="0"/>
        <w:numPr>
          <w:ilvl w:val="0"/>
          <w:numId w:val="50"/>
        </w:numPr>
        <w:tabs>
          <w:tab w:val="left" w:pos="1080"/>
        </w:tabs>
        <w:suppressAutoHyphens/>
        <w:spacing w:after="0" w:line="240" w:lineRule="auto"/>
        <w:ind w:left="0" w:firstLine="720"/>
        <w:jc w:val="both"/>
        <w:rPr>
          <w:rFonts w:ascii="Times New Roman" w:hAnsi="Times New Roman" w:cs="Times New Roman"/>
          <w:sz w:val="28"/>
          <w:szCs w:val="28"/>
        </w:rPr>
      </w:pPr>
      <w:r w:rsidRPr="001C7F02">
        <w:rPr>
          <w:rFonts w:ascii="Times New Roman" w:hAnsi="Times New Roman" w:cs="Times New Roman"/>
          <w:sz w:val="28"/>
          <w:szCs w:val="28"/>
        </w:rPr>
        <w:t>передача земель сільськогосподарського призначення державної власності в комунальну власність для створення громадських пасовищ;</w:t>
      </w:r>
    </w:p>
    <w:p w:rsidR="001C7F02" w:rsidRPr="001C7F02" w:rsidRDefault="001C7F02" w:rsidP="00AC25CC">
      <w:pPr>
        <w:widowControl w:val="0"/>
        <w:numPr>
          <w:ilvl w:val="0"/>
          <w:numId w:val="50"/>
        </w:numPr>
        <w:tabs>
          <w:tab w:val="left" w:pos="1080"/>
        </w:tabs>
        <w:suppressAutoHyphens/>
        <w:spacing w:after="0" w:line="240" w:lineRule="auto"/>
        <w:ind w:left="0" w:firstLine="720"/>
        <w:jc w:val="both"/>
        <w:rPr>
          <w:rFonts w:ascii="Times New Roman" w:hAnsi="Times New Roman" w:cs="Times New Roman"/>
          <w:sz w:val="28"/>
          <w:szCs w:val="28"/>
        </w:rPr>
      </w:pPr>
      <w:r w:rsidRPr="001C7F02">
        <w:rPr>
          <w:rFonts w:ascii="Times New Roman" w:hAnsi="Times New Roman" w:cs="Times New Roman"/>
          <w:sz w:val="28"/>
          <w:szCs w:val="28"/>
        </w:rPr>
        <w:t>ведення земельно-кадастрової документації в розрізі землекористувачів та власників земельних ділянок на території громади, здійснення обліку кількості земель;</w:t>
      </w:r>
    </w:p>
    <w:p w:rsidR="001C7F02" w:rsidRPr="001C7F02" w:rsidRDefault="001C7F02" w:rsidP="00AC25CC">
      <w:pPr>
        <w:widowControl w:val="0"/>
        <w:numPr>
          <w:ilvl w:val="0"/>
          <w:numId w:val="50"/>
        </w:numPr>
        <w:tabs>
          <w:tab w:val="left" w:pos="1080"/>
        </w:tabs>
        <w:suppressAutoHyphens/>
        <w:spacing w:after="0" w:line="240" w:lineRule="auto"/>
        <w:ind w:left="0" w:firstLine="720"/>
        <w:jc w:val="both"/>
        <w:rPr>
          <w:rFonts w:ascii="Times New Roman" w:hAnsi="Times New Roman" w:cs="Times New Roman"/>
          <w:sz w:val="28"/>
          <w:szCs w:val="28"/>
        </w:rPr>
      </w:pPr>
      <w:r w:rsidRPr="001C7F02">
        <w:rPr>
          <w:rFonts w:ascii="Times New Roman" w:hAnsi="Times New Roman" w:cs="Times New Roman"/>
          <w:sz w:val="28"/>
          <w:szCs w:val="28"/>
        </w:rPr>
        <w:t>актуалізація даних та оновлення картографічних матеріалів;</w:t>
      </w:r>
    </w:p>
    <w:p w:rsidR="001C7F02" w:rsidRPr="00E11D5D" w:rsidRDefault="001C7F02" w:rsidP="00AC25CC">
      <w:pPr>
        <w:pStyle w:val="11"/>
        <w:widowControl w:val="0"/>
        <w:numPr>
          <w:ilvl w:val="0"/>
          <w:numId w:val="50"/>
        </w:numPr>
        <w:tabs>
          <w:tab w:val="left" w:pos="1080"/>
        </w:tabs>
        <w:suppressAutoHyphens/>
        <w:spacing w:after="0" w:line="240" w:lineRule="auto"/>
        <w:ind w:left="0" w:firstLine="720"/>
        <w:contextualSpacing/>
        <w:jc w:val="both"/>
        <w:rPr>
          <w:rFonts w:ascii="Times New Roman" w:hAnsi="Times New Roman"/>
          <w:sz w:val="28"/>
          <w:szCs w:val="28"/>
        </w:rPr>
      </w:pPr>
      <w:r w:rsidRPr="001C7F02">
        <w:rPr>
          <w:rFonts w:ascii="Times New Roman" w:hAnsi="Times New Roman"/>
          <w:sz w:val="28"/>
          <w:szCs w:val="28"/>
        </w:rPr>
        <w:t>контроль за використанням та охороною земель комунальної форми власності, додержання землевласниками та землекористувачами земельного та екологічного законодавства, встановленого режиму використання земельних ділянок відповідно до їх цільового призначення та умов надання.</w:t>
      </w:r>
    </w:p>
    <w:p w:rsidR="001C7F02" w:rsidRPr="001C7F02" w:rsidRDefault="001C7F02" w:rsidP="001C7F02">
      <w:pPr>
        <w:widowControl w:val="0"/>
        <w:jc w:val="center"/>
        <w:rPr>
          <w:rFonts w:ascii="Times New Roman" w:hAnsi="Times New Roman" w:cs="Times New Roman"/>
          <w:sz w:val="28"/>
          <w:szCs w:val="28"/>
        </w:rPr>
      </w:pPr>
      <w:r w:rsidRPr="001C7F02">
        <w:rPr>
          <w:rFonts w:ascii="Times New Roman" w:hAnsi="Times New Roman" w:cs="Times New Roman"/>
          <w:b/>
          <w:bCs/>
          <w:iCs/>
          <w:sz w:val="28"/>
          <w:szCs w:val="28"/>
        </w:rPr>
        <w:t>3.5. Розвиток житлово-комунального господарства та інфраструктури</w:t>
      </w:r>
    </w:p>
    <w:p w:rsidR="001C7F02" w:rsidRPr="001C7F02" w:rsidRDefault="001C7F02" w:rsidP="001C7F02">
      <w:pPr>
        <w:widowControl w:val="0"/>
        <w:tabs>
          <w:tab w:val="left" w:pos="748"/>
        </w:tabs>
        <w:ind w:firstLine="720"/>
        <w:jc w:val="both"/>
        <w:rPr>
          <w:rFonts w:ascii="Times New Roman" w:hAnsi="Times New Roman" w:cs="Times New Roman"/>
          <w:sz w:val="28"/>
          <w:szCs w:val="28"/>
        </w:rPr>
      </w:pPr>
      <w:r w:rsidRPr="001C7F02">
        <w:rPr>
          <w:rFonts w:ascii="Times New Roman" w:hAnsi="Times New Roman" w:cs="Times New Roman"/>
          <w:b/>
          <w:sz w:val="28"/>
          <w:szCs w:val="28"/>
        </w:rPr>
        <w:t>Пріоритетними напрямами та завданнями в сфері житлово-комунального господарства та інфраструктури на 201</w:t>
      </w:r>
      <w:r w:rsidR="00E11D5D">
        <w:rPr>
          <w:rFonts w:ascii="Times New Roman" w:hAnsi="Times New Roman" w:cs="Times New Roman"/>
          <w:b/>
          <w:sz w:val="28"/>
          <w:szCs w:val="28"/>
        </w:rPr>
        <w:t>8</w:t>
      </w:r>
      <w:r w:rsidRPr="001C7F02">
        <w:rPr>
          <w:rFonts w:ascii="Times New Roman" w:hAnsi="Times New Roman" w:cs="Times New Roman"/>
          <w:b/>
          <w:sz w:val="28"/>
          <w:szCs w:val="28"/>
        </w:rPr>
        <w:t xml:space="preserve"> рік є:</w:t>
      </w:r>
    </w:p>
    <w:p w:rsidR="001C7F02" w:rsidRPr="001C7F02" w:rsidRDefault="001C7F02" w:rsidP="00AC25CC">
      <w:pPr>
        <w:widowControl w:val="0"/>
        <w:numPr>
          <w:ilvl w:val="0"/>
          <w:numId w:val="46"/>
        </w:numPr>
        <w:tabs>
          <w:tab w:val="left" w:pos="0"/>
          <w:tab w:val="left" w:pos="1080"/>
        </w:tabs>
        <w:suppressAutoHyphens/>
        <w:spacing w:after="0" w:line="240" w:lineRule="auto"/>
        <w:ind w:left="0" w:firstLine="720"/>
        <w:jc w:val="both"/>
        <w:rPr>
          <w:rFonts w:ascii="Times New Roman" w:hAnsi="Times New Roman" w:cs="Times New Roman"/>
          <w:sz w:val="28"/>
          <w:szCs w:val="28"/>
        </w:rPr>
      </w:pPr>
      <w:r w:rsidRPr="001C7F02">
        <w:rPr>
          <w:rFonts w:ascii="Times New Roman" w:hAnsi="Times New Roman" w:cs="Times New Roman"/>
          <w:sz w:val="28"/>
          <w:szCs w:val="28"/>
        </w:rPr>
        <w:t>поліпшення якості надання житлово-комунальних послуг для населення громади;</w:t>
      </w:r>
    </w:p>
    <w:p w:rsidR="001C7F02" w:rsidRPr="001C7F02" w:rsidRDefault="001C7F02" w:rsidP="00AC25CC">
      <w:pPr>
        <w:widowControl w:val="0"/>
        <w:numPr>
          <w:ilvl w:val="0"/>
          <w:numId w:val="46"/>
        </w:numPr>
        <w:tabs>
          <w:tab w:val="left" w:pos="0"/>
          <w:tab w:val="left" w:pos="720"/>
          <w:tab w:val="left" w:pos="1080"/>
        </w:tabs>
        <w:suppressAutoHyphens/>
        <w:spacing w:after="0" w:line="240" w:lineRule="auto"/>
        <w:ind w:left="0" w:firstLine="720"/>
        <w:jc w:val="both"/>
        <w:rPr>
          <w:rFonts w:ascii="Times New Roman" w:hAnsi="Times New Roman" w:cs="Times New Roman"/>
          <w:sz w:val="28"/>
          <w:szCs w:val="28"/>
        </w:rPr>
      </w:pPr>
      <w:r w:rsidRPr="001C7F02">
        <w:rPr>
          <w:rFonts w:ascii="Times New Roman" w:hAnsi="Times New Roman" w:cs="Times New Roman"/>
          <w:sz w:val="28"/>
          <w:szCs w:val="28"/>
        </w:rPr>
        <w:t>поліпшення благоустрою території громади;</w:t>
      </w:r>
    </w:p>
    <w:p w:rsidR="001C7F02" w:rsidRPr="001C7F02" w:rsidRDefault="001C7F02" w:rsidP="00AC25CC">
      <w:pPr>
        <w:widowControl w:val="0"/>
        <w:numPr>
          <w:ilvl w:val="0"/>
          <w:numId w:val="46"/>
        </w:numPr>
        <w:tabs>
          <w:tab w:val="left" w:pos="0"/>
          <w:tab w:val="left" w:pos="720"/>
          <w:tab w:val="left" w:pos="1080"/>
        </w:tabs>
        <w:suppressAutoHyphens/>
        <w:spacing w:after="0" w:line="240" w:lineRule="auto"/>
        <w:ind w:left="0" w:firstLine="720"/>
        <w:jc w:val="both"/>
        <w:rPr>
          <w:rFonts w:ascii="Times New Roman" w:hAnsi="Times New Roman" w:cs="Times New Roman"/>
          <w:sz w:val="28"/>
          <w:szCs w:val="28"/>
        </w:rPr>
      </w:pPr>
      <w:r w:rsidRPr="001C7F02">
        <w:rPr>
          <w:rFonts w:ascii="Times New Roman" w:hAnsi="Times New Roman" w:cs="Times New Roman"/>
          <w:sz w:val="28"/>
          <w:szCs w:val="28"/>
        </w:rPr>
        <w:t>оновлення парку спеціалізованої комунальної техніки;</w:t>
      </w:r>
    </w:p>
    <w:p w:rsidR="001C7F02" w:rsidRPr="001C7F02" w:rsidRDefault="001C7F02" w:rsidP="00AC25CC">
      <w:pPr>
        <w:widowControl w:val="0"/>
        <w:numPr>
          <w:ilvl w:val="0"/>
          <w:numId w:val="46"/>
        </w:numPr>
        <w:tabs>
          <w:tab w:val="left" w:pos="0"/>
          <w:tab w:val="left" w:pos="1080"/>
        </w:tabs>
        <w:suppressAutoHyphens/>
        <w:spacing w:after="0" w:line="240" w:lineRule="auto"/>
        <w:ind w:left="0" w:firstLine="720"/>
        <w:jc w:val="both"/>
        <w:rPr>
          <w:rFonts w:ascii="Times New Roman" w:hAnsi="Times New Roman" w:cs="Times New Roman"/>
          <w:sz w:val="28"/>
          <w:szCs w:val="28"/>
        </w:rPr>
      </w:pPr>
      <w:r w:rsidRPr="001C7F02">
        <w:rPr>
          <w:rFonts w:ascii="Times New Roman" w:hAnsi="Times New Roman" w:cs="Times New Roman"/>
          <w:sz w:val="28"/>
          <w:szCs w:val="28"/>
        </w:rPr>
        <w:t>поліпшення стану забезпечення населення якісною питною водою;</w:t>
      </w:r>
    </w:p>
    <w:p w:rsidR="001C7F02" w:rsidRPr="001C7F02" w:rsidRDefault="001C7F02" w:rsidP="00AC25CC">
      <w:pPr>
        <w:widowControl w:val="0"/>
        <w:numPr>
          <w:ilvl w:val="0"/>
          <w:numId w:val="46"/>
        </w:numPr>
        <w:tabs>
          <w:tab w:val="left" w:pos="0"/>
          <w:tab w:val="left" w:pos="1080"/>
        </w:tabs>
        <w:suppressAutoHyphens/>
        <w:spacing w:after="0" w:line="240" w:lineRule="auto"/>
        <w:ind w:left="0" w:firstLine="720"/>
        <w:jc w:val="both"/>
        <w:rPr>
          <w:rFonts w:ascii="Times New Roman" w:hAnsi="Times New Roman" w:cs="Times New Roman"/>
          <w:sz w:val="28"/>
          <w:szCs w:val="28"/>
        </w:rPr>
      </w:pPr>
      <w:r w:rsidRPr="001C7F02">
        <w:rPr>
          <w:rFonts w:ascii="Times New Roman" w:hAnsi="Times New Roman" w:cs="Times New Roman"/>
          <w:sz w:val="28"/>
          <w:szCs w:val="28"/>
        </w:rPr>
        <w:t>розширення мережі зовнішнього освітлення на території громади;</w:t>
      </w:r>
    </w:p>
    <w:p w:rsidR="001C7F02" w:rsidRPr="001C7F02" w:rsidRDefault="001C7F02" w:rsidP="00AC25CC">
      <w:pPr>
        <w:widowControl w:val="0"/>
        <w:numPr>
          <w:ilvl w:val="0"/>
          <w:numId w:val="46"/>
        </w:numPr>
        <w:tabs>
          <w:tab w:val="left" w:pos="0"/>
          <w:tab w:val="left" w:pos="1080"/>
        </w:tabs>
        <w:suppressAutoHyphens/>
        <w:spacing w:after="0" w:line="240" w:lineRule="auto"/>
        <w:ind w:left="0" w:firstLine="720"/>
        <w:jc w:val="both"/>
        <w:rPr>
          <w:rFonts w:ascii="Times New Roman" w:hAnsi="Times New Roman" w:cs="Times New Roman"/>
          <w:sz w:val="28"/>
          <w:szCs w:val="28"/>
        </w:rPr>
      </w:pPr>
      <w:r w:rsidRPr="001C7F02">
        <w:rPr>
          <w:rFonts w:ascii="Times New Roman" w:hAnsi="Times New Roman" w:cs="Times New Roman"/>
          <w:sz w:val="28"/>
          <w:szCs w:val="28"/>
        </w:rPr>
        <w:t>поліпшення транспортно-експлуатаційного стану автомобільних доріг;</w:t>
      </w:r>
    </w:p>
    <w:p w:rsidR="001C7F02" w:rsidRPr="001C7F02" w:rsidRDefault="001C7F02" w:rsidP="00AC25CC">
      <w:pPr>
        <w:widowControl w:val="0"/>
        <w:numPr>
          <w:ilvl w:val="0"/>
          <w:numId w:val="46"/>
        </w:numPr>
        <w:tabs>
          <w:tab w:val="left" w:pos="0"/>
          <w:tab w:val="left" w:pos="1080"/>
        </w:tabs>
        <w:suppressAutoHyphens/>
        <w:spacing w:after="0" w:line="240" w:lineRule="auto"/>
        <w:ind w:left="0" w:firstLine="720"/>
        <w:jc w:val="both"/>
        <w:rPr>
          <w:rFonts w:ascii="Times New Roman" w:hAnsi="Times New Roman" w:cs="Times New Roman"/>
          <w:sz w:val="28"/>
          <w:szCs w:val="28"/>
        </w:rPr>
      </w:pPr>
      <w:r w:rsidRPr="001C7F02">
        <w:rPr>
          <w:rFonts w:ascii="Times New Roman" w:hAnsi="Times New Roman" w:cs="Times New Roman"/>
          <w:sz w:val="28"/>
          <w:szCs w:val="28"/>
        </w:rPr>
        <w:t>затвердження економічно-обґрунтованих тарифів на житлово-комунальні послуги;</w:t>
      </w:r>
    </w:p>
    <w:p w:rsidR="001C7F02" w:rsidRPr="001C7F02" w:rsidRDefault="001C7F02" w:rsidP="00AC25CC">
      <w:pPr>
        <w:widowControl w:val="0"/>
        <w:numPr>
          <w:ilvl w:val="0"/>
          <w:numId w:val="46"/>
        </w:numPr>
        <w:tabs>
          <w:tab w:val="left" w:pos="0"/>
          <w:tab w:val="left" w:pos="1080"/>
        </w:tabs>
        <w:suppressAutoHyphens/>
        <w:spacing w:after="0" w:line="240" w:lineRule="auto"/>
        <w:ind w:left="0" w:firstLine="720"/>
        <w:jc w:val="both"/>
        <w:rPr>
          <w:rFonts w:ascii="Times New Roman" w:hAnsi="Times New Roman" w:cs="Times New Roman"/>
          <w:sz w:val="28"/>
          <w:szCs w:val="28"/>
        </w:rPr>
      </w:pPr>
      <w:r w:rsidRPr="001C7F02">
        <w:rPr>
          <w:rFonts w:ascii="Times New Roman" w:hAnsi="Times New Roman" w:cs="Times New Roman"/>
          <w:sz w:val="28"/>
          <w:szCs w:val="28"/>
        </w:rPr>
        <w:t>задоволення потреб населення автотранспортом загального користування та забезпечення населених пунктів громади регулярним автобусним сполученням;</w:t>
      </w:r>
    </w:p>
    <w:p w:rsidR="001C7F02" w:rsidRPr="001C7F02" w:rsidRDefault="001C7F02" w:rsidP="00AC25CC">
      <w:pPr>
        <w:widowControl w:val="0"/>
        <w:numPr>
          <w:ilvl w:val="0"/>
          <w:numId w:val="46"/>
        </w:numPr>
        <w:tabs>
          <w:tab w:val="left" w:pos="0"/>
          <w:tab w:val="left" w:pos="1080"/>
        </w:tabs>
        <w:suppressAutoHyphens/>
        <w:spacing w:after="0" w:line="240" w:lineRule="auto"/>
        <w:ind w:left="0" w:firstLine="720"/>
        <w:jc w:val="both"/>
        <w:rPr>
          <w:rFonts w:ascii="Times New Roman" w:hAnsi="Times New Roman" w:cs="Times New Roman"/>
          <w:sz w:val="28"/>
          <w:szCs w:val="28"/>
        </w:rPr>
      </w:pPr>
      <w:r w:rsidRPr="001C7F02">
        <w:rPr>
          <w:rFonts w:ascii="Times New Roman" w:hAnsi="Times New Roman" w:cs="Times New Roman"/>
          <w:sz w:val="28"/>
          <w:szCs w:val="28"/>
        </w:rPr>
        <w:t>підтримка створених ОСББ.</w:t>
      </w:r>
    </w:p>
    <w:p w:rsidR="001C7F02" w:rsidRPr="001C7F02" w:rsidRDefault="001C7F02" w:rsidP="001C7F02">
      <w:pPr>
        <w:widowControl w:val="0"/>
        <w:ind w:firstLine="720"/>
        <w:jc w:val="both"/>
        <w:rPr>
          <w:rFonts w:ascii="Times New Roman" w:hAnsi="Times New Roman" w:cs="Times New Roman"/>
          <w:sz w:val="28"/>
          <w:szCs w:val="28"/>
        </w:rPr>
      </w:pPr>
      <w:r w:rsidRPr="001C7F02">
        <w:rPr>
          <w:rFonts w:ascii="Times New Roman" w:hAnsi="Times New Roman" w:cs="Times New Roman"/>
          <w:b/>
          <w:sz w:val="28"/>
          <w:szCs w:val="28"/>
        </w:rPr>
        <w:t>Основні заходи, що плануються для їх виконання:</w:t>
      </w:r>
    </w:p>
    <w:p w:rsidR="001C7F02" w:rsidRPr="001C7F02" w:rsidRDefault="001C7F02" w:rsidP="00AC25CC">
      <w:pPr>
        <w:widowControl w:val="0"/>
        <w:numPr>
          <w:ilvl w:val="0"/>
          <w:numId w:val="22"/>
        </w:numPr>
        <w:tabs>
          <w:tab w:val="left" w:pos="0"/>
          <w:tab w:val="left" w:pos="600"/>
          <w:tab w:val="left" w:pos="1080"/>
          <w:tab w:val="num" w:pos="1440"/>
        </w:tabs>
        <w:suppressAutoHyphens/>
        <w:spacing w:after="0" w:line="240" w:lineRule="auto"/>
        <w:ind w:firstLine="720"/>
        <w:jc w:val="both"/>
        <w:rPr>
          <w:rFonts w:ascii="Times New Roman" w:hAnsi="Times New Roman" w:cs="Times New Roman"/>
          <w:sz w:val="28"/>
          <w:szCs w:val="28"/>
        </w:rPr>
      </w:pPr>
      <w:r w:rsidRPr="001C7F02">
        <w:rPr>
          <w:rFonts w:ascii="Times New Roman" w:hAnsi="Times New Roman" w:cs="Times New Roman"/>
          <w:sz w:val="28"/>
          <w:szCs w:val="28"/>
        </w:rPr>
        <w:t xml:space="preserve">залучення інвестицій для реалізації інвестиційних проектів у сфері </w:t>
      </w:r>
      <w:r w:rsidRPr="001C7F02">
        <w:rPr>
          <w:rFonts w:ascii="Times New Roman" w:hAnsi="Times New Roman" w:cs="Times New Roman"/>
          <w:sz w:val="28"/>
          <w:szCs w:val="28"/>
        </w:rPr>
        <w:lastRenderedPageBreak/>
        <w:t>житлово-комунального господарства з залученням коштів з різних джерел;</w:t>
      </w:r>
    </w:p>
    <w:p w:rsidR="001C7F02" w:rsidRPr="001C7F02" w:rsidRDefault="001C7F02" w:rsidP="00AC25CC">
      <w:pPr>
        <w:widowControl w:val="0"/>
        <w:numPr>
          <w:ilvl w:val="0"/>
          <w:numId w:val="22"/>
        </w:numPr>
        <w:tabs>
          <w:tab w:val="left" w:pos="0"/>
          <w:tab w:val="left" w:pos="600"/>
          <w:tab w:val="left" w:pos="1080"/>
          <w:tab w:val="num" w:pos="1440"/>
        </w:tabs>
        <w:suppressAutoHyphens/>
        <w:spacing w:after="0" w:line="240" w:lineRule="auto"/>
        <w:ind w:firstLine="720"/>
        <w:jc w:val="both"/>
        <w:rPr>
          <w:rFonts w:ascii="Times New Roman" w:hAnsi="Times New Roman" w:cs="Times New Roman"/>
          <w:sz w:val="28"/>
          <w:szCs w:val="28"/>
        </w:rPr>
      </w:pPr>
      <w:r w:rsidRPr="001C7F02">
        <w:rPr>
          <w:rFonts w:ascii="Times New Roman" w:hAnsi="Times New Roman" w:cs="Times New Roman"/>
          <w:sz w:val="28"/>
          <w:szCs w:val="28"/>
        </w:rPr>
        <w:t>поліпшення матеріально-технічного забезпечення підприємств, що надають  житлово-комунальні послуги (оновлення парку спецтехніки);</w:t>
      </w:r>
    </w:p>
    <w:p w:rsidR="001C7F02" w:rsidRPr="001C7F02" w:rsidRDefault="001C7F02" w:rsidP="00AC25CC">
      <w:pPr>
        <w:widowControl w:val="0"/>
        <w:numPr>
          <w:ilvl w:val="0"/>
          <w:numId w:val="22"/>
        </w:numPr>
        <w:tabs>
          <w:tab w:val="left" w:pos="0"/>
          <w:tab w:val="left" w:pos="600"/>
          <w:tab w:val="left" w:pos="1080"/>
          <w:tab w:val="num" w:pos="1440"/>
        </w:tabs>
        <w:suppressAutoHyphens/>
        <w:spacing w:after="0" w:line="240" w:lineRule="auto"/>
        <w:ind w:firstLine="720"/>
        <w:jc w:val="both"/>
        <w:rPr>
          <w:rFonts w:ascii="Times New Roman" w:hAnsi="Times New Roman" w:cs="Times New Roman"/>
          <w:sz w:val="28"/>
          <w:szCs w:val="28"/>
        </w:rPr>
      </w:pPr>
      <w:r w:rsidRPr="001C7F02">
        <w:rPr>
          <w:rFonts w:ascii="Times New Roman" w:hAnsi="Times New Roman" w:cs="Times New Roman"/>
          <w:sz w:val="28"/>
          <w:szCs w:val="28"/>
        </w:rPr>
        <w:t>вирішення проблемних питань збору та утилізації сміття, твердих побутових відходів, прибирання стихійних звалищ;</w:t>
      </w:r>
    </w:p>
    <w:p w:rsidR="001C7F02" w:rsidRPr="001C7F02" w:rsidRDefault="001C7F02" w:rsidP="00AC25CC">
      <w:pPr>
        <w:widowControl w:val="0"/>
        <w:numPr>
          <w:ilvl w:val="0"/>
          <w:numId w:val="22"/>
        </w:numPr>
        <w:tabs>
          <w:tab w:val="left" w:pos="0"/>
          <w:tab w:val="left" w:pos="600"/>
          <w:tab w:val="left" w:pos="720"/>
          <w:tab w:val="left" w:pos="1080"/>
          <w:tab w:val="num" w:pos="1440"/>
        </w:tabs>
        <w:suppressAutoHyphens/>
        <w:spacing w:after="0" w:line="240" w:lineRule="auto"/>
        <w:ind w:firstLine="720"/>
        <w:jc w:val="both"/>
        <w:rPr>
          <w:rFonts w:ascii="Times New Roman" w:hAnsi="Times New Roman" w:cs="Times New Roman"/>
          <w:sz w:val="28"/>
          <w:szCs w:val="28"/>
        </w:rPr>
      </w:pPr>
      <w:r w:rsidRPr="001C7F02">
        <w:rPr>
          <w:rFonts w:ascii="Times New Roman" w:hAnsi="Times New Roman" w:cs="Times New Roman"/>
          <w:sz w:val="28"/>
          <w:szCs w:val="28"/>
        </w:rPr>
        <w:t>проведення робіт з вирубки чагарників та спилювання дерев, що знаходяться в аварійному стані чи загрожують електромережам;</w:t>
      </w:r>
    </w:p>
    <w:p w:rsidR="001C7F02" w:rsidRPr="001C7F02" w:rsidRDefault="001C7F02" w:rsidP="00AC25CC">
      <w:pPr>
        <w:widowControl w:val="0"/>
        <w:numPr>
          <w:ilvl w:val="0"/>
          <w:numId w:val="22"/>
        </w:numPr>
        <w:tabs>
          <w:tab w:val="left" w:pos="0"/>
          <w:tab w:val="left" w:pos="600"/>
          <w:tab w:val="left" w:pos="720"/>
          <w:tab w:val="left" w:pos="1080"/>
          <w:tab w:val="num" w:pos="1440"/>
        </w:tabs>
        <w:suppressAutoHyphens/>
        <w:spacing w:after="0" w:line="240" w:lineRule="auto"/>
        <w:ind w:firstLine="720"/>
        <w:jc w:val="both"/>
        <w:rPr>
          <w:rFonts w:ascii="Times New Roman" w:hAnsi="Times New Roman" w:cs="Times New Roman"/>
          <w:sz w:val="28"/>
          <w:szCs w:val="28"/>
        </w:rPr>
      </w:pPr>
      <w:r w:rsidRPr="001C7F02">
        <w:rPr>
          <w:rFonts w:ascii="Times New Roman" w:hAnsi="Times New Roman" w:cs="Times New Roman"/>
          <w:sz w:val="28"/>
          <w:szCs w:val="28"/>
        </w:rPr>
        <w:t>здійснення благоустрою кладовищ;</w:t>
      </w:r>
    </w:p>
    <w:p w:rsidR="001C7F02" w:rsidRPr="001C7F02" w:rsidRDefault="001C7F02" w:rsidP="00AC25CC">
      <w:pPr>
        <w:widowControl w:val="0"/>
        <w:numPr>
          <w:ilvl w:val="0"/>
          <w:numId w:val="22"/>
        </w:numPr>
        <w:tabs>
          <w:tab w:val="left" w:pos="0"/>
          <w:tab w:val="left" w:pos="600"/>
          <w:tab w:val="left" w:pos="720"/>
          <w:tab w:val="left" w:pos="1080"/>
          <w:tab w:val="num" w:pos="1440"/>
        </w:tabs>
        <w:suppressAutoHyphens/>
        <w:spacing w:after="0" w:line="240" w:lineRule="auto"/>
        <w:ind w:firstLine="720"/>
        <w:jc w:val="both"/>
        <w:rPr>
          <w:rFonts w:ascii="Times New Roman" w:hAnsi="Times New Roman" w:cs="Times New Roman"/>
          <w:sz w:val="28"/>
          <w:szCs w:val="28"/>
        </w:rPr>
      </w:pPr>
      <w:r w:rsidRPr="001C7F02">
        <w:rPr>
          <w:rFonts w:ascii="Times New Roman" w:hAnsi="Times New Roman" w:cs="Times New Roman"/>
          <w:sz w:val="28"/>
          <w:szCs w:val="28"/>
        </w:rPr>
        <w:t>заміна огорожі на кладовищі в с. Балтазарівка;</w:t>
      </w:r>
    </w:p>
    <w:p w:rsidR="001C7F02" w:rsidRPr="00E11D5D" w:rsidRDefault="001C7F02" w:rsidP="00AC25CC">
      <w:pPr>
        <w:widowControl w:val="0"/>
        <w:numPr>
          <w:ilvl w:val="0"/>
          <w:numId w:val="22"/>
        </w:numPr>
        <w:tabs>
          <w:tab w:val="left" w:pos="0"/>
          <w:tab w:val="left" w:pos="600"/>
          <w:tab w:val="left" w:pos="720"/>
          <w:tab w:val="left" w:pos="1080"/>
          <w:tab w:val="num" w:pos="1440"/>
        </w:tabs>
        <w:suppressAutoHyphens/>
        <w:spacing w:after="0" w:line="240" w:lineRule="auto"/>
        <w:jc w:val="both"/>
        <w:rPr>
          <w:rFonts w:ascii="Times New Roman" w:hAnsi="Times New Roman" w:cs="Times New Roman"/>
          <w:sz w:val="28"/>
          <w:szCs w:val="28"/>
        </w:rPr>
      </w:pPr>
      <w:r w:rsidRPr="001C7F02">
        <w:rPr>
          <w:rFonts w:ascii="Times New Roman" w:hAnsi="Times New Roman" w:cs="Times New Roman"/>
          <w:sz w:val="28"/>
          <w:szCs w:val="28"/>
        </w:rPr>
        <w:t>прийняття програми по підтримці ОСББ.</w:t>
      </w:r>
    </w:p>
    <w:p w:rsidR="001C7F02" w:rsidRPr="001C7F02" w:rsidRDefault="001C7F02" w:rsidP="001C7F02">
      <w:pPr>
        <w:widowControl w:val="0"/>
        <w:tabs>
          <w:tab w:val="left" w:pos="748"/>
        </w:tabs>
        <w:jc w:val="center"/>
        <w:rPr>
          <w:rFonts w:ascii="Times New Roman" w:hAnsi="Times New Roman" w:cs="Times New Roman"/>
          <w:sz w:val="28"/>
          <w:szCs w:val="28"/>
        </w:rPr>
      </w:pPr>
      <w:r w:rsidRPr="001C7F02">
        <w:rPr>
          <w:rFonts w:ascii="Times New Roman" w:hAnsi="Times New Roman" w:cs="Times New Roman"/>
          <w:b/>
          <w:bCs/>
          <w:sz w:val="28"/>
          <w:szCs w:val="28"/>
        </w:rPr>
        <w:t>3.6. Підвищення тривалості життя та доступу до належного медичного обслуговування</w:t>
      </w:r>
    </w:p>
    <w:p w:rsidR="001C7F02" w:rsidRPr="001C7F02" w:rsidRDefault="001C7F02" w:rsidP="008D62FD">
      <w:pPr>
        <w:widowControl w:val="0"/>
        <w:tabs>
          <w:tab w:val="left" w:pos="748"/>
        </w:tabs>
        <w:spacing w:after="0"/>
        <w:ind w:firstLine="720"/>
        <w:jc w:val="both"/>
        <w:rPr>
          <w:rFonts w:ascii="Times New Roman" w:hAnsi="Times New Roman" w:cs="Times New Roman"/>
          <w:sz w:val="28"/>
          <w:szCs w:val="28"/>
        </w:rPr>
      </w:pPr>
      <w:r w:rsidRPr="001C7F02">
        <w:rPr>
          <w:rFonts w:ascii="Times New Roman" w:hAnsi="Times New Roman" w:cs="Times New Roman"/>
          <w:b/>
          <w:sz w:val="28"/>
          <w:szCs w:val="28"/>
        </w:rPr>
        <w:t>Пріоритетними напрямами та завданнями в сфері медичного обслуговування на 201</w:t>
      </w:r>
      <w:r w:rsidR="00E11D5D">
        <w:rPr>
          <w:rFonts w:ascii="Times New Roman" w:hAnsi="Times New Roman" w:cs="Times New Roman"/>
          <w:b/>
          <w:sz w:val="28"/>
          <w:szCs w:val="28"/>
        </w:rPr>
        <w:t>8</w:t>
      </w:r>
      <w:r w:rsidRPr="001C7F02">
        <w:rPr>
          <w:rFonts w:ascii="Times New Roman" w:hAnsi="Times New Roman" w:cs="Times New Roman"/>
          <w:b/>
          <w:sz w:val="28"/>
          <w:szCs w:val="28"/>
        </w:rPr>
        <w:t xml:space="preserve"> рік є:</w:t>
      </w:r>
    </w:p>
    <w:p w:rsidR="001C7F02" w:rsidRPr="001C7F02" w:rsidRDefault="001C7F02" w:rsidP="008D62FD">
      <w:pPr>
        <w:widowControl w:val="0"/>
        <w:numPr>
          <w:ilvl w:val="0"/>
          <w:numId w:val="59"/>
        </w:numPr>
        <w:tabs>
          <w:tab w:val="left" w:pos="0"/>
          <w:tab w:val="left" w:pos="180"/>
          <w:tab w:val="left" w:pos="1080"/>
        </w:tabs>
        <w:suppressAutoHyphens/>
        <w:spacing w:after="0" w:line="240" w:lineRule="auto"/>
        <w:ind w:left="0" w:firstLine="720"/>
        <w:jc w:val="both"/>
        <w:rPr>
          <w:rFonts w:ascii="Times New Roman" w:hAnsi="Times New Roman" w:cs="Times New Roman"/>
          <w:sz w:val="28"/>
          <w:szCs w:val="28"/>
        </w:rPr>
      </w:pPr>
      <w:r w:rsidRPr="001C7F02">
        <w:rPr>
          <w:rFonts w:ascii="Times New Roman" w:hAnsi="Times New Roman" w:cs="Times New Roman"/>
          <w:sz w:val="28"/>
          <w:szCs w:val="28"/>
        </w:rPr>
        <w:t>укомплектування посад ЦПМСД згідно штатного розпису та згідно табеля оснащення;</w:t>
      </w:r>
    </w:p>
    <w:p w:rsidR="001C7F02" w:rsidRPr="001C7F02" w:rsidRDefault="001C7F02" w:rsidP="00AC25CC">
      <w:pPr>
        <w:widowControl w:val="0"/>
        <w:numPr>
          <w:ilvl w:val="0"/>
          <w:numId w:val="59"/>
        </w:numPr>
        <w:tabs>
          <w:tab w:val="left" w:pos="0"/>
          <w:tab w:val="left" w:pos="180"/>
          <w:tab w:val="left" w:pos="1080"/>
        </w:tabs>
        <w:suppressAutoHyphens/>
        <w:spacing w:after="0" w:line="240" w:lineRule="auto"/>
        <w:ind w:left="0" w:firstLine="720"/>
        <w:jc w:val="both"/>
        <w:rPr>
          <w:rFonts w:ascii="Times New Roman" w:hAnsi="Times New Roman" w:cs="Times New Roman"/>
          <w:sz w:val="28"/>
          <w:szCs w:val="28"/>
        </w:rPr>
      </w:pPr>
      <w:r w:rsidRPr="001C7F02">
        <w:rPr>
          <w:rFonts w:ascii="Times New Roman" w:hAnsi="Times New Roman" w:cs="Times New Roman"/>
          <w:sz w:val="28"/>
          <w:szCs w:val="28"/>
        </w:rPr>
        <w:t>удосконалення кадрової політики шляхом підвищення частки лікарів загальної практики у загальній чисельності лікарів, згідно існуючих потреб та нормативів обслуговування населення;</w:t>
      </w:r>
    </w:p>
    <w:p w:rsidR="001C7F02" w:rsidRPr="001C7F02" w:rsidRDefault="001C7F02" w:rsidP="00AC25CC">
      <w:pPr>
        <w:widowControl w:val="0"/>
        <w:numPr>
          <w:ilvl w:val="0"/>
          <w:numId w:val="59"/>
        </w:numPr>
        <w:tabs>
          <w:tab w:val="left" w:pos="0"/>
          <w:tab w:val="left" w:pos="180"/>
          <w:tab w:val="left" w:pos="1080"/>
        </w:tabs>
        <w:suppressAutoHyphens/>
        <w:spacing w:after="0" w:line="240" w:lineRule="auto"/>
        <w:ind w:left="0" w:firstLine="720"/>
        <w:jc w:val="both"/>
        <w:rPr>
          <w:rFonts w:ascii="Times New Roman" w:hAnsi="Times New Roman" w:cs="Times New Roman"/>
          <w:sz w:val="28"/>
          <w:szCs w:val="28"/>
        </w:rPr>
      </w:pPr>
      <w:r w:rsidRPr="001C7F02">
        <w:rPr>
          <w:rFonts w:ascii="Times New Roman" w:hAnsi="Times New Roman" w:cs="Times New Roman"/>
          <w:sz w:val="28"/>
          <w:szCs w:val="28"/>
        </w:rPr>
        <w:t>забезпечення цільового відбору молоді для навчання у середніх та вищих медичних закладах;</w:t>
      </w:r>
    </w:p>
    <w:p w:rsidR="001C7F02" w:rsidRPr="001C7F02" w:rsidRDefault="001C7F02" w:rsidP="00AC25CC">
      <w:pPr>
        <w:widowControl w:val="0"/>
        <w:numPr>
          <w:ilvl w:val="0"/>
          <w:numId w:val="59"/>
        </w:numPr>
        <w:tabs>
          <w:tab w:val="left" w:pos="0"/>
          <w:tab w:val="left" w:pos="180"/>
          <w:tab w:val="left" w:pos="1080"/>
        </w:tabs>
        <w:suppressAutoHyphens/>
        <w:spacing w:after="0" w:line="240" w:lineRule="auto"/>
        <w:ind w:left="0" w:firstLine="720"/>
        <w:jc w:val="both"/>
        <w:rPr>
          <w:rFonts w:ascii="Times New Roman" w:hAnsi="Times New Roman" w:cs="Times New Roman"/>
          <w:sz w:val="28"/>
          <w:szCs w:val="28"/>
        </w:rPr>
      </w:pPr>
      <w:r w:rsidRPr="001C7F02">
        <w:rPr>
          <w:rFonts w:ascii="Times New Roman" w:hAnsi="Times New Roman" w:cs="Times New Roman"/>
          <w:sz w:val="28"/>
          <w:szCs w:val="28"/>
        </w:rPr>
        <w:t>підвищення якості та доступності надання медичної допомоги населенню  громади, шляхом продовження реформування галузі охорони здоров’я та оптимізації мережі, відповідно до потреб Чаплинської громади;</w:t>
      </w:r>
    </w:p>
    <w:p w:rsidR="001C7F02" w:rsidRPr="001C7F02" w:rsidRDefault="001C7F02" w:rsidP="00AC25CC">
      <w:pPr>
        <w:widowControl w:val="0"/>
        <w:numPr>
          <w:ilvl w:val="0"/>
          <w:numId w:val="59"/>
        </w:numPr>
        <w:tabs>
          <w:tab w:val="left" w:pos="0"/>
          <w:tab w:val="left" w:pos="180"/>
          <w:tab w:val="left" w:pos="1080"/>
        </w:tabs>
        <w:suppressAutoHyphens/>
        <w:spacing w:after="0" w:line="240" w:lineRule="auto"/>
        <w:ind w:left="0" w:firstLine="720"/>
        <w:jc w:val="both"/>
        <w:rPr>
          <w:rFonts w:ascii="Times New Roman" w:hAnsi="Times New Roman" w:cs="Times New Roman"/>
          <w:sz w:val="28"/>
          <w:szCs w:val="28"/>
        </w:rPr>
      </w:pPr>
      <w:r w:rsidRPr="001C7F02">
        <w:rPr>
          <w:rFonts w:ascii="Times New Roman" w:hAnsi="Times New Roman" w:cs="Times New Roman"/>
          <w:sz w:val="28"/>
          <w:szCs w:val="28"/>
        </w:rPr>
        <w:t>закупівля медичного обладнання та інструментарію згідно табеля оснащення;</w:t>
      </w:r>
    </w:p>
    <w:p w:rsidR="001C7F02" w:rsidRPr="001C7F02" w:rsidRDefault="001C7F02" w:rsidP="00AC25CC">
      <w:pPr>
        <w:widowControl w:val="0"/>
        <w:numPr>
          <w:ilvl w:val="0"/>
          <w:numId w:val="59"/>
        </w:numPr>
        <w:tabs>
          <w:tab w:val="left" w:pos="0"/>
          <w:tab w:val="left" w:pos="180"/>
          <w:tab w:val="left" w:pos="1080"/>
        </w:tabs>
        <w:suppressAutoHyphens/>
        <w:spacing w:after="0" w:line="240" w:lineRule="auto"/>
        <w:ind w:left="0" w:firstLine="720"/>
        <w:jc w:val="both"/>
        <w:rPr>
          <w:rFonts w:ascii="Times New Roman" w:hAnsi="Times New Roman" w:cs="Times New Roman"/>
          <w:sz w:val="28"/>
          <w:szCs w:val="28"/>
        </w:rPr>
      </w:pPr>
      <w:r w:rsidRPr="001C7F02">
        <w:rPr>
          <w:rFonts w:ascii="Times New Roman" w:hAnsi="Times New Roman" w:cs="Times New Roman"/>
          <w:sz w:val="28"/>
          <w:szCs w:val="28"/>
        </w:rPr>
        <w:t>оновлення та покращення матеріально-технічної бази ФАПів згідно табеля оснащення медичним обладнанням, інвентарем, виробами медичного призначення та іншими матеріальними засобами;</w:t>
      </w:r>
    </w:p>
    <w:p w:rsidR="001C7F02" w:rsidRPr="001C7F02" w:rsidRDefault="001C7F02" w:rsidP="00AC25CC">
      <w:pPr>
        <w:widowControl w:val="0"/>
        <w:numPr>
          <w:ilvl w:val="0"/>
          <w:numId w:val="59"/>
        </w:numPr>
        <w:tabs>
          <w:tab w:val="left" w:pos="0"/>
          <w:tab w:val="left" w:pos="180"/>
          <w:tab w:val="left" w:pos="1080"/>
        </w:tabs>
        <w:suppressAutoHyphens/>
        <w:spacing w:after="0" w:line="240" w:lineRule="auto"/>
        <w:ind w:left="0" w:firstLine="720"/>
        <w:jc w:val="both"/>
        <w:rPr>
          <w:rFonts w:ascii="Times New Roman" w:hAnsi="Times New Roman" w:cs="Times New Roman"/>
          <w:sz w:val="28"/>
          <w:szCs w:val="28"/>
        </w:rPr>
      </w:pPr>
      <w:r w:rsidRPr="001C7F02">
        <w:rPr>
          <w:rFonts w:ascii="Times New Roman" w:hAnsi="Times New Roman" w:cs="Times New Roman"/>
          <w:sz w:val="28"/>
          <w:szCs w:val="28"/>
        </w:rPr>
        <w:t>здійснення енергозберігаючих заходів в закладах охорони здоров’я.</w:t>
      </w:r>
    </w:p>
    <w:p w:rsidR="001C7F02" w:rsidRPr="001C7F02" w:rsidRDefault="001C7F02" w:rsidP="001C7F02">
      <w:pPr>
        <w:widowControl w:val="0"/>
        <w:tabs>
          <w:tab w:val="left" w:pos="180"/>
          <w:tab w:val="left" w:pos="1080"/>
        </w:tabs>
        <w:ind w:firstLine="720"/>
        <w:jc w:val="both"/>
        <w:rPr>
          <w:rFonts w:ascii="Times New Roman" w:hAnsi="Times New Roman" w:cs="Times New Roman"/>
          <w:sz w:val="28"/>
          <w:szCs w:val="28"/>
        </w:rPr>
      </w:pPr>
      <w:r w:rsidRPr="001C7F02">
        <w:rPr>
          <w:rFonts w:ascii="Times New Roman" w:hAnsi="Times New Roman" w:cs="Times New Roman"/>
          <w:b/>
          <w:sz w:val="28"/>
          <w:szCs w:val="28"/>
        </w:rPr>
        <w:t>Основні заходи, що плануються для їх виконання:</w:t>
      </w:r>
    </w:p>
    <w:p w:rsidR="001C7F02" w:rsidRPr="001C7F02" w:rsidRDefault="001C7F02" w:rsidP="00AC25CC">
      <w:pPr>
        <w:widowControl w:val="0"/>
        <w:numPr>
          <w:ilvl w:val="0"/>
          <w:numId w:val="55"/>
        </w:numPr>
        <w:tabs>
          <w:tab w:val="left" w:pos="0"/>
          <w:tab w:val="left" w:pos="540"/>
          <w:tab w:val="left" w:pos="1080"/>
        </w:tabs>
        <w:suppressAutoHyphens/>
        <w:spacing w:after="0" w:line="240" w:lineRule="auto"/>
        <w:ind w:left="0" w:firstLine="720"/>
        <w:jc w:val="both"/>
        <w:rPr>
          <w:rFonts w:ascii="Times New Roman" w:hAnsi="Times New Roman" w:cs="Times New Roman"/>
          <w:sz w:val="28"/>
          <w:szCs w:val="28"/>
        </w:rPr>
      </w:pPr>
      <w:r w:rsidRPr="001C7F02">
        <w:rPr>
          <w:rFonts w:ascii="Times New Roman" w:hAnsi="Times New Roman" w:cs="Times New Roman"/>
          <w:sz w:val="28"/>
          <w:szCs w:val="28"/>
        </w:rPr>
        <w:t>збереження тривалості життя мешканців Чаплинської громади;</w:t>
      </w:r>
    </w:p>
    <w:p w:rsidR="001C7F02" w:rsidRPr="001C7F02" w:rsidRDefault="001C7F02" w:rsidP="00AC25CC">
      <w:pPr>
        <w:widowControl w:val="0"/>
        <w:numPr>
          <w:ilvl w:val="0"/>
          <w:numId w:val="55"/>
        </w:numPr>
        <w:tabs>
          <w:tab w:val="left" w:pos="0"/>
          <w:tab w:val="left" w:pos="540"/>
          <w:tab w:val="left" w:pos="1080"/>
        </w:tabs>
        <w:suppressAutoHyphens/>
        <w:spacing w:after="0" w:line="240" w:lineRule="auto"/>
        <w:ind w:left="0" w:firstLine="720"/>
        <w:jc w:val="both"/>
        <w:rPr>
          <w:rFonts w:ascii="Times New Roman" w:hAnsi="Times New Roman" w:cs="Times New Roman"/>
          <w:sz w:val="28"/>
          <w:szCs w:val="28"/>
        </w:rPr>
      </w:pPr>
      <w:r w:rsidRPr="001C7F02">
        <w:rPr>
          <w:rFonts w:ascii="Times New Roman" w:hAnsi="Times New Roman" w:cs="Times New Roman"/>
          <w:sz w:val="28"/>
          <w:szCs w:val="28"/>
        </w:rPr>
        <w:t>недопущення смертності немовлят  у віці до 1 року життя;</w:t>
      </w:r>
    </w:p>
    <w:p w:rsidR="001C7F02" w:rsidRPr="001C7F02" w:rsidRDefault="001C7F02" w:rsidP="00AC25CC">
      <w:pPr>
        <w:widowControl w:val="0"/>
        <w:numPr>
          <w:ilvl w:val="0"/>
          <w:numId w:val="55"/>
        </w:numPr>
        <w:tabs>
          <w:tab w:val="left" w:pos="0"/>
          <w:tab w:val="left" w:pos="540"/>
          <w:tab w:val="left" w:pos="1080"/>
        </w:tabs>
        <w:suppressAutoHyphens/>
        <w:spacing w:after="0" w:line="240" w:lineRule="auto"/>
        <w:ind w:left="0" w:firstLine="720"/>
        <w:jc w:val="both"/>
        <w:rPr>
          <w:rFonts w:ascii="Times New Roman" w:hAnsi="Times New Roman" w:cs="Times New Roman"/>
          <w:sz w:val="28"/>
          <w:szCs w:val="28"/>
        </w:rPr>
      </w:pPr>
      <w:r w:rsidRPr="001C7F02">
        <w:rPr>
          <w:rFonts w:ascii="Times New Roman" w:hAnsi="Times New Roman" w:cs="Times New Roman"/>
          <w:sz w:val="28"/>
          <w:szCs w:val="28"/>
        </w:rPr>
        <w:t xml:space="preserve">недопущення материнської смертності; </w:t>
      </w:r>
    </w:p>
    <w:p w:rsidR="001C7F02" w:rsidRPr="001C7F02" w:rsidRDefault="001C7F02" w:rsidP="00AC25CC">
      <w:pPr>
        <w:widowControl w:val="0"/>
        <w:numPr>
          <w:ilvl w:val="0"/>
          <w:numId w:val="55"/>
        </w:numPr>
        <w:tabs>
          <w:tab w:val="left" w:pos="0"/>
          <w:tab w:val="left" w:pos="540"/>
          <w:tab w:val="left" w:pos="1080"/>
        </w:tabs>
        <w:suppressAutoHyphens/>
        <w:spacing w:after="0" w:line="240" w:lineRule="auto"/>
        <w:ind w:left="0" w:firstLine="720"/>
        <w:jc w:val="both"/>
        <w:rPr>
          <w:rFonts w:ascii="Times New Roman" w:hAnsi="Times New Roman" w:cs="Times New Roman"/>
          <w:sz w:val="28"/>
          <w:szCs w:val="28"/>
        </w:rPr>
      </w:pPr>
      <w:r w:rsidRPr="001C7F02">
        <w:rPr>
          <w:rFonts w:ascii="Times New Roman" w:hAnsi="Times New Roman" w:cs="Times New Roman"/>
          <w:sz w:val="28"/>
          <w:szCs w:val="28"/>
        </w:rPr>
        <w:t>зниження захворюваності з вперше встановленим діагнозом туберкульозу до обласного показника;</w:t>
      </w:r>
    </w:p>
    <w:p w:rsidR="001C7F02" w:rsidRPr="001C7F02" w:rsidRDefault="001C7F02" w:rsidP="00AC25CC">
      <w:pPr>
        <w:widowControl w:val="0"/>
        <w:numPr>
          <w:ilvl w:val="0"/>
          <w:numId w:val="55"/>
        </w:numPr>
        <w:tabs>
          <w:tab w:val="left" w:pos="0"/>
          <w:tab w:val="left" w:pos="540"/>
          <w:tab w:val="left" w:pos="1080"/>
        </w:tabs>
        <w:suppressAutoHyphens/>
        <w:spacing w:after="0" w:line="240" w:lineRule="auto"/>
        <w:ind w:left="0" w:firstLine="720"/>
        <w:jc w:val="both"/>
        <w:rPr>
          <w:rFonts w:ascii="Times New Roman" w:hAnsi="Times New Roman" w:cs="Times New Roman"/>
          <w:sz w:val="28"/>
          <w:szCs w:val="28"/>
        </w:rPr>
      </w:pPr>
      <w:r w:rsidRPr="001C7F02">
        <w:rPr>
          <w:rFonts w:ascii="Times New Roman" w:hAnsi="Times New Roman" w:cs="Times New Roman"/>
          <w:sz w:val="28"/>
          <w:szCs w:val="28"/>
        </w:rPr>
        <w:t>зниження питомої ваги злоякісних новоутворень візуальної  локалізації до обласного показника;</w:t>
      </w:r>
    </w:p>
    <w:p w:rsidR="001C7F02" w:rsidRPr="001C7F02" w:rsidRDefault="001C7F02" w:rsidP="00AC25CC">
      <w:pPr>
        <w:widowControl w:val="0"/>
        <w:numPr>
          <w:ilvl w:val="0"/>
          <w:numId w:val="55"/>
        </w:numPr>
        <w:tabs>
          <w:tab w:val="left" w:pos="0"/>
          <w:tab w:val="left" w:pos="540"/>
          <w:tab w:val="left" w:pos="1080"/>
        </w:tabs>
        <w:suppressAutoHyphens/>
        <w:spacing w:after="0" w:line="240" w:lineRule="auto"/>
        <w:ind w:left="0" w:firstLine="720"/>
        <w:jc w:val="both"/>
        <w:rPr>
          <w:rFonts w:ascii="Times New Roman" w:hAnsi="Times New Roman" w:cs="Times New Roman"/>
          <w:sz w:val="28"/>
          <w:szCs w:val="28"/>
        </w:rPr>
      </w:pPr>
      <w:r w:rsidRPr="001C7F02">
        <w:rPr>
          <w:rFonts w:ascii="Times New Roman" w:hAnsi="Times New Roman" w:cs="Times New Roman"/>
          <w:sz w:val="28"/>
          <w:szCs w:val="28"/>
        </w:rPr>
        <w:t>зниження питомої ваги злоякісних новоутворень  виявлених  вперше в І</w:t>
      </w:r>
      <w:r w:rsidRPr="001C7F02">
        <w:rPr>
          <w:rFonts w:ascii="Times New Roman" w:hAnsi="Times New Roman" w:cs="Times New Roman"/>
          <w:sz w:val="28"/>
          <w:szCs w:val="28"/>
          <w:lang w:val="en-US"/>
        </w:rPr>
        <w:t>V</w:t>
      </w:r>
      <w:r w:rsidRPr="001C7F02">
        <w:rPr>
          <w:rFonts w:ascii="Times New Roman" w:hAnsi="Times New Roman" w:cs="Times New Roman"/>
          <w:sz w:val="28"/>
          <w:szCs w:val="28"/>
        </w:rPr>
        <w:t xml:space="preserve"> стадії до обласного показника;</w:t>
      </w:r>
    </w:p>
    <w:p w:rsidR="001C7F02" w:rsidRPr="001C7F02" w:rsidRDefault="001C7F02" w:rsidP="00AC25CC">
      <w:pPr>
        <w:widowControl w:val="0"/>
        <w:numPr>
          <w:ilvl w:val="0"/>
          <w:numId w:val="55"/>
        </w:numPr>
        <w:tabs>
          <w:tab w:val="left" w:pos="0"/>
          <w:tab w:val="left" w:pos="540"/>
          <w:tab w:val="left" w:pos="1080"/>
        </w:tabs>
        <w:suppressAutoHyphens/>
        <w:spacing w:after="0" w:line="240" w:lineRule="auto"/>
        <w:ind w:left="0" w:firstLine="720"/>
        <w:jc w:val="both"/>
        <w:rPr>
          <w:rFonts w:ascii="Times New Roman" w:hAnsi="Times New Roman" w:cs="Times New Roman"/>
          <w:sz w:val="28"/>
          <w:szCs w:val="28"/>
        </w:rPr>
      </w:pPr>
      <w:r w:rsidRPr="001C7F02">
        <w:rPr>
          <w:rFonts w:ascii="Times New Roman" w:hAnsi="Times New Roman" w:cs="Times New Roman"/>
          <w:sz w:val="28"/>
          <w:szCs w:val="28"/>
        </w:rPr>
        <w:t>охоплення диспансерним наглядом дітей до 100%;</w:t>
      </w:r>
    </w:p>
    <w:p w:rsidR="001C7F02" w:rsidRPr="001C7F02" w:rsidRDefault="001C7F02" w:rsidP="00AC25CC">
      <w:pPr>
        <w:widowControl w:val="0"/>
        <w:numPr>
          <w:ilvl w:val="0"/>
          <w:numId w:val="55"/>
        </w:numPr>
        <w:tabs>
          <w:tab w:val="left" w:pos="0"/>
          <w:tab w:val="left" w:pos="540"/>
          <w:tab w:val="left" w:pos="1080"/>
        </w:tabs>
        <w:suppressAutoHyphens/>
        <w:spacing w:after="0" w:line="240" w:lineRule="auto"/>
        <w:ind w:left="0" w:firstLine="720"/>
        <w:jc w:val="both"/>
        <w:rPr>
          <w:rFonts w:ascii="Times New Roman" w:hAnsi="Times New Roman" w:cs="Times New Roman"/>
          <w:sz w:val="28"/>
          <w:szCs w:val="28"/>
        </w:rPr>
      </w:pPr>
      <w:r w:rsidRPr="001C7F02">
        <w:rPr>
          <w:rFonts w:ascii="Times New Roman" w:hAnsi="Times New Roman" w:cs="Times New Roman"/>
          <w:sz w:val="28"/>
          <w:szCs w:val="28"/>
        </w:rPr>
        <w:t xml:space="preserve">проведення робіт з реконструкції та поточних ремонтів закладів </w:t>
      </w:r>
      <w:r w:rsidRPr="001C7F02">
        <w:rPr>
          <w:rFonts w:ascii="Times New Roman" w:hAnsi="Times New Roman" w:cs="Times New Roman"/>
          <w:sz w:val="28"/>
          <w:szCs w:val="28"/>
        </w:rPr>
        <w:lastRenderedPageBreak/>
        <w:t>охорони здоров’я  на території громади;</w:t>
      </w:r>
    </w:p>
    <w:p w:rsidR="001C7F02" w:rsidRPr="001C7F02" w:rsidRDefault="001C7F02" w:rsidP="00AC25CC">
      <w:pPr>
        <w:widowControl w:val="0"/>
        <w:numPr>
          <w:ilvl w:val="0"/>
          <w:numId w:val="55"/>
        </w:numPr>
        <w:tabs>
          <w:tab w:val="left" w:pos="0"/>
          <w:tab w:val="left" w:pos="540"/>
          <w:tab w:val="left" w:pos="1080"/>
        </w:tabs>
        <w:suppressAutoHyphens/>
        <w:spacing w:after="0" w:line="240" w:lineRule="auto"/>
        <w:ind w:left="0" w:firstLine="720"/>
        <w:jc w:val="both"/>
        <w:rPr>
          <w:rFonts w:ascii="Times New Roman" w:hAnsi="Times New Roman" w:cs="Times New Roman"/>
          <w:sz w:val="28"/>
          <w:szCs w:val="28"/>
        </w:rPr>
      </w:pPr>
      <w:r w:rsidRPr="001C7F02">
        <w:rPr>
          <w:rFonts w:ascii="Times New Roman" w:hAnsi="Times New Roman" w:cs="Times New Roman"/>
          <w:sz w:val="28"/>
          <w:szCs w:val="28"/>
        </w:rPr>
        <w:t>приведення забезпеченості медичним персоналом</w:t>
      </w:r>
      <w:r w:rsidR="008D62FD">
        <w:rPr>
          <w:rFonts w:ascii="Times New Roman" w:hAnsi="Times New Roman" w:cs="Times New Roman"/>
          <w:sz w:val="28"/>
          <w:szCs w:val="28"/>
        </w:rPr>
        <w:t xml:space="preserve"> до реальних потреб населення: </w:t>
      </w:r>
      <w:r w:rsidRPr="001C7F02">
        <w:rPr>
          <w:rFonts w:ascii="Times New Roman" w:hAnsi="Times New Roman" w:cs="Times New Roman"/>
          <w:sz w:val="28"/>
          <w:szCs w:val="28"/>
        </w:rPr>
        <w:t>сімейними лікарями на 10 тис. населення – 4,01, забезпеченість сімейними медичними сестрами на 10 тис. населення – 8,02;</w:t>
      </w:r>
    </w:p>
    <w:p w:rsidR="001C7F02" w:rsidRPr="001C7F02" w:rsidRDefault="001C7F02" w:rsidP="00AC25CC">
      <w:pPr>
        <w:widowControl w:val="0"/>
        <w:numPr>
          <w:ilvl w:val="0"/>
          <w:numId w:val="55"/>
        </w:numPr>
        <w:tabs>
          <w:tab w:val="left" w:pos="0"/>
          <w:tab w:val="left" w:pos="540"/>
          <w:tab w:val="left" w:pos="1080"/>
        </w:tabs>
        <w:suppressAutoHyphens/>
        <w:spacing w:after="0" w:line="240" w:lineRule="auto"/>
        <w:ind w:left="0" w:firstLine="720"/>
        <w:jc w:val="both"/>
        <w:rPr>
          <w:rFonts w:ascii="Times New Roman" w:hAnsi="Times New Roman" w:cs="Times New Roman"/>
          <w:sz w:val="28"/>
          <w:szCs w:val="28"/>
        </w:rPr>
      </w:pPr>
      <w:r w:rsidRPr="001C7F02">
        <w:rPr>
          <w:rFonts w:ascii="Times New Roman" w:hAnsi="Times New Roman" w:cs="Times New Roman"/>
          <w:sz w:val="28"/>
          <w:szCs w:val="28"/>
        </w:rPr>
        <w:t xml:space="preserve"> проведення комплексного огляду інвалідів війни учасників бойових дій та прирівняних до них осіб в квітні-травні 2017 року;</w:t>
      </w:r>
    </w:p>
    <w:p w:rsidR="001C7F02" w:rsidRPr="001C7F02" w:rsidRDefault="001C7F02" w:rsidP="00AC25CC">
      <w:pPr>
        <w:widowControl w:val="0"/>
        <w:numPr>
          <w:ilvl w:val="0"/>
          <w:numId w:val="55"/>
        </w:numPr>
        <w:tabs>
          <w:tab w:val="left" w:pos="0"/>
          <w:tab w:val="left" w:pos="540"/>
          <w:tab w:val="left" w:pos="1080"/>
        </w:tabs>
        <w:suppressAutoHyphens/>
        <w:spacing w:after="0" w:line="240" w:lineRule="auto"/>
        <w:ind w:left="0" w:firstLine="720"/>
        <w:jc w:val="both"/>
        <w:rPr>
          <w:rFonts w:ascii="Times New Roman" w:hAnsi="Times New Roman" w:cs="Times New Roman"/>
          <w:sz w:val="28"/>
          <w:szCs w:val="28"/>
        </w:rPr>
      </w:pPr>
      <w:r w:rsidRPr="001C7F02">
        <w:rPr>
          <w:rFonts w:ascii="Times New Roman" w:hAnsi="Times New Roman" w:cs="Times New Roman"/>
          <w:sz w:val="28"/>
          <w:szCs w:val="28"/>
        </w:rPr>
        <w:t xml:space="preserve"> досягнення рівня охоплення населення флюорографічним о</w:t>
      </w:r>
      <w:r w:rsidR="008D62FD">
        <w:rPr>
          <w:rFonts w:ascii="Times New Roman" w:hAnsi="Times New Roman" w:cs="Times New Roman"/>
          <w:sz w:val="28"/>
          <w:szCs w:val="28"/>
        </w:rPr>
        <w:t xml:space="preserve">бстеженням </w:t>
      </w:r>
      <w:r w:rsidRPr="001C7F02">
        <w:rPr>
          <w:rFonts w:ascii="Times New Roman" w:hAnsi="Times New Roman" w:cs="Times New Roman"/>
          <w:sz w:val="28"/>
          <w:szCs w:val="28"/>
        </w:rPr>
        <w:t>764 чол. на 1 тисячу населення;</w:t>
      </w:r>
    </w:p>
    <w:p w:rsidR="001C7F02" w:rsidRPr="001C7F02" w:rsidRDefault="001C7F02" w:rsidP="00AC25CC">
      <w:pPr>
        <w:widowControl w:val="0"/>
        <w:numPr>
          <w:ilvl w:val="0"/>
          <w:numId w:val="55"/>
        </w:numPr>
        <w:tabs>
          <w:tab w:val="left" w:pos="0"/>
          <w:tab w:val="left" w:pos="540"/>
          <w:tab w:val="left" w:pos="1080"/>
        </w:tabs>
        <w:suppressAutoHyphens/>
        <w:spacing w:after="0" w:line="240" w:lineRule="auto"/>
        <w:ind w:left="0" w:firstLine="720"/>
        <w:jc w:val="both"/>
        <w:rPr>
          <w:rFonts w:ascii="Times New Roman" w:hAnsi="Times New Roman" w:cs="Times New Roman"/>
          <w:sz w:val="28"/>
          <w:szCs w:val="28"/>
        </w:rPr>
      </w:pPr>
      <w:r w:rsidRPr="001C7F02">
        <w:rPr>
          <w:rFonts w:ascii="Times New Roman" w:hAnsi="Times New Roman" w:cs="Times New Roman"/>
          <w:sz w:val="28"/>
          <w:szCs w:val="28"/>
        </w:rPr>
        <w:t xml:space="preserve"> проведення інформаційної та роз’яснювальної роботи серед населення щодо формування здорового способу життя;</w:t>
      </w:r>
    </w:p>
    <w:p w:rsidR="001C7F02" w:rsidRPr="007D25B1" w:rsidRDefault="001C7F02" w:rsidP="00AC25CC">
      <w:pPr>
        <w:widowControl w:val="0"/>
        <w:numPr>
          <w:ilvl w:val="0"/>
          <w:numId w:val="55"/>
        </w:numPr>
        <w:tabs>
          <w:tab w:val="left" w:pos="0"/>
          <w:tab w:val="left" w:pos="540"/>
          <w:tab w:val="left" w:pos="1080"/>
        </w:tabs>
        <w:suppressAutoHyphens/>
        <w:spacing w:after="0" w:line="240" w:lineRule="auto"/>
        <w:ind w:left="0" w:firstLine="720"/>
        <w:jc w:val="both"/>
        <w:rPr>
          <w:rFonts w:ascii="Times New Roman" w:hAnsi="Times New Roman" w:cs="Times New Roman"/>
          <w:sz w:val="28"/>
          <w:szCs w:val="28"/>
        </w:rPr>
      </w:pPr>
      <w:r w:rsidRPr="001C7F02">
        <w:rPr>
          <w:rFonts w:ascii="Times New Roman" w:hAnsi="Times New Roman" w:cs="Times New Roman"/>
          <w:color w:val="000000"/>
          <w:sz w:val="28"/>
          <w:szCs w:val="28"/>
        </w:rPr>
        <w:t>забезпечити  дотримання контрольних показників обсягу та якості медичної допомоги населенню громади та належну модернізацію медичних  закладів.</w:t>
      </w:r>
    </w:p>
    <w:p w:rsidR="001C7F02" w:rsidRPr="001C7F02" w:rsidRDefault="001C7F02" w:rsidP="001C7F02">
      <w:pPr>
        <w:widowControl w:val="0"/>
        <w:ind w:left="720"/>
        <w:jc w:val="center"/>
        <w:rPr>
          <w:rFonts w:ascii="Times New Roman" w:hAnsi="Times New Roman" w:cs="Times New Roman"/>
          <w:sz w:val="28"/>
          <w:szCs w:val="28"/>
        </w:rPr>
      </w:pPr>
      <w:r w:rsidRPr="001C7F02">
        <w:rPr>
          <w:rFonts w:ascii="Times New Roman" w:hAnsi="Times New Roman" w:cs="Times New Roman"/>
          <w:b/>
          <w:sz w:val="28"/>
          <w:szCs w:val="28"/>
        </w:rPr>
        <w:t>3.7. Розвиток освіти</w:t>
      </w:r>
    </w:p>
    <w:p w:rsidR="001C7F02" w:rsidRPr="001C7F02" w:rsidRDefault="001C7F02" w:rsidP="001C7F02">
      <w:pPr>
        <w:widowControl w:val="0"/>
        <w:tabs>
          <w:tab w:val="left" w:pos="748"/>
        </w:tabs>
        <w:jc w:val="both"/>
        <w:rPr>
          <w:rFonts w:ascii="Times New Roman" w:hAnsi="Times New Roman" w:cs="Times New Roman"/>
          <w:sz w:val="28"/>
          <w:szCs w:val="28"/>
        </w:rPr>
      </w:pPr>
      <w:r w:rsidRPr="001C7F02">
        <w:rPr>
          <w:rFonts w:ascii="Times New Roman" w:hAnsi="Times New Roman" w:cs="Times New Roman"/>
          <w:b/>
          <w:sz w:val="28"/>
          <w:szCs w:val="28"/>
        </w:rPr>
        <w:t>Пріоритетними напрямами та завданнями в сфері освіти на 201</w:t>
      </w:r>
      <w:r w:rsidR="007D25B1">
        <w:rPr>
          <w:rFonts w:ascii="Times New Roman" w:hAnsi="Times New Roman" w:cs="Times New Roman"/>
          <w:b/>
          <w:sz w:val="28"/>
          <w:szCs w:val="28"/>
        </w:rPr>
        <w:t>8</w:t>
      </w:r>
      <w:r w:rsidRPr="001C7F02">
        <w:rPr>
          <w:rFonts w:ascii="Times New Roman" w:hAnsi="Times New Roman" w:cs="Times New Roman"/>
          <w:b/>
          <w:sz w:val="28"/>
          <w:szCs w:val="28"/>
        </w:rPr>
        <w:t xml:space="preserve"> рік є:</w:t>
      </w:r>
    </w:p>
    <w:p w:rsidR="001C7F02" w:rsidRPr="007D25B1" w:rsidRDefault="001C7F02" w:rsidP="008D62FD">
      <w:pPr>
        <w:pStyle w:val="a3"/>
        <w:widowControl w:val="0"/>
        <w:numPr>
          <w:ilvl w:val="0"/>
          <w:numId w:val="22"/>
        </w:numPr>
        <w:tabs>
          <w:tab w:val="left" w:pos="0"/>
          <w:tab w:val="left" w:pos="1080"/>
          <w:tab w:val="left" w:pos="1260"/>
        </w:tabs>
        <w:suppressAutoHyphens/>
        <w:spacing w:after="0" w:line="240" w:lineRule="auto"/>
        <w:ind w:left="0" w:firstLine="720"/>
        <w:jc w:val="both"/>
        <w:rPr>
          <w:rFonts w:ascii="Times New Roman" w:hAnsi="Times New Roman" w:cs="Times New Roman"/>
          <w:sz w:val="28"/>
          <w:szCs w:val="28"/>
        </w:rPr>
      </w:pPr>
      <w:r w:rsidRPr="007D25B1">
        <w:rPr>
          <w:rFonts w:ascii="Times New Roman" w:hAnsi="Times New Roman" w:cs="Times New Roman"/>
          <w:sz w:val="28"/>
          <w:szCs w:val="28"/>
        </w:rPr>
        <w:t>подальший структурний і якісний розвиток мережі навчальних закладів усіх типів і форм власності з одночасним розвитком ресурсного забезпечення в них умов доступності здобуття якісної освіти, збагачення освітнього середовища;</w:t>
      </w:r>
    </w:p>
    <w:p w:rsidR="001C7F02" w:rsidRPr="007D25B1" w:rsidRDefault="001C7F02" w:rsidP="00AC25CC">
      <w:pPr>
        <w:pStyle w:val="a3"/>
        <w:widowControl w:val="0"/>
        <w:numPr>
          <w:ilvl w:val="0"/>
          <w:numId w:val="22"/>
        </w:numPr>
        <w:tabs>
          <w:tab w:val="left" w:pos="0"/>
          <w:tab w:val="left" w:pos="1080"/>
          <w:tab w:val="left" w:pos="1260"/>
        </w:tabs>
        <w:suppressAutoHyphens/>
        <w:spacing w:after="0" w:line="240" w:lineRule="auto"/>
        <w:jc w:val="both"/>
        <w:rPr>
          <w:rFonts w:ascii="Times New Roman" w:hAnsi="Times New Roman" w:cs="Times New Roman"/>
          <w:sz w:val="28"/>
          <w:szCs w:val="28"/>
        </w:rPr>
      </w:pPr>
      <w:r w:rsidRPr="007D25B1">
        <w:rPr>
          <w:rFonts w:ascii="Times New Roman" w:hAnsi="Times New Roman" w:cs="Times New Roman"/>
          <w:sz w:val="28"/>
          <w:szCs w:val="28"/>
        </w:rPr>
        <w:t xml:space="preserve">забезпечення доступності та безперервності освіти; </w:t>
      </w:r>
    </w:p>
    <w:p w:rsidR="001C7F02" w:rsidRPr="007D25B1" w:rsidRDefault="001C7F02" w:rsidP="008D62FD">
      <w:pPr>
        <w:pStyle w:val="a3"/>
        <w:widowControl w:val="0"/>
        <w:numPr>
          <w:ilvl w:val="0"/>
          <w:numId w:val="22"/>
        </w:numPr>
        <w:tabs>
          <w:tab w:val="left" w:pos="0"/>
          <w:tab w:val="left" w:pos="1080"/>
          <w:tab w:val="left" w:pos="1260"/>
        </w:tabs>
        <w:suppressAutoHyphens/>
        <w:spacing w:after="0" w:line="240" w:lineRule="auto"/>
        <w:ind w:left="0" w:firstLine="709"/>
        <w:jc w:val="both"/>
        <w:rPr>
          <w:rFonts w:ascii="Times New Roman" w:hAnsi="Times New Roman" w:cs="Times New Roman"/>
          <w:sz w:val="28"/>
          <w:szCs w:val="28"/>
        </w:rPr>
      </w:pPr>
      <w:r w:rsidRPr="007D25B1">
        <w:rPr>
          <w:rFonts w:ascii="Times New Roman" w:hAnsi="Times New Roman" w:cs="Times New Roman"/>
          <w:sz w:val="28"/>
          <w:szCs w:val="28"/>
        </w:rPr>
        <w:t>забезпечення особистісного розвитку дитини згідно з її індивідуальними задатками, здібностями, потребами;</w:t>
      </w:r>
    </w:p>
    <w:p w:rsidR="001C7F02" w:rsidRPr="007D25B1" w:rsidRDefault="001C7F02" w:rsidP="008D62FD">
      <w:pPr>
        <w:pStyle w:val="a3"/>
        <w:widowControl w:val="0"/>
        <w:numPr>
          <w:ilvl w:val="0"/>
          <w:numId w:val="22"/>
        </w:numPr>
        <w:tabs>
          <w:tab w:val="left" w:pos="0"/>
          <w:tab w:val="left" w:pos="1080"/>
          <w:tab w:val="left" w:pos="1260"/>
        </w:tabs>
        <w:suppressAutoHyphens/>
        <w:spacing w:after="0" w:line="240" w:lineRule="auto"/>
        <w:ind w:left="0" w:firstLine="720"/>
        <w:jc w:val="both"/>
        <w:rPr>
          <w:rFonts w:ascii="Times New Roman" w:hAnsi="Times New Roman" w:cs="Times New Roman"/>
          <w:sz w:val="28"/>
          <w:szCs w:val="28"/>
        </w:rPr>
      </w:pPr>
      <w:r w:rsidRPr="007D25B1">
        <w:rPr>
          <w:rFonts w:ascii="Times New Roman" w:hAnsi="Times New Roman" w:cs="Times New Roman"/>
          <w:sz w:val="28"/>
          <w:szCs w:val="28"/>
        </w:rPr>
        <w:t>впровадження інформаційних та комунікаційних технологій в освітніх закладах;</w:t>
      </w:r>
    </w:p>
    <w:p w:rsidR="001C7F02" w:rsidRPr="007D25B1" w:rsidRDefault="001C7F02" w:rsidP="00D95989">
      <w:pPr>
        <w:pStyle w:val="a3"/>
        <w:widowControl w:val="0"/>
        <w:numPr>
          <w:ilvl w:val="0"/>
          <w:numId w:val="22"/>
        </w:numPr>
        <w:tabs>
          <w:tab w:val="left" w:pos="0"/>
          <w:tab w:val="left" w:pos="1080"/>
          <w:tab w:val="left" w:pos="1260"/>
        </w:tabs>
        <w:suppressAutoHyphens/>
        <w:spacing w:after="0" w:line="240" w:lineRule="auto"/>
        <w:ind w:left="0" w:firstLine="709"/>
        <w:jc w:val="both"/>
        <w:rPr>
          <w:rFonts w:ascii="Times New Roman" w:hAnsi="Times New Roman" w:cs="Times New Roman"/>
          <w:sz w:val="28"/>
          <w:szCs w:val="28"/>
        </w:rPr>
      </w:pPr>
      <w:r w:rsidRPr="007D25B1">
        <w:rPr>
          <w:rFonts w:ascii="Times New Roman" w:hAnsi="Times New Roman" w:cs="Times New Roman"/>
          <w:sz w:val="28"/>
          <w:szCs w:val="28"/>
        </w:rPr>
        <w:t>збереження здоров’я дітей (умови навчання, медичний огляд, оздоровлення);</w:t>
      </w:r>
    </w:p>
    <w:p w:rsidR="001C7F02" w:rsidRPr="007D25B1" w:rsidRDefault="001C7F02" w:rsidP="00AC25CC">
      <w:pPr>
        <w:pStyle w:val="a3"/>
        <w:widowControl w:val="0"/>
        <w:numPr>
          <w:ilvl w:val="0"/>
          <w:numId w:val="22"/>
        </w:numPr>
        <w:tabs>
          <w:tab w:val="left" w:pos="0"/>
          <w:tab w:val="left" w:pos="1080"/>
          <w:tab w:val="left" w:pos="1260"/>
        </w:tabs>
        <w:suppressAutoHyphens/>
        <w:spacing w:after="0" w:line="240" w:lineRule="auto"/>
        <w:jc w:val="both"/>
        <w:rPr>
          <w:rFonts w:ascii="Times New Roman" w:hAnsi="Times New Roman" w:cs="Times New Roman"/>
          <w:sz w:val="28"/>
          <w:szCs w:val="28"/>
        </w:rPr>
      </w:pPr>
      <w:r w:rsidRPr="007D25B1">
        <w:rPr>
          <w:rFonts w:ascii="Times New Roman" w:hAnsi="Times New Roman" w:cs="Times New Roman"/>
          <w:sz w:val="28"/>
          <w:szCs w:val="28"/>
        </w:rPr>
        <w:t>здійснення енергозберігаючих заходів в закладах освіти;</w:t>
      </w:r>
    </w:p>
    <w:p w:rsidR="001C7F02" w:rsidRPr="007D25B1" w:rsidRDefault="001C7F02" w:rsidP="00D95989">
      <w:pPr>
        <w:pStyle w:val="a3"/>
        <w:widowControl w:val="0"/>
        <w:numPr>
          <w:ilvl w:val="0"/>
          <w:numId w:val="22"/>
        </w:numPr>
        <w:tabs>
          <w:tab w:val="left" w:pos="0"/>
          <w:tab w:val="left" w:pos="1080"/>
          <w:tab w:val="left" w:pos="1260"/>
        </w:tabs>
        <w:suppressAutoHyphens/>
        <w:spacing w:after="0" w:line="240" w:lineRule="auto"/>
        <w:ind w:left="0" w:firstLine="720"/>
        <w:jc w:val="both"/>
        <w:rPr>
          <w:rFonts w:ascii="Times New Roman" w:hAnsi="Times New Roman" w:cs="Times New Roman"/>
          <w:sz w:val="28"/>
          <w:szCs w:val="28"/>
        </w:rPr>
      </w:pPr>
      <w:r w:rsidRPr="007D25B1">
        <w:rPr>
          <w:rFonts w:ascii="Times New Roman" w:hAnsi="Times New Roman" w:cs="Times New Roman"/>
          <w:sz w:val="28"/>
          <w:szCs w:val="28"/>
        </w:rPr>
        <w:t>продовження робіт по поліпшенню санітарно-гігієнічних та побутових умов безпечної життєдіяльності закладів освіти;</w:t>
      </w:r>
    </w:p>
    <w:p w:rsidR="001C7F02" w:rsidRPr="007D25B1" w:rsidRDefault="001C7F02" w:rsidP="00D95989">
      <w:pPr>
        <w:pStyle w:val="a3"/>
        <w:widowControl w:val="0"/>
        <w:numPr>
          <w:ilvl w:val="0"/>
          <w:numId w:val="22"/>
        </w:numPr>
        <w:tabs>
          <w:tab w:val="left" w:pos="0"/>
          <w:tab w:val="left" w:pos="1080"/>
          <w:tab w:val="left" w:pos="1260"/>
        </w:tabs>
        <w:suppressAutoHyphens/>
        <w:spacing w:after="0" w:line="240" w:lineRule="auto"/>
        <w:ind w:left="0" w:firstLine="709"/>
        <w:jc w:val="both"/>
        <w:rPr>
          <w:rFonts w:ascii="Times New Roman" w:hAnsi="Times New Roman" w:cs="Times New Roman"/>
          <w:sz w:val="28"/>
          <w:szCs w:val="28"/>
        </w:rPr>
      </w:pPr>
      <w:r w:rsidRPr="007D25B1">
        <w:rPr>
          <w:rFonts w:ascii="Times New Roman" w:hAnsi="Times New Roman" w:cs="Times New Roman"/>
          <w:sz w:val="28"/>
          <w:szCs w:val="28"/>
        </w:rPr>
        <w:t>зміцнення матеріально-технічної бази кабінетів загальноосвітніх навчальних закладів, модернізація технологічного обладнання їдалень навчальних закладів;</w:t>
      </w:r>
    </w:p>
    <w:p w:rsidR="001C7F02" w:rsidRPr="007D25B1" w:rsidRDefault="001C7F02" w:rsidP="00D95989">
      <w:pPr>
        <w:pStyle w:val="a3"/>
        <w:widowControl w:val="0"/>
        <w:numPr>
          <w:ilvl w:val="0"/>
          <w:numId w:val="22"/>
        </w:numPr>
        <w:tabs>
          <w:tab w:val="left" w:pos="0"/>
          <w:tab w:val="left" w:pos="1080"/>
          <w:tab w:val="left" w:pos="1260"/>
        </w:tabs>
        <w:suppressAutoHyphens/>
        <w:spacing w:after="0" w:line="240" w:lineRule="auto"/>
        <w:ind w:left="0" w:firstLine="720"/>
        <w:jc w:val="both"/>
        <w:rPr>
          <w:rFonts w:ascii="Times New Roman" w:hAnsi="Times New Roman" w:cs="Times New Roman"/>
          <w:sz w:val="28"/>
          <w:szCs w:val="28"/>
        </w:rPr>
      </w:pPr>
      <w:r w:rsidRPr="007D25B1">
        <w:rPr>
          <w:rFonts w:ascii="Times New Roman" w:hAnsi="Times New Roman" w:cs="Times New Roman"/>
          <w:sz w:val="28"/>
          <w:szCs w:val="28"/>
        </w:rPr>
        <w:t>забезпечення регулярного підвезення учнів та педагогічних працівників до місць навчання, роботи і додому;</w:t>
      </w:r>
    </w:p>
    <w:p w:rsidR="001C7F02" w:rsidRPr="007D25B1" w:rsidRDefault="001C7F02" w:rsidP="00D95989">
      <w:pPr>
        <w:pStyle w:val="a3"/>
        <w:widowControl w:val="0"/>
        <w:numPr>
          <w:ilvl w:val="0"/>
          <w:numId w:val="22"/>
        </w:numPr>
        <w:tabs>
          <w:tab w:val="left" w:pos="0"/>
          <w:tab w:val="left" w:pos="1080"/>
          <w:tab w:val="left" w:pos="1260"/>
        </w:tabs>
        <w:suppressAutoHyphens/>
        <w:spacing w:after="0" w:line="240" w:lineRule="auto"/>
        <w:ind w:left="0" w:firstLine="720"/>
        <w:jc w:val="both"/>
        <w:rPr>
          <w:rFonts w:ascii="Times New Roman" w:hAnsi="Times New Roman" w:cs="Times New Roman"/>
          <w:sz w:val="28"/>
          <w:szCs w:val="28"/>
        </w:rPr>
      </w:pPr>
      <w:r w:rsidRPr="007D25B1">
        <w:rPr>
          <w:rFonts w:ascii="Times New Roman" w:hAnsi="Times New Roman" w:cs="Times New Roman"/>
          <w:sz w:val="28"/>
          <w:szCs w:val="28"/>
        </w:rPr>
        <w:t>забезпечення контролю за  якістю харчових продуктів та дотримання норм харчування в ЗНЗ та ДНЗ.</w:t>
      </w:r>
    </w:p>
    <w:p w:rsidR="001C7F02" w:rsidRPr="001C7F02" w:rsidRDefault="001C7F02" w:rsidP="001C7F02">
      <w:pPr>
        <w:widowControl w:val="0"/>
        <w:ind w:firstLine="720"/>
        <w:jc w:val="both"/>
        <w:rPr>
          <w:rFonts w:ascii="Times New Roman" w:hAnsi="Times New Roman" w:cs="Times New Roman"/>
          <w:sz w:val="28"/>
          <w:szCs w:val="28"/>
        </w:rPr>
      </w:pPr>
      <w:r w:rsidRPr="001C7F02">
        <w:rPr>
          <w:rFonts w:ascii="Times New Roman" w:hAnsi="Times New Roman" w:cs="Times New Roman"/>
          <w:b/>
          <w:sz w:val="28"/>
          <w:szCs w:val="28"/>
        </w:rPr>
        <w:t>Основні заходи, що плануються для їх виконання:</w:t>
      </w:r>
    </w:p>
    <w:p w:rsidR="001C7F02" w:rsidRPr="007D25B1" w:rsidRDefault="001C7F02" w:rsidP="00D95989">
      <w:pPr>
        <w:pStyle w:val="a3"/>
        <w:widowControl w:val="0"/>
        <w:numPr>
          <w:ilvl w:val="0"/>
          <w:numId w:val="22"/>
        </w:numPr>
        <w:tabs>
          <w:tab w:val="left" w:pos="0"/>
          <w:tab w:val="left" w:pos="1080"/>
        </w:tabs>
        <w:suppressAutoHyphens/>
        <w:spacing w:after="0" w:line="240" w:lineRule="auto"/>
        <w:ind w:left="0" w:firstLine="720"/>
        <w:jc w:val="both"/>
        <w:rPr>
          <w:rFonts w:ascii="Times New Roman" w:hAnsi="Times New Roman" w:cs="Times New Roman"/>
          <w:sz w:val="28"/>
          <w:szCs w:val="28"/>
        </w:rPr>
      </w:pPr>
      <w:r w:rsidRPr="007D25B1">
        <w:rPr>
          <w:rFonts w:ascii="Times New Roman" w:hAnsi="Times New Roman" w:cs="Times New Roman"/>
          <w:sz w:val="28"/>
          <w:szCs w:val="28"/>
        </w:rPr>
        <w:t>розробка та прийняття Програми розвитку освіти на території Чаплинської селищної об’єднаної територіальної громади;</w:t>
      </w:r>
    </w:p>
    <w:p w:rsidR="001C7F02" w:rsidRPr="007D25B1" w:rsidRDefault="001C7F02" w:rsidP="00D95989">
      <w:pPr>
        <w:pStyle w:val="a3"/>
        <w:widowControl w:val="0"/>
        <w:numPr>
          <w:ilvl w:val="0"/>
          <w:numId w:val="22"/>
        </w:numPr>
        <w:tabs>
          <w:tab w:val="left" w:pos="0"/>
          <w:tab w:val="left" w:pos="1080"/>
        </w:tabs>
        <w:suppressAutoHyphens/>
        <w:spacing w:after="0" w:line="240" w:lineRule="auto"/>
        <w:ind w:left="0" w:firstLine="720"/>
        <w:jc w:val="both"/>
        <w:rPr>
          <w:rFonts w:ascii="Times New Roman" w:hAnsi="Times New Roman" w:cs="Times New Roman"/>
          <w:sz w:val="28"/>
          <w:szCs w:val="28"/>
        </w:rPr>
      </w:pPr>
      <w:r w:rsidRPr="007D25B1">
        <w:rPr>
          <w:rFonts w:ascii="Times New Roman" w:hAnsi="Times New Roman" w:cs="Times New Roman"/>
          <w:sz w:val="28"/>
          <w:szCs w:val="28"/>
        </w:rPr>
        <w:t>здійснення заходів щодо охоплення дошкільною освітою 80% дітей відповідного віку, забезпечити стовідсоткове охоплення дошкільною освітою дітей 5-ти річного віку;</w:t>
      </w:r>
    </w:p>
    <w:p w:rsidR="001C7F02" w:rsidRPr="007D25B1" w:rsidRDefault="001C7F02" w:rsidP="00D95989">
      <w:pPr>
        <w:pStyle w:val="a3"/>
        <w:widowControl w:val="0"/>
        <w:numPr>
          <w:ilvl w:val="0"/>
          <w:numId w:val="22"/>
        </w:numPr>
        <w:tabs>
          <w:tab w:val="left" w:pos="0"/>
          <w:tab w:val="left" w:pos="1080"/>
        </w:tabs>
        <w:suppressAutoHyphens/>
        <w:spacing w:after="0" w:line="240" w:lineRule="auto"/>
        <w:ind w:left="0" w:firstLine="720"/>
        <w:jc w:val="both"/>
        <w:rPr>
          <w:rFonts w:ascii="Times New Roman" w:hAnsi="Times New Roman" w:cs="Times New Roman"/>
          <w:sz w:val="28"/>
          <w:szCs w:val="28"/>
        </w:rPr>
      </w:pPr>
      <w:r w:rsidRPr="007D25B1">
        <w:rPr>
          <w:rFonts w:ascii="Times New Roman" w:hAnsi="Times New Roman" w:cs="Times New Roman"/>
          <w:sz w:val="28"/>
          <w:szCs w:val="28"/>
        </w:rPr>
        <w:lastRenderedPageBreak/>
        <w:t>створення умов для особистісного зростання кожної дитини з урахуванням її задатків, нахилів, здібностей, індивідуальних психічних та фізичних особливостей;</w:t>
      </w:r>
    </w:p>
    <w:p w:rsidR="001C7F02" w:rsidRPr="007D25B1" w:rsidRDefault="001C7F02" w:rsidP="00D95989">
      <w:pPr>
        <w:pStyle w:val="a3"/>
        <w:widowControl w:val="0"/>
        <w:numPr>
          <w:ilvl w:val="0"/>
          <w:numId w:val="22"/>
        </w:numPr>
        <w:tabs>
          <w:tab w:val="left" w:pos="0"/>
          <w:tab w:val="left" w:pos="1080"/>
        </w:tabs>
        <w:suppressAutoHyphens/>
        <w:spacing w:after="0" w:line="240" w:lineRule="auto"/>
        <w:ind w:left="0" w:firstLine="709"/>
        <w:jc w:val="both"/>
        <w:rPr>
          <w:rFonts w:ascii="Times New Roman" w:hAnsi="Times New Roman" w:cs="Times New Roman"/>
          <w:sz w:val="28"/>
          <w:szCs w:val="28"/>
        </w:rPr>
      </w:pPr>
      <w:r w:rsidRPr="007D25B1">
        <w:rPr>
          <w:rFonts w:ascii="Times New Roman" w:hAnsi="Times New Roman" w:cs="Times New Roman"/>
          <w:sz w:val="28"/>
          <w:szCs w:val="28"/>
        </w:rPr>
        <w:t>забезпечення державних гарантій на якісну освіту, соціальний захист та підтримку дітей, які потребують особливої уваги, корекції фізичного та (або) розумового розвитку;</w:t>
      </w:r>
    </w:p>
    <w:p w:rsidR="001C7F02" w:rsidRPr="007D25B1" w:rsidRDefault="001C7F02" w:rsidP="00D95989">
      <w:pPr>
        <w:pStyle w:val="a3"/>
        <w:widowControl w:val="0"/>
        <w:numPr>
          <w:ilvl w:val="0"/>
          <w:numId w:val="22"/>
        </w:numPr>
        <w:tabs>
          <w:tab w:val="left" w:pos="0"/>
          <w:tab w:val="left" w:pos="1080"/>
        </w:tabs>
        <w:suppressAutoHyphens/>
        <w:spacing w:after="0" w:line="240" w:lineRule="auto"/>
        <w:ind w:left="0" w:firstLine="720"/>
        <w:jc w:val="both"/>
        <w:rPr>
          <w:rFonts w:ascii="Times New Roman" w:hAnsi="Times New Roman" w:cs="Times New Roman"/>
          <w:sz w:val="28"/>
          <w:szCs w:val="28"/>
        </w:rPr>
      </w:pPr>
      <w:r w:rsidRPr="007D25B1">
        <w:rPr>
          <w:rFonts w:ascii="Times New Roman" w:hAnsi="Times New Roman" w:cs="Times New Roman"/>
          <w:sz w:val="28"/>
          <w:szCs w:val="28"/>
        </w:rPr>
        <w:t>здійснення ефективного психолого-медико-педагогічного супроводу дітей, які потребують особливої уваги, підтримки та корекції фізичного та (або) розумового розвитку, спрямованих на компенсацію втрачених функцій, формування психологічних новоутворень;</w:t>
      </w:r>
    </w:p>
    <w:p w:rsidR="001C7F02" w:rsidRPr="007D25B1" w:rsidRDefault="001C7F02" w:rsidP="00D95989">
      <w:pPr>
        <w:pStyle w:val="a3"/>
        <w:widowControl w:val="0"/>
        <w:numPr>
          <w:ilvl w:val="0"/>
          <w:numId w:val="22"/>
        </w:numPr>
        <w:tabs>
          <w:tab w:val="left" w:pos="0"/>
          <w:tab w:val="left" w:pos="1080"/>
        </w:tabs>
        <w:suppressAutoHyphens/>
        <w:spacing w:after="0" w:line="240" w:lineRule="auto"/>
        <w:ind w:left="0" w:firstLine="720"/>
        <w:jc w:val="both"/>
        <w:rPr>
          <w:rFonts w:ascii="Times New Roman" w:hAnsi="Times New Roman" w:cs="Times New Roman"/>
          <w:sz w:val="28"/>
          <w:szCs w:val="28"/>
        </w:rPr>
      </w:pPr>
      <w:r w:rsidRPr="007D25B1">
        <w:rPr>
          <w:rFonts w:ascii="Times New Roman" w:hAnsi="Times New Roman" w:cs="Times New Roman"/>
          <w:sz w:val="28"/>
          <w:szCs w:val="28"/>
        </w:rPr>
        <w:t>збільшення охоплення дітей науково-дослідною, експериментальною, науково-технічною та спортивно-технічною діяльністю;</w:t>
      </w:r>
    </w:p>
    <w:p w:rsidR="001C7F02" w:rsidRPr="007D25B1" w:rsidRDefault="001C7F02" w:rsidP="00D95989">
      <w:pPr>
        <w:pStyle w:val="a3"/>
        <w:widowControl w:val="0"/>
        <w:numPr>
          <w:ilvl w:val="0"/>
          <w:numId w:val="22"/>
        </w:numPr>
        <w:tabs>
          <w:tab w:val="left" w:pos="0"/>
          <w:tab w:val="left" w:pos="1080"/>
        </w:tabs>
        <w:suppressAutoHyphens/>
        <w:spacing w:after="0" w:line="240" w:lineRule="auto"/>
        <w:ind w:left="0" w:firstLine="720"/>
        <w:jc w:val="both"/>
        <w:rPr>
          <w:rFonts w:ascii="Times New Roman" w:hAnsi="Times New Roman" w:cs="Times New Roman"/>
          <w:sz w:val="28"/>
          <w:szCs w:val="28"/>
        </w:rPr>
      </w:pPr>
      <w:r w:rsidRPr="007D25B1">
        <w:rPr>
          <w:rFonts w:ascii="Times New Roman" w:hAnsi="Times New Roman" w:cs="Times New Roman"/>
          <w:sz w:val="28"/>
          <w:szCs w:val="28"/>
        </w:rPr>
        <w:t>підвищення активності та показників участі району в обласних, Всеукраїнських та міжнародних масових заходах (конкурсах, змаганнях, олімпіадах, виставках, оглядах та ін.);</w:t>
      </w:r>
    </w:p>
    <w:p w:rsidR="001C7F02" w:rsidRPr="007D25B1" w:rsidRDefault="001C7F02" w:rsidP="00D95989">
      <w:pPr>
        <w:pStyle w:val="a3"/>
        <w:widowControl w:val="0"/>
        <w:numPr>
          <w:ilvl w:val="0"/>
          <w:numId w:val="22"/>
        </w:numPr>
        <w:tabs>
          <w:tab w:val="left" w:pos="0"/>
          <w:tab w:val="left" w:pos="1080"/>
        </w:tabs>
        <w:suppressAutoHyphens/>
        <w:spacing w:after="0" w:line="240" w:lineRule="auto"/>
        <w:ind w:left="0" w:firstLine="720"/>
        <w:jc w:val="both"/>
        <w:rPr>
          <w:rFonts w:ascii="Times New Roman" w:hAnsi="Times New Roman" w:cs="Times New Roman"/>
          <w:sz w:val="28"/>
          <w:szCs w:val="28"/>
        </w:rPr>
      </w:pPr>
      <w:r w:rsidRPr="007D25B1">
        <w:rPr>
          <w:rFonts w:ascii="Times New Roman" w:hAnsi="Times New Roman" w:cs="Times New Roman"/>
          <w:sz w:val="28"/>
          <w:szCs w:val="28"/>
        </w:rPr>
        <w:t>розробка цілісної системи виявлення та психолого-педагогічного супроводу обдарованої молоді, забезпечення умов для її розвитку, соціалізації та подальшого професійного зростання;</w:t>
      </w:r>
    </w:p>
    <w:p w:rsidR="001C7F02" w:rsidRPr="007D25B1" w:rsidRDefault="001C7F02" w:rsidP="00D95989">
      <w:pPr>
        <w:pStyle w:val="a3"/>
        <w:widowControl w:val="0"/>
        <w:numPr>
          <w:ilvl w:val="0"/>
          <w:numId w:val="22"/>
        </w:numPr>
        <w:tabs>
          <w:tab w:val="left" w:pos="0"/>
          <w:tab w:val="left" w:pos="1080"/>
        </w:tabs>
        <w:suppressAutoHyphens/>
        <w:spacing w:after="0" w:line="240" w:lineRule="auto"/>
        <w:ind w:left="0" w:firstLine="720"/>
        <w:jc w:val="both"/>
        <w:rPr>
          <w:rFonts w:ascii="Times New Roman" w:hAnsi="Times New Roman" w:cs="Times New Roman"/>
          <w:sz w:val="28"/>
          <w:szCs w:val="28"/>
        </w:rPr>
      </w:pPr>
      <w:r w:rsidRPr="007D25B1">
        <w:rPr>
          <w:rFonts w:ascii="Times New Roman" w:hAnsi="Times New Roman" w:cs="Times New Roman"/>
          <w:sz w:val="28"/>
          <w:szCs w:val="28"/>
        </w:rPr>
        <w:t>здійснення системних заходів з метою забезпечення дошкільних навчальних закладів комп’ютерною технікою, підключення їх до мережі Інтернет;</w:t>
      </w:r>
    </w:p>
    <w:p w:rsidR="001C7F02" w:rsidRPr="007D25B1" w:rsidRDefault="001C7F02" w:rsidP="00D95989">
      <w:pPr>
        <w:pStyle w:val="a3"/>
        <w:widowControl w:val="0"/>
        <w:numPr>
          <w:ilvl w:val="0"/>
          <w:numId w:val="22"/>
        </w:numPr>
        <w:tabs>
          <w:tab w:val="left" w:pos="0"/>
          <w:tab w:val="left" w:pos="1080"/>
        </w:tabs>
        <w:suppressAutoHyphens/>
        <w:spacing w:after="0" w:line="240" w:lineRule="auto"/>
        <w:ind w:left="0" w:firstLine="720"/>
        <w:jc w:val="both"/>
        <w:rPr>
          <w:rFonts w:ascii="Times New Roman" w:hAnsi="Times New Roman" w:cs="Times New Roman"/>
          <w:sz w:val="28"/>
          <w:szCs w:val="28"/>
        </w:rPr>
      </w:pPr>
      <w:r w:rsidRPr="007D25B1">
        <w:rPr>
          <w:rFonts w:ascii="Times New Roman" w:hAnsi="Times New Roman" w:cs="Times New Roman"/>
          <w:sz w:val="28"/>
          <w:szCs w:val="28"/>
        </w:rPr>
        <w:t>оснащення предметних кабінетів загальноосвітніх навчальних закладів мультимедійними засобами;</w:t>
      </w:r>
    </w:p>
    <w:p w:rsidR="001C7F02" w:rsidRPr="007D25B1" w:rsidRDefault="001C7F02" w:rsidP="00D95989">
      <w:pPr>
        <w:pStyle w:val="a3"/>
        <w:widowControl w:val="0"/>
        <w:numPr>
          <w:ilvl w:val="0"/>
          <w:numId w:val="22"/>
        </w:numPr>
        <w:tabs>
          <w:tab w:val="left" w:pos="0"/>
          <w:tab w:val="left" w:pos="1080"/>
          <w:tab w:val="left" w:pos="1260"/>
        </w:tabs>
        <w:suppressAutoHyphens/>
        <w:spacing w:after="0" w:line="240" w:lineRule="auto"/>
        <w:ind w:left="0" w:firstLine="720"/>
        <w:jc w:val="both"/>
        <w:rPr>
          <w:rFonts w:ascii="Times New Roman" w:hAnsi="Times New Roman" w:cs="Times New Roman"/>
          <w:sz w:val="28"/>
          <w:szCs w:val="28"/>
        </w:rPr>
      </w:pPr>
      <w:r w:rsidRPr="007D25B1">
        <w:rPr>
          <w:rFonts w:ascii="Times New Roman" w:hAnsi="Times New Roman" w:cs="Times New Roman"/>
          <w:sz w:val="28"/>
          <w:szCs w:val="28"/>
        </w:rPr>
        <w:t>належне медичне обслуговування учасників навчально-виховного процесу, здійснення постійного контролю щодо належної організації гарячого харчування учнів;</w:t>
      </w:r>
    </w:p>
    <w:p w:rsidR="001C7F02" w:rsidRPr="007D25B1" w:rsidRDefault="001C7F02" w:rsidP="00D95989">
      <w:pPr>
        <w:pStyle w:val="a3"/>
        <w:widowControl w:val="0"/>
        <w:numPr>
          <w:ilvl w:val="0"/>
          <w:numId w:val="22"/>
        </w:numPr>
        <w:tabs>
          <w:tab w:val="left" w:pos="0"/>
          <w:tab w:val="left" w:pos="1080"/>
        </w:tabs>
        <w:suppressAutoHyphens/>
        <w:spacing w:after="0" w:line="240" w:lineRule="auto"/>
        <w:ind w:left="0" w:firstLine="720"/>
        <w:jc w:val="both"/>
        <w:rPr>
          <w:rFonts w:ascii="Times New Roman" w:hAnsi="Times New Roman" w:cs="Times New Roman"/>
          <w:sz w:val="28"/>
          <w:szCs w:val="28"/>
        </w:rPr>
      </w:pPr>
      <w:r w:rsidRPr="007D25B1">
        <w:rPr>
          <w:rFonts w:ascii="Times New Roman" w:hAnsi="Times New Roman" w:cs="Times New Roman"/>
          <w:sz w:val="28"/>
          <w:szCs w:val="28"/>
        </w:rPr>
        <w:t>проведення робіт з реконструкції, капітального та поточних ремонтів закладів освіти на території громади;</w:t>
      </w:r>
    </w:p>
    <w:p w:rsidR="001C7F02" w:rsidRPr="001C7F02" w:rsidRDefault="001C7F02" w:rsidP="00AC25CC">
      <w:pPr>
        <w:pStyle w:val="a8"/>
        <w:widowControl w:val="0"/>
        <w:numPr>
          <w:ilvl w:val="0"/>
          <w:numId w:val="22"/>
        </w:numPr>
        <w:tabs>
          <w:tab w:val="left" w:pos="0"/>
          <w:tab w:val="left" w:pos="1080"/>
        </w:tabs>
        <w:suppressAutoHyphens/>
        <w:spacing w:before="0" w:beforeAutospacing="0" w:after="0" w:afterAutospacing="0"/>
        <w:ind w:firstLine="720"/>
        <w:jc w:val="both"/>
        <w:rPr>
          <w:rFonts w:cs="Times New Roman"/>
          <w:sz w:val="28"/>
          <w:szCs w:val="28"/>
          <w:lang w:val="uk-UA"/>
        </w:rPr>
      </w:pPr>
      <w:r w:rsidRPr="001C7F02">
        <w:rPr>
          <w:rFonts w:cs="Times New Roman"/>
          <w:sz w:val="28"/>
          <w:szCs w:val="28"/>
          <w:lang w:val="uk-UA"/>
        </w:rPr>
        <w:t>придбання меблів для загальноосвітніх, дошкільних та позашкільних навчальних закладів (шкільні парти, стільці, меблі для їдалень, спортивний інвентар,);</w:t>
      </w:r>
    </w:p>
    <w:p w:rsidR="001C7F02" w:rsidRPr="007D25B1" w:rsidRDefault="001C7F02" w:rsidP="00AC25CC">
      <w:pPr>
        <w:pStyle w:val="a8"/>
        <w:widowControl w:val="0"/>
        <w:numPr>
          <w:ilvl w:val="0"/>
          <w:numId w:val="22"/>
        </w:numPr>
        <w:tabs>
          <w:tab w:val="left" w:pos="-180"/>
          <w:tab w:val="left" w:pos="1080"/>
        </w:tabs>
        <w:suppressAutoHyphens/>
        <w:spacing w:before="0" w:beforeAutospacing="0" w:after="0" w:afterAutospacing="0"/>
        <w:jc w:val="both"/>
        <w:rPr>
          <w:rFonts w:cs="Times New Roman"/>
          <w:sz w:val="28"/>
          <w:szCs w:val="28"/>
        </w:rPr>
      </w:pPr>
      <w:r w:rsidRPr="001C7F02">
        <w:rPr>
          <w:rFonts w:cs="Times New Roman"/>
          <w:sz w:val="28"/>
          <w:szCs w:val="28"/>
        </w:rPr>
        <w:t>поетапне оновлення технологічного обладнання для харчоблоків загальноосвітніх та дошкільних навчальних  закладі</w:t>
      </w:r>
      <w:proofErr w:type="gramStart"/>
      <w:r w:rsidRPr="001C7F02">
        <w:rPr>
          <w:rFonts w:cs="Times New Roman"/>
          <w:sz w:val="28"/>
          <w:szCs w:val="28"/>
        </w:rPr>
        <w:t>в</w:t>
      </w:r>
      <w:proofErr w:type="gramEnd"/>
      <w:r w:rsidRPr="001C7F02">
        <w:rPr>
          <w:rFonts w:cs="Times New Roman"/>
          <w:sz w:val="28"/>
          <w:szCs w:val="28"/>
        </w:rPr>
        <w:t xml:space="preserve">  району з врахуванням їх енергоефективності;</w:t>
      </w:r>
    </w:p>
    <w:p w:rsidR="001C7F02" w:rsidRPr="007D25B1" w:rsidRDefault="001C7F02" w:rsidP="00AC25CC">
      <w:pPr>
        <w:pStyle w:val="15"/>
        <w:widowControl w:val="0"/>
        <w:numPr>
          <w:ilvl w:val="0"/>
          <w:numId w:val="22"/>
        </w:numPr>
        <w:tabs>
          <w:tab w:val="left" w:pos="1080"/>
        </w:tabs>
        <w:jc w:val="both"/>
        <w:rPr>
          <w:sz w:val="28"/>
          <w:szCs w:val="28"/>
        </w:rPr>
      </w:pPr>
      <w:r w:rsidRPr="001C7F02">
        <w:rPr>
          <w:sz w:val="28"/>
          <w:szCs w:val="28"/>
        </w:rPr>
        <w:t>пошук джерел залучення коштів для встановлення геліосистеми для підігріву води в дошкільних навчальних закладах в смт Чаплинка (залучення коштів міжнародних донорських організацій).</w:t>
      </w:r>
    </w:p>
    <w:p w:rsidR="001C7F02" w:rsidRPr="001C7F02" w:rsidRDefault="001C7F02" w:rsidP="007D25B1">
      <w:pPr>
        <w:widowControl w:val="0"/>
        <w:tabs>
          <w:tab w:val="left" w:pos="6300"/>
        </w:tabs>
        <w:spacing w:after="0"/>
        <w:jc w:val="center"/>
        <w:rPr>
          <w:rFonts w:ascii="Times New Roman" w:hAnsi="Times New Roman" w:cs="Times New Roman"/>
          <w:sz w:val="28"/>
          <w:szCs w:val="28"/>
        </w:rPr>
      </w:pPr>
      <w:r w:rsidRPr="001C7F02">
        <w:rPr>
          <w:rFonts w:ascii="Times New Roman" w:hAnsi="Times New Roman" w:cs="Times New Roman"/>
          <w:b/>
          <w:sz w:val="28"/>
          <w:szCs w:val="28"/>
        </w:rPr>
        <w:t>3.8. Розвиток фізичної культури і спорту</w:t>
      </w:r>
    </w:p>
    <w:p w:rsidR="001C7F02" w:rsidRPr="001C7F02" w:rsidRDefault="001C7F02" w:rsidP="007D25B1">
      <w:pPr>
        <w:widowControl w:val="0"/>
        <w:tabs>
          <w:tab w:val="left" w:pos="748"/>
        </w:tabs>
        <w:spacing w:after="0"/>
        <w:ind w:firstLine="720"/>
        <w:jc w:val="both"/>
        <w:rPr>
          <w:rFonts w:ascii="Times New Roman" w:hAnsi="Times New Roman" w:cs="Times New Roman"/>
          <w:sz w:val="28"/>
          <w:szCs w:val="28"/>
        </w:rPr>
      </w:pPr>
      <w:r w:rsidRPr="001C7F02">
        <w:rPr>
          <w:rFonts w:ascii="Times New Roman" w:hAnsi="Times New Roman" w:cs="Times New Roman"/>
          <w:b/>
          <w:sz w:val="28"/>
          <w:szCs w:val="28"/>
        </w:rPr>
        <w:t>Пріоритетними напрямами та завданнями в сфері фізичної культури та спорту на 201</w:t>
      </w:r>
      <w:r w:rsidR="007D25B1">
        <w:rPr>
          <w:rFonts w:ascii="Times New Roman" w:hAnsi="Times New Roman" w:cs="Times New Roman"/>
          <w:b/>
          <w:sz w:val="28"/>
          <w:szCs w:val="28"/>
        </w:rPr>
        <w:t>8</w:t>
      </w:r>
      <w:r w:rsidRPr="001C7F02">
        <w:rPr>
          <w:rFonts w:ascii="Times New Roman" w:hAnsi="Times New Roman" w:cs="Times New Roman"/>
          <w:b/>
          <w:sz w:val="28"/>
          <w:szCs w:val="28"/>
        </w:rPr>
        <w:t xml:space="preserve"> рік є:</w:t>
      </w:r>
    </w:p>
    <w:p w:rsidR="001C7F02" w:rsidRPr="001C7F02" w:rsidRDefault="001C7F02" w:rsidP="00AC25CC">
      <w:pPr>
        <w:widowControl w:val="0"/>
        <w:numPr>
          <w:ilvl w:val="0"/>
          <w:numId w:val="49"/>
        </w:numPr>
        <w:tabs>
          <w:tab w:val="left" w:pos="0"/>
          <w:tab w:val="left" w:pos="1080"/>
        </w:tabs>
        <w:suppressAutoHyphens/>
        <w:spacing w:after="0" w:line="240" w:lineRule="auto"/>
        <w:ind w:left="0" w:firstLine="720"/>
        <w:jc w:val="both"/>
        <w:rPr>
          <w:rFonts w:ascii="Times New Roman" w:hAnsi="Times New Roman" w:cs="Times New Roman"/>
          <w:sz w:val="28"/>
          <w:szCs w:val="28"/>
        </w:rPr>
      </w:pPr>
      <w:r w:rsidRPr="001C7F02">
        <w:rPr>
          <w:rFonts w:ascii="Times New Roman" w:hAnsi="Times New Roman" w:cs="Times New Roman"/>
          <w:sz w:val="28"/>
          <w:szCs w:val="28"/>
        </w:rPr>
        <w:t>формування у населення сталих традицій та мотивації фізичного виховання і спорту як важливих чинників забезпечення здорового способу життя;</w:t>
      </w:r>
    </w:p>
    <w:p w:rsidR="001C7F02" w:rsidRPr="001C7F02" w:rsidRDefault="001C7F02" w:rsidP="00AC25CC">
      <w:pPr>
        <w:pStyle w:val="15"/>
        <w:widowControl w:val="0"/>
        <w:numPr>
          <w:ilvl w:val="0"/>
          <w:numId w:val="49"/>
        </w:numPr>
        <w:tabs>
          <w:tab w:val="left" w:pos="0"/>
          <w:tab w:val="left" w:pos="1080"/>
        </w:tabs>
        <w:ind w:left="0" w:firstLine="720"/>
        <w:jc w:val="both"/>
        <w:rPr>
          <w:sz w:val="28"/>
          <w:szCs w:val="28"/>
        </w:rPr>
      </w:pPr>
      <w:r w:rsidRPr="001C7F02">
        <w:rPr>
          <w:bCs/>
          <w:sz w:val="28"/>
          <w:szCs w:val="28"/>
        </w:rPr>
        <w:t xml:space="preserve">покращення матеріально-технічного забезпечення сфери фізичної </w:t>
      </w:r>
      <w:r w:rsidRPr="001C7F02">
        <w:rPr>
          <w:bCs/>
          <w:sz w:val="28"/>
          <w:szCs w:val="28"/>
        </w:rPr>
        <w:lastRenderedPageBreak/>
        <w:t>культури і спорту;</w:t>
      </w:r>
    </w:p>
    <w:p w:rsidR="001C7F02" w:rsidRPr="001C7F02" w:rsidRDefault="001C7F02" w:rsidP="00AC25CC">
      <w:pPr>
        <w:pStyle w:val="15"/>
        <w:widowControl w:val="0"/>
        <w:numPr>
          <w:ilvl w:val="0"/>
          <w:numId w:val="49"/>
        </w:numPr>
        <w:tabs>
          <w:tab w:val="left" w:pos="0"/>
          <w:tab w:val="left" w:pos="1080"/>
        </w:tabs>
        <w:ind w:left="0" w:firstLine="720"/>
        <w:jc w:val="both"/>
        <w:rPr>
          <w:sz w:val="28"/>
          <w:szCs w:val="28"/>
        </w:rPr>
      </w:pPr>
      <w:r w:rsidRPr="001C7F02">
        <w:rPr>
          <w:sz w:val="28"/>
          <w:szCs w:val="28"/>
        </w:rPr>
        <w:t>спорт для всіх за місцем проживання та у місцях масового відпочинку населення;</w:t>
      </w:r>
    </w:p>
    <w:p w:rsidR="001C7F02" w:rsidRPr="001C7F02" w:rsidRDefault="001C7F02" w:rsidP="00AC25CC">
      <w:pPr>
        <w:widowControl w:val="0"/>
        <w:numPr>
          <w:ilvl w:val="0"/>
          <w:numId w:val="56"/>
        </w:numPr>
        <w:tabs>
          <w:tab w:val="left" w:pos="0"/>
          <w:tab w:val="left" w:pos="1080"/>
        </w:tabs>
        <w:suppressAutoHyphens/>
        <w:spacing w:after="0" w:line="240" w:lineRule="auto"/>
        <w:ind w:left="0" w:firstLine="720"/>
        <w:jc w:val="both"/>
        <w:rPr>
          <w:rFonts w:ascii="Times New Roman" w:hAnsi="Times New Roman" w:cs="Times New Roman"/>
          <w:sz w:val="28"/>
          <w:szCs w:val="28"/>
        </w:rPr>
      </w:pPr>
      <w:r w:rsidRPr="001C7F02">
        <w:rPr>
          <w:rFonts w:ascii="Times New Roman" w:hAnsi="Times New Roman" w:cs="Times New Roman"/>
          <w:sz w:val="28"/>
          <w:szCs w:val="28"/>
        </w:rPr>
        <w:t>розвиток спорту вищих досягнень, спорту</w:t>
      </w:r>
      <w:r w:rsidRPr="001C7F02">
        <w:rPr>
          <w:rFonts w:ascii="Times New Roman" w:hAnsi="Times New Roman" w:cs="Times New Roman"/>
          <w:b/>
          <w:sz w:val="28"/>
          <w:szCs w:val="28"/>
        </w:rPr>
        <w:t xml:space="preserve"> </w:t>
      </w:r>
      <w:r w:rsidRPr="001C7F02">
        <w:rPr>
          <w:rFonts w:ascii="Times New Roman" w:hAnsi="Times New Roman" w:cs="Times New Roman"/>
          <w:sz w:val="28"/>
          <w:szCs w:val="28"/>
        </w:rPr>
        <w:t>ветеранів та інвалідів;</w:t>
      </w:r>
    </w:p>
    <w:p w:rsidR="001C7F02" w:rsidRPr="001C7F02" w:rsidRDefault="001C7F02" w:rsidP="00AC25CC">
      <w:pPr>
        <w:widowControl w:val="0"/>
        <w:numPr>
          <w:ilvl w:val="0"/>
          <w:numId w:val="49"/>
        </w:numPr>
        <w:tabs>
          <w:tab w:val="left" w:pos="0"/>
          <w:tab w:val="left" w:pos="1080"/>
        </w:tabs>
        <w:suppressAutoHyphens/>
        <w:spacing w:after="0" w:line="240" w:lineRule="auto"/>
        <w:ind w:left="0" w:firstLine="720"/>
        <w:jc w:val="both"/>
        <w:rPr>
          <w:rFonts w:ascii="Times New Roman" w:hAnsi="Times New Roman" w:cs="Times New Roman"/>
          <w:sz w:val="28"/>
          <w:szCs w:val="28"/>
        </w:rPr>
      </w:pPr>
      <w:r w:rsidRPr="001C7F02">
        <w:rPr>
          <w:rFonts w:ascii="Times New Roman" w:hAnsi="Times New Roman" w:cs="Times New Roman"/>
          <w:sz w:val="28"/>
          <w:szCs w:val="28"/>
        </w:rPr>
        <w:t>збільшення кількості дітей, охоплених організованими формами оздоровлення.</w:t>
      </w:r>
    </w:p>
    <w:p w:rsidR="001C7F02" w:rsidRPr="001C7F02" w:rsidRDefault="001C7F02" w:rsidP="001C7F02">
      <w:pPr>
        <w:widowControl w:val="0"/>
        <w:ind w:firstLine="720"/>
        <w:jc w:val="both"/>
        <w:rPr>
          <w:rFonts w:ascii="Times New Roman" w:hAnsi="Times New Roman" w:cs="Times New Roman"/>
          <w:sz w:val="28"/>
          <w:szCs w:val="28"/>
        </w:rPr>
      </w:pPr>
      <w:r w:rsidRPr="001C7F02">
        <w:rPr>
          <w:rFonts w:ascii="Times New Roman" w:hAnsi="Times New Roman" w:cs="Times New Roman"/>
          <w:b/>
          <w:sz w:val="28"/>
          <w:szCs w:val="28"/>
        </w:rPr>
        <w:t>Основні заходи, що плануються для їх виконання:</w:t>
      </w:r>
    </w:p>
    <w:p w:rsidR="001C7F02" w:rsidRPr="001C7F02" w:rsidRDefault="001C7F02" w:rsidP="00AC25CC">
      <w:pPr>
        <w:widowControl w:val="0"/>
        <w:numPr>
          <w:ilvl w:val="0"/>
          <w:numId w:val="54"/>
        </w:numPr>
        <w:tabs>
          <w:tab w:val="left" w:pos="0"/>
          <w:tab w:val="left" w:pos="1080"/>
        </w:tabs>
        <w:suppressAutoHyphens/>
        <w:spacing w:after="0" w:line="240" w:lineRule="auto"/>
        <w:ind w:left="0" w:firstLine="720"/>
        <w:jc w:val="both"/>
        <w:rPr>
          <w:rFonts w:ascii="Times New Roman" w:hAnsi="Times New Roman" w:cs="Times New Roman"/>
          <w:sz w:val="28"/>
          <w:szCs w:val="28"/>
        </w:rPr>
      </w:pPr>
      <w:r w:rsidRPr="001C7F02">
        <w:rPr>
          <w:rFonts w:ascii="Times New Roman" w:hAnsi="Times New Roman" w:cs="Times New Roman"/>
          <w:sz w:val="28"/>
          <w:szCs w:val="28"/>
        </w:rPr>
        <w:t>формування системи дитячого фізичного виховання;</w:t>
      </w:r>
    </w:p>
    <w:p w:rsidR="001C7F02" w:rsidRPr="001C7F02" w:rsidRDefault="001C7F02" w:rsidP="00AC25CC">
      <w:pPr>
        <w:widowControl w:val="0"/>
        <w:numPr>
          <w:ilvl w:val="0"/>
          <w:numId w:val="54"/>
        </w:numPr>
        <w:tabs>
          <w:tab w:val="left" w:pos="0"/>
          <w:tab w:val="left" w:pos="1080"/>
        </w:tabs>
        <w:suppressAutoHyphens/>
        <w:spacing w:after="0" w:line="240" w:lineRule="auto"/>
        <w:ind w:left="0" w:firstLine="720"/>
        <w:jc w:val="both"/>
        <w:rPr>
          <w:rFonts w:ascii="Times New Roman" w:hAnsi="Times New Roman" w:cs="Times New Roman"/>
          <w:sz w:val="28"/>
          <w:szCs w:val="28"/>
        </w:rPr>
      </w:pPr>
      <w:r w:rsidRPr="001C7F02">
        <w:rPr>
          <w:rFonts w:ascii="Times New Roman" w:hAnsi="Times New Roman" w:cs="Times New Roman"/>
          <w:sz w:val="28"/>
          <w:szCs w:val="28"/>
        </w:rPr>
        <w:t>удосконалення системи дитячо-юнацького спорту;</w:t>
      </w:r>
    </w:p>
    <w:p w:rsidR="001C7F02" w:rsidRPr="001C7F02" w:rsidRDefault="001C7F02" w:rsidP="00AC25CC">
      <w:pPr>
        <w:widowControl w:val="0"/>
        <w:numPr>
          <w:ilvl w:val="0"/>
          <w:numId w:val="54"/>
        </w:numPr>
        <w:tabs>
          <w:tab w:val="left" w:pos="0"/>
          <w:tab w:val="left" w:pos="1080"/>
        </w:tabs>
        <w:suppressAutoHyphens/>
        <w:spacing w:after="0" w:line="240" w:lineRule="auto"/>
        <w:ind w:left="0" w:firstLine="720"/>
        <w:jc w:val="both"/>
        <w:rPr>
          <w:rFonts w:ascii="Times New Roman" w:hAnsi="Times New Roman" w:cs="Times New Roman"/>
          <w:sz w:val="28"/>
          <w:szCs w:val="28"/>
        </w:rPr>
      </w:pPr>
      <w:r w:rsidRPr="001C7F02">
        <w:rPr>
          <w:rFonts w:ascii="Times New Roman" w:hAnsi="Times New Roman" w:cs="Times New Roman"/>
          <w:sz w:val="28"/>
          <w:szCs w:val="28"/>
        </w:rPr>
        <w:t>підвищення якості відбору обдарованих осіб до системи резервного спорту, створювати умови для розвитку індивідуальних здібностей спортсменів на етапах багаторічної підготовки;</w:t>
      </w:r>
    </w:p>
    <w:p w:rsidR="001C7F02" w:rsidRPr="001C7F02" w:rsidRDefault="001C7F02" w:rsidP="00AC25CC">
      <w:pPr>
        <w:widowControl w:val="0"/>
        <w:numPr>
          <w:ilvl w:val="0"/>
          <w:numId w:val="54"/>
        </w:numPr>
        <w:tabs>
          <w:tab w:val="left" w:pos="0"/>
          <w:tab w:val="left" w:pos="1080"/>
        </w:tabs>
        <w:suppressAutoHyphens/>
        <w:spacing w:after="0" w:line="240" w:lineRule="auto"/>
        <w:ind w:left="0" w:firstLine="720"/>
        <w:jc w:val="both"/>
        <w:rPr>
          <w:rFonts w:ascii="Times New Roman" w:hAnsi="Times New Roman" w:cs="Times New Roman"/>
          <w:sz w:val="28"/>
          <w:szCs w:val="28"/>
        </w:rPr>
      </w:pPr>
      <w:r w:rsidRPr="001C7F02">
        <w:rPr>
          <w:rFonts w:ascii="Times New Roman" w:hAnsi="Times New Roman" w:cs="Times New Roman"/>
          <w:sz w:val="28"/>
          <w:szCs w:val="28"/>
        </w:rPr>
        <w:t>створення умов для розвитку масової фізичної культури, фізкультурно-оздоровчої та реабілітаційної роботи серед інвалідів, відкриття додаткових спортивних майданчиків;</w:t>
      </w:r>
    </w:p>
    <w:p w:rsidR="001C7F02" w:rsidRPr="001C7F02" w:rsidRDefault="001C7F02" w:rsidP="00AC25CC">
      <w:pPr>
        <w:widowControl w:val="0"/>
        <w:numPr>
          <w:ilvl w:val="0"/>
          <w:numId w:val="54"/>
        </w:numPr>
        <w:tabs>
          <w:tab w:val="left" w:pos="0"/>
          <w:tab w:val="left" w:pos="1080"/>
          <w:tab w:val="left" w:pos="6300"/>
        </w:tabs>
        <w:suppressAutoHyphens/>
        <w:spacing w:after="0" w:line="240" w:lineRule="auto"/>
        <w:ind w:left="0" w:firstLine="720"/>
        <w:jc w:val="both"/>
        <w:rPr>
          <w:rFonts w:ascii="Times New Roman" w:hAnsi="Times New Roman" w:cs="Times New Roman"/>
          <w:sz w:val="28"/>
          <w:szCs w:val="28"/>
        </w:rPr>
      </w:pPr>
      <w:r w:rsidRPr="001C7F02">
        <w:rPr>
          <w:rFonts w:ascii="Times New Roman" w:hAnsi="Times New Roman" w:cs="Times New Roman"/>
          <w:sz w:val="28"/>
          <w:szCs w:val="28"/>
        </w:rPr>
        <w:t>проведення інвентаризації спортивних споруд у сільських населених пунктах з метою визначення потреб у їх подальшому облаштуванні, ремонті, а також будівництві нових спортивних споруд;</w:t>
      </w:r>
    </w:p>
    <w:p w:rsidR="001C7F02" w:rsidRPr="001C7F02" w:rsidRDefault="001C7F02" w:rsidP="00AC25CC">
      <w:pPr>
        <w:widowControl w:val="0"/>
        <w:numPr>
          <w:ilvl w:val="0"/>
          <w:numId w:val="54"/>
        </w:numPr>
        <w:tabs>
          <w:tab w:val="left" w:pos="0"/>
          <w:tab w:val="left" w:pos="1080"/>
        </w:tabs>
        <w:suppressAutoHyphens/>
        <w:spacing w:after="0" w:line="240" w:lineRule="auto"/>
        <w:ind w:left="0" w:firstLine="720"/>
        <w:jc w:val="both"/>
        <w:rPr>
          <w:rFonts w:ascii="Times New Roman" w:hAnsi="Times New Roman" w:cs="Times New Roman"/>
          <w:sz w:val="28"/>
          <w:szCs w:val="28"/>
        </w:rPr>
      </w:pPr>
      <w:r w:rsidRPr="001C7F02">
        <w:rPr>
          <w:rFonts w:ascii="Times New Roman" w:hAnsi="Times New Roman" w:cs="Times New Roman"/>
          <w:sz w:val="28"/>
          <w:szCs w:val="28"/>
        </w:rPr>
        <w:t>проведення фізкультурно-оздоровчої та спортивно-масової роботи в усіх навчальних закладах, за місцем проживання, роботи та у місцях масового відпочинку громадян, а також фізкультурно-оздоровчу та реабілітаційну роботу серед інвалідів;</w:t>
      </w:r>
    </w:p>
    <w:p w:rsidR="001C7F02" w:rsidRPr="001C7F02" w:rsidRDefault="001C7F02" w:rsidP="00AC25CC">
      <w:pPr>
        <w:pStyle w:val="HTML"/>
        <w:widowControl w:val="0"/>
        <w:numPr>
          <w:ilvl w:val="0"/>
          <w:numId w:val="54"/>
        </w:numPr>
        <w:tabs>
          <w:tab w:val="clear" w:pos="916"/>
          <w:tab w:val="left" w:pos="0"/>
          <w:tab w:val="left" w:pos="1080"/>
        </w:tabs>
        <w:ind w:left="0" w:right="-54" w:firstLine="720"/>
        <w:jc w:val="both"/>
        <w:rPr>
          <w:rFonts w:ascii="Times New Roman" w:hAnsi="Times New Roman" w:cs="Times New Roman"/>
          <w:sz w:val="28"/>
          <w:szCs w:val="28"/>
          <w:lang w:val="uk-UA"/>
        </w:rPr>
      </w:pPr>
      <w:r w:rsidRPr="001C7F02">
        <w:rPr>
          <w:rFonts w:ascii="Times New Roman" w:hAnsi="Times New Roman" w:cs="Times New Roman"/>
          <w:sz w:val="28"/>
          <w:szCs w:val="28"/>
          <w:lang w:val="uk-UA"/>
        </w:rPr>
        <w:t>розвиток олімпійських, параолімпійських, неолімпійських видів спорту шляхом підтримки дитячого, дитячо-юнацького, резервного спорту, спорту вищих досягнень, спорту інвалідів та спорту ветеранів;</w:t>
      </w:r>
    </w:p>
    <w:p w:rsidR="001C7F02" w:rsidRPr="001C7F02" w:rsidRDefault="001C7F02" w:rsidP="00AC25CC">
      <w:pPr>
        <w:widowControl w:val="0"/>
        <w:numPr>
          <w:ilvl w:val="1"/>
          <w:numId w:val="53"/>
        </w:numPr>
        <w:tabs>
          <w:tab w:val="left" w:pos="0"/>
          <w:tab w:val="left" w:pos="1080"/>
        </w:tabs>
        <w:suppressAutoHyphens/>
        <w:spacing w:after="0" w:line="240" w:lineRule="auto"/>
        <w:ind w:left="0" w:firstLine="720"/>
        <w:jc w:val="both"/>
        <w:rPr>
          <w:rFonts w:ascii="Times New Roman" w:hAnsi="Times New Roman" w:cs="Times New Roman"/>
          <w:sz w:val="28"/>
          <w:szCs w:val="28"/>
        </w:rPr>
      </w:pPr>
      <w:r w:rsidRPr="001C7F02">
        <w:rPr>
          <w:rFonts w:ascii="Times New Roman" w:hAnsi="Times New Roman" w:cs="Times New Roman"/>
          <w:sz w:val="28"/>
          <w:szCs w:val="28"/>
        </w:rPr>
        <w:t>забезпечення якісними послугами з оздоровлення та відпочинку дітей в дитячих оздоровчих закладах;</w:t>
      </w:r>
    </w:p>
    <w:p w:rsidR="001C7F02" w:rsidRPr="001C7F02" w:rsidRDefault="001C7F02" w:rsidP="00AC25CC">
      <w:pPr>
        <w:pStyle w:val="HTML"/>
        <w:widowControl w:val="0"/>
        <w:numPr>
          <w:ilvl w:val="0"/>
          <w:numId w:val="54"/>
        </w:numPr>
        <w:tabs>
          <w:tab w:val="clear" w:pos="916"/>
          <w:tab w:val="left" w:pos="0"/>
          <w:tab w:val="left" w:pos="1080"/>
        </w:tabs>
        <w:ind w:left="0" w:right="-54" w:firstLine="720"/>
        <w:jc w:val="both"/>
        <w:rPr>
          <w:rFonts w:ascii="Times New Roman" w:hAnsi="Times New Roman" w:cs="Times New Roman"/>
          <w:sz w:val="28"/>
          <w:szCs w:val="28"/>
        </w:rPr>
      </w:pPr>
      <w:r w:rsidRPr="001C7F02">
        <w:rPr>
          <w:rFonts w:ascii="Times New Roman" w:hAnsi="Times New Roman" w:cs="Times New Roman"/>
          <w:sz w:val="28"/>
          <w:szCs w:val="28"/>
          <w:lang w:val="uk-UA"/>
        </w:rPr>
        <w:t>будівництво спортивного майданчика зі штучним покриттям в смт Чаплинка Херсонської області;</w:t>
      </w:r>
    </w:p>
    <w:p w:rsidR="001C7F02" w:rsidRPr="001C7F02" w:rsidRDefault="001C7F02" w:rsidP="00AC25CC">
      <w:pPr>
        <w:pStyle w:val="HTML"/>
        <w:widowControl w:val="0"/>
        <w:numPr>
          <w:ilvl w:val="0"/>
          <w:numId w:val="54"/>
        </w:numPr>
        <w:tabs>
          <w:tab w:val="clear" w:pos="916"/>
          <w:tab w:val="left" w:pos="0"/>
          <w:tab w:val="left" w:pos="1080"/>
        </w:tabs>
        <w:ind w:left="0" w:right="-54" w:firstLine="720"/>
        <w:jc w:val="both"/>
        <w:rPr>
          <w:rFonts w:ascii="Times New Roman" w:hAnsi="Times New Roman" w:cs="Times New Roman"/>
          <w:sz w:val="28"/>
          <w:szCs w:val="28"/>
        </w:rPr>
      </w:pPr>
      <w:r w:rsidRPr="001C7F02">
        <w:rPr>
          <w:rFonts w:ascii="Times New Roman" w:hAnsi="Times New Roman" w:cs="Times New Roman"/>
          <w:sz w:val="28"/>
          <w:szCs w:val="28"/>
          <w:lang w:val="uk-UA"/>
        </w:rPr>
        <w:t xml:space="preserve">будівництво роледрому в смт Чаплинка; </w:t>
      </w:r>
    </w:p>
    <w:p w:rsidR="001C7F02" w:rsidRPr="007D25B1" w:rsidRDefault="001C7F02" w:rsidP="00AC25CC">
      <w:pPr>
        <w:pStyle w:val="HTML"/>
        <w:widowControl w:val="0"/>
        <w:numPr>
          <w:ilvl w:val="0"/>
          <w:numId w:val="54"/>
        </w:numPr>
        <w:tabs>
          <w:tab w:val="clear" w:pos="916"/>
          <w:tab w:val="left" w:pos="0"/>
          <w:tab w:val="left" w:pos="1080"/>
        </w:tabs>
        <w:ind w:left="0" w:right="-54" w:firstLine="720"/>
        <w:jc w:val="both"/>
        <w:rPr>
          <w:rFonts w:ascii="Times New Roman" w:hAnsi="Times New Roman" w:cs="Times New Roman"/>
          <w:sz w:val="28"/>
          <w:szCs w:val="28"/>
        </w:rPr>
      </w:pPr>
      <w:r w:rsidRPr="001C7F02">
        <w:rPr>
          <w:rFonts w:ascii="Times New Roman" w:hAnsi="Times New Roman" w:cs="Times New Roman"/>
          <w:sz w:val="28"/>
          <w:szCs w:val="28"/>
          <w:lang w:val="uk-UA"/>
        </w:rPr>
        <w:t>встановлення вуличних тренажерів.</w:t>
      </w:r>
    </w:p>
    <w:p w:rsidR="001C7F02" w:rsidRPr="001C7F02" w:rsidRDefault="001C7F02" w:rsidP="007D25B1">
      <w:pPr>
        <w:widowControl w:val="0"/>
        <w:spacing w:after="0"/>
        <w:ind w:firstLine="720"/>
        <w:jc w:val="center"/>
        <w:rPr>
          <w:rFonts w:ascii="Times New Roman" w:hAnsi="Times New Roman" w:cs="Times New Roman"/>
          <w:sz w:val="28"/>
          <w:szCs w:val="28"/>
        </w:rPr>
      </w:pPr>
      <w:r w:rsidRPr="001C7F02">
        <w:rPr>
          <w:rFonts w:ascii="Times New Roman" w:hAnsi="Times New Roman" w:cs="Times New Roman"/>
          <w:b/>
          <w:bCs/>
          <w:sz w:val="28"/>
          <w:szCs w:val="28"/>
        </w:rPr>
        <w:t>3.9. Розвиток культури та туризму</w:t>
      </w:r>
    </w:p>
    <w:p w:rsidR="001C7F02" w:rsidRPr="001C7F02" w:rsidRDefault="001C7F02" w:rsidP="007D25B1">
      <w:pPr>
        <w:widowControl w:val="0"/>
        <w:tabs>
          <w:tab w:val="left" w:pos="748"/>
        </w:tabs>
        <w:spacing w:after="0"/>
        <w:ind w:firstLine="720"/>
        <w:jc w:val="both"/>
        <w:rPr>
          <w:rFonts w:ascii="Times New Roman" w:hAnsi="Times New Roman" w:cs="Times New Roman"/>
          <w:sz w:val="28"/>
          <w:szCs w:val="28"/>
        </w:rPr>
      </w:pPr>
      <w:r w:rsidRPr="001C7F02">
        <w:rPr>
          <w:rFonts w:ascii="Times New Roman" w:hAnsi="Times New Roman" w:cs="Times New Roman"/>
          <w:b/>
          <w:sz w:val="28"/>
          <w:szCs w:val="28"/>
        </w:rPr>
        <w:t>Пріоритетними напрямами та завданнями в сфері культури та туризму на 201</w:t>
      </w:r>
      <w:r w:rsidR="007D25B1">
        <w:rPr>
          <w:rFonts w:ascii="Times New Roman" w:hAnsi="Times New Roman" w:cs="Times New Roman"/>
          <w:b/>
          <w:sz w:val="28"/>
          <w:szCs w:val="28"/>
        </w:rPr>
        <w:t>8</w:t>
      </w:r>
      <w:r w:rsidRPr="001C7F02">
        <w:rPr>
          <w:rFonts w:ascii="Times New Roman" w:hAnsi="Times New Roman" w:cs="Times New Roman"/>
          <w:b/>
          <w:sz w:val="28"/>
          <w:szCs w:val="28"/>
        </w:rPr>
        <w:t xml:space="preserve"> рік є:</w:t>
      </w:r>
    </w:p>
    <w:p w:rsidR="001C7F02" w:rsidRPr="001C7F02" w:rsidRDefault="001C7F02" w:rsidP="00AC25CC">
      <w:pPr>
        <w:widowControl w:val="0"/>
        <w:numPr>
          <w:ilvl w:val="0"/>
          <w:numId w:val="52"/>
        </w:numPr>
        <w:tabs>
          <w:tab w:val="left" w:pos="0"/>
          <w:tab w:val="left" w:pos="1080"/>
        </w:tabs>
        <w:suppressAutoHyphens/>
        <w:spacing w:after="0" w:line="240" w:lineRule="auto"/>
        <w:ind w:left="0" w:firstLine="720"/>
        <w:jc w:val="both"/>
        <w:rPr>
          <w:rFonts w:ascii="Times New Roman" w:hAnsi="Times New Roman" w:cs="Times New Roman"/>
          <w:sz w:val="28"/>
          <w:szCs w:val="28"/>
        </w:rPr>
      </w:pPr>
      <w:r w:rsidRPr="001C7F02">
        <w:rPr>
          <w:rFonts w:ascii="Times New Roman" w:hAnsi="Times New Roman" w:cs="Times New Roman"/>
          <w:sz w:val="28"/>
          <w:szCs w:val="28"/>
        </w:rPr>
        <w:t>відродження духовності та культури, збереження надбань національної культурної спадщини, обрядів і традицій українського народу, розвиток самодіяльно-художньої творчості;</w:t>
      </w:r>
    </w:p>
    <w:p w:rsidR="001C7F02" w:rsidRPr="001C7F02" w:rsidRDefault="001C7F02" w:rsidP="00AC25CC">
      <w:pPr>
        <w:widowControl w:val="0"/>
        <w:numPr>
          <w:ilvl w:val="0"/>
          <w:numId w:val="52"/>
        </w:numPr>
        <w:tabs>
          <w:tab w:val="left" w:pos="0"/>
          <w:tab w:val="left" w:pos="720"/>
          <w:tab w:val="left" w:pos="1080"/>
        </w:tabs>
        <w:suppressAutoHyphens/>
        <w:spacing w:after="0" w:line="240" w:lineRule="auto"/>
        <w:ind w:left="0" w:firstLine="720"/>
        <w:jc w:val="both"/>
        <w:rPr>
          <w:rFonts w:ascii="Times New Roman" w:hAnsi="Times New Roman" w:cs="Times New Roman"/>
          <w:sz w:val="28"/>
          <w:szCs w:val="28"/>
        </w:rPr>
      </w:pPr>
      <w:r w:rsidRPr="001C7F02">
        <w:rPr>
          <w:rFonts w:ascii="Times New Roman" w:hAnsi="Times New Roman" w:cs="Times New Roman"/>
          <w:sz w:val="28"/>
          <w:szCs w:val="28"/>
        </w:rPr>
        <w:t>забезпечення повноцінного функціонування мережі закладів культури;</w:t>
      </w:r>
    </w:p>
    <w:p w:rsidR="001C7F02" w:rsidRPr="001C7F02" w:rsidRDefault="001C7F02" w:rsidP="00AC25CC">
      <w:pPr>
        <w:widowControl w:val="0"/>
        <w:numPr>
          <w:ilvl w:val="0"/>
          <w:numId w:val="52"/>
        </w:numPr>
        <w:tabs>
          <w:tab w:val="left" w:pos="0"/>
          <w:tab w:val="left" w:pos="180"/>
          <w:tab w:val="left" w:pos="1080"/>
        </w:tabs>
        <w:suppressAutoHyphens/>
        <w:spacing w:after="0" w:line="240" w:lineRule="auto"/>
        <w:ind w:left="0" w:firstLine="720"/>
        <w:jc w:val="both"/>
        <w:rPr>
          <w:rFonts w:ascii="Times New Roman" w:hAnsi="Times New Roman" w:cs="Times New Roman"/>
          <w:sz w:val="28"/>
          <w:szCs w:val="28"/>
        </w:rPr>
      </w:pPr>
      <w:r w:rsidRPr="001C7F02">
        <w:rPr>
          <w:rFonts w:ascii="Times New Roman" w:hAnsi="Times New Roman" w:cs="Times New Roman"/>
          <w:sz w:val="28"/>
          <w:szCs w:val="28"/>
        </w:rPr>
        <w:t>здійснення енергозберігаючих заходів в закладах культури;</w:t>
      </w:r>
    </w:p>
    <w:p w:rsidR="001C7F02" w:rsidRPr="001C7F02" w:rsidRDefault="001C7F02" w:rsidP="00AC25CC">
      <w:pPr>
        <w:widowControl w:val="0"/>
        <w:numPr>
          <w:ilvl w:val="0"/>
          <w:numId w:val="52"/>
        </w:numPr>
        <w:tabs>
          <w:tab w:val="left" w:pos="0"/>
          <w:tab w:val="left" w:pos="1080"/>
        </w:tabs>
        <w:suppressAutoHyphens/>
        <w:spacing w:after="0" w:line="240" w:lineRule="auto"/>
        <w:ind w:left="0" w:firstLine="720"/>
        <w:jc w:val="both"/>
        <w:rPr>
          <w:rFonts w:ascii="Times New Roman" w:hAnsi="Times New Roman" w:cs="Times New Roman"/>
          <w:sz w:val="28"/>
          <w:szCs w:val="28"/>
        </w:rPr>
      </w:pPr>
      <w:r w:rsidRPr="001C7F02">
        <w:rPr>
          <w:rFonts w:ascii="Times New Roman" w:hAnsi="Times New Roman" w:cs="Times New Roman"/>
          <w:color w:val="000000"/>
          <w:sz w:val="28"/>
          <w:szCs w:val="28"/>
        </w:rPr>
        <w:t xml:space="preserve">популяризація національної </w:t>
      </w:r>
      <w:hyperlink r:id="rId18" w:anchor="w1_18" w:history="1">
        <w:r w:rsidRPr="001C7F02">
          <w:rPr>
            <w:rStyle w:val="af5"/>
            <w:rFonts w:ascii="Times New Roman" w:hAnsi="Times New Roman" w:cs="Times New Roman"/>
            <w:color w:val="000000"/>
            <w:sz w:val="28"/>
            <w:szCs w:val="28"/>
          </w:rPr>
          <w:t>культур</w:t>
        </w:r>
      </w:hyperlink>
      <w:r w:rsidRPr="001C7F02">
        <w:rPr>
          <w:rFonts w:ascii="Times New Roman" w:hAnsi="Times New Roman" w:cs="Times New Roman"/>
          <w:color w:val="000000"/>
          <w:sz w:val="28"/>
          <w:szCs w:val="28"/>
        </w:rPr>
        <w:t xml:space="preserve">ної спадщини серед учнівської молоді, розвиток </w:t>
      </w:r>
      <w:r w:rsidRPr="001C7F02">
        <w:rPr>
          <w:rFonts w:ascii="Times New Roman" w:hAnsi="Times New Roman" w:cs="Times New Roman"/>
          <w:bCs/>
          <w:color w:val="000000"/>
          <w:sz w:val="28"/>
          <w:szCs w:val="28"/>
        </w:rPr>
        <w:t>пам’яток</w:t>
      </w:r>
      <w:r w:rsidRPr="001C7F02">
        <w:rPr>
          <w:rFonts w:ascii="Times New Roman" w:hAnsi="Times New Roman" w:cs="Times New Roman"/>
          <w:color w:val="000000"/>
          <w:sz w:val="28"/>
          <w:szCs w:val="28"/>
        </w:rPr>
        <w:t xml:space="preserve"> </w:t>
      </w:r>
      <w:hyperlink r:id="rId19" w:anchor="w1_19" w:history="1">
        <w:r w:rsidRPr="001C7F02">
          <w:rPr>
            <w:rStyle w:val="af5"/>
            <w:rFonts w:ascii="Times New Roman" w:hAnsi="Times New Roman" w:cs="Times New Roman"/>
            <w:color w:val="000000"/>
            <w:sz w:val="28"/>
            <w:szCs w:val="28"/>
          </w:rPr>
          <w:t>культур</w:t>
        </w:r>
      </w:hyperlink>
      <w:r w:rsidRPr="001C7F02">
        <w:rPr>
          <w:rFonts w:ascii="Times New Roman" w:hAnsi="Times New Roman" w:cs="Times New Roman"/>
          <w:color w:val="000000"/>
          <w:sz w:val="28"/>
          <w:szCs w:val="28"/>
        </w:rPr>
        <w:t xml:space="preserve">ної спадщини; </w:t>
      </w:r>
    </w:p>
    <w:p w:rsidR="001C7F02" w:rsidRPr="001C7F02" w:rsidRDefault="001C7F02" w:rsidP="00AC25CC">
      <w:pPr>
        <w:widowControl w:val="0"/>
        <w:numPr>
          <w:ilvl w:val="0"/>
          <w:numId w:val="52"/>
        </w:numPr>
        <w:tabs>
          <w:tab w:val="left" w:pos="0"/>
          <w:tab w:val="left" w:pos="1080"/>
        </w:tabs>
        <w:suppressAutoHyphens/>
        <w:spacing w:after="0" w:line="240" w:lineRule="auto"/>
        <w:ind w:left="0" w:firstLine="720"/>
        <w:jc w:val="both"/>
        <w:rPr>
          <w:rFonts w:ascii="Times New Roman" w:hAnsi="Times New Roman" w:cs="Times New Roman"/>
          <w:sz w:val="28"/>
          <w:szCs w:val="28"/>
        </w:rPr>
      </w:pPr>
      <w:r w:rsidRPr="001C7F02">
        <w:rPr>
          <w:rFonts w:ascii="Times New Roman" w:hAnsi="Times New Roman" w:cs="Times New Roman"/>
          <w:bCs/>
          <w:color w:val="000000"/>
          <w:sz w:val="28"/>
          <w:szCs w:val="28"/>
        </w:rPr>
        <w:lastRenderedPageBreak/>
        <w:t>проведення ремонтних робіт по утриманню пам’яток у належному стані;</w:t>
      </w:r>
    </w:p>
    <w:p w:rsidR="001C7F02" w:rsidRPr="001C7F02" w:rsidRDefault="001C7F02" w:rsidP="00AC25CC">
      <w:pPr>
        <w:widowControl w:val="0"/>
        <w:numPr>
          <w:ilvl w:val="0"/>
          <w:numId w:val="52"/>
        </w:numPr>
        <w:tabs>
          <w:tab w:val="left" w:pos="180"/>
          <w:tab w:val="left" w:pos="1080"/>
        </w:tabs>
        <w:suppressAutoHyphens/>
        <w:spacing w:after="0" w:line="240" w:lineRule="auto"/>
        <w:ind w:left="0" w:firstLine="720"/>
        <w:jc w:val="both"/>
        <w:rPr>
          <w:rFonts w:ascii="Times New Roman" w:hAnsi="Times New Roman" w:cs="Times New Roman"/>
          <w:sz w:val="28"/>
          <w:szCs w:val="28"/>
        </w:rPr>
      </w:pPr>
      <w:r w:rsidRPr="001C7F02">
        <w:rPr>
          <w:rFonts w:ascii="Times New Roman" w:hAnsi="Times New Roman" w:cs="Times New Roman"/>
          <w:sz w:val="28"/>
          <w:szCs w:val="28"/>
        </w:rPr>
        <w:t>пошуки шляхів залучення недержавних коштів та засобів підтримки культури і мистецтва;</w:t>
      </w:r>
    </w:p>
    <w:p w:rsidR="001C7F02" w:rsidRPr="001C7F02" w:rsidRDefault="001C7F02" w:rsidP="00AC25CC">
      <w:pPr>
        <w:widowControl w:val="0"/>
        <w:numPr>
          <w:ilvl w:val="0"/>
          <w:numId w:val="52"/>
        </w:numPr>
        <w:tabs>
          <w:tab w:val="left" w:pos="180"/>
          <w:tab w:val="left" w:pos="1080"/>
        </w:tabs>
        <w:suppressAutoHyphens/>
        <w:spacing w:after="0" w:line="240" w:lineRule="auto"/>
        <w:ind w:left="0" w:firstLine="720"/>
        <w:jc w:val="both"/>
        <w:rPr>
          <w:rFonts w:ascii="Times New Roman" w:hAnsi="Times New Roman" w:cs="Times New Roman"/>
          <w:sz w:val="28"/>
          <w:szCs w:val="28"/>
        </w:rPr>
      </w:pPr>
      <w:r w:rsidRPr="001C7F02">
        <w:rPr>
          <w:rFonts w:ascii="Times New Roman" w:hAnsi="Times New Roman" w:cs="Times New Roman"/>
          <w:color w:val="000000"/>
          <w:sz w:val="28"/>
          <w:szCs w:val="28"/>
        </w:rPr>
        <w:t>популяризація туристично-рекреаційного потенціалу громади, сприяння розвитку зеленого туризму.</w:t>
      </w:r>
    </w:p>
    <w:p w:rsidR="001C7F02" w:rsidRPr="001C7F02" w:rsidRDefault="001C7F02" w:rsidP="001C7F02">
      <w:pPr>
        <w:widowControl w:val="0"/>
        <w:ind w:firstLine="720"/>
        <w:jc w:val="both"/>
        <w:rPr>
          <w:rFonts w:ascii="Times New Roman" w:hAnsi="Times New Roman" w:cs="Times New Roman"/>
          <w:sz w:val="28"/>
          <w:szCs w:val="28"/>
        </w:rPr>
      </w:pPr>
      <w:r w:rsidRPr="001C7F02">
        <w:rPr>
          <w:rFonts w:ascii="Times New Roman" w:hAnsi="Times New Roman" w:cs="Times New Roman"/>
          <w:b/>
          <w:sz w:val="28"/>
          <w:szCs w:val="28"/>
        </w:rPr>
        <w:t>Основні заходи, що плануються для їх виконання:</w:t>
      </w:r>
    </w:p>
    <w:p w:rsidR="001C7F02" w:rsidRPr="001C7F02" w:rsidRDefault="001C7F02" w:rsidP="00AC25CC">
      <w:pPr>
        <w:pStyle w:val="a3"/>
        <w:widowControl w:val="0"/>
        <w:numPr>
          <w:ilvl w:val="0"/>
          <w:numId w:val="51"/>
        </w:numPr>
        <w:tabs>
          <w:tab w:val="left" w:pos="0"/>
          <w:tab w:val="left" w:pos="1080"/>
        </w:tabs>
        <w:suppressAutoHyphens/>
        <w:spacing w:after="0" w:line="254" w:lineRule="auto"/>
        <w:ind w:left="0" w:firstLine="720"/>
        <w:jc w:val="both"/>
        <w:rPr>
          <w:rFonts w:ascii="Times New Roman" w:hAnsi="Times New Roman" w:cs="Times New Roman"/>
          <w:sz w:val="28"/>
          <w:szCs w:val="28"/>
        </w:rPr>
      </w:pPr>
      <w:r w:rsidRPr="001C7F02">
        <w:rPr>
          <w:rFonts w:ascii="Times New Roman" w:hAnsi="Times New Roman" w:cs="Times New Roman"/>
          <w:sz w:val="28"/>
          <w:szCs w:val="28"/>
        </w:rPr>
        <w:t>посилення роботи у проведенні заходів, пов’язаних із героїнізацією осіб, які віддали життя за незалежність України, вшанування їх пам’яті, патріотичного виховання та консолідації українського народу та проведення зустрічей з воїнами, які перебували в зоні АТО;</w:t>
      </w:r>
    </w:p>
    <w:p w:rsidR="001C7F02" w:rsidRPr="001C7F02" w:rsidRDefault="001C7F02" w:rsidP="00AC25CC">
      <w:pPr>
        <w:pStyle w:val="a3"/>
        <w:widowControl w:val="0"/>
        <w:numPr>
          <w:ilvl w:val="0"/>
          <w:numId w:val="51"/>
        </w:numPr>
        <w:tabs>
          <w:tab w:val="left" w:pos="0"/>
          <w:tab w:val="left" w:pos="1080"/>
        </w:tabs>
        <w:suppressAutoHyphens/>
        <w:spacing w:after="0" w:line="254" w:lineRule="auto"/>
        <w:ind w:left="0" w:firstLine="720"/>
        <w:jc w:val="both"/>
        <w:rPr>
          <w:rFonts w:ascii="Times New Roman" w:hAnsi="Times New Roman" w:cs="Times New Roman"/>
          <w:sz w:val="28"/>
          <w:szCs w:val="28"/>
        </w:rPr>
      </w:pPr>
      <w:r w:rsidRPr="001C7F02">
        <w:rPr>
          <w:rFonts w:ascii="Times New Roman" w:hAnsi="Times New Roman" w:cs="Times New Roman"/>
          <w:sz w:val="28"/>
          <w:szCs w:val="28"/>
        </w:rPr>
        <w:t>присвоєння звання «Почесний громадянин» за вагомий внесок у розвиток Чаплинської громади;</w:t>
      </w:r>
    </w:p>
    <w:p w:rsidR="001C7F02" w:rsidRPr="001C7F02" w:rsidRDefault="001C7F02" w:rsidP="00AC25CC">
      <w:pPr>
        <w:widowControl w:val="0"/>
        <w:numPr>
          <w:ilvl w:val="0"/>
          <w:numId w:val="51"/>
        </w:numPr>
        <w:tabs>
          <w:tab w:val="left" w:pos="-360"/>
          <w:tab w:val="left" w:pos="1080"/>
        </w:tabs>
        <w:suppressAutoHyphens/>
        <w:spacing w:after="0" w:line="240" w:lineRule="auto"/>
        <w:ind w:left="0" w:firstLine="720"/>
        <w:jc w:val="both"/>
        <w:rPr>
          <w:rFonts w:ascii="Times New Roman" w:hAnsi="Times New Roman" w:cs="Times New Roman"/>
          <w:sz w:val="28"/>
          <w:szCs w:val="28"/>
        </w:rPr>
      </w:pPr>
      <w:r w:rsidRPr="001C7F02">
        <w:rPr>
          <w:rFonts w:ascii="Times New Roman" w:hAnsi="Times New Roman" w:cs="Times New Roman"/>
          <w:sz w:val="28"/>
          <w:szCs w:val="28"/>
        </w:rPr>
        <w:t>оптимізація і подальший розвиток мережі закладів культури Чаплинської громади та її творчого потенціалу;</w:t>
      </w:r>
    </w:p>
    <w:p w:rsidR="001C7F02" w:rsidRPr="001C7F02" w:rsidRDefault="001C7F02" w:rsidP="00AC25CC">
      <w:pPr>
        <w:widowControl w:val="0"/>
        <w:numPr>
          <w:ilvl w:val="0"/>
          <w:numId w:val="51"/>
        </w:numPr>
        <w:tabs>
          <w:tab w:val="left" w:pos="-360"/>
          <w:tab w:val="left" w:pos="142"/>
          <w:tab w:val="left" w:pos="1080"/>
        </w:tabs>
        <w:suppressAutoHyphens/>
        <w:spacing w:after="0" w:line="240" w:lineRule="auto"/>
        <w:ind w:left="0" w:firstLine="720"/>
        <w:jc w:val="both"/>
        <w:rPr>
          <w:rFonts w:ascii="Times New Roman" w:hAnsi="Times New Roman" w:cs="Times New Roman"/>
          <w:sz w:val="28"/>
          <w:szCs w:val="28"/>
        </w:rPr>
      </w:pPr>
      <w:r w:rsidRPr="001C7F02">
        <w:rPr>
          <w:rFonts w:ascii="Times New Roman" w:hAnsi="Times New Roman" w:cs="Times New Roman"/>
          <w:sz w:val="28"/>
          <w:szCs w:val="28"/>
        </w:rPr>
        <w:t xml:space="preserve">оновлення фондів публічних бібліотек відповідно до культурних, інформаційних та пізнавальних потреб громадян; </w:t>
      </w:r>
    </w:p>
    <w:p w:rsidR="001C7F02" w:rsidRPr="001C7F02" w:rsidRDefault="001C7F02" w:rsidP="00AC25CC">
      <w:pPr>
        <w:widowControl w:val="0"/>
        <w:numPr>
          <w:ilvl w:val="0"/>
          <w:numId w:val="51"/>
        </w:numPr>
        <w:tabs>
          <w:tab w:val="left" w:pos="-360"/>
          <w:tab w:val="left" w:pos="1080"/>
        </w:tabs>
        <w:suppressAutoHyphens/>
        <w:spacing w:after="0" w:line="240" w:lineRule="auto"/>
        <w:ind w:left="0" w:firstLine="720"/>
        <w:jc w:val="both"/>
        <w:rPr>
          <w:rFonts w:ascii="Times New Roman" w:hAnsi="Times New Roman" w:cs="Times New Roman"/>
          <w:sz w:val="28"/>
          <w:szCs w:val="28"/>
        </w:rPr>
      </w:pPr>
      <w:r w:rsidRPr="001C7F02">
        <w:rPr>
          <w:rFonts w:ascii="Times New Roman" w:hAnsi="Times New Roman" w:cs="Times New Roman"/>
          <w:sz w:val="28"/>
          <w:szCs w:val="28"/>
        </w:rPr>
        <w:t>проведення робіт з реконструкції та поточних ремонтів закладів культури, зміцнення матеріально-технічної бази закладів культури на території громади;</w:t>
      </w:r>
    </w:p>
    <w:p w:rsidR="001C7F02" w:rsidRPr="001C7F02" w:rsidRDefault="001C7F02" w:rsidP="00AC25CC">
      <w:pPr>
        <w:widowControl w:val="0"/>
        <w:numPr>
          <w:ilvl w:val="0"/>
          <w:numId w:val="51"/>
        </w:numPr>
        <w:tabs>
          <w:tab w:val="left" w:pos="-360"/>
          <w:tab w:val="left" w:pos="1080"/>
        </w:tabs>
        <w:suppressAutoHyphens/>
        <w:spacing w:after="0" w:line="240" w:lineRule="auto"/>
        <w:ind w:left="0" w:firstLine="720"/>
        <w:jc w:val="both"/>
        <w:rPr>
          <w:rFonts w:ascii="Times New Roman" w:hAnsi="Times New Roman" w:cs="Times New Roman"/>
          <w:sz w:val="28"/>
          <w:szCs w:val="28"/>
        </w:rPr>
      </w:pPr>
      <w:r w:rsidRPr="001C7F02">
        <w:rPr>
          <w:rFonts w:ascii="Times New Roman" w:hAnsi="Times New Roman" w:cs="Times New Roman"/>
          <w:sz w:val="28"/>
          <w:szCs w:val="28"/>
        </w:rPr>
        <w:t>відродження української національної культури, розвиток культурних традицій громади;</w:t>
      </w:r>
    </w:p>
    <w:p w:rsidR="001C7F02" w:rsidRPr="001C7F02" w:rsidRDefault="001C7F02" w:rsidP="00AC25CC">
      <w:pPr>
        <w:widowControl w:val="0"/>
        <w:numPr>
          <w:ilvl w:val="0"/>
          <w:numId w:val="51"/>
        </w:numPr>
        <w:tabs>
          <w:tab w:val="left" w:pos="0"/>
          <w:tab w:val="left" w:pos="142"/>
          <w:tab w:val="left" w:pos="1080"/>
        </w:tabs>
        <w:suppressAutoHyphens/>
        <w:spacing w:after="0" w:line="240" w:lineRule="auto"/>
        <w:ind w:left="0" w:firstLine="720"/>
        <w:jc w:val="both"/>
        <w:rPr>
          <w:rFonts w:ascii="Times New Roman" w:hAnsi="Times New Roman" w:cs="Times New Roman"/>
          <w:sz w:val="28"/>
          <w:szCs w:val="28"/>
        </w:rPr>
      </w:pPr>
      <w:r w:rsidRPr="001C7F02">
        <w:rPr>
          <w:rFonts w:ascii="Times New Roman" w:hAnsi="Times New Roman" w:cs="Times New Roman"/>
          <w:sz w:val="28"/>
          <w:szCs w:val="28"/>
        </w:rPr>
        <w:t xml:space="preserve">підтримка фестивального конкурсного руху і творчої молоді у реалізації мистецьких проектів; </w:t>
      </w:r>
    </w:p>
    <w:p w:rsidR="001C7F02" w:rsidRPr="001C7F02" w:rsidRDefault="001C7F02" w:rsidP="00AC25CC">
      <w:pPr>
        <w:widowControl w:val="0"/>
        <w:numPr>
          <w:ilvl w:val="0"/>
          <w:numId w:val="51"/>
        </w:numPr>
        <w:tabs>
          <w:tab w:val="left" w:pos="0"/>
          <w:tab w:val="left" w:pos="142"/>
          <w:tab w:val="left" w:pos="1080"/>
        </w:tabs>
        <w:suppressAutoHyphens/>
        <w:spacing w:after="0" w:line="240" w:lineRule="auto"/>
        <w:ind w:left="0" w:firstLine="720"/>
        <w:jc w:val="both"/>
        <w:rPr>
          <w:rFonts w:ascii="Times New Roman" w:hAnsi="Times New Roman" w:cs="Times New Roman"/>
          <w:sz w:val="28"/>
          <w:szCs w:val="28"/>
        </w:rPr>
      </w:pPr>
      <w:r w:rsidRPr="001C7F02">
        <w:rPr>
          <w:rFonts w:ascii="Times New Roman" w:hAnsi="Times New Roman" w:cs="Times New Roman"/>
          <w:sz w:val="28"/>
          <w:szCs w:val="28"/>
        </w:rPr>
        <w:t xml:space="preserve">забезпечення участі місцевих колективів у Всеукраїнських, Міжнародних конкурсах, фестивалях, святах; </w:t>
      </w:r>
    </w:p>
    <w:p w:rsidR="001C7F02" w:rsidRPr="001C7F02" w:rsidRDefault="001C7F02" w:rsidP="00AC25CC">
      <w:pPr>
        <w:widowControl w:val="0"/>
        <w:numPr>
          <w:ilvl w:val="0"/>
          <w:numId w:val="51"/>
        </w:numPr>
        <w:tabs>
          <w:tab w:val="left" w:pos="0"/>
          <w:tab w:val="left" w:pos="1080"/>
        </w:tabs>
        <w:suppressAutoHyphens/>
        <w:spacing w:after="0" w:line="240" w:lineRule="auto"/>
        <w:ind w:left="0" w:firstLine="720"/>
        <w:jc w:val="both"/>
        <w:rPr>
          <w:rFonts w:ascii="Times New Roman" w:hAnsi="Times New Roman" w:cs="Times New Roman"/>
          <w:sz w:val="28"/>
          <w:szCs w:val="28"/>
        </w:rPr>
      </w:pPr>
      <w:r w:rsidRPr="001C7F02">
        <w:rPr>
          <w:rFonts w:ascii="Times New Roman" w:hAnsi="Times New Roman" w:cs="Times New Roman"/>
          <w:color w:val="000000"/>
          <w:sz w:val="28"/>
          <w:szCs w:val="28"/>
          <w:lang w:eastAsia="uk-UA"/>
        </w:rPr>
        <w:t>посилення контролю за дотриманням пам’ятко-охоронного законодавства на пам'ятках та об'єктах археології, історії, архітектури та мистецтва, що розташовані на території громади;</w:t>
      </w:r>
    </w:p>
    <w:p w:rsidR="001C7F02" w:rsidRPr="001C7F02" w:rsidRDefault="001C7F02" w:rsidP="00AC25CC">
      <w:pPr>
        <w:widowControl w:val="0"/>
        <w:numPr>
          <w:ilvl w:val="0"/>
          <w:numId w:val="51"/>
        </w:numPr>
        <w:tabs>
          <w:tab w:val="left" w:pos="0"/>
          <w:tab w:val="left" w:pos="1080"/>
        </w:tabs>
        <w:suppressAutoHyphens/>
        <w:spacing w:after="0" w:line="240" w:lineRule="auto"/>
        <w:ind w:left="0" w:firstLine="720"/>
        <w:jc w:val="both"/>
        <w:rPr>
          <w:rFonts w:ascii="Times New Roman" w:hAnsi="Times New Roman" w:cs="Times New Roman"/>
          <w:sz w:val="28"/>
          <w:szCs w:val="28"/>
        </w:rPr>
      </w:pPr>
      <w:r w:rsidRPr="001C7F02">
        <w:rPr>
          <w:rFonts w:ascii="Times New Roman" w:hAnsi="Times New Roman" w:cs="Times New Roman"/>
          <w:color w:val="000000"/>
          <w:sz w:val="28"/>
          <w:szCs w:val="28"/>
          <w:lang w:eastAsia="uk-UA"/>
        </w:rPr>
        <w:t>встановлення пам’ятника Т.Г. Шевченко;</w:t>
      </w:r>
    </w:p>
    <w:p w:rsidR="001C7F02" w:rsidRPr="001C7F02" w:rsidRDefault="001C7F02" w:rsidP="00AC25CC">
      <w:pPr>
        <w:widowControl w:val="0"/>
        <w:numPr>
          <w:ilvl w:val="0"/>
          <w:numId w:val="51"/>
        </w:numPr>
        <w:tabs>
          <w:tab w:val="left" w:pos="0"/>
          <w:tab w:val="left" w:pos="1080"/>
        </w:tabs>
        <w:suppressAutoHyphens/>
        <w:spacing w:after="0" w:line="240" w:lineRule="auto"/>
        <w:ind w:left="0" w:firstLine="720"/>
        <w:jc w:val="both"/>
        <w:rPr>
          <w:rFonts w:ascii="Times New Roman" w:hAnsi="Times New Roman" w:cs="Times New Roman"/>
          <w:sz w:val="28"/>
          <w:szCs w:val="28"/>
        </w:rPr>
      </w:pPr>
      <w:r w:rsidRPr="001C7F02">
        <w:rPr>
          <w:rFonts w:ascii="Times New Roman" w:hAnsi="Times New Roman" w:cs="Times New Roman"/>
          <w:sz w:val="28"/>
          <w:szCs w:val="28"/>
        </w:rPr>
        <w:t>поповнення виставковими матеріалами краєзнавчого музею;</w:t>
      </w:r>
    </w:p>
    <w:p w:rsidR="001C7F02" w:rsidRPr="001C7F02" w:rsidRDefault="001C7F02" w:rsidP="00AC25CC">
      <w:pPr>
        <w:widowControl w:val="0"/>
        <w:numPr>
          <w:ilvl w:val="0"/>
          <w:numId w:val="51"/>
        </w:numPr>
        <w:tabs>
          <w:tab w:val="left" w:pos="0"/>
          <w:tab w:val="left" w:pos="1080"/>
        </w:tabs>
        <w:suppressAutoHyphens/>
        <w:spacing w:after="0" w:line="240" w:lineRule="auto"/>
        <w:ind w:left="0" w:firstLine="720"/>
        <w:jc w:val="both"/>
        <w:rPr>
          <w:rFonts w:ascii="Times New Roman" w:hAnsi="Times New Roman" w:cs="Times New Roman"/>
          <w:sz w:val="28"/>
          <w:szCs w:val="28"/>
        </w:rPr>
      </w:pPr>
      <w:r w:rsidRPr="001C7F02">
        <w:rPr>
          <w:rFonts w:ascii="Times New Roman" w:hAnsi="Times New Roman" w:cs="Times New Roman"/>
          <w:sz w:val="28"/>
          <w:szCs w:val="28"/>
        </w:rPr>
        <w:t>капітальний ремонт підлоги краєзнавчого музею;</w:t>
      </w:r>
    </w:p>
    <w:p w:rsidR="001C7F02" w:rsidRPr="001C7F02" w:rsidRDefault="001C7F02" w:rsidP="00AC25CC">
      <w:pPr>
        <w:widowControl w:val="0"/>
        <w:numPr>
          <w:ilvl w:val="0"/>
          <w:numId w:val="51"/>
        </w:numPr>
        <w:tabs>
          <w:tab w:val="left" w:pos="0"/>
          <w:tab w:val="left" w:pos="1080"/>
        </w:tabs>
        <w:suppressAutoHyphens/>
        <w:spacing w:after="0" w:line="240" w:lineRule="auto"/>
        <w:ind w:left="0" w:firstLine="720"/>
        <w:jc w:val="both"/>
        <w:rPr>
          <w:rFonts w:ascii="Times New Roman" w:hAnsi="Times New Roman" w:cs="Times New Roman"/>
          <w:sz w:val="28"/>
          <w:szCs w:val="28"/>
        </w:rPr>
      </w:pPr>
      <w:r w:rsidRPr="001C7F02">
        <w:rPr>
          <w:rFonts w:ascii="Times New Roman" w:hAnsi="Times New Roman" w:cs="Times New Roman"/>
          <w:sz w:val="28"/>
          <w:szCs w:val="28"/>
        </w:rPr>
        <w:t xml:space="preserve">реконструкція системи опалення краєзнавчого музею із застосуванням енергозберігаючих технологій; </w:t>
      </w:r>
    </w:p>
    <w:p w:rsidR="001C7F02" w:rsidRPr="001C7F02" w:rsidRDefault="001C7F02" w:rsidP="00AC25CC">
      <w:pPr>
        <w:widowControl w:val="0"/>
        <w:numPr>
          <w:ilvl w:val="0"/>
          <w:numId w:val="51"/>
        </w:numPr>
        <w:tabs>
          <w:tab w:val="left" w:pos="0"/>
          <w:tab w:val="left" w:pos="1080"/>
        </w:tabs>
        <w:suppressAutoHyphens/>
        <w:spacing w:after="0" w:line="240" w:lineRule="auto"/>
        <w:ind w:left="0" w:firstLine="720"/>
        <w:jc w:val="both"/>
        <w:rPr>
          <w:rFonts w:ascii="Times New Roman" w:hAnsi="Times New Roman" w:cs="Times New Roman"/>
          <w:sz w:val="28"/>
          <w:szCs w:val="28"/>
        </w:rPr>
      </w:pPr>
      <w:r w:rsidRPr="001C7F02">
        <w:rPr>
          <w:rFonts w:ascii="Times New Roman" w:hAnsi="Times New Roman" w:cs="Times New Roman"/>
          <w:color w:val="000000"/>
          <w:sz w:val="28"/>
          <w:szCs w:val="28"/>
        </w:rPr>
        <w:t>інформування про туристично-рекреаційний потенціал громади шляхом виготовлення якісної інформаційно-рекламної туристичної продукції;</w:t>
      </w:r>
    </w:p>
    <w:p w:rsidR="001C7F02" w:rsidRPr="001C7F02" w:rsidRDefault="001C7F02" w:rsidP="00AC25CC">
      <w:pPr>
        <w:widowControl w:val="0"/>
        <w:numPr>
          <w:ilvl w:val="0"/>
          <w:numId w:val="51"/>
        </w:numPr>
        <w:tabs>
          <w:tab w:val="left" w:pos="0"/>
          <w:tab w:val="left" w:pos="1080"/>
        </w:tabs>
        <w:suppressAutoHyphens/>
        <w:spacing w:after="0" w:line="240" w:lineRule="auto"/>
        <w:ind w:left="0" w:firstLine="720"/>
        <w:jc w:val="both"/>
        <w:rPr>
          <w:rFonts w:ascii="Times New Roman" w:hAnsi="Times New Roman" w:cs="Times New Roman"/>
          <w:sz w:val="28"/>
          <w:szCs w:val="28"/>
        </w:rPr>
      </w:pPr>
      <w:r w:rsidRPr="001C7F02">
        <w:rPr>
          <w:rFonts w:ascii="Times New Roman" w:hAnsi="Times New Roman" w:cs="Times New Roman"/>
          <w:color w:val="000000"/>
          <w:sz w:val="28"/>
          <w:szCs w:val="28"/>
        </w:rPr>
        <w:t>проведення інформаційно-роз’яснювальної роботи серед населення у сільській місцевості з метою залучення його до діяльності у сфері сільського зеленого туризму;</w:t>
      </w:r>
    </w:p>
    <w:p w:rsidR="001C7F02" w:rsidRPr="007D25B1" w:rsidRDefault="001C7F02" w:rsidP="00AC25CC">
      <w:pPr>
        <w:widowControl w:val="0"/>
        <w:numPr>
          <w:ilvl w:val="0"/>
          <w:numId w:val="51"/>
        </w:numPr>
        <w:tabs>
          <w:tab w:val="left" w:pos="0"/>
          <w:tab w:val="left" w:pos="1080"/>
        </w:tabs>
        <w:suppressAutoHyphens/>
        <w:spacing w:after="0" w:line="240" w:lineRule="auto"/>
        <w:ind w:left="0" w:firstLine="720"/>
        <w:jc w:val="both"/>
        <w:rPr>
          <w:rFonts w:ascii="Times New Roman" w:hAnsi="Times New Roman" w:cs="Times New Roman"/>
          <w:sz w:val="28"/>
          <w:szCs w:val="28"/>
        </w:rPr>
      </w:pPr>
      <w:r w:rsidRPr="001C7F02">
        <w:rPr>
          <w:rFonts w:ascii="Times New Roman" w:hAnsi="Times New Roman" w:cs="Times New Roman"/>
          <w:color w:val="000000"/>
          <w:sz w:val="28"/>
          <w:szCs w:val="28"/>
        </w:rPr>
        <w:t>проводити організаційні заходи щодо залучення майстрів народного мистецтва вишивки, ткацтва, плетіння, різьблення, гончарства та ін. для проведення майстер-класів;</w:t>
      </w:r>
    </w:p>
    <w:p w:rsidR="001C7F02" w:rsidRPr="001C7F02" w:rsidRDefault="001C7F02" w:rsidP="007D25B1">
      <w:pPr>
        <w:widowControl w:val="0"/>
        <w:tabs>
          <w:tab w:val="left" w:pos="748"/>
        </w:tabs>
        <w:spacing w:after="0"/>
        <w:ind w:firstLine="720"/>
        <w:jc w:val="center"/>
        <w:rPr>
          <w:rFonts w:ascii="Times New Roman" w:hAnsi="Times New Roman" w:cs="Times New Roman"/>
          <w:sz w:val="28"/>
          <w:szCs w:val="28"/>
        </w:rPr>
      </w:pPr>
      <w:r w:rsidRPr="001C7F02">
        <w:rPr>
          <w:rFonts w:ascii="Times New Roman" w:hAnsi="Times New Roman" w:cs="Times New Roman"/>
          <w:b/>
          <w:sz w:val="28"/>
          <w:szCs w:val="28"/>
        </w:rPr>
        <w:lastRenderedPageBreak/>
        <w:t>3.10. Підтримка сім’ї, дітей та молоді, а також громадян похилого віку, інвалідів, які потребують соціального обслуговування</w:t>
      </w:r>
    </w:p>
    <w:p w:rsidR="001C7F02" w:rsidRPr="001C7F02" w:rsidRDefault="001C7F02" w:rsidP="007D25B1">
      <w:pPr>
        <w:widowControl w:val="0"/>
        <w:tabs>
          <w:tab w:val="left" w:pos="748"/>
        </w:tabs>
        <w:spacing w:after="0"/>
        <w:ind w:firstLine="720"/>
        <w:jc w:val="both"/>
        <w:rPr>
          <w:rFonts w:ascii="Times New Roman" w:hAnsi="Times New Roman" w:cs="Times New Roman"/>
          <w:sz w:val="28"/>
          <w:szCs w:val="28"/>
        </w:rPr>
      </w:pPr>
      <w:r w:rsidRPr="001C7F02">
        <w:rPr>
          <w:rFonts w:ascii="Times New Roman" w:hAnsi="Times New Roman" w:cs="Times New Roman"/>
          <w:b/>
          <w:sz w:val="28"/>
          <w:szCs w:val="28"/>
        </w:rPr>
        <w:t>Пріоритетними напрямами та завданнями з підтримки сім’ї, дітей та молоді, а також громадян похилого віку, інвалідів, які потребують соціального обслуговування на 201</w:t>
      </w:r>
      <w:r w:rsidR="007D25B1">
        <w:rPr>
          <w:rFonts w:ascii="Times New Roman" w:hAnsi="Times New Roman" w:cs="Times New Roman"/>
          <w:b/>
          <w:sz w:val="28"/>
          <w:szCs w:val="28"/>
        </w:rPr>
        <w:t>8</w:t>
      </w:r>
      <w:r w:rsidRPr="001C7F02">
        <w:rPr>
          <w:rFonts w:ascii="Times New Roman" w:hAnsi="Times New Roman" w:cs="Times New Roman"/>
          <w:b/>
          <w:sz w:val="28"/>
          <w:szCs w:val="28"/>
        </w:rPr>
        <w:t xml:space="preserve"> рік є:</w:t>
      </w:r>
    </w:p>
    <w:p w:rsidR="001C7F02" w:rsidRPr="001C7F02" w:rsidRDefault="001C7F02" w:rsidP="00AC25CC">
      <w:pPr>
        <w:widowControl w:val="0"/>
        <w:numPr>
          <w:ilvl w:val="0"/>
          <w:numId w:val="56"/>
        </w:numPr>
        <w:tabs>
          <w:tab w:val="left" w:pos="0"/>
          <w:tab w:val="left" w:pos="1080"/>
        </w:tabs>
        <w:suppressAutoHyphens/>
        <w:spacing w:after="0" w:line="240" w:lineRule="auto"/>
        <w:ind w:left="0" w:firstLine="720"/>
        <w:jc w:val="both"/>
        <w:rPr>
          <w:rFonts w:ascii="Times New Roman" w:hAnsi="Times New Roman" w:cs="Times New Roman"/>
          <w:sz w:val="28"/>
          <w:szCs w:val="28"/>
        </w:rPr>
      </w:pPr>
      <w:r w:rsidRPr="001C7F02">
        <w:rPr>
          <w:rFonts w:ascii="Times New Roman" w:hAnsi="Times New Roman" w:cs="Times New Roman"/>
          <w:sz w:val="28"/>
          <w:szCs w:val="28"/>
        </w:rPr>
        <w:t>поліпшення якості життя дітей, сімей та молоді;</w:t>
      </w:r>
    </w:p>
    <w:p w:rsidR="001C7F02" w:rsidRPr="001C7F02" w:rsidRDefault="001C7F02" w:rsidP="00AC25CC">
      <w:pPr>
        <w:widowControl w:val="0"/>
        <w:numPr>
          <w:ilvl w:val="0"/>
          <w:numId w:val="56"/>
        </w:numPr>
        <w:tabs>
          <w:tab w:val="left" w:pos="0"/>
          <w:tab w:val="left" w:pos="1080"/>
        </w:tabs>
        <w:suppressAutoHyphens/>
        <w:spacing w:after="0" w:line="240" w:lineRule="auto"/>
        <w:ind w:left="0" w:firstLine="720"/>
        <w:jc w:val="both"/>
        <w:rPr>
          <w:rFonts w:ascii="Times New Roman" w:hAnsi="Times New Roman" w:cs="Times New Roman"/>
          <w:sz w:val="28"/>
          <w:szCs w:val="28"/>
        </w:rPr>
      </w:pPr>
      <w:r w:rsidRPr="001C7F02">
        <w:rPr>
          <w:rFonts w:ascii="Times New Roman" w:hAnsi="Times New Roman" w:cs="Times New Roman"/>
          <w:sz w:val="28"/>
          <w:szCs w:val="28"/>
        </w:rPr>
        <w:t>забезпечення прав та задоволення законних інтересів дітей, сімей та молоді;</w:t>
      </w:r>
    </w:p>
    <w:p w:rsidR="001C7F02" w:rsidRPr="001C7F02" w:rsidRDefault="001C7F02" w:rsidP="00AC25CC">
      <w:pPr>
        <w:widowControl w:val="0"/>
        <w:numPr>
          <w:ilvl w:val="0"/>
          <w:numId w:val="56"/>
        </w:numPr>
        <w:tabs>
          <w:tab w:val="left" w:pos="0"/>
          <w:tab w:val="left" w:pos="1080"/>
        </w:tabs>
        <w:suppressAutoHyphens/>
        <w:spacing w:after="0" w:line="240" w:lineRule="auto"/>
        <w:ind w:left="0" w:firstLine="720"/>
        <w:jc w:val="both"/>
        <w:rPr>
          <w:rFonts w:ascii="Times New Roman" w:hAnsi="Times New Roman" w:cs="Times New Roman"/>
          <w:sz w:val="28"/>
          <w:szCs w:val="28"/>
        </w:rPr>
      </w:pPr>
      <w:r w:rsidRPr="001C7F02">
        <w:rPr>
          <w:rFonts w:ascii="Times New Roman" w:hAnsi="Times New Roman" w:cs="Times New Roman"/>
          <w:sz w:val="28"/>
          <w:szCs w:val="28"/>
        </w:rPr>
        <w:t>забезпечення проведення широкомасштабної кампанії щодо влаштування дітей-сиріт та дітей, позбавлених батьківського піклування у різні форми сімейного виховання, милосердного ставлення громади до дітей-сиріт та дітей, позбавлених батьківського піклування;</w:t>
      </w:r>
    </w:p>
    <w:p w:rsidR="001C7F02" w:rsidRPr="001C7F02" w:rsidRDefault="001C7F02" w:rsidP="00AC25CC">
      <w:pPr>
        <w:widowControl w:val="0"/>
        <w:numPr>
          <w:ilvl w:val="0"/>
          <w:numId w:val="56"/>
        </w:numPr>
        <w:tabs>
          <w:tab w:val="left" w:pos="0"/>
          <w:tab w:val="left" w:pos="1080"/>
        </w:tabs>
        <w:suppressAutoHyphens/>
        <w:spacing w:after="0" w:line="240" w:lineRule="auto"/>
        <w:ind w:left="0" w:firstLine="720"/>
        <w:jc w:val="both"/>
        <w:rPr>
          <w:rFonts w:ascii="Times New Roman" w:hAnsi="Times New Roman" w:cs="Times New Roman"/>
          <w:sz w:val="28"/>
          <w:szCs w:val="28"/>
        </w:rPr>
      </w:pPr>
      <w:r w:rsidRPr="001C7F02">
        <w:rPr>
          <w:rFonts w:ascii="Times New Roman" w:hAnsi="Times New Roman" w:cs="Times New Roman"/>
          <w:sz w:val="28"/>
          <w:szCs w:val="28"/>
        </w:rPr>
        <w:t>здійснення заходів щодо запобігання бездоглядності і безпритульності серед дітей, які виховуються у складних життєвих обставинах;</w:t>
      </w:r>
    </w:p>
    <w:p w:rsidR="001C7F02" w:rsidRPr="001C7F02" w:rsidRDefault="001C7F02" w:rsidP="00AC25CC">
      <w:pPr>
        <w:widowControl w:val="0"/>
        <w:numPr>
          <w:ilvl w:val="0"/>
          <w:numId w:val="56"/>
        </w:numPr>
        <w:tabs>
          <w:tab w:val="left" w:pos="0"/>
          <w:tab w:val="left" w:pos="1080"/>
        </w:tabs>
        <w:suppressAutoHyphens/>
        <w:spacing w:after="0" w:line="240" w:lineRule="auto"/>
        <w:ind w:left="0" w:firstLine="720"/>
        <w:jc w:val="both"/>
        <w:rPr>
          <w:rFonts w:ascii="Times New Roman" w:hAnsi="Times New Roman" w:cs="Times New Roman"/>
          <w:sz w:val="28"/>
          <w:szCs w:val="28"/>
        </w:rPr>
      </w:pPr>
      <w:r w:rsidRPr="001C7F02">
        <w:rPr>
          <w:rFonts w:ascii="Times New Roman" w:hAnsi="Times New Roman" w:cs="Times New Roman"/>
          <w:sz w:val="28"/>
          <w:szCs w:val="28"/>
        </w:rPr>
        <w:t>зниження рівня поширення негативних явищ у дитячому та молодіжному середовищі;</w:t>
      </w:r>
    </w:p>
    <w:p w:rsidR="001C7F02" w:rsidRPr="001C7F02" w:rsidRDefault="001C7F02" w:rsidP="00AC25CC">
      <w:pPr>
        <w:widowControl w:val="0"/>
        <w:numPr>
          <w:ilvl w:val="0"/>
          <w:numId w:val="56"/>
        </w:numPr>
        <w:tabs>
          <w:tab w:val="left" w:pos="0"/>
          <w:tab w:val="left" w:pos="1080"/>
        </w:tabs>
        <w:suppressAutoHyphens/>
        <w:spacing w:after="0" w:line="240" w:lineRule="auto"/>
        <w:ind w:left="0" w:firstLine="720"/>
        <w:jc w:val="both"/>
        <w:rPr>
          <w:rFonts w:ascii="Times New Roman" w:hAnsi="Times New Roman" w:cs="Times New Roman"/>
          <w:sz w:val="28"/>
          <w:szCs w:val="28"/>
        </w:rPr>
      </w:pPr>
      <w:r w:rsidRPr="001C7F02">
        <w:rPr>
          <w:rFonts w:ascii="Times New Roman" w:hAnsi="Times New Roman" w:cs="Times New Roman"/>
          <w:sz w:val="28"/>
          <w:szCs w:val="28"/>
        </w:rPr>
        <w:t>забезпечення профілактики ВІЛ-інфекції та підтримки ВІЛ-інфікованих і хворих на СНІД;</w:t>
      </w:r>
    </w:p>
    <w:p w:rsidR="001C7F02" w:rsidRPr="001C7F02" w:rsidRDefault="001C7F02" w:rsidP="00AC25CC">
      <w:pPr>
        <w:widowControl w:val="0"/>
        <w:numPr>
          <w:ilvl w:val="0"/>
          <w:numId w:val="56"/>
        </w:numPr>
        <w:tabs>
          <w:tab w:val="left" w:pos="0"/>
          <w:tab w:val="left" w:pos="1080"/>
        </w:tabs>
        <w:suppressAutoHyphens/>
        <w:spacing w:after="0" w:line="240" w:lineRule="auto"/>
        <w:ind w:left="0" w:firstLine="720"/>
        <w:jc w:val="both"/>
        <w:rPr>
          <w:rFonts w:ascii="Times New Roman" w:hAnsi="Times New Roman" w:cs="Times New Roman"/>
          <w:sz w:val="28"/>
          <w:szCs w:val="28"/>
        </w:rPr>
      </w:pPr>
      <w:r w:rsidRPr="001C7F02">
        <w:rPr>
          <w:rFonts w:ascii="Times New Roman" w:hAnsi="Times New Roman" w:cs="Times New Roman"/>
          <w:sz w:val="28"/>
          <w:szCs w:val="28"/>
        </w:rPr>
        <w:t>зменшення кількості випадків відмов від новонароджених дітей;</w:t>
      </w:r>
    </w:p>
    <w:p w:rsidR="001C7F02" w:rsidRPr="001C7F02" w:rsidRDefault="001C7F02" w:rsidP="00AC25CC">
      <w:pPr>
        <w:widowControl w:val="0"/>
        <w:numPr>
          <w:ilvl w:val="0"/>
          <w:numId w:val="56"/>
        </w:numPr>
        <w:tabs>
          <w:tab w:val="left" w:pos="0"/>
          <w:tab w:val="left" w:pos="1080"/>
        </w:tabs>
        <w:suppressAutoHyphens/>
        <w:spacing w:after="0" w:line="240" w:lineRule="auto"/>
        <w:ind w:left="0" w:firstLine="720"/>
        <w:jc w:val="both"/>
        <w:rPr>
          <w:rFonts w:ascii="Times New Roman" w:hAnsi="Times New Roman" w:cs="Times New Roman"/>
          <w:sz w:val="28"/>
          <w:szCs w:val="28"/>
        </w:rPr>
      </w:pPr>
      <w:r w:rsidRPr="001C7F02">
        <w:rPr>
          <w:rFonts w:ascii="Times New Roman" w:hAnsi="Times New Roman" w:cs="Times New Roman"/>
          <w:sz w:val="28"/>
          <w:szCs w:val="28"/>
        </w:rPr>
        <w:t>забезпечення соціального обслуговування (надання соціальних послуг) громадян похилого віку, інвалідів, які перебувають у складних життєвих обставинах.</w:t>
      </w:r>
    </w:p>
    <w:p w:rsidR="001C7F02" w:rsidRPr="001C7F02" w:rsidRDefault="001C7F02" w:rsidP="001C7F02">
      <w:pPr>
        <w:widowControl w:val="0"/>
        <w:tabs>
          <w:tab w:val="left" w:pos="1080"/>
        </w:tabs>
        <w:ind w:firstLine="720"/>
        <w:jc w:val="both"/>
        <w:rPr>
          <w:rFonts w:ascii="Times New Roman" w:hAnsi="Times New Roman" w:cs="Times New Roman"/>
          <w:sz w:val="28"/>
          <w:szCs w:val="28"/>
        </w:rPr>
      </w:pPr>
      <w:r w:rsidRPr="001C7F02">
        <w:rPr>
          <w:rFonts w:ascii="Times New Roman" w:hAnsi="Times New Roman" w:cs="Times New Roman"/>
          <w:b/>
          <w:sz w:val="28"/>
          <w:szCs w:val="28"/>
        </w:rPr>
        <w:t>Основні заходи, що плануються для їх виконання:</w:t>
      </w:r>
    </w:p>
    <w:p w:rsidR="001C7F02" w:rsidRPr="001C7F02" w:rsidRDefault="001C7F02" w:rsidP="00AC25CC">
      <w:pPr>
        <w:widowControl w:val="0"/>
        <w:numPr>
          <w:ilvl w:val="1"/>
          <w:numId w:val="53"/>
        </w:numPr>
        <w:tabs>
          <w:tab w:val="left" w:pos="0"/>
          <w:tab w:val="left" w:pos="1080"/>
        </w:tabs>
        <w:suppressAutoHyphens/>
        <w:spacing w:after="0" w:line="240" w:lineRule="auto"/>
        <w:ind w:left="0" w:firstLine="720"/>
        <w:jc w:val="both"/>
        <w:rPr>
          <w:rFonts w:ascii="Times New Roman" w:hAnsi="Times New Roman" w:cs="Times New Roman"/>
          <w:sz w:val="28"/>
          <w:szCs w:val="28"/>
        </w:rPr>
      </w:pPr>
      <w:r w:rsidRPr="001C7F02">
        <w:rPr>
          <w:rFonts w:ascii="Times New Roman" w:hAnsi="Times New Roman" w:cs="Times New Roman"/>
          <w:sz w:val="28"/>
          <w:szCs w:val="28"/>
        </w:rPr>
        <w:t>проведення заходів щодо попередження насильства в сім’ї та запобігання торгівлі людьми;</w:t>
      </w:r>
    </w:p>
    <w:p w:rsidR="001C7F02" w:rsidRPr="001C7F02" w:rsidRDefault="001C7F02" w:rsidP="00AC25CC">
      <w:pPr>
        <w:widowControl w:val="0"/>
        <w:numPr>
          <w:ilvl w:val="1"/>
          <w:numId w:val="53"/>
        </w:numPr>
        <w:tabs>
          <w:tab w:val="left" w:pos="0"/>
          <w:tab w:val="left" w:pos="1080"/>
        </w:tabs>
        <w:suppressAutoHyphens/>
        <w:spacing w:after="0" w:line="240" w:lineRule="auto"/>
        <w:ind w:left="0" w:firstLine="720"/>
        <w:jc w:val="both"/>
        <w:rPr>
          <w:rFonts w:ascii="Times New Roman" w:hAnsi="Times New Roman" w:cs="Times New Roman"/>
          <w:sz w:val="28"/>
          <w:szCs w:val="28"/>
        </w:rPr>
      </w:pPr>
      <w:r w:rsidRPr="001C7F02">
        <w:rPr>
          <w:rFonts w:ascii="Times New Roman" w:hAnsi="Times New Roman" w:cs="Times New Roman"/>
          <w:sz w:val="28"/>
          <w:szCs w:val="28"/>
        </w:rPr>
        <w:t>здійснення обліку дітей, які залишились без батьківського піклування, дітей-сиріт, дітей, позбавлених батьківського піклування, та дітей, які перебувають у складних життєвих обставинах;</w:t>
      </w:r>
    </w:p>
    <w:p w:rsidR="001C7F02" w:rsidRPr="001C7F02" w:rsidRDefault="001C7F02" w:rsidP="00AC25CC">
      <w:pPr>
        <w:widowControl w:val="0"/>
        <w:numPr>
          <w:ilvl w:val="1"/>
          <w:numId w:val="53"/>
        </w:numPr>
        <w:tabs>
          <w:tab w:val="left" w:pos="0"/>
          <w:tab w:val="left" w:pos="1080"/>
        </w:tabs>
        <w:suppressAutoHyphens/>
        <w:spacing w:after="0" w:line="240" w:lineRule="auto"/>
        <w:ind w:left="0" w:firstLine="720"/>
        <w:jc w:val="both"/>
        <w:rPr>
          <w:rFonts w:ascii="Times New Roman" w:hAnsi="Times New Roman" w:cs="Times New Roman"/>
          <w:sz w:val="28"/>
          <w:szCs w:val="28"/>
        </w:rPr>
      </w:pPr>
      <w:r w:rsidRPr="001C7F02">
        <w:rPr>
          <w:rFonts w:ascii="Times New Roman" w:hAnsi="Times New Roman" w:cs="Times New Roman"/>
          <w:sz w:val="28"/>
          <w:szCs w:val="28"/>
        </w:rPr>
        <w:t>проведення засідань консультаційної-методичної ради з питань організації соціальної роботи з сім’ями, дітьми та молоддю;</w:t>
      </w:r>
    </w:p>
    <w:p w:rsidR="001C7F02" w:rsidRPr="001C7F02" w:rsidRDefault="001C7F02" w:rsidP="00AC25CC">
      <w:pPr>
        <w:widowControl w:val="0"/>
        <w:numPr>
          <w:ilvl w:val="1"/>
          <w:numId w:val="53"/>
        </w:numPr>
        <w:tabs>
          <w:tab w:val="left" w:pos="0"/>
          <w:tab w:val="left" w:pos="1080"/>
        </w:tabs>
        <w:suppressAutoHyphens/>
        <w:spacing w:after="0" w:line="240" w:lineRule="auto"/>
        <w:ind w:left="0" w:firstLine="720"/>
        <w:jc w:val="both"/>
        <w:rPr>
          <w:rFonts w:ascii="Times New Roman" w:hAnsi="Times New Roman" w:cs="Times New Roman"/>
          <w:sz w:val="28"/>
          <w:szCs w:val="28"/>
        </w:rPr>
      </w:pPr>
      <w:r w:rsidRPr="001C7F02">
        <w:rPr>
          <w:rFonts w:ascii="Times New Roman" w:hAnsi="Times New Roman" w:cs="Times New Roman"/>
          <w:sz w:val="28"/>
          <w:szCs w:val="28"/>
        </w:rPr>
        <w:t>забезпечення соціальним супроводом  сімей, які перебувають у складних життєвих обставинах (відповідно до банку даних);</w:t>
      </w:r>
    </w:p>
    <w:p w:rsidR="001C7F02" w:rsidRPr="001C7F02" w:rsidRDefault="001C7F02" w:rsidP="00AC25CC">
      <w:pPr>
        <w:widowControl w:val="0"/>
        <w:numPr>
          <w:ilvl w:val="1"/>
          <w:numId w:val="53"/>
        </w:numPr>
        <w:tabs>
          <w:tab w:val="left" w:pos="0"/>
          <w:tab w:val="left" w:pos="1080"/>
        </w:tabs>
        <w:suppressAutoHyphens/>
        <w:spacing w:after="0" w:line="240" w:lineRule="auto"/>
        <w:ind w:left="0" w:firstLine="720"/>
        <w:jc w:val="both"/>
        <w:rPr>
          <w:rFonts w:ascii="Times New Roman" w:hAnsi="Times New Roman" w:cs="Times New Roman"/>
          <w:sz w:val="28"/>
          <w:szCs w:val="28"/>
        </w:rPr>
      </w:pPr>
      <w:r w:rsidRPr="001C7F02">
        <w:rPr>
          <w:rFonts w:ascii="Times New Roman" w:hAnsi="Times New Roman" w:cs="Times New Roman"/>
          <w:sz w:val="28"/>
          <w:szCs w:val="28"/>
        </w:rPr>
        <w:t>зняття з соціального супроводу сімей, які опинилися в складних життєвих обставинах, з позитивним результатом, охоплених соціальним супроводом;</w:t>
      </w:r>
    </w:p>
    <w:p w:rsidR="001C7F02" w:rsidRPr="001C7F02" w:rsidRDefault="001C7F02" w:rsidP="00AC25CC">
      <w:pPr>
        <w:widowControl w:val="0"/>
        <w:numPr>
          <w:ilvl w:val="1"/>
          <w:numId w:val="53"/>
        </w:numPr>
        <w:tabs>
          <w:tab w:val="left" w:pos="0"/>
          <w:tab w:val="left" w:pos="1080"/>
        </w:tabs>
        <w:suppressAutoHyphens/>
        <w:spacing w:after="0" w:line="240" w:lineRule="auto"/>
        <w:ind w:left="0" w:firstLine="720"/>
        <w:jc w:val="both"/>
        <w:rPr>
          <w:rFonts w:ascii="Times New Roman" w:hAnsi="Times New Roman" w:cs="Times New Roman"/>
          <w:sz w:val="28"/>
          <w:szCs w:val="28"/>
        </w:rPr>
      </w:pPr>
      <w:r w:rsidRPr="001C7F02">
        <w:rPr>
          <w:rFonts w:ascii="Times New Roman" w:hAnsi="Times New Roman" w:cs="Times New Roman"/>
          <w:sz w:val="28"/>
          <w:szCs w:val="28"/>
        </w:rPr>
        <w:t>забезпечення соціального інспектування та надання соціальних послуг учасникам антитерористичної операції та членам їхніх сімей;</w:t>
      </w:r>
    </w:p>
    <w:p w:rsidR="001C7F02" w:rsidRPr="001C7F02" w:rsidRDefault="001C7F02" w:rsidP="00AC25CC">
      <w:pPr>
        <w:widowControl w:val="0"/>
        <w:numPr>
          <w:ilvl w:val="1"/>
          <w:numId w:val="53"/>
        </w:numPr>
        <w:tabs>
          <w:tab w:val="left" w:pos="0"/>
          <w:tab w:val="left" w:pos="1080"/>
        </w:tabs>
        <w:suppressAutoHyphens/>
        <w:spacing w:after="0" w:line="240" w:lineRule="auto"/>
        <w:ind w:left="0" w:firstLine="720"/>
        <w:jc w:val="both"/>
        <w:rPr>
          <w:rFonts w:ascii="Times New Roman" w:hAnsi="Times New Roman" w:cs="Times New Roman"/>
          <w:sz w:val="28"/>
          <w:szCs w:val="28"/>
        </w:rPr>
      </w:pPr>
      <w:r w:rsidRPr="001C7F02">
        <w:rPr>
          <w:rFonts w:ascii="Times New Roman" w:hAnsi="Times New Roman" w:cs="Times New Roman"/>
          <w:sz w:val="28"/>
          <w:szCs w:val="28"/>
        </w:rPr>
        <w:t>контроль за цільовим використанням коштів при народженні дитини;</w:t>
      </w:r>
    </w:p>
    <w:p w:rsidR="001C7F02" w:rsidRPr="001C7F02" w:rsidRDefault="001C7F02" w:rsidP="00AC25CC">
      <w:pPr>
        <w:widowControl w:val="0"/>
        <w:numPr>
          <w:ilvl w:val="1"/>
          <w:numId w:val="53"/>
        </w:numPr>
        <w:tabs>
          <w:tab w:val="left" w:pos="0"/>
          <w:tab w:val="left" w:pos="1080"/>
        </w:tabs>
        <w:suppressAutoHyphens/>
        <w:spacing w:after="0" w:line="240" w:lineRule="auto"/>
        <w:ind w:left="0" w:firstLine="720"/>
        <w:jc w:val="both"/>
        <w:rPr>
          <w:rFonts w:ascii="Times New Roman" w:hAnsi="Times New Roman" w:cs="Times New Roman"/>
          <w:sz w:val="28"/>
          <w:szCs w:val="28"/>
        </w:rPr>
      </w:pPr>
      <w:r w:rsidRPr="001C7F02">
        <w:rPr>
          <w:rFonts w:ascii="Times New Roman" w:hAnsi="Times New Roman" w:cs="Times New Roman"/>
          <w:sz w:val="28"/>
          <w:szCs w:val="28"/>
        </w:rPr>
        <w:t>забезпечення ефективного функціонування соціальної роботи в сільській місцевості;</w:t>
      </w:r>
    </w:p>
    <w:p w:rsidR="001C7F02" w:rsidRPr="001C7F02" w:rsidRDefault="001C7F02" w:rsidP="00AC25CC">
      <w:pPr>
        <w:widowControl w:val="0"/>
        <w:numPr>
          <w:ilvl w:val="1"/>
          <w:numId w:val="53"/>
        </w:numPr>
        <w:tabs>
          <w:tab w:val="left" w:pos="0"/>
          <w:tab w:val="left" w:pos="1080"/>
        </w:tabs>
        <w:suppressAutoHyphens/>
        <w:spacing w:after="0" w:line="240" w:lineRule="auto"/>
        <w:ind w:left="0" w:firstLine="720"/>
        <w:jc w:val="both"/>
        <w:rPr>
          <w:rFonts w:ascii="Times New Roman" w:hAnsi="Times New Roman" w:cs="Times New Roman"/>
          <w:sz w:val="28"/>
          <w:szCs w:val="28"/>
        </w:rPr>
      </w:pPr>
      <w:r w:rsidRPr="001C7F02">
        <w:rPr>
          <w:rFonts w:ascii="Times New Roman" w:hAnsi="Times New Roman" w:cs="Times New Roman"/>
          <w:sz w:val="28"/>
          <w:szCs w:val="28"/>
        </w:rPr>
        <w:t>проведення роботи, спрямованої на профілактику соціально-</w:t>
      </w:r>
      <w:r w:rsidRPr="001C7F02">
        <w:rPr>
          <w:rFonts w:ascii="Times New Roman" w:hAnsi="Times New Roman" w:cs="Times New Roman"/>
          <w:sz w:val="28"/>
          <w:szCs w:val="28"/>
        </w:rPr>
        <w:lastRenderedPageBreak/>
        <w:t>небезпечних хвороб і пропаганда здорового способу життя;</w:t>
      </w:r>
    </w:p>
    <w:p w:rsidR="001C7F02" w:rsidRPr="001C7F02" w:rsidRDefault="001C7F02" w:rsidP="00AC25CC">
      <w:pPr>
        <w:widowControl w:val="0"/>
        <w:numPr>
          <w:ilvl w:val="1"/>
          <w:numId w:val="53"/>
        </w:numPr>
        <w:tabs>
          <w:tab w:val="left" w:pos="0"/>
          <w:tab w:val="left" w:pos="1080"/>
        </w:tabs>
        <w:suppressAutoHyphens/>
        <w:spacing w:after="0" w:line="240" w:lineRule="auto"/>
        <w:ind w:left="0" w:firstLine="720"/>
        <w:jc w:val="both"/>
        <w:rPr>
          <w:rFonts w:ascii="Times New Roman" w:hAnsi="Times New Roman" w:cs="Times New Roman"/>
          <w:sz w:val="28"/>
          <w:szCs w:val="28"/>
        </w:rPr>
      </w:pPr>
      <w:r w:rsidRPr="001C7F02">
        <w:rPr>
          <w:rFonts w:ascii="Times New Roman" w:hAnsi="Times New Roman" w:cs="Times New Roman"/>
          <w:sz w:val="28"/>
          <w:szCs w:val="28"/>
        </w:rPr>
        <w:t>висвітлення у засобах масової інформації актуальних питань дитячої, молодіжної та сімейної тематики, популяризація сімейних цінностей сім’ї;</w:t>
      </w:r>
    </w:p>
    <w:p w:rsidR="001C7F02" w:rsidRPr="001C7F02" w:rsidRDefault="001C7F02" w:rsidP="00AC25CC">
      <w:pPr>
        <w:widowControl w:val="0"/>
        <w:numPr>
          <w:ilvl w:val="1"/>
          <w:numId w:val="53"/>
        </w:numPr>
        <w:tabs>
          <w:tab w:val="left" w:pos="0"/>
          <w:tab w:val="left" w:pos="1080"/>
        </w:tabs>
        <w:suppressAutoHyphens/>
        <w:spacing w:after="0" w:line="240" w:lineRule="auto"/>
        <w:ind w:left="0" w:firstLine="720"/>
        <w:jc w:val="both"/>
        <w:rPr>
          <w:rFonts w:ascii="Times New Roman" w:hAnsi="Times New Roman" w:cs="Times New Roman"/>
          <w:sz w:val="28"/>
          <w:szCs w:val="28"/>
        </w:rPr>
      </w:pPr>
      <w:r w:rsidRPr="001C7F02">
        <w:rPr>
          <w:rFonts w:ascii="Times New Roman" w:hAnsi="Times New Roman" w:cs="Times New Roman"/>
          <w:sz w:val="28"/>
          <w:szCs w:val="28"/>
        </w:rPr>
        <w:t>створення та розповсюдження соціальної реклами з питань поширення сімейних форм виховання дітей-сиріт та дітей, позбавлених батьківського піклування, пропаганди здорового способу життя;</w:t>
      </w:r>
    </w:p>
    <w:p w:rsidR="001C7F02" w:rsidRPr="001C7F02" w:rsidRDefault="001C7F02" w:rsidP="00AC25CC">
      <w:pPr>
        <w:widowControl w:val="0"/>
        <w:numPr>
          <w:ilvl w:val="0"/>
          <w:numId w:val="56"/>
        </w:numPr>
        <w:tabs>
          <w:tab w:val="left" w:pos="0"/>
          <w:tab w:val="left" w:pos="1080"/>
        </w:tabs>
        <w:suppressAutoHyphens/>
        <w:spacing w:after="0" w:line="240" w:lineRule="auto"/>
        <w:ind w:left="0" w:firstLine="720"/>
        <w:jc w:val="both"/>
        <w:rPr>
          <w:rFonts w:ascii="Times New Roman" w:hAnsi="Times New Roman" w:cs="Times New Roman"/>
          <w:sz w:val="28"/>
          <w:szCs w:val="28"/>
        </w:rPr>
      </w:pPr>
      <w:r w:rsidRPr="001C7F02">
        <w:rPr>
          <w:rFonts w:ascii="Times New Roman" w:hAnsi="Times New Roman" w:cs="Times New Roman"/>
          <w:sz w:val="28"/>
          <w:szCs w:val="28"/>
        </w:rPr>
        <w:t>надання соціальних послуг громадянам похилого віку, інвалідам, які перебувають у складних життєвих обставинах, Чаплинським територіальним центром соціального обслуговування, на безоплатній та платній основі;</w:t>
      </w:r>
    </w:p>
    <w:p w:rsidR="001C7F02" w:rsidRPr="001C7F02" w:rsidRDefault="001C7F02" w:rsidP="007D25B1">
      <w:pPr>
        <w:widowControl w:val="0"/>
        <w:tabs>
          <w:tab w:val="left" w:pos="0"/>
          <w:tab w:val="left" w:pos="1080"/>
        </w:tabs>
        <w:spacing w:after="0"/>
        <w:jc w:val="both"/>
        <w:rPr>
          <w:rFonts w:ascii="Times New Roman" w:hAnsi="Times New Roman" w:cs="Times New Roman"/>
          <w:sz w:val="28"/>
          <w:szCs w:val="28"/>
        </w:rPr>
      </w:pPr>
      <w:r w:rsidRPr="001C7F02">
        <w:rPr>
          <w:rFonts w:ascii="Times New Roman" w:hAnsi="Times New Roman" w:cs="Times New Roman"/>
          <w:sz w:val="28"/>
          <w:szCs w:val="28"/>
        </w:rPr>
        <w:tab/>
        <w:t>- пошук джерел залучення коштів для придбання обладнання Чаплинського територіального центру соціального обслуговування (в тому числі донорські кошти міжнародних фондів та організацій);</w:t>
      </w:r>
    </w:p>
    <w:p w:rsidR="001C7F02" w:rsidRPr="001C7F02" w:rsidRDefault="001C7F02" w:rsidP="007D25B1">
      <w:pPr>
        <w:widowControl w:val="0"/>
        <w:tabs>
          <w:tab w:val="left" w:pos="0"/>
          <w:tab w:val="left" w:pos="1080"/>
        </w:tabs>
        <w:spacing w:after="0"/>
        <w:jc w:val="both"/>
        <w:rPr>
          <w:rFonts w:ascii="Times New Roman" w:hAnsi="Times New Roman" w:cs="Times New Roman"/>
          <w:b/>
          <w:bCs/>
          <w:sz w:val="28"/>
          <w:szCs w:val="28"/>
        </w:rPr>
      </w:pPr>
      <w:r w:rsidRPr="001C7F02">
        <w:rPr>
          <w:rFonts w:ascii="Times New Roman" w:hAnsi="Times New Roman" w:cs="Times New Roman"/>
          <w:sz w:val="28"/>
          <w:szCs w:val="28"/>
        </w:rPr>
        <w:tab/>
        <w:t>- облаштування дитячого майданчика по вулиці Каланчацька, село Нове.</w:t>
      </w:r>
    </w:p>
    <w:p w:rsidR="001C7F02" w:rsidRPr="001C7F02" w:rsidRDefault="001C7F02" w:rsidP="001C7F02">
      <w:pPr>
        <w:widowControl w:val="0"/>
        <w:tabs>
          <w:tab w:val="left" w:pos="748"/>
        </w:tabs>
        <w:ind w:firstLine="720"/>
        <w:jc w:val="center"/>
        <w:rPr>
          <w:rFonts w:ascii="Times New Roman" w:hAnsi="Times New Roman" w:cs="Times New Roman"/>
          <w:sz w:val="28"/>
          <w:szCs w:val="28"/>
        </w:rPr>
      </w:pPr>
      <w:r w:rsidRPr="001C7F02">
        <w:rPr>
          <w:rFonts w:ascii="Times New Roman" w:hAnsi="Times New Roman" w:cs="Times New Roman"/>
          <w:b/>
          <w:sz w:val="28"/>
          <w:szCs w:val="28"/>
        </w:rPr>
        <w:t>3.11. Підвищення рівня безпеки життя громадян. Цивільний захист та техногенна безпека</w:t>
      </w:r>
    </w:p>
    <w:p w:rsidR="001C7F02" w:rsidRPr="001C7F02" w:rsidRDefault="001C7F02" w:rsidP="001C7F02">
      <w:pPr>
        <w:widowControl w:val="0"/>
        <w:tabs>
          <w:tab w:val="left" w:pos="748"/>
        </w:tabs>
        <w:ind w:firstLine="720"/>
        <w:jc w:val="both"/>
        <w:rPr>
          <w:rFonts w:ascii="Times New Roman" w:hAnsi="Times New Roman" w:cs="Times New Roman"/>
          <w:sz w:val="28"/>
          <w:szCs w:val="28"/>
        </w:rPr>
      </w:pPr>
      <w:r w:rsidRPr="001C7F02">
        <w:rPr>
          <w:rFonts w:ascii="Times New Roman" w:hAnsi="Times New Roman" w:cs="Times New Roman"/>
          <w:b/>
          <w:sz w:val="28"/>
          <w:szCs w:val="28"/>
        </w:rPr>
        <w:t>Пріоритетними напрямами та завданнями з підвищення рівня безпеки життя громадян, цивільного захисту та техногенної безпеки на 201</w:t>
      </w:r>
      <w:r w:rsidR="007D25B1">
        <w:rPr>
          <w:rFonts w:ascii="Times New Roman" w:hAnsi="Times New Roman" w:cs="Times New Roman"/>
          <w:b/>
          <w:sz w:val="28"/>
          <w:szCs w:val="28"/>
        </w:rPr>
        <w:t>8</w:t>
      </w:r>
      <w:r w:rsidRPr="001C7F02">
        <w:rPr>
          <w:rFonts w:ascii="Times New Roman" w:hAnsi="Times New Roman" w:cs="Times New Roman"/>
          <w:b/>
          <w:sz w:val="28"/>
          <w:szCs w:val="28"/>
        </w:rPr>
        <w:t xml:space="preserve"> рік є:</w:t>
      </w:r>
    </w:p>
    <w:p w:rsidR="001C7F02" w:rsidRPr="001C7F02" w:rsidRDefault="001C7F02" w:rsidP="00AC25CC">
      <w:pPr>
        <w:widowControl w:val="0"/>
        <w:numPr>
          <w:ilvl w:val="0"/>
          <w:numId w:val="23"/>
        </w:numPr>
        <w:tabs>
          <w:tab w:val="left" w:pos="0"/>
          <w:tab w:val="left" w:pos="1080"/>
          <w:tab w:val="left" w:pos="1260"/>
          <w:tab w:val="num" w:pos="1440"/>
        </w:tabs>
        <w:suppressAutoHyphens/>
        <w:spacing w:after="0" w:line="240" w:lineRule="auto"/>
        <w:ind w:firstLine="720"/>
        <w:jc w:val="both"/>
        <w:rPr>
          <w:rFonts w:ascii="Times New Roman" w:hAnsi="Times New Roman" w:cs="Times New Roman"/>
          <w:sz w:val="28"/>
          <w:szCs w:val="28"/>
        </w:rPr>
      </w:pPr>
      <w:r w:rsidRPr="001C7F02">
        <w:rPr>
          <w:rFonts w:ascii="Times New Roman" w:hAnsi="Times New Roman" w:cs="Times New Roman"/>
          <w:sz w:val="28"/>
          <w:szCs w:val="28"/>
        </w:rPr>
        <w:t>запобігання виникненню надзвичайних ситуацій, ефективне реагування на них, забезпечення збереження життя і здоров’я людей;</w:t>
      </w:r>
    </w:p>
    <w:p w:rsidR="001C7F02" w:rsidRPr="001C7F02" w:rsidRDefault="001C7F02" w:rsidP="00AC25CC">
      <w:pPr>
        <w:widowControl w:val="0"/>
        <w:numPr>
          <w:ilvl w:val="0"/>
          <w:numId w:val="23"/>
        </w:numPr>
        <w:tabs>
          <w:tab w:val="left" w:pos="0"/>
          <w:tab w:val="left" w:pos="1080"/>
          <w:tab w:val="left" w:pos="1260"/>
          <w:tab w:val="num" w:pos="1440"/>
        </w:tabs>
        <w:suppressAutoHyphens/>
        <w:spacing w:after="0" w:line="240" w:lineRule="auto"/>
        <w:ind w:firstLine="720"/>
        <w:jc w:val="both"/>
        <w:rPr>
          <w:rFonts w:ascii="Times New Roman" w:hAnsi="Times New Roman" w:cs="Times New Roman"/>
          <w:sz w:val="28"/>
          <w:szCs w:val="28"/>
        </w:rPr>
      </w:pPr>
      <w:r w:rsidRPr="001C7F02">
        <w:rPr>
          <w:rFonts w:ascii="Times New Roman" w:hAnsi="Times New Roman" w:cs="Times New Roman"/>
          <w:sz w:val="28"/>
          <w:szCs w:val="28"/>
        </w:rPr>
        <w:t>контроль за станом навколишнього природного середовища, санітарно-гігієнічною та епідемічною ситуацією;</w:t>
      </w:r>
    </w:p>
    <w:p w:rsidR="001C7F02" w:rsidRPr="001C7F02" w:rsidRDefault="001C7F02" w:rsidP="00AC25CC">
      <w:pPr>
        <w:pStyle w:val="rvps2"/>
        <w:widowControl w:val="0"/>
        <w:numPr>
          <w:ilvl w:val="0"/>
          <w:numId w:val="47"/>
        </w:numPr>
        <w:tabs>
          <w:tab w:val="left" w:pos="0"/>
          <w:tab w:val="left" w:pos="1080"/>
        </w:tabs>
        <w:spacing w:before="0" w:after="0"/>
        <w:ind w:left="0" w:firstLine="720"/>
        <w:jc w:val="both"/>
        <w:rPr>
          <w:sz w:val="28"/>
          <w:szCs w:val="28"/>
        </w:rPr>
      </w:pPr>
      <w:r w:rsidRPr="001C7F02">
        <w:rPr>
          <w:sz w:val="28"/>
          <w:szCs w:val="28"/>
          <w:lang w:val="uk-UA"/>
        </w:rPr>
        <w:t>запобігання загибелі людей на водних об’єктах;</w:t>
      </w:r>
    </w:p>
    <w:p w:rsidR="001C7F02" w:rsidRPr="001C7F02" w:rsidRDefault="001C7F02" w:rsidP="00AC25CC">
      <w:pPr>
        <w:pStyle w:val="rvps2"/>
        <w:widowControl w:val="0"/>
        <w:numPr>
          <w:ilvl w:val="0"/>
          <w:numId w:val="47"/>
        </w:numPr>
        <w:tabs>
          <w:tab w:val="left" w:pos="0"/>
          <w:tab w:val="left" w:pos="1080"/>
        </w:tabs>
        <w:spacing w:before="0" w:after="0"/>
        <w:ind w:left="0" w:firstLine="720"/>
        <w:jc w:val="both"/>
        <w:rPr>
          <w:sz w:val="28"/>
          <w:szCs w:val="28"/>
        </w:rPr>
      </w:pPr>
      <w:r w:rsidRPr="001C7F02">
        <w:rPr>
          <w:sz w:val="28"/>
          <w:szCs w:val="28"/>
          <w:lang w:val="uk-UA"/>
        </w:rPr>
        <w:t>організація обліку та контролю за утриманням та станом готовності захисних споруд цивільного захисту до використання за призначенням;</w:t>
      </w:r>
    </w:p>
    <w:p w:rsidR="001C7F02" w:rsidRPr="001C7F02" w:rsidRDefault="001C7F02" w:rsidP="00AC25CC">
      <w:pPr>
        <w:pStyle w:val="rvps2"/>
        <w:widowControl w:val="0"/>
        <w:numPr>
          <w:ilvl w:val="0"/>
          <w:numId w:val="47"/>
        </w:numPr>
        <w:tabs>
          <w:tab w:val="left" w:pos="0"/>
          <w:tab w:val="left" w:pos="1080"/>
        </w:tabs>
        <w:spacing w:before="0" w:after="0"/>
        <w:ind w:left="0" w:firstLine="720"/>
        <w:jc w:val="both"/>
        <w:rPr>
          <w:sz w:val="28"/>
          <w:szCs w:val="28"/>
        </w:rPr>
      </w:pPr>
      <w:r w:rsidRPr="001C7F02">
        <w:rPr>
          <w:sz w:val="28"/>
          <w:szCs w:val="28"/>
          <w:lang w:val="uk-UA"/>
        </w:rPr>
        <w:t>просвітницька робота серед населення щодо правил безпеки життєдіяльності, способів надання домедичної допомоги.</w:t>
      </w:r>
    </w:p>
    <w:p w:rsidR="001C7F02" w:rsidRPr="001C7F02" w:rsidRDefault="001C7F02" w:rsidP="001C7F02">
      <w:pPr>
        <w:widowControl w:val="0"/>
        <w:tabs>
          <w:tab w:val="left" w:pos="1080"/>
        </w:tabs>
        <w:ind w:firstLine="720"/>
        <w:jc w:val="both"/>
        <w:rPr>
          <w:rFonts w:ascii="Times New Roman" w:hAnsi="Times New Roman" w:cs="Times New Roman"/>
          <w:sz w:val="28"/>
          <w:szCs w:val="28"/>
        </w:rPr>
      </w:pPr>
      <w:r w:rsidRPr="001C7F02">
        <w:rPr>
          <w:rFonts w:ascii="Times New Roman" w:hAnsi="Times New Roman" w:cs="Times New Roman"/>
          <w:b/>
          <w:sz w:val="28"/>
          <w:szCs w:val="28"/>
        </w:rPr>
        <w:t>Основні заходи, що плануються для їх виконання:</w:t>
      </w:r>
    </w:p>
    <w:p w:rsidR="001C7F02" w:rsidRPr="001C7F02" w:rsidRDefault="001C7F02" w:rsidP="00AC25CC">
      <w:pPr>
        <w:widowControl w:val="0"/>
        <w:numPr>
          <w:ilvl w:val="0"/>
          <w:numId w:val="47"/>
        </w:numPr>
        <w:tabs>
          <w:tab w:val="left" w:pos="0"/>
          <w:tab w:val="left" w:pos="1080"/>
        </w:tabs>
        <w:suppressAutoHyphens/>
        <w:spacing w:after="0" w:line="240" w:lineRule="auto"/>
        <w:ind w:left="0" w:firstLine="720"/>
        <w:jc w:val="both"/>
        <w:rPr>
          <w:rFonts w:ascii="Times New Roman" w:hAnsi="Times New Roman" w:cs="Times New Roman"/>
          <w:color w:val="FF0000"/>
          <w:sz w:val="28"/>
          <w:szCs w:val="28"/>
        </w:rPr>
      </w:pPr>
      <w:r w:rsidRPr="001C7F02">
        <w:rPr>
          <w:rFonts w:ascii="Times New Roman" w:hAnsi="Times New Roman" w:cs="Times New Roman"/>
          <w:sz w:val="28"/>
          <w:szCs w:val="28"/>
        </w:rPr>
        <w:t>забезпечення реалізації заходів, передбачених Програмою</w:t>
      </w:r>
      <w:r w:rsidRPr="001C7F02">
        <w:rPr>
          <w:rFonts w:ascii="Times New Roman" w:hAnsi="Times New Roman" w:cs="Times New Roman"/>
          <w:color w:val="FF0000"/>
          <w:sz w:val="28"/>
          <w:szCs w:val="28"/>
        </w:rPr>
        <w:t xml:space="preserve"> </w:t>
      </w:r>
      <w:r w:rsidRPr="001C7F02">
        <w:rPr>
          <w:rFonts w:ascii="Times New Roman" w:hAnsi="Times New Roman" w:cs="Times New Roman"/>
          <w:sz w:val="28"/>
          <w:szCs w:val="28"/>
        </w:rPr>
        <w:t>запобігання виникнення надзвичайних ситуацій;</w:t>
      </w:r>
    </w:p>
    <w:p w:rsidR="001C7F02" w:rsidRPr="001C7F02" w:rsidRDefault="001C7F02" w:rsidP="00AC25CC">
      <w:pPr>
        <w:widowControl w:val="0"/>
        <w:numPr>
          <w:ilvl w:val="0"/>
          <w:numId w:val="47"/>
        </w:numPr>
        <w:tabs>
          <w:tab w:val="left" w:pos="0"/>
          <w:tab w:val="left" w:pos="1080"/>
        </w:tabs>
        <w:suppressAutoHyphens/>
        <w:spacing w:after="0" w:line="240" w:lineRule="auto"/>
        <w:ind w:left="0" w:firstLine="720"/>
        <w:jc w:val="both"/>
        <w:rPr>
          <w:rFonts w:ascii="Times New Roman" w:hAnsi="Times New Roman" w:cs="Times New Roman"/>
          <w:sz w:val="28"/>
          <w:szCs w:val="28"/>
        </w:rPr>
      </w:pPr>
      <w:r w:rsidRPr="001C7F02">
        <w:rPr>
          <w:rFonts w:ascii="Times New Roman" w:hAnsi="Times New Roman" w:cs="Times New Roman"/>
          <w:sz w:val="28"/>
          <w:szCs w:val="28"/>
        </w:rPr>
        <w:t>створення, збереження та використання матеріальних резервів для запобігання і ліквідації наслідків надзвичайних ситуацій;</w:t>
      </w:r>
    </w:p>
    <w:p w:rsidR="001C7F02" w:rsidRPr="001C7F02" w:rsidRDefault="001C7F02" w:rsidP="00AC25CC">
      <w:pPr>
        <w:widowControl w:val="0"/>
        <w:numPr>
          <w:ilvl w:val="0"/>
          <w:numId w:val="47"/>
        </w:numPr>
        <w:tabs>
          <w:tab w:val="left" w:pos="0"/>
          <w:tab w:val="left" w:pos="1080"/>
        </w:tabs>
        <w:suppressAutoHyphens/>
        <w:spacing w:after="0" w:line="240" w:lineRule="auto"/>
        <w:ind w:left="0" w:firstLine="720"/>
        <w:jc w:val="both"/>
        <w:rPr>
          <w:rFonts w:ascii="Times New Roman" w:hAnsi="Times New Roman" w:cs="Times New Roman"/>
          <w:sz w:val="28"/>
          <w:szCs w:val="28"/>
        </w:rPr>
      </w:pPr>
      <w:r w:rsidRPr="001C7F02">
        <w:rPr>
          <w:rFonts w:ascii="Times New Roman" w:hAnsi="Times New Roman" w:cs="Times New Roman"/>
          <w:spacing w:val="-6"/>
          <w:sz w:val="28"/>
          <w:szCs w:val="28"/>
        </w:rPr>
        <w:t>забезпечення роботи комісії з питань техногенно-екологічної безпеки та надзвичайних ситуацій, а в разі виникнення надзвичайної ситуації – спеціальних комісій з їх ліквідації;</w:t>
      </w:r>
    </w:p>
    <w:p w:rsidR="001C7F02" w:rsidRPr="001C7F02" w:rsidRDefault="001C7F02" w:rsidP="00AC25CC">
      <w:pPr>
        <w:widowControl w:val="0"/>
        <w:numPr>
          <w:ilvl w:val="0"/>
          <w:numId w:val="23"/>
        </w:numPr>
        <w:tabs>
          <w:tab w:val="left" w:pos="0"/>
          <w:tab w:val="left" w:pos="1080"/>
          <w:tab w:val="left" w:pos="1260"/>
          <w:tab w:val="num" w:pos="1440"/>
        </w:tabs>
        <w:suppressAutoHyphens/>
        <w:spacing w:after="0" w:line="240" w:lineRule="auto"/>
        <w:ind w:firstLine="720"/>
        <w:jc w:val="both"/>
        <w:rPr>
          <w:rFonts w:ascii="Times New Roman" w:hAnsi="Times New Roman" w:cs="Times New Roman"/>
          <w:sz w:val="28"/>
          <w:szCs w:val="28"/>
        </w:rPr>
      </w:pPr>
      <w:r w:rsidRPr="001C7F02">
        <w:rPr>
          <w:rFonts w:ascii="Times New Roman" w:hAnsi="Times New Roman" w:cs="Times New Roman"/>
          <w:sz w:val="28"/>
          <w:szCs w:val="28"/>
        </w:rPr>
        <w:t>організація проведення невідкладних відновлювальних робіт і заходів, спрямованих на ліквідацію надзвичайних ситуацій та їх наслідків;</w:t>
      </w:r>
    </w:p>
    <w:p w:rsidR="001C7F02" w:rsidRPr="001C7F02" w:rsidRDefault="001C7F02" w:rsidP="00AC25CC">
      <w:pPr>
        <w:widowControl w:val="0"/>
        <w:numPr>
          <w:ilvl w:val="0"/>
          <w:numId w:val="23"/>
        </w:numPr>
        <w:tabs>
          <w:tab w:val="left" w:pos="0"/>
          <w:tab w:val="left" w:pos="1080"/>
          <w:tab w:val="left" w:pos="1260"/>
          <w:tab w:val="num" w:pos="1440"/>
        </w:tabs>
        <w:suppressAutoHyphens/>
        <w:spacing w:after="0" w:line="240" w:lineRule="auto"/>
        <w:ind w:firstLine="720"/>
        <w:jc w:val="both"/>
        <w:rPr>
          <w:rFonts w:ascii="Times New Roman" w:hAnsi="Times New Roman" w:cs="Times New Roman"/>
          <w:sz w:val="28"/>
          <w:szCs w:val="28"/>
        </w:rPr>
      </w:pPr>
      <w:r w:rsidRPr="001C7F02">
        <w:rPr>
          <w:rFonts w:ascii="Times New Roman" w:hAnsi="Times New Roman" w:cs="Times New Roman"/>
          <w:spacing w:val="-6"/>
          <w:sz w:val="28"/>
          <w:szCs w:val="28"/>
        </w:rPr>
        <w:t>обладнання інформаційно-довідкових куточків з питань цивільного захисту населення в установах, що належать до сфери управління селищної ради,</w:t>
      </w:r>
      <w:r w:rsidRPr="001C7F02">
        <w:rPr>
          <w:rFonts w:ascii="Times New Roman" w:hAnsi="Times New Roman" w:cs="Times New Roman"/>
          <w:sz w:val="28"/>
          <w:szCs w:val="28"/>
        </w:rPr>
        <w:t xml:space="preserve"> публікації в місцевих засобах масової інформації інструкцій про дії населення </w:t>
      </w:r>
      <w:r w:rsidRPr="001C7F02">
        <w:rPr>
          <w:rFonts w:ascii="Times New Roman" w:hAnsi="Times New Roman" w:cs="Times New Roman"/>
          <w:sz w:val="28"/>
          <w:szCs w:val="28"/>
        </w:rPr>
        <w:lastRenderedPageBreak/>
        <w:t>в різних надзвичайних ситуаціях, що можуть виникнути на території населених пунктів;</w:t>
      </w:r>
    </w:p>
    <w:p w:rsidR="001C7F02" w:rsidRPr="001C7F02" w:rsidRDefault="001C7F02" w:rsidP="00AC25CC">
      <w:pPr>
        <w:widowControl w:val="0"/>
        <w:numPr>
          <w:ilvl w:val="0"/>
          <w:numId w:val="23"/>
        </w:numPr>
        <w:tabs>
          <w:tab w:val="left" w:pos="0"/>
          <w:tab w:val="left" w:pos="1080"/>
          <w:tab w:val="left" w:pos="1260"/>
          <w:tab w:val="num" w:pos="1440"/>
        </w:tabs>
        <w:suppressAutoHyphens/>
        <w:spacing w:after="0" w:line="240" w:lineRule="auto"/>
        <w:ind w:firstLine="720"/>
        <w:jc w:val="both"/>
        <w:rPr>
          <w:rFonts w:ascii="Times New Roman" w:hAnsi="Times New Roman" w:cs="Times New Roman"/>
          <w:sz w:val="28"/>
          <w:szCs w:val="28"/>
        </w:rPr>
      </w:pPr>
      <w:r w:rsidRPr="001C7F02">
        <w:rPr>
          <w:rFonts w:ascii="Times New Roman" w:hAnsi="Times New Roman" w:cs="Times New Roman"/>
          <w:sz w:val="28"/>
          <w:szCs w:val="28"/>
        </w:rPr>
        <w:t>визначення потреби у захисних спорудах цивільного захисту, утримання їх у готовності до використання за призначенням, прийняття рішень про подальше використання даних об’єктів комунальної власності та безхазяйних захисних споруд;</w:t>
      </w:r>
    </w:p>
    <w:p w:rsidR="001C7F02" w:rsidRPr="001C7F02" w:rsidRDefault="001C7F02" w:rsidP="00AC25CC">
      <w:pPr>
        <w:widowControl w:val="0"/>
        <w:numPr>
          <w:ilvl w:val="0"/>
          <w:numId w:val="23"/>
        </w:numPr>
        <w:tabs>
          <w:tab w:val="left" w:pos="0"/>
          <w:tab w:val="left" w:pos="1080"/>
          <w:tab w:val="left" w:pos="1260"/>
          <w:tab w:val="num" w:pos="1440"/>
        </w:tabs>
        <w:suppressAutoHyphens/>
        <w:spacing w:after="0" w:line="240" w:lineRule="auto"/>
        <w:ind w:firstLine="720"/>
        <w:jc w:val="both"/>
        <w:rPr>
          <w:rFonts w:ascii="Times New Roman" w:hAnsi="Times New Roman" w:cs="Times New Roman"/>
          <w:sz w:val="28"/>
          <w:szCs w:val="28"/>
        </w:rPr>
      </w:pPr>
      <w:r w:rsidRPr="001C7F02">
        <w:rPr>
          <w:rFonts w:ascii="Times New Roman" w:hAnsi="Times New Roman" w:cs="Times New Roman"/>
          <w:sz w:val="28"/>
          <w:szCs w:val="28"/>
        </w:rPr>
        <w:t>забезпечення оповіщення та інформування населення про загрозу або виникнення надзвичайних ситуацій;</w:t>
      </w:r>
    </w:p>
    <w:p w:rsidR="001C7F02" w:rsidRPr="001C7F02" w:rsidRDefault="001C7F02" w:rsidP="00AC25CC">
      <w:pPr>
        <w:widowControl w:val="0"/>
        <w:numPr>
          <w:ilvl w:val="0"/>
          <w:numId w:val="23"/>
        </w:numPr>
        <w:tabs>
          <w:tab w:val="left" w:pos="0"/>
          <w:tab w:val="left" w:pos="1080"/>
          <w:tab w:val="num" w:pos="1440"/>
        </w:tabs>
        <w:suppressAutoHyphens/>
        <w:spacing w:after="0" w:line="240" w:lineRule="auto"/>
        <w:ind w:firstLine="720"/>
        <w:jc w:val="both"/>
        <w:rPr>
          <w:rFonts w:ascii="Times New Roman" w:hAnsi="Times New Roman" w:cs="Times New Roman"/>
          <w:sz w:val="28"/>
          <w:szCs w:val="28"/>
        </w:rPr>
      </w:pPr>
      <w:r w:rsidRPr="001C7F02">
        <w:rPr>
          <w:rFonts w:ascii="Times New Roman" w:hAnsi="Times New Roman" w:cs="Times New Roman"/>
          <w:spacing w:val="-6"/>
          <w:sz w:val="28"/>
          <w:szCs w:val="28"/>
        </w:rPr>
        <w:t xml:space="preserve">забезпечення реалізації вимог техногенної та пожежної безпеки на суб’єктах господарювання, що належать до сфери управління селищної ради; </w:t>
      </w:r>
    </w:p>
    <w:p w:rsidR="001C7F02" w:rsidRPr="001C7F02" w:rsidRDefault="001C7F02" w:rsidP="00AC25CC">
      <w:pPr>
        <w:widowControl w:val="0"/>
        <w:numPr>
          <w:ilvl w:val="0"/>
          <w:numId w:val="23"/>
        </w:numPr>
        <w:tabs>
          <w:tab w:val="left" w:pos="0"/>
          <w:tab w:val="left" w:pos="1080"/>
          <w:tab w:val="num" w:pos="1440"/>
        </w:tabs>
        <w:suppressAutoHyphens/>
        <w:spacing w:after="0" w:line="240" w:lineRule="auto"/>
        <w:ind w:firstLine="720"/>
        <w:jc w:val="both"/>
        <w:rPr>
          <w:rFonts w:ascii="Times New Roman" w:hAnsi="Times New Roman" w:cs="Times New Roman"/>
          <w:sz w:val="28"/>
          <w:szCs w:val="28"/>
        </w:rPr>
      </w:pPr>
      <w:r w:rsidRPr="001C7F02">
        <w:rPr>
          <w:rFonts w:ascii="Times New Roman" w:hAnsi="Times New Roman" w:cs="Times New Roman"/>
          <w:sz w:val="28"/>
          <w:szCs w:val="28"/>
        </w:rPr>
        <w:t>с</w:t>
      </w:r>
      <w:r w:rsidRPr="001C7F02">
        <w:rPr>
          <w:rFonts w:ascii="Times New Roman" w:hAnsi="Times New Roman" w:cs="Times New Roman"/>
          <w:spacing w:val="-6"/>
          <w:sz w:val="28"/>
          <w:szCs w:val="28"/>
        </w:rPr>
        <w:t>кладання довідок про визнання особи постраждалою внаслідок надзвичайної ситуації, списків постраждалих осіб для виплати матеріальної допомоги;</w:t>
      </w:r>
    </w:p>
    <w:p w:rsidR="001C7F02" w:rsidRPr="007D25B1" w:rsidRDefault="001C7F02" w:rsidP="00AC25CC">
      <w:pPr>
        <w:widowControl w:val="0"/>
        <w:numPr>
          <w:ilvl w:val="0"/>
          <w:numId w:val="23"/>
        </w:numPr>
        <w:tabs>
          <w:tab w:val="left" w:pos="0"/>
          <w:tab w:val="left" w:pos="1080"/>
          <w:tab w:val="num" w:pos="1440"/>
        </w:tabs>
        <w:suppressAutoHyphens/>
        <w:spacing w:after="0" w:line="240" w:lineRule="auto"/>
        <w:ind w:firstLine="720"/>
        <w:jc w:val="both"/>
        <w:rPr>
          <w:rFonts w:ascii="Times New Roman" w:hAnsi="Times New Roman" w:cs="Times New Roman"/>
          <w:sz w:val="28"/>
          <w:szCs w:val="28"/>
        </w:rPr>
      </w:pPr>
      <w:r w:rsidRPr="001C7F02">
        <w:rPr>
          <w:rFonts w:ascii="Times New Roman" w:hAnsi="Times New Roman" w:cs="Times New Roman"/>
          <w:spacing w:val="-6"/>
          <w:sz w:val="28"/>
          <w:szCs w:val="28"/>
        </w:rPr>
        <w:t>забезпечення заходів соціального захисту та відшкодування матеріальних збитків постраждалим внаслідок надзвичайних ситуацій.</w:t>
      </w:r>
    </w:p>
    <w:p w:rsidR="001C7F02" w:rsidRPr="001C7F02" w:rsidRDefault="001C7F02" w:rsidP="001C7F02">
      <w:pPr>
        <w:widowControl w:val="0"/>
        <w:ind w:firstLine="720"/>
        <w:jc w:val="center"/>
        <w:rPr>
          <w:rFonts w:ascii="Times New Roman" w:hAnsi="Times New Roman" w:cs="Times New Roman"/>
          <w:sz w:val="28"/>
          <w:szCs w:val="28"/>
        </w:rPr>
      </w:pPr>
      <w:r w:rsidRPr="001C7F02">
        <w:rPr>
          <w:rFonts w:ascii="Times New Roman" w:hAnsi="Times New Roman" w:cs="Times New Roman"/>
          <w:b/>
          <w:bCs/>
          <w:sz w:val="28"/>
          <w:szCs w:val="28"/>
        </w:rPr>
        <w:t>4. Результати виконання Програми</w:t>
      </w:r>
    </w:p>
    <w:p w:rsidR="001C7F02" w:rsidRPr="001C7F02" w:rsidRDefault="001C7F02" w:rsidP="007D25B1">
      <w:pPr>
        <w:widowControl w:val="0"/>
        <w:spacing w:after="0"/>
        <w:ind w:firstLine="720"/>
        <w:jc w:val="both"/>
        <w:rPr>
          <w:rFonts w:ascii="Times New Roman" w:hAnsi="Times New Roman" w:cs="Times New Roman"/>
          <w:sz w:val="28"/>
          <w:szCs w:val="28"/>
        </w:rPr>
      </w:pPr>
      <w:r w:rsidRPr="001C7F02">
        <w:rPr>
          <w:rFonts w:ascii="Times New Roman" w:hAnsi="Times New Roman" w:cs="Times New Roman"/>
          <w:sz w:val="28"/>
          <w:szCs w:val="28"/>
        </w:rPr>
        <w:t>Фінансове забезпечення реалізації завдань і заходів Програми буде здійснюватися за рахунок державного, обласного, районного  і місцевого бюджетів, коштів суб’єктів господарювання, вітчизняних та іноземних інвесторів, міжнародних фінансових організацій, залучених коштів населення, а також коштів інших джерел, не заборонених чинним законодавством.</w:t>
      </w:r>
    </w:p>
    <w:p w:rsidR="001C7F02" w:rsidRPr="001C7F02" w:rsidRDefault="001C7F02" w:rsidP="007D25B1">
      <w:pPr>
        <w:widowControl w:val="0"/>
        <w:spacing w:after="0"/>
        <w:ind w:firstLine="720"/>
        <w:jc w:val="both"/>
        <w:rPr>
          <w:rFonts w:ascii="Times New Roman" w:hAnsi="Times New Roman" w:cs="Times New Roman"/>
          <w:sz w:val="28"/>
          <w:szCs w:val="28"/>
        </w:rPr>
      </w:pPr>
      <w:r w:rsidRPr="001C7F02">
        <w:rPr>
          <w:rFonts w:ascii="Times New Roman" w:hAnsi="Times New Roman" w:cs="Times New Roman"/>
          <w:sz w:val="28"/>
          <w:szCs w:val="28"/>
        </w:rPr>
        <w:t>Спрямування інвестиційних потоків у різні сфери економічної та соціальної діяльності дозволить забезпечити вирішення основних соціальних питань та виконання планових надходжень до бюджету громади.</w:t>
      </w:r>
    </w:p>
    <w:p w:rsidR="001C7F02" w:rsidRPr="001C7F02" w:rsidRDefault="001C7F02" w:rsidP="007D25B1">
      <w:pPr>
        <w:widowControl w:val="0"/>
        <w:spacing w:after="0"/>
        <w:ind w:firstLine="720"/>
        <w:jc w:val="both"/>
        <w:rPr>
          <w:rFonts w:ascii="Times New Roman" w:hAnsi="Times New Roman" w:cs="Times New Roman"/>
          <w:sz w:val="28"/>
          <w:szCs w:val="28"/>
        </w:rPr>
      </w:pPr>
      <w:r w:rsidRPr="001C7F02">
        <w:rPr>
          <w:rFonts w:ascii="Times New Roman" w:hAnsi="Times New Roman" w:cs="Times New Roman"/>
          <w:sz w:val="28"/>
          <w:szCs w:val="28"/>
        </w:rPr>
        <w:t>Для забезпечення ефективного використання бюджетних коштів передбачається концентрація видатків на заплановані  бюджетні призначення та виконання пріоритетних проектів розвитку соціальної інфраструктури.</w:t>
      </w:r>
    </w:p>
    <w:p w:rsidR="001C7F02" w:rsidRPr="001C7F02" w:rsidRDefault="001C7F02" w:rsidP="007D25B1">
      <w:pPr>
        <w:widowControl w:val="0"/>
        <w:tabs>
          <w:tab w:val="left" w:pos="180"/>
          <w:tab w:val="left" w:pos="720"/>
        </w:tabs>
        <w:spacing w:after="0"/>
        <w:ind w:firstLine="720"/>
        <w:jc w:val="both"/>
        <w:rPr>
          <w:rFonts w:ascii="Times New Roman" w:hAnsi="Times New Roman" w:cs="Times New Roman"/>
          <w:sz w:val="28"/>
          <w:szCs w:val="28"/>
        </w:rPr>
      </w:pPr>
      <w:r w:rsidRPr="001C7F02">
        <w:rPr>
          <w:rFonts w:ascii="Times New Roman" w:hAnsi="Times New Roman" w:cs="Times New Roman"/>
          <w:sz w:val="28"/>
          <w:szCs w:val="28"/>
        </w:rPr>
        <w:t>З метою належного виконання Програми будуть прийняті необхідні цільові галузеві програми. Необхідно забезпечити фінансування з селищного бюджету першочергових заходів цільових програм, які реалізовуватимуться відповідно до пріоритетів даної Програми.</w:t>
      </w:r>
    </w:p>
    <w:p w:rsidR="001C7F02" w:rsidRPr="001C7F02" w:rsidRDefault="001C7F02" w:rsidP="007D25B1">
      <w:pPr>
        <w:widowControl w:val="0"/>
        <w:spacing w:after="0"/>
        <w:ind w:firstLine="720"/>
        <w:jc w:val="both"/>
        <w:rPr>
          <w:rFonts w:ascii="Times New Roman" w:hAnsi="Times New Roman" w:cs="Times New Roman"/>
          <w:sz w:val="28"/>
          <w:szCs w:val="28"/>
        </w:rPr>
      </w:pPr>
      <w:r w:rsidRPr="001C7F02">
        <w:rPr>
          <w:rFonts w:ascii="Times New Roman" w:hAnsi="Times New Roman" w:cs="Times New Roman"/>
          <w:sz w:val="28"/>
          <w:szCs w:val="28"/>
          <w:lang w:eastAsia="uk-UA"/>
        </w:rPr>
        <w:t>Звітування про виконання Програми здійснюватиметься відповідальними виконавцями за підсумками І півріччя та року на сесіях Чаплинської селищної ради.</w:t>
      </w:r>
    </w:p>
    <w:p w:rsidR="001C7F02" w:rsidRPr="001C7F02" w:rsidRDefault="001C7F02" w:rsidP="007D25B1">
      <w:pPr>
        <w:widowControl w:val="0"/>
        <w:spacing w:after="0"/>
        <w:ind w:firstLine="720"/>
        <w:jc w:val="both"/>
        <w:rPr>
          <w:rFonts w:ascii="Times New Roman" w:hAnsi="Times New Roman" w:cs="Times New Roman"/>
          <w:sz w:val="28"/>
          <w:szCs w:val="28"/>
        </w:rPr>
      </w:pPr>
      <w:r w:rsidRPr="001C7F02">
        <w:rPr>
          <w:rFonts w:ascii="Times New Roman" w:hAnsi="Times New Roman" w:cs="Times New Roman"/>
          <w:sz w:val="28"/>
          <w:szCs w:val="28"/>
        </w:rPr>
        <w:t>Результатами виконання Програми будуть:</w:t>
      </w:r>
    </w:p>
    <w:p w:rsidR="001C7F02" w:rsidRPr="001C7F02" w:rsidRDefault="001C7F02" w:rsidP="00AC25CC">
      <w:pPr>
        <w:widowControl w:val="0"/>
        <w:numPr>
          <w:ilvl w:val="1"/>
          <w:numId w:val="25"/>
        </w:numPr>
        <w:tabs>
          <w:tab w:val="left" w:pos="0"/>
          <w:tab w:val="left" w:pos="1080"/>
          <w:tab w:val="num" w:pos="1440"/>
        </w:tabs>
        <w:suppressAutoHyphens/>
        <w:spacing w:after="0" w:line="240" w:lineRule="auto"/>
        <w:ind w:firstLine="720"/>
        <w:jc w:val="both"/>
        <w:rPr>
          <w:rFonts w:ascii="Times New Roman" w:hAnsi="Times New Roman" w:cs="Times New Roman"/>
          <w:sz w:val="28"/>
          <w:szCs w:val="28"/>
        </w:rPr>
      </w:pPr>
      <w:r w:rsidRPr="001C7F02">
        <w:rPr>
          <w:rFonts w:ascii="Times New Roman" w:hAnsi="Times New Roman" w:cs="Times New Roman"/>
          <w:sz w:val="28"/>
          <w:szCs w:val="28"/>
        </w:rPr>
        <w:t>активізація роботи з залучення коштів державного бюджету, міжнародної технічної допомоги та благодійних фондів для реалізації соціально-економічних проектів;</w:t>
      </w:r>
    </w:p>
    <w:p w:rsidR="001C7F02" w:rsidRPr="001C7F02" w:rsidRDefault="001C7F02" w:rsidP="00AC25CC">
      <w:pPr>
        <w:widowControl w:val="0"/>
        <w:numPr>
          <w:ilvl w:val="1"/>
          <w:numId w:val="25"/>
        </w:numPr>
        <w:tabs>
          <w:tab w:val="left" w:pos="0"/>
          <w:tab w:val="left" w:pos="1080"/>
          <w:tab w:val="num" w:pos="1440"/>
        </w:tabs>
        <w:suppressAutoHyphens/>
        <w:spacing w:after="0" w:line="240" w:lineRule="auto"/>
        <w:ind w:firstLine="720"/>
        <w:jc w:val="both"/>
        <w:rPr>
          <w:rFonts w:ascii="Times New Roman" w:hAnsi="Times New Roman" w:cs="Times New Roman"/>
          <w:sz w:val="28"/>
          <w:szCs w:val="28"/>
        </w:rPr>
      </w:pPr>
      <w:r w:rsidRPr="001C7F02">
        <w:rPr>
          <w:rFonts w:ascii="Times New Roman" w:hAnsi="Times New Roman" w:cs="Times New Roman"/>
          <w:sz w:val="28"/>
          <w:szCs w:val="28"/>
        </w:rPr>
        <w:t>забезпечення населених пунктів громади містобудівною документацією, що дасть можливість поліпшити інвестиційну ситуацію та визначити перспективи  розвитку територій;</w:t>
      </w:r>
    </w:p>
    <w:p w:rsidR="001C7F02" w:rsidRPr="001C7F02" w:rsidRDefault="001C7F02" w:rsidP="00AC25CC">
      <w:pPr>
        <w:widowControl w:val="0"/>
        <w:numPr>
          <w:ilvl w:val="1"/>
          <w:numId w:val="25"/>
        </w:numPr>
        <w:tabs>
          <w:tab w:val="left" w:pos="0"/>
          <w:tab w:val="left" w:pos="1080"/>
          <w:tab w:val="num" w:pos="1440"/>
        </w:tabs>
        <w:suppressAutoHyphens/>
        <w:spacing w:after="0" w:line="240" w:lineRule="auto"/>
        <w:ind w:firstLine="720"/>
        <w:jc w:val="both"/>
        <w:rPr>
          <w:rFonts w:ascii="Times New Roman" w:hAnsi="Times New Roman" w:cs="Times New Roman"/>
          <w:sz w:val="28"/>
          <w:szCs w:val="28"/>
        </w:rPr>
      </w:pPr>
      <w:r w:rsidRPr="001C7F02">
        <w:rPr>
          <w:rFonts w:ascii="Times New Roman" w:hAnsi="Times New Roman" w:cs="Times New Roman"/>
          <w:sz w:val="28"/>
          <w:szCs w:val="28"/>
        </w:rPr>
        <w:lastRenderedPageBreak/>
        <w:t>проведення інвентаризації наявного матеріально-технічного і ресурсного потенціалу та розроблення пропозицій щодо можливостей ширшого його використання;</w:t>
      </w:r>
    </w:p>
    <w:p w:rsidR="001C7F02" w:rsidRPr="001C7F02" w:rsidRDefault="001C7F02" w:rsidP="00AC25CC">
      <w:pPr>
        <w:widowControl w:val="0"/>
        <w:numPr>
          <w:ilvl w:val="1"/>
          <w:numId w:val="25"/>
        </w:numPr>
        <w:tabs>
          <w:tab w:val="left" w:pos="0"/>
          <w:tab w:val="left" w:pos="1080"/>
          <w:tab w:val="num" w:pos="1440"/>
        </w:tabs>
        <w:suppressAutoHyphens/>
        <w:spacing w:after="0" w:line="240" w:lineRule="auto"/>
        <w:ind w:firstLine="720"/>
        <w:jc w:val="both"/>
        <w:rPr>
          <w:rFonts w:ascii="Times New Roman" w:hAnsi="Times New Roman" w:cs="Times New Roman"/>
          <w:sz w:val="28"/>
          <w:szCs w:val="28"/>
        </w:rPr>
      </w:pPr>
      <w:r w:rsidRPr="001C7F02">
        <w:rPr>
          <w:rFonts w:ascii="Times New Roman" w:hAnsi="Times New Roman" w:cs="Times New Roman"/>
          <w:sz w:val="28"/>
          <w:szCs w:val="28"/>
        </w:rPr>
        <w:t>забезпечення сталого функціонування та розвитку житлово-комунального господарства;</w:t>
      </w:r>
    </w:p>
    <w:p w:rsidR="001C7F02" w:rsidRPr="001C7F02" w:rsidRDefault="001C7F02" w:rsidP="00AC25CC">
      <w:pPr>
        <w:widowControl w:val="0"/>
        <w:numPr>
          <w:ilvl w:val="1"/>
          <w:numId w:val="25"/>
        </w:numPr>
        <w:tabs>
          <w:tab w:val="left" w:pos="0"/>
          <w:tab w:val="left" w:pos="1080"/>
          <w:tab w:val="num" w:pos="1440"/>
        </w:tabs>
        <w:suppressAutoHyphens/>
        <w:spacing w:after="0" w:line="240" w:lineRule="auto"/>
        <w:ind w:firstLine="720"/>
        <w:jc w:val="both"/>
        <w:rPr>
          <w:rFonts w:ascii="Times New Roman" w:hAnsi="Times New Roman" w:cs="Times New Roman"/>
          <w:sz w:val="28"/>
          <w:szCs w:val="28"/>
        </w:rPr>
      </w:pPr>
      <w:r w:rsidRPr="001C7F02">
        <w:rPr>
          <w:rFonts w:ascii="Times New Roman" w:hAnsi="Times New Roman" w:cs="Times New Roman"/>
          <w:sz w:val="28"/>
          <w:szCs w:val="28"/>
        </w:rPr>
        <w:t>сприяння розвитку інфраструктури, поліпшення стану доріг, підвищення рівня надання послуг з пасажирських перевезень;</w:t>
      </w:r>
    </w:p>
    <w:p w:rsidR="001C7F02" w:rsidRPr="001C7F02" w:rsidRDefault="001C7F02" w:rsidP="00AC25CC">
      <w:pPr>
        <w:widowControl w:val="0"/>
        <w:numPr>
          <w:ilvl w:val="1"/>
          <w:numId w:val="25"/>
        </w:numPr>
        <w:tabs>
          <w:tab w:val="left" w:pos="0"/>
          <w:tab w:val="left" w:pos="1080"/>
          <w:tab w:val="num" w:pos="1440"/>
        </w:tabs>
        <w:suppressAutoHyphens/>
        <w:spacing w:after="0" w:line="240" w:lineRule="auto"/>
        <w:ind w:firstLine="720"/>
        <w:jc w:val="both"/>
        <w:rPr>
          <w:rFonts w:ascii="Times New Roman" w:hAnsi="Times New Roman" w:cs="Times New Roman"/>
          <w:sz w:val="28"/>
          <w:szCs w:val="28"/>
        </w:rPr>
      </w:pPr>
      <w:r w:rsidRPr="001C7F02">
        <w:rPr>
          <w:rFonts w:ascii="Times New Roman" w:hAnsi="Times New Roman" w:cs="Times New Roman"/>
          <w:sz w:val="28"/>
          <w:szCs w:val="28"/>
        </w:rPr>
        <w:t>поліпшення благоустрою населених пунктів;</w:t>
      </w:r>
    </w:p>
    <w:p w:rsidR="001C7F02" w:rsidRPr="001C7F02" w:rsidRDefault="001C7F02" w:rsidP="00AC25CC">
      <w:pPr>
        <w:widowControl w:val="0"/>
        <w:numPr>
          <w:ilvl w:val="1"/>
          <w:numId w:val="25"/>
        </w:numPr>
        <w:tabs>
          <w:tab w:val="left" w:pos="0"/>
          <w:tab w:val="left" w:pos="1080"/>
          <w:tab w:val="num" w:pos="1440"/>
        </w:tabs>
        <w:suppressAutoHyphens/>
        <w:spacing w:after="0" w:line="240" w:lineRule="auto"/>
        <w:ind w:firstLine="720"/>
        <w:jc w:val="both"/>
        <w:rPr>
          <w:rFonts w:ascii="Times New Roman" w:hAnsi="Times New Roman" w:cs="Times New Roman"/>
          <w:sz w:val="28"/>
          <w:szCs w:val="28"/>
        </w:rPr>
      </w:pPr>
      <w:r w:rsidRPr="001C7F02">
        <w:rPr>
          <w:rFonts w:ascii="Times New Roman" w:hAnsi="Times New Roman" w:cs="Times New Roman"/>
          <w:sz w:val="28"/>
          <w:szCs w:val="28"/>
        </w:rPr>
        <w:t>активне впровадження енергозберігаючих технологій;</w:t>
      </w:r>
    </w:p>
    <w:p w:rsidR="001C7F02" w:rsidRPr="001C7F02" w:rsidRDefault="001C7F02" w:rsidP="00AC25CC">
      <w:pPr>
        <w:widowControl w:val="0"/>
        <w:numPr>
          <w:ilvl w:val="1"/>
          <w:numId w:val="25"/>
        </w:numPr>
        <w:tabs>
          <w:tab w:val="left" w:pos="0"/>
          <w:tab w:val="left" w:pos="1080"/>
          <w:tab w:val="num" w:pos="1440"/>
        </w:tabs>
        <w:suppressAutoHyphens/>
        <w:spacing w:after="0" w:line="240" w:lineRule="auto"/>
        <w:ind w:firstLine="720"/>
        <w:jc w:val="both"/>
        <w:rPr>
          <w:rFonts w:ascii="Times New Roman" w:hAnsi="Times New Roman" w:cs="Times New Roman"/>
          <w:sz w:val="28"/>
          <w:szCs w:val="28"/>
        </w:rPr>
      </w:pPr>
      <w:r w:rsidRPr="001C7F02">
        <w:rPr>
          <w:rFonts w:ascii="Times New Roman" w:hAnsi="Times New Roman" w:cs="Times New Roman"/>
          <w:sz w:val="28"/>
          <w:szCs w:val="28"/>
        </w:rPr>
        <w:t xml:space="preserve">надання якісних медичних послуг населенню; </w:t>
      </w:r>
    </w:p>
    <w:p w:rsidR="001C7F02" w:rsidRPr="001C7F02" w:rsidRDefault="001C7F02" w:rsidP="00AC25CC">
      <w:pPr>
        <w:widowControl w:val="0"/>
        <w:numPr>
          <w:ilvl w:val="1"/>
          <w:numId w:val="25"/>
        </w:numPr>
        <w:tabs>
          <w:tab w:val="left" w:pos="0"/>
          <w:tab w:val="left" w:pos="1080"/>
          <w:tab w:val="num" w:pos="1440"/>
        </w:tabs>
        <w:suppressAutoHyphens/>
        <w:spacing w:after="0" w:line="240" w:lineRule="auto"/>
        <w:ind w:firstLine="720"/>
        <w:jc w:val="both"/>
        <w:rPr>
          <w:rFonts w:ascii="Times New Roman" w:hAnsi="Times New Roman" w:cs="Times New Roman"/>
          <w:sz w:val="28"/>
          <w:szCs w:val="28"/>
        </w:rPr>
      </w:pPr>
      <w:r w:rsidRPr="001C7F02">
        <w:rPr>
          <w:rFonts w:ascii="Times New Roman" w:hAnsi="Times New Roman" w:cs="Times New Roman"/>
          <w:sz w:val="28"/>
          <w:szCs w:val="28"/>
        </w:rPr>
        <w:t>ефективне функціонування мережі освітніх закладів та розвиток фізкультури і спорту;</w:t>
      </w:r>
    </w:p>
    <w:p w:rsidR="001C7F02" w:rsidRPr="001C7F02" w:rsidRDefault="001C7F02" w:rsidP="00AC25CC">
      <w:pPr>
        <w:widowControl w:val="0"/>
        <w:numPr>
          <w:ilvl w:val="1"/>
          <w:numId w:val="25"/>
        </w:numPr>
        <w:tabs>
          <w:tab w:val="left" w:pos="0"/>
          <w:tab w:val="left" w:pos="1080"/>
          <w:tab w:val="num" w:pos="1440"/>
        </w:tabs>
        <w:suppressAutoHyphens/>
        <w:spacing w:after="0" w:line="240" w:lineRule="auto"/>
        <w:ind w:firstLine="720"/>
        <w:jc w:val="both"/>
        <w:rPr>
          <w:rFonts w:ascii="Times New Roman" w:hAnsi="Times New Roman" w:cs="Times New Roman"/>
          <w:sz w:val="28"/>
          <w:szCs w:val="28"/>
        </w:rPr>
      </w:pPr>
      <w:r w:rsidRPr="001C7F02">
        <w:rPr>
          <w:rFonts w:ascii="Times New Roman" w:hAnsi="Times New Roman" w:cs="Times New Roman"/>
          <w:sz w:val="28"/>
          <w:szCs w:val="28"/>
        </w:rPr>
        <w:t>збереження історико-архітектурної та культурної спадщини, розвиток туристично-рекреаційного потенціалу;</w:t>
      </w:r>
    </w:p>
    <w:p w:rsidR="001C7F02" w:rsidRPr="001C7F02" w:rsidRDefault="001C7F02" w:rsidP="00AC25CC">
      <w:pPr>
        <w:widowControl w:val="0"/>
        <w:numPr>
          <w:ilvl w:val="1"/>
          <w:numId w:val="25"/>
        </w:numPr>
        <w:tabs>
          <w:tab w:val="left" w:pos="0"/>
          <w:tab w:val="left" w:pos="1080"/>
          <w:tab w:val="num" w:pos="1440"/>
        </w:tabs>
        <w:suppressAutoHyphens/>
        <w:spacing w:after="0" w:line="240" w:lineRule="auto"/>
        <w:ind w:firstLine="720"/>
        <w:jc w:val="both"/>
        <w:rPr>
          <w:rFonts w:ascii="Times New Roman" w:hAnsi="Times New Roman" w:cs="Times New Roman"/>
          <w:sz w:val="28"/>
          <w:szCs w:val="28"/>
        </w:rPr>
      </w:pPr>
      <w:r w:rsidRPr="001C7F02">
        <w:rPr>
          <w:rFonts w:ascii="Times New Roman" w:hAnsi="Times New Roman" w:cs="Times New Roman"/>
          <w:sz w:val="28"/>
          <w:szCs w:val="28"/>
        </w:rPr>
        <w:t>зниження рівня поширення негативних явищ у дитячому та молодіжному середовищі;</w:t>
      </w:r>
    </w:p>
    <w:p w:rsidR="001C7F02" w:rsidRPr="001C7F02" w:rsidRDefault="001C7F02" w:rsidP="00AC25CC">
      <w:pPr>
        <w:widowControl w:val="0"/>
        <w:numPr>
          <w:ilvl w:val="1"/>
          <w:numId w:val="25"/>
        </w:numPr>
        <w:tabs>
          <w:tab w:val="left" w:pos="0"/>
          <w:tab w:val="left" w:pos="1080"/>
          <w:tab w:val="num" w:pos="1440"/>
        </w:tabs>
        <w:suppressAutoHyphens/>
        <w:spacing w:after="0" w:line="240" w:lineRule="auto"/>
        <w:ind w:firstLine="720"/>
        <w:jc w:val="both"/>
        <w:rPr>
          <w:rFonts w:ascii="Times New Roman" w:hAnsi="Times New Roman" w:cs="Times New Roman"/>
          <w:sz w:val="28"/>
          <w:szCs w:val="28"/>
        </w:rPr>
      </w:pPr>
      <w:r w:rsidRPr="001C7F02">
        <w:rPr>
          <w:rFonts w:ascii="Times New Roman" w:hAnsi="Times New Roman" w:cs="Times New Roman"/>
          <w:sz w:val="28"/>
          <w:szCs w:val="28"/>
        </w:rPr>
        <w:t>підвищення рівня безпеки життя громадян.</w:t>
      </w:r>
    </w:p>
    <w:p w:rsidR="001C7F02" w:rsidRPr="001C7F02" w:rsidRDefault="001C7F02" w:rsidP="001C7F02">
      <w:pPr>
        <w:widowControl w:val="0"/>
        <w:ind w:firstLine="720"/>
        <w:jc w:val="both"/>
        <w:rPr>
          <w:rFonts w:ascii="Times New Roman" w:hAnsi="Times New Roman" w:cs="Times New Roman"/>
          <w:sz w:val="28"/>
          <w:szCs w:val="28"/>
        </w:rPr>
      </w:pPr>
      <w:r w:rsidRPr="001C7F02">
        <w:rPr>
          <w:rFonts w:ascii="Times New Roman" w:hAnsi="Times New Roman" w:cs="Times New Roman"/>
          <w:sz w:val="28"/>
          <w:szCs w:val="28"/>
        </w:rPr>
        <w:t>Протягом року питання місцевого розвитку вирішуватимуться, перш за все виходячи з інтересів об’єднаної територіальної громади, на основі активної участі кожного члена виконкому, кожного депутата селищної ради та за участю найбільш активних жителів громади.</w:t>
      </w:r>
    </w:p>
    <w:p w:rsidR="001C7F02" w:rsidRPr="001C7F02" w:rsidRDefault="001C7F02" w:rsidP="001C7F02">
      <w:pPr>
        <w:widowControl w:val="0"/>
        <w:jc w:val="right"/>
        <w:rPr>
          <w:rFonts w:ascii="Times New Roman" w:hAnsi="Times New Roman" w:cs="Times New Roman"/>
          <w:sz w:val="28"/>
          <w:szCs w:val="28"/>
        </w:rPr>
      </w:pPr>
    </w:p>
    <w:p w:rsidR="001C7F02" w:rsidRPr="001C7F02" w:rsidRDefault="001C7F02" w:rsidP="001C7F02">
      <w:pPr>
        <w:widowControl w:val="0"/>
        <w:jc w:val="right"/>
        <w:rPr>
          <w:rFonts w:ascii="Times New Roman" w:hAnsi="Times New Roman" w:cs="Times New Roman"/>
          <w:sz w:val="28"/>
          <w:szCs w:val="28"/>
        </w:rPr>
      </w:pPr>
    </w:p>
    <w:p w:rsidR="001C7F02" w:rsidRPr="001C7F02" w:rsidRDefault="001C7F02" w:rsidP="001C7F02">
      <w:pPr>
        <w:widowControl w:val="0"/>
        <w:jc w:val="right"/>
        <w:rPr>
          <w:rFonts w:ascii="Times New Roman" w:hAnsi="Times New Roman" w:cs="Times New Roman"/>
          <w:sz w:val="28"/>
          <w:szCs w:val="28"/>
        </w:rPr>
      </w:pPr>
    </w:p>
    <w:p w:rsidR="001C7F02" w:rsidRPr="001C7F02" w:rsidRDefault="001C7F02" w:rsidP="001C7F02">
      <w:pPr>
        <w:widowControl w:val="0"/>
        <w:jc w:val="both"/>
        <w:rPr>
          <w:rFonts w:ascii="Times New Roman" w:hAnsi="Times New Roman" w:cs="Times New Roman"/>
          <w:sz w:val="28"/>
          <w:szCs w:val="28"/>
        </w:rPr>
      </w:pPr>
      <w:r w:rsidRPr="001C7F02">
        <w:rPr>
          <w:rFonts w:ascii="Times New Roman" w:hAnsi="Times New Roman" w:cs="Times New Roman"/>
          <w:sz w:val="28"/>
          <w:szCs w:val="28"/>
        </w:rPr>
        <w:t>Секретар селищної ради</w:t>
      </w:r>
      <w:r w:rsidRPr="001C7F02">
        <w:rPr>
          <w:rFonts w:ascii="Times New Roman" w:hAnsi="Times New Roman" w:cs="Times New Roman"/>
          <w:sz w:val="28"/>
          <w:szCs w:val="28"/>
        </w:rPr>
        <w:tab/>
      </w:r>
      <w:r w:rsidRPr="001C7F02">
        <w:rPr>
          <w:rFonts w:ascii="Times New Roman" w:hAnsi="Times New Roman" w:cs="Times New Roman"/>
          <w:sz w:val="28"/>
          <w:szCs w:val="28"/>
        </w:rPr>
        <w:tab/>
      </w:r>
      <w:r w:rsidRPr="001C7F02">
        <w:rPr>
          <w:rFonts w:ascii="Times New Roman" w:hAnsi="Times New Roman" w:cs="Times New Roman"/>
          <w:sz w:val="28"/>
          <w:szCs w:val="28"/>
        </w:rPr>
        <w:tab/>
      </w:r>
      <w:r w:rsidRPr="001C7F02">
        <w:rPr>
          <w:rFonts w:ascii="Times New Roman" w:hAnsi="Times New Roman" w:cs="Times New Roman"/>
          <w:sz w:val="28"/>
          <w:szCs w:val="28"/>
        </w:rPr>
        <w:tab/>
      </w:r>
      <w:r w:rsidRPr="001C7F02">
        <w:rPr>
          <w:rFonts w:ascii="Times New Roman" w:hAnsi="Times New Roman" w:cs="Times New Roman"/>
          <w:sz w:val="28"/>
          <w:szCs w:val="28"/>
        </w:rPr>
        <w:tab/>
        <w:t>І.І.Котик</w:t>
      </w:r>
    </w:p>
    <w:p w:rsidR="009B5F35" w:rsidRDefault="009B5F35" w:rsidP="006A751D">
      <w:pPr>
        <w:widowControl w:val="0"/>
        <w:rPr>
          <w:rFonts w:ascii="Times New Roman" w:hAnsi="Times New Roman" w:cs="Times New Roman"/>
          <w:iCs/>
          <w:sz w:val="28"/>
        </w:rPr>
      </w:pPr>
    </w:p>
    <w:p w:rsidR="00CE000E" w:rsidRDefault="00CE000E" w:rsidP="006A751D">
      <w:pPr>
        <w:widowControl w:val="0"/>
        <w:rPr>
          <w:rFonts w:ascii="Times New Roman" w:hAnsi="Times New Roman" w:cs="Times New Roman"/>
          <w:iCs/>
          <w:sz w:val="28"/>
        </w:rPr>
      </w:pPr>
    </w:p>
    <w:p w:rsidR="00CE000E" w:rsidRDefault="00CE000E" w:rsidP="006A751D">
      <w:pPr>
        <w:widowControl w:val="0"/>
        <w:rPr>
          <w:rFonts w:ascii="Times New Roman" w:hAnsi="Times New Roman" w:cs="Times New Roman"/>
          <w:iCs/>
          <w:sz w:val="28"/>
        </w:rPr>
      </w:pPr>
    </w:p>
    <w:p w:rsidR="00CE000E" w:rsidRDefault="00CE000E" w:rsidP="006A751D">
      <w:pPr>
        <w:widowControl w:val="0"/>
        <w:rPr>
          <w:rFonts w:ascii="Times New Roman" w:hAnsi="Times New Roman" w:cs="Times New Roman"/>
          <w:iCs/>
          <w:sz w:val="28"/>
        </w:rPr>
      </w:pPr>
    </w:p>
    <w:p w:rsidR="00CE000E" w:rsidRDefault="00CE000E" w:rsidP="006A751D">
      <w:pPr>
        <w:widowControl w:val="0"/>
        <w:rPr>
          <w:rFonts w:ascii="Times New Roman" w:hAnsi="Times New Roman" w:cs="Times New Roman"/>
          <w:iCs/>
          <w:sz w:val="28"/>
        </w:rPr>
      </w:pPr>
    </w:p>
    <w:p w:rsidR="00CE000E" w:rsidRDefault="00CE000E" w:rsidP="006A751D">
      <w:pPr>
        <w:widowControl w:val="0"/>
        <w:rPr>
          <w:rFonts w:ascii="Times New Roman" w:hAnsi="Times New Roman" w:cs="Times New Roman"/>
          <w:iCs/>
          <w:sz w:val="28"/>
        </w:rPr>
      </w:pPr>
    </w:p>
    <w:p w:rsidR="00CE000E" w:rsidRDefault="00CE000E" w:rsidP="006A751D">
      <w:pPr>
        <w:widowControl w:val="0"/>
        <w:rPr>
          <w:rFonts w:ascii="Times New Roman" w:hAnsi="Times New Roman" w:cs="Times New Roman"/>
          <w:iCs/>
          <w:sz w:val="28"/>
        </w:rPr>
      </w:pPr>
    </w:p>
    <w:p w:rsidR="00D95989" w:rsidRDefault="00D95989" w:rsidP="006A751D">
      <w:pPr>
        <w:widowControl w:val="0"/>
        <w:rPr>
          <w:rFonts w:ascii="Times New Roman" w:hAnsi="Times New Roman" w:cs="Times New Roman"/>
          <w:iCs/>
          <w:sz w:val="28"/>
        </w:rPr>
      </w:pPr>
    </w:p>
    <w:p w:rsidR="00CE000E" w:rsidRDefault="00CE000E" w:rsidP="006A751D">
      <w:pPr>
        <w:widowControl w:val="0"/>
        <w:rPr>
          <w:rFonts w:ascii="Times New Roman" w:hAnsi="Times New Roman" w:cs="Times New Roman"/>
          <w:iCs/>
          <w:sz w:val="28"/>
        </w:rPr>
      </w:pPr>
    </w:p>
    <w:p w:rsidR="00C67B33" w:rsidRPr="002F0E80" w:rsidRDefault="00C67B33" w:rsidP="00C67B33">
      <w:pPr>
        <w:widowControl w:val="0"/>
        <w:spacing w:after="0"/>
        <w:jc w:val="right"/>
        <w:rPr>
          <w:rFonts w:ascii="Times New Roman" w:hAnsi="Times New Roman" w:cs="Times New Roman"/>
          <w:sz w:val="20"/>
          <w:szCs w:val="20"/>
        </w:rPr>
      </w:pPr>
      <w:r w:rsidRPr="002F0E80">
        <w:rPr>
          <w:rFonts w:ascii="Times New Roman" w:hAnsi="Times New Roman" w:cs="Times New Roman"/>
          <w:sz w:val="20"/>
          <w:szCs w:val="20"/>
        </w:rPr>
        <w:lastRenderedPageBreak/>
        <w:t>Додаток 1</w:t>
      </w:r>
    </w:p>
    <w:p w:rsidR="00C67B33" w:rsidRPr="00A915C7" w:rsidRDefault="00C67B33" w:rsidP="00C67B33">
      <w:pPr>
        <w:pStyle w:val="a5"/>
        <w:widowControl w:val="0"/>
        <w:jc w:val="center"/>
        <w:rPr>
          <w:szCs w:val="28"/>
        </w:rPr>
      </w:pPr>
      <w:r w:rsidRPr="00A915C7">
        <w:rPr>
          <w:b/>
          <w:szCs w:val="28"/>
        </w:rPr>
        <w:t xml:space="preserve">План ремонту доріг в населених пунктах </w:t>
      </w:r>
    </w:p>
    <w:p w:rsidR="00C67B33" w:rsidRPr="00A915C7" w:rsidRDefault="00C67B33" w:rsidP="00C67B33">
      <w:pPr>
        <w:pStyle w:val="a5"/>
        <w:widowControl w:val="0"/>
        <w:jc w:val="center"/>
        <w:rPr>
          <w:szCs w:val="28"/>
        </w:rPr>
      </w:pPr>
      <w:r w:rsidRPr="00A915C7">
        <w:rPr>
          <w:szCs w:val="28"/>
        </w:rPr>
        <w:t>на території Чаплинської селищної об’єднаної територіальної громади</w:t>
      </w:r>
    </w:p>
    <w:tbl>
      <w:tblPr>
        <w:tblW w:w="9498" w:type="dxa"/>
        <w:tblInd w:w="55" w:type="dxa"/>
        <w:tblLayout w:type="fixed"/>
        <w:tblCellMar>
          <w:top w:w="55" w:type="dxa"/>
          <w:left w:w="55" w:type="dxa"/>
          <w:bottom w:w="55" w:type="dxa"/>
          <w:right w:w="55" w:type="dxa"/>
        </w:tblCellMar>
        <w:tblLook w:val="0000" w:firstRow="0" w:lastRow="0" w:firstColumn="0" w:lastColumn="0" w:noHBand="0" w:noVBand="0"/>
      </w:tblPr>
      <w:tblGrid>
        <w:gridCol w:w="510"/>
        <w:gridCol w:w="2215"/>
        <w:gridCol w:w="4788"/>
        <w:gridCol w:w="1985"/>
      </w:tblGrid>
      <w:tr w:rsidR="00C67B33" w:rsidRPr="00A915C7" w:rsidTr="005B397E">
        <w:tc>
          <w:tcPr>
            <w:tcW w:w="510" w:type="dxa"/>
            <w:tcBorders>
              <w:top w:val="single" w:sz="4" w:space="0" w:color="000000"/>
              <w:left w:val="single" w:sz="4" w:space="0" w:color="000000"/>
              <w:bottom w:val="single" w:sz="4" w:space="0" w:color="000000"/>
            </w:tcBorders>
            <w:shd w:val="clear" w:color="auto" w:fill="auto"/>
          </w:tcPr>
          <w:p w:rsidR="00C67B33" w:rsidRPr="00A915C7" w:rsidRDefault="00C67B33" w:rsidP="005B397E">
            <w:pPr>
              <w:pStyle w:val="a7"/>
              <w:jc w:val="center"/>
              <w:rPr>
                <w:rFonts w:ascii="Times New Roman" w:hAnsi="Times New Roman" w:cs="Times New Roman"/>
                <w:sz w:val="28"/>
                <w:szCs w:val="28"/>
              </w:rPr>
            </w:pPr>
            <w:r w:rsidRPr="00A915C7">
              <w:rPr>
                <w:rFonts w:ascii="Times New Roman" w:eastAsia="Times New Roman" w:hAnsi="Times New Roman" w:cs="Times New Roman"/>
                <w:sz w:val="28"/>
                <w:szCs w:val="28"/>
                <w:lang w:val="uk-UA"/>
              </w:rPr>
              <w:t>№</w:t>
            </w:r>
          </w:p>
        </w:tc>
        <w:tc>
          <w:tcPr>
            <w:tcW w:w="2215" w:type="dxa"/>
            <w:tcBorders>
              <w:top w:val="single" w:sz="4" w:space="0" w:color="000000"/>
              <w:left w:val="single" w:sz="4" w:space="0" w:color="000000"/>
              <w:bottom w:val="single" w:sz="4" w:space="0" w:color="000000"/>
            </w:tcBorders>
            <w:shd w:val="clear" w:color="auto" w:fill="auto"/>
          </w:tcPr>
          <w:p w:rsidR="00C67B33" w:rsidRPr="00A915C7" w:rsidRDefault="00C67B33" w:rsidP="005B397E">
            <w:pPr>
              <w:pStyle w:val="a7"/>
              <w:spacing w:line="276" w:lineRule="auto"/>
              <w:jc w:val="center"/>
              <w:rPr>
                <w:rFonts w:ascii="Times New Roman" w:hAnsi="Times New Roman" w:cs="Times New Roman"/>
                <w:sz w:val="28"/>
                <w:szCs w:val="28"/>
              </w:rPr>
            </w:pPr>
            <w:r w:rsidRPr="00A915C7">
              <w:rPr>
                <w:rFonts w:ascii="Times New Roman" w:hAnsi="Times New Roman" w:cs="Times New Roman"/>
                <w:sz w:val="28"/>
                <w:szCs w:val="28"/>
              </w:rPr>
              <w:t>Назва населеного пункту</w:t>
            </w:r>
          </w:p>
        </w:tc>
        <w:tc>
          <w:tcPr>
            <w:tcW w:w="4788" w:type="dxa"/>
            <w:tcBorders>
              <w:top w:val="single" w:sz="4" w:space="0" w:color="000000"/>
              <w:left w:val="single" w:sz="4" w:space="0" w:color="000000"/>
              <w:bottom w:val="single" w:sz="4" w:space="0" w:color="000000"/>
            </w:tcBorders>
            <w:shd w:val="clear" w:color="auto" w:fill="auto"/>
          </w:tcPr>
          <w:p w:rsidR="00C67B33" w:rsidRPr="00A915C7" w:rsidRDefault="00C67B33" w:rsidP="005B397E">
            <w:pPr>
              <w:pStyle w:val="a7"/>
              <w:spacing w:line="276" w:lineRule="auto"/>
              <w:jc w:val="center"/>
              <w:rPr>
                <w:rFonts w:ascii="Times New Roman" w:hAnsi="Times New Roman" w:cs="Times New Roman"/>
                <w:sz w:val="28"/>
                <w:szCs w:val="28"/>
              </w:rPr>
            </w:pPr>
            <w:r w:rsidRPr="00A915C7">
              <w:rPr>
                <w:rFonts w:ascii="Times New Roman" w:hAnsi="Times New Roman" w:cs="Times New Roman"/>
                <w:sz w:val="28"/>
                <w:szCs w:val="28"/>
              </w:rPr>
              <w:t>Назва об</w:t>
            </w:r>
            <w:r w:rsidRPr="00A915C7">
              <w:rPr>
                <w:rFonts w:ascii="Times New Roman" w:hAnsi="Times New Roman" w:cs="Times New Roman"/>
                <w:sz w:val="28"/>
                <w:szCs w:val="28"/>
                <w:lang w:val="en-US"/>
              </w:rPr>
              <w:t>’</w:t>
            </w:r>
            <w:r w:rsidRPr="00A915C7">
              <w:rPr>
                <w:rFonts w:ascii="Times New Roman" w:hAnsi="Times New Roman" w:cs="Times New Roman"/>
                <w:sz w:val="28"/>
                <w:szCs w:val="28"/>
                <w:lang w:val="uk-UA"/>
              </w:rPr>
              <w:t>є</w:t>
            </w:r>
            <w:r w:rsidRPr="00A915C7">
              <w:rPr>
                <w:rFonts w:ascii="Times New Roman" w:hAnsi="Times New Roman" w:cs="Times New Roman"/>
                <w:sz w:val="28"/>
                <w:szCs w:val="28"/>
              </w:rPr>
              <w:t>кту</w:t>
            </w: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rsidR="00C67B33" w:rsidRPr="00A915C7" w:rsidRDefault="00C67B33" w:rsidP="005B397E">
            <w:pPr>
              <w:pStyle w:val="a7"/>
              <w:jc w:val="center"/>
              <w:rPr>
                <w:rFonts w:ascii="Times New Roman" w:hAnsi="Times New Roman" w:cs="Times New Roman"/>
                <w:sz w:val="28"/>
                <w:szCs w:val="28"/>
              </w:rPr>
            </w:pPr>
            <w:r w:rsidRPr="00A915C7">
              <w:rPr>
                <w:rFonts w:ascii="Times New Roman" w:hAnsi="Times New Roman" w:cs="Times New Roman"/>
                <w:sz w:val="28"/>
                <w:szCs w:val="28"/>
              </w:rPr>
              <w:t>Вид ремонту</w:t>
            </w:r>
          </w:p>
        </w:tc>
      </w:tr>
      <w:tr w:rsidR="00C67B33" w:rsidRPr="00A915C7" w:rsidTr="005B397E">
        <w:trPr>
          <w:cantSplit/>
        </w:trPr>
        <w:tc>
          <w:tcPr>
            <w:tcW w:w="510" w:type="dxa"/>
            <w:vMerge w:val="restart"/>
            <w:tcBorders>
              <w:top w:val="single" w:sz="4" w:space="0" w:color="000000"/>
              <w:left w:val="single" w:sz="4" w:space="0" w:color="000000"/>
              <w:bottom w:val="single" w:sz="4" w:space="0" w:color="000000"/>
            </w:tcBorders>
            <w:shd w:val="clear" w:color="auto" w:fill="auto"/>
          </w:tcPr>
          <w:p w:rsidR="00C67B33" w:rsidRPr="00A915C7" w:rsidRDefault="00C67B33" w:rsidP="005B397E">
            <w:pPr>
              <w:pStyle w:val="a7"/>
              <w:jc w:val="center"/>
              <w:rPr>
                <w:rFonts w:ascii="Times New Roman" w:hAnsi="Times New Roman" w:cs="Times New Roman"/>
                <w:sz w:val="28"/>
                <w:szCs w:val="28"/>
              </w:rPr>
            </w:pPr>
            <w:r w:rsidRPr="00A915C7">
              <w:rPr>
                <w:rFonts w:ascii="Times New Roman" w:hAnsi="Times New Roman" w:cs="Times New Roman"/>
                <w:sz w:val="28"/>
                <w:szCs w:val="28"/>
                <w:lang w:val="uk-UA"/>
              </w:rPr>
              <w:t>1</w:t>
            </w:r>
          </w:p>
        </w:tc>
        <w:tc>
          <w:tcPr>
            <w:tcW w:w="2215" w:type="dxa"/>
            <w:vMerge w:val="restart"/>
            <w:tcBorders>
              <w:top w:val="single" w:sz="4" w:space="0" w:color="000000"/>
              <w:left w:val="single" w:sz="4" w:space="0" w:color="000000"/>
              <w:bottom w:val="single" w:sz="4" w:space="0" w:color="000000"/>
            </w:tcBorders>
            <w:shd w:val="clear" w:color="auto" w:fill="auto"/>
          </w:tcPr>
          <w:p w:rsidR="00C67B33" w:rsidRPr="00A915C7" w:rsidRDefault="00C67B33" w:rsidP="005B397E">
            <w:pPr>
              <w:pStyle w:val="a7"/>
              <w:spacing w:line="276" w:lineRule="auto"/>
              <w:rPr>
                <w:rFonts w:ascii="Times New Roman" w:hAnsi="Times New Roman" w:cs="Times New Roman"/>
                <w:sz w:val="28"/>
                <w:szCs w:val="28"/>
                <w:lang w:val="uk-UA"/>
              </w:rPr>
            </w:pPr>
            <w:r w:rsidRPr="00A915C7">
              <w:rPr>
                <w:rFonts w:ascii="Times New Roman" w:hAnsi="Times New Roman" w:cs="Times New Roman"/>
                <w:sz w:val="28"/>
                <w:szCs w:val="28"/>
              </w:rPr>
              <w:t xml:space="preserve">смт </w:t>
            </w:r>
            <w:r w:rsidRPr="00A915C7">
              <w:rPr>
                <w:rFonts w:ascii="Times New Roman" w:hAnsi="Times New Roman" w:cs="Times New Roman"/>
                <w:sz w:val="28"/>
                <w:szCs w:val="28"/>
                <w:lang w:val="uk-UA"/>
              </w:rPr>
              <w:t>Чаплинка</w:t>
            </w:r>
          </w:p>
        </w:tc>
        <w:tc>
          <w:tcPr>
            <w:tcW w:w="4788" w:type="dxa"/>
            <w:tcBorders>
              <w:top w:val="single" w:sz="4" w:space="0" w:color="000000"/>
              <w:left w:val="single" w:sz="4" w:space="0" w:color="000000"/>
              <w:bottom w:val="single" w:sz="4" w:space="0" w:color="000000"/>
            </w:tcBorders>
            <w:shd w:val="clear" w:color="auto" w:fill="auto"/>
          </w:tcPr>
          <w:p w:rsidR="00C67B33" w:rsidRPr="00A915C7" w:rsidRDefault="00C67B33" w:rsidP="005B397E">
            <w:pPr>
              <w:pStyle w:val="a7"/>
              <w:spacing w:line="276" w:lineRule="auto"/>
              <w:rPr>
                <w:rFonts w:ascii="Times New Roman" w:hAnsi="Times New Roman" w:cs="Times New Roman"/>
                <w:sz w:val="28"/>
                <w:szCs w:val="28"/>
                <w:lang w:val="uk-UA"/>
              </w:rPr>
            </w:pPr>
            <w:r w:rsidRPr="00A915C7">
              <w:rPr>
                <w:rFonts w:ascii="Times New Roman" w:hAnsi="Times New Roman" w:cs="Times New Roman"/>
                <w:sz w:val="28"/>
                <w:szCs w:val="28"/>
              </w:rPr>
              <w:t xml:space="preserve">вул. </w:t>
            </w:r>
            <w:r w:rsidR="009B5F35">
              <w:rPr>
                <w:rFonts w:ascii="Times New Roman" w:hAnsi="Times New Roman" w:cs="Times New Roman"/>
                <w:sz w:val="28"/>
                <w:szCs w:val="28"/>
                <w:lang w:val="uk-UA"/>
              </w:rPr>
              <w:t>Сонячн</w:t>
            </w:r>
            <w:r w:rsidRPr="00A915C7">
              <w:rPr>
                <w:rFonts w:ascii="Times New Roman" w:hAnsi="Times New Roman" w:cs="Times New Roman"/>
                <w:sz w:val="28"/>
                <w:szCs w:val="28"/>
                <w:lang w:val="uk-UA"/>
              </w:rPr>
              <w:t>а</w:t>
            </w: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rsidR="00C67B33" w:rsidRPr="00A915C7" w:rsidRDefault="00C67B33" w:rsidP="005B397E">
            <w:pPr>
              <w:pStyle w:val="a7"/>
              <w:jc w:val="center"/>
              <w:rPr>
                <w:rFonts w:ascii="Times New Roman" w:hAnsi="Times New Roman" w:cs="Times New Roman"/>
                <w:sz w:val="28"/>
                <w:szCs w:val="28"/>
              </w:rPr>
            </w:pPr>
            <w:r w:rsidRPr="00A915C7">
              <w:rPr>
                <w:rFonts w:ascii="Times New Roman" w:hAnsi="Times New Roman" w:cs="Times New Roman"/>
                <w:sz w:val="28"/>
                <w:szCs w:val="28"/>
              </w:rPr>
              <w:t>Поточний</w:t>
            </w:r>
          </w:p>
        </w:tc>
      </w:tr>
      <w:tr w:rsidR="00C67B33" w:rsidRPr="00A915C7" w:rsidTr="005B397E">
        <w:trPr>
          <w:cantSplit/>
        </w:trPr>
        <w:tc>
          <w:tcPr>
            <w:tcW w:w="510" w:type="dxa"/>
            <w:vMerge/>
            <w:tcBorders>
              <w:top w:val="single" w:sz="4" w:space="0" w:color="000000"/>
              <w:left w:val="single" w:sz="4" w:space="0" w:color="000000"/>
              <w:bottom w:val="single" w:sz="4" w:space="0" w:color="000000"/>
            </w:tcBorders>
            <w:shd w:val="clear" w:color="auto" w:fill="auto"/>
          </w:tcPr>
          <w:p w:rsidR="00C67B33" w:rsidRPr="00A915C7" w:rsidRDefault="00C67B33" w:rsidP="005B397E">
            <w:pPr>
              <w:pStyle w:val="a7"/>
              <w:snapToGrid w:val="0"/>
              <w:jc w:val="center"/>
              <w:rPr>
                <w:rFonts w:ascii="Times New Roman" w:hAnsi="Times New Roman" w:cs="Times New Roman"/>
                <w:sz w:val="28"/>
                <w:szCs w:val="28"/>
              </w:rPr>
            </w:pPr>
          </w:p>
        </w:tc>
        <w:tc>
          <w:tcPr>
            <w:tcW w:w="2215" w:type="dxa"/>
            <w:vMerge/>
            <w:tcBorders>
              <w:top w:val="single" w:sz="4" w:space="0" w:color="000000"/>
              <w:left w:val="single" w:sz="4" w:space="0" w:color="000000"/>
              <w:bottom w:val="single" w:sz="4" w:space="0" w:color="000000"/>
            </w:tcBorders>
            <w:shd w:val="clear" w:color="auto" w:fill="auto"/>
          </w:tcPr>
          <w:p w:rsidR="00C67B33" w:rsidRPr="00A915C7" w:rsidRDefault="00C67B33" w:rsidP="005B397E">
            <w:pPr>
              <w:pStyle w:val="a7"/>
              <w:snapToGrid w:val="0"/>
              <w:spacing w:line="276" w:lineRule="auto"/>
              <w:rPr>
                <w:rFonts w:ascii="Times New Roman" w:hAnsi="Times New Roman" w:cs="Times New Roman"/>
                <w:sz w:val="28"/>
                <w:szCs w:val="28"/>
              </w:rPr>
            </w:pPr>
          </w:p>
        </w:tc>
        <w:tc>
          <w:tcPr>
            <w:tcW w:w="4788" w:type="dxa"/>
            <w:tcBorders>
              <w:top w:val="single" w:sz="4" w:space="0" w:color="000000"/>
              <w:left w:val="single" w:sz="4" w:space="0" w:color="000000"/>
              <w:bottom w:val="single" w:sz="4" w:space="0" w:color="000000"/>
            </w:tcBorders>
            <w:shd w:val="clear" w:color="auto" w:fill="auto"/>
          </w:tcPr>
          <w:p w:rsidR="00C67B33" w:rsidRPr="00A915C7" w:rsidRDefault="00C67B33" w:rsidP="005B397E">
            <w:pPr>
              <w:widowControl w:val="0"/>
              <w:jc w:val="both"/>
              <w:rPr>
                <w:rFonts w:ascii="Times New Roman" w:hAnsi="Times New Roman" w:cs="Times New Roman"/>
                <w:sz w:val="28"/>
                <w:szCs w:val="28"/>
              </w:rPr>
            </w:pPr>
            <w:r w:rsidRPr="00A915C7">
              <w:rPr>
                <w:rFonts w:ascii="Times New Roman" w:hAnsi="Times New Roman" w:cs="Times New Roman"/>
                <w:sz w:val="28"/>
                <w:szCs w:val="28"/>
              </w:rPr>
              <w:t>вул. Кримська</w:t>
            </w: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rsidR="00C67B33" w:rsidRPr="00A915C7" w:rsidRDefault="00C67B33" w:rsidP="005B397E">
            <w:pPr>
              <w:pStyle w:val="a7"/>
              <w:jc w:val="center"/>
              <w:rPr>
                <w:rFonts w:ascii="Times New Roman" w:hAnsi="Times New Roman" w:cs="Times New Roman"/>
                <w:sz w:val="28"/>
                <w:szCs w:val="28"/>
              </w:rPr>
            </w:pPr>
            <w:r w:rsidRPr="00A915C7">
              <w:rPr>
                <w:rFonts w:ascii="Times New Roman" w:hAnsi="Times New Roman" w:cs="Times New Roman"/>
                <w:sz w:val="28"/>
                <w:szCs w:val="28"/>
              </w:rPr>
              <w:t>Поточний</w:t>
            </w:r>
          </w:p>
        </w:tc>
      </w:tr>
      <w:tr w:rsidR="00C67B33" w:rsidRPr="00A915C7" w:rsidTr="005B397E">
        <w:trPr>
          <w:cantSplit/>
        </w:trPr>
        <w:tc>
          <w:tcPr>
            <w:tcW w:w="510" w:type="dxa"/>
            <w:vMerge/>
            <w:tcBorders>
              <w:top w:val="single" w:sz="4" w:space="0" w:color="000000"/>
              <w:left w:val="single" w:sz="4" w:space="0" w:color="000000"/>
              <w:bottom w:val="single" w:sz="4" w:space="0" w:color="000000"/>
            </w:tcBorders>
            <w:shd w:val="clear" w:color="auto" w:fill="auto"/>
          </w:tcPr>
          <w:p w:rsidR="00C67B33" w:rsidRPr="00A915C7" w:rsidRDefault="00C67B33" w:rsidP="005B397E">
            <w:pPr>
              <w:pStyle w:val="a7"/>
              <w:snapToGrid w:val="0"/>
              <w:jc w:val="center"/>
              <w:rPr>
                <w:rFonts w:ascii="Times New Roman" w:hAnsi="Times New Roman" w:cs="Times New Roman"/>
                <w:sz w:val="28"/>
                <w:szCs w:val="28"/>
              </w:rPr>
            </w:pPr>
          </w:p>
        </w:tc>
        <w:tc>
          <w:tcPr>
            <w:tcW w:w="2215" w:type="dxa"/>
            <w:vMerge/>
            <w:tcBorders>
              <w:top w:val="single" w:sz="4" w:space="0" w:color="000000"/>
              <w:left w:val="single" w:sz="4" w:space="0" w:color="000000"/>
              <w:bottom w:val="single" w:sz="4" w:space="0" w:color="000000"/>
            </w:tcBorders>
            <w:shd w:val="clear" w:color="auto" w:fill="auto"/>
          </w:tcPr>
          <w:p w:rsidR="00C67B33" w:rsidRPr="00A915C7" w:rsidRDefault="00C67B33" w:rsidP="005B397E">
            <w:pPr>
              <w:pStyle w:val="a7"/>
              <w:snapToGrid w:val="0"/>
              <w:spacing w:line="276" w:lineRule="auto"/>
              <w:rPr>
                <w:rFonts w:ascii="Times New Roman" w:hAnsi="Times New Roman" w:cs="Times New Roman"/>
                <w:sz w:val="28"/>
                <w:szCs w:val="28"/>
              </w:rPr>
            </w:pPr>
          </w:p>
        </w:tc>
        <w:tc>
          <w:tcPr>
            <w:tcW w:w="4788" w:type="dxa"/>
            <w:tcBorders>
              <w:top w:val="single" w:sz="4" w:space="0" w:color="000000"/>
              <w:left w:val="single" w:sz="4" w:space="0" w:color="000000"/>
              <w:bottom w:val="single" w:sz="4" w:space="0" w:color="000000"/>
            </w:tcBorders>
            <w:shd w:val="clear" w:color="auto" w:fill="auto"/>
          </w:tcPr>
          <w:p w:rsidR="00C67B33" w:rsidRPr="00A915C7" w:rsidRDefault="00C67B33" w:rsidP="005B397E">
            <w:pPr>
              <w:widowControl w:val="0"/>
              <w:jc w:val="both"/>
              <w:rPr>
                <w:rFonts w:ascii="Times New Roman" w:hAnsi="Times New Roman" w:cs="Times New Roman"/>
                <w:sz w:val="28"/>
                <w:szCs w:val="28"/>
              </w:rPr>
            </w:pPr>
            <w:r w:rsidRPr="00A915C7">
              <w:rPr>
                <w:rFonts w:ascii="Times New Roman" w:hAnsi="Times New Roman" w:cs="Times New Roman"/>
                <w:sz w:val="28"/>
                <w:szCs w:val="28"/>
              </w:rPr>
              <w:t>вул. Гвардійська</w:t>
            </w: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rsidR="00C67B33" w:rsidRPr="00A915C7" w:rsidRDefault="00C67B33" w:rsidP="005B397E">
            <w:pPr>
              <w:pStyle w:val="a7"/>
              <w:jc w:val="center"/>
              <w:rPr>
                <w:rFonts w:ascii="Times New Roman" w:hAnsi="Times New Roman" w:cs="Times New Roman"/>
                <w:sz w:val="28"/>
                <w:szCs w:val="28"/>
              </w:rPr>
            </w:pPr>
            <w:r w:rsidRPr="00A915C7">
              <w:rPr>
                <w:rFonts w:ascii="Times New Roman" w:hAnsi="Times New Roman" w:cs="Times New Roman"/>
                <w:sz w:val="28"/>
                <w:szCs w:val="28"/>
              </w:rPr>
              <w:t>Поточний</w:t>
            </w:r>
          </w:p>
        </w:tc>
      </w:tr>
      <w:tr w:rsidR="00C67B33" w:rsidRPr="00A915C7" w:rsidTr="005B397E">
        <w:trPr>
          <w:cantSplit/>
        </w:trPr>
        <w:tc>
          <w:tcPr>
            <w:tcW w:w="510" w:type="dxa"/>
            <w:vMerge/>
            <w:tcBorders>
              <w:top w:val="single" w:sz="4" w:space="0" w:color="000000"/>
              <w:left w:val="single" w:sz="4" w:space="0" w:color="000000"/>
              <w:bottom w:val="single" w:sz="4" w:space="0" w:color="000000"/>
            </w:tcBorders>
            <w:shd w:val="clear" w:color="auto" w:fill="auto"/>
          </w:tcPr>
          <w:p w:rsidR="00C67B33" w:rsidRPr="00A915C7" w:rsidRDefault="00C67B33" w:rsidP="005B397E">
            <w:pPr>
              <w:pStyle w:val="a7"/>
              <w:snapToGrid w:val="0"/>
              <w:jc w:val="center"/>
              <w:rPr>
                <w:rFonts w:ascii="Times New Roman" w:hAnsi="Times New Roman" w:cs="Times New Roman"/>
                <w:sz w:val="28"/>
                <w:szCs w:val="28"/>
              </w:rPr>
            </w:pPr>
          </w:p>
        </w:tc>
        <w:tc>
          <w:tcPr>
            <w:tcW w:w="2215" w:type="dxa"/>
            <w:vMerge/>
            <w:tcBorders>
              <w:top w:val="single" w:sz="4" w:space="0" w:color="000000"/>
              <w:left w:val="single" w:sz="4" w:space="0" w:color="000000"/>
              <w:bottom w:val="single" w:sz="4" w:space="0" w:color="000000"/>
            </w:tcBorders>
            <w:shd w:val="clear" w:color="auto" w:fill="auto"/>
          </w:tcPr>
          <w:p w:rsidR="00C67B33" w:rsidRPr="00A915C7" w:rsidRDefault="00C67B33" w:rsidP="005B397E">
            <w:pPr>
              <w:pStyle w:val="a7"/>
              <w:snapToGrid w:val="0"/>
              <w:spacing w:line="276" w:lineRule="auto"/>
              <w:rPr>
                <w:rFonts w:ascii="Times New Roman" w:hAnsi="Times New Roman" w:cs="Times New Roman"/>
                <w:sz w:val="28"/>
                <w:szCs w:val="28"/>
              </w:rPr>
            </w:pPr>
          </w:p>
        </w:tc>
        <w:tc>
          <w:tcPr>
            <w:tcW w:w="4788" w:type="dxa"/>
            <w:tcBorders>
              <w:top w:val="single" w:sz="4" w:space="0" w:color="000000"/>
              <w:left w:val="single" w:sz="4" w:space="0" w:color="000000"/>
              <w:bottom w:val="single" w:sz="4" w:space="0" w:color="000000"/>
            </w:tcBorders>
            <w:shd w:val="clear" w:color="auto" w:fill="auto"/>
          </w:tcPr>
          <w:p w:rsidR="00C67B33" w:rsidRPr="00A915C7" w:rsidRDefault="00C67B33" w:rsidP="005B397E">
            <w:pPr>
              <w:widowControl w:val="0"/>
              <w:jc w:val="both"/>
              <w:rPr>
                <w:rFonts w:ascii="Times New Roman" w:hAnsi="Times New Roman" w:cs="Times New Roman"/>
                <w:sz w:val="28"/>
                <w:szCs w:val="28"/>
              </w:rPr>
            </w:pPr>
            <w:r w:rsidRPr="00A915C7">
              <w:rPr>
                <w:rFonts w:ascii="Times New Roman" w:hAnsi="Times New Roman" w:cs="Times New Roman"/>
                <w:sz w:val="28"/>
                <w:szCs w:val="28"/>
              </w:rPr>
              <w:t>вул. Островського</w:t>
            </w: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rsidR="00C67B33" w:rsidRPr="00A915C7" w:rsidRDefault="00C67B33" w:rsidP="005B397E">
            <w:pPr>
              <w:pStyle w:val="a7"/>
              <w:jc w:val="center"/>
              <w:rPr>
                <w:rFonts w:ascii="Times New Roman" w:hAnsi="Times New Roman" w:cs="Times New Roman"/>
                <w:sz w:val="28"/>
                <w:szCs w:val="28"/>
              </w:rPr>
            </w:pPr>
            <w:r w:rsidRPr="00A915C7">
              <w:rPr>
                <w:rFonts w:ascii="Times New Roman" w:hAnsi="Times New Roman" w:cs="Times New Roman"/>
                <w:sz w:val="28"/>
                <w:szCs w:val="28"/>
              </w:rPr>
              <w:t>Поточний</w:t>
            </w:r>
          </w:p>
        </w:tc>
      </w:tr>
      <w:tr w:rsidR="00C67B33" w:rsidRPr="00A915C7" w:rsidTr="005B397E">
        <w:trPr>
          <w:cantSplit/>
        </w:trPr>
        <w:tc>
          <w:tcPr>
            <w:tcW w:w="510" w:type="dxa"/>
            <w:vMerge/>
            <w:tcBorders>
              <w:top w:val="single" w:sz="4" w:space="0" w:color="000000"/>
              <w:left w:val="single" w:sz="4" w:space="0" w:color="000000"/>
              <w:bottom w:val="single" w:sz="4" w:space="0" w:color="000000"/>
            </w:tcBorders>
            <w:shd w:val="clear" w:color="auto" w:fill="auto"/>
          </w:tcPr>
          <w:p w:rsidR="00C67B33" w:rsidRPr="00A915C7" w:rsidRDefault="00C67B33" w:rsidP="005B397E">
            <w:pPr>
              <w:pStyle w:val="a7"/>
              <w:snapToGrid w:val="0"/>
              <w:jc w:val="center"/>
              <w:rPr>
                <w:rFonts w:ascii="Times New Roman" w:hAnsi="Times New Roman" w:cs="Times New Roman"/>
                <w:sz w:val="28"/>
                <w:szCs w:val="28"/>
              </w:rPr>
            </w:pPr>
          </w:p>
        </w:tc>
        <w:tc>
          <w:tcPr>
            <w:tcW w:w="2215" w:type="dxa"/>
            <w:vMerge/>
            <w:tcBorders>
              <w:top w:val="single" w:sz="4" w:space="0" w:color="000000"/>
              <w:left w:val="single" w:sz="4" w:space="0" w:color="000000"/>
              <w:bottom w:val="single" w:sz="4" w:space="0" w:color="000000"/>
            </w:tcBorders>
            <w:shd w:val="clear" w:color="auto" w:fill="auto"/>
          </w:tcPr>
          <w:p w:rsidR="00C67B33" w:rsidRPr="00A915C7" w:rsidRDefault="00C67B33" w:rsidP="005B397E">
            <w:pPr>
              <w:pStyle w:val="a7"/>
              <w:snapToGrid w:val="0"/>
              <w:spacing w:line="276" w:lineRule="auto"/>
              <w:rPr>
                <w:rFonts w:ascii="Times New Roman" w:hAnsi="Times New Roman" w:cs="Times New Roman"/>
                <w:sz w:val="28"/>
                <w:szCs w:val="28"/>
              </w:rPr>
            </w:pPr>
          </w:p>
        </w:tc>
        <w:tc>
          <w:tcPr>
            <w:tcW w:w="4788" w:type="dxa"/>
            <w:tcBorders>
              <w:top w:val="single" w:sz="4" w:space="0" w:color="000000"/>
              <w:left w:val="single" w:sz="4" w:space="0" w:color="000000"/>
              <w:bottom w:val="single" w:sz="4" w:space="0" w:color="000000"/>
            </w:tcBorders>
            <w:shd w:val="clear" w:color="auto" w:fill="auto"/>
          </w:tcPr>
          <w:p w:rsidR="00C67B33" w:rsidRPr="00A915C7" w:rsidRDefault="00C67B33" w:rsidP="005B397E">
            <w:pPr>
              <w:widowControl w:val="0"/>
              <w:jc w:val="both"/>
              <w:rPr>
                <w:rFonts w:ascii="Times New Roman" w:hAnsi="Times New Roman" w:cs="Times New Roman"/>
                <w:sz w:val="28"/>
                <w:szCs w:val="28"/>
              </w:rPr>
            </w:pPr>
            <w:r w:rsidRPr="00A915C7">
              <w:rPr>
                <w:rFonts w:ascii="Times New Roman" w:hAnsi="Times New Roman" w:cs="Times New Roman"/>
                <w:sz w:val="28"/>
                <w:szCs w:val="28"/>
              </w:rPr>
              <w:t>вул.  Глінки</w:t>
            </w: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rsidR="00C67B33" w:rsidRPr="00A915C7" w:rsidRDefault="00C67B33" w:rsidP="005B397E">
            <w:pPr>
              <w:pStyle w:val="a7"/>
              <w:jc w:val="center"/>
              <w:rPr>
                <w:rFonts w:ascii="Times New Roman" w:hAnsi="Times New Roman" w:cs="Times New Roman"/>
                <w:sz w:val="28"/>
                <w:szCs w:val="28"/>
              </w:rPr>
            </w:pPr>
            <w:r w:rsidRPr="00A915C7">
              <w:rPr>
                <w:rFonts w:ascii="Times New Roman" w:hAnsi="Times New Roman" w:cs="Times New Roman"/>
                <w:sz w:val="28"/>
                <w:szCs w:val="28"/>
              </w:rPr>
              <w:t>Поточний</w:t>
            </w:r>
          </w:p>
        </w:tc>
      </w:tr>
      <w:tr w:rsidR="00C67B33" w:rsidRPr="00A915C7" w:rsidTr="005B397E">
        <w:trPr>
          <w:trHeight w:val="232"/>
        </w:trPr>
        <w:tc>
          <w:tcPr>
            <w:tcW w:w="510" w:type="dxa"/>
            <w:tcBorders>
              <w:top w:val="single" w:sz="4" w:space="0" w:color="000000"/>
              <w:left w:val="single" w:sz="4" w:space="0" w:color="000000"/>
              <w:bottom w:val="single" w:sz="4" w:space="0" w:color="000000"/>
            </w:tcBorders>
            <w:shd w:val="clear" w:color="auto" w:fill="auto"/>
          </w:tcPr>
          <w:p w:rsidR="00C67B33" w:rsidRPr="00A915C7" w:rsidRDefault="00C67B33" w:rsidP="005B397E">
            <w:pPr>
              <w:pStyle w:val="a7"/>
              <w:jc w:val="center"/>
              <w:rPr>
                <w:rFonts w:ascii="Times New Roman" w:hAnsi="Times New Roman" w:cs="Times New Roman"/>
                <w:sz w:val="28"/>
                <w:szCs w:val="28"/>
              </w:rPr>
            </w:pPr>
            <w:r w:rsidRPr="00A915C7">
              <w:rPr>
                <w:rFonts w:ascii="Times New Roman" w:hAnsi="Times New Roman" w:cs="Times New Roman"/>
                <w:sz w:val="28"/>
                <w:szCs w:val="28"/>
                <w:lang w:val="uk-UA"/>
              </w:rPr>
              <w:t>2</w:t>
            </w:r>
          </w:p>
        </w:tc>
        <w:tc>
          <w:tcPr>
            <w:tcW w:w="2215" w:type="dxa"/>
            <w:tcBorders>
              <w:top w:val="single" w:sz="4" w:space="0" w:color="000000"/>
              <w:left w:val="single" w:sz="4" w:space="0" w:color="000000"/>
              <w:bottom w:val="single" w:sz="4" w:space="0" w:color="000000"/>
            </w:tcBorders>
            <w:shd w:val="clear" w:color="auto" w:fill="auto"/>
          </w:tcPr>
          <w:p w:rsidR="00C67B33" w:rsidRPr="00A915C7" w:rsidRDefault="00C67B33" w:rsidP="005B397E">
            <w:pPr>
              <w:pStyle w:val="a7"/>
              <w:spacing w:line="276" w:lineRule="auto"/>
              <w:rPr>
                <w:rFonts w:ascii="Times New Roman" w:hAnsi="Times New Roman" w:cs="Times New Roman"/>
                <w:sz w:val="28"/>
                <w:szCs w:val="28"/>
                <w:lang w:val="uk-UA"/>
              </w:rPr>
            </w:pPr>
            <w:r w:rsidRPr="00A915C7">
              <w:rPr>
                <w:rFonts w:ascii="Times New Roman" w:hAnsi="Times New Roman" w:cs="Times New Roman"/>
                <w:sz w:val="28"/>
                <w:szCs w:val="28"/>
              </w:rPr>
              <w:t xml:space="preserve">с. </w:t>
            </w:r>
            <w:r w:rsidRPr="00A915C7">
              <w:rPr>
                <w:rFonts w:ascii="Times New Roman" w:hAnsi="Times New Roman" w:cs="Times New Roman"/>
                <w:sz w:val="28"/>
                <w:szCs w:val="28"/>
                <w:lang w:val="uk-UA"/>
              </w:rPr>
              <w:t>Магдалинівка</w:t>
            </w:r>
          </w:p>
        </w:tc>
        <w:tc>
          <w:tcPr>
            <w:tcW w:w="4788" w:type="dxa"/>
            <w:tcBorders>
              <w:top w:val="single" w:sz="4" w:space="0" w:color="000000"/>
              <w:left w:val="single" w:sz="4" w:space="0" w:color="000000"/>
              <w:bottom w:val="single" w:sz="4" w:space="0" w:color="000000"/>
            </w:tcBorders>
            <w:shd w:val="clear" w:color="auto" w:fill="auto"/>
          </w:tcPr>
          <w:p w:rsidR="00C67B33" w:rsidRPr="00A915C7" w:rsidRDefault="00C67B33" w:rsidP="005B397E">
            <w:pPr>
              <w:pStyle w:val="a7"/>
              <w:spacing w:line="276" w:lineRule="auto"/>
              <w:rPr>
                <w:rFonts w:ascii="Times New Roman" w:hAnsi="Times New Roman" w:cs="Times New Roman"/>
                <w:sz w:val="28"/>
                <w:szCs w:val="28"/>
                <w:lang w:val="uk-UA"/>
              </w:rPr>
            </w:pPr>
            <w:r w:rsidRPr="00A915C7">
              <w:rPr>
                <w:rFonts w:ascii="Times New Roman" w:hAnsi="Times New Roman" w:cs="Times New Roman"/>
                <w:sz w:val="28"/>
                <w:szCs w:val="28"/>
              </w:rPr>
              <w:t xml:space="preserve">вул. </w:t>
            </w:r>
            <w:r w:rsidRPr="00A915C7">
              <w:rPr>
                <w:rFonts w:ascii="Times New Roman" w:hAnsi="Times New Roman" w:cs="Times New Roman"/>
                <w:sz w:val="28"/>
                <w:szCs w:val="28"/>
                <w:lang w:val="uk-UA"/>
              </w:rPr>
              <w:t>Жовтнева</w:t>
            </w: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rsidR="00C67B33" w:rsidRPr="00A915C7" w:rsidRDefault="00C67B33" w:rsidP="005B397E">
            <w:pPr>
              <w:pStyle w:val="a7"/>
              <w:jc w:val="center"/>
              <w:rPr>
                <w:rFonts w:ascii="Times New Roman" w:hAnsi="Times New Roman" w:cs="Times New Roman"/>
                <w:sz w:val="28"/>
                <w:szCs w:val="28"/>
                <w:lang w:val="uk-UA"/>
              </w:rPr>
            </w:pPr>
            <w:r w:rsidRPr="00A915C7">
              <w:rPr>
                <w:rFonts w:ascii="Times New Roman" w:hAnsi="Times New Roman" w:cs="Times New Roman"/>
                <w:sz w:val="28"/>
                <w:szCs w:val="28"/>
                <w:lang w:val="uk-UA"/>
              </w:rPr>
              <w:t>Капітальн</w:t>
            </w:r>
            <w:r w:rsidR="002C452B">
              <w:rPr>
                <w:rFonts w:ascii="Times New Roman" w:hAnsi="Times New Roman" w:cs="Times New Roman"/>
                <w:sz w:val="28"/>
                <w:szCs w:val="28"/>
                <w:lang w:val="uk-UA"/>
              </w:rPr>
              <w:t>ий</w:t>
            </w:r>
          </w:p>
        </w:tc>
      </w:tr>
      <w:tr w:rsidR="00C67B33" w:rsidRPr="00A915C7" w:rsidTr="005B397E">
        <w:trPr>
          <w:trHeight w:val="200"/>
        </w:trPr>
        <w:tc>
          <w:tcPr>
            <w:tcW w:w="510" w:type="dxa"/>
            <w:tcBorders>
              <w:top w:val="single" w:sz="4" w:space="0" w:color="000000"/>
              <w:left w:val="single" w:sz="4" w:space="0" w:color="000000"/>
              <w:bottom w:val="single" w:sz="4" w:space="0" w:color="000000"/>
            </w:tcBorders>
            <w:shd w:val="clear" w:color="auto" w:fill="auto"/>
          </w:tcPr>
          <w:p w:rsidR="00C67B33" w:rsidRPr="00A915C7" w:rsidRDefault="00C67B33" w:rsidP="005B397E">
            <w:pPr>
              <w:pStyle w:val="a7"/>
              <w:jc w:val="center"/>
              <w:rPr>
                <w:rFonts w:ascii="Times New Roman" w:hAnsi="Times New Roman" w:cs="Times New Roman"/>
                <w:sz w:val="28"/>
                <w:szCs w:val="28"/>
              </w:rPr>
            </w:pPr>
          </w:p>
        </w:tc>
        <w:tc>
          <w:tcPr>
            <w:tcW w:w="2215" w:type="dxa"/>
            <w:tcBorders>
              <w:top w:val="single" w:sz="4" w:space="0" w:color="000000"/>
              <w:left w:val="single" w:sz="4" w:space="0" w:color="000000"/>
              <w:bottom w:val="single" w:sz="4" w:space="0" w:color="000000"/>
            </w:tcBorders>
            <w:shd w:val="clear" w:color="auto" w:fill="auto"/>
          </w:tcPr>
          <w:p w:rsidR="00C67B33" w:rsidRPr="00A915C7" w:rsidRDefault="00C67B33" w:rsidP="005B397E">
            <w:pPr>
              <w:pStyle w:val="a7"/>
              <w:spacing w:line="276" w:lineRule="auto"/>
              <w:rPr>
                <w:rFonts w:ascii="Times New Roman" w:hAnsi="Times New Roman" w:cs="Times New Roman"/>
                <w:sz w:val="28"/>
                <w:szCs w:val="28"/>
                <w:lang w:val="uk-UA"/>
              </w:rPr>
            </w:pPr>
          </w:p>
        </w:tc>
        <w:tc>
          <w:tcPr>
            <w:tcW w:w="4788" w:type="dxa"/>
            <w:tcBorders>
              <w:top w:val="single" w:sz="4" w:space="0" w:color="000000"/>
              <w:left w:val="single" w:sz="4" w:space="0" w:color="000000"/>
              <w:bottom w:val="single" w:sz="4" w:space="0" w:color="000000"/>
            </w:tcBorders>
            <w:shd w:val="clear" w:color="auto" w:fill="auto"/>
          </w:tcPr>
          <w:p w:rsidR="00C67B33" w:rsidRPr="00A915C7" w:rsidRDefault="00C67B33" w:rsidP="005B397E">
            <w:pPr>
              <w:pStyle w:val="a7"/>
              <w:spacing w:line="276" w:lineRule="auto"/>
              <w:rPr>
                <w:rFonts w:ascii="Times New Roman" w:hAnsi="Times New Roman" w:cs="Times New Roman"/>
                <w:sz w:val="28"/>
                <w:szCs w:val="28"/>
                <w:lang w:val="uk-UA"/>
              </w:rPr>
            </w:pPr>
            <w:r w:rsidRPr="00A915C7">
              <w:rPr>
                <w:rFonts w:ascii="Times New Roman" w:hAnsi="Times New Roman" w:cs="Times New Roman"/>
                <w:sz w:val="28"/>
                <w:szCs w:val="28"/>
              </w:rPr>
              <w:t xml:space="preserve">вул. </w:t>
            </w:r>
            <w:r w:rsidRPr="00A915C7">
              <w:rPr>
                <w:rFonts w:ascii="Times New Roman" w:hAnsi="Times New Roman" w:cs="Times New Roman"/>
                <w:sz w:val="28"/>
                <w:szCs w:val="28"/>
                <w:lang w:val="uk-UA"/>
              </w:rPr>
              <w:t>Мічуріна</w:t>
            </w: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rsidR="00C67B33" w:rsidRPr="00A915C7" w:rsidRDefault="00C67B33" w:rsidP="005B397E">
            <w:pPr>
              <w:pStyle w:val="a7"/>
              <w:jc w:val="center"/>
              <w:rPr>
                <w:rFonts w:ascii="Times New Roman" w:hAnsi="Times New Roman" w:cs="Times New Roman"/>
                <w:sz w:val="28"/>
                <w:szCs w:val="28"/>
                <w:lang w:val="uk-UA"/>
              </w:rPr>
            </w:pPr>
            <w:r w:rsidRPr="00A915C7">
              <w:rPr>
                <w:rFonts w:ascii="Times New Roman" w:hAnsi="Times New Roman" w:cs="Times New Roman"/>
                <w:sz w:val="28"/>
                <w:szCs w:val="28"/>
                <w:lang w:val="uk-UA"/>
              </w:rPr>
              <w:t>Капітальн</w:t>
            </w:r>
            <w:r w:rsidR="002C452B">
              <w:rPr>
                <w:rFonts w:ascii="Times New Roman" w:hAnsi="Times New Roman" w:cs="Times New Roman"/>
                <w:sz w:val="28"/>
                <w:szCs w:val="28"/>
                <w:lang w:val="uk-UA"/>
              </w:rPr>
              <w:t>ий</w:t>
            </w:r>
          </w:p>
        </w:tc>
      </w:tr>
      <w:tr w:rsidR="00C67B33" w:rsidRPr="00A915C7" w:rsidTr="005B397E">
        <w:tc>
          <w:tcPr>
            <w:tcW w:w="510" w:type="dxa"/>
            <w:tcBorders>
              <w:top w:val="single" w:sz="4" w:space="0" w:color="000000"/>
              <w:left w:val="single" w:sz="4" w:space="0" w:color="000000"/>
              <w:bottom w:val="single" w:sz="4" w:space="0" w:color="000000"/>
            </w:tcBorders>
            <w:shd w:val="clear" w:color="auto" w:fill="auto"/>
          </w:tcPr>
          <w:p w:rsidR="00C67B33" w:rsidRPr="00A915C7" w:rsidRDefault="00C67B33" w:rsidP="005B397E">
            <w:pPr>
              <w:pStyle w:val="a7"/>
              <w:jc w:val="center"/>
              <w:rPr>
                <w:rFonts w:ascii="Times New Roman" w:hAnsi="Times New Roman" w:cs="Times New Roman"/>
                <w:sz w:val="28"/>
                <w:szCs w:val="28"/>
              </w:rPr>
            </w:pPr>
            <w:r w:rsidRPr="00A915C7">
              <w:rPr>
                <w:rFonts w:ascii="Times New Roman" w:hAnsi="Times New Roman" w:cs="Times New Roman"/>
                <w:sz w:val="28"/>
                <w:szCs w:val="28"/>
                <w:lang w:val="uk-UA"/>
              </w:rPr>
              <w:t>3</w:t>
            </w:r>
          </w:p>
        </w:tc>
        <w:tc>
          <w:tcPr>
            <w:tcW w:w="2215" w:type="dxa"/>
            <w:tcBorders>
              <w:top w:val="single" w:sz="4" w:space="0" w:color="000000"/>
              <w:left w:val="single" w:sz="4" w:space="0" w:color="000000"/>
              <w:bottom w:val="single" w:sz="4" w:space="0" w:color="000000"/>
            </w:tcBorders>
            <w:shd w:val="clear" w:color="auto" w:fill="auto"/>
          </w:tcPr>
          <w:p w:rsidR="00C67B33" w:rsidRPr="00A915C7" w:rsidRDefault="00C67B33" w:rsidP="005B397E">
            <w:pPr>
              <w:pStyle w:val="a7"/>
              <w:spacing w:line="276" w:lineRule="auto"/>
              <w:rPr>
                <w:rFonts w:ascii="Times New Roman" w:hAnsi="Times New Roman" w:cs="Times New Roman"/>
                <w:sz w:val="28"/>
                <w:szCs w:val="28"/>
                <w:lang w:val="uk-UA"/>
              </w:rPr>
            </w:pPr>
            <w:r w:rsidRPr="00A915C7">
              <w:rPr>
                <w:rFonts w:ascii="Times New Roman" w:hAnsi="Times New Roman" w:cs="Times New Roman"/>
                <w:sz w:val="28"/>
                <w:szCs w:val="28"/>
              </w:rPr>
              <w:t xml:space="preserve">с. </w:t>
            </w:r>
            <w:r w:rsidRPr="00A915C7">
              <w:rPr>
                <w:rFonts w:ascii="Times New Roman" w:hAnsi="Times New Roman" w:cs="Times New Roman"/>
                <w:sz w:val="28"/>
                <w:szCs w:val="28"/>
                <w:lang w:val="uk-UA"/>
              </w:rPr>
              <w:t>Балтазарівка</w:t>
            </w:r>
          </w:p>
        </w:tc>
        <w:tc>
          <w:tcPr>
            <w:tcW w:w="4788" w:type="dxa"/>
            <w:tcBorders>
              <w:top w:val="single" w:sz="4" w:space="0" w:color="000000"/>
              <w:left w:val="single" w:sz="4" w:space="0" w:color="000000"/>
              <w:bottom w:val="single" w:sz="4" w:space="0" w:color="000000"/>
            </w:tcBorders>
            <w:shd w:val="clear" w:color="auto" w:fill="auto"/>
          </w:tcPr>
          <w:p w:rsidR="00C67B33" w:rsidRPr="00A915C7" w:rsidRDefault="00C67B33" w:rsidP="005B397E">
            <w:pPr>
              <w:pStyle w:val="a7"/>
              <w:spacing w:line="276" w:lineRule="auto"/>
              <w:rPr>
                <w:rFonts w:ascii="Times New Roman" w:hAnsi="Times New Roman" w:cs="Times New Roman"/>
                <w:sz w:val="28"/>
                <w:szCs w:val="28"/>
                <w:lang w:val="uk-UA"/>
              </w:rPr>
            </w:pPr>
            <w:r w:rsidRPr="00A915C7">
              <w:rPr>
                <w:rFonts w:ascii="Times New Roman" w:hAnsi="Times New Roman" w:cs="Times New Roman"/>
                <w:sz w:val="28"/>
                <w:szCs w:val="28"/>
              </w:rPr>
              <w:t>вул.</w:t>
            </w:r>
            <w:r w:rsidRPr="00A915C7">
              <w:rPr>
                <w:rFonts w:ascii="Times New Roman" w:hAnsi="Times New Roman" w:cs="Times New Roman"/>
                <w:sz w:val="28"/>
                <w:szCs w:val="28"/>
                <w:lang w:val="uk-UA"/>
              </w:rPr>
              <w:t xml:space="preserve"> Гагаріна</w:t>
            </w: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rsidR="00C67B33" w:rsidRPr="00A915C7" w:rsidRDefault="00C67B33" w:rsidP="005B397E">
            <w:pPr>
              <w:pStyle w:val="a7"/>
              <w:jc w:val="center"/>
              <w:rPr>
                <w:rFonts w:ascii="Times New Roman" w:hAnsi="Times New Roman" w:cs="Times New Roman"/>
                <w:sz w:val="28"/>
                <w:szCs w:val="28"/>
              </w:rPr>
            </w:pPr>
            <w:r w:rsidRPr="00A915C7">
              <w:rPr>
                <w:rFonts w:ascii="Times New Roman" w:hAnsi="Times New Roman" w:cs="Times New Roman"/>
                <w:sz w:val="28"/>
                <w:szCs w:val="28"/>
              </w:rPr>
              <w:t>Поточний</w:t>
            </w:r>
          </w:p>
        </w:tc>
      </w:tr>
      <w:tr w:rsidR="00C67B33" w:rsidRPr="00A915C7" w:rsidTr="005B397E">
        <w:trPr>
          <w:cantSplit/>
        </w:trPr>
        <w:tc>
          <w:tcPr>
            <w:tcW w:w="510" w:type="dxa"/>
            <w:vMerge w:val="restart"/>
            <w:tcBorders>
              <w:top w:val="single" w:sz="4" w:space="0" w:color="000000"/>
              <w:left w:val="single" w:sz="4" w:space="0" w:color="000000"/>
              <w:bottom w:val="single" w:sz="4" w:space="0" w:color="000000"/>
            </w:tcBorders>
            <w:shd w:val="clear" w:color="auto" w:fill="auto"/>
          </w:tcPr>
          <w:p w:rsidR="00C67B33" w:rsidRPr="00A915C7" w:rsidRDefault="00C67B33" w:rsidP="005B397E">
            <w:pPr>
              <w:pStyle w:val="a7"/>
              <w:jc w:val="center"/>
              <w:rPr>
                <w:rFonts w:ascii="Times New Roman" w:hAnsi="Times New Roman" w:cs="Times New Roman"/>
                <w:sz w:val="28"/>
                <w:szCs w:val="28"/>
              </w:rPr>
            </w:pPr>
          </w:p>
        </w:tc>
        <w:tc>
          <w:tcPr>
            <w:tcW w:w="2215" w:type="dxa"/>
            <w:vMerge w:val="restart"/>
            <w:tcBorders>
              <w:top w:val="single" w:sz="4" w:space="0" w:color="000000"/>
              <w:left w:val="single" w:sz="4" w:space="0" w:color="000000"/>
              <w:bottom w:val="single" w:sz="4" w:space="0" w:color="000000"/>
            </w:tcBorders>
            <w:shd w:val="clear" w:color="auto" w:fill="auto"/>
          </w:tcPr>
          <w:p w:rsidR="00C67B33" w:rsidRPr="00A915C7" w:rsidRDefault="00C67B33" w:rsidP="005B397E">
            <w:pPr>
              <w:pStyle w:val="a7"/>
              <w:spacing w:line="276" w:lineRule="auto"/>
              <w:rPr>
                <w:rFonts w:ascii="Times New Roman" w:hAnsi="Times New Roman" w:cs="Times New Roman"/>
                <w:sz w:val="28"/>
                <w:szCs w:val="28"/>
                <w:lang w:val="uk-UA"/>
              </w:rPr>
            </w:pPr>
          </w:p>
        </w:tc>
        <w:tc>
          <w:tcPr>
            <w:tcW w:w="4788" w:type="dxa"/>
            <w:tcBorders>
              <w:top w:val="single" w:sz="4" w:space="0" w:color="000000"/>
              <w:left w:val="single" w:sz="4" w:space="0" w:color="000000"/>
              <w:bottom w:val="single" w:sz="4" w:space="0" w:color="000000"/>
            </w:tcBorders>
            <w:shd w:val="clear" w:color="auto" w:fill="auto"/>
          </w:tcPr>
          <w:p w:rsidR="00C67B33" w:rsidRPr="00A915C7" w:rsidRDefault="00C67B33" w:rsidP="005B397E">
            <w:pPr>
              <w:pStyle w:val="a7"/>
              <w:spacing w:line="276" w:lineRule="auto"/>
              <w:rPr>
                <w:rFonts w:ascii="Times New Roman" w:hAnsi="Times New Roman" w:cs="Times New Roman"/>
                <w:sz w:val="28"/>
                <w:szCs w:val="28"/>
                <w:lang w:val="uk-UA"/>
              </w:rPr>
            </w:pPr>
            <w:r w:rsidRPr="00A915C7">
              <w:rPr>
                <w:rFonts w:ascii="Times New Roman" w:hAnsi="Times New Roman" w:cs="Times New Roman"/>
                <w:sz w:val="28"/>
                <w:szCs w:val="28"/>
              </w:rPr>
              <w:t xml:space="preserve">вул. </w:t>
            </w:r>
            <w:r w:rsidRPr="00A915C7">
              <w:rPr>
                <w:rFonts w:ascii="Times New Roman" w:hAnsi="Times New Roman" w:cs="Times New Roman"/>
                <w:sz w:val="28"/>
                <w:szCs w:val="28"/>
                <w:lang w:val="uk-UA"/>
              </w:rPr>
              <w:t>Торгова</w:t>
            </w: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rsidR="00C67B33" w:rsidRPr="00A915C7" w:rsidRDefault="00C67B33" w:rsidP="005B397E">
            <w:pPr>
              <w:pStyle w:val="a7"/>
              <w:jc w:val="center"/>
              <w:rPr>
                <w:rFonts w:ascii="Times New Roman" w:hAnsi="Times New Roman" w:cs="Times New Roman"/>
                <w:sz w:val="28"/>
                <w:szCs w:val="28"/>
              </w:rPr>
            </w:pPr>
            <w:r w:rsidRPr="00A915C7">
              <w:rPr>
                <w:rFonts w:ascii="Times New Roman" w:hAnsi="Times New Roman" w:cs="Times New Roman"/>
                <w:sz w:val="28"/>
                <w:szCs w:val="28"/>
              </w:rPr>
              <w:t>Поточний</w:t>
            </w:r>
          </w:p>
        </w:tc>
      </w:tr>
      <w:tr w:rsidR="00C67B33" w:rsidRPr="00A915C7" w:rsidTr="005B397E">
        <w:trPr>
          <w:cantSplit/>
        </w:trPr>
        <w:tc>
          <w:tcPr>
            <w:tcW w:w="510" w:type="dxa"/>
            <w:vMerge/>
            <w:tcBorders>
              <w:top w:val="single" w:sz="4" w:space="0" w:color="000000"/>
              <w:left w:val="single" w:sz="4" w:space="0" w:color="000000"/>
              <w:bottom w:val="single" w:sz="4" w:space="0" w:color="000000"/>
            </w:tcBorders>
            <w:shd w:val="clear" w:color="auto" w:fill="auto"/>
          </w:tcPr>
          <w:p w:rsidR="00C67B33" w:rsidRPr="00A915C7" w:rsidRDefault="00C67B33" w:rsidP="005B397E">
            <w:pPr>
              <w:pStyle w:val="a7"/>
              <w:snapToGrid w:val="0"/>
              <w:jc w:val="center"/>
              <w:rPr>
                <w:rFonts w:ascii="Times New Roman" w:hAnsi="Times New Roman" w:cs="Times New Roman"/>
                <w:sz w:val="28"/>
                <w:szCs w:val="28"/>
              </w:rPr>
            </w:pPr>
          </w:p>
        </w:tc>
        <w:tc>
          <w:tcPr>
            <w:tcW w:w="2215" w:type="dxa"/>
            <w:vMerge/>
            <w:tcBorders>
              <w:top w:val="single" w:sz="4" w:space="0" w:color="000000"/>
              <w:left w:val="single" w:sz="4" w:space="0" w:color="000000"/>
              <w:bottom w:val="single" w:sz="4" w:space="0" w:color="000000"/>
            </w:tcBorders>
            <w:shd w:val="clear" w:color="auto" w:fill="auto"/>
          </w:tcPr>
          <w:p w:rsidR="00C67B33" w:rsidRPr="00A915C7" w:rsidRDefault="00C67B33" w:rsidP="005B397E">
            <w:pPr>
              <w:pStyle w:val="a7"/>
              <w:snapToGrid w:val="0"/>
              <w:spacing w:line="276" w:lineRule="auto"/>
              <w:rPr>
                <w:rFonts w:ascii="Times New Roman" w:hAnsi="Times New Roman" w:cs="Times New Roman"/>
                <w:sz w:val="28"/>
                <w:szCs w:val="28"/>
              </w:rPr>
            </w:pPr>
          </w:p>
        </w:tc>
        <w:tc>
          <w:tcPr>
            <w:tcW w:w="4788" w:type="dxa"/>
            <w:tcBorders>
              <w:top w:val="single" w:sz="4" w:space="0" w:color="000000"/>
              <w:left w:val="single" w:sz="4" w:space="0" w:color="000000"/>
              <w:bottom w:val="single" w:sz="4" w:space="0" w:color="000000"/>
            </w:tcBorders>
            <w:shd w:val="clear" w:color="auto" w:fill="auto"/>
          </w:tcPr>
          <w:p w:rsidR="00C67B33" w:rsidRPr="00A915C7" w:rsidRDefault="00C67B33" w:rsidP="005B397E">
            <w:pPr>
              <w:pStyle w:val="a7"/>
              <w:spacing w:line="276" w:lineRule="auto"/>
              <w:rPr>
                <w:rFonts w:ascii="Times New Roman" w:hAnsi="Times New Roman" w:cs="Times New Roman"/>
                <w:sz w:val="28"/>
                <w:szCs w:val="28"/>
                <w:lang w:val="uk-UA"/>
              </w:rPr>
            </w:pPr>
            <w:r w:rsidRPr="00A915C7">
              <w:rPr>
                <w:rFonts w:ascii="Times New Roman" w:hAnsi="Times New Roman" w:cs="Times New Roman"/>
                <w:sz w:val="28"/>
                <w:szCs w:val="28"/>
              </w:rPr>
              <w:t xml:space="preserve">вул. </w:t>
            </w:r>
            <w:r w:rsidRPr="00A915C7">
              <w:rPr>
                <w:rFonts w:ascii="Times New Roman" w:hAnsi="Times New Roman" w:cs="Times New Roman"/>
                <w:sz w:val="28"/>
                <w:szCs w:val="28"/>
                <w:lang w:val="uk-UA"/>
              </w:rPr>
              <w:t>Степова</w:t>
            </w: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rsidR="00C67B33" w:rsidRPr="00A915C7" w:rsidRDefault="00C67B33" w:rsidP="005B397E">
            <w:pPr>
              <w:pStyle w:val="a7"/>
              <w:jc w:val="center"/>
              <w:rPr>
                <w:rFonts w:ascii="Times New Roman" w:hAnsi="Times New Roman" w:cs="Times New Roman"/>
                <w:sz w:val="28"/>
                <w:szCs w:val="28"/>
              </w:rPr>
            </w:pPr>
            <w:r w:rsidRPr="00A915C7">
              <w:rPr>
                <w:rFonts w:ascii="Times New Roman" w:hAnsi="Times New Roman" w:cs="Times New Roman"/>
                <w:sz w:val="28"/>
                <w:szCs w:val="28"/>
              </w:rPr>
              <w:t>Поточний</w:t>
            </w:r>
          </w:p>
        </w:tc>
      </w:tr>
      <w:tr w:rsidR="00C67B33" w:rsidRPr="00A915C7" w:rsidTr="005B397E">
        <w:tc>
          <w:tcPr>
            <w:tcW w:w="510" w:type="dxa"/>
            <w:tcBorders>
              <w:top w:val="single" w:sz="4" w:space="0" w:color="000000"/>
              <w:left w:val="single" w:sz="4" w:space="0" w:color="000000"/>
              <w:bottom w:val="single" w:sz="4" w:space="0" w:color="000000"/>
            </w:tcBorders>
            <w:shd w:val="clear" w:color="auto" w:fill="auto"/>
          </w:tcPr>
          <w:p w:rsidR="00C67B33" w:rsidRPr="00A915C7" w:rsidRDefault="00C67B33" w:rsidP="005B397E">
            <w:pPr>
              <w:pStyle w:val="a7"/>
              <w:jc w:val="center"/>
              <w:rPr>
                <w:rFonts w:ascii="Times New Roman" w:hAnsi="Times New Roman" w:cs="Times New Roman"/>
                <w:sz w:val="28"/>
                <w:szCs w:val="28"/>
              </w:rPr>
            </w:pPr>
            <w:r w:rsidRPr="00A915C7">
              <w:rPr>
                <w:rFonts w:ascii="Times New Roman" w:hAnsi="Times New Roman" w:cs="Times New Roman"/>
                <w:sz w:val="28"/>
                <w:szCs w:val="28"/>
                <w:lang w:val="uk-UA"/>
              </w:rPr>
              <w:t>4</w:t>
            </w:r>
          </w:p>
        </w:tc>
        <w:tc>
          <w:tcPr>
            <w:tcW w:w="2215" w:type="dxa"/>
            <w:tcBorders>
              <w:top w:val="single" w:sz="4" w:space="0" w:color="000000"/>
              <w:left w:val="single" w:sz="4" w:space="0" w:color="000000"/>
              <w:bottom w:val="single" w:sz="4" w:space="0" w:color="000000"/>
            </w:tcBorders>
            <w:shd w:val="clear" w:color="auto" w:fill="auto"/>
          </w:tcPr>
          <w:p w:rsidR="00C67B33" w:rsidRPr="00A915C7" w:rsidRDefault="00C67B33" w:rsidP="005B397E">
            <w:pPr>
              <w:pStyle w:val="a7"/>
              <w:spacing w:line="276" w:lineRule="auto"/>
              <w:rPr>
                <w:rFonts w:ascii="Times New Roman" w:hAnsi="Times New Roman" w:cs="Times New Roman"/>
                <w:sz w:val="28"/>
                <w:szCs w:val="28"/>
                <w:lang w:val="uk-UA"/>
              </w:rPr>
            </w:pPr>
            <w:r w:rsidRPr="00A915C7">
              <w:rPr>
                <w:rFonts w:ascii="Times New Roman" w:hAnsi="Times New Roman" w:cs="Times New Roman"/>
                <w:sz w:val="28"/>
                <w:szCs w:val="28"/>
              </w:rPr>
              <w:t xml:space="preserve">с. </w:t>
            </w:r>
            <w:r w:rsidRPr="00A915C7">
              <w:rPr>
                <w:rFonts w:ascii="Times New Roman" w:hAnsi="Times New Roman" w:cs="Times New Roman"/>
                <w:sz w:val="28"/>
                <w:szCs w:val="28"/>
                <w:lang w:val="uk-UA"/>
              </w:rPr>
              <w:t>Червона Поляна</w:t>
            </w:r>
          </w:p>
        </w:tc>
        <w:tc>
          <w:tcPr>
            <w:tcW w:w="4788" w:type="dxa"/>
            <w:tcBorders>
              <w:top w:val="single" w:sz="4" w:space="0" w:color="000000"/>
              <w:left w:val="single" w:sz="4" w:space="0" w:color="000000"/>
              <w:bottom w:val="single" w:sz="4" w:space="0" w:color="000000"/>
            </w:tcBorders>
            <w:shd w:val="clear" w:color="auto" w:fill="auto"/>
          </w:tcPr>
          <w:p w:rsidR="00C67B33" w:rsidRPr="00A915C7" w:rsidRDefault="00C67B33" w:rsidP="005B397E">
            <w:pPr>
              <w:pStyle w:val="a7"/>
              <w:spacing w:line="276" w:lineRule="auto"/>
              <w:rPr>
                <w:rFonts w:ascii="Times New Roman" w:hAnsi="Times New Roman" w:cs="Times New Roman"/>
                <w:sz w:val="28"/>
                <w:szCs w:val="28"/>
                <w:lang w:val="uk-UA"/>
              </w:rPr>
            </w:pPr>
            <w:r w:rsidRPr="00A915C7">
              <w:rPr>
                <w:rFonts w:ascii="Times New Roman" w:hAnsi="Times New Roman" w:cs="Times New Roman"/>
                <w:sz w:val="28"/>
                <w:szCs w:val="28"/>
              </w:rPr>
              <w:t>вул.</w:t>
            </w:r>
            <w:r w:rsidRPr="00A915C7">
              <w:rPr>
                <w:rFonts w:ascii="Times New Roman" w:hAnsi="Times New Roman" w:cs="Times New Roman"/>
                <w:sz w:val="28"/>
                <w:szCs w:val="28"/>
                <w:lang w:val="uk-UA"/>
              </w:rPr>
              <w:t xml:space="preserve"> Соборна</w:t>
            </w:r>
            <w:r w:rsidRPr="00A915C7">
              <w:rPr>
                <w:rFonts w:ascii="Times New Roman" w:hAnsi="Times New Roman" w:cs="Times New Roman"/>
                <w:sz w:val="28"/>
                <w:szCs w:val="28"/>
              </w:rPr>
              <w:t xml:space="preserve"> </w:t>
            </w: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rsidR="00C67B33" w:rsidRPr="009B5F35" w:rsidRDefault="009B5F35" w:rsidP="005B397E">
            <w:pPr>
              <w:pStyle w:val="a7"/>
              <w:jc w:val="center"/>
              <w:rPr>
                <w:rFonts w:ascii="Times New Roman" w:hAnsi="Times New Roman" w:cs="Times New Roman"/>
                <w:sz w:val="28"/>
                <w:szCs w:val="28"/>
                <w:lang w:val="uk-UA"/>
              </w:rPr>
            </w:pPr>
            <w:r>
              <w:rPr>
                <w:rFonts w:ascii="Times New Roman" w:hAnsi="Times New Roman" w:cs="Times New Roman"/>
                <w:sz w:val="28"/>
                <w:szCs w:val="28"/>
                <w:lang w:val="uk-UA"/>
              </w:rPr>
              <w:t>Капітальний</w:t>
            </w:r>
          </w:p>
        </w:tc>
      </w:tr>
      <w:tr w:rsidR="00C67B33" w:rsidRPr="00A915C7" w:rsidTr="005B397E">
        <w:trPr>
          <w:cantSplit/>
        </w:trPr>
        <w:tc>
          <w:tcPr>
            <w:tcW w:w="510" w:type="dxa"/>
            <w:vMerge w:val="restart"/>
            <w:tcBorders>
              <w:top w:val="single" w:sz="4" w:space="0" w:color="000000"/>
              <w:left w:val="single" w:sz="4" w:space="0" w:color="000000"/>
              <w:bottom w:val="single" w:sz="4" w:space="0" w:color="000000"/>
            </w:tcBorders>
            <w:shd w:val="clear" w:color="auto" w:fill="auto"/>
          </w:tcPr>
          <w:p w:rsidR="00C67B33" w:rsidRPr="00A915C7" w:rsidRDefault="00C67B33" w:rsidP="005B397E">
            <w:pPr>
              <w:pStyle w:val="a7"/>
              <w:jc w:val="center"/>
              <w:rPr>
                <w:rFonts w:ascii="Times New Roman" w:hAnsi="Times New Roman" w:cs="Times New Roman"/>
                <w:sz w:val="28"/>
                <w:szCs w:val="28"/>
              </w:rPr>
            </w:pPr>
          </w:p>
        </w:tc>
        <w:tc>
          <w:tcPr>
            <w:tcW w:w="2215" w:type="dxa"/>
            <w:vMerge w:val="restart"/>
            <w:tcBorders>
              <w:top w:val="single" w:sz="4" w:space="0" w:color="000000"/>
              <w:left w:val="single" w:sz="4" w:space="0" w:color="000000"/>
              <w:bottom w:val="single" w:sz="4" w:space="0" w:color="000000"/>
            </w:tcBorders>
            <w:shd w:val="clear" w:color="auto" w:fill="auto"/>
          </w:tcPr>
          <w:p w:rsidR="00C67B33" w:rsidRPr="00A915C7" w:rsidRDefault="00C67B33" w:rsidP="005B397E">
            <w:pPr>
              <w:pStyle w:val="a7"/>
              <w:spacing w:line="276" w:lineRule="auto"/>
              <w:rPr>
                <w:rFonts w:ascii="Times New Roman" w:hAnsi="Times New Roman" w:cs="Times New Roman"/>
                <w:sz w:val="28"/>
                <w:szCs w:val="28"/>
                <w:lang w:val="uk-UA"/>
              </w:rPr>
            </w:pPr>
          </w:p>
        </w:tc>
        <w:tc>
          <w:tcPr>
            <w:tcW w:w="4788" w:type="dxa"/>
            <w:tcBorders>
              <w:top w:val="single" w:sz="4" w:space="0" w:color="000000"/>
              <w:left w:val="single" w:sz="4" w:space="0" w:color="000000"/>
              <w:bottom w:val="single" w:sz="4" w:space="0" w:color="000000"/>
            </w:tcBorders>
            <w:shd w:val="clear" w:color="auto" w:fill="auto"/>
          </w:tcPr>
          <w:p w:rsidR="00C67B33" w:rsidRPr="00A915C7" w:rsidRDefault="00C67B33" w:rsidP="005B397E">
            <w:pPr>
              <w:pStyle w:val="a7"/>
              <w:spacing w:line="276" w:lineRule="auto"/>
              <w:rPr>
                <w:rFonts w:ascii="Times New Roman" w:hAnsi="Times New Roman" w:cs="Times New Roman"/>
                <w:sz w:val="28"/>
                <w:szCs w:val="28"/>
                <w:lang w:val="uk-UA"/>
              </w:rPr>
            </w:pPr>
            <w:r w:rsidRPr="00A915C7">
              <w:rPr>
                <w:rFonts w:ascii="Times New Roman" w:hAnsi="Times New Roman" w:cs="Times New Roman"/>
                <w:sz w:val="28"/>
                <w:szCs w:val="28"/>
              </w:rPr>
              <w:t xml:space="preserve">вул. </w:t>
            </w:r>
            <w:r w:rsidRPr="00A915C7">
              <w:rPr>
                <w:rFonts w:ascii="Times New Roman" w:hAnsi="Times New Roman" w:cs="Times New Roman"/>
                <w:sz w:val="28"/>
                <w:szCs w:val="28"/>
                <w:lang w:val="uk-UA"/>
              </w:rPr>
              <w:t>Пушкіна</w:t>
            </w: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rsidR="00C67B33" w:rsidRPr="00A915C7" w:rsidRDefault="00C67B33" w:rsidP="005B397E">
            <w:pPr>
              <w:pStyle w:val="a7"/>
              <w:jc w:val="center"/>
              <w:rPr>
                <w:rFonts w:ascii="Times New Roman" w:hAnsi="Times New Roman" w:cs="Times New Roman"/>
                <w:sz w:val="28"/>
                <w:szCs w:val="28"/>
              </w:rPr>
            </w:pPr>
            <w:r w:rsidRPr="00A915C7">
              <w:rPr>
                <w:rFonts w:ascii="Times New Roman" w:hAnsi="Times New Roman" w:cs="Times New Roman"/>
                <w:sz w:val="28"/>
                <w:szCs w:val="28"/>
              </w:rPr>
              <w:t>Поточний</w:t>
            </w:r>
          </w:p>
        </w:tc>
      </w:tr>
      <w:tr w:rsidR="00C67B33" w:rsidRPr="00A915C7" w:rsidTr="005B397E">
        <w:trPr>
          <w:cantSplit/>
        </w:trPr>
        <w:tc>
          <w:tcPr>
            <w:tcW w:w="510" w:type="dxa"/>
            <w:vMerge/>
            <w:tcBorders>
              <w:top w:val="single" w:sz="4" w:space="0" w:color="000000"/>
              <w:left w:val="single" w:sz="4" w:space="0" w:color="000000"/>
              <w:bottom w:val="single" w:sz="4" w:space="0" w:color="000000"/>
            </w:tcBorders>
            <w:shd w:val="clear" w:color="auto" w:fill="auto"/>
          </w:tcPr>
          <w:p w:rsidR="00C67B33" w:rsidRPr="00A915C7" w:rsidRDefault="00C67B33" w:rsidP="005B397E">
            <w:pPr>
              <w:pStyle w:val="a7"/>
              <w:snapToGrid w:val="0"/>
              <w:jc w:val="center"/>
              <w:rPr>
                <w:rFonts w:ascii="Times New Roman" w:hAnsi="Times New Roman" w:cs="Times New Roman"/>
                <w:sz w:val="28"/>
                <w:szCs w:val="28"/>
              </w:rPr>
            </w:pPr>
          </w:p>
        </w:tc>
        <w:tc>
          <w:tcPr>
            <w:tcW w:w="2215" w:type="dxa"/>
            <w:vMerge/>
            <w:tcBorders>
              <w:top w:val="single" w:sz="4" w:space="0" w:color="000000"/>
              <w:left w:val="single" w:sz="4" w:space="0" w:color="000000"/>
              <w:bottom w:val="single" w:sz="4" w:space="0" w:color="000000"/>
            </w:tcBorders>
            <w:shd w:val="clear" w:color="auto" w:fill="auto"/>
          </w:tcPr>
          <w:p w:rsidR="00C67B33" w:rsidRPr="00A915C7" w:rsidRDefault="00C67B33" w:rsidP="005B397E">
            <w:pPr>
              <w:pStyle w:val="a7"/>
              <w:snapToGrid w:val="0"/>
              <w:spacing w:line="276" w:lineRule="auto"/>
              <w:rPr>
                <w:rFonts w:ascii="Times New Roman" w:hAnsi="Times New Roman" w:cs="Times New Roman"/>
                <w:sz w:val="28"/>
                <w:szCs w:val="28"/>
              </w:rPr>
            </w:pPr>
          </w:p>
        </w:tc>
        <w:tc>
          <w:tcPr>
            <w:tcW w:w="4788" w:type="dxa"/>
            <w:tcBorders>
              <w:top w:val="single" w:sz="4" w:space="0" w:color="000000"/>
              <w:left w:val="single" w:sz="4" w:space="0" w:color="000000"/>
              <w:bottom w:val="single" w:sz="4" w:space="0" w:color="000000"/>
            </w:tcBorders>
            <w:shd w:val="clear" w:color="auto" w:fill="auto"/>
          </w:tcPr>
          <w:p w:rsidR="00C67B33" w:rsidRPr="00A915C7" w:rsidRDefault="00C67B33" w:rsidP="005B397E">
            <w:pPr>
              <w:pStyle w:val="a7"/>
              <w:spacing w:line="276" w:lineRule="auto"/>
              <w:rPr>
                <w:rFonts w:ascii="Times New Roman" w:hAnsi="Times New Roman" w:cs="Times New Roman"/>
                <w:sz w:val="28"/>
                <w:szCs w:val="28"/>
                <w:lang w:val="uk-UA"/>
              </w:rPr>
            </w:pPr>
            <w:r w:rsidRPr="00A915C7">
              <w:rPr>
                <w:rFonts w:ascii="Times New Roman" w:hAnsi="Times New Roman" w:cs="Times New Roman"/>
                <w:sz w:val="28"/>
                <w:szCs w:val="28"/>
              </w:rPr>
              <w:t xml:space="preserve">вул. </w:t>
            </w:r>
            <w:r w:rsidRPr="00A915C7">
              <w:rPr>
                <w:rFonts w:ascii="Times New Roman" w:hAnsi="Times New Roman" w:cs="Times New Roman"/>
                <w:sz w:val="28"/>
                <w:szCs w:val="28"/>
                <w:lang w:val="uk-UA"/>
              </w:rPr>
              <w:t>Степова</w:t>
            </w: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rsidR="00C67B33" w:rsidRPr="00A915C7" w:rsidRDefault="00C67B33" w:rsidP="005B397E">
            <w:pPr>
              <w:pStyle w:val="a7"/>
              <w:jc w:val="center"/>
              <w:rPr>
                <w:rFonts w:ascii="Times New Roman" w:hAnsi="Times New Roman" w:cs="Times New Roman"/>
                <w:sz w:val="28"/>
                <w:szCs w:val="28"/>
                <w:lang w:val="uk-UA"/>
              </w:rPr>
            </w:pPr>
            <w:r w:rsidRPr="00A915C7">
              <w:rPr>
                <w:rFonts w:ascii="Times New Roman" w:hAnsi="Times New Roman" w:cs="Times New Roman"/>
                <w:sz w:val="28"/>
                <w:szCs w:val="28"/>
                <w:lang w:val="uk-UA"/>
              </w:rPr>
              <w:t>Капітальн</w:t>
            </w:r>
            <w:r w:rsidR="002C452B">
              <w:rPr>
                <w:rFonts w:ascii="Times New Roman" w:hAnsi="Times New Roman" w:cs="Times New Roman"/>
                <w:sz w:val="28"/>
                <w:szCs w:val="28"/>
                <w:lang w:val="uk-UA"/>
              </w:rPr>
              <w:t>ий</w:t>
            </w:r>
          </w:p>
        </w:tc>
      </w:tr>
      <w:tr w:rsidR="00C67B33" w:rsidRPr="00A915C7" w:rsidTr="005B397E">
        <w:trPr>
          <w:cantSplit/>
        </w:trPr>
        <w:tc>
          <w:tcPr>
            <w:tcW w:w="510" w:type="dxa"/>
            <w:tcBorders>
              <w:top w:val="single" w:sz="4" w:space="0" w:color="000000"/>
              <w:left w:val="single" w:sz="4" w:space="0" w:color="000000"/>
              <w:bottom w:val="single" w:sz="4" w:space="0" w:color="000000"/>
            </w:tcBorders>
            <w:shd w:val="clear" w:color="auto" w:fill="auto"/>
          </w:tcPr>
          <w:p w:rsidR="00C67B33" w:rsidRPr="00A915C7" w:rsidRDefault="00C67B33" w:rsidP="005B397E">
            <w:pPr>
              <w:pStyle w:val="a7"/>
              <w:jc w:val="center"/>
              <w:rPr>
                <w:rFonts w:ascii="Times New Roman" w:hAnsi="Times New Roman" w:cs="Times New Roman"/>
                <w:sz w:val="28"/>
                <w:szCs w:val="28"/>
              </w:rPr>
            </w:pPr>
            <w:r w:rsidRPr="00A915C7">
              <w:rPr>
                <w:rFonts w:ascii="Times New Roman" w:hAnsi="Times New Roman" w:cs="Times New Roman"/>
                <w:sz w:val="28"/>
                <w:szCs w:val="28"/>
                <w:lang w:val="uk-UA"/>
              </w:rPr>
              <w:t>5</w:t>
            </w:r>
          </w:p>
        </w:tc>
        <w:tc>
          <w:tcPr>
            <w:tcW w:w="2215" w:type="dxa"/>
            <w:tcBorders>
              <w:top w:val="single" w:sz="4" w:space="0" w:color="000000"/>
              <w:left w:val="single" w:sz="4" w:space="0" w:color="000000"/>
              <w:bottom w:val="single" w:sz="4" w:space="0" w:color="000000"/>
            </w:tcBorders>
            <w:shd w:val="clear" w:color="auto" w:fill="auto"/>
          </w:tcPr>
          <w:p w:rsidR="00C67B33" w:rsidRPr="002C452B" w:rsidRDefault="00C67B33" w:rsidP="005B397E">
            <w:pPr>
              <w:pStyle w:val="a7"/>
              <w:spacing w:line="276" w:lineRule="auto"/>
              <w:rPr>
                <w:rFonts w:ascii="Times New Roman" w:hAnsi="Times New Roman" w:cs="Times New Roman"/>
                <w:sz w:val="20"/>
                <w:szCs w:val="20"/>
                <w:lang w:val="uk-UA"/>
              </w:rPr>
            </w:pPr>
            <w:r w:rsidRPr="002C452B">
              <w:rPr>
                <w:rFonts w:ascii="Times New Roman" w:hAnsi="Times New Roman" w:cs="Times New Roman"/>
                <w:sz w:val="20"/>
                <w:szCs w:val="20"/>
              </w:rPr>
              <w:t xml:space="preserve">с. </w:t>
            </w:r>
            <w:r w:rsidRPr="002C452B">
              <w:rPr>
                <w:rFonts w:ascii="Times New Roman" w:hAnsi="Times New Roman" w:cs="Times New Roman"/>
                <w:sz w:val="20"/>
                <w:szCs w:val="20"/>
                <w:lang w:val="uk-UA"/>
              </w:rPr>
              <w:t>Кучерявоволодимирівка</w:t>
            </w:r>
          </w:p>
        </w:tc>
        <w:tc>
          <w:tcPr>
            <w:tcW w:w="4788" w:type="dxa"/>
            <w:tcBorders>
              <w:top w:val="single" w:sz="4" w:space="0" w:color="000000"/>
              <w:left w:val="single" w:sz="4" w:space="0" w:color="000000"/>
              <w:bottom w:val="single" w:sz="4" w:space="0" w:color="000000"/>
            </w:tcBorders>
            <w:shd w:val="clear" w:color="auto" w:fill="auto"/>
          </w:tcPr>
          <w:p w:rsidR="00C67B33" w:rsidRPr="00A915C7" w:rsidRDefault="00C67B33" w:rsidP="005B397E">
            <w:pPr>
              <w:pStyle w:val="a7"/>
              <w:spacing w:line="276" w:lineRule="auto"/>
              <w:rPr>
                <w:rFonts w:ascii="Times New Roman" w:hAnsi="Times New Roman" w:cs="Times New Roman"/>
                <w:sz w:val="28"/>
                <w:szCs w:val="28"/>
                <w:lang w:val="uk-UA"/>
              </w:rPr>
            </w:pPr>
            <w:r w:rsidRPr="00A915C7">
              <w:rPr>
                <w:rFonts w:ascii="Times New Roman" w:hAnsi="Times New Roman" w:cs="Times New Roman"/>
                <w:sz w:val="28"/>
                <w:szCs w:val="28"/>
              </w:rPr>
              <w:t xml:space="preserve">вул. </w:t>
            </w:r>
            <w:r w:rsidR="009B5F35">
              <w:rPr>
                <w:rFonts w:ascii="Times New Roman" w:hAnsi="Times New Roman" w:cs="Times New Roman"/>
                <w:sz w:val="28"/>
                <w:szCs w:val="28"/>
                <w:lang w:val="uk-UA"/>
              </w:rPr>
              <w:t>Космічна</w:t>
            </w: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rsidR="00C67B33" w:rsidRPr="00A915C7" w:rsidRDefault="00C67B33" w:rsidP="005B397E">
            <w:pPr>
              <w:pStyle w:val="a7"/>
              <w:jc w:val="center"/>
              <w:rPr>
                <w:rFonts w:ascii="Times New Roman" w:hAnsi="Times New Roman" w:cs="Times New Roman"/>
                <w:sz w:val="28"/>
                <w:szCs w:val="28"/>
                <w:lang w:val="uk-UA"/>
              </w:rPr>
            </w:pPr>
            <w:r w:rsidRPr="00A915C7">
              <w:rPr>
                <w:rFonts w:ascii="Times New Roman" w:hAnsi="Times New Roman" w:cs="Times New Roman"/>
                <w:sz w:val="28"/>
                <w:szCs w:val="28"/>
                <w:lang w:val="uk-UA"/>
              </w:rPr>
              <w:t>Капітальн</w:t>
            </w:r>
            <w:r w:rsidR="002C452B">
              <w:rPr>
                <w:rFonts w:ascii="Times New Roman" w:hAnsi="Times New Roman" w:cs="Times New Roman"/>
                <w:sz w:val="28"/>
                <w:szCs w:val="28"/>
                <w:lang w:val="uk-UA"/>
              </w:rPr>
              <w:t>ий</w:t>
            </w:r>
          </w:p>
        </w:tc>
      </w:tr>
      <w:tr w:rsidR="00C67B33" w:rsidRPr="00A915C7" w:rsidTr="005B397E">
        <w:tc>
          <w:tcPr>
            <w:tcW w:w="510" w:type="dxa"/>
            <w:tcBorders>
              <w:top w:val="single" w:sz="4" w:space="0" w:color="000000"/>
              <w:left w:val="single" w:sz="4" w:space="0" w:color="000000"/>
              <w:bottom w:val="single" w:sz="4" w:space="0" w:color="000000"/>
            </w:tcBorders>
            <w:shd w:val="clear" w:color="auto" w:fill="auto"/>
          </w:tcPr>
          <w:p w:rsidR="00C67B33" w:rsidRPr="00A915C7" w:rsidRDefault="00C67B33" w:rsidP="005B397E">
            <w:pPr>
              <w:pStyle w:val="a7"/>
              <w:jc w:val="center"/>
              <w:rPr>
                <w:rFonts w:ascii="Times New Roman" w:hAnsi="Times New Roman" w:cs="Times New Roman"/>
                <w:sz w:val="28"/>
                <w:szCs w:val="28"/>
              </w:rPr>
            </w:pPr>
            <w:r w:rsidRPr="00A915C7">
              <w:rPr>
                <w:rFonts w:ascii="Times New Roman" w:hAnsi="Times New Roman" w:cs="Times New Roman"/>
                <w:sz w:val="28"/>
                <w:szCs w:val="28"/>
                <w:lang w:val="uk-UA"/>
              </w:rPr>
              <w:t>7</w:t>
            </w:r>
          </w:p>
        </w:tc>
        <w:tc>
          <w:tcPr>
            <w:tcW w:w="2215" w:type="dxa"/>
            <w:tcBorders>
              <w:top w:val="single" w:sz="4" w:space="0" w:color="000000"/>
              <w:left w:val="single" w:sz="4" w:space="0" w:color="000000"/>
              <w:bottom w:val="single" w:sz="4" w:space="0" w:color="000000"/>
            </w:tcBorders>
            <w:shd w:val="clear" w:color="auto" w:fill="auto"/>
          </w:tcPr>
          <w:p w:rsidR="00C67B33" w:rsidRPr="00A915C7" w:rsidRDefault="00C67B33" w:rsidP="005B397E">
            <w:pPr>
              <w:pStyle w:val="a7"/>
              <w:spacing w:line="276" w:lineRule="auto"/>
              <w:rPr>
                <w:rFonts w:ascii="Times New Roman" w:hAnsi="Times New Roman" w:cs="Times New Roman"/>
                <w:sz w:val="28"/>
                <w:szCs w:val="28"/>
                <w:lang w:val="uk-UA"/>
              </w:rPr>
            </w:pPr>
            <w:r w:rsidRPr="00A915C7">
              <w:rPr>
                <w:rFonts w:ascii="Times New Roman" w:hAnsi="Times New Roman" w:cs="Times New Roman"/>
                <w:sz w:val="28"/>
                <w:szCs w:val="28"/>
              </w:rPr>
              <w:t xml:space="preserve">с. </w:t>
            </w:r>
            <w:r w:rsidRPr="00A915C7">
              <w:rPr>
                <w:rFonts w:ascii="Times New Roman" w:hAnsi="Times New Roman" w:cs="Times New Roman"/>
                <w:sz w:val="28"/>
                <w:szCs w:val="28"/>
                <w:lang w:val="uk-UA"/>
              </w:rPr>
              <w:t>Скадовка</w:t>
            </w:r>
          </w:p>
        </w:tc>
        <w:tc>
          <w:tcPr>
            <w:tcW w:w="4788" w:type="dxa"/>
            <w:tcBorders>
              <w:top w:val="single" w:sz="4" w:space="0" w:color="000000"/>
              <w:left w:val="single" w:sz="4" w:space="0" w:color="000000"/>
              <w:bottom w:val="single" w:sz="4" w:space="0" w:color="000000"/>
            </w:tcBorders>
            <w:shd w:val="clear" w:color="auto" w:fill="auto"/>
          </w:tcPr>
          <w:p w:rsidR="00C67B33" w:rsidRPr="00A915C7" w:rsidRDefault="00C67B33" w:rsidP="005B397E">
            <w:pPr>
              <w:pStyle w:val="a7"/>
              <w:spacing w:line="276" w:lineRule="auto"/>
              <w:rPr>
                <w:rFonts w:ascii="Times New Roman" w:hAnsi="Times New Roman" w:cs="Times New Roman"/>
                <w:sz w:val="28"/>
                <w:szCs w:val="28"/>
                <w:lang w:val="uk-UA"/>
              </w:rPr>
            </w:pPr>
            <w:r w:rsidRPr="00A915C7">
              <w:rPr>
                <w:rFonts w:ascii="Times New Roman" w:hAnsi="Times New Roman" w:cs="Times New Roman"/>
                <w:sz w:val="28"/>
                <w:szCs w:val="28"/>
                <w:lang w:val="uk-UA"/>
              </w:rPr>
              <w:t>про</w:t>
            </w:r>
            <w:r w:rsidRPr="00A915C7">
              <w:rPr>
                <w:rFonts w:ascii="Times New Roman" w:hAnsi="Times New Roman" w:cs="Times New Roman"/>
                <w:sz w:val="28"/>
                <w:szCs w:val="28"/>
              </w:rPr>
              <w:t>вул.</w:t>
            </w:r>
            <w:r w:rsidRPr="00A915C7">
              <w:rPr>
                <w:rFonts w:ascii="Times New Roman" w:hAnsi="Times New Roman" w:cs="Times New Roman"/>
                <w:sz w:val="28"/>
                <w:szCs w:val="28"/>
                <w:lang w:val="uk-UA"/>
              </w:rPr>
              <w:t xml:space="preserve"> Шкільний</w:t>
            </w:r>
            <w:r w:rsidRPr="00A915C7">
              <w:rPr>
                <w:rFonts w:ascii="Times New Roman" w:hAnsi="Times New Roman" w:cs="Times New Roman"/>
                <w:sz w:val="28"/>
                <w:szCs w:val="28"/>
              </w:rPr>
              <w:t xml:space="preserve"> </w:t>
            </w: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rsidR="00C67B33" w:rsidRPr="00A915C7" w:rsidRDefault="00C67B33" w:rsidP="005B397E">
            <w:pPr>
              <w:pStyle w:val="a7"/>
              <w:jc w:val="center"/>
              <w:rPr>
                <w:rFonts w:ascii="Times New Roman" w:hAnsi="Times New Roman" w:cs="Times New Roman"/>
                <w:sz w:val="28"/>
                <w:szCs w:val="28"/>
              </w:rPr>
            </w:pPr>
            <w:r w:rsidRPr="00A915C7">
              <w:rPr>
                <w:rFonts w:ascii="Times New Roman" w:hAnsi="Times New Roman" w:cs="Times New Roman"/>
                <w:sz w:val="28"/>
                <w:szCs w:val="28"/>
              </w:rPr>
              <w:t>Поточний</w:t>
            </w:r>
          </w:p>
        </w:tc>
      </w:tr>
      <w:tr w:rsidR="00C67B33" w:rsidRPr="00A915C7" w:rsidTr="005B397E">
        <w:trPr>
          <w:cantSplit/>
        </w:trPr>
        <w:tc>
          <w:tcPr>
            <w:tcW w:w="510" w:type="dxa"/>
            <w:tcBorders>
              <w:top w:val="single" w:sz="4" w:space="0" w:color="000000"/>
              <w:left w:val="single" w:sz="4" w:space="0" w:color="000000"/>
              <w:bottom w:val="single" w:sz="4" w:space="0" w:color="000000"/>
            </w:tcBorders>
            <w:shd w:val="clear" w:color="auto" w:fill="auto"/>
          </w:tcPr>
          <w:p w:rsidR="00C67B33" w:rsidRPr="00A915C7" w:rsidRDefault="00C67B33" w:rsidP="005B397E">
            <w:pPr>
              <w:pStyle w:val="a7"/>
              <w:jc w:val="center"/>
              <w:rPr>
                <w:rFonts w:ascii="Times New Roman" w:hAnsi="Times New Roman" w:cs="Times New Roman"/>
                <w:sz w:val="28"/>
                <w:szCs w:val="28"/>
              </w:rPr>
            </w:pPr>
          </w:p>
        </w:tc>
        <w:tc>
          <w:tcPr>
            <w:tcW w:w="2215" w:type="dxa"/>
            <w:tcBorders>
              <w:top w:val="single" w:sz="4" w:space="0" w:color="000000"/>
              <w:left w:val="single" w:sz="4" w:space="0" w:color="000000"/>
              <w:bottom w:val="single" w:sz="4" w:space="0" w:color="000000"/>
            </w:tcBorders>
            <w:shd w:val="clear" w:color="auto" w:fill="auto"/>
          </w:tcPr>
          <w:p w:rsidR="00C67B33" w:rsidRPr="00A915C7" w:rsidRDefault="00C67B33" w:rsidP="005B397E">
            <w:pPr>
              <w:pStyle w:val="a7"/>
              <w:spacing w:line="276" w:lineRule="auto"/>
              <w:rPr>
                <w:rFonts w:ascii="Times New Roman" w:hAnsi="Times New Roman" w:cs="Times New Roman"/>
                <w:sz w:val="28"/>
                <w:szCs w:val="28"/>
                <w:lang w:val="uk-UA"/>
              </w:rPr>
            </w:pPr>
          </w:p>
        </w:tc>
        <w:tc>
          <w:tcPr>
            <w:tcW w:w="4788" w:type="dxa"/>
            <w:tcBorders>
              <w:top w:val="single" w:sz="4" w:space="0" w:color="000000"/>
              <w:left w:val="single" w:sz="4" w:space="0" w:color="000000"/>
              <w:bottom w:val="single" w:sz="4" w:space="0" w:color="000000"/>
            </w:tcBorders>
            <w:shd w:val="clear" w:color="auto" w:fill="auto"/>
          </w:tcPr>
          <w:p w:rsidR="00C67B33" w:rsidRPr="00A915C7" w:rsidRDefault="00C67B33" w:rsidP="005B397E">
            <w:pPr>
              <w:pStyle w:val="a7"/>
              <w:spacing w:line="276" w:lineRule="auto"/>
              <w:rPr>
                <w:rFonts w:ascii="Times New Roman" w:hAnsi="Times New Roman" w:cs="Times New Roman"/>
                <w:sz w:val="28"/>
                <w:szCs w:val="28"/>
                <w:lang w:val="uk-UA"/>
              </w:rPr>
            </w:pPr>
            <w:r w:rsidRPr="00A915C7">
              <w:rPr>
                <w:rFonts w:ascii="Times New Roman" w:hAnsi="Times New Roman" w:cs="Times New Roman"/>
                <w:sz w:val="28"/>
                <w:szCs w:val="28"/>
              </w:rPr>
              <w:t xml:space="preserve">вул. </w:t>
            </w:r>
            <w:r w:rsidRPr="00A915C7">
              <w:rPr>
                <w:rFonts w:ascii="Times New Roman" w:hAnsi="Times New Roman" w:cs="Times New Roman"/>
                <w:sz w:val="28"/>
                <w:szCs w:val="28"/>
                <w:lang w:val="uk-UA"/>
              </w:rPr>
              <w:t>Першотравнева</w:t>
            </w: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rsidR="00C67B33" w:rsidRPr="00A915C7" w:rsidRDefault="00C67B33" w:rsidP="005B397E">
            <w:pPr>
              <w:pStyle w:val="a7"/>
              <w:jc w:val="center"/>
              <w:rPr>
                <w:rFonts w:ascii="Times New Roman" w:hAnsi="Times New Roman" w:cs="Times New Roman"/>
                <w:sz w:val="28"/>
                <w:szCs w:val="28"/>
              </w:rPr>
            </w:pPr>
            <w:r w:rsidRPr="00A915C7">
              <w:rPr>
                <w:rFonts w:ascii="Times New Roman" w:hAnsi="Times New Roman" w:cs="Times New Roman"/>
                <w:sz w:val="28"/>
                <w:szCs w:val="28"/>
              </w:rPr>
              <w:t>Поточний</w:t>
            </w:r>
          </w:p>
        </w:tc>
      </w:tr>
      <w:tr w:rsidR="00C67B33" w:rsidRPr="00A915C7" w:rsidTr="005B397E">
        <w:trPr>
          <w:cantSplit/>
        </w:trPr>
        <w:tc>
          <w:tcPr>
            <w:tcW w:w="510" w:type="dxa"/>
            <w:vMerge w:val="restart"/>
            <w:tcBorders>
              <w:top w:val="single" w:sz="4" w:space="0" w:color="000000"/>
              <w:left w:val="single" w:sz="4" w:space="0" w:color="000000"/>
              <w:bottom w:val="single" w:sz="4" w:space="0" w:color="000000"/>
            </w:tcBorders>
            <w:shd w:val="clear" w:color="auto" w:fill="auto"/>
          </w:tcPr>
          <w:p w:rsidR="00C67B33" w:rsidRPr="00A915C7" w:rsidRDefault="009B5F35" w:rsidP="005B397E">
            <w:pPr>
              <w:pStyle w:val="a7"/>
              <w:snapToGrid w:val="0"/>
              <w:jc w:val="center"/>
              <w:rPr>
                <w:rFonts w:ascii="Times New Roman" w:hAnsi="Times New Roman" w:cs="Times New Roman"/>
                <w:sz w:val="28"/>
                <w:szCs w:val="28"/>
                <w:lang w:val="uk-UA"/>
              </w:rPr>
            </w:pPr>
            <w:r>
              <w:rPr>
                <w:rFonts w:ascii="Times New Roman" w:hAnsi="Times New Roman" w:cs="Times New Roman"/>
                <w:sz w:val="28"/>
                <w:szCs w:val="28"/>
                <w:lang w:val="uk-UA"/>
              </w:rPr>
              <w:t>8</w:t>
            </w:r>
          </w:p>
        </w:tc>
        <w:tc>
          <w:tcPr>
            <w:tcW w:w="2215" w:type="dxa"/>
            <w:vMerge w:val="restart"/>
            <w:tcBorders>
              <w:top w:val="single" w:sz="4" w:space="0" w:color="000000"/>
              <w:left w:val="single" w:sz="4" w:space="0" w:color="000000"/>
              <w:bottom w:val="single" w:sz="4" w:space="0" w:color="000000"/>
            </w:tcBorders>
            <w:shd w:val="clear" w:color="auto" w:fill="auto"/>
          </w:tcPr>
          <w:p w:rsidR="00C67B33" w:rsidRPr="00A915C7" w:rsidRDefault="009B5F35" w:rsidP="005B397E">
            <w:pPr>
              <w:pStyle w:val="a7"/>
              <w:snapToGrid w:val="0"/>
              <w:spacing w:line="276" w:lineRule="auto"/>
              <w:rPr>
                <w:rFonts w:ascii="Times New Roman" w:hAnsi="Times New Roman" w:cs="Times New Roman"/>
                <w:sz w:val="28"/>
                <w:szCs w:val="28"/>
                <w:lang w:val="uk-UA"/>
              </w:rPr>
            </w:pPr>
            <w:r>
              <w:rPr>
                <w:rFonts w:ascii="Times New Roman" w:hAnsi="Times New Roman" w:cs="Times New Roman"/>
                <w:sz w:val="28"/>
                <w:szCs w:val="28"/>
                <w:lang w:val="uk-UA"/>
              </w:rPr>
              <w:t>Чаплинка</w:t>
            </w:r>
          </w:p>
        </w:tc>
        <w:tc>
          <w:tcPr>
            <w:tcW w:w="4788" w:type="dxa"/>
            <w:tcBorders>
              <w:top w:val="single" w:sz="4" w:space="0" w:color="000000"/>
              <w:left w:val="single" w:sz="4" w:space="0" w:color="000000"/>
              <w:bottom w:val="single" w:sz="4" w:space="0" w:color="000000"/>
            </w:tcBorders>
            <w:shd w:val="clear" w:color="auto" w:fill="auto"/>
          </w:tcPr>
          <w:p w:rsidR="00C67B33" w:rsidRPr="00A915C7" w:rsidRDefault="00C67B33" w:rsidP="005B397E">
            <w:pPr>
              <w:widowControl w:val="0"/>
              <w:jc w:val="both"/>
              <w:rPr>
                <w:rFonts w:ascii="Times New Roman" w:hAnsi="Times New Roman" w:cs="Times New Roman"/>
                <w:sz w:val="28"/>
                <w:szCs w:val="28"/>
              </w:rPr>
            </w:pPr>
            <w:r w:rsidRPr="00A915C7">
              <w:rPr>
                <w:rFonts w:ascii="Times New Roman" w:hAnsi="Times New Roman" w:cs="Times New Roman"/>
                <w:sz w:val="28"/>
                <w:szCs w:val="28"/>
              </w:rPr>
              <w:t>вул. Оборонна</w:t>
            </w: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rsidR="00C67B33" w:rsidRPr="00A915C7" w:rsidRDefault="00C67B33" w:rsidP="005B397E">
            <w:pPr>
              <w:pStyle w:val="a7"/>
              <w:jc w:val="center"/>
              <w:rPr>
                <w:rFonts w:ascii="Times New Roman" w:hAnsi="Times New Roman" w:cs="Times New Roman"/>
                <w:sz w:val="28"/>
                <w:szCs w:val="28"/>
              </w:rPr>
            </w:pPr>
            <w:r w:rsidRPr="00A915C7">
              <w:rPr>
                <w:rFonts w:ascii="Times New Roman" w:hAnsi="Times New Roman" w:cs="Times New Roman"/>
                <w:sz w:val="28"/>
                <w:szCs w:val="28"/>
                <w:lang w:val="uk-UA"/>
              </w:rPr>
              <w:t>Капітальний</w:t>
            </w:r>
          </w:p>
        </w:tc>
      </w:tr>
      <w:tr w:rsidR="00C67B33" w:rsidRPr="00A915C7" w:rsidTr="005B397E">
        <w:trPr>
          <w:cantSplit/>
        </w:trPr>
        <w:tc>
          <w:tcPr>
            <w:tcW w:w="510" w:type="dxa"/>
            <w:vMerge/>
            <w:tcBorders>
              <w:top w:val="single" w:sz="4" w:space="0" w:color="000000"/>
              <w:left w:val="single" w:sz="4" w:space="0" w:color="000000"/>
              <w:bottom w:val="single" w:sz="4" w:space="0" w:color="000000"/>
            </w:tcBorders>
            <w:shd w:val="clear" w:color="auto" w:fill="auto"/>
          </w:tcPr>
          <w:p w:rsidR="00C67B33" w:rsidRPr="00A915C7" w:rsidRDefault="00C67B33" w:rsidP="005B397E">
            <w:pPr>
              <w:pStyle w:val="a7"/>
              <w:snapToGrid w:val="0"/>
              <w:jc w:val="center"/>
              <w:rPr>
                <w:rFonts w:ascii="Times New Roman" w:hAnsi="Times New Roman" w:cs="Times New Roman"/>
                <w:sz w:val="28"/>
                <w:szCs w:val="28"/>
              </w:rPr>
            </w:pPr>
          </w:p>
        </w:tc>
        <w:tc>
          <w:tcPr>
            <w:tcW w:w="2215" w:type="dxa"/>
            <w:vMerge/>
            <w:tcBorders>
              <w:top w:val="single" w:sz="4" w:space="0" w:color="000000"/>
              <w:left w:val="single" w:sz="4" w:space="0" w:color="000000"/>
              <w:bottom w:val="single" w:sz="4" w:space="0" w:color="000000"/>
            </w:tcBorders>
            <w:shd w:val="clear" w:color="auto" w:fill="auto"/>
          </w:tcPr>
          <w:p w:rsidR="00C67B33" w:rsidRPr="00A915C7" w:rsidRDefault="00C67B33" w:rsidP="005B397E">
            <w:pPr>
              <w:pStyle w:val="a7"/>
              <w:snapToGrid w:val="0"/>
              <w:spacing w:line="276" w:lineRule="auto"/>
              <w:rPr>
                <w:rFonts w:ascii="Times New Roman" w:hAnsi="Times New Roman" w:cs="Times New Roman"/>
                <w:sz w:val="28"/>
                <w:szCs w:val="28"/>
              </w:rPr>
            </w:pPr>
          </w:p>
        </w:tc>
        <w:tc>
          <w:tcPr>
            <w:tcW w:w="4788" w:type="dxa"/>
            <w:tcBorders>
              <w:top w:val="single" w:sz="4" w:space="0" w:color="000000"/>
              <w:left w:val="single" w:sz="4" w:space="0" w:color="000000"/>
              <w:bottom w:val="single" w:sz="4" w:space="0" w:color="000000"/>
            </w:tcBorders>
            <w:shd w:val="clear" w:color="auto" w:fill="auto"/>
          </w:tcPr>
          <w:p w:rsidR="00C67B33" w:rsidRPr="00A915C7" w:rsidRDefault="00F15B1F" w:rsidP="005B397E">
            <w:pPr>
              <w:widowControl w:val="0"/>
              <w:jc w:val="both"/>
              <w:rPr>
                <w:rFonts w:ascii="Times New Roman" w:hAnsi="Times New Roman" w:cs="Times New Roman"/>
                <w:sz w:val="28"/>
                <w:szCs w:val="28"/>
              </w:rPr>
            </w:pPr>
            <w:r>
              <w:rPr>
                <w:rFonts w:ascii="Times New Roman" w:hAnsi="Times New Roman" w:cs="Times New Roman"/>
                <w:sz w:val="28"/>
                <w:szCs w:val="28"/>
              </w:rPr>
              <w:t xml:space="preserve">вул. </w:t>
            </w:r>
            <w:r w:rsidR="00C67B33" w:rsidRPr="00A915C7">
              <w:rPr>
                <w:rFonts w:ascii="Times New Roman" w:hAnsi="Times New Roman" w:cs="Times New Roman"/>
                <w:sz w:val="28"/>
                <w:szCs w:val="28"/>
              </w:rPr>
              <w:t>Пушкіна</w:t>
            </w:r>
            <w:r w:rsidR="009B5F35">
              <w:rPr>
                <w:rFonts w:ascii="Times New Roman" w:hAnsi="Times New Roman" w:cs="Times New Roman"/>
                <w:sz w:val="28"/>
                <w:szCs w:val="28"/>
              </w:rPr>
              <w:t xml:space="preserve"> (частково)</w:t>
            </w: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rsidR="00C67B33" w:rsidRPr="00A915C7" w:rsidRDefault="00C67B33" w:rsidP="005B397E">
            <w:pPr>
              <w:pStyle w:val="a7"/>
              <w:jc w:val="center"/>
              <w:rPr>
                <w:rFonts w:ascii="Times New Roman" w:hAnsi="Times New Roman" w:cs="Times New Roman"/>
                <w:sz w:val="28"/>
                <w:szCs w:val="28"/>
              </w:rPr>
            </w:pPr>
            <w:r w:rsidRPr="00A915C7">
              <w:rPr>
                <w:rFonts w:ascii="Times New Roman" w:hAnsi="Times New Roman" w:cs="Times New Roman"/>
                <w:sz w:val="28"/>
                <w:szCs w:val="28"/>
              </w:rPr>
              <w:t>Кап</w:t>
            </w:r>
            <w:r w:rsidRPr="00A915C7">
              <w:rPr>
                <w:rFonts w:ascii="Times New Roman" w:hAnsi="Times New Roman" w:cs="Times New Roman"/>
                <w:sz w:val="28"/>
                <w:szCs w:val="28"/>
                <w:lang w:val="uk-UA"/>
              </w:rPr>
              <w:t>італьний</w:t>
            </w:r>
          </w:p>
        </w:tc>
      </w:tr>
      <w:tr w:rsidR="00C67B33" w:rsidRPr="00A915C7" w:rsidTr="005B397E">
        <w:trPr>
          <w:cantSplit/>
        </w:trPr>
        <w:tc>
          <w:tcPr>
            <w:tcW w:w="510" w:type="dxa"/>
            <w:vMerge/>
            <w:tcBorders>
              <w:top w:val="single" w:sz="4" w:space="0" w:color="000000"/>
              <w:left w:val="single" w:sz="4" w:space="0" w:color="000000"/>
              <w:bottom w:val="single" w:sz="4" w:space="0" w:color="000000"/>
            </w:tcBorders>
            <w:shd w:val="clear" w:color="auto" w:fill="auto"/>
          </w:tcPr>
          <w:p w:rsidR="00C67B33" w:rsidRPr="00A915C7" w:rsidRDefault="00C67B33" w:rsidP="005B397E">
            <w:pPr>
              <w:pStyle w:val="a7"/>
              <w:snapToGrid w:val="0"/>
              <w:jc w:val="center"/>
              <w:rPr>
                <w:rFonts w:ascii="Times New Roman" w:hAnsi="Times New Roman" w:cs="Times New Roman"/>
                <w:sz w:val="28"/>
                <w:szCs w:val="28"/>
                <w:lang w:val="uk-UA"/>
              </w:rPr>
            </w:pPr>
          </w:p>
        </w:tc>
        <w:tc>
          <w:tcPr>
            <w:tcW w:w="2215" w:type="dxa"/>
            <w:vMerge/>
            <w:tcBorders>
              <w:top w:val="single" w:sz="4" w:space="0" w:color="000000"/>
              <w:left w:val="single" w:sz="4" w:space="0" w:color="000000"/>
              <w:bottom w:val="single" w:sz="4" w:space="0" w:color="000000"/>
            </w:tcBorders>
            <w:shd w:val="clear" w:color="auto" w:fill="auto"/>
          </w:tcPr>
          <w:p w:rsidR="00C67B33" w:rsidRPr="00A915C7" w:rsidRDefault="00C67B33" w:rsidP="005B397E">
            <w:pPr>
              <w:pStyle w:val="a7"/>
              <w:snapToGrid w:val="0"/>
              <w:spacing w:line="276" w:lineRule="auto"/>
              <w:rPr>
                <w:rFonts w:ascii="Times New Roman" w:hAnsi="Times New Roman" w:cs="Times New Roman"/>
                <w:sz w:val="28"/>
                <w:szCs w:val="28"/>
              </w:rPr>
            </w:pPr>
          </w:p>
        </w:tc>
        <w:tc>
          <w:tcPr>
            <w:tcW w:w="4788" w:type="dxa"/>
            <w:tcBorders>
              <w:top w:val="single" w:sz="4" w:space="0" w:color="000000"/>
              <w:left w:val="single" w:sz="4" w:space="0" w:color="000000"/>
              <w:bottom w:val="single" w:sz="4" w:space="0" w:color="000000"/>
            </w:tcBorders>
            <w:shd w:val="clear" w:color="auto" w:fill="auto"/>
          </w:tcPr>
          <w:p w:rsidR="00C67B33" w:rsidRPr="00A915C7" w:rsidRDefault="00C67B33" w:rsidP="005B397E">
            <w:pPr>
              <w:widowControl w:val="0"/>
              <w:jc w:val="both"/>
              <w:rPr>
                <w:rFonts w:ascii="Times New Roman" w:hAnsi="Times New Roman" w:cs="Times New Roman"/>
                <w:sz w:val="28"/>
                <w:szCs w:val="28"/>
              </w:rPr>
            </w:pPr>
            <w:r w:rsidRPr="00A915C7">
              <w:rPr>
                <w:rFonts w:ascii="Times New Roman" w:hAnsi="Times New Roman" w:cs="Times New Roman"/>
                <w:sz w:val="28"/>
                <w:szCs w:val="28"/>
              </w:rPr>
              <w:t>вул. Партизанська</w:t>
            </w:r>
            <w:r w:rsidR="009B5F35">
              <w:rPr>
                <w:rFonts w:ascii="Times New Roman" w:hAnsi="Times New Roman" w:cs="Times New Roman"/>
                <w:sz w:val="28"/>
                <w:szCs w:val="28"/>
              </w:rPr>
              <w:t xml:space="preserve"> (частково)</w:t>
            </w: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rsidR="00C67B33" w:rsidRPr="00A915C7" w:rsidRDefault="00C67B33" w:rsidP="005B397E">
            <w:pPr>
              <w:pStyle w:val="a7"/>
              <w:jc w:val="center"/>
              <w:rPr>
                <w:rFonts w:ascii="Times New Roman" w:hAnsi="Times New Roman" w:cs="Times New Roman"/>
                <w:sz w:val="28"/>
                <w:szCs w:val="28"/>
              </w:rPr>
            </w:pPr>
            <w:r w:rsidRPr="00A915C7">
              <w:rPr>
                <w:rFonts w:ascii="Times New Roman" w:hAnsi="Times New Roman" w:cs="Times New Roman"/>
                <w:sz w:val="28"/>
                <w:szCs w:val="28"/>
              </w:rPr>
              <w:t>Кап</w:t>
            </w:r>
            <w:r w:rsidRPr="00A915C7">
              <w:rPr>
                <w:rFonts w:ascii="Times New Roman" w:hAnsi="Times New Roman" w:cs="Times New Roman"/>
                <w:sz w:val="28"/>
                <w:szCs w:val="28"/>
                <w:lang w:val="uk-UA"/>
              </w:rPr>
              <w:t>італьний</w:t>
            </w:r>
          </w:p>
        </w:tc>
      </w:tr>
      <w:tr w:rsidR="009B5F35" w:rsidRPr="00A915C7" w:rsidTr="005B397E">
        <w:trPr>
          <w:cantSplit/>
        </w:trPr>
        <w:tc>
          <w:tcPr>
            <w:tcW w:w="510" w:type="dxa"/>
            <w:tcBorders>
              <w:top w:val="single" w:sz="4" w:space="0" w:color="000000"/>
              <w:left w:val="single" w:sz="4" w:space="0" w:color="000000"/>
              <w:bottom w:val="single" w:sz="4" w:space="0" w:color="000000"/>
            </w:tcBorders>
            <w:shd w:val="clear" w:color="auto" w:fill="auto"/>
          </w:tcPr>
          <w:p w:rsidR="009B5F35" w:rsidRPr="00A915C7" w:rsidRDefault="009B5F35" w:rsidP="005B397E">
            <w:pPr>
              <w:pStyle w:val="a7"/>
              <w:snapToGrid w:val="0"/>
              <w:jc w:val="center"/>
              <w:rPr>
                <w:rFonts w:ascii="Times New Roman" w:hAnsi="Times New Roman" w:cs="Times New Roman"/>
                <w:sz w:val="28"/>
                <w:szCs w:val="28"/>
                <w:lang w:val="uk-UA"/>
              </w:rPr>
            </w:pPr>
          </w:p>
        </w:tc>
        <w:tc>
          <w:tcPr>
            <w:tcW w:w="2215" w:type="dxa"/>
            <w:tcBorders>
              <w:top w:val="single" w:sz="4" w:space="0" w:color="000000"/>
              <w:left w:val="single" w:sz="4" w:space="0" w:color="000000"/>
              <w:bottom w:val="single" w:sz="4" w:space="0" w:color="000000"/>
            </w:tcBorders>
            <w:shd w:val="clear" w:color="auto" w:fill="auto"/>
          </w:tcPr>
          <w:p w:rsidR="009B5F35" w:rsidRPr="00A915C7" w:rsidRDefault="009B5F35" w:rsidP="005B397E">
            <w:pPr>
              <w:pStyle w:val="a7"/>
              <w:snapToGrid w:val="0"/>
              <w:spacing w:line="276" w:lineRule="auto"/>
              <w:rPr>
                <w:rFonts w:ascii="Times New Roman" w:hAnsi="Times New Roman" w:cs="Times New Roman"/>
                <w:sz w:val="28"/>
                <w:szCs w:val="28"/>
              </w:rPr>
            </w:pPr>
          </w:p>
        </w:tc>
        <w:tc>
          <w:tcPr>
            <w:tcW w:w="4788" w:type="dxa"/>
            <w:tcBorders>
              <w:top w:val="single" w:sz="4" w:space="0" w:color="000000"/>
              <w:left w:val="single" w:sz="4" w:space="0" w:color="000000"/>
              <w:bottom w:val="single" w:sz="4" w:space="0" w:color="000000"/>
            </w:tcBorders>
            <w:shd w:val="clear" w:color="auto" w:fill="auto"/>
          </w:tcPr>
          <w:p w:rsidR="009B5F35" w:rsidRPr="00A915C7" w:rsidRDefault="009B5F35" w:rsidP="005B397E">
            <w:pPr>
              <w:widowControl w:val="0"/>
              <w:jc w:val="both"/>
              <w:rPr>
                <w:rFonts w:ascii="Times New Roman" w:hAnsi="Times New Roman" w:cs="Times New Roman"/>
                <w:sz w:val="28"/>
                <w:szCs w:val="28"/>
              </w:rPr>
            </w:pPr>
            <w:r>
              <w:rPr>
                <w:rFonts w:ascii="Times New Roman" w:hAnsi="Times New Roman" w:cs="Times New Roman"/>
                <w:sz w:val="28"/>
                <w:szCs w:val="28"/>
              </w:rPr>
              <w:t>вул.Миру</w:t>
            </w: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rsidR="009B5F35" w:rsidRPr="00A915C7" w:rsidRDefault="009B5F35" w:rsidP="005B397E">
            <w:pPr>
              <w:pStyle w:val="a7"/>
              <w:jc w:val="center"/>
              <w:rPr>
                <w:rFonts w:ascii="Times New Roman" w:hAnsi="Times New Roman" w:cs="Times New Roman"/>
                <w:sz w:val="28"/>
                <w:szCs w:val="28"/>
              </w:rPr>
            </w:pPr>
            <w:r w:rsidRPr="00A915C7">
              <w:rPr>
                <w:rFonts w:ascii="Times New Roman" w:hAnsi="Times New Roman" w:cs="Times New Roman"/>
                <w:sz w:val="28"/>
                <w:szCs w:val="28"/>
              </w:rPr>
              <w:t>Кап</w:t>
            </w:r>
            <w:r w:rsidRPr="00A915C7">
              <w:rPr>
                <w:rFonts w:ascii="Times New Roman" w:hAnsi="Times New Roman" w:cs="Times New Roman"/>
                <w:sz w:val="28"/>
                <w:szCs w:val="28"/>
                <w:lang w:val="uk-UA"/>
              </w:rPr>
              <w:t>італьний</w:t>
            </w:r>
          </w:p>
        </w:tc>
      </w:tr>
      <w:tr w:rsidR="009B5F35" w:rsidRPr="00A915C7" w:rsidTr="005B397E">
        <w:trPr>
          <w:cantSplit/>
        </w:trPr>
        <w:tc>
          <w:tcPr>
            <w:tcW w:w="510" w:type="dxa"/>
            <w:tcBorders>
              <w:top w:val="single" w:sz="4" w:space="0" w:color="000000"/>
              <w:left w:val="single" w:sz="4" w:space="0" w:color="000000"/>
              <w:bottom w:val="single" w:sz="4" w:space="0" w:color="000000"/>
            </w:tcBorders>
            <w:shd w:val="clear" w:color="auto" w:fill="auto"/>
          </w:tcPr>
          <w:p w:rsidR="009B5F35" w:rsidRPr="00A915C7" w:rsidRDefault="009B5F35" w:rsidP="005B397E">
            <w:pPr>
              <w:pStyle w:val="a7"/>
              <w:snapToGrid w:val="0"/>
              <w:jc w:val="center"/>
              <w:rPr>
                <w:rFonts w:ascii="Times New Roman" w:hAnsi="Times New Roman" w:cs="Times New Roman"/>
                <w:sz w:val="28"/>
                <w:szCs w:val="28"/>
                <w:lang w:val="uk-UA"/>
              </w:rPr>
            </w:pPr>
          </w:p>
        </w:tc>
        <w:tc>
          <w:tcPr>
            <w:tcW w:w="2215" w:type="dxa"/>
            <w:tcBorders>
              <w:top w:val="single" w:sz="4" w:space="0" w:color="000000"/>
              <w:left w:val="single" w:sz="4" w:space="0" w:color="000000"/>
              <w:bottom w:val="single" w:sz="4" w:space="0" w:color="000000"/>
            </w:tcBorders>
            <w:shd w:val="clear" w:color="auto" w:fill="auto"/>
          </w:tcPr>
          <w:p w:rsidR="009B5F35" w:rsidRPr="00A915C7" w:rsidRDefault="009B5F35" w:rsidP="005B397E">
            <w:pPr>
              <w:pStyle w:val="a7"/>
              <w:snapToGrid w:val="0"/>
              <w:spacing w:line="276" w:lineRule="auto"/>
              <w:rPr>
                <w:rFonts w:ascii="Times New Roman" w:hAnsi="Times New Roman" w:cs="Times New Roman"/>
                <w:sz w:val="28"/>
                <w:szCs w:val="28"/>
              </w:rPr>
            </w:pPr>
          </w:p>
        </w:tc>
        <w:tc>
          <w:tcPr>
            <w:tcW w:w="4788" w:type="dxa"/>
            <w:tcBorders>
              <w:top w:val="single" w:sz="4" w:space="0" w:color="000000"/>
              <w:left w:val="single" w:sz="4" w:space="0" w:color="000000"/>
              <w:bottom w:val="single" w:sz="4" w:space="0" w:color="000000"/>
            </w:tcBorders>
            <w:shd w:val="clear" w:color="auto" w:fill="auto"/>
          </w:tcPr>
          <w:p w:rsidR="009B5F35" w:rsidRDefault="009B5F35" w:rsidP="005B397E">
            <w:pPr>
              <w:widowControl w:val="0"/>
              <w:jc w:val="both"/>
              <w:rPr>
                <w:rFonts w:ascii="Times New Roman" w:hAnsi="Times New Roman" w:cs="Times New Roman"/>
                <w:sz w:val="28"/>
                <w:szCs w:val="28"/>
              </w:rPr>
            </w:pPr>
            <w:r>
              <w:rPr>
                <w:rFonts w:ascii="Times New Roman" w:hAnsi="Times New Roman" w:cs="Times New Roman"/>
                <w:sz w:val="28"/>
                <w:szCs w:val="28"/>
              </w:rPr>
              <w:t>вул.Меліораторів</w:t>
            </w: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rsidR="009B5F35" w:rsidRPr="00A915C7" w:rsidRDefault="009B5F35" w:rsidP="005B397E">
            <w:pPr>
              <w:pStyle w:val="a7"/>
              <w:jc w:val="center"/>
              <w:rPr>
                <w:rFonts w:ascii="Times New Roman" w:hAnsi="Times New Roman" w:cs="Times New Roman"/>
                <w:sz w:val="28"/>
                <w:szCs w:val="28"/>
              </w:rPr>
            </w:pPr>
            <w:r w:rsidRPr="00A915C7">
              <w:rPr>
                <w:rFonts w:ascii="Times New Roman" w:hAnsi="Times New Roman" w:cs="Times New Roman"/>
                <w:sz w:val="28"/>
                <w:szCs w:val="28"/>
              </w:rPr>
              <w:t>Кап</w:t>
            </w:r>
            <w:r w:rsidRPr="00A915C7">
              <w:rPr>
                <w:rFonts w:ascii="Times New Roman" w:hAnsi="Times New Roman" w:cs="Times New Roman"/>
                <w:sz w:val="28"/>
                <w:szCs w:val="28"/>
                <w:lang w:val="uk-UA"/>
              </w:rPr>
              <w:t>італьний</w:t>
            </w:r>
          </w:p>
        </w:tc>
      </w:tr>
      <w:tr w:rsidR="009B5F35" w:rsidRPr="00A915C7" w:rsidTr="005B397E">
        <w:trPr>
          <w:cantSplit/>
        </w:trPr>
        <w:tc>
          <w:tcPr>
            <w:tcW w:w="510" w:type="dxa"/>
            <w:tcBorders>
              <w:top w:val="single" w:sz="4" w:space="0" w:color="000000"/>
              <w:left w:val="single" w:sz="4" w:space="0" w:color="000000"/>
              <w:bottom w:val="single" w:sz="4" w:space="0" w:color="000000"/>
            </w:tcBorders>
            <w:shd w:val="clear" w:color="auto" w:fill="auto"/>
          </w:tcPr>
          <w:p w:rsidR="009B5F35" w:rsidRPr="00A915C7" w:rsidRDefault="009B5F35" w:rsidP="005B397E">
            <w:pPr>
              <w:pStyle w:val="a7"/>
              <w:snapToGrid w:val="0"/>
              <w:jc w:val="center"/>
              <w:rPr>
                <w:rFonts w:ascii="Times New Roman" w:hAnsi="Times New Roman" w:cs="Times New Roman"/>
                <w:sz w:val="28"/>
                <w:szCs w:val="28"/>
                <w:lang w:val="uk-UA"/>
              </w:rPr>
            </w:pPr>
          </w:p>
        </w:tc>
        <w:tc>
          <w:tcPr>
            <w:tcW w:w="2215" w:type="dxa"/>
            <w:tcBorders>
              <w:top w:val="single" w:sz="4" w:space="0" w:color="000000"/>
              <w:left w:val="single" w:sz="4" w:space="0" w:color="000000"/>
              <w:bottom w:val="single" w:sz="4" w:space="0" w:color="000000"/>
            </w:tcBorders>
            <w:shd w:val="clear" w:color="auto" w:fill="auto"/>
          </w:tcPr>
          <w:p w:rsidR="009B5F35" w:rsidRPr="00A915C7" w:rsidRDefault="009B5F35" w:rsidP="005B397E">
            <w:pPr>
              <w:pStyle w:val="a7"/>
              <w:snapToGrid w:val="0"/>
              <w:spacing w:line="276" w:lineRule="auto"/>
              <w:rPr>
                <w:rFonts w:ascii="Times New Roman" w:hAnsi="Times New Roman" w:cs="Times New Roman"/>
                <w:sz w:val="28"/>
                <w:szCs w:val="28"/>
              </w:rPr>
            </w:pPr>
          </w:p>
        </w:tc>
        <w:tc>
          <w:tcPr>
            <w:tcW w:w="4788" w:type="dxa"/>
            <w:tcBorders>
              <w:top w:val="single" w:sz="4" w:space="0" w:color="000000"/>
              <w:left w:val="single" w:sz="4" w:space="0" w:color="000000"/>
              <w:bottom w:val="single" w:sz="4" w:space="0" w:color="000000"/>
            </w:tcBorders>
            <w:shd w:val="clear" w:color="auto" w:fill="auto"/>
          </w:tcPr>
          <w:p w:rsidR="009B5F35" w:rsidRDefault="009B5F35" w:rsidP="005B397E">
            <w:pPr>
              <w:widowControl w:val="0"/>
              <w:jc w:val="both"/>
              <w:rPr>
                <w:rFonts w:ascii="Times New Roman" w:hAnsi="Times New Roman" w:cs="Times New Roman"/>
                <w:sz w:val="28"/>
                <w:szCs w:val="28"/>
              </w:rPr>
            </w:pPr>
            <w:r>
              <w:rPr>
                <w:rFonts w:ascii="Times New Roman" w:hAnsi="Times New Roman" w:cs="Times New Roman"/>
                <w:sz w:val="28"/>
                <w:szCs w:val="28"/>
              </w:rPr>
              <w:t>вул.Асканійська</w:t>
            </w: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rsidR="009B5F35" w:rsidRPr="00A915C7" w:rsidRDefault="009B5F35" w:rsidP="005B397E">
            <w:pPr>
              <w:pStyle w:val="a7"/>
              <w:jc w:val="center"/>
              <w:rPr>
                <w:rFonts w:ascii="Times New Roman" w:hAnsi="Times New Roman" w:cs="Times New Roman"/>
                <w:sz w:val="28"/>
                <w:szCs w:val="28"/>
              </w:rPr>
            </w:pPr>
            <w:r w:rsidRPr="00A915C7">
              <w:rPr>
                <w:rFonts w:ascii="Times New Roman" w:hAnsi="Times New Roman" w:cs="Times New Roman"/>
                <w:sz w:val="28"/>
                <w:szCs w:val="28"/>
              </w:rPr>
              <w:t>Кап</w:t>
            </w:r>
            <w:r w:rsidRPr="00A915C7">
              <w:rPr>
                <w:rFonts w:ascii="Times New Roman" w:hAnsi="Times New Roman" w:cs="Times New Roman"/>
                <w:sz w:val="28"/>
                <w:szCs w:val="28"/>
                <w:lang w:val="uk-UA"/>
              </w:rPr>
              <w:t>італьний</w:t>
            </w:r>
          </w:p>
        </w:tc>
      </w:tr>
      <w:tr w:rsidR="009B5F35" w:rsidRPr="00A915C7" w:rsidTr="005B397E">
        <w:trPr>
          <w:cantSplit/>
        </w:trPr>
        <w:tc>
          <w:tcPr>
            <w:tcW w:w="510" w:type="dxa"/>
            <w:tcBorders>
              <w:top w:val="single" w:sz="4" w:space="0" w:color="000000"/>
              <w:left w:val="single" w:sz="4" w:space="0" w:color="000000"/>
              <w:bottom w:val="single" w:sz="4" w:space="0" w:color="000000"/>
            </w:tcBorders>
            <w:shd w:val="clear" w:color="auto" w:fill="auto"/>
          </w:tcPr>
          <w:p w:rsidR="009B5F35" w:rsidRPr="00A915C7" w:rsidRDefault="009B5F35" w:rsidP="005B397E">
            <w:pPr>
              <w:pStyle w:val="a7"/>
              <w:snapToGrid w:val="0"/>
              <w:jc w:val="center"/>
              <w:rPr>
                <w:rFonts w:ascii="Times New Roman" w:hAnsi="Times New Roman" w:cs="Times New Roman"/>
                <w:sz w:val="28"/>
                <w:szCs w:val="28"/>
                <w:lang w:val="uk-UA"/>
              </w:rPr>
            </w:pPr>
          </w:p>
        </w:tc>
        <w:tc>
          <w:tcPr>
            <w:tcW w:w="2215" w:type="dxa"/>
            <w:tcBorders>
              <w:top w:val="single" w:sz="4" w:space="0" w:color="000000"/>
              <w:left w:val="single" w:sz="4" w:space="0" w:color="000000"/>
              <w:bottom w:val="single" w:sz="4" w:space="0" w:color="000000"/>
            </w:tcBorders>
            <w:shd w:val="clear" w:color="auto" w:fill="auto"/>
          </w:tcPr>
          <w:p w:rsidR="009B5F35" w:rsidRPr="00A915C7" w:rsidRDefault="009B5F35" w:rsidP="005B397E">
            <w:pPr>
              <w:pStyle w:val="a7"/>
              <w:snapToGrid w:val="0"/>
              <w:spacing w:line="276" w:lineRule="auto"/>
              <w:rPr>
                <w:rFonts w:ascii="Times New Roman" w:hAnsi="Times New Roman" w:cs="Times New Roman"/>
                <w:sz w:val="28"/>
                <w:szCs w:val="28"/>
              </w:rPr>
            </w:pPr>
          </w:p>
        </w:tc>
        <w:tc>
          <w:tcPr>
            <w:tcW w:w="4788" w:type="dxa"/>
            <w:tcBorders>
              <w:top w:val="single" w:sz="4" w:space="0" w:color="000000"/>
              <w:left w:val="single" w:sz="4" w:space="0" w:color="000000"/>
              <w:bottom w:val="single" w:sz="4" w:space="0" w:color="000000"/>
            </w:tcBorders>
            <w:shd w:val="clear" w:color="auto" w:fill="auto"/>
          </w:tcPr>
          <w:p w:rsidR="009B5F35" w:rsidRPr="002C452B" w:rsidRDefault="009B5F35" w:rsidP="009B5F35">
            <w:pPr>
              <w:rPr>
                <w:rFonts w:ascii="Times New Roman" w:hAnsi="Times New Roman" w:cs="Times New Roman"/>
                <w:sz w:val="28"/>
                <w:szCs w:val="28"/>
              </w:rPr>
            </w:pPr>
            <w:r w:rsidRPr="002C452B">
              <w:rPr>
                <w:rFonts w:ascii="Times New Roman" w:hAnsi="Times New Roman" w:cs="Times New Roman"/>
                <w:sz w:val="28"/>
                <w:szCs w:val="28"/>
              </w:rPr>
              <w:t>вул.Белінського</w:t>
            </w: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rsidR="009B5F35" w:rsidRPr="00A915C7" w:rsidRDefault="009B5F35" w:rsidP="005B397E">
            <w:pPr>
              <w:pStyle w:val="a7"/>
              <w:jc w:val="center"/>
              <w:rPr>
                <w:rFonts w:ascii="Times New Roman" w:hAnsi="Times New Roman" w:cs="Times New Roman"/>
                <w:sz w:val="28"/>
                <w:szCs w:val="28"/>
              </w:rPr>
            </w:pPr>
            <w:r w:rsidRPr="00A915C7">
              <w:rPr>
                <w:rFonts w:ascii="Times New Roman" w:hAnsi="Times New Roman" w:cs="Times New Roman"/>
                <w:sz w:val="28"/>
                <w:szCs w:val="28"/>
              </w:rPr>
              <w:t>Кап</w:t>
            </w:r>
            <w:r w:rsidRPr="00A915C7">
              <w:rPr>
                <w:rFonts w:ascii="Times New Roman" w:hAnsi="Times New Roman" w:cs="Times New Roman"/>
                <w:sz w:val="28"/>
                <w:szCs w:val="28"/>
                <w:lang w:val="uk-UA"/>
              </w:rPr>
              <w:t>італьний</w:t>
            </w:r>
          </w:p>
        </w:tc>
      </w:tr>
    </w:tbl>
    <w:p w:rsidR="002F0E80" w:rsidRDefault="002F0E80" w:rsidP="00C67B33">
      <w:pPr>
        <w:widowControl w:val="0"/>
        <w:jc w:val="both"/>
        <w:rPr>
          <w:rFonts w:ascii="Times New Roman" w:hAnsi="Times New Roman" w:cs="Times New Roman"/>
          <w:sz w:val="28"/>
          <w:szCs w:val="28"/>
        </w:rPr>
      </w:pPr>
    </w:p>
    <w:p w:rsidR="00C67B33" w:rsidRDefault="002F0E80" w:rsidP="002F0E80">
      <w:pPr>
        <w:widowControl w:val="0"/>
        <w:jc w:val="center"/>
        <w:rPr>
          <w:rFonts w:ascii="Times New Roman" w:hAnsi="Times New Roman" w:cs="Times New Roman"/>
          <w:sz w:val="28"/>
          <w:szCs w:val="28"/>
        </w:rPr>
        <w:sectPr w:rsidR="00C67B33" w:rsidSect="005B397E">
          <w:pgSz w:w="11906" w:h="16838"/>
          <w:pgMar w:top="1134" w:right="707" w:bottom="1134" w:left="1701" w:header="720" w:footer="709" w:gutter="0"/>
          <w:pgNumType w:start="0"/>
          <w:cols w:space="720"/>
          <w:titlePg/>
          <w:docGrid w:linePitch="360"/>
        </w:sectPr>
      </w:pPr>
      <w:r>
        <w:rPr>
          <w:rFonts w:ascii="Times New Roman" w:hAnsi="Times New Roman" w:cs="Times New Roman"/>
          <w:sz w:val="28"/>
          <w:szCs w:val="28"/>
        </w:rPr>
        <w:t>Секретар селищної ради                                                          І.І.Котик</w:t>
      </w:r>
    </w:p>
    <w:p w:rsidR="00C67B33" w:rsidRPr="005747CB" w:rsidRDefault="00C67B33" w:rsidP="00C67B33">
      <w:pPr>
        <w:widowControl w:val="0"/>
        <w:spacing w:after="0"/>
        <w:jc w:val="right"/>
        <w:rPr>
          <w:rFonts w:ascii="Times New Roman" w:hAnsi="Times New Roman" w:cs="Times New Roman"/>
          <w:sz w:val="20"/>
          <w:szCs w:val="20"/>
        </w:rPr>
      </w:pPr>
      <w:r w:rsidRPr="005747CB">
        <w:rPr>
          <w:rFonts w:ascii="Times New Roman" w:hAnsi="Times New Roman" w:cs="Times New Roman"/>
          <w:b/>
          <w:sz w:val="20"/>
          <w:szCs w:val="20"/>
        </w:rPr>
        <w:lastRenderedPageBreak/>
        <w:t>Додаток 2</w:t>
      </w:r>
    </w:p>
    <w:p w:rsidR="00C67B33" w:rsidRPr="00D00FFA" w:rsidRDefault="00C67B33" w:rsidP="00C67B33">
      <w:pPr>
        <w:widowControl w:val="0"/>
        <w:spacing w:after="0"/>
        <w:jc w:val="center"/>
        <w:rPr>
          <w:rFonts w:ascii="Times New Roman" w:hAnsi="Times New Roman" w:cs="Times New Roman"/>
          <w:sz w:val="28"/>
          <w:szCs w:val="28"/>
        </w:rPr>
      </w:pPr>
      <w:r w:rsidRPr="00D00FFA">
        <w:rPr>
          <w:rFonts w:ascii="Times New Roman" w:hAnsi="Times New Roman" w:cs="Times New Roman"/>
          <w:b/>
          <w:sz w:val="28"/>
          <w:szCs w:val="28"/>
        </w:rPr>
        <w:t xml:space="preserve">Перелік пріоритетних соціальних інвестиційних проектів, </w:t>
      </w:r>
    </w:p>
    <w:p w:rsidR="00C67B33" w:rsidRPr="00D00FFA" w:rsidRDefault="00C67B33" w:rsidP="00C67B33">
      <w:pPr>
        <w:widowControl w:val="0"/>
        <w:spacing w:after="0"/>
        <w:jc w:val="center"/>
        <w:rPr>
          <w:rFonts w:ascii="Times New Roman" w:hAnsi="Times New Roman" w:cs="Times New Roman"/>
          <w:sz w:val="28"/>
          <w:szCs w:val="28"/>
        </w:rPr>
      </w:pPr>
      <w:r w:rsidRPr="00D00FFA">
        <w:rPr>
          <w:rFonts w:ascii="Times New Roman" w:hAnsi="Times New Roman" w:cs="Times New Roman"/>
          <w:b/>
          <w:sz w:val="28"/>
          <w:szCs w:val="28"/>
        </w:rPr>
        <w:t>що мають вагоме значення для розвитку Чаплинської селищної об’єднаної територіальної громади</w:t>
      </w:r>
    </w:p>
    <w:tbl>
      <w:tblPr>
        <w:tblW w:w="14798" w:type="dxa"/>
        <w:tblInd w:w="-10" w:type="dxa"/>
        <w:tblLayout w:type="fixed"/>
        <w:tblLook w:val="0000" w:firstRow="0" w:lastRow="0" w:firstColumn="0" w:lastColumn="0" w:noHBand="0" w:noVBand="0"/>
      </w:tblPr>
      <w:tblGrid>
        <w:gridCol w:w="682"/>
        <w:gridCol w:w="5205"/>
        <w:gridCol w:w="7"/>
        <w:gridCol w:w="7"/>
        <w:gridCol w:w="6"/>
        <w:gridCol w:w="1585"/>
        <w:gridCol w:w="2505"/>
        <w:gridCol w:w="10"/>
        <w:gridCol w:w="1451"/>
        <w:gridCol w:w="114"/>
        <w:gridCol w:w="15"/>
        <w:gridCol w:w="1575"/>
        <w:gridCol w:w="14"/>
        <w:gridCol w:w="9"/>
        <w:gridCol w:w="1597"/>
        <w:gridCol w:w="16"/>
      </w:tblGrid>
      <w:tr w:rsidR="00C67B33" w:rsidRPr="00D00FFA" w:rsidTr="005B397E">
        <w:trPr>
          <w:cantSplit/>
          <w:trHeight w:val="589"/>
        </w:trPr>
        <w:tc>
          <w:tcPr>
            <w:tcW w:w="682" w:type="dxa"/>
            <w:vMerge w:val="restart"/>
            <w:tcBorders>
              <w:top w:val="single" w:sz="8" w:space="0" w:color="000000"/>
              <w:left w:val="single" w:sz="8" w:space="0" w:color="000000"/>
              <w:bottom w:val="single" w:sz="4" w:space="0" w:color="000000"/>
            </w:tcBorders>
            <w:shd w:val="clear" w:color="auto" w:fill="auto"/>
            <w:vAlign w:val="center"/>
          </w:tcPr>
          <w:p w:rsidR="00C67B33" w:rsidRPr="00F15B1F" w:rsidRDefault="00C67B33" w:rsidP="00F15B1F">
            <w:pPr>
              <w:widowControl w:val="0"/>
              <w:spacing w:after="0"/>
              <w:ind w:left="-108" w:right="-108"/>
              <w:jc w:val="center"/>
              <w:rPr>
                <w:rFonts w:ascii="Times New Roman" w:hAnsi="Times New Roman" w:cs="Times New Roman"/>
                <w:sz w:val="20"/>
                <w:szCs w:val="20"/>
              </w:rPr>
            </w:pPr>
            <w:r w:rsidRPr="00F15B1F">
              <w:rPr>
                <w:rFonts w:ascii="Times New Roman" w:hAnsi="Times New Roman" w:cs="Times New Roman"/>
                <w:b/>
                <w:sz w:val="20"/>
                <w:szCs w:val="20"/>
              </w:rPr>
              <w:t xml:space="preserve">№ </w:t>
            </w:r>
          </w:p>
          <w:p w:rsidR="00C67B33" w:rsidRPr="00F15B1F" w:rsidRDefault="00C67B33" w:rsidP="00F15B1F">
            <w:pPr>
              <w:widowControl w:val="0"/>
              <w:spacing w:after="0"/>
              <w:ind w:left="-108" w:right="-108"/>
              <w:jc w:val="center"/>
              <w:rPr>
                <w:rFonts w:ascii="Times New Roman" w:hAnsi="Times New Roman" w:cs="Times New Roman"/>
                <w:sz w:val="20"/>
                <w:szCs w:val="20"/>
              </w:rPr>
            </w:pPr>
            <w:r w:rsidRPr="00F15B1F">
              <w:rPr>
                <w:rFonts w:ascii="Times New Roman" w:hAnsi="Times New Roman" w:cs="Times New Roman"/>
                <w:b/>
                <w:sz w:val="20"/>
                <w:szCs w:val="20"/>
              </w:rPr>
              <w:t>з/п</w:t>
            </w:r>
          </w:p>
        </w:tc>
        <w:tc>
          <w:tcPr>
            <w:tcW w:w="5212" w:type="dxa"/>
            <w:gridSpan w:val="2"/>
            <w:vMerge w:val="restart"/>
            <w:tcBorders>
              <w:top w:val="single" w:sz="8" w:space="0" w:color="000000"/>
              <w:left w:val="single" w:sz="4" w:space="0" w:color="000000"/>
              <w:bottom w:val="single" w:sz="4" w:space="0" w:color="000000"/>
            </w:tcBorders>
            <w:shd w:val="clear" w:color="auto" w:fill="auto"/>
            <w:vAlign w:val="center"/>
          </w:tcPr>
          <w:p w:rsidR="00C67B33" w:rsidRPr="00F15B1F" w:rsidRDefault="00C67B33" w:rsidP="00F15B1F">
            <w:pPr>
              <w:widowControl w:val="0"/>
              <w:spacing w:after="0"/>
              <w:jc w:val="center"/>
              <w:rPr>
                <w:rFonts w:ascii="Times New Roman" w:hAnsi="Times New Roman" w:cs="Times New Roman"/>
                <w:sz w:val="20"/>
                <w:szCs w:val="20"/>
              </w:rPr>
            </w:pPr>
            <w:r w:rsidRPr="00F15B1F">
              <w:rPr>
                <w:rFonts w:ascii="Times New Roman" w:hAnsi="Times New Roman" w:cs="Times New Roman"/>
                <w:b/>
                <w:sz w:val="20"/>
                <w:szCs w:val="20"/>
              </w:rPr>
              <w:t xml:space="preserve">Найменування інвестиційного проекту </w:t>
            </w:r>
          </w:p>
        </w:tc>
        <w:tc>
          <w:tcPr>
            <w:tcW w:w="1598" w:type="dxa"/>
            <w:gridSpan w:val="3"/>
            <w:vMerge w:val="restart"/>
            <w:tcBorders>
              <w:top w:val="single" w:sz="8" w:space="0" w:color="000000"/>
              <w:left w:val="single" w:sz="4" w:space="0" w:color="000000"/>
              <w:bottom w:val="single" w:sz="4" w:space="0" w:color="000000"/>
            </w:tcBorders>
            <w:shd w:val="clear" w:color="auto" w:fill="auto"/>
            <w:vAlign w:val="center"/>
          </w:tcPr>
          <w:p w:rsidR="00C67B33" w:rsidRPr="00F15B1F" w:rsidRDefault="00C67B33" w:rsidP="00F15B1F">
            <w:pPr>
              <w:widowControl w:val="0"/>
              <w:spacing w:after="0"/>
              <w:ind w:left="-108" w:right="-108"/>
              <w:jc w:val="center"/>
              <w:rPr>
                <w:rFonts w:ascii="Times New Roman" w:hAnsi="Times New Roman" w:cs="Times New Roman"/>
                <w:sz w:val="20"/>
                <w:szCs w:val="20"/>
              </w:rPr>
            </w:pPr>
            <w:r w:rsidRPr="00F15B1F">
              <w:rPr>
                <w:rFonts w:ascii="Times New Roman" w:hAnsi="Times New Roman" w:cs="Times New Roman"/>
                <w:b/>
                <w:sz w:val="20"/>
                <w:szCs w:val="20"/>
              </w:rPr>
              <w:t>Період реалізації</w:t>
            </w:r>
          </w:p>
        </w:tc>
        <w:tc>
          <w:tcPr>
            <w:tcW w:w="2505" w:type="dxa"/>
            <w:vMerge w:val="restart"/>
            <w:tcBorders>
              <w:top w:val="single" w:sz="4" w:space="0" w:color="000000"/>
              <w:left w:val="single" w:sz="4" w:space="0" w:color="000000"/>
              <w:bottom w:val="single" w:sz="4" w:space="0" w:color="000000"/>
            </w:tcBorders>
            <w:shd w:val="clear" w:color="auto" w:fill="auto"/>
            <w:vAlign w:val="center"/>
          </w:tcPr>
          <w:p w:rsidR="00C67B33" w:rsidRPr="00F15B1F" w:rsidRDefault="00C67B33" w:rsidP="006335C6">
            <w:pPr>
              <w:widowControl w:val="0"/>
              <w:spacing w:after="0"/>
              <w:jc w:val="center"/>
              <w:rPr>
                <w:rFonts w:ascii="Times New Roman" w:hAnsi="Times New Roman" w:cs="Times New Roman"/>
                <w:sz w:val="20"/>
                <w:szCs w:val="20"/>
              </w:rPr>
            </w:pPr>
            <w:r w:rsidRPr="00F15B1F">
              <w:rPr>
                <w:rFonts w:ascii="Times New Roman" w:hAnsi="Times New Roman" w:cs="Times New Roman"/>
                <w:b/>
                <w:sz w:val="20"/>
                <w:szCs w:val="20"/>
              </w:rPr>
              <w:t>Результативність реалізації проекту</w:t>
            </w:r>
          </w:p>
        </w:tc>
        <w:tc>
          <w:tcPr>
            <w:tcW w:w="4801" w:type="dxa"/>
            <w:gridSpan w:val="9"/>
            <w:tcBorders>
              <w:top w:val="single" w:sz="4" w:space="0" w:color="000000"/>
              <w:left w:val="single" w:sz="4" w:space="0" w:color="000000"/>
              <w:bottom w:val="single" w:sz="4" w:space="0" w:color="000000"/>
              <w:right w:val="single" w:sz="4" w:space="0" w:color="000000"/>
            </w:tcBorders>
            <w:shd w:val="clear" w:color="auto" w:fill="auto"/>
            <w:vAlign w:val="center"/>
          </w:tcPr>
          <w:p w:rsidR="00C67B33" w:rsidRPr="00F15B1F" w:rsidRDefault="00C67B33" w:rsidP="00F15B1F">
            <w:pPr>
              <w:widowControl w:val="0"/>
              <w:spacing w:after="0"/>
              <w:jc w:val="center"/>
              <w:rPr>
                <w:rFonts w:ascii="Times New Roman" w:hAnsi="Times New Roman" w:cs="Times New Roman"/>
                <w:sz w:val="20"/>
                <w:szCs w:val="20"/>
              </w:rPr>
            </w:pPr>
            <w:r w:rsidRPr="00F15B1F">
              <w:rPr>
                <w:rFonts w:ascii="Times New Roman" w:hAnsi="Times New Roman" w:cs="Times New Roman"/>
                <w:b/>
                <w:sz w:val="20"/>
                <w:szCs w:val="20"/>
              </w:rPr>
              <w:t xml:space="preserve">Орієнтовний обсяг фінансування </w:t>
            </w:r>
          </w:p>
          <w:p w:rsidR="00C67B33" w:rsidRPr="00F15B1F" w:rsidRDefault="00C67B33" w:rsidP="00F15B1F">
            <w:pPr>
              <w:widowControl w:val="0"/>
              <w:spacing w:after="0"/>
              <w:jc w:val="center"/>
              <w:rPr>
                <w:rFonts w:ascii="Times New Roman" w:hAnsi="Times New Roman" w:cs="Times New Roman"/>
                <w:sz w:val="20"/>
                <w:szCs w:val="20"/>
              </w:rPr>
            </w:pPr>
            <w:r w:rsidRPr="00F15B1F">
              <w:rPr>
                <w:rFonts w:ascii="Times New Roman" w:hAnsi="Times New Roman" w:cs="Times New Roman"/>
                <w:b/>
                <w:sz w:val="20"/>
                <w:szCs w:val="20"/>
              </w:rPr>
              <w:t>у 201</w:t>
            </w:r>
            <w:r w:rsidR="00803BD0" w:rsidRPr="00F15B1F">
              <w:rPr>
                <w:rFonts w:ascii="Times New Roman" w:hAnsi="Times New Roman" w:cs="Times New Roman"/>
                <w:b/>
                <w:sz w:val="20"/>
                <w:szCs w:val="20"/>
              </w:rPr>
              <w:t>8</w:t>
            </w:r>
            <w:r w:rsidRPr="00F15B1F">
              <w:rPr>
                <w:rFonts w:ascii="Times New Roman" w:hAnsi="Times New Roman" w:cs="Times New Roman"/>
                <w:b/>
                <w:sz w:val="20"/>
                <w:szCs w:val="20"/>
              </w:rPr>
              <w:t xml:space="preserve"> році, тис. грн.</w:t>
            </w:r>
          </w:p>
          <w:p w:rsidR="00C67B33" w:rsidRPr="00F15B1F" w:rsidRDefault="00C67B33" w:rsidP="00F15B1F">
            <w:pPr>
              <w:widowControl w:val="0"/>
              <w:spacing w:after="0"/>
              <w:jc w:val="center"/>
              <w:rPr>
                <w:rFonts w:ascii="Times New Roman" w:hAnsi="Times New Roman" w:cs="Times New Roman"/>
                <w:sz w:val="20"/>
                <w:szCs w:val="20"/>
              </w:rPr>
            </w:pPr>
          </w:p>
        </w:tc>
      </w:tr>
      <w:tr w:rsidR="00C67B33" w:rsidRPr="00D00FFA" w:rsidTr="005B397E">
        <w:trPr>
          <w:cantSplit/>
          <w:trHeight w:val="1316"/>
        </w:trPr>
        <w:tc>
          <w:tcPr>
            <w:tcW w:w="682" w:type="dxa"/>
            <w:vMerge/>
            <w:tcBorders>
              <w:top w:val="single" w:sz="8" w:space="0" w:color="000000"/>
              <w:left w:val="single" w:sz="8" w:space="0" w:color="000000"/>
              <w:bottom w:val="single" w:sz="4" w:space="0" w:color="000000"/>
            </w:tcBorders>
            <w:shd w:val="clear" w:color="auto" w:fill="auto"/>
            <w:vAlign w:val="center"/>
          </w:tcPr>
          <w:p w:rsidR="00C67B33" w:rsidRPr="00F15B1F" w:rsidRDefault="00C67B33" w:rsidP="00F15B1F">
            <w:pPr>
              <w:widowControl w:val="0"/>
              <w:snapToGrid w:val="0"/>
              <w:spacing w:after="0"/>
              <w:rPr>
                <w:rFonts w:ascii="Times New Roman" w:hAnsi="Times New Roman" w:cs="Times New Roman"/>
                <w:b/>
                <w:sz w:val="20"/>
                <w:szCs w:val="20"/>
              </w:rPr>
            </w:pPr>
          </w:p>
        </w:tc>
        <w:tc>
          <w:tcPr>
            <w:tcW w:w="5212" w:type="dxa"/>
            <w:gridSpan w:val="2"/>
            <w:vMerge/>
            <w:tcBorders>
              <w:top w:val="single" w:sz="8" w:space="0" w:color="000000"/>
              <w:left w:val="single" w:sz="4" w:space="0" w:color="000000"/>
              <w:bottom w:val="single" w:sz="4" w:space="0" w:color="000000"/>
            </w:tcBorders>
            <w:shd w:val="clear" w:color="auto" w:fill="auto"/>
            <w:vAlign w:val="center"/>
          </w:tcPr>
          <w:p w:rsidR="00C67B33" w:rsidRPr="00F15B1F" w:rsidRDefault="00C67B33" w:rsidP="00F15B1F">
            <w:pPr>
              <w:widowControl w:val="0"/>
              <w:snapToGrid w:val="0"/>
              <w:spacing w:after="0"/>
              <w:rPr>
                <w:rFonts w:ascii="Times New Roman" w:hAnsi="Times New Roman" w:cs="Times New Roman"/>
                <w:b/>
                <w:sz w:val="20"/>
                <w:szCs w:val="20"/>
              </w:rPr>
            </w:pPr>
          </w:p>
        </w:tc>
        <w:tc>
          <w:tcPr>
            <w:tcW w:w="1598" w:type="dxa"/>
            <w:gridSpan w:val="3"/>
            <w:vMerge/>
            <w:tcBorders>
              <w:top w:val="single" w:sz="8" w:space="0" w:color="000000"/>
              <w:left w:val="single" w:sz="4" w:space="0" w:color="000000"/>
              <w:bottom w:val="single" w:sz="4" w:space="0" w:color="000000"/>
            </w:tcBorders>
            <w:shd w:val="clear" w:color="auto" w:fill="auto"/>
            <w:vAlign w:val="center"/>
          </w:tcPr>
          <w:p w:rsidR="00C67B33" w:rsidRPr="00F15B1F" w:rsidRDefault="00C67B33" w:rsidP="00F15B1F">
            <w:pPr>
              <w:widowControl w:val="0"/>
              <w:snapToGrid w:val="0"/>
              <w:spacing w:after="0"/>
              <w:rPr>
                <w:rFonts w:ascii="Times New Roman" w:hAnsi="Times New Roman" w:cs="Times New Roman"/>
                <w:b/>
                <w:sz w:val="20"/>
                <w:szCs w:val="20"/>
              </w:rPr>
            </w:pPr>
          </w:p>
        </w:tc>
        <w:tc>
          <w:tcPr>
            <w:tcW w:w="2505" w:type="dxa"/>
            <w:vMerge/>
            <w:tcBorders>
              <w:top w:val="single" w:sz="4" w:space="0" w:color="000000"/>
              <w:left w:val="single" w:sz="4" w:space="0" w:color="000000"/>
              <w:bottom w:val="single" w:sz="4" w:space="0" w:color="000000"/>
            </w:tcBorders>
            <w:shd w:val="clear" w:color="auto" w:fill="auto"/>
            <w:vAlign w:val="center"/>
          </w:tcPr>
          <w:p w:rsidR="00C67B33" w:rsidRPr="00F15B1F" w:rsidRDefault="00C67B33" w:rsidP="00F15B1F">
            <w:pPr>
              <w:widowControl w:val="0"/>
              <w:snapToGrid w:val="0"/>
              <w:spacing w:after="0"/>
              <w:rPr>
                <w:rFonts w:ascii="Times New Roman" w:hAnsi="Times New Roman" w:cs="Times New Roman"/>
                <w:b/>
                <w:sz w:val="20"/>
                <w:szCs w:val="20"/>
              </w:rPr>
            </w:pPr>
          </w:p>
        </w:tc>
        <w:tc>
          <w:tcPr>
            <w:tcW w:w="1590" w:type="dxa"/>
            <w:gridSpan w:val="4"/>
            <w:tcBorders>
              <w:top w:val="single" w:sz="4" w:space="0" w:color="000000"/>
              <w:left w:val="single" w:sz="4" w:space="0" w:color="000000"/>
              <w:bottom w:val="single" w:sz="4" w:space="0" w:color="000000"/>
            </w:tcBorders>
            <w:shd w:val="clear" w:color="auto" w:fill="auto"/>
            <w:vAlign w:val="center"/>
          </w:tcPr>
          <w:p w:rsidR="00C67B33" w:rsidRPr="00F15B1F" w:rsidRDefault="00C67B33" w:rsidP="00F15B1F">
            <w:pPr>
              <w:widowControl w:val="0"/>
              <w:spacing w:after="0"/>
              <w:ind w:left="-108" w:right="-108"/>
              <w:jc w:val="center"/>
              <w:rPr>
                <w:rFonts w:ascii="Times New Roman" w:hAnsi="Times New Roman" w:cs="Times New Roman"/>
                <w:sz w:val="20"/>
                <w:szCs w:val="20"/>
              </w:rPr>
            </w:pPr>
            <w:r w:rsidRPr="00F15B1F">
              <w:rPr>
                <w:rFonts w:ascii="Times New Roman" w:hAnsi="Times New Roman" w:cs="Times New Roman"/>
                <w:b/>
                <w:sz w:val="20"/>
                <w:szCs w:val="20"/>
              </w:rPr>
              <w:t>Усього</w:t>
            </w:r>
          </w:p>
        </w:tc>
        <w:tc>
          <w:tcPr>
            <w:tcW w:w="1589" w:type="dxa"/>
            <w:gridSpan w:val="2"/>
            <w:tcBorders>
              <w:top w:val="single" w:sz="4" w:space="0" w:color="000000"/>
              <w:left w:val="single" w:sz="4" w:space="0" w:color="000000"/>
            </w:tcBorders>
            <w:shd w:val="clear" w:color="auto" w:fill="auto"/>
            <w:vAlign w:val="center"/>
          </w:tcPr>
          <w:p w:rsidR="00C67B33" w:rsidRPr="00F15B1F" w:rsidRDefault="00C67B33" w:rsidP="00F15B1F">
            <w:pPr>
              <w:widowControl w:val="0"/>
              <w:spacing w:after="0"/>
              <w:ind w:left="-108" w:right="-108"/>
              <w:jc w:val="center"/>
              <w:rPr>
                <w:rFonts w:ascii="Times New Roman" w:hAnsi="Times New Roman" w:cs="Times New Roman"/>
                <w:sz w:val="20"/>
                <w:szCs w:val="20"/>
              </w:rPr>
            </w:pPr>
            <w:r w:rsidRPr="00F15B1F">
              <w:rPr>
                <w:rFonts w:ascii="Times New Roman" w:hAnsi="Times New Roman" w:cs="Times New Roman"/>
                <w:b/>
                <w:sz w:val="20"/>
                <w:szCs w:val="20"/>
              </w:rPr>
              <w:t>Кошторисна вартість</w:t>
            </w:r>
          </w:p>
        </w:tc>
        <w:tc>
          <w:tcPr>
            <w:tcW w:w="1622" w:type="dxa"/>
            <w:gridSpan w:val="3"/>
            <w:tcBorders>
              <w:top w:val="single" w:sz="4" w:space="0" w:color="000000"/>
              <w:left w:val="single" w:sz="4" w:space="0" w:color="000000"/>
              <w:right w:val="single" w:sz="4" w:space="0" w:color="000000"/>
            </w:tcBorders>
            <w:shd w:val="clear" w:color="auto" w:fill="auto"/>
            <w:vAlign w:val="center"/>
          </w:tcPr>
          <w:p w:rsidR="00C67B33" w:rsidRPr="00F15B1F" w:rsidRDefault="00C67B33" w:rsidP="00F15B1F">
            <w:pPr>
              <w:widowControl w:val="0"/>
              <w:spacing w:after="0"/>
              <w:ind w:left="-108" w:right="-108"/>
              <w:jc w:val="center"/>
              <w:rPr>
                <w:rFonts w:ascii="Times New Roman" w:hAnsi="Times New Roman" w:cs="Times New Roman"/>
                <w:sz w:val="20"/>
                <w:szCs w:val="20"/>
              </w:rPr>
            </w:pPr>
            <w:r w:rsidRPr="00F15B1F">
              <w:rPr>
                <w:rFonts w:ascii="Times New Roman" w:hAnsi="Times New Roman" w:cs="Times New Roman"/>
                <w:b/>
                <w:sz w:val="20"/>
                <w:szCs w:val="20"/>
              </w:rPr>
              <w:t>Вартість проектно-кошторисної документації</w:t>
            </w:r>
          </w:p>
        </w:tc>
      </w:tr>
      <w:tr w:rsidR="00C67B33" w:rsidRPr="00D00FFA" w:rsidTr="005B397E">
        <w:trPr>
          <w:trHeight w:val="135"/>
        </w:trPr>
        <w:tc>
          <w:tcPr>
            <w:tcW w:w="682" w:type="dxa"/>
            <w:tcBorders>
              <w:top w:val="single" w:sz="8" w:space="0" w:color="000000"/>
              <w:left w:val="single" w:sz="8" w:space="0" w:color="000000"/>
              <w:bottom w:val="single" w:sz="8" w:space="0" w:color="000000"/>
            </w:tcBorders>
            <w:shd w:val="clear" w:color="auto" w:fill="auto"/>
            <w:vAlign w:val="center"/>
          </w:tcPr>
          <w:p w:rsidR="00C67B33" w:rsidRPr="00D00FFA" w:rsidRDefault="00C67B33" w:rsidP="00F15B1F">
            <w:pPr>
              <w:widowControl w:val="0"/>
              <w:spacing w:after="0"/>
              <w:jc w:val="center"/>
              <w:rPr>
                <w:rFonts w:ascii="Times New Roman" w:hAnsi="Times New Roman" w:cs="Times New Roman"/>
                <w:sz w:val="28"/>
                <w:szCs w:val="28"/>
              </w:rPr>
            </w:pPr>
            <w:r w:rsidRPr="00D00FFA">
              <w:rPr>
                <w:rFonts w:ascii="Times New Roman" w:hAnsi="Times New Roman" w:cs="Times New Roman"/>
                <w:sz w:val="28"/>
                <w:szCs w:val="28"/>
              </w:rPr>
              <w:t>1</w:t>
            </w:r>
          </w:p>
        </w:tc>
        <w:tc>
          <w:tcPr>
            <w:tcW w:w="5212" w:type="dxa"/>
            <w:gridSpan w:val="2"/>
            <w:tcBorders>
              <w:top w:val="single" w:sz="8" w:space="0" w:color="000000"/>
              <w:left w:val="single" w:sz="4" w:space="0" w:color="000000"/>
              <w:bottom w:val="single" w:sz="8" w:space="0" w:color="000000"/>
            </w:tcBorders>
            <w:shd w:val="clear" w:color="auto" w:fill="auto"/>
            <w:vAlign w:val="center"/>
          </w:tcPr>
          <w:p w:rsidR="00C67B33" w:rsidRPr="00D00FFA" w:rsidRDefault="00C67B33" w:rsidP="00F15B1F">
            <w:pPr>
              <w:widowControl w:val="0"/>
              <w:spacing w:after="0"/>
              <w:jc w:val="center"/>
              <w:rPr>
                <w:rFonts w:ascii="Times New Roman" w:hAnsi="Times New Roman" w:cs="Times New Roman"/>
                <w:sz w:val="28"/>
                <w:szCs w:val="28"/>
              </w:rPr>
            </w:pPr>
            <w:r w:rsidRPr="00D00FFA">
              <w:rPr>
                <w:rFonts w:ascii="Times New Roman" w:hAnsi="Times New Roman" w:cs="Times New Roman"/>
                <w:color w:val="000000"/>
                <w:sz w:val="28"/>
                <w:szCs w:val="28"/>
              </w:rPr>
              <w:t>2</w:t>
            </w:r>
          </w:p>
        </w:tc>
        <w:tc>
          <w:tcPr>
            <w:tcW w:w="1598" w:type="dxa"/>
            <w:gridSpan w:val="3"/>
            <w:tcBorders>
              <w:top w:val="single" w:sz="8" w:space="0" w:color="000000"/>
              <w:left w:val="single" w:sz="4" w:space="0" w:color="000000"/>
              <w:bottom w:val="single" w:sz="8" w:space="0" w:color="000000"/>
            </w:tcBorders>
            <w:shd w:val="clear" w:color="auto" w:fill="auto"/>
            <w:vAlign w:val="center"/>
          </w:tcPr>
          <w:p w:rsidR="00C67B33" w:rsidRPr="00D00FFA" w:rsidRDefault="00C67B33" w:rsidP="00F15B1F">
            <w:pPr>
              <w:widowControl w:val="0"/>
              <w:spacing w:after="0"/>
              <w:jc w:val="center"/>
              <w:rPr>
                <w:rFonts w:ascii="Times New Roman" w:hAnsi="Times New Roman" w:cs="Times New Roman"/>
                <w:sz w:val="28"/>
                <w:szCs w:val="28"/>
              </w:rPr>
            </w:pPr>
            <w:r w:rsidRPr="00D00FFA">
              <w:rPr>
                <w:rFonts w:ascii="Times New Roman" w:hAnsi="Times New Roman" w:cs="Times New Roman"/>
                <w:color w:val="000000"/>
                <w:sz w:val="28"/>
                <w:szCs w:val="28"/>
              </w:rPr>
              <w:t>3</w:t>
            </w:r>
          </w:p>
        </w:tc>
        <w:tc>
          <w:tcPr>
            <w:tcW w:w="2505" w:type="dxa"/>
            <w:tcBorders>
              <w:top w:val="single" w:sz="8" w:space="0" w:color="000000"/>
              <w:left w:val="single" w:sz="4" w:space="0" w:color="000000"/>
              <w:bottom w:val="single" w:sz="8" w:space="0" w:color="000000"/>
            </w:tcBorders>
            <w:shd w:val="clear" w:color="auto" w:fill="auto"/>
            <w:vAlign w:val="center"/>
          </w:tcPr>
          <w:p w:rsidR="00C67B33" w:rsidRPr="00D00FFA" w:rsidRDefault="00C67B33" w:rsidP="00F15B1F">
            <w:pPr>
              <w:widowControl w:val="0"/>
              <w:spacing w:after="0"/>
              <w:jc w:val="center"/>
              <w:rPr>
                <w:rFonts w:ascii="Times New Roman" w:hAnsi="Times New Roman" w:cs="Times New Roman"/>
                <w:sz w:val="28"/>
                <w:szCs w:val="28"/>
              </w:rPr>
            </w:pPr>
            <w:r w:rsidRPr="00D00FFA">
              <w:rPr>
                <w:rFonts w:ascii="Times New Roman" w:hAnsi="Times New Roman" w:cs="Times New Roman"/>
                <w:color w:val="000000"/>
                <w:sz w:val="28"/>
                <w:szCs w:val="28"/>
              </w:rPr>
              <w:t>4</w:t>
            </w:r>
          </w:p>
        </w:tc>
        <w:tc>
          <w:tcPr>
            <w:tcW w:w="1590" w:type="dxa"/>
            <w:gridSpan w:val="4"/>
            <w:tcBorders>
              <w:top w:val="single" w:sz="4" w:space="0" w:color="000000"/>
              <w:left w:val="single" w:sz="4" w:space="0" w:color="000000"/>
              <w:bottom w:val="single" w:sz="4" w:space="0" w:color="000000"/>
            </w:tcBorders>
            <w:shd w:val="clear" w:color="auto" w:fill="auto"/>
            <w:vAlign w:val="center"/>
          </w:tcPr>
          <w:p w:rsidR="00C67B33" w:rsidRPr="00D00FFA" w:rsidRDefault="00C67B33" w:rsidP="00F15B1F">
            <w:pPr>
              <w:widowControl w:val="0"/>
              <w:spacing w:after="0"/>
              <w:jc w:val="center"/>
              <w:rPr>
                <w:rFonts w:ascii="Times New Roman" w:hAnsi="Times New Roman" w:cs="Times New Roman"/>
                <w:sz w:val="28"/>
                <w:szCs w:val="28"/>
              </w:rPr>
            </w:pPr>
            <w:r w:rsidRPr="00D00FFA">
              <w:rPr>
                <w:rFonts w:ascii="Times New Roman" w:hAnsi="Times New Roman" w:cs="Times New Roman"/>
                <w:color w:val="000000"/>
                <w:sz w:val="28"/>
                <w:szCs w:val="28"/>
              </w:rPr>
              <w:t>6</w:t>
            </w:r>
          </w:p>
        </w:tc>
        <w:tc>
          <w:tcPr>
            <w:tcW w:w="1589" w:type="dxa"/>
            <w:gridSpan w:val="2"/>
            <w:tcBorders>
              <w:top w:val="single" w:sz="4" w:space="0" w:color="000000"/>
              <w:left w:val="single" w:sz="4" w:space="0" w:color="000000"/>
              <w:bottom w:val="single" w:sz="4" w:space="0" w:color="000000"/>
            </w:tcBorders>
            <w:shd w:val="clear" w:color="auto" w:fill="auto"/>
            <w:vAlign w:val="center"/>
          </w:tcPr>
          <w:p w:rsidR="00C67B33" w:rsidRPr="00D00FFA" w:rsidRDefault="00C67B33" w:rsidP="00F15B1F">
            <w:pPr>
              <w:widowControl w:val="0"/>
              <w:spacing w:after="0"/>
              <w:jc w:val="center"/>
              <w:rPr>
                <w:rFonts w:ascii="Times New Roman" w:hAnsi="Times New Roman" w:cs="Times New Roman"/>
                <w:sz w:val="28"/>
                <w:szCs w:val="28"/>
              </w:rPr>
            </w:pPr>
            <w:r w:rsidRPr="00D00FFA">
              <w:rPr>
                <w:rFonts w:ascii="Times New Roman" w:hAnsi="Times New Roman" w:cs="Times New Roman"/>
                <w:color w:val="000000"/>
                <w:sz w:val="28"/>
                <w:szCs w:val="28"/>
              </w:rPr>
              <w:t>7</w:t>
            </w:r>
          </w:p>
        </w:tc>
        <w:tc>
          <w:tcPr>
            <w:tcW w:w="1622"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C67B33" w:rsidRPr="00D00FFA" w:rsidRDefault="00C67B33" w:rsidP="00F15B1F">
            <w:pPr>
              <w:widowControl w:val="0"/>
              <w:spacing w:after="0"/>
              <w:jc w:val="center"/>
              <w:rPr>
                <w:rFonts w:ascii="Times New Roman" w:hAnsi="Times New Roman" w:cs="Times New Roman"/>
                <w:sz w:val="28"/>
                <w:szCs w:val="28"/>
              </w:rPr>
            </w:pPr>
            <w:r w:rsidRPr="00D00FFA">
              <w:rPr>
                <w:rFonts w:ascii="Times New Roman" w:hAnsi="Times New Roman" w:cs="Times New Roman"/>
                <w:color w:val="000000"/>
                <w:sz w:val="28"/>
                <w:szCs w:val="28"/>
              </w:rPr>
              <w:t>8</w:t>
            </w:r>
          </w:p>
        </w:tc>
      </w:tr>
      <w:tr w:rsidR="00C67B33" w:rsidRPr="00D00FFA" w:rsidTr="005B397E">
        <w:trPr>
          <w:trHeight w:val="135"/>
        </w:trPr>
        <w:tc>
          <w:tcPr>
            <w:tcW w:w="14798" w:type="dxa"/>
            <w:gridSpan w:val="16"/>
            <w:tcBorders>
              <w:top w:val="single" w:sz="8" w:space="0" w:color="000000"/>
              <w:left w:val="single" w:sz="8" w:space="0" w:color="000000"/>
              <w:bottom w:val="single" w:sz="8" w:space="0" w:color="000000"/>
              <w:right w:val="single" w:sz="4" w:space="0" w:color="000000"/>
            </w:tcBorders>
            <w:shd w:val="clear" w:color="auto" w:fill="auto"/>
            <w:vAlign w:val="center"/>
          </w:tcPr>
          <w:p w:rsidR="00C67B33" w:rsidRPr="00D00FFA" w:rsidRDefault="00C67B33" w:rsidP="005B397E">
            <w:pPr>
              <w:widowControl w:val="0"/>
              <w:jc w:val="center"/>
              <w:rPr>
                <w:rFonts w:ascii="Times New Roman" w:hAnsi="Times New Roman" w:cs="Times New Roman"/>
                <w:sz w:val="28"/>
                <w:szCs w:val="28"/>
              </w:rPr>
            </w:pPr>
            <w:r w:rsidRPr="00D00FFA">
              <w:rPr>
                <w:rFonts w:ascii="Times New Roman" w:hAnsi="Times New Roman" w:cs="Times New Roman"/>
                <w:b/>
                <w:color w:val="000000"/>
                <w:sz w:val="28"/>
                <w:szCs w:val="28"/>
              </w:rPr>
              <w:t>Освіта</w:t>
            </w:r>
          </w:p>
        </w:tc>
      </w:tr>
      <w:tr w:rsidR="00C67B33" w:rsidRPr="00D00FFA" w:rsidTr="005B397E">
        <w:trPr>
          <w:trHeight w:val="135"/>
        </w:trPr>
        <w:tc>
          <w:tcPr>
            <w:tcW w:w="682" w:type="dxa"/>
            <w:tcBorders>
              <w:top w:val="single" w:sz="8" w:space="0" w:color="000000"/>
              <w:left w:val="single" w:sz="8" w:space="0" w:color="000000"/>
              <w:bottom w:val="single" w:sz="8" w:space="0" w:color="000000"/>
            </w:tcBorders>
            <w:shd w:val="clear" w:color="auto" w:fill="auto"/>
            <w:vAlign w:val="center"/>
          </w:tcPr>
          <w:p w:rsidR="00C67B33" w:rsidRPr="00D00FFA" w:rsidRDefault="00C67B33" w:rsidP="00F15B1F">
            <w:pPr>
              <w:widowControl w:val="0"/>
              <w:spacing w:after="0"/>
              <w:jc w:val="center"/>
              <w:rPr>
                <w:rFonts w:ascii="Times New Roman" w:hAnsi="Times New Roman" w:cs="Times New Roman"/>
                <w:sz w:val="24"/>
                <w:szCs w:val="24"/>
              </w:rPr>
            </w:pPr>
            <w:r>
              <w:rPr>
                <w:rFonts w:ascii="Times New Roman" w:hAnsi="Times New Roman" w:cs="Times New Roman"/>
                <w:sz w:val="24"/>
                <w:szCs w:val="24"/>
              </w:rPr>
              <w:t>1</w:t>
            </w:r>
          </w:p>
        </w:tc>
        <w:tc>
          <w:tcPr>
            <w:tcW w:w="5212" w:type="dxa"/>
            <w:gridSpan w:val="2"/>
            <w:tcBorders>
              <w:top w:val="single" w:sz="8" w:space="0" w:color="000000"/>
              <w:left w:val="single" w:sz="4" w:space="0" w:color="000000"/>
              <w:bottom w:val="single" w:sz="8" w:space="0" w:color="000000"/>
            </w:tcBorders>
            <w:shd w:val="clear" w:color="auto" w:fill="auto"/>
          </w:tcPr>
          <w:p w:rsidR="00C67B33" w:rsidRPr="00D00FFA" w:rsidRDefault="00C67B33" w:rsidP="00F15B1F">
            <w:pPr>
              <w:widowControl w:val="0"/>
              <w:spacing w:after="0"/>
              <w:rPr>
                <w:rFonts w:ascii="Times New Roman" w:hAnsi="Times New Roman" w:cs="Times New Roman"/>
                <w:sz w:val="24"/>
                <w:szCs w:val="24"/>
              </w:rPr>
            </w:pPr>
            <w:r w:rsidRPr="00D00FFA">
              <w:rPr>
                <w:rFonts w:ascii="Times New Roman" w:hAnsi="Times New Roman" w:cs="Times New Roman"/>
                <w:sz w:val="24"/>
                <w:szCs w:val="24"/>
              </w:rPr>
              <w:t xml:space="preserve">Реконструкція системи опалення </w:t>
            </w:r>
            <w:r w:rsidR="00B60078">
              <w:rPr>
                <w:rFonts w:ascii="Times New Roman" w:hAnsi="Times New Roman" w:cs="Times New Roman"/>
                <w:sz w:val="24"/>
                <w:szCs w:val="24"/>
              </w:rPr>
              <w:t>ОЗ Чаплинська спеціалізована школа</w:t>
            </w:r>
          </w:p>
        </w:tc>
        <w:tc>
          <w:tcPr>
            <w:tcW w:w="1598" w:type="dxa"/>
            <w:gridSpan w:val="3"/>
            <w:tcBorders>
              <w:top w:val="single" w:sz="8" w:space="0" w:color="000000"/>
              <w:left w:val="single" w:sz="4" w:space="0" w:color="000000"/>
              <w:bottom w:val="single" w:sz="8" w:space="0" w:color="000000"/>
            </w:tcBorders>
            <w:shd w:val="clear" w:color="auto" w:fill="auto"/>
            <w:vAlign w:val="center"/>
          </w:tcPr>
          <w:p w:rsidR="00C67B33" w:rsidRPr="00D00FFA" w:rsidRDefault="00C67B33" w:rsidP="00F15B1F">
            <w:pPr>
              <w:widowControl w:val="0"/>
              <w:spacing w:after="0"/>
              <w:jc w:val="center"/>
              <w:rPr>
                <w:rFonts w:ascii="Times New Roman" w:hAnsi="Times New Roman" w:cs="Times New Roman"/>
                <w:sz w:val="24"/>
                <w:szCs w:val="24"/>
              </w:rPr>
            </w:pPr>
            <w:r w:rsidRPr="00D00FFA">
              <w:rPr>
                <w:rFonts w:ascii="Times New Roman" w:hAnsi="Times New Roman" w:cs="Times New Roman"/>
                <w:color w:val="000000"/>
                <w:sz w:val="24"/>
                <w:szCs w:val="24"/>
              </w:rPr>
              <w:t>201</w:t>
            </w:r>
            <w:r w:rsidR="00803BD0">
              <w:rPr>
                <w:rFonts w:ascii="Times New Roman" w:hAnsi="Times New Roman" w:cs="Times New Roman"/>
                <w:color w:val="000000"/>
                <w:sz w:val="24"/>
                <w:szCs w:val="24"/>
              </w:rPr>
              <w:t>8</w:t>
            </w:r>
          </w:p>
        </w:tc>
        <w:tc>
          <w:tcPr>
            <w:tcW w:w="2505" w:type="dxa"/>
            <w:tcBorders>
              <w:top w:val="single" w:sz="8" w:space="0" w:color="000000"/>
              <w:left w:val="single" w:sz="4" w:space="0" w:color="000000"/>
              <w:bottom w:val="single" w:sz="8" w:space="0" w:color="000000"/>
            </w:tcBorders>
            <w:shd w:val="clear" w:color="auto" w:fill="auto"/>
            <w:vAlign w:val="center"/>
          </w:tcPr>
          <w:p w:rsidR="00C67B33" w:rsidRPr="00D00FFA" w:rsidRDefault="00C67B33" w:rsidP="00F15B1F">
            <w:pPr>
              <w:widowControl w:val="0"/>
              <w:spacing w:after="0"/>
              <w:jc w:val="center"/>
              <w:rPr>
                <w:rFonts w:ascii="Times New Roman" w:hAnsi="Times New Roman" w:cs="Times New Roman"/>
                <w:sz w:val="24"/>
                <w:szCs w:val="24"/>
              </w:rPr>
            </w:pPr>
            <w:r w:rsidRPr="00D00FFA">
              <w:rPr>
                <w:rFonts w:ascii="Times New Roman" w:hAnsi="Times New Roman" w:cs="Times New Roman"/>
                <w:color w:val="000000"/>
                <w:sz w:val="24"/>
                <w:szCs w:val="24"/>
              </w:rPr>
              <w:t>Здійснення енергозберігаючих заходів</w:t>
            </w:r>
          </w:p>
        </w:tc>
        <w:tc>
          <w:tcPr>
            <w:tcW w:w="1590" w:type="dxa"/>
            <w:gridSpan w:val="4"/>
            <w:tcBorders>
              <w:top w:val="single" w:sz="4" w:space="0" w:color="000000"/>
              <w:left w:val="single" w:sz="4" w:space="0" w:color="000000"/>
              <w:bottom w:val="single" w:sz="4" w:space="0" w:color="000000"/>
            </w:tcBorders>
            <w:shd w:val="clear" w:color="auto" w:fill="auto"/>
            <w:vAlign w:val="center"/>
          </w:tcPr>
          <w:p w:rsidR="00C67B33" w:rsidRPr="00D00FFA" w:rsidRDefault="00C67B33" w:rsidP="00F15B1F">
            <w:pPr>
              <w:widowControl w:val="0"/>
              <w:spacing w:after="0"/>
              <w:jc w:val="center"/>
              <w:rPr>
                <w:rFonts w:ascii="Times New Roman" w:hAnsi="Times New Roman" w:cs="Times New Roman"/>
                <w:sz w:val="24"/>
                <w:szCs w:val="24"/>
              </w:rPr>
            </w:pPr>
            <w:r w:rsidRPr="00D00FFA">
              <w:rPr>
                <w:rFonts w:ascii="Times New Roman" w:hAnsi="Times New Roman" w:cs="Times New Roman"/>
                <w:sz w:val="24"/>
                <w:szCs w:val="24"/>
              </w:rPr>
              <w:t>В стадії розробки</w:t>
            </w:r>
          </w:p>
        </w:tc>
        <w:tc>
          <w:tcPr>
            <w:tcW w:w="1589" w:type="dxa"/>
            <w:gridSpan w:val="2"/>
            <w:tcBorders>
              <w:top w:val="single" w:sz="4" w:space="0" w:color="000000"/>
              <w:left w:val="single" w:sz="4" w:space="0" w:color="000000"/>
              <w:bottom w:val="single" w:sz="4" w:space="0" w:color="000000"/>
            </w:tcBorders>
            <w:shd w:val="clear" w:color="auto" w:fill="auto"/>
            <w:vAlign w:val="center"/>
          </w:tcPr>
          <w:p w:rsidR="00C67B33" w:rsidRPr="00D00FFA" w:rsidRDefault="00C67B33" w:rsidP="00F15B1F">
            <w:pPr>
              <w:widowControl w:val="0"/>
              <w:spacing w:after="0"/>
              <w:jc w:val="center"/>
              <w:rPr>
                <w:rFonts w:ascii="Times New Roman" w:hAnsi="Times New Roman" w:cs="Times New Roman"/>
                <w:sz w:val="24"/>
                <w:szCs w:val="24"/>
              </w:rPr>
            </w:pPr>
            <w:r w:rsidRPr="00D00FFA">
              <w:rPr>
                <w:rFonts w:ascii="Times New Roman" w:hAnsi="Times New Roman" w:cs="Times New Roman"/>
                <w:sz w:val="24"/>
                <w:szCs w:val="24"/>
              </w:rPr>
              <w:t>В стадії розробки</w:t>
            </w:r>
          </w:p>
        </w:tc>
        <w:tc>
          <w:tcPr>
            <w:tcW w:w="1622"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C67B33" w:rsidRPr="00D00FFA" w:rsidRDefault="00C67B33" w:rsidP="00F15B1F">
            <w:pPr>
              <w:widowControl w:val="0"/>
              <w:spacing w:after="0"/>
              <w:jc w:val="center"/>
              <w:rPr>
                <w:rFonts w:ascii="Times New Roman" w:hAnsi="Times New Roman" w:cs="Times New Roman"/>
                <w:sz w:val="24"/>
                <w:szCs w:val="24"/>
              </w:rPr>
            </w:pPr>
            <w:r w:rsidRPr="00D00FFA">
              <w:rPr>
                <w:rFonts w:ascii="Times New Roman" w:hAnsi="Times New Roman" w:cs="Times New Roman"/>
                <w:sz w:val="24"/>
                <w:szCs w:val="24"/>
              </w:rPr>
              <w:t>В стадії розробки</w:t>
            </w:r>
          </w:p>
        </w:tc>
      </w:tr>
      <w:tr w:rsidR="00C67B33" w:rsidRPr="00D00FFA" w:rsidTr="005B397E">
        <w:trPr>
          <w:trHeight w:val="135"/>
        </w:trPr>
        <w:tc>
          <w:tcPr>
            <w:tcW w:w="682" w:type="dxa"/>
            <w:tcBorders>
              <w:top w:val="single" w:sz="8" w:space="0" w:color="000000"/>
              <w:left w:val="single" w:sz="8" w:space="0" w:color="000000"/>
              <w:bottom w:val="single" w:sz="8" w:space="0" w:color="000000"/>
            </w:tcBorders>
            <w:shd w:val="clear" w:color="auto" w:fill="auto"/>
            <w:vAlign w:val="center"/>
          </w:tcPr>
          <w:p w:rsidR="00C67B33" w:rsidRPr="00D00FFA" w:rsidRDefault="00C67B33" w:rsidP="00F15B1F">
            <w:pPr>
              <w:widowControl w:val="0"/>
              <w:spacing w:after="0"/>
              <w:jc w:val="center"/>
              <w:rPr>
                <w:rFonts w:ascii="Times New Roman" w:hAnsi="Times New Roman" w:cs="Times New Roman"/>
                <w:sz w:val="24"/>
                <w:szCs w:val="24"/>
              </w:rPr>
            </w:pPr>
            <w:r>
              <w:rPr>
                <w:rFonts w:ascii="Times New Roman" w:hAnsi="Times New Roman" w:cs="Times New Roman"/>
                <w:sz w:val="24"/>
                <w:szCs w:val="24"/>
              </w:rPr>
              <w:t>2</w:t>
            </w:r>
          </w:p>
        </w:tc>
        <w:tc>
          <w:tcPr>
            <w:tcW w:w="5212" w:type="dxa"/>
            <w:gridSpan w:val="2"/>
            <w:tcBorders>
              <w:top w:val="single" w:sz="8" w:space="0" w:color="000000"/>
              <w:left w:val="single" w:sz="4" w:space="0" w:color="000000"/>
              <w:bottom w:val="single" w:sz="8" w:space="0" w:color="000000"/>
            </w:tcBorders>
            <w:shd w:val="clear" w:color="auto" w:fill="auto"/>
          </w:tcPr>
          <w:p w:rsidR="00C67B33" w:rsidRPr="00D00FFA" w:rsidRDefault="002C452B" w:rsidP="00F15B1F">
            <w:pPr>
              <w:widowControl w:val="0"/>
              <w:spacing w:after="0"/>
              <w:rPr>
                <w:rFonts w:ascii="Times New Roman" w:hAnsi="Times New Roman" w:cs="Times New Roman"/>
                <w:sz w:val="24"/>
                <w:szCs w:val="24"/>
              </w:rPr>
            </w:pPr>
            <w:r>
              <w:rPr>
                <w:rFonts w:ascii="Times New Roman" w:hAnsi="Times New Roman" w:cs="Times New Roman"/>
                <w:sz w:val="24"/>
                <w:szCs w:val="24"/>
              </w:rPr>
              <w:t>Реконструкція</w:t>
            </w:r>
            <w:r w:rsidR="00C67B33" w:rsidRPr="00D00FFA">
              <w:rPr>
                <w:rFonts w:ascii="Times New Roman" w:hAnsi="Times New Roman" w:cs="Times New Roman"/>
                <w:sz w:val="24"/>
                <w:szCs w:val="24"/>
              </w:rPr>
              <w:t xml:space="preserve"> </w:t>
            </w:r>
            <w:r w:rsidR="00B60078">
              <w:rPr>
                <w:rFonts w:ascii="Times New Roman" w:hAnsi="Times New Roman" w:cs="Times New Roman"/>
                <w:sz w:val="24"/>
                <w:szCs w:val="24"/>
              </w:rPr>
              <w:t>ОЗ Чаплинська спеціалізована школа</w:t>
            </w:r>
          </w:p>
        </w:tc>
        <w:tc>
          <w:tcPr>
            <w:tcW w:w="1598" w:type="dxa"/>
            <w:gridSpan w:val="3"/>
            <w:tcBorders>
              <w:top w:val="single" w:sz="8" w:space="0" w:color="000000"/>
              <w:left w:val="single" w:sz="4" w:space="0" w:color="000000"/>
              <w:bottom w:val="single" w:sz="8" w:space="0" w:color="000000"/>
            </w:tcBorders>
            <w:shd w:val="clear" w:color="auto" w:fill="auto"/>
            <w:vAlign w:val="center"/>
          </w:tcPr>
          <w:p w:rsidR="00C67B33" w:rsidRPr="00D00FFA" w:rsidRDefault="00C67B33" w:rsidP="00F15B1F">
            <w:pPr>
              <w:widowControl w:val="0"/>
              <w:spacing w:after="0"/>
              <w:jc w:val="center"/>
              <w:rPr>
                <w:rFonts w:ascii="Times New Roman" w:hAnsi="Times New Roman" w:cs="Times New Roman"/>
                <w:sz w:val="24"/>
                <w:szCs w:val="24"/>
              </w:rPr>
            </w:pPr>
            <w:r w:rsidRPr="00D00FFA">
              <w:rPr>
                <w:rFonts w:ascii="Times New Roman" w:hAnsi="Times New Roman" w:cs="Times New Roman"/>
                <w:color w:val="000000"/>
                <w:sz w:val="24"/>
                <w:szCs w:val="24"/>
              </w:rPr>
              <w:t>201</w:t>
            </w:r>
            <w:r w:rsidR="00803BD0">
              <w:rPr>
                <w:rFonts w:ascii="Times New Roman" w:hAnsi="Times New Roman" w:cs="Times New Roman"/>
                <w:color w:val="000000"/>
                <w:sz w:val="24"/>
                <w:szCs w:val="24"/>
              </w:rPr>
              <w:t>8</w:t>
            </w:r>
          </w:p>
        </w:tc>
        <w:tc>
          <w:tcPr>
            <w:tcW w:w="2505" w:type="dxa"/>
            <w:tcBorders>
              <w:top w:val="single" w:sz="8" w:space="0" w:color="000000"/>
              <w:left w:val="single" w:sz="4" w:space="0" w:color="000000"/>
              <w:bottom w:val="single" w:sz="8" w:space="0" w:color="000000"/>
            </w:tcBorders>
            <w:shd w:val="clear" w:color="auto" w:fill="auto"/>
            <w:vAlign w:val="center"/>
          </w:tcPr>
          <w:p w:rsidR="00C67B33" w:rsidRPr="00D00FFA" w:rsidRDefault="00C67B33" w:rsidP="00F15B1F">
            <w:pPr>
              <w:widowControl w:val="0"/>
              <w:spacing w:after="0"/>
              <w:jc w:val="center"/>
              <w:rPr>
                <w:rFonts w:ascii="Times New Roman" w:hAnsi="Times New Roman" w:cs="Times New Roman"/>
                <w:sz w:val="24"/>
                <w:szCs w:val="24"/>
              </w:rPr>
            </w:pPr>
            <w:r w:rsidRPr="00D00FFA">
              <w:rPr>
                <w:rFonts w:ascii="Times New Roman" w:hAnsi="Times New Roman" w:cs="Times New Roman"/>
                <w:color w:val="000000"/>
                <w:sz w:val="24"/>
                <w:szCs w:val="24"/>
              </w:rPr>
              <w:t>Здійснення енергозберігаючих заходів</w:t>
            </w:r>
          </w:p>
        </w:tc>
        <w:tc>
          <w:tcPr>
            <w:tcW w:w="1590" w:type="dxa"/>
            <w:gridSpan w:val="4"/>
            <w:tcBorders>
              <w:top w:val="single" w:sz="4" w:space="0" w:color="000000"/>
              <w:left w:val="single" w:sz="4" w:space="0" w:color="000000"/>
              <w:bottom w:val="single" w:sz="4" w:space="0" w:color="000000"/>
            </w:tcBorders>
            <w:shd w:val="clear" w:color="auto" w:fill="auto"/>
            <w:vAlign w:val="center"/>
          </w:tcPr>
          <w:p w:rsidR="00C67B33" w:rsidRPr="00D00FFA" w:rsidRDefault="00C67B33" w:rsidP="00F15B1F">
            <w:pPr>
              <w:widowControl w:val="0"/>
              <w:spacing w:after="0"/>
              <w:jc w:val="center"/>
              <w:rPr>
                <w:rFonts w:ascii="Times New Roman" w:hAnsi="Times New Roman" w:cs="Times New Roman"/>
                <w:sz w:val="24"/>
                <w:szCs w:val="24"/>
              </w:rPr>
            </w:pPr>
            <w:r w:rsidRPr="00D00FFA">
              <w:rPr>
                <w:rFonts w:ascii="Times New Roman" w:hAnsi="Times New Roman" w:cs="Times New Roman"/>
                <w:sz w:val="24"/>
                <w:szCs w:val="24"/>
              </w:rPr>
              <w:t>В стадії розробки</w:t>
            </w:r>
          </w:p>
        </w:tc>
        <w:tc>
          <w:tcPr>
            <w:tcW w:w="1589" w:type="dxa"/>
            <w:gridSpan w:val="2"/>
            <w:tcBorders>
              <w:top w:val="single" w:sz="4" w:space="0" w:color="000000"/>
              <w:left w:val="single" w:sz="4" w:space="0" w:color="000000"/>
              <w:bottom w:val="single" w:sz="4" w:space="0" w:color="000000"/>
            </w:tcBorders>
            <w:shd w:val="clear" w:color="auto" w:fill="auto"/>
            <w:vAlign w:val="center"/>
          </w:tcPr>
          <w:p w:rsidR="00C67B33" w:rsidRPr="00D00FFA" w:rsidRDefault="00C67B33" w:rsidP="00F15B1F">
            <w:pPr>
              <w:widowControl w:val="0"/>
              <w:spacing w:after="0"/>
              <w:jc w:val="center"/>
              <w:rPr>
                <w:rFonts w:ascii="Times New Roman" w:hAnsi="Times New Roman" w:cs="Times New Roman"/>
                <w:sz w:val="24"/>
                <w:szCs w:val="24"/>
              </w:rPr>
            </w:pPr>
            <w:r w:rsidRPr="00D00FFA">
              <w:rPr>
                <w:rFonts w:ascii="Times New Roman" w:hAnsi="Times New Roman" w:cs="Times New Roman"/>
                <w:sz w:val="24"/>
                <w:szCs w:val="24"/>
              </w:rPr>
              <w:t>В стадії розробки</w:t>
            </w:r>
          </w:p>
        </w:tc>
        <w:tc>
          <w:tcPr>
            <w:tcW w:w="1622"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C67B33" w:rsidRPr="00D00FFA" w:rsidRDefault="00C67B33" w:rsidP="00F15B1F">
            <w:pPr>
              <w:widowControl w:val="0"/>
              <w:spacing w:after="0"/>
              <w:jc w:val="center"/>
              <w:rPr>
                <w:rFonts w:ascii="Times New Roman" w:hAnsi="Times New Roman" w:cs="Times New Roman"/>
                <w:sz w:val="24"/>
                <w:szCs w:val="24"/>
              </w:rPr>
            </w:pPr>
            <w:r w:rsidRPr="00D00FFA">
              <w:rPr>
                <w:rFonts w:ascii="Times New Roman" w:hAnsi="Times New Roman" w:cs="Times New Roman"/>
                <w:sz w:val="24"/>
                <w:szCs w:val="24"/>
              </w:rPr>
              <w:t>В стадії розробки</w:t>
            </w:r>
          </w:p>
        </w:tc>
      </w:tr>
      <w:tr w:rsidR="00C67B33" w:rsidRPr="00D00FFA" w:rsidTr="005B397E">
        <w:trPr>
          <w:trHeight w:val="135"/>
        </w:trPr>
        <w:tc>
          <w:tcPr>
            <w:tcW w:w="682" w:type="dxa"/>
            <w:tcBorders>
              <w:top w:val="single" w:sz="8" w:space="0" w:color="000000"/>
              <w:left w:val="single" w:sz="8" w:space="0" w:color="000000"/>
              <w:bottom w:val="single" w:sz="8" w:space="0" w:color="000000"/>
            </w:tcBorders>
            <w:shd w:val="clear" w:color="auto" w:fill="auto"/>
            <w:vAlign w:val="center"/>
          </w:tcPr>
          <w:p w:rsidR="00C67B33" w:rsidRPr="00D00FFA" w:rsidRDefault="00C67B33" w:rsidP="00F15B1F">
            <w:pPr>
              <w:widowControl w:val="0"/>
              <w:snapToGrid w:val="0"/>
              <w:spacing w:after="0"/>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3</w:t>
            </w:r>
          </w:p>
        </w:tc>
        <w:tc>
          <w:tcPr>
            <w:tcW w:w="5212" w:type="dxa"/>
            <w:gridSpan w:val="2"/>
            <w:tcBorders>
              <w:top w:val="single" w:sz="8" w:space="0" w:color="000000"/>
              <w:left w:val="single" w:sz="4" w:space="0" w:color="000000"/>
              <w:bottom w:val="single" w:sz="8" w:space="0" w:color="000000"/>
            </w:tcBorders>
            <w:shd w:val="clear" w:color="auto" w:fill="auto"/>
            <w:vAlign w:val="center"/>
          </w:tcPr>
          <w:p w:rsidR="00C67B33" w:rsidRPr="00D00FFA" w:rsidRDefault="00C67B33" w:rsidP="00F15B1F">
            <w:pPr>
              <w:widowControl w:val="0"/>
              <w:spacing w:after="0"/>
              <w:rPr>
                <w:rFonts w:ascii="Times New Roman" w:hAnsi="Times New Roman" w:cs="Times New Roman"/>
                <w:sz w:val="24"/>
                <w:szCs w:val="24"/>
              </w:rPr>
            </w:pPr>
            <w:r w:rsidRPr="00D00FFA">
              <w:rPr>
                <w:rFonts w:ascii="Times New Roman" w:hAnsi="Times New Roman" w:cs="Times New Roman"/>
                <w:sz w:val="24"/>
                <w:szCs w:val="24"/>
              </w:rPr>
              <w:t xml:space="preserve">Капітальний ремонт покрівлі перехідної галереї </w:t>
            </w:r>
            <w:r w:rsidR="00B60078">
              <w:rPr>
                <w:rFonts w:ascii="Times New Roman" w:hAnsi="Times New Roman" w:cs="Times New Roman"/>
                <w:sz w:val="24"/>
                <w:szCs w:val="24"/>
              </w:rPr>
              <w:t xml:space="preserve">ОЗ </w:t>
            </w:r>
            <w:r w:rsidRPr="00D00FFA">
              <w:rPr>
                <w:rFonts w:ascii="Times New Roman" w:hAnsi="Times New Roman" w:cs="Times New Roman"/>
                <w:sz w:val="24"/>
                <w:szCs w:val="24"/>
              </w:rPr>
              <w:t>НВК «Чаплинська школа-гімназія»</w:t>
            </w:r>
          </w:p>
        </w:tc>
        <w:tc>
          <w:tcPr>
            <w:tcW w:w="1598" w:type="dxa"/>
            <w:gridSpan w:val="3"/>
            <w:tcBorders>
              <w:top w:val="single" w:sz="8" w:space="0" w:color="000000"/>
              <w:left w:val="single" w:sz="4" w:space="0" w:color="000000"/>
              <w:bottom w:val="single" w:sz="8" w:space="0" w:color="000000"/>
              <w:right w:val="single" w:sz="4" w:space="0" w:color="auto"/>
            </w:tcBorders>
            <w:shd w:val="clear" w:color="auto" w:fill="auto"/>
            <w:vAlign w:val="center"/>
          </w:tcPr>
          <w:p w:rsidR="00C67B33" w:rsidRPr="00D00FFA" w:rsidRDefault="00C67B33" w:rsidP="00F15B1F">
            <w:pPr>
              <w:widowControl w:val="0"/>
              <w:snapToGrid w:val="0"/>
              <w:spacing w:after="0"/>
              <w:jc w:val="center"/>
              <w:rPr>
                <w:rFonts w:ascii="Times New Roman" w:hAnsi="Times New Roman" w:cs="Times New Roman"/>
                <w:bCs/>
                <w:color w:val="000000"/>
                <w:sz w:val="24"/>
                <w:szCs w:val="24"/>
              </w:rPr>
            </w:pPr>
            <w:r w:rsidRPr="00D00FFA">
              <w:rPr>
                <w:rFonts w:ascii="Times New Roman" w:hAnsi="Times New Roman" w:cs="Times New Roman"/>
                <w:bCs/>
                <w:color w:val="000000"/>
                <w:sz w:val="24"/>
                <w:szCs w:val="24"/>
              </w:rPr>
              <w:t>201</w:t>
            </w:r>
            <w:r w:rsidR="00803BD0">
              <w:rPr>
                <w:rFonts w:ascii="Times New Roman" w:hAnsi="Times New Roman" w:cs="Times New Roman"/>
                <w:bCs/>
                <w:color w:val="000000"/>
                <w:sz w:val="24"/>
                <w:szCs w:val="24"/>
              </w:rPr>
              <w:t>8</w:t>
            </w:r>
          </w:p>
        </w:tc>
        <w:tc>
          <w:tcPr>
            <w:tcW w:w="2505" w:type="dxa"/>
            <w:tcBorders>
              <w:top w:val="single" w:sz="8" w:space="0" w:color="000000"/>
              <w:left w:val="single" w:sz="4" w:space="0" w:color="auto"/>
              <w:bottom w:val="single" w:sz="8" w:space="0" w:color="000000"/>
            </w:tcBorders>
            <w:shd w:val="clear" w:color="auto" w:fill="auto"/>
            <w:vAlign w:val="center"/>
          </w:tcPr>
          <w:p w:rsidR="00C67B33" w:rsidRPr="00D00FFA" w:rsidRDefault="00C67B33" w:rsidP="00F15B1F">
            <w:pPr>
              <w:widowControl w:val="0"/>
              <w:snapToGrid w:val="0"/>
              <w:spacing w:after="0"/>
              <w:jc w:val="center"/>
              <w:rPr>
                <w:rFonts w:ascii="Times New Roman" w:hAnsi="Times New Roman" w:cs="Times New Roman"/>
                <w:bCs/>
                <w:color w:val="000000"/>
                <w:sz w:val="24"/>
                <w:szCs w:val="24"/>
              </w:rPr>
            </w:pPr>
            <w:r w:rsidRPr="00D00FFA">
              <w:rPr>
                <w:rFonts w:ascii="Times New Roman" w:hAnsi="Times New Roman" w:cs="Times New Roman"/>
                <w:bCs/>
                <w:color w:val="000000"/>
                <w:sz w:val="24"/>
                <w:szCs w:val="24"/>
              </w:rPr>
              <w:t>Відремонтована покрівля НВК</w:t>
            </w:r>
          </w:p>
        </w:tc>
        <w:tc>
          <w:tcPr>
            <w:tcW w:w="1590" w:type="dxa"/>
            <w:gridSpan w:val="4"/>
            <w:tcBorders>
              <w:top w:val="single" w:sz="4" w:space="0" w:color="000000"/>
              <w:left w:val="single" w:sz="4" w:space="0" w:color="000000"/>
              <w:bottom w:val="single" w:sz="4" w:space="0" w:color="000000"/>
            </w:tcBorders>
            <w:shd w:val="clear" w:color="auto" w:fill="auto"/>
            <w:vAlign w:val="bottom"/>
          </w:tcPr>
          <w:p w:rsidR="00C67B33" w:rsidRPr="00D00FFA" w:rsidRDefault="00C67B33" w:rsidP="00F15B1F">
            <w:pPr>
              <w:spacing w:after="0"/>
              <w:jc w:val="center"/>
              <w:rPr>
                <w:rFonts w:ascii="Times New Roman" w:hAnsi="Times New Roman" w:cs="Times New Roman"/>
                <w:sz w:val="24"/>
                <w:szCs w:val="24"/>
              </w:rPr>
            </w:pPr>
            <w:r w:rsidRPr="00D00FFA">
              <w:rPr>
                <w:rFonts w:ascii="Times New Roman" w:hAnsi="Times New Roman" w:cs="Times New Roman"/>
                <w:sz w:val="24"/>
                <w:szCs w:val="24"/>
              </w:rPr>
              <w:t>В стадії розробки</w:t>
            </w:r>
          </w:p>
        </w:tc>
        <w:tc>
          <w:tcPr>
            <w:tcW w:w="1589" w:type="dxa"/>
            <w:gridSpan w:val="2"/>
            <w:tcBorders>
              <w:top w:val="single" w:sz="4" w:space="0" w:color="000000"/>
              <w:left w:val="single" w:sz="4" w:space="0" w:color="000000"/>
              <w:bottom w:val="single" w:sz="4" w:space="0" w:color="000000"/>
            </w:tcBorders>
            <w:shd w:val="clear" w:color="auto" w:fill="auto"/>
            <w:vAlign w:val="bottom"/>
          </w:tcPr>
          <w:p w:rsidR="00C67B33" w:rsidRPr="00D00FFA" w:rsidRDefault="00C67B33" w:rsidP="00F15B1F">
            <w:pPr>
              <w:spacing w:after="0"/>
              <w:jc w:val="center"/>
              <w:rPr>
                <w:rFonts w:ascii="Times New Roman" w:hAnsi="Times New Roman" w:cs="Times New Roman"/>
                <w:sz w:val="24"/>
                <w:szCs w:val="24"/>
              </w:rPr>
            </w:pPr>
            <w:r w:rsidRPr="00D00FFA">
              <w:rPr>
                <w:rFonts w:ascii="Times New Roman" w:hAnsi="Times New Roman" w:cs="Times New Roman"/>
                <w:sz w:val="24"/>
                <w:szCs w:val="24"/>
              </w:rPr>
              <w:t>В стадії розробки</w:t>
            </w:r>
          </w:p>
        </w:tc>
        <w:tc>
          <w:tcPr>
            <w:tcW w:w="1622" w:type="dxa"/>
            <w:gridSpan w:val="3"/>
            <w:tcBorders>
              <w:top w:val="single" w:sz="4" w:space="0" w:color="000000"/>
              <w:left w:val="single" w:sz="4" w:space="0" w:color="000000"/>
              <w:bottom w:val="single" w:sz="4" w:space="0" w:color="000000"/>
              <w:right w:val="single" w:sz="4" w:space="0" w:color="000000"/>
            </w:tcBorders>
            <w:shd w:val="clear" w:color="auto" w:fill="auto"/>
            <w:vAlign w:val="bottom"/>
          </w:tcPr>
          <w:p w:rsidR="00C67B33" w:rsidRPr="00D00FFA" w:rsidRDefault="00C67B33" w:rsidP="00F15B1F">
            <w:pPr>
              <w:spacing w:after="0"/>
              <w:jc w:val="center"/>
              <w:rPr>
                <w:rFonts w:ascii="Times New Roman" w:hAnsi="Times New Roman" w:cs="Times New Roman"/>
                <w:sz w:val="24"/>
                <w:szCs w:val="24"/>
              </w:rPr>
            </w:pPr>
            <w:r w:rsidRPr="00D00FFA">
              <w:rPr>
                <w:rFonts w:ascii="Times New Roman" w:hAnsi="Times New Roman" w:cs="Times New Roman"/>
                <w:sz w:val="24"/>
                <w:szCs w:val="24"/>
              </w:rPr>
              <w:t>В стадії розробки</w:t>
            </w:r>
          </w:p>
        </w:tc>
      </w:tr>
      <w:tr w:rsidR="00C67B33" w:rsidRPr="00D00FFA" w:rsidTr="00971216">
        <w:trPr>
          <w:trHeight w:val="375"/>
        </w:trPr>
        <w:tc>
          <w:tcPr>
            <w:tcW w:w="682" w:type="dxa"/>
            <w:tcBorders>
              <w:top w:val="single" w:sz="8" w:space="0" w:color="000000"/>
              <w:left w:val="single" w:sz="8" w:space="0" w:color="000000"/>
              <w:bottom w:val="single" w:sz="4" w:space="0" w:color="auto"/>
              <w:right w:val="single" w:sz="4" w:space="0" w:color="auto"/>
            </w:tcBorders>
            <w:shd w:val="clear" w:color="auto" w:fill="auto"/>
            <w:vAlign w:val="center"/>
          </w:tcPr>
          <w:p w:rsidR="00C67B33" w:rsidRPr="00D00FFA" w:rsidRDefault="00C67B33" w:rsidP="00F15B1F">
            <w:pPr>
              <w:widowControl w:val="0"/>
              <w:spacing w:after="0"/>
              <w:jc w:val="center"/>
              <w:rPr>
                <w:rFonts w:ascii="Times New Roman" w:hAnsi="Times New Roman" w:cs="Times New Roman"/>
                <w:b/>
                <w:color w:val="000000"/>
                <w:sz w:val="24"/>
                <w:szCs w:val="24"/>
              </w:rPr>
            </w:pPr>
          </w:p>
          <w:p w:rsidR="00C67B33" w:rsidRPr="00D00FFA" w:rsidRDefault="00C67B33" w:rsidP="00F15B1F">
            <w:pPr>
              <w:widowControl w:val="0"/>
              <w:spacing w:after="0"/>
              <w:jc w:val="center"/>
              <w:rPr>
                <w:rFonts w:ascii="Times New Roman" w:hAnsi="Times New Roman" w:cs="Times New Roman"/>
                <w:sz w:val="24"/>
                <w:szCs w:val="24"/>
              </w:rPr>
            </w:pPr>
            <w:r>
              <w:rPr>
                <w:rFonts w:ascii="Times New Roman" w:hAnsi="Times New Roman" w:cs="Times New Roman"/>
                <w:sz w:val="24"/>
                <w:szCs w:val="24"/>
              </w:rPr>
              <w:t>4</w:t>
            </w:r>
          </w:p>
        </w:tc>
        <w:tc>
          <w:tcPr>
            <w:tcW w:w="5219" w:type="dxa"/>
            <w:gridSpan w:val="3"/>
            <w:tcBorders>
              <w:top w:val="single" w:sz="8" w:space="0" w:color="000000"/>
              <w:left w:val="single" w:sz="4" w:space="0" w:color="auto"/>
              <w:bottom w:val="single" w:sz="4" w:space="0" w:color="auto"/>
              <w:right w:val="single" w:sz="4" w:space="0" w:color="auto"/>
            </w:tcBorders>
            <w:shd w:val="clear" w:color="auto" w:fill="auto"/>
            <w:vAlign w:val="center"/>
          </w:tcPr>
          <w:p w:rsidR="00C67B33" w:rsidRPr="00D00FFA" w:rsidRDefault="00C67B33" w:rsidP="00F15B1F">
            <w:pPr>
              <w:widowControl w:val="0"/>
              <w:spacing w:after="0"/>
              <w:rPr>
                <w:rFonts w:ascii="Times New Roman" w:hAnsi="Times New Roman" w:cs="Times New Roman"/>
                <w:sz w:val="24"/>
                <w:szCs w:val="24"/>
              </w:rPr>
            </w:pPr>
            <w:r w:rsidRPr="00D00FFA">
              <w:rPr>
                <w:rFonts w:ascii="Times New Roman" w:hAnsi="Times New Roman" w:cs="Times New Roman"/>
                <w:sz w:val="24"/>
                <w:szCs w:val="24"/>
              </w:rPr>
              <w:t>Капітальний ремонт системи</w:t>
            </w:r>
            <w:r w:rsidR="006335C6">
              <w:rPr>
                <w:rFonts w:ascii="Times New Roman" w:hAnsi="Times New Roman" w:cs="Times New Roman"/>
                <w:sz w:val="24"/>
                <w:szCs w:val="24"/>
              </w:rPr>
              <w:t xml:space="preserve"> водовідведення Чаплинський ясла</w:t>
            </w:r>
            <w:r w:rsidRPr="00D00FFA">
              <w:rPr>
                <w:rFonts w:ascii="Times New Roman" w:hAnsi="Times New Roman" w:cs="Times New Roman"/>
                <w:sz w:val="24"/>
                <w:szCs w:val="24"/>
              </w:rPr>
              <w:t xml:space="preserve">-садок №1 «Вишенька» </w:t>
            </w:r>
          </w:p>
        </w:tc>
        <w:tc>
          <w:tcPr>
            <w:tcW w:w="1591" w:type="dxa"/>
            <w:gridSpan w:val="2"/>
            <w:tcBorders>
              <w:top w:val="single" w:sz="8" w:space="0" w:color="000000"/>
              <w:left w:val="single" w:sz="4" w:space="0" w:color="auto"/>
              <w:bottom w:val="single" w:sz="4" w:space="0" w:color="auto"/>
              <w:right w:val="single" w:sz="4" w:space="0" w:color="auto"/>
            </w:tcBorders>
            <w:shd w:val="clear" w:color="auto" w:fill="auto"/>
            <w:vAlign w:val="center"/>
          </w:tcPr>
          <w:p w:rsidR="00C67B33" w:rsidRPr="00D00FFA" w:rsidRDefault="00C67B33" w:rsidP="00F15B1F">
            <w:pPr>
              <w:widowControl w:val="0"/>
              <w:spacing w:after="0"/>
              <w:jc w:val="center"/>
              <w:rPr>
                <w:rFonts w:ascii="Times New Roman" w:hAnsi="Times New Roman" w:cs="Times New Roman"/>
                <w:b/>
                <w:color w:val="000000"/>
                <w:sz w:val="24"/>
                <w:szCs w:val="24"/>
              </w:rPr>
            </w:pPr>
          </w:p>
          <w:p w:rsidR="00C67B33" w:rsidRPr="00D00FFA" w:rsidRDefault="00C67B33" w:rsidP="00F15B1F">
            <w:pPr>
              <w:widowControl w:val="0"/>
              <w:spacing w:after="0"/>
              <w:jc w:val="center"/>
              <w:rPr>
                <w:rFonts w:ascii="Times New Roman" w:hAnsi="Times New Roman" w:cs="Times New Roman"/>
                <w:sz w:val="24"/>
                <w:szCs w:val="24"/>
              </w:rPr>
            </w:pPr>
            <w:r w:rsidRPr="00D00FFA">
              <w:rPr>
                <w:rFonts w:ascii="Times New Roman" w:hAnsi="Times New Roman" w:cs="Times New Roman"/>
                <w:sz w:val="24"/>
                <w:szCs w:val="24"/>
              </w:rPr>
              <w:t>201</w:t>
            </w:r>
            <w:r w:rsidR="00803BD0">
              <w:rPr>
                <w:rFonts w:ascii="Times New Roman" w:hAnsi="Times New Roman" w:cs="Times New Roman"/>
                <w:sz w:val="24"/>
                <w:szCs w:val="24"/>
              </w:rPr>
              <w:t>8</w:t>
            </w:r>
          </w:p>
        </w:tc>
        <w:tc>
          <w:tcPr>
            <w:tcW w:w="2515" w:type="dxa"/>
            <w:gridSpan w:val="2"/>
            <w:tcBorders>
              <w:top w:val="single" w:sz="8" w:space="0" w:color="000000"/>
              <w:left w:val="single" w:sz="4" w:space="0" w:color="auto"/>
              <w:bottom w:val="single" w:sz="4" w:space="0" w:color="auto"/>
              <w:right w:val="single" w:sz="4" w:space="0" w:color="auto"/>
            </w:tcBorders>
            <w:shd w:val="clear" w:color="auto" w:fill="auto"/>
            <w:vAlign w:val="center"/>
          </w:tcPr>
          <w:p w:rsidR="00C67B33" w:rsidRPr="00D00FFA" w:rsidRDefault="00C67B33" w:rsidP="00F15B1F">
            <w:pPr>
              <w:widowControl w:val="0"/>
              <w:spacing w:after="0"/>
              <w:jc w:val="center"/>
              <w:rPr>
                <w:rFonts w:ascii="Times New Roman" w:hAnsi="Times New Roman" w:cs="Times New Roman"/>
                <w:color w:val="000000"/>
                <w:sz w:val="24"/>
                <w:szCs w:val="24"/>
              </w:rPr>
            </w:pPr>
            <w:r w:rsidRPr="00D00FFA">
              <w:rPr>
                <w:rFonts w:ascii="Times New Roman" w:hAnsi="Times New Roman" w:cs="Times New Roman"/>
                <w:color w:val="000000"/>
                <w:sz w:val="24"/>
                <w:szCs w:val="24"/>
              </w:rPr>
              <w:t>Відремонтована каналізаці</w:t>
            </w:r>
            <w:r>
              <w:rPr>
                <w:rFonts w:ascii="Times New Roman" w:hAnsi="Times New Roman" w:cs="Times New Roman"/>
                <w:color w:val="000000"/>
                <w:sz w:val="24"/>
                <w:szCs w:val="24"/>
              </w:rPr>
              <w:t>йна система у дитячому садочку</w:t>
            </w:r>
          </w:p>
        </w:tc>
        <w:tc>
          <w:tcPr>
            <w:tcW w:w="1451" w:type="dxa"/>
            <w:tcBorders>
              <w:top w:val="single" w:sz="8" w:space="0" w:color="000000"/>
              <w:left w:val="single" w:sz="4" w:space="0" w:color="auto"/>
              <w:bottom w:val="single" w:sz="4" w:space="0" w:color="auto"/>
              <w:right w:val="single" w:sz="4" w:space="0" w:color="auto"/>
            </w:tcBorders>
            <w:shd w:val="clear" w:color="auto" w:fill="auto"/>
            <w:vAlign w:val="center"/>
          </w:tcPr>
          <w:p w:rsidR="00C67B33" w:rsidRPr="00D00FFA" w:rsidRDefault="00C67B33" w:rsidP="00F15B1F">
            <w:pPr>
              <w:widowControl w:val="0"/>
              <w:spacing w:after="0"/>
              <w:jc w:val="center"/>
              <w:rPr>
                <w:rFonts w:ascii="Times New Roman" w:hAnsi="Times New Roman" w:cs="Times New Roman"/>
                <w:b/>
                <w:color w:val="000000"/>
                <w:sz w:val="24"/>
                <w:szCs w:val="24"/>
              </w:rPr>
            </w:pPr>
            <w:r w:rsidRPr="00D00FFA">
              <w:rPr>
                <w:rFonts w:ascii="Times New Roman" w:hAnsi="Times New Roman" w:cs="Times New Roman"/>
                <w:sz w:val="24"/>
                <w:szCs w:val="24"/>
              </w:rPr>
              <w:t>В стадії розробки</w:t>
            </w:r>
          </w:p>
        </w:tc>
        <w:tc>
          <w:tcPr>
            <w:tcW w:w="1727" w:type="dxa"/>
            <w:gridSpan w:val="5"/>
            <w:tcBorders>
              <w:top w:val="single" w:sz="8" w:space="0" w:color="000000"/>
              <w:left w:val="single" w:sz="4" w:space="0" w:color="auto"/>
              <w:bottom w:val="single" w:sz="4" w:space="0" w:color="auto"/>
              <w:right w:val="single" w:sz="4" w:space="0" w:color="auto"/>
            </w:tcBorders>
            <w:shd w:val="clear" w:color="auto" w:fill="auto"/>
            <w:vAlign w:val="center"/>
          </w:tcPr>
          <w:p w:rsidR="00C67B33" w:rsidRPr="00D00FFA" w:rsidRDefault="00C67B33" w:rsidP="00F15B1F">
            <w:pPr>
              <w:widowControl w:val="0"/>
              <w:spacing w:after="0"/>
              <w:jc w:val="center"/>
              <w:rPr>
                <w:rFonts w:ascii="Times New Roman" w:hAnsi="Times New Roman" w:cs="Times New Roman"/>
                <w:b/>
                <w:color w:val="000000"/>
                <w:sz w:val="24"/>
                <w:szCs w:val="24"/>
              </w:rPr>
            </w:pPr>
            <w:r w:rsidRPr="00D00FFA">
              <w:rPr>
                <w:rFonts w:ascii="Times New Roman" w:hAnsi="Times New Roman" w:cs="Times New Roman"/>
                <w:sz w:val="24"/>
                <w:szCs w:val="24"/>
              </w:rPr>
              <w:t>В стадії розробки</w:t>
            </w:r>
          </w:p>
        </w:tc>
        <w:tc>
          <w:tcPr>
            <w:tcW w:w="1613" w:type="dxa"/>
            <w:gridSpan w:val="2"/>
            <w:tcBorders>
              <w:top w:val="single" w:sz="8" w:space="0" w:color="000000"/>
              <w:left w:val="single" w:sz="4" w:space="0" w:color="auto"/>
              <w:bottom w:val="single" w:sz="4" w:space="0" w:color="auto"/>
              <w:right w:val="single" w:sz="4" w:space="0" w:color="000000"/>
            </w:tcBorders>
            <w:shd w:val="clear" w:color="auto" w:fill="auto"/>
            <w:vAlign w:val="center"/>
          </w:tcPr>
          <w:p w:rsidR="00C67B33" w:rsidRPr="00D00FFA" w:rsidRDefault="00C67B33" w:rsidP="00F15B1F">
            <w:pPr>
              <w:spacing w:after="0"/>
              <w:jc w:val="center"/>
              <w:rPr>
                <w:rFonts w:ascii="Times New Roman" w:hAnsi="Times New Roman" w:cs="Times New Roman"/>
                <w:sz w:val="24"/>
                <w:szCs w:val="24"/>
              </w:rPr>
            </w:pPr>
            <w:r>
              <w:rPr>
                <w:rFonts w:ascii="Times New Roman" w:hAnsi="Times New Roman" w:cs="Times New Roman"/>
                <w:sz w:val="24"/>
                <w:szCs w:val="24"/>
              </w:rPr>
              <w:t>В стадії        розробки</w:t>
            </w:r>
          </w:p>
        </w:tc>
      </w:tr>
      <w:tr w:rsidR="00C67B33" w:rsidRPr="00D00FFA" w:rsidTr="00971216">
        <w:trPr>
          <w:trHeight w:val="510"/>
        </w:trPr>
        <w:tc>
          <w:tcPr>
            <w:tcW w:w="682" w:type="dxa"/>
            <w:tcBorders>
              <w:top w:val="single" w:sz="4" w:space="0" w:color="auto"/>
              <w:left w:val="single" w:sz="8" w:space="0" w:color="000000"/>
              <w:bottom w:val="single" w:sz="4" w:space="0" w:color="auto"/>
              <w:right w:val="single" w:sz="4" w:space="0" w:color="auto"/>
            </w:tcBorders>
            <w:shd w:val="clear" w:color="auto" w:fill="auto"/>
            <w:vAlign w:val="center"/>
          </w:tcPr>
          <w:p w:rsidR="00C67B33" w:rsidRPr="00D00FFA" w:rsidRDefault="00C67B33" w:rsidP="00F15B1F">
            <w:pPr>
              <w:widowControl w:val="0"/>
              <w:spacing w:after="0"/>
              <w:rPr>
                <w:rFonts w:ascii="Times New Roman" w:hAnsi="Times New Roman" w:cs="Times New Roman"/>
                <w:color w:val="000000"/>
                <w:sz w:val="24"/>
                <w:szCs w:val="24"/>
              </w:rPr>
            </w:pPr>
            <w:r>
              <w:rPr>
                <w:rFonts w:ascii="Times New Roman" w:hAnsi="Times New Roman" w:cs="Times New Roman"/>
                <w:color w:val="000000"/>
                <w:sz w:val="24"/>
                <w:szCs w:val="24"/>
              </w:rPr>
              <w:t>5</w:t>
            </w:r>
          </w:p>
        </w:tc>
        <w:tc>
          <w:tcPr>
            <w:tcW w:w="521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67B33" w:rsidRPr="00D00FFA" w:rsidRDefault="00C67B33" w:rsidP="00F15B1F">
            <w:pPr>
              <w:widowControl w:val="0"/>
              <w:spacing w:after="0"/>
              <w:jc w:val="center"/>
              <w:rPr>
                <w:rFonts w:ascii="Times New Roman" w:hAnsi="Times New Roman" w:cs="Times New Roman"/>
                <w:color w:val="000000"/>
                <w:sz w:val="24"/>
                <w:szCs w:val="24"/>
              </w:rPr>
            </w:pPr>
            <w:r w:rsidRPr="00D00FFA">
              <w:rPr>
                <w:rFonts w:ascii="Times New Roman" w:hAnsi="Times New Roman" w:cs="Times New Roman"/>
                <w:color w:val="000000"/>
                <w:sz w:val="24"/>
                <w:szCs w:val="24"/>
              </w:rPr>
              <w:t>Капітальний ремонт покрівлі Чаплинський дитячий д</w:t>
            </w:r>
            <w:r>
              <w:rPr>
                <w:rFonts w:ascii="Times New Roman" w:hAnsi="Times New Roman" w:cs="Times New Roman"/>
                <w:color w:val="000000"/>
                <w:sz w:val="24"/>
                <w:szCs w:val="24"/>
              </w:rPr>
              <w:t>ошкільний заклад №3 «Струмочок»</w:t>
            </w:r>
          </w:p>
        </w:tc>
        <w:tc>
          <w:tcPr>
            <w:tcW w:w="159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67B33" w:rsidRPr="00D00FFA" w:rsidRDefault="00C67B33" w:rsidP="00F15B1F">
            <w:pPr>
              <w:widowControl w:val="0"/>
              <w:spacing w:after="0"/>
              <w:jc w:val="center"/>
              <w:rPr>
                <w:rFonts w:ascii="Times New Roman" w:hAnsi="Times New Roman" w:cs="Times New Roman"/>
                <w:color w:val="000000"/>
              </w:rPr>
            </w:pPr>
            <w:r>
              <w:rPr>
                <w:rFonts w:ascii="Times New Roman" w:hAnsi="Times New Roman" w:cs="Times New Roman"/>
                <w:color w:val="000000"/>
              </w:rPr>
              <w:t>201</w:t>
            </w:r>
            <w:r w:rsidR="00803BD0">
              <w:rPr>
                <w:rFonts w:ascii="Times New Roman" w:hAnsi="Times New Roman" w:cs="Times New Roman"/>
                <w:color w:val="000000"/>
              </w:rPr>
              <w:t>8</w:t>
            </w:r>
          </w:p>
        </w:tc>
        <w:tc>
          <w:tcPr>
            <w:tcW w:w="251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67B33" w:rsidRPr="00D00FFA" w:rsidRDefault="00C67B33" w:rsidP="00F15B1F">
            <w:pPr>
              <w:widowControl w:val="0"/>
              <w:spacing w:after="0"/>
              <w:jc w:val="center"/>
              <w:rPr>
                <w:rFonts w:ascii="Times New Roman" w:hAnsi="Times New Roman" w:cs="Times New Roman"/>
                <w:color w:val="000000"/>
              </w:rPr>
            </w:pPr>
            <w:r w:rsidRPr="00D00FFA">
              <w:rPr>
                <w:rFonts w:ascii="Times New Roman" w:hAnsi="Times New Roman" w:cs="Times New Roman"/>
                <w:color w:val="000000"/>
              </w:rPr>
              <w:t>Відремонт</w:t>
            </w:r>
            <w:r>
              <w:rPr>
                <w:rFonts w:ascii="Times New Roman" w:hAnsi="Times New Roman" w:cs="Times New Roman"/>
                <w:color w:val="000000"/>
              </w:rPr>
              <w:t>ована покрівля дитячого закладу</w:t>
            </w:r>
          </w:p>
        </w:tc>
        <w:tc>
          <w:tcPr>
            <w:tcW w:w="1451" w:type="dxa"/>
            <w:tcBorders>
              <w:top w:val="single" w:sz="4" w:space="0" w:color="auto"/>
              <w:left w:val="single" w:sz="4" w:space="0" w:color="auto"/>
              <w:bottom w:val="single" w:sz="4" w:space="0" w:color="auto"/>
              <w:right w:val="single" w:sz="4" w:space="0" w:color="auto"/>
            </w:tcBorders>
            <w:shd w:val="clear" w:color="auto" w:fill="auto"/>
            <w:vAlign w:val="center"/>
          </w:tcPr>
          <w:p w:rsidR="00C67B33" w:rsidRPr="00D00FFA" w:rsidRDefault="00C67B33" w:rsidP="00F15B1F">
            <w:pPr>
              <w:widowControl w:val="0"/>
              <w:spacing w:after="0"/>
              <w:jc w:val="center"/>
              <w:rPr>
                <w:rFonts w:ascii="Times New Roman" w:hAnsi="Times New Roman" w:cs="Times New Roman"/>
                <w:b/>
                <w:color w:val="000000"/>
              </w:rPr>
            </w:pPr>
            <w:r w:rsidRPr="00D00FFA">
              <w:rPr>
                <w:rFonts w:ascii="Times New Roman" w:hAnsi="Times New Roman" w:cs="Times New Roman"/>
              </w:rPr>
              <w:t>В стадії розробки</w:t>
            </w:r>
          </w:p>
        </w:tc>
        <w:tc>
          <w:tcPr>
            <w:tcW w:w="1727"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C67B33" w:rsidRPr="00D00FFA" w:rsidRDefault="00C67B33" w:rsidP="00F15B1F">
            <w:pPr>
              <w:widowControl w:val="0"/>
              <w:spacing w:after="0"/>
              <w:jc w:val="center"/>
              <w:rPr>
                <w:rFonts w:ascii="Times New Roman" w:hAnsi="Times New Roman" w:cs="Times New Roman"/>
                <w:b/>
                <w:color w:val="000000"/>
              </w:rPr>
            </w:pPr>
            <w:r w:rsidRPr="00D00FFA">
              <w:rPr>
                <w:rFonts w:ascii="Times New Roman" w:hAnsi="Times New Roman" w:cs="Times New Roman"/>
              </w:rPr>
              <w:t>В стадії розробки</w:t>
            </w:r>
          </w:p>
        </w:tc>
        <w:tc>
          <w:tcPr>
            <w:tcW w:w="1613" w:type="dxa"/>
            <w:gridSpan w:val="2"/>
            <w:tcBorders>
              <w:top w:val="single" w:sz="4" w:space="0" w:color="auto"/>
              <w:left w:val="single" w:sz="4" w:space="0" w:color="auto"/>
              <w:bottom w:val="single" w:sz="4" w:space="0" w:color="auto"/>
              <w:right w:val="single" w:sz="4" w:space="0" w:color="000000"/>
            </w:tcBorders>
            <w:shd w:val="clear" w:color="auto" w:fill="auto"/>
            <w:vAlign w:val="center"/>
          </w:tcPr>
          <w:p w:rsidR="00C67B33" w:rsidRPr="00D00FFA" w:rsidRDefault="00C67B33" w:rsidP="00F15B1F">
            <w:pPr>
              <w:spacing w:after="0"/>
              <w:jc w:val="center"/>
              <w:rPr>
                <w:rFonts w:ascii="Times New Roman" w:hAnsi="Times New Roman" w:cs="Times New Roman"/>
                <w:b/>
                <w:color w:val="000000"/>
              </w:rPr>
            </w:pPr>
            <w:r w:rsidRPr="00D00FFA">
              <w:rPr>
                <w:rFonts w:ascii="Times New Roman" w:hAnsi="Times New Roman" w:cs="Times New Roman"/>
              </w:rPr>
              <w:t>В стадії розробки</w:t>
            </w:r>
          </w:p>
        </w:tc>
      </w:tr>
      <w:tr w:rsidR="00C67B33" w:rsidRPr="00D00FFA" w:rsidTr="00971216">
        <w:trPr>
          <w:trHeight w:val="360"/>
        </w:trPr>
        <w:tc>
          <w:tcPr>
            <w:tcW w:w="682" w:type="dxa"/>
            <w:tcBorders>
              <w:top w:val="single" w:sz="4" w:space="0" w:color="auto"/>
              <w:left w:val="single" w:sz="8" w:space="0" w:color="000000"/>
              <w:bottom w:val="single" w:sz="4" w:space="0" w:color="auto"/>
              <w:right w:val="single" w:sz="4" w:space="0" w:color="auto"/>
            </w:tcBorders>
            <w:shd w:val="clear" w:color="auto" w:fill="auto"/>
            <w:vAlign w:val="center"/>
          </w:tcPr>
          <w:p w:rsidR="00C67B33" w:rsidRPr="002713CF" w:rsidRDefault="00C67B33" w:rsidP="00F15B1F">
            <w:pPr>
              <w:widowControl w:val="0"/>
              <w:spacing w:after="0"/>
              <w:jc w:val="center"/>
              <w:rPr>
                <w:rFonts w:ascii="Times New Roman" w:hAnsi="Times New Roman" w:cs="Times New Roman"/>
                <w:color w:val="000000"/>
                <w:sz w:val="24"/>
                <w:szCs w:val="24"/>
              </w:rPr>
            </w:pPr>
            <w:r>
              <w:rPr>
                <w:rFonts w:ascii="Times New Roman" w:hAnsi="Times New Roman" w:cs="Times New Roman"/>
                <w:color w:val="000000"/>
                <w:sz w:val="24"/>
                <w:szCs w:val="24"/>
              </w:rPr>
              <w:t>6</w:t>
            </w:r>
          </w:p>
        </w:tc>
        <w:tc>
          <w:tcPr>
            <w:tcW w:w="5225"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C67B33" w:rsidRPr="002713CF" w:rsidRDefault="00C67B33" w:rsidP="00F15B1F">
            <w:pPr>
              <w:widowControl w:val="0"/>
              <w:spacing w:after="0"/>
              <w:jc w:val="center"/>
              <w:rPr>
                <w:rFonts w:ascii="Times New Roman" w:hAnsi="Times New Roman" w:cs="Times New Roman"/>
                <w:color w:val="000000"/>
                <w:sz w:val="24"/>
                <w:szCs w:val="24"/>
              </w:rPr>
            </w:pPr>
            <w:r w:rsidRPr="00D00FFA">
              <w:rPr>
                <w:rFonts w:ascii="Times New Roman" w:hAnsi="Times New Roman" w:cs="Times New Roman"/>
                <w:color w:val="000000"/>
                <w:sz w:val="24"/>
                <w:szCs w:val="24"/>
              </w:rPr>
              <w:t>Капітальний ремонт покрівлі Комунальний дошкільний навчальний з</w:t>
            </w:r>
            <w:r>
              <w:rPr>
                <w:rFonts w:ascii="Times New Roman" w:hAnsi="Times New Roman" w:cs="Times New Roman"/>
                <w:color w:val="000000"/>
                <w:sz w:val="24"/>
                <w:szCs w:val="24"/>
              </w:rPr>
              <w:t xml:space="preserve">аклад (дитячий садок) </w:t>
            </w:r>
            <w:r>
              <w:rPr>
                <w:rFonts w:ascii="Times New Roman" w:hAnsi="Times New Roman" w:cs="Times New Roman"/>
                <w:color w:val="000000"/>
                <w:sz w:val="24"/>
                <w:szCs w:val="24"/>
              </w:rPr>
              <w:lastRenderedPageBreak/>
              <w:t>«Малятко</w:t>
            </w:r>
          </w:p>
        </w:tc>
        <w:tc>
          <w:tcPr>
            <w:tcW w:w="1585" w:type="dxa"/>
            <w:tcBorders>
              <w:top w:val="single" w:sz="4" w:space="0" w:color="auto"/>
              <w:left w:val="single" w:sz="4" w:space="0" w:color="auto"/>
              <w:bottom w:val="single" w:sz="4" w:space="0" w:color="auto"/>
              <w:right w:val="single" w:sz="4" w:space="0" w:color="auto"/>
            </w:tcBorders>
            <w:shd w:val="clear" w:color="auto" w:fill="auto"/>
            <w:vAlign w:val="center"/>
          </w:tcPr>
          <w:p w:rsidR="00C67B33" w:rsidRPr="002713CF" w:rsidRDefault="00C67B33" w:rsidP="00F15B1F">
            <w:pPr>
              <w:widowControl w:val="0"/>
              <w:spacing w:after="0"/>
              <w:jc w:val="center"/>
              <w:rPr>
                <w:rFonts w:ascii="Times New Roman" w:hAnsi="Times New Roman" w:cs="Times New Roman"/>
                <w:color w:val="000000"/>
              </w:rPr>
            </w:pPr>
            <w:r>
              <w:rPr>
                <w:rFonts w:ascii="Times New Roman" w:hAnsi="Times New Roman" w:cs="Times New Roman"/>
                <w:color w:val="000000"/>
              </w:rPr>
              <w:lastRenderedPageBreak/>
              <w:t>201</w:t>
            </w:r>
            <w:r w:rsidR="00803BD0">
              <w:rPr>
                <w:rFonts w:ascii="Times New Roman" w:hAnsi="Times New Roman" w:cs="Times New Roman"/>
                <w:color w:val="000000"/>
              </w:rPr>
              <w:t>8</w:t>
            </w:r>
          </w:p>
        </w:tc>
        <w:tc>
          <w:tcPr>
            <w:tcW w:w="251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67B33" w:rsidRPr="00D00FFA" w:rsidRDefault="00C67B33" w:rsidP="00F15B1F">
            <w:pPr>
              <w:widowControl w:val="0"/>
              <w:spacing w:after="0"/>
              <w:jc w:val="center"/>
              <w:rPr>
                <w:rFonts w:ascii="Times New Roman" w:hAnsi="Times New Roman" w:cs="Times New Roman"/>
                <w:color w:val="000000"/>
              </w:rPr>
            </w:pPr>
            <w:r w:rsidRPr="00D00FFA">
              <w:rPr>
                <w:rFonts w:ascii="Times New Roman" w:hAnsi="Times New Roman" w:cs="Times New Roman"/>
                <w:color w:val="000000"/>
              </w:rPr>
              <w:t>Відремонт</w:t>
            </w:r>
            <w:r>
              <w:rPr>
                <w:rFonts w:ascii="Times New Roman" w:hAnsi="Times New Roman" w:cs="Times New Roman"/>
                <w:color w:val="000000"/>
              </w:rPr>
              <w:t xml:space="preserve">ована покрівля дитячого </w:t>
            </w:r>
            <w:r>
              <w:rPr>
                <w:rFonts w:ascii="Times New Roman" w:hAnsi="Times New Roman" w:cs="Times New Roman"/>
                <w:color w:val="000000"/>
              </w:rPr>
              <w:lastRenderedPageBreak/>
              <w:t>закладу</w:t>
            </w:r>
          </w:p>
        </w:tc>
        <w:tc>
          <w:tcPr>
            <w:tcW w:w="1451" w:type="dxa"/>
            <w:tcBorders>
              <w:top w:val="single" w:sz="4" w:space="0" w:color="auto"/>
              <w:left w:val="single" w:sz="4" w:space="0" w:color="auto"/>
              <w:bottom w:val="single" w:sz="4" w:space="0" w:color="auto"/>
              <w:right w:val="single" w:sz="4" w:space="0" w:color="auto"/>
            </w:tcBorders>
            <w:shd w:val="clear" w:color="auto" w:fill="auto"/>
            <w:vAlign w:val="center"/>
          </w:tcPr>
          <w:p w:rsidR="00C67B33" w:rsidRPr="00D00FFA" w:rsidRDefault="00C67B33" w:rsidP="00F15B1F">
            <w:pPr>
              <w:widowControl w:val="0"/>
              <w:spacing w:after="0"/>
              <w:jc w:val="center"/>
              <w:rPr>
                <w:rFonts w:ascii="Times New Roman" w:hAnsi="Times New Roman" w:cs="Times New Roman"/>
                <w:b/>
                <w:color w:val="000000"/>
              </w:rPr>
            </w:pPr>
            <w:r w:rsidRPr="00D00FFA">
              <w:rPr>
                <w:rFonts w:ascii="Times New Roman" w:hAnsi="Times New Roman" w:cs="Times New Roman"/>
              </w:rPr>
              <w:lastRenderedPageBreak/>
              <w:t>В стадії розробки</w:t>
            </w:r>
          </w:p>
        </w:tc>
        <w:tc>
          <w:tcPr>
            <w:tcW w:w="1727"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C67B33" w:rsidRPr="00D00FFA" w:rsidRDefault="00C67B33" w:rsidP="00F15B1F">
            <w:pPr>
              <w:widowControl w:val="0"/>
              <w:spacing w:after="0"/>
              <w:jc w:val="center"/>
              <w:rPr>
                <w:rFonts w:ascii="Times New Roman" w:hAnsi="Times New Roman" w:cs="Times New Roman"/>
                <w:b/>
                <w:color w:val="000000"/>
              </w:rPr>
            </w:pPr>
            <w:r w:rsidRPr="00D00FFA">
              <w:rPr>
                <w:rFonts w:ascii="Times New Roman" w:hAnsi="Times New Roman" w:cs="Times New Roman"/>
              </w:rPr>
              <w:t>В стадії розробки</w:t>
            </w:r>
          </w:p>
        </w:tc>
        <w:tc>
          <w:tcPr>
            <w:tcW w:w="1613" w:type="dxa"/>
            <w:gridSpan w:val="2"/>
            <w:tcBorders>
              <w:top w:val="single" w:sz="4" w:space="0" w:color="auto"/>
              <w:left w:val="single" w:sz="4" w:space="0" w:color="auto"/>
              <w:bottom w:val="single" w:sz="4" w:space="0" w:color="auto"/>
              <w:right w:val="single" w:sz="4" w:space="0" w:color="000000"/>
            </w:tcBorders>
            <w:shd w:val="clear" w:color="auto" w:fill="auto"/>
            <w:vAlign w:val="center"/>
          </w:tcPr>
          <w:p w:rsidR="00C67B33" w:rsidRPr="00D00FFA" w:rsidRDefault="00C67B33" w:rsidP="00F15B1F">
            <w:pPr>
              <w:spacing w:after="0"/>
              <w:rPr>
                <w:rFonts w:ascii="Times New Roman" w:hAnsi="Times New Roman" w:cs="Times New Roman"/>
                <w:b/>
                <w:color w:val="000000"/>
              </w:rPr>
            </w:pPr>
            <w:r w:rsidRPr="00D00FFA">
              <w:rPr>
                <w:rFonts w:ascii="Times New Roman" w:hAnsi="Times New Roman" w:cs="Times New Roman"/>
              </w:rPr>
              <w:t>В стадії розробки</w:t>
            </w:r>
          </w:p>
        </w:tc>
      </w:tr>
      <w:tr w:rsidR="00C67B33" w:rsidRPr="00D00FFA" w:rsidTr="00971216">
        <w:trPr>
          <w:trHeight w:val="909"/>
        </w:trPr>
        <w:tc>
          <w:tcPr>
            <w:tcW w:w="682" w:type="dxa"/>
            <w:tcBorders>
              <w:top w:val="single" w:sz="4" w:space="0" w:color="auto"/>
              <w:left w:val="single" w:sz="8" w:space="0" w:color="000000"/>
              <w:bottom w:val="single" w:sz="4" w:space="0" w:color="auto"/>
              <w:right w:val="single" w:sz="4" w:space="0" w:color="auto"/>
            </w:tcBorders>
            <w:shd w:val="clear" w:color="auto" w:fill="auto"/>
            <w:vAlign w:val="center"/>
          </w:tcPr>
          <w:p w:rsidR="00C67B33" w:rsidRPr="00D00FFA" w:rsidRDefault="00C67B33" w:rsidP="00F15B1F">
            <w:pPr>
              <w:widowControl w:val="0"/>
              <w:spacing w:after="0"/>
              <w:jc w:val="center"/>
              <w:rPr>
                <w:rFonts w:ascii="Times New Roman" w:hAnsi="Times New Roman" w:cs="Times New Roman"/>
                <w:color w:val="000000"/>
              </w:rPr>
            </w:pPr>
            <w:r>
              <w:rPr>
                <w:rFonts w:ascii="Times New Roman" w:hAnsi="Times New Roman" w:cs="Times New Roman"/>
                <w:color w:val="000000"/>
              </w:rPr>
              <w:lastRenderedPageBreak/>
              <w:t>7</w:t>
            </w:r>
          </w:p>
        </w:tc>
        <w:tc>
          <w:tcPr>
            <w:tcW w:w="5225"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C67B33" w:rsidRPr="002713CF" w:rsidRDefault="00C67B33" w:rsidP="00F15B1F">
            <w:pPr>
              <w:widowControl w:val="0"/>
              <w:spacing w:after="0"/>
              <w:jc w:val="center"/>
              <w:rPr>
                <w:rFonts w:ascii="Times New Roman" w:hAnsi="Times New Roman" w:cs="Times New Roman"/>
                <w:color w:val="000000"/>
                <w:sz w:val="24"/>
                <w:szCs w:val="24"/>
              </w:rPr>
            </w:pPr>
            <w:r w:rsidRPr="00D00FFA">
              <w:rPr>
                <w:rFonts w:ascii="Times New Roman" w:hAnsi="Times New Roman" w:cs="Times New Roman"/>
                <w:color w:val="000000"/>
                <w:sz w:val="24"/>
                <w:szCs w:val="24"/>
              </w:rPr>
              <w:t>Капітальний ремонт (заміна віконних блоків) Комунальний дошкільний навчальний з</w:t>
            </w:r>
            <w:r>
              <w:rPr>
                <w:rFonts w:ascii="Times New Roman" w:hAnsi="Times New Roman" w:cs="Times New Roman"/>
                <w:color w:val="000000"/>
                <w:sz w:val="24"/>
                <w:szCs w:val="24"/>
              </w:rPr>
              <w:t>аклад (дитячий садок) «Малятко»</w:t>
            </w:r>
          </w:p>
        </w:tc>
        <w:tc>
          <w:tcPr>
            <w:tcW w:w="1585" w:type="dxa"/>
            <w:tcBorders>
              <w:top w:val="single" w:sz="4" w:space="0" w:color="auto"/>
              <w:left w:val="single" w:sz="4" w:space="0" w:color="auto"/>
              <w:bottom w:val="single" w:sz="4" w:space="0" w:color="auto"/>
              <w:right w:val="single" w:sz="4" w:space="0" w:color="auto"/>
            </w:tcBorders>
            <w:shd w:val="clear" w:color="auto" w:fill="auto"/>
            <w:vAlign w:val="center"/>
          </w:tcPr>
          <w:p w:rsidR="00C67B33" w:rsidRPr="002713CF" w:rsidRDefault="00C67B33" w:rsidP="00F15B1F">
            <w:pPr>
              <w:widowControl w:val="0"/>
              <w:spacing w:after="0"/>
              <w:jc w:val="center"/>
              <w:rPr>
                <w:rFonts w:ascii="Times New Roman" w:hAnsi="Times New Roman" w:cs="Times New Roman"/>
                <w:color w:val="000000"/>
              </w:rPr>
            </w:pPr>
            <w:r>
              <w:rPr>
                <w:rFonts w:ascii="Times New Roman" w:hAnsi="Times New Roman" w:cs="Times New Roman"/>
                <w:color w:val="000000"/>
              </w:rPr>
              <w:t>201</w:t>
            </w:r>
            <w:r w:rsidR="00803BD0">
              <w:rPr>
                <w:rFonts w:ascii="Times New Roman" w:hAnsi="Times New Roman" w:cs="Times New Roman"/>
                <w:color w:val="000000"/>
              </w:rPr>
              <w:t>8</w:t>
            </w:r>
          </w:p>
        </w:tc>
        <w:tc>
          <w:tcPr>
            <w:tcW w:w="251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67B33" w:rsidRPr="00D00FFA" w:rsidRDefault="00C67B33" w:rsidP="00F15B1F">
            <w:pPr>
              <w:widowControl w:val="0"/>
              <w:spacing w:after="0"/>
              <w:jc w:val="center"/>
              <w:rPr>
                <w:rFonts w:ascii="Times New Roman" w:hAnsi="Times New Roman" w:cs="Times New Roman"/>
                <w:b/>
                <w:color w:val="000000"/>
              </w:rPr>
            </w:pPr>
            <w:r w:rsidRPr="00D00FFA">
              <w:rPr>
                <w:rFonts w:ascii="Times New Roman" w:hAnsi="Times New Roman" w:cs="Times New Roman"/>
                <w:color w:val="000000"/>
              </w:rPr>
              <w:t>Здійснення енергозберігаючих заходів</w:t>
            </w:r>
          </w:p>
        </w:tc>
        <w:tc>
          <w:tcPr>
            <w:tcW w:w="1451" w:type="dxa"/>
            <w:tcBorders>
              <w:top w:val="single" w:sz="4" w:space="0" w:color="auto"/>
              <w:left w:val="single" w:sz="4" w:space="0" w:color="auto"/>
              <w:bottom w:val="single" w:sz="4" w:space="0" w:color="auto"/>
              <w:right w:val="single" w:sz="4" w:space="0" w:color="auto"/>
            </w:tcBorders>
            <w:shd w:val="clear" w:color="auto" w:fill="auto"/>
            <w:vAlign w:val="center"/>
          </w:tcPr>
          <w:p w:rsidR="00C67B33" w:rsidRPr="00D00FFA" w:rsidRDefault="00C67B33" w:rsidP="00F15B1F">
            <w:pPr>
              <w:widowControl w:val="0"/>
              <w:spacing w:after="0"/>
              <w:jc w:val="center"/>
              <w:rPr>
                <w:rFonts w:ascii="Times New Roman" w:hAnsi="Times New Roman" w:cs="Times New Roman"/>
                <w:b/>
                <w:color w:val="000000"/>
              </w:rPr>
            </w:pPr>
            <w:r w:rsidRPr="00D00FFA">
              <w:rPr>
                <w:rFonts w:ascii="Times New Roman" w:hAnsi="Times New Roman" w:cs="Times New Roman"/>
              </w:rPr>
              <w:t>В стадії розробки</w:t>
            </w:r>
          </w:p>
        </w:tc>
        <w:tc>
          <w:tcPr>
            <w:tcW w:w="1727"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C67B33" w:rsidRPr="00D00FFA" w:rsidRDefault="00C67B33" w:rsidP="00F15B1F">
            <w:pPr>
              <w:widowControl w:val="0"/>
              <w:spacing w:after="0"/>
              <w:jc w:val="center"/>
              <w:rPr>
                <w:rFonts w:ascii="Times New Roman" w:hAnsi="Times New Roman" w:cs="Times New Roman"/>
                <w:b/>
                <w:color w:val="000000"/>
              </w:rPr>
            </w:pPr>
            <w:r w:rsidRPr="00D00FFA">
              <w:rPr>
                <w:rFonts w:ascii="Times New Roman" w:hAnsi="Times New Roman" w:cs="Times New Roman"/>
              </w:rPr>
              <w:t>В стадії розробки</w:t>
            </w:r>
          </w:p>
        </w:tc>
        <w:tc>
          <w:tcPr>
            <w:tcW w:w="1613" w:type="dxa"/>
            <w:gridSpan w:val="2"/>
            <w:tcBorders>
              <w:top w:val="single" w:sz="4" w:space="0" w:color="auto"/>
              <w:left w:val="single" w:sz="4" w:space="0" w:color="auto"/>
              <w:bottom w:val="single" w:sz="4" w:space="0" w:color="auto"/>
              <w:right w:val="single" w:sz="4" w:space="0" w:color="000000"/>
            </w:tcBorders>
            <w:shd w:val="clear" w:color="auto" w:fill="auto"/>
            <w:vAlign w:val="center"/>
          </w:tcPr>
          <w:p w:rsidR="00C67B33" w:rsidRPr="00D00FFA" w:rsidRDefault="00C67B33" w:rsidP="00F15B1F">
            <w:pPr>
              <w:widowControl w:val="0"/>
              <w:spacing w:after="0"/>
              <w:jc w:val="center"/>
              <w:rPr>
                <w:rFonts w:ascii="Times New Roman" w:hAnsi="Times New Roman" w:cs="Times New Roman"/>
                <w:b/>
                <w:color w:val="000000"/>
              </w:rPr>
            </w:pPr>
            <w:r w:rsidRPr="00D00FFA">
              <w:rPr>
                <w:rFonts w:ascii="Times New Roman" w:hAnsi="Times New Roman" w:cs="Times New Roman"/>
              </w:rPr>
              <w:t>В стадії розробки</w:t>
            </w:r>
          </w:p>
        </w:tc>
      </w:tr>
      <w:tr w:rsidR="00C67B33" w:rsidRPr="00476620" w:rsidTr="00971216">
        <w:trPr>
          <w:trHeight w:val="405"/>
        </w:trPr>
        <w:tc>
          <w:tcPr>
            <w:tcW w:w="682" w:type="dxa"/>
            <w:tcBorders>
              <w:top w:val="single" w:sz="4" w:space="0" w:color="auto"/>
              <w:left w:val="single" w:sz="8" w:space="0" w:color="000000"/>
              <w:bottom w:val="single" w:sz="4" w:space="0" w:color="auto"/>
              <w:right w:val="single" w:sz="4" w:space="0" w:color="auto"/>
            </w:tcBorders>
            <w:shd w:val="clear" w:color="auto" w:fill="auto"/>
            <w:vAlign w:val="center"/>
          </w:tcPr>
          <w:p w:rsidR="00C67B33" w:rsidRPr="00D00FFA" w:rsidRDefault="008904C8" w:rsidP="00F15B1F">
            <w:pPr>
              <w:widowControl w:val="0"/>
              <w:spacing w:after="0"/>
              <w:jc w:val="center"/>
              <w:rPr>
                <w:rFonts w:ascii="Times New Roman" w:hAnsi="Times New Roman" w:cs="Times New Roman"/>
                <w:color w:val="000000"/>
              </w:rPr>
            </w:pPr>
            <w:r>
              <w:rPr>
                <w:rFonts w:ascii="Times New Roman" w:hAnsi="Times New Roman" w:cs="Times New Roman"/>
                <w:color w:val="000000"/>
              </w:rPr>
              <w:t>8</w:t>
            </w:r>
          </w:p>
          <w:p w:rsidR="00C67B33" w:rsidRPr="00D00FFA" w:rsidRDefault="00C67B33" w:rsidP="00F15B1F">
            <w:pPr>
              <w:widowControl w:val="0"/>
              <w:spacing w:after="0"/>
              <w:jc w:val="center"/>
              <w:rPr>
                <w:rFonts w:ascii="Times New Roman" w:hAnsi="Times New Roman" w:cs="Times New Roman"/>
                <w:b/>
                <w:color w:val="000000"/>
              </w:rPr>
            </w:pPr>
          </w:p>
        </w:tc>
        <w:tc>
          <w:tcPr>
            <w:tcW w:w="5225"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C67B33" w:rsidRPr="00D00FFA" w:rsidRDefault="00C67B33" w:rsidP="00F15B1F">
            <w:pPr>
              <w:widowControl w:val="0"/>
              <w:spacing w:after="0"/>
              <w:jc w:val="center"/>
              <w:rPr>
                <w:rFonts w:ascii="Times New Roman" w:hAnsi="Times New Roman" w:cs="Times New Roman"/>
                <w:sz w:val="24"/>
                <w:szCs w:val="24"/>
              </w:rPr>
            </w:pPr>
            <w:r w:rsidRPr="00D00FFA">
              <w:rPr>
                <w:rFonts w:ascii="Times New Roman" w:hAnsi="Times New Roman" w:cs="Times New Roman"/>
                <w:sz w:val="24"/>
                <w:szCs w:val="24"/>
              </w:rPr>
              <w:t>Капітальний ремонт (заміна віконних бло</w:t>
            </w:r>
            <w:r w:rsidR="00B60078">
              <w:rPr>
                <w:rFonts w:ascii="Times New Roman" w:hAnsi="Times New Roman" w:cs="Times New Roman"/>
                <w:sz w:val="24"/>
                <w:szCs w:val="24"/>
              </w:rPr>
              <w:t>ків) Кучерявоволодимирівської філії ОЗ НВК Чаплинська школа-гімназія</w:t>
            </w:r>
            <w:r w:rsidR="006335C6">
              <w:rPr>
                <w:rFonts w:ascii="Times New Roman" w:hAnsi="Times New Roman" w:cs="Times New Roman"/>
                <w:sz w:val="24"/>
                <w:szCs w:val="24"/>
              </w:rPr>
              <w:t xml:space="preserve"> (частково)</w:t>
            </w:r>
          </w:p>
        </w:tc>
        <w:tc>
          <w:tcPr>
            <w:tcW w:w="1585" w:type="dxa"/>
            <w:tcBorders>
              <w:top w:val="single" w:sz="4" w:space="0" w:color="auto"/>
              <w:left w:val="single" w:sz="4" w:space="0" w:color="auto"/>
              <w:bottom w:val="single" w:sz="4" w:space="0" w:color="auto"/>
              <w:right w:val="single" w:sz="4" w:space="0" w:color="auto"/>
            </w:tcBorders>
            <w:shd w:val="clear" w:color="auto" w:fill="auto"/>
            <w:vAlign w:val="center"/>
          </w:tcPr>
          <w:p w:rsidR="00C67B33" w:rsidRPr="00D00FFA" w:rsidRDefault="00C67B33" w:rsidP="008904C8">
            <w:pPr>
              <w:widowControl w:val="0"/>
              <w:spacing w:after="0"/>
              <w:jc w:val="center"/>
              <w:rPr>
                <w:rFonts w:ascii="Times New Roman" w:hAnsi="Times New Roman" w:cs="Times New Roman"/>
                <w:color w:val="000000"/>
              </w:rPr>
            </w:pPr>
            <w:r w:rsidRPr="00D00FFA">
              <w:rPr>
                <w:rFonts w:ascii="Times New Roman" w:hAnsi="Times New Roman" w:cs="Times New Roman"/>
                <w:color w:val="000000"/>
              </w:rPr>
              <w:t>201</w:t>
            </w:r>
            <w:r w:rsidR="008904C8">
              <w:rPr>
                <w:rFonts w:ascii="Times New Roman" w:hAnsi="Times New Roman" w:cs="Times New Roman"/>
                <w:color w:val="000000"/>
              </w:rPr>
              <w:t>8</w:t>
            </w:r>
          </w:p>
        </w:tc>
        <w:tc>
          <w:tcPr>
            <w:tcW w:w="251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67B33" w:rsidRPr="00D00FFA" w:rsidRDefault="00C67B33" w:rsidP="00F15B1F">
            <w:pPr>
              <w:widowControl w:val="0"/>
              <w:spacing w:after="0"/>
              <w:jc w:val="center"/>
              <w:rPr>
                <w:rFonts w:ascii="Times New Roman" w:hAnsi="Times New Roman" w:cs="Times New Roman"/>
                <w:b/>
                <w:color w:val="000000"/>
              </w:rPr>
            </w:pPr>
            <w:r w:rsidRPr="00D00FFA">
              <w:rPr>
                <w:rFonts w:ascii="Times New Roman" w:hAnsi="Times New Roman" w:cs="Times New Roman"/>
                <w:color w:val="000000"/>
              </w:rPr>
              <w:t>Здійснення енергозберігаючих заходів</w:t>
            </w:r>
          </w:p>
        </w:tc>
        <w:tc>
          <w:tcPr>
            <w:tcW w:w="1451" w:type="dxa"/>
            <w:tcBorders>
              <w:top w:val="single" w:sz="4" w:space="0" w:color="auto"/>
              <w:left w:val="single" w:sz="4" w:space="0" w:color="auto"/>
              <w:bottom w:val="single" w:sz="4" w:space="0" w:color="auto"/>
              <w:right w:val="single" w:sz="4" w:space="0" w:color="auto"/>
            </w:tcBorders>
            <w:shd w:val="clear" w:color="auto" w:fill="auto"/>
            <w:vAlign w:val="center"/>
          </w:tcPr>
          <w:p w:rsidR="00C67B33" w:rsidRPr="00D00FFA" w:rsidRDefault="00C67B33" w:rsidP="00F15B1F">
            <w:pPr>
              <w:widowControl w:val="0"/>
              <w:spacing w:after="0"/>
              <w:jc w:val="center"/>
              <w:rPr>
                <w:rFonts w:ascii="Times New Roman" w:hAnsi="Times New Roman" w:cs="Times New Roman"/>
                <w:b/>
                <w:color w:val="000000"/>
              </w:rPr>
            </w:pPr>
            <w:r w:rsidRPr="00D00FFA">
              <w:rPr>
                <w:rFonts w:ascii="Times New Roman" w:hAnsi="Times New Roman" w:cs="Times New Roman"/>
              </w:rPr>
              <w:t>В стадії розробки</w:t>
            </w:r>
          </w:p>
        </w:tc>
        <w:tc>
          <w:tcPr>
            <w:tcW w:w="1727"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C67B33" w:rsidRPr="00D00FFA" w:rsidRDefault="00C67B33" w:rsidP="00F15B1F">
            <w:pPr>
              <w:widowControl w:val="0"/>
              <w:spacing w:after="0"/>
              <w:jc w:val="center"/>
              <w:rPr>
                <w:rFonts w:ascii="Times New Roman" w:hAnsi="Times New Roman" w:cs="Times New Roman"/>
                <w:b/>
                <w:color w:val="000000"/>
              </w:rPr>
            </w:pPr>
            <w:r w:rsidRPr="00D00FFA">
              <w:rPr>
                <w:rFonts w:ascii="Times New Roman" w:hAnsi="Times New Roman" w:cs="Times New Roman"/>
              </w:rPr>
              <w:t>В стадії розробки</w:t>
            </w:r>
          </w:p>
        </w:tc>
        <w:tc>
          <w:tcPr>
            <w:tcW w:w="1613" w:type="dxa"/>
            <w:gridSpan w:val="2"/>
            <w:tcBorders>
              <w:top w:val="single" w:sz="4" w:space="0" w:color="auto"/>
              <w:left w:val="single" w:sz="4" w:space="0" w:color="auto"/>
              <w:bottom w:val="single" w:sz="4" w:space="0" w:color="auto"/>
              <w:right w:val="single" w:sz="4" w:space="0" w:color="000000"/>
            </w:tcBorders>
            <w:shd w:val="clear" w:color="auto" w:fill="auto"/>
            <w:vAlign w:val="center"/>
          </w:tcPr>
          <w:p w:rsidR="00C67B33" w:rsidRPr="00D00FFA" w:rsidRDefault="00C67B33" w:rsidP="00F15B1F">
            <w:pPr>
              <w:widowControl w:val="0"/>
              <w:spacing w:after="0"/>
              <w:jc w:val="center"/>
              <w:rPr>
                <w:rFonts w:ascii="Times New Roman" w:hAnsi="Times New Roman" w:cs="Times New Roman"/>
                <w:b/>
                <w:color w:val="000000"/>
              </w:rPr>
            </w:pPr>
            <w:r w:rsidRPr="00D00FFA">
              <w:rPr>
                <w:rFonts w:ascii="Times New Roman" w:hAnsi="Times New Roman" w:cs="Times New Roman"/>
              </w:rPr>
              <w:t>В стадії розробки</w:t>
            </w:r>
          </w:p>
        </w:tc>
      </w:tr>
      <w:tr w:rsidR="00C67B33" w:rsidRPr="00476620" w:rsidTr="00971216">
        <w:trPr>
          <w:trHeight w:val="435"/>
        </w:trPr>
        <w:tc>
          <w:tcPr>
            <w:tcW w:w="682" w:type="dxa"/>
            <w:tcBorders>
              <w:top w:val="single" w:sz="4" w:space="0" w:color="auto"/>
              <w:left w:val="single" w:sz="8" w:space="0" w:color="000000"/>
              <w:bottom w:val="single" w:sz="4" w:space="0" w:color="auto"/>
              <w:right w:val="single" w:sz="4" w:space="0" w:color="auto"/>
            </w:tcBorders>
            <w:shd w:val="clear" w:color="auto" w:fill="auto"/>
            <w:vAlign w:val="center"/>
          </w:tcPr>
          <w:p w:rsidR="00C67B33" w:rsidRPr="00D00FFA" w:rsidRDefault="008904C8" w:rsidP="00F15B1F">
            <w:pPr>
              <w:widowControl w:val="0"/>
              <w:spacing w:after="0"/>
              <w:jc w:val="center"/>
              <w:rPr>
                <w:rFonts w:ascii="Times New Roman" w:hAnsi="Times New Roman" w:cs="Times New Roman"/>
                <w:color w:val="000000"/>
              </w:rPr>
            </w:pPr>
            <w:r>
              <w:rPr>
                <w:rFonts w:ascii="Times New Roman" w:hAnsi="Times New Roman" w:cs="Times New Roman"/>
                <w:color w:val="000000"/>
              </w:rPr>
              <w:t>9</w:t>
            </w:r>
          </w:p>
          <w:p w:rsidR="00C67B33" w:rsidRPr="00D00FFA" w:rsidRDefault="00C67B33" w:rsidP="00F15B1F">
            <w:pPr>
              <w:widowControl w:val="0"/>
              <w:spacing w:after="0"/>
              <w:jc w:val="center"/>
              <w:rPr>
                <w:rFonts w:ascii="Times New Roman" w:hAnsi="Times New Roman" w:cs="Times New Roman"/>
                <w:b/>
                <w:color w:val="000000"/>
              </w:rPr>
            </w:pPr>
          </w:p>
        </w:tc>
        <w:tc>
          <w:tcPr>
            <w:tcW w:w="5225"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C67B33" w:rsidRPr="00D00FFA" w:rsidRDefault="00C67B33" w:rsidP="00F15B1F">
            <w:pPr>
              <w:widowControl w:val="0"/>
              <w:spacing w:after="0"/>
              <w:jc w:val="center"/>
              <w:rPr>
                <w:rFonts w:ascii="Times New Roman" w:hAnsi="Times New Roman" w:cs="Times New Roman"/>
                <w:color w:val="000000"/>
                <w:sz w:val="24"/>
                <w:szCs w:val="24"/>
              </w:rPr>
            </w:pPr>
            <w:r w:rsidRPr="00D00FFA">
              <w:rPr>
                <w:rFonts w:ascii="Times New Roman" w:hAnsi="Times New Roman" w:cs="Times New Roman"/>
                <w:sz w:val="24"/>
                <w:szCs w:val="24"/>
              </w:rPr>
              <w:t>Реконструкція системи опалення Балтазарівської ЗОШ І-ІІІ ступенів (старий корпус)</w:t>
            </w:r>
          </w:p>
        </w:tc>
        <w:tc>
          <w:tcPr>
            <w:tcW w:w="1585" w:type="dxa"/>
            <w:tcBorders>
              <w:top w:val="single" w:sz="4" w:space="0" w:color="auto"/>
              <w:left w:val="single" w:sz="4" w:space="0" w:color="auto"/>
              <w:bottom w:val="single" w:sz="4" w:space="0" w:color="auto"/>
              <w:right w:val="single" w:sz="4" w:space="0" w:color="auto"/>
            </w:tcBorders>
            <w:shd w:val="clear" w:color="auto" w:fill="auto"/>
            <w:vAlign w:val="center"/>
          </w:tcPr>
          <w:p w:rsidR="00C67B33" w:rsidRPr="00D00FFA" w:rsidRDefault="00C67B33" w:rsidP="008904C8">
            <w:pPr>
              <w:widowControl w:val="0"/>
              <w:spacing w:after="0"/>
              <w:jc w:val="center"/>
              <w:rPr>
                <w:rFonts w:ascii="Times New Roman" w:hAnsi="Times New Roman" w:cs="Times New Roman"/>
                <w:color w:val="000000"/>
              </w:rPr>
            </w:pPr>
            <w:r w:rsidRPr="00D00FFA">
              <w:rPr>
                <w:rFonts w:ascii="Times New Roman" w:hAnsi="Times New Roman" w:cs="Times New Roman"/>
                <w:color w:val="000000"/>
              </w:rPr>
              <w:t>201</w:t>
            </w:r>
            <w:r w:rsidR="008904C8">
              <w:rPr>
                <w:rFonts w:ascii="Times New Roman" w:hAnsi="Times New Roman" w:cs="Times New Roman"/>
                <w:color w:val="000000"/>
              </w:rPr>
              <w:t>8</w:t>
            </w:r>
          </w:p>
        </w:tc>
        <w:tc>
          <w:tcPr>
            <w:tcW w:w="251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67B33" w:rsidRPr="00D00FFA" w:rsidRDefault="00C67B33" w:rsidP="00F15B1F">
            <w:pPr>
              <w:widowControl w:val="0"/>
              <w:spacing w:after="0"/>
              <w:jc w:val="center"/>
              <w:rPr>
                <w:rFonts w:ascii="Times New Roman" w:hAnsi="Times New Roman" w:cs="Times New Roman"/>
                <w:color w:val="000000"/>
              </w:rPr>
            </w:pPr>
            <w:r w:rsidRPr="00D00FFA">
              <w:rPr>
                <w:rFonts w:ascii="Times New Roman" w:hAnsi="Times New Roman" w:cs="Times New Roman"/>
                <w:color w:val="000000"/>
              </w:rPr>
              <w:t>Здійснення енергозберігаючих заходів</w:t>
            </w:r>
          </w:p>
        </w:tc>
        <w:tc>
          <w:tcPr>
            <w:tcW w:w="1451" w:type="dxa"/>
            <w:tcBorders>
              <w:top w:val="single" w:sz="4" w:space="0" w:color="auto"/>
              <w:left w:val="single" w:sz="4" w:space="0" w:color="auto"/>
              <w:bottom w:val="single" w:sz="4" w:space="0" w:color="auto"/>
              <w:right w:val="single" w:sz="4" w:space="0" w:color="auto"/>
            </w:tcBorders>
            <w:shd w:val="clear" w:color="auto" w:fill="auto"/>
            <w:vAlign w:val="center"/>
          </w:tcPr>
          <w:p w:rsidR="00C67B33" w:rsidRPr="00D00FFA" w:rsidRDefault="00C67B33" w:rsidP="00F15B1F">
            <w:pPr>
              <w:widowControl w:val="0"/>
              <w:spacing w:after="0"/>
              <w:jc w:val="center"/>
              <w:rPr>
                <w:rFonts w:ascii="Times New Roman" w:hAnsi="Times New Roman" w:cs="Times New Roman"/>
                <w:b/>
                <w:color w:val="000000"/>
              </w:rPr>
            </w:pPr>
            <w:r w:rsidRPr="00D00FFA">
              <w:rPr>
                <w:rFonts w:ascii="Times New Roman" w:hAnsi="Times New Roman" w:cs="Times New Roman"/>
              </w:rPr>
              <w:t>В стадії розробки</w:t>
            </w:r>
          </w:p>
        </w:tc>
        <w:tc>
          <w:tcPr>
            <w:tcW w:w="1727"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C67B33" w:rsidRPr="00D00FFA" w:rsidRDefault="00C67B33" w:rsidP="00F15B1F">
            <w:pPr>
              <w:widowControl w:val="0"/>
              <w:spacing w:after="0"/>
              <w:jc w:val="center"/>
              <w:rPr>
                <w:rFonts w:ascii="Times New Roman" w:hAnsi="Times New Roman" w:cs="Times New Roman"/>
                <w:b/>
                <w:color w:val="000000"/>
              </w:rPr>
            </w:pPr>
            <w:r w:rsidRPr="00D00FFA">
              <w:rPr>
                <w:rFonts w:ascii="Times New Roman" w:hAnsi="Times New Roman" w:cs="Times New Roman"/>
              </w:rPr>
              <w:t>В стадії розробки</w:t>
            </w:r>
          </w:p>
        </w:tc>
        <w:tc>
          <w:tcPr>
            <w:tcW w:w="1613" w:type="dxa"/>
            <w:gridSpan w:val="2"/>
            <w:tcBorders>
              <w:top w:val="single" w:sz="4" w:space="0" w:color="auto"/>
              <w:left w:val="single" w:sz="4" w:space="0" w:color="auto"/>
              <w:bottom w:val="single" w:sz="4" w:space="0" w:color="auto"/>
              <w:right w:val="single" w:sz="4" w:space="0" w:color="000000"/>
            </w:tcBorders>
            <w:shd w:val="clear" w:color="auto" w:fill="auto"/>
            <w:vAlign w:val="center"/>
          </w:tcPr>
          <w:p w:rsidR="00C67B33" w:rsidRPr="00D00FFA" w:rsidRDefault="00C67B33" w:rsidP="00F15B1F">
            <w:pPr>
              <w:widowControl w:val="0"/>
              <w:spacing w:after="0"/>
              <w:jc w:val="center"/>
              <w:rPr>
                <w:rFonts w:ascii="Times New Roman" w:hAnsi="Times New Roman" w:cs="Times New Roman"/>
                <w:b/>
                <w:color w:val="000000"/>
              </w:rPr>
            </w:pPr>
            <w:r w:rsidRPr="00D00FFA">
              <w:rPr>
                <w:rFonts w:ascii="Times New Roman" w:hAnsi="Times New Roman" w:cs="Times New Roman"/>
              </w:rPr>
              <w:t>В стадії розробки</w:t>
            </w:r>
          </w:p>
        </w:tc>
      </w:tr>
      <w:tr w:rsidR="00B60078" w:rsidRPr="00476620" w:rsidTr="00971216">
        <w:trPr>
          <w:trHeight w:val="435"/>
        </w:trPr>
        <w:tc>
          <w:tcPr>
            <w:tcW w:w="682" w:type="dxa"/>
            <w:tcBorders>
              <w:top w:val="single" w:sz="4" w:space="0" w:color="auto"/>
              <w:left w:val="single" w:sz="8" w:space="0" w:color="000000"/>
              <w:bottom w:val="single" w:sz="4" w:space="0" w:color="auto"/>
              <w:right w:val="single" w:sz="4" w:space="0" w:color="auto"/>
            </w:tcBorders>
            <w:shd w:val="clear" w:color="auto" w:fill="auto"/>
            <w:vAlign w:val="center"/>
          </w:tcPr>
          <w:p w:rsidR="00B60078" w:rsidRDefault="008904C8" w:rsidP="00F15B1F">
            <w:pPr>
              <w:widowControl w:val="0"/>
              <w:spacing w:after="0"/>
              <w:jc w:val="center"/>
              <w:rPr>
                <w:rFonts w:ascii="Times New Roman" w:hAnsi="Times New Roman" w:cs="Times New Roman"/>
                <w:color w:val="000000"/>
              </w:rPr>
            </w:pPr>
            <w:r>
              <w:rPr>
                <w:rFonts w:ascii="Times New Roman" w:hAnsi="Times New Roman" w:cs="Times New Roman"/>
                <w:color w:val="000000"/>
              </w:rPr>
              <w:t>10</w:t>
            </w:r>
          </w:p>
        </w:tc>
        <w:tc>
          <w:tcPr>
            <w:tcW w:w="5225"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B60078" w:rsidRPr="00D00FFA" w:rsidRDefault="00B60078" w:rsidP="00F15B1F">
            <w:pPr>
              <w:widowControl w:val="0"/>
              <w:spacing w:after="0"/>
              <w:jc w:val="center"/>
              <w:rPr>
                <w:rFonts w:ascii="Times New Roman" w:hAnsi="Times New Roman" w:cs="Times New Roman"/>
                <w:sz w:val="24"/>
                <w:szCs w:val="24"/>
              </w:rPr>
            </w:pPr>
            <w:r>
              <w:rPr>
                <w:rFonts w:ascii="Times New Roman" w:hAnsi="Times New Roman" w:cs="Times New Roman"/>
                <w:sz w:val="24"/>
                <w:szCs w:val="24"/>
              </w:rPr>
              <w:t>Капітальний ремонт (заміна віконних та дверних блоків) Балтазарівська ЗОШ</w:t>
            </w:r>
          </w:p>
        </w:tc>
        <w:tc>
          <w:tcPr>
            <w:tcW w:w="1585" w:type="dxa"/>
            <w:tcBorders>
              <w:top w:val="single" w:sz="4" w:space="0" w:color="auto"/>
              <w:left w:val="single" w:sz="4" w:space="0" w:color="auto"/>
              <w:bottom w:val="single" w:sz="4" w:space="0" w:color="auto"/>
              <w:right w:val="single" w:sz="4" w:space="0" w:color="auto"/>
            </w:tcBorders>
            <w:shd w:val="clear" w:color="auto" w:fill="auto"/>
            <w:vAlign w:val="center"/>
          </w:tcPr>
          <w:p w:rsidR="00B60078" w:rsidRPr="00D00FFA" w:rsidRDefault="008904C8" w:rsidP="00F15B1F">
            <w:pPr>
              <w:widowControl w:val="0"/>
              <w:spacing w:after="0"/>
              <w:jc w:val="center"/>
              <w:rPr>
                <w:rFonts w:ascii="Times New Roman" w:hAnsi="Times New Roman" w:cs="Times New Roman"/>
                <w:color w:val="000000"/>
              </w:rPr>
            </w:pPr>
            <w:r>
              <w:rPr>
                <w:rFonts w:ascii="Times New Roman" w:hAnsi="Times New Roman" w:cs="Times New Roman"/>
                <w:color w:val="000000"/>
              </w:rPr>
              <w:t>2018</w:t>
            </w:r>
          </w:p>
        </w:tc>
        <w:tc>
          <w:tcPr>
            <w:tcW w:w="251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60078" w:rsidRPr="00D00FFA" w:rsidRDefault="00B60078" w:rsidP="00F15B1F">
            <w:pPr>
              <w:widowControl w:val="0"/>
              <w:spacing w:after="0"/>
              <w:jc w:val="center"/>
              <w:rPr>
                <w:rFonts w:ascii="Times New Roman" w:hAnsi="Times New Roman" w:cs="Times New Roman"/>
                <w:color w:val="000000"/>
              </w:rPr>
            </w:pPr>
          </w:p>
        </w:tc>
        <w:tc>
          <w:tcPr>
            <w:tcW w:w="1451" w:type="dxa"/>
            <w:tcBorders>
              <w:top w:val="single" w:sz="4" w:space="0" w:color="auto"/>
              <w:left w:val="single" w:sz="4" w:space="0" w:color="auto"/>
              <w:bottom w:val="single" w:sz="4" w:space="0" w:color="auto"/>
              <w:right w:val="single" w:sz="4" w:space="0" w:color="auto"/>
            </w:tcBorders>
            <w:shd w:val="clear" w:color="auto" w:fill="auto"/>
            <w:vAlign w:val="center"/>
          </w:tcPr>
          <w:p w:rsidR="00B60078" w:rsidRPr="00D00FFA" w:rsidRDefault="00B60078" w:rsidP="00F15B1F">
            <w:pPr>
              <w:widowControl w:val="0"/>
              <w:spacing w:after="0"/>
              <w:jc w:val="center"/>
              <w:rPr>
                <w:rFonts w:ascii="Times New Roman" w:hAnsi="Times New Roman" w:cs="Times New Roman"/>
              </w:rPr>
            </w:pPr>
          </w:p>
        </w:tc>
        <w:tc>
          <w:tcPr>
            <w:tcW w:w="1727"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B60078" w:rsidRPr="00D00FFA" w:rsidRDefault="00B60078" w:rsidP="00F15B1F">
            <w:pPr>
              <w:widowControl w:val="0"/>
              <w:spacing w:after="0"/>
              <w:jc w:val="center"/>
              <w:rPr>
                <w:rFonts w:ascii="Times New Roman" w:hAnsi="Times New Roman" w:cs="Times New Roman"/>
              </w:rPr>
            </w:pPr>
          </w:p>
        </w:tc>
        <w:tc>
          <w:tcPr>
            <w:tcW w:w="1613" w:type="dxa"/>
            <w:gridSpan w:val="2"/>
            <w:tcBorders>
              <w:top w:val="single" w:sz="4" w:space="0" w:color="auto"/>
              <w:left w:val="single" w:sz="4" w:space="0" w:color="auto"/>
              <w:bottom w:val="single" w:sz="4" w:space="0" w:color="auto"/>
              <w:right w:val="single" w:sz="4" w:space="0" w:color="000000"/>
            </w:tcBorders>
            <w:shd w:val="clear" w:color="auto" w:fill="auto"/>
            <w:vAlign w:val="center"/>
          </w:tcPr>
          <w:p w:rsidR="00B60078" w:rsidRPr="00D00FFA" w:rsidRDefault="00B60078" w:rsidP="00F15B1F">
            <w:pPr>
              <w:widowControl w:val="0"/>
              <w:spacing w:after="0"/>
              <w:jc w:val="center"/>
              <w:rPr>
                <w:rFonts w:ascii="Times New Roman" w:hAnsi="Times New Roman" w:cs="Times New Roman"/>
              </w:rPr>
            </w:pPr>
          </w:p>
        </w:tc>
      </w:tr>
      <w:tr w:rsidR="00C67B33" w:rsidRPr="00476620" w:rsidTr="00971216">
        <w:trPr>
          <w:trHeight w:val="360"/>
        </w:trPr>
        <w:tc>
          <w:tcPr>
            <w:tcW w:w="682" w:type="dxa"/>
            <w:tcBorders>
              <w:top w:val="single" w:sz="4" w:space="0" w:color="auto"/>
              <w:left w:val="single" w:sz="8" w:space="0" w:color="000000"/>
              <w:bottom w:val="single" w:sz="4" w:space="0" w:color="auto"/>
              <w:right w:val="single" w:sz="4" w:space="0" w:color="auto"/>
            </w:tcBorders>
            <w:shd w:val="clear" w:color="auto" w:fill="auto"/>
            <w:vAlign w:val="center"/>
          </w:tcPr>
          <w:p w:rsidR="00C67B33" w:rsidRPr="00D00FFA" w:rsidRDefault="00C67B33" w:rsidP="00F15B1F">
            <w:pPr>
              <w:widowControl w:val="0"/>
              <w:spacing w:after="0"/>
              <w:jc w:val="center"/>
              <w:rPr>
                <w:rFonts w:ascii="Times New Roman" w:hAnsi="Times New Roman" w:cs="Times New Roman"/>
                <w:color w:val="000000"/>
              </w:rPr>
            </w:pPr>
            <w:r w:rsidRPr="00D00FFA">
              <w:rPr>
                <w:rFonts w:ascii="Times New Roman" w:hAnsi="Times New Roman" w:cs="Times New Roman"/>
                <w:color w:val="000000"/>
              </w:rPr>
              <w:t>1</w:t>
            </w:r>
            <w:r w:rsidR="008904C8">
              <w:rPr>
                <w:rFonts w:ascii="Times New Roman" w:hAnsi="Times New Roman" w:cs="Times New Roman"/>
                <w:color w:val="000000"/>
              </w:rPr>
              <w:t>1</w:t>
            </w:r>
          </w:p>
        </w:tc>
        <w:tc>
          <w:tcPr>
            <w:tcW w:w="5225"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C67B33" w:rsidRPr="00D00FFA" w:rsidRDefault="00C67B33" w:rsidP="00F15B1F">
            <w:pPr>
              <w:widowControl w:val="0"/>
              <w:spacing w:after="0"/>
              <w:jc w:val="center"/>
              <w:rPr>
                <w:rFonts w:ascii="Times New Roman" w:hAnsi="Times New Roman" w:cs="Times New Roman"/>
                <w:b/>
                <w:sz w:val="24"/>
                <w:szCs w:val="24"/>
              </w:rPr>
            </w:pPr>
            <w:r w:rsidRPr="00D00FFA">
              <w:rPr>
                <w:rFonts w:ascii="Times New Roman" w:hAnsi="Times New Roman" w:cs="Times New Roman"/>
                <w:sz w:val="24"/>
                <w:szCs w:val="24"/>
              </w:rPr>
              <w:t>Капітальний ремонт (заміна віконних блоків) Балтазарівський дитячий садок «Веселка»</w:t>
            </w:r>
          </w:p>
        </w:tc>
        <w:tc>
          <w:tcPr>
            <w:tcW w:w="1585" w:type="dxa"/>
            <w:tcBorders>
              <w:top w:val="single" w:sz="4" w:space="0" w:color="auto"/>
              <w:left w:val="single" w:sz="4" w:space="0" w:color="auto"/>
              <w:bottom w:val="single" w:sz="4" w:space="0" w:color="auto"/>
              <w:right w:val="single" w:sz="4" w:space="0" w:color="auto"/>
            </w:tcBorders>
            <w:shd w:val="clear" w:color="auto" w:fill="auto"/>
            <w:vAlign w:val="center"/>
          </w:tcPr>
          <w:p w:rsidR="00C67B33" w:rsidRPr="00D00FFA" w:rsidRDefault="00C67B33" w:rsidP="008904C8">
            <w:pPr>
              <w:widowControl w:val="0"/>
              <w:spacing w:after="0"/>
              <w:jc w:val="center"/>
              <w:rPr>
                <w:rFonts w:ascii="Times New Roman" w:hAnsi="Times New Roman" w:cs="Times New Roman"/>
                <w:color w:val="000000"/>
              </w:rPr>
            </w:pPr>
            <w:r w:rsidRPr="00D00FFA">
              <w:rPr>
                <w:rFonts w:ascii="Times New Roman" w:hAnsi="Times New Roman" w:cs="Times New Roman"/>
                <w:color w:val="000000"/>
              </w:rPr>
              <w:t>20</w:t>
            </w:r>
            <w:r w:rsidR="008904C8">
              <w:rPr>
                <w:rFonts w:ascii="Times New Roman" w:hAnsi="Times New Roman" w:cs="Times New Roman"/>
                <w:color w:val="000000"/>
              </w:rPr>
              <w:t>18</w:t>
            </w:r>
          </w:p>
        </w:tc>
        <w:tc>
          <w:tcPr>
            <w:tcW w:w="251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67B33" w:rsidRPr="00D00FFA" w:rsidRDefault="00C67B33" w:rsidP="00F15B1F">
            <w:pPr>
              <w:widowControl w:val="0"/>
              <w:spacing w:after="0"/>
              <w:jc w:val="center"/>
              <w:rPr>
                <w:rFonts w:ascii="Times New Roman" w:hAnsi="Times New Roman" w:cs="Times New Roman"/>
                <w:b/>
                <w:color w:val="000000"/>
              </w:rPr>
            </w:pPr>
            <w:r w:rsidRPr="00D00FFA">
              <w:rPr>
                <w:rFonts w:ascii="Times New Roman" w:hAnsi="Times New Roman" w:cs="Times New Roman"/>
                <w:color w:val="000000"/>
              </w:rPr>
              <w:t>Здійснення енергозберігаючих заходів</w:t>
            </w:r>
          </w:p>
        </w:tc>
        <w:tc>
          <w:tcPr>
            <w:tcW w:w="1451" w:type="dxa"/>
            <w:tcBorders>
              <w:top w:val="single" w:sz="4" w:space="0" w:color="auto"/>
              <w:left w:val="single" w:sz="4" w:space="0" w:color="auto"/>
              <w:bottom w:val="single" w:sz="4" w:space="0" w:color="auto"/>
              <w:right w:val="single" w:sz="4" w:space="0" w:color="auto"/>
            </w:tcBorders>
            <w:shd w:val="clear" w:color="auto" w:fill="auto"/>
            <w:vAlign w:val="center"/>
          </w:tcPr>
          <w:p w:rsidR="00C67B33" w:rsidRPr="00D00FFA" w:rsidRDefault="00C67B33" w:rsidP="00F15B1F">
            <w:pPr>
              <w:widowControl w:val="0"/>
              <w:spacing w:after="0"/>
              <w:jc w:val="center"/>
              <w:rPr>
                <w:rFonts w:ascii="Times New Roman" w:hAnsi="Times New Roman" w:cs="Times New Roman"/>
                <w:b/>
                <w:color w:val="000000"/>
              </w:rPr>
            </w:pPr>
            <w:r w:rsidRPr="00D00FFA">
              <w:rPr>
                <w:rFonts w:ascii="Times New Roman" w:hAnsi="Times New Roman" w:cs="Times New Roman"/>
              </w:rPr>
              <w:t>В стадії розробки</w:t>
            </w:r>
          </w:p>
        </w:tc>
        <w:tc>
          <w:tcPr>
            <w:tcW w:w="1727"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C67B33" w:rsidRPr="00D00FFA" w:rsidRDefault="00C67B33" w:rsidP="00F15B1F">
            <w:pPr>
              <w:widowControl w:val="0"/>
              <w:spacing w:after="0"/>
              <w:jc w:val="center"/>
              <w:rPr>
                <w:rFonts w:ascii="Times New Roman" w:hAnsi="Times New Roman" w:cs="Times New Roman"/>
                <w:b/>
                <w:color w:val="000000"/>
              </w:rPr>
            </w:pPr>
            <w:r w:rsidRPr="00D00FFA">
              <w:rPr>
                <w:rFonts w:ascii="Times New Roman" w:hAnsi="Times New Roman" w:cs="Times New Roman"/>
              </w:rPr>
              <w:t>В стадії розробки</w:t>
            </w:r>
          </w:p>
        </w:tc>
        <w:tc>
          <w:tcPr>
            <w:tcW w:w="1613" w:type="dxa"/>
            <w:gridSpan w:val="2"/>
            <w:tcBorders>
              <w:top w:val="single" w:sz="4" w:space="0" w:color="auto"/>
              <w:left w:val="single" w:sz="4" w:space="0" w:color="auto"/>
              <w:bottom w:val="single" w:sz="4" w:space="0" w:color="auto"/>
              <w:right w:val="single" w:sz="4" w:space="0" w:color="000000"/>
            </w:tcBorders>
            <w:shd w:val="clear" w:color="auto" w:fill="auto"/>
            <w:vAlign w:val="center"/>
          </w:tcPr>
          <w:p w:rsidR="00C67B33" w:rsidRPr="00D00FFA" w:rsidRDefault="00C67B33" w:rsidP="00F15B1F">
            <w:pPr>
              <w:widowControl w:val="0"/>
              <w:spacing w:after="0"/>
              <w:jc w:val="center"/>
              <w:rPr>
                <w:rFonts w:ascii="Times New Roman" w:hAnsi="Times New Roman" w:cs="Times New Roman"/>
                <w:b/>
                <w:color w:val="000000"/>
              </w:rPr>
            </w:pPr>
            <w:r w:rsidRPr="00D00FFA">
              <w:rPr>
                <w:rFonts w:ascii="Times New Roman" w:hAnsi="Times New Roman" w:cs="Times New Roman"/>
              </w:rPr>
              <w:t>В стадії розробки</w:t>
            </w:r>
          </w:p>
        </w:tc>
      </w:tr>
      <w:tr w:rsidR="00C67B33" w:rsidRPr="00476620" w:rsidTr="00971216">
        <w:trPr>
          <w:trHeight w:val="300"/>
        </w:trPr>
        <w:tc>
          <w:tcPr>
            <w:tcW w:w="682" w:type="dxa"/>
            <w:tcBorders>
              <w:top w:val="single" w:sz="4" w:space="0" w:color="auto"/>
              <w:left w:val="single" w:sz="8" w:space="0" w:color="000000"/>
              <w:bottom w:val="single" w:sz="4" w:space="0" w:color="auto"/>
              <w:right w:val="single" w:sz="4" w:space="0" w:color="auto"/>
            </w:tcBorders>
            <w:shd w:val="clear" w:color="auto" w:fill="auto"/>
            <w:vAlign w:val="center"/>
          </w:tcPr>
          <w:p w:rsidR="00C67B33" w:rsidRPr="00D00FFA" w:rsidRDefault="00C67B33" w:rsidP="00F15B1F">
            <w:pPr>
              <w:widowControl w:val="0"/>
              <w:spacing w:after="0"/>
              <w:jc w:val="center"/>
              <w:rPr>
                <w:rFonts w:ascii="Times New Roman" w:hAnsi="Times New Roman" w:cs="Times New Roman"/>
                <w:color w:val="000000"/>
              </w:rPr>
            </w:pPr>
            <w:r w:rsidRPr="00D00FFA">
              <w:rPr>
                <w:rFonts w:ascii="Times New Roman" w:hAnsi="Times New Roman" w:cs="Times New Roman"/>
                <w:color w:val="000000"/>
              </w:rPr>
              <w:t>1</w:t>
            </w:r>
            <w:r w:rsidR="008904C8">
              <w:rPr>
                <w:rFonts w:ascii="Times New Roman" w:hAnsi="Times New Roman" w:cs="Times New Roman"/>
                <w:color w:val="000000"/>
              </w:rPr>
              <w:t>2</w:t>
            </w:r>
          </w:p>
        </w:tc>
        <w:tc>
          <w:tcPr>
            <w:tcW w:w="5225"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C67B33" w:rsidRPr="00D00FFA" w:rsidRDefault="00C67B33" w:rsidP="00F15B1F">
            <w:pPr>
              <w:widowControl w:val="0"/>
              <w:spacing w:after="0"/>
              <w:jc w:val="center"/>
              <w:rPr>
                <w:rFonts w:ascii="Times New Roman" w:hAnsi="Times New Roman" w:cs="Times New Roman"/>
                <w:b/>
                <w:sz w:val="24"/>
                <w:szCs w:val="24"/>
              </w:rPr>
            </w:pPr>
            <w:r w:rsidRPr="00D00FFA">
              <w:rPr>
                <w:rFonts w:ascii="Times New Roman" w:hAnsi="Times New Roman" w:cs="Times New Roman"/>
                <w:sz w:val="24"/>
                <w:szCs w:val="24"/>
              </w:rPr>
              <w:t>Капітальний ремонт (заміна віконних  блоків) Скадовська ЗОШ</w:t>
            </w:r>
            <w:r w:rsidR="00B60078">
              <w:rPr>
                <w:rFonts w:ascii="Times New Roman" w:hAnsi="Times New Roman" w:cs="Times New Roman"/>
                <w:sz w:val="24"/>
                <w:szCs w:val="24"/>
              </w:rPr>
              <w:t xml:space="preserve"> (частково)</w:t>
            </w:r>
          </w:p>
        </w:tc>
        <w:tc>
          <w:tcPr>
            <w:tcW w:w="1585" w:type="dxa"/>
            <w:tcBorders>
              <w:top w:val="single" w:sz="4" w:space="0" w:color="auto"/>
              <w:left w:val="single" w:sz="4" w:space="0" w:color="auto"/>
              <w:bottom w:val="single" w:sz="4" w:space="0" w:color="auto"/>
              <w:right w:val="single" w:sz="4" w:space="0" w:color="auto"/>
            </w:tcBorders>
            <w:shd w:val="clear" w:color="auto" w:fill="auto"/>
            <w:vAlign w:val="center"/>
          </w:tcPr>
          <w:p w:rsidR="00C67B33" w:rsidRPr="00D00FFA" w:rsidRDefault="00C67B33" w:rsidP="008904C8">
            <w:pPr>
              <w:widowControl w:val="0"/>
              <w:spacing w:after="0"/>
              <w:jc w:val="center"/>
              <w:rPr>
                <w:rFonts w:ascii="Times New Roman" w:hAnsi="Times New Roman" w:cs="Times New Roman"/>
                <w:color w:val="000000"/>
              </w:rPr>
            </w:pPr>
            <w:r w:rsidRPr="00D00FFA">
              <w:rPr>
                <w:rFonts w:ascii="Times New Roman" w:hAnsi="Times New Roman" w:cs="Times New Roman"/>
                <w:color w:val="000000"/>
              </w:rPr>
              <w:t>201</w:t>
            </w:r>
            <w:r w:rsidR="008904C8">
              <w:rPr>
                <w:rFonts w:ascii="Times New Roman" w:hAnsi="Times New Roman" w:cs="Times New Roman"/>
                <w:color w:val="000000"/>
              </w:rPr>
              <w:t>8</w:t>
            </w:r>
          </w:p>
        </w:tc>
        <w:tc>
          <w:tcPr>
            <w:tcW w:w="251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67B33" w:rsidRPr="00D00FFA" w:rsidRDefault="00C67B33" w:rsidP="00F15B1F">
            <w:pPr>
              <w:widowControl w:val="0"/>
              <w:spacing w:after="0"/>
              <w:jc w:val="center"/>
              <w:rPr>
                <w:rFonts w:ascii="Times New Roman" w:hAnsi="Times New Roman" w:cs="Times New Roman"/>
                <w:b/>
                <w:color w:val="000000"/>
              </w:rPr>
            </w:pPr>
            <w:r w:rsidRPr="00D00FFA">
              <w:rPr>
                <w:rFonts w:ascii="Times New Roman" w:hAnsi="Times New Roman" w:cs="Times New Roman"/>
                <w:color w:val="000000"/>
              </w:rPr>
              <w:t>Здійснення енергозберігаючих заходів</w:t>
            </w:r>
          </w:p>
        </w:tc>
        <w:tc>
          <w:tcPr>
            <w:tcW w:w="1451" w:type="dxa"/>
            <w:tcBorders>
              <w:top w:val="single" w:sz="4" w:space="0" w:color="auto"/>
              <w:left w:val="single" w:sz="4" w:space="0" w:color="auto"/>
              <w:bottom w:val="single" w:sz="4" w:space="0" w:color="auto"/>
              <w:right w:val="single" w:sz="4" w:space="0" w:color="auto"/>
            </w:tcBorders>
            <w:shd w:val="clear" w:color="auto" w:fill="auto"/>
            <w:vAlign w:val="center"/>
          </w:tcPr>
          <w:p w:rsidR="00C67B33" w:rsidRPr="00D00FFA" w:rsidRDefault="00C67B33" w:rsidP="00F15B1F">
            <w:pPr>
              <w:widowControl w:val="0"/>
              <w:spacing w:after="0"/>
              <w:jc w:val="center"/>
              <w:rPr>
                <w:rFonts w:ascii="Times New Roman" w:hAnsi="Times New Roman" w:cs="Times New Roman"/>
                <w:b/>
                <w:color w:val="000000"/>
              </w:rPr>
            </w:pPr>
            <w:r w:rsidRPr="00D00FFA">
              <w:rPr>
                <w:rFonts w:ascii="Times New Roman" w:hAnsi="Times New Roman" w:cs="Times New Roman"/>
              </w:rPr>
              <w:t>В стадії розробки</w:t>
            </w:r>
          </w:p>
        </w:tc>
        <w:tc>
          <w:tcPr>
            <w:tcW w:w="1727"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C67B33" w:rsidRPr="00D00FFA" w:rsidRDefault="00C67B33" w:rsidP="00F15B1F">
            <w:pPr>
              <w:widowControl w:val="0"/>
              <w:spacing w:after="0"/>
              <w:jc w:val="center"/>
              <w:rPr>
                <w:rFonts w:ascii="Times New Roman" w:hAnsi="Times New Roman" w:cs="Times New Roman"/>
                <w:b/>
                <w:color w:val="000000"/>
              </w:rPr>
            </w:pPr>
            <w:r w:rsidRPr="00D00FFA">
              <w:rPr>
                <w:rFonts w:ascii="Times New Roman" w:hAnsi="Times New Roman" w:cs="Times New Roman"/>
              </w:rPr>
              <w:t>В стадії розробки</w:t>
            </w:r>
          </w:p>
        </w:tc>
        <w:tc>
          <w:tcPr>
            <w:tcW w:w="1613" w:type="dxa"/>
            <w:gridSpan w:val="2"/>
            <w:tcBorders>
              <w:top w:val="single" w:sz="4" w:space="0" w:color="auto"/>
              <w:left w:val="single" w:sz="4" w:space="0" w:color="auto"/>
              <w:bottom w:val="single" w:sz="4" w:space="0" w:color="auto"/>
              <w:right w:val="single" w:sz="4" w:space="0" w:color="000000"/>
            </w:tcBorders>
            <w:shd w:val="clear" w:color="auto" w:fill="auto"/>
            <w:vAlign w:val="center"/>
          </w:tcPr>
          <w:p w:rsidR="00C67B33" w:rsidRPr="00D00FFA" w:rsidRDefault="00C67B33" w:rsidP="00F15B1F">
            <w:pPr>
              <w:widowControl w:val="0"/>
              <w:spacing w:after="0"/>
              <w:jc w:val="center"/>
              <w:rPr>
                <w:rFonts w:ascii="Times New Roman" w:hAnsi="Times New Roman" w:cs="Times New Roman"/>
                <w:b/>
                <w:color w:val="000000"/>
              </w:rPr>
            </w:pPr>
            <w:r w:rsidRPr="00D00FFA">
              <w:rPr>
                <w:rFonts w:ascii="Times New Roman" w:hAnsi="Times New Roman" w:cs="Times New Roman"/>
              </w:rPr>
              <w:t>В стадії розробки</w:t>
            </w:r>
          </w:p>
        </w:tc>
      </w:tr>
      <w:tr w:rsidR="00C67B33" w:rsidRPr="00476620" w:rsidTr="00971216">
        <w:trPr>
          <w:trHeight w:val="330"/>
        </w:trPr>
        <w:tc>
          <w:tcPr>
            <w:tcW w:w="682" w:type="dxa"/>
            <w:tcBorders>
              <w:top w:val="single" w:sz="4" w:space="0" w:color="auto"/>
              <w:left w:val="single" w:sz="4" w:space="0" w:color="auto"/>
              <w:bottom w:val="single" w:sz="4" w:space="0" w:color="auto"/>
              <w:right w:val="single" w:sz="4" w:space="0" w:color="auto"/>
            </w:tcBorders>
            <w:shd w:val="clear" w:color="auto" w:fill="auto"/>
            <w:vAlign w:val="center"/>
          </w:tcPr>
          <w:p w:rsidR="00C67B33" w:rsidRPr="00D00FFA" w:rsidRDefault="008904C8" w:rsidP="00F15B1F">
            <w:pPr>
              <w:widowControl w:val="0"/>
              <w:spacing w:after="0"/>
              <w:jc w:val="center"/>
              <w:rPr>
                <w:rFonts w:ascii="Times New Roman" w:hAnsi="Times New Roman" w:cs="Times New Roman"/>
                <w:color w:val="000000"/>
              </w:rPr>
            </w:pPr>
            <w:r>
              <w:rPr>
                <w:rFonts w:ascii="Times New Roman" w:hAnsi="Times New Roman" w:cs="Times New Roman"/>
                <w:color w:val="000000"/>
              </w:rPr>
              <w:t>13</w:t>
            </w:r>
          </w:p>
        </w:tc>
        <w:tc>
          <w:tcPr>
            <w:tcW w:w="5225"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C67B33" w:rsidRPr="00D00FFA" w:rsidRDefault="00C67B33" w:rsidP="00B60078">
            <w:pPr>
              <w:widowControl w:val="0"/>
              <w:spacing w:after="0"/>
              <w:jc w:val="center"/>
              <w:rPr>
                <w:rFonts w:ascii="Times New Roman" w:hAnsi="Times New Roman" w:cs="Times New Roman"/>
                <w:sz w:val="24"/>
                <w:szCs w:val="24"/>
              </w:rPr>
            </w:pPr>
            <w:r w:rsidRPr="00D00FFA">
              <w:rPr>
                <w:rFonts w:ascii="Times New Roman" w:hAnsi="Times New Roman" w:cs="Times New Roman"/>
                <w:sz w:val="24"/>
                <w:szCs w:val="24"/>
              </w:rPr>
              <w:t xml:space="preserve">Реконструкція системи опалення Магдалинівської </w:t>
            </w:r>
            <w:r w:rsidR="00B60078">
              <w:rPr>
                <w:rFonts w:ascii="Times New Roman" w:hAnsi="Times New Roman" w:cs="Times New Roman"/>
                <w:sz w:val="24"/>
                <w:szCs w:val="24"/>
              </w:rPr>
              <w:t>філії ОЗ Чаплинська спеціалізована школа</w:t>
            </w:r>
          </w:p>
        </w:tc>
        <w:tc>
          <w:tcPr>
            <w:tcW w:w="1585" w:type="dxa"/>
            <w:tcBorders>
              <w:top w:val="single" w:sz="4" w:space="0" w:color="auto"/>
              <w:left w:val="single" w:sz="4" w:space="0" w:color="auto"/>
              <w:bottom w:val="single" w:sz="4" w:space="0" w:color="auto"/>
              <w:right w:val="single" w:sz="4" w:space="0" w:color="auto"/>
            </w:tcBorders>
            <w:shd w:val="clear" w:color="auto" w:fill="auto"/>
            <w:vAlign w:val="center"/>
          </w:tcPr>
          <w:p w:rsidR="00C67B33" w:rsidRPr="00D00FFA" w:rsidRDefault="00C67B33" w:rsidP="008904C8">
            <w:pPr>
              <w:widowControl w:val="0"/>
              <w:spacing w:after="0"/>
              <w:jc w:val="center"/>
              <w:rPr>
                <w:rFonts w:ascii="Times New Roman" w:hAnsi="Times New Roman" w:cs="Times New Roman"/>
                <w:color w:val="000000"/>
              </w:rPr>
            </w:pPr>
            <w:r w:rsidRPr="00D00FFA">
              <w:rPr>
                <w:rFonts w:ascii="Times New Roman" w:hAnsi="Times New Roman" w:cs="Times New Roman"/>
                <w:color w:val="000000"/>
              </w:rPr>
              <w:t>201</w:t>
            </w:r>
            <w:r w:rsidR="008904C8">
              <w:rPr>
                <w:rFonts w:ascii="Times New Roman" w:hAnsi="Times New Roman" w:cs="Times New Roman"/>
                <w:color w:val="000000"/>
              </w:rPr>
              <w:t>8</w:t>
            </w:r>
          </w:p>
        </w:tc>
        <w:tc>
          <w:tcPr>
            <w:tcW w:w="251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67B33" w:rsidRPr="00D00FFA" w:rsidRDefault="00C67B33" w:rsidP="00F15B1F">
            <w:pPr>
              <w:widowControl w:val="0"/>
              <w:spacing w:after="0"/>
              <w:jc w:val="center"/>
              <w:rPr>
                <w:rFonts w:ascii="Times New Roman" w:hAnsi="Times New Roman" w:cs="Times New Roman"/>
                <w:b/>
                <w:color w:val="000000"/>
              </w:rPr>
            </w:pPr>
            <w:r w:rsidRPr="00D00FFA">
              <w:rPr>
                <w:rFonts w:ascii="Times New Roman" w:hAnsi="Times New Roman" w:cs="Times New Roman"/>
                <w:color w:val="000000"/>
              </w:rPr>
              <w:t>Здійснення енергозберігаючих заходів</w:t>
            </w:r>
          </w:p>
        </w:tc>
        <w:tc>
          <w:tcPr>
            <w:tcW w:w="1451" w:type="dxa"/>
            <w:tcBorders>
              <w:top w:val="single" w:sz="4" w:space="0" w:color="auto"/>
              <w:left w:val="single" w:sz="4" w:space="0" w:color="auto"/>
              <w:bottom w:val="single" w:sz="4" w:space="0" w:color="auto"/>
              <w:right w:val="single" w:sz="4" w:space="0" w:color="auto"/>
            </w:tcBorders>
            <w:shd w:val="clear" w:color="auto" w:fill="auto"/>
            <w:vAlign w:val="center"/>
          </w:tcPr>
          <w:p w:rsidR="00C67B33" w:rsidRPr="00D00FFA" w:rsidRDefault="00C67B33" w:rsidP="00F15B1F">
            <w:pPr>
              <w:widowControl w:val="0"/>
              <w:spacing w:after="0"/>
              <w:jc w:val="center"/>
              <w:rPr>
                <w:rFonts w:ascii="Times New Roman" w:hAnsi="Times New Roman" w:cs="Times New Roman"/>
                <w:b/>
                <w:color w:val="000000"/>
              </w:rPr>
            </w:pPr>
            <w:r w:rsidRPr="00D00FFA">
              <w:rPr>
                <w:rFonts w:ascii="Times New Roman" w:hAnsi="Times New Roman" w:cs="Times New Roman"/>
              </w:rPr>
              <w:t>В стадії розробки</w:t>
            </w:r>
          </w:p>
        </w:tc>
        <w:tc>
          <w:tcPr>
            <w:tcW w:w="1727"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C67B33" w:rsidRPr="00D00FFA" w:rsidRDefault="00C67B33" w:rsidP="00F15B1F">
            <w:pPr>
              <w:widowControl w:val="0"/>
              <w:spacing w:after="0"/>
              <w:jc w:val="center"/>
              <w:rPr>
                <w:rFonts w:ascii="Times New Roman" w:hAnsi="Times New Roman" w:cs="Times New Roman"/>
                <w:b/>
                <w:color w:val="000000"/>
              </w:rPr>
            </w:pPr>
            <w:r w:rsidRPr="00D00FFA">
              <w:rPr>
                <w:rFonts w:ascii="Times New Roman" w:hAnsi="Times New Roman" w:cs="Times New Roman"/>
              </w:rPr>
              <w:t>В стадії розробки</w:t>
            </w:r>
          </w:p>
        </w:tc>
        <w:tc>
          <w:tcPr>
            <w:tcW w:w="1613" w:type="dxa"/>
            <w:gridSpan w:val="2"/>
            <w:tcBorders>
              <w:top w:val="single" w:sz="4" w:space="0" w:color="auto"/>
              <w:left w:val="single" w:sz="4" w:space="0" w:color="auto"/>
              <w:bottom w:val="single" w:sz="4" w:space="0" w:color="auto"/>
              <w:right w:val="single" w:sz="4" w:space="0" w:color="000000"/>
            </w:tcBorders>
            <w:shd w:val="clear" w:color="auto" w:fill="auto"/>
            <w:vAlign w:val="center"/>
          </w:tcPr>
          <w:p w:rsidR="00C67B33" w:rsidRPr="00D00FFA" w:rsidRDefault="00C67B33" w:rsidP="00F15B1F">
            <w:pPr>
              <w:widowControl w:val="0"/>
              <w:spacing w:after="0"/>
              <w:jc w:val="center"/>
              <w:rPr>
                <w:rFonts w:ascii="Times New Roman" w:hAnsi="Times New Roman" w:cs="Times New Roman"/>
                <w:b/>
                <w:color w:val="000000"/>
              </w:rPr>
            </w:pPr>
            <w:r w:rsidRPr="00D00FFA">
              <w:rPr>
                <w:rFonts w:ascii="Times New Roman" w:hAnsi="Times New Roman" w:cs="Times New Roman"/>
              </w:rPr>
              <w:t>В стадії розробки</w:t>
            </w:r>
          </w:p>
        </w:tc>
      </w:tr>
      <w:tr w:rsidR="00C67B33" w:rsidRPr="00476620" w:rsidTr="00971216">
        <w:trPr>
          <w:trHeight w:val="510"/>
        </w:trPr>
        <w:tc>
          <w:tcPr>
            <w:tcW w:w="682" w:type="dxa"/>
            <w:tcBorders>
              <w:top w:val="single" w:sz="4" w:space="0" w:color="auto"/>
              <w:left w:val="single" w:sz="8" w:space="0" w:color="000000"/>
              <w:bottom w:val="single" w:sz="4" w:space="0" w:color="auto"/>
              <w:right w:val="single" w:sz="4" w:space="0" w:color="auto"/>
            </w:tcBorders>
            <w:shd w:val="clear" w:color="auto" w:fill="auto"/>
            <w:vAlign w:val="center"/>
          </w:tcPr>
          <w:p w:rsidR="00C67B33" w:rsidRPr="00D00FFA" w:rsidRDefault="00C67B33" w:rsidP="00F15B1F">
            <w:pPr>
              <w:widowControl w:val="0"/>
              <w:spacing w:after="0"/>
              <w:jc w:val="center"/>
              <w:rPr>
                <w:rFonts w:ascii="Times New Roman" w:hAnsi="Times New Roman" w:cs="Times New Roman"/>
                <w:color w:val="000000"/>
              </w:rPr>
            </w:pPr>
            <w:r w:rsidRPr="00D00FFA">
              <w:rPr>
                <w:rFonts w:ascii="Times New Roman" w:hAnsi="Times New Roman" w:cs="Times New Roman"/>
                <w:color w:val="000000"/>
              </w:rPr>
              <w:t>1</w:t>
            </w:r>
            <w:r w:rsidR="008904C8">
              <w:rPr>
                <w:rFonts w:ascii="Times New Roman" w:hAnsi="Times New Roman" w:cs="Times New Roman"/>
                <w:color w:val="000000"/>
              </w:rPr>
              <w:t>4</w:t>
            </w:r>
          </w:p>
        </w:tc>
        <w:tc>
          <w:tcPr>
            <w:tcW w:w="5225"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C67B33" w:rsidRPr="00D00FFA" w:rsidRDefault="00C67B33" w:rsidP="00F15B1F">
            <w:pPr>
              <w:widowControl w:val="0"/>
              <w:spacing w:after="0"/>
              <w:jc w:val="center"/>
              <w:rPr>
                <w:rFonts w:ascii="Times New Roman" w:hAnsi="Times New Roman" w:cs="Times New Roman"/>
                <w:b/>
                <w:sz w:val="24"/>
                <w:szCs w:val="24"/>
              </w:rPr>
            </w:pPr>
            <w:r w:rsidRPr="00D00FFA">
              <w:rPr>
                <w:rFonts w:ascii="Times New Roman" w:hAnsi="Times New Roman" w:cs="Times New Roman"/>
                <w:sz w:val="24"/>
                <w:szCs w:val="24"/>
              </w:rPr>
              <w:t xml:space="preserve">Капітальний ремонт (заміна віконних блоків) у </w:t>
            </w:r>
            <w:r w:rsidR="00B60078">
              <w:rPr>
                <w:rFonts w:ascii="Times New Roman" w:hAnsi="Times New Roman" w:cs="Times New Roman"/>
                <w:sz w:val="24"/>
                <w:szCs w:val="24"/>
              </w:rPr>
              <w:t>приміщеннях Червонополянської філії ОЗ НВК Чаплинська школа-гімназія</w:t>
            </w:r>
          </w:p>
        </w:tc>
        <w:tc>
          <w:tcPr>
            <w:tcW w:w="1585" w:type="dxa"/>
            <w:tcBorders>
              <w:top w:val="single" w:sz="4" w:space="0" w:color="auto"/>
              <w:left w:val="single" w:sz="4" w:space="0" w:color="auto"/>
              <w:bottom w:val="single" w:sz="4" w:space="0" w:color="auto"/>
              <w:right w:val="single" w:sz="4" w:space="0" w:color="auto"/>
            </w:tcBorders>
            <w:shd w:val="clear" w:color="auto" w:fill="auto"/>
            <w:vAlign w:val="center"/>
          </w:tcPr>
          <w:p w:rsidR="00C67B33" w:rsidRPr="00D00FFA" w:rsidRDefault="00C67B33" w:rsidP="008904C8">
            <w:pPr>
              <w:widowControl w:val="0"/>
              <w:spacing w:after="0"/>
              <w:jc w:val="center"/>
              <w:rPr>
                <w:rFonts w:ascii="Times New Roman" w:hAnsi="Times New Roman" w:cs="Times New Roman"/>
                <w:color w:val="000000"/>
              </w:rPr>
            </w:pPr>
            <w:r w:rsidRPr="00D00FFA">
              <w:rPr>
                <w:rFonts w:ascii="Times New Roman" w:hAnsi="Times New Roman" w:cs="Times New Roman"/>
                <w:color w:val="000000"/>
              </w:rPr>
              <w:t>201</w:t>
            </w:r>
            <w:r w:rsidR="008904C8">
              <w:rPr>
                <w:rFonts w:ascii="Times New Roman" w:hAnsi="Times New Roman" w:cs="Times New Roman"/>
                <w:color w:val="000000"/>
              </w:rPr>
              <w:t>8</w:t>
            </w:r>
          </w:p>
        </w:tc>
        <w:tc>
          <w:tcPr>
            <w:tcW w:w="251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67B33" w:rsidRPr="00D00FFA" w:rsidRDefault="00C67B33" w:rsidP="00F15B1F">
            <w:pPr>
              <w:widowControl w:val="0"/>
              <w:spacing w:after="0"/>
              <w:jc w:val="center"/>
              <w:rPr>
                <w:rFonts w:ascii="Times New Roman" w:hAnsi="Times New Roman" w:cs="Times New Roman"/>
                <w:b/>
                <w:color w:val="000000"/>
              </w:rPr>
            </w:pPr>
            <w:r w:rsidRPr="00D00FFA">
              <w:rPr>
                <w:rFonts w:ascii="Times New Roman" w:hAnsi="Times New Roman" w:cs="Times New Roman"/>
                <w:color w:val="000000"/>
              </w:rPr>
              <w:t>Здійснення енергозберігаючих заходів</w:t>
            </w:r>
          </w:p>
        </w:tc>
        <w:tc>
          <w:tcPr>
            <w:tcW w:w="1451" w:type="dxa"/>
            <w:tcBorders>
              <w:top w:val="single" w:sz="4" w:space="0" w:color="auto"/>
              <w:left w:val="single" w:sz="4" w:space="0" w:color="auto"/>
              <w:bottom w:val="single" w:sz="4" w:space="0" w:color="auto"/>
              <w:right w:val="single" w:sz="4" w:space="0" w:color="auto"/>
            </w:tcBorders>
            <w:shd w:val="clear" w:color="auto" w:fill="auto"/>
            <w:vAlign w:val="center"/>
          </w:tcPr>
          <w:p w:rsidR="00C67B33" w:rsidRPr="00D00FFA" w:rsidRDefault="00C67B33" w:rsidP="00F15B1F">
            <w:pPr>
              <w:widowControl w:val="0"/>
              <w:spacing w:after="0"/>
              <w:jc w:val="center"/>
              <w:rPr>
                <w:rFonts w:ascii="Times New Roman" w:hAnsi="Times New Roman" w:cs="Times New Roman"/>
                <w:b/>
                <w:color w:val="000000"/>
              </w:rPr>
            </w:pPr>
            <w:r w:rsidRPr="00D00FFA">
              <w:rPr>
                <w:rFonts w:ascii="Times New Roman" w:hAnsi="Times New Roman" w:cs="Times New Roman"/>
              </w:rPr>
              <w:t>В стадії розробки</w:t>
            </w:r>
          </w:p>
        </w:tc>
        <w:tc>
          <w:tcPr>
            <w:tcW w:w="1727"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C67B33" w:rsidRPr="00D00FFA" w:rsidRDefault="00C67B33" w:rsidP="00F15B1F">
            <w:pPr>
              <w:widowControl w:val="0"/>
              <w:spacing w:after="0"/>
              <w:jc w:val="center"/>
              <w:rPr>
                <w:rFonts w:ascii="Times New Roman" w:hAnsi="Times New Roman" w:cs="Times New Roman"/>
                <w:b/>
                <w:color w:val="000000"/>
              </w:rPr>
            </w:pPr>
            <w:r w:rsidRPr="00D00FFA">
              <w:rPr>
                <w:rFonts w:ascii="Times New Roman" w:hAnsi="Times New Roman" w:cs="Times New Roman"/>
              </w:rPr>
              <w:t>В стадії розробки</w:t>
            </w:r>
          </w:p>
        </w:tc>
        <w:tc>
          <w:tcPr>
            <w:tcW w:w="1613" w:type="dxa"/>
            <w:gridSpan w:val="2"/>
            <w:tcBorders>
              <w:top w:val="single" w:sz="4" w:space="0" w:color="auto"/>
              <w:left w:val="single" w:sz="4" w:space="0" w:color="auto"/>
              <w:bottom w:val="single" w:sz="4" w:space="0" w:color="auto"/>
              <w:right w:val="single" w:sz="4" w:space="0" w:color="000000"/>
            </w:tcBorders>
            <w:shd w:val="clear" w:color="auto" w:fill="auto"/>
            <w:vAlign w:val="center"/>
          </w:tcPr>
          <w:p w:rsidR="00C67B33" w:rsidRPr="00D00FFA" w:rsidRDefault="00C67B33" w:rsidP="00F15B1F">
            <w:pPr>
              <w:widowControl w:val="0"/>
              <w:spacing w:after="0"/>
              <w:jc w:val="center"/>
              <w:rPr>
                <w:rFonts w:ascii="Times New Roman" w:hAnsi="Times New Roman" w:cs="Times New Roman"/>
                <w:b/>
                <w:color w:val="000000"/>
              </w:rPr>
            </w:pPr>
            <w:r w:rsidRPr="00D00FFA">
              <w:rPr>
                <w:rFonts w:ascii="Times New Roman" w:hAnsi="Times New Roman" w:cs="Times New Roman"/>
              </w:rPr>
              <w:t>В стадії розробки</w:t>
            </w:r>
          </w:p>
        </w:tc>
      </w:tr>
      <w:tr w:rsidR="00C67B33" w:rsidRPr="00476620" w:rsidTr="00971216">
        <w:trPr>
          <w:trHeight w:val="585"/>
        </w:trPr>
        <w:tc>
          <w:tcPr>
            <w:tcW w:w="682" w:type="dxa"/>
            <w:tcBorders>
              <w:top w:val="single" w:sz="4" w:space="0" w:color="auto"/>
              <w:left w:val="single" w:sz="8" w:space="0" w:color="000000"/>
              <w:bottom w:val="single" w:sz="4" w:space="0" w:color="auto"/>
              <w:right w:val="single" w:sz="4" w:space="0" w:color="auto"/>
            </w:tcBorders>
            <w:shd w:val="clear" w:color="auto" w:fill="auto"/>
            <w:vAlign w:val="center"/>
          </w:tcPr>
          <w:p w:rsidR="00C67B33" w:rsidRPr="00D00FFA" w:rsidRDefault="008904C8" w:rsidP="00F15B1F">
            <w:pPr>
              <w:widowControl w:val="0"/>
              <w:spacing w:after="0"/>
              <w:jc w:val="center"/>
              <w:rPr>
                <w:rFonts w:ascii="Times New Roman" w:hAnsi="Times New Roman" w:cs="Times New Roman"/>
                <w:color w:val="000000"/>
              </w:rPr>
            </w:pPr>
            <w:r>
              <w:rPr>
                <w:rFonts w:ascii="Times New Roman" w:hAnsi="Times New Roman" w:cs="Times New Roman"/>
                <w:color w:val="000000"/>
              </w:rPr>
              <w:t>15</w:t>
            </w:r>
          </w:p>
        </w:tc>
        <w:tc>
          <w:tcPr>
            <w:tcW w:w="5225"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C67B33" w:rsidRPr="00D00FFA" w:rsidRDefault="00C67B33" w:rsidP="00F15B1F">
            <w:pPr>
              <w:widowControl w:val="0"/>
              <w:spacing w:after="0"/>
              <w:jc w:val="center"/>
              <w:rPr>
                <w:rFonts w:ascii="Times New Roman" w:hAnsi="Times New Roman" w:cs="Times New Roman"/>
                <w:color w:val="000000"/>
                <w:sz w:val="24"/>
                <w:szCs w:val="24"/>
              </w:rPr>
            </w:pPr>
            <w:r w:rsidRPr="00D00FFA">
              <w:rPr>
                <w:rFonts w:ascii="Times New Roman" w:hAnsi="Times New Roman" w:cs="Times New Roman"/>
                <w:color w:val="000000"/>
                <w:sz w:val="24"/>
                <w:szCs w:val="24"/>
              </w:rPr>
              <w:t xml:space="preserve">Капітальний ремонт покрівлі Балтазарівський дитячий садок «Веселка» </w:t>
            </w:r>
          </w:p>
        </w:tc>
        <w:tc>
          <w:tcPr>
            <w:tcW w:w="1585" w:type="dxa"/>
            <w:tcBorders>
              <w:top w:val="single" w:sz="4" w:space="0" w:color="auto"/>
              <w:left w:val="single" w:sz="4" w:space="0" w:color="auto"/>
              <w:bottom w:val="single" w:sz="4" w:space="0" w:color="auto"/>
              <w:right w:val="single" w:sz="4" w:space="0" w:color="auto"/>
            </w:tcBorders>
            <w:shd w:val="clear" w:color="auto" w:fill="auto"/>
            <w:vAlign w:val="center"/>
          </w:tcPr>
          <w:p w:rsidR="00C67B33" w:rsidRPr="00D00FFA" w:rsidRDefault="00C67B33" w:rsidP="008904C8">
            <w:pPr>
              <w:widowControl w:val="0"/>
              <w:spacing w:after="0"/>
              <w:jc w:val="center"/>
              <w:rPr>
                <w:rFonts w:ascii="Times New Roman" w:hAnsi="Times New Roman" w:cs="Times New Roman"/>
                <w:color w:val="000000"/>
              </w:rPr>
            </w:pPr>
            <w:r w:rsidRPr="00D00FFA">
              <w:rPr>
                <w:rFonts w:ascii="Times New Roman" w:hAnsi="Times New Roman" w:cs="Times New Roman"/>
                <w:color w:val="000000"/>
              </w:rPr>
              <w:t>201</w:t>
            </w:r>
            <w:r w:rsidR="008904C8">
              <w:rPr>
                <w:rFonts w:ascii="Times New Roman" w:hAnsi="Times New Roman" w:cs="Times New Roman"/>
                <w:color w:val="000000"/>
              </w:rPr>
              <w:t>8</w:t>
            </w:r>
          </w:p>
        </w:tc>
        <w:tc>
          <w:tcPr>
            <w:tcW w:w="251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67B33" w:rsidRPr="00D00FFA" w:rsidRDefault="00C67B33" w:rsidP="00F15B1F">
            <w:pPr>
              <w:widowControl w:val="0"/>
              <w:spacing w:after="0"/>
              <w:jc w:val="center"/>
              <w:rPr>
                <w:rFonts w:ascii="Times New Roman" w:hAnsi="Times New Roman" w:cs="Times New Roman"/>
                <w:b/>
                <w:color w:val="000000"/>
              </w:rPr>
            </w:pPr>
            <w:r w:rsidRPr="00D00FFA">
              <w:rPr>
                <w:rFonts w:ascii="Times New Roman" w:hAnsi="Times New Roman" w:cs="Times New Roman"/>
                <w:color w:val="000000"/>
              </w:rPr>
              <w:t>Відремонтована покрівля дитячого садка</w:t>
            </w:r>
          </w:p>
        </w:tc>
        <w:tc>
          <w:tcPr>
            <w:tcW w:w="1451" w:type="dxa"/>
            <w:tcBorders>
              <w:top w:val="single" w:sz="4" w:space="0" w:color="auto"/>
              <w:left w:val="single" w:sz="4" w:space="0" w:color="auto"/>
              <w:bottom w:val="single" w:sz="4" w:space="0" w:color="auto"/>
              <w:right w:val="single" w:sz="4" w:space="0" w:color="auto"/>
            </w:tcBorders>
            <w:shd w:val="clear" w:color="auto" w:fill="auto"/>
            <w:vAlign w:val="center"/>
          </w:tcPr>
          <w:p w:rsidR="00C67B33" w:rsidRPr="00D00FFA" w:rsidRDefault="00C67B33" w:rsidP="00F15B1F">
            <w:pPr>
              <w:widowControl w:val="0"/>
              <w:spacing w:after="0"/>
              <w:jc w:val="center"/>
              <w:rPr>
                <w:rFonts w:ascii="Times New Roman" w:hAnsi="Times New Roman" w:cs="Times New Roman"/>
                <w:b/>
                <w:color w:val="000000"/>
              </w:rPr>
            </w:pPr>
            <w:r w:rsidRPr="00D00FFA">
              <w:rPr>
                <w:rFonts w:ascii="Times New Roman" w:hAnsi="Times New Roman" w:cs="Times New Roman"/>
              </w:rPr>
              <w:t>В стадії розробки</w:t>
            </w:r>
          </w:p>
        </w:tc>
        <w:tc>
          <w:tcPr>
            <w:tcW w:w="1727"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C67B33" w:rsidRPr="00D00FFA" w:rsidRDefault="00C67B33" w:rsidP="00F15B1F">
            <w:pPr>
              <w:widowControl w:val="0"/>
              <w:spacing w:after="0"/>
              <w:jc w:val="center"/>
              <w:rPr>
                <w:rFonts w:ascii="Times New Roman" w:hAnsi="Times New Roman" w:cs="Times New Roman"/>
                <w:b/>
                <w:color w:val="000000"/>
              </w:rPr>
            </w:pPr>
            <w:r w:rsidRPr="00D00FFA">
              <w:rPr>
                <w:rFonts w:ascii="Times New Roman" w:hAnsi="Times New Roman" w:cs="Times New Roman"/>
              </w:rPr>
              <w:t>В стадії розробки</w:t>
            </w:r>
          </w:p>
        </w:tc>
        <w:tc>
          <w:tcPr>
            <w:tcW w:w="1613" w:type="dxa"/>
            <w:gridSpan w:val="2"/>
            <w:tcBorders>
              <w:top w:val="single" w:sz="4" w:space="0" w:color="auto"/>
              <w:left w:val="single" w:sz="4" w:space="0" w:color="auto"/>
              <w:bottom w:val="single" w:sz="4" w:space="0" w:color="auto"/>
              <w:right w:val="single" w:sz="4" w:space="0" w:color="000000"/>
            </w:tcBorders>
            <w:shd w:val="clear" w:color="auto" w:fill="auto"/>
            <w:vAlign w:val="center"/>
          </w:tcPr>
          <w:p w:rsidR="00C67B33" w:rsidRPr="00D00FFA" w:rsidRDefault="00C67B33" w:rsidP="00F15B1F">
            <w:pPr>
              <w:widowControl w:val="0"/>
              <w:spacing w:after="0"/>
              <w:jc w:val="center"/>
              <w:rPr>
                <w:rFonts w:ascii="Times New Roman" w:hAnsi="Times New Roman" w:cs="Times New Roman"/>
                <w:b/>
                <w:color w:val="000000"/>
              </w:rPr>
            </w:pPr>
            <w:r w:rsidRPr="00D00FFA">
              <w:rPr>
                <w:rFonts w:ascii="Times New Roman" w:hAnsi="Times New Roman" w:cs="Times New Roman"/>
              </w:rPr>
              <w:t>В стадії розробки</w:t>
            </w:r>
          </w:p>
        </w:tc>
      </w:tr>
      <w:tr w:rsidR="00C67B33" w:rsidRPr="00476620" w:rsidTr="00971216">
        <w:trPr>
          <w:trHeight w:val="405"/>
        </w:trPr>
        <w:tc>
          <w:tcPr>
            <w:tcW w:w="682" w:type="dxa"/>
            <w:tcBorders>
              <w:top w:val="single" w:sz="4" w:space="0" w:color="auto"/>
              <w:left w:val="single" w:sz="8" w:space="0" w:color="000000"/>
              <w:bottom w:val="single" w:sz="4" w:space="0" w:color="auto"/>
              <w:right w:val="single" w:sz="4" w:space="0" w:color="auto"/>
            </w:tcBorders>
            <w:shd w:val="clear" w:color="auto" w:fill="auto"/>
            <w:vAlign w:val="center"/>
          </w:tcPr>
          <w:p w:rsidR="00C67B33" w:rsidRPr="00D00FFA" w:rsidRDefault="008904C8" w:rsidP="00F15B1F">
            <w:pPr>
              <w:widowControl w:val="0"/>
              <w:spacing w:after="0"/>
              <w:jc w:val="center"/>
              <w:rPr>
                <w:rFonts w:ascii="Times New Roman" w:hAnsi="Times New Roman" w:cs="Times New Roman"/>
                <w:color w:val="000000"/>
              </w:rPr>
            </w:pPr>
            <w:r>
              <w:rPr>
                <w:rFonts w:ascii="Times New Roman" w:hAnsi="Times New Roman" w:cs="Times New Roman"/>
                <w:color w:val="000000"/>
              </w:rPr>
              <w:t>16</w:t>
            </w:r>
          </w:p>
        </w:tc>
        <w:tc>
          <w:tcPr>
            <w:tcW w:w="5225"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C67B33" w:rsidRPr="00D00FFA" w:rsidRDefault="00C67B33" w:rsidP="00F15B1F">
            <w:pPr>
              <w:widowControl w:val="0"/>
              <w:spacing w:after="0"/>
              <w:jc w:val="center"/>
              <w:rPr>
                <w:rFonts w:ascii="Times New Roman" w:hAnsi="Times New Roman" w:cs="Times New Roman"/>
                <w:b/>
                <w:color w:val="000000"/>
                <w:sz w:val="24"/>
                <w:szCs w:val="24"/>
              </w:rPr>
            </w:pPr>
            <w:r w:rsidRPr="00D00FFA">
              <w:rPr>
                <w:rFonts w:ascii="Times New Roman" w:hAnsi="Times New Roman" w:cs="Times New Roman"/>
                <w:sz w:val="24"/>
                <w:szCs w:val="24"/>
              </w:rPr>
              <w:t>Реконструкція системи</w:t>
            </w:r>
            <w:r w:rsidR="00B60078">
              <w:rPr>
                <w:rFonts w:ascii="Times New Roman" w:hAnsi="Times New Roman" w:cs="Times New Roman"/>
                <w:sz w:val="24"/>
                <w:szCs w:val="24"/>
              </w:rPr>
              <w:t xml:space="preserve"> опалення Балтазарівський дитячи</w:t>
            </w:r>
            <w:r w:rsidRPr="00D00FFA">
              <w:rPr>
                <w:rFonts w:ascii="Times New Roman" w:hAnsi="Times New Roman" w:cs="Times New Roman"/>
                <w:sz w:val="24"/>
                <w:szCs w:val="24"/>
              </w:rPr>
              <w:t>й садок «Веселка»</w:t>
            </w:r>
          </w:p>
        </w:tc>
        <w:tc>
          <w:tcPr>
            <w:tcW w:w="1585" w:type="dxa"/>
            <w:tcBorders>
              <w:top w:val="single" w:sz="4" w:space="0" w:color="auto"/>
              <w:left w:val="single" w:sz="4" w:space="0" w:color="auto"/>
              <w:bottom w:val="single" w:sz="4" w:space="0" w:color="auto"/>
              <w:right w:val="single" w:sz="4" w:space="0" w:color="auto"/>
            </w:tcBorders>
            <w:shd w:val="clear" w:color="auto" w:fill="auto"/>
            <w:vAlign w:val="center"/>
          </w:tcPr>
          <w:p w:rsidR="00C67B33" w:rsidRPr="00D00FFA" w:rsidRDefault="00C67B33" w:rsidP="008904C8">
            <w:pPr>
              <w:widowControl w:val="0"/>
              <w:spacing w:after="0"/>
              <w:jc w:val="center"/>
              <w:rPr>
                <w:rFonts w:ascii="Times New Roman" w:hAnsi="Times New Roman" w:cs="Times New Roman"/>
                <w:color w:val="000000"/>
              </w:rPr>
            </w:pPr>
            <w:r w:rsidRPr="00D00FFA">
              <w:rPr>
                <w:rFonts w:ascii="Times New Roman" w:hAnsi="Times New Roman" w:cs="Times New Roman"/>
                <w:color w:val="000000"/>
              </w:rPr>
              <w:t>201</w:t>
            </w:r>
            <w:r w:rsidR="008904C8">
              <w:rPr>
                <w:rFonts w:ascii="Times New Roman" w:hAnsi="Times New Roman" w:cs="Times New Roman"/>
                <w:color w:val="000000"/>
              </w:rPr>
              <w:t>8</w:t>
            </w:r>
          </w:p>
        </w:tc>
        <w:tc>
          <w:tcPr>
            <w:tcW w:w="251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67B33" w:rsidRPr="00D00FFA" w:rsidRDefault="00C67B33" w:rsidP="00F15B1F">
            <w:pPr>
              <w:widowControl w:val="0"/>
              <w:spacing w:after="0"/>
              <w:jc w:val="center"/>
              <w:rPr>
                <w:rFonts w:ascii="Times New Roman" w:hAnsi="Times New Roman" w:cs="Times New Roman"/>
                <w:b/>
                <w:color w:val="000000"/>
              </w:rPr>
            </w:pPr>
            <w:r w:rsidRPr="00D00FFA">
              <w:rPr>
                <w:rFonts w:ascii="Times New Roman" w:hAnsi="Times New Roman" w:cs="Times New Roman"/>
                <w:color w:val="000000"/>
              </w:rPr>
              <w:t>Здійснення енергозберігаючих заходів</w:t>
            </w:r>
          </w:p>
        </w:tc>
        <w:tc>
          <w:tcPr>
            <w:tcW w:w="1451" w:type="dxa"/>
            <w:tcBorders>
              <w:top w:val="single" w:sz="4" w:space="0" w:color="auto"/>
              <w:left w:val="single" w:sz="4" w:space="0" w:color="auto"/>
              <w:bottom w:val="single" w:sz="4" w:space="0" w:color="auto"/>
              <w:right w:val="single" w:sz="4" w:space="0" w:color="auto"/>
            </w:tcBorders>
            <w:shd w:val="clear" w:color="auto" w:fill="auto"/>
            <w:vAlign w:val="center"/>
          </w:tcPr>
          <w:p w:rsidR="00C67B33" w:rsidRPr="00D00FFA" w:rsidRDefault="00C67B33" w:rsidP="00F15B1F">
            <w:pPr>
              <w:widowControl w:val="0"/>
              <w:spacing w:after="0"/>
              <w:jc w:val="center"/>
              <w:rPr>
                <w:rFonts w:ascii="Times New Roman" w:hAnsi="Times New Roman" w:cs="Times New Roman"/>
                <w:b/>
                <w:color w:val="000000"/>
              </w:rPr>
            </w:pPr>
            <w:r w:rsidRPr="00D00FFA">
              <w:rPr>
                <w:rFonts w:ascii="Times New Roman" w:hAnsi="Times New Roman" w:cs="Times New Roman"/>
              </w:rPr>
              <w:t>В стадії розробки</w:t>
            </w:r>
          </w:p>
        </w:tc>
        <w:tc>
          <w:tcPr>
            <w:tcW w:w="1727"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C67B33" w:rsidRPr="00D00FFA" w:rsidRDefault="00C67B33" w:rsidP="00F15B1F">
            <w:pPr>
              <w:widowControl w:val="0"/>
              <w:spacing w:after="0"/>
              <w:jc w:val="center"/>
              <w:rPr>
                <w:rFonts w:ascii="Times New Roman" w:hAnsi="Times New Roman" w:cs="Times New Roman"/>
                <w:b/>
                <w:color w:val="000000"/>
              </w:rPr>
            </w:pPr>
            <w:r w:rsidRPr="00D00FFA">
              <w:rPr>
                <w:rFonts w:ascii="Times New Roman" w:hAnsi="Times New Roman" w:cs="Times New Roman"/>
              </w:rPr>
              <w:t>В стадії розробки</w:t>
            </w:r>
          </w:p>
        </w:tc>
        <w:tc>
          <w:tcPr>
            <w:tcW w:w="1613" w:type="dxa"/>
            <w:gridSpan w:val="2"/>
            <w:tcBorders>
              <w:top w:val="single" w:sz="4" w:space="0" w:color="auto"/>
              <w:left w:val="single" w:sz="4" w:space="0" w:color="auto"/>
              <w:bottom w:val="single" w:sz="4" w:space="0" w:color="auto"/>
              <w:right w:val="single" w:sz="4" w:space="0" w:color="000000"/>
            </w:tcBorders>
            <w:shd w:val="clear" w:color="auto" w:fill="auto"/>
            <w:vAlign w:val="center"/>
          </w:tcPr>
          <w:p w:rsidR="00C67B33" w:rsidRPr="00D00FFA" w:rsidRDefault="00C67B33" w:rsidP="00F15B1F">
            <w:pPr>
              <w:widowControl w:val="0"/>
              <w:spacing w:after="0"/>
              <w:jc w:val="center"/>
              <w:rPr>
                <w:rFonts w:ascii="Times New Roman" w:hAnsi="Times New Roman" w:cs="Times New Roman"/>
                <w:b/>
                <w:color w:val="000000"/>
              </w:rPr>
            </w:pPr>
            <w:r w:rsidRPr="00D00FFA">
              <w:rPr>
                <w:rFonts w:ascii="Times New Roman" w:hAnsi="Times New Roman" w:cs="Times New Roman"/>
              </w:rPr>
              <w:t>В стадії розробки</w:t>
            </w:r>
          </w:p>
        </w:tc>
      </w:tr>
      <w:tr w:rsidR="00C67B33" w:rsidRPr="00476620" w:rsidTr="00971216">
        <w:trPr>
          <w:trHeight w:val="495"/>
        </w:trPr>
        <w:tc>
          <w:tcPr>
            <w:tcW w:w="682" w:type="dxa"/>
            <w:tcBorders>
              <w:top w:val="single" w:sz="4" w:space="0" w:color="auto"/>
              <w:left w:val="single" w:sz="8" w:space="0" w:color="000000"/>
              <w:bottom w:val="single" w:sz="4" w:space="0" w:color="auto"/>
              <w:right w:val="single" w:sz="4" w:space="0" w:color="auto"/>
            </w:tcBorders>
            <w:shd w:val="clear" w:color="auto" w:fill="auto"/>
            <w:vAlign w:val="center"/>
          </w:tcPr>
          <w:p w:rsidR="00C67B33" w:rsidRPr="00D00FFA" w:rsidRDefault="008904C8" w:rsidP="00F15B1F">
            <w:pPr>
              <w:widowControl w:val="0"/>
              <w:spacing w:after="0"/>
              <w:jc w:val="center"/>
              <w:rPr>
                <w:rFonts w:ascii="Times New Roman" w:hAnsi="Times New Roman" w:cs="Times New Roman"/>
                <w:color w:val="000000"/>
              </w:rPr>
            </w:pPr>
            <w:r>
              <w:rPr>
                <w:rFonts w:ascii="Times New Roman" w:hAnsi="Times New Roman" w:cs="Times New Roman"/>
                <w:color w:val="000000"/>
              </w:rPr>
              <w:lastRenderedPageBreak/>
              <w:t>17</w:t>
            </w:r>
          </w:p>
        </w:tc>
        <w:tc>
          <w:tcPr>
            <w:tcW w:w="5225"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C67B33" w:rsidRPr="00D00FFA" w:rsidRDefault="00C67B33" w:rsidP="00F15B1F">
            <w:pPr>
              <w:widowControl w:val="0"/>
              <w:spacing w:after="0"/>
              <w:jc w:val="center"/>
              <w:rPr>
                <w:rFonts w:ascii="Times New Roman" w:hAnsi="Times New Roman" w:cs="Times New Roman"/>
                <w:b/>
                <w:color w:val="000000"/>
                <w:sz w:val="24"/>
                <w:szCs w:val="24"/>
              </w:rPr>
            </w:pPr>
            <w:r w:rsidRPr="00D00FFA">
              <w:rPr>
                <w:rFonts w:ascii="Times New Roman" w:hAnsi="Times New Roman" w:cs="Times New Roman"/>
                <w:color w:val="000000"/>
                <w:sz w:val="24"/>
                <w:szCs w:val="24"/>
              </w:rPr>
              <w:t>Капітальний ремонт покрівлі дитячий садок «Віночок» с. Магдалинівка</w:t>
            </w:r>
          </w:p>
        </w:tc>
        <w:tc>
          <w:tcPr>
            <w:tcW w:w="1585" w:type="dxa"/>
            <w:tcBorders>
              <w:top w:val="single" w:sz="4" w:space="0" w:color="auto"/>
              <w:left w:val="single" w:sz="4" w:space="0" w:color="auto"/>
              <w:bottom w:val="single" w:sz="4" w:space="0" w:color="auto"/>
              <w:right w:val="single" w:sz="4" w:space="0" w:color="auto"/>
            </w:tcBorders>
            <w:shd w:val="clear" w:color="auto" w:fill="auto"/>
            <w:vAlign w:val="center"/>
          </w:tcPr>
          <w:p w:rsidR="00C67B33" w:rsidRPr="00D00FFA" w:rsidRDefault="00C67B33" w:rsidP="008904C8">
            <w:pPr>
              <w:widowControl w:val="0"/>
              <w:spacing w:after="0"/>
              <w:jc w:val="center"/>
              <w:rPr>
                <w:rFonts w:ascii="Times New Roman" w:hAnsi="Times New Roman" w:cs="Times New Roman"/>
                <w:color w:val="000000"/>
              </w:rPr>
            </w:pPr>
            <w:r w:rsidRPr="00D00FFA">
              <w:rPr>
                <w:rFonts w:ascii="Times New Roman" w:hAnsi="Times New Roman" w:cs="Times New Roman"/>
                <w:color w:val="000000"/>
              </w:rPr>
              <w:t>201</w:t>
            </w:r>
            <w:r w:rsidR="008904C8">
              <w:rPr>
                <w:rFonts w:ascii="Times New Roman" w:hAnsi="Times New Roman" w:cs="Times New Roman"/>
                <w:color w:val="000000"/>
              </w:rPr>
              <w:t>8</w:t>
            </w:r>
          </w:p>
        </w:tc>
        <w:tc>
          <w:tcPr>
            <w:tcW w:w="251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67B33" w:rsidRPr="00D00FFA" w:rsidRDefault="00C67B33" w:rsidP="00F15B1F">
            <w:pPr>
              <w:widowControl w:val="0"/>
              <w:spacing w:after="0"/>
              <w:jc w:val="center"/>
              <w:rPr>
                <w:rFonts w:ascii="Times New Roman" w:hAnsi="Times New Roman" w:cs="Times New Roman"/>
                <w:b/>
                <w:color w:val="000000"/>
              </w:rPr>
            </w:pPr>
            <w:r w:rsidRPr="00D00FFA">
              <w:rPr>
                <w:rFonts w:ascii="Times New Roman" w:hAnsi="Times New Roman" w:cs="Times New Roman"/>
                <w:color w:val="000000"/>
              </w:rPr>
              <w:t>Відремонтована покрівля дитячого садка</w:t>
            </w:r>
          </w:p>
        </w:tc>
        <w:tc>
          <w:tcPr>
            <w:tcW w:w="1451" w:type="dxa"/>
            <w:tcBorders>
              <w:top w:val="single" w:sz="4" w:space="0" w:color="auto"/>
              <w:left w:val="single" w:sz="4" w:space="0" w:color="auto"/>
              <w:bottom w:val="single" w:sz="4" w:space="0" w:color="auto"/>
              <w:right w:val="single" w:sz="4" w:space="0" w:color="auto"/>
            </w:tcBorders>
            <w:shd w:val="clear" w:color="auto" w:fill="auto"/>
            <w:vAlign w:val="center"/>
          </w:tcPr>
          <w:p w:rsidR="00C67B33" w:rsidRPr="00D00FFA" w:rsidRDefault="00C67B33" w:rsidP="00F15B1F">
            <w:pPr>
              <w:widowControl w:val="0"/>
              <w:spacing w:after="0"/>
              <w:jc w:val="center"/>
              <w:rPr>
                <w:rFonts w:ascii="Times New Roman" w:hAnsi="Times New Roman" w:cs="Times New Roman"/>
                <w:b/>
                <w:color w:val="000000"/>
              </w:rPr>
            </w:pPr>
            <w:r w:rsidRPr="00D00FFA">
              <w:rPr>
                <w:rFonts w:ascii="Times New Roman" w:hAnsi="Times New Roman" w:cs="Times New Roman"/>
              </w:rPr>
              <w:t>В стадії розробки</w:t>
            </w:r>
          </w:p>
        </w:tc>
        <w:tc>
          <w:tcPr>
            <w:tcW w:w="1727"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C67B33" w:rsidRPr="00D00FFA" w:rsidRDefault="00C67B33" w:rsidP="00F15B1F">
            <w:pPr>
              <w:widowControl w:val="0"/>
              <w:spacing w:after="0"/>
              <w:jc w:val="center"/>
              <w:rPr>
                <w:rFonts w:ascii="Times New Roman" w:hAnsi="Times New Roman" w:cs="Times New Roman"/>
                <w:b/>
                <w:color w:val="000000"/>
              </w:rPr>
            </w:pPr>
            <w:r w:rsidRPr="00D00FFA">
              <w:rPr>
                <w:rFonts w:ascii="Times New Roman" w:hAnsi="Times New Roman" w:cs="Times New Roman"/>
              </w:rPr>
              <w:t>В стадії розробки</w:t>
            </w:r>
          </w:p>
        </w:tc>
        <w:tc>
          <w:tcPr>
            <w:tcW w:w="1613" w:type="dxa"/>
            <w:gridSpan w:val="2"/>
            <w:tcBorders>
              <w:top w:val="single" w:sz="4" w:space="0" w:color="auto"/>
              <w:left w:val="single" w:sz="4" w:space="0" w:color="auto"/>
              <w:bottom w:val="single" w:sz="4" w:space="0" w:color="auto"/>
              <w:right w:val="single" w:sz="4" w:space="0" w:color="000000"/>
            </w:tcBorders>
            <w:shd w:val="clear" w:color="auto" w:fill="auto"/>
            <w:vAlign w:val="center"/>
          </w:tcPr>
          <w:p w:rsidR="00C67B33" w:rsidRPr="00D00FFA" w:rsidRDefault="00C67B33" w:rsidP="00F15B1F">
            <w:pPr>
              <w:widowControl w:val="0"/>
              <w:spacing w:after="0"/>
              <w:jc w:val="center"/>
              <w:rPr>
                <w:rFonts w:ascii="Times New Roman" w:hAnsi="Times New Roman" w:cs="Times New Roman"/>
                <w:b/>
                <w:color w:val="000000"/>
              </w:rPr>
            </w:pPr>
            <w:r w:rsidRPr="00D00FFA">
              <w:rPr>
                <w:rFonts w:ascii="Times New Roman" w:hAnsi="Times New Roman" w:cs="Times New Roman"/>
              </w:rPr>
              <w:t>В стадії розробки</w:t>
            </w:r>
          </w:p>
        </w:tc>
      </w:tr>
      <w:tr w:rsidR="00C67B33" w:rsidRPr="00476620" w:rsidTr="00971216">
        <w:trPr>
          <w:trHeight w:val="882"/>
        </w:trPr>
        <w:tc>
          <w:tcPr>
            <w:tcW w:w="682" w:type="dxa"/>
            <w:tcBorders>
              <w:top w:val="single" w:sz="4" w:space="0" w:color="auto"/>
              <w:left w:val="single" w:sz="8" w:space="0" w:color="000000"/>
              <w:bottom w:val="single" w:sz="4" w:space="0" w:color="auto"/>
              <w:right w:val="single" w:sz="4" w:space="0" w:color="auto"/>
            </w:tcBorders>
            <w:shd w:val="clear" w:color="auto" w:fill="auto"/>
            <w:vAlign w:val="center"/>
          </w:tcPr>
          <w:p w:rsidR="00C67B33" w:rsidRPr="00D00FFA" w:rsidRDefault="008904C8" w:rsidP="00F15B1F">
            <w:pPr>
              <w:widowControl w:val="0"/>
              <w:spacing w:after="0"/>
              <w:jc w:val="center"/>
              <w:rPr>
                <w:rFonts w:ascii="Times New Roman" w:hAnsi="Times New Roman" w:cs="Times New Roman"/>
                <w:color w:val="000000"/>
              </w:rPr>
            </w:pPr>
            <w:r>
              <w:rPr>
                <w:rFonts w:ascii="Times New Roman" w:hAnsi="Times New Roman" w:cs="Times New Roman"/>
                <w:color w:val="000000"/>
              </w:rPr>
              <w:t>18</w:t>
            </w:r>
          </w:p>
        </w:tc>
        <w:tc>
          <w:tcPr>
            <w:tcW w:w="5225"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C67B33" w:rsidRPr="00D00FFA" w:rsidRDefault="00C67B33" w:rsidP="00F15B1F">
            <w:pPr>
              <w:widowControl w:val="0"/>
              <w:spacing w:after="0"/>
              <w:rPr>
                <w:rFonts w:ascii="Times New Roman" w:hAnsi="Times New Roman" w:cs="Times New Roman"/>
                <w:b/>
                <w:color w:val="000000"/>
                <w:sz w:val="24"/>
                <w:szCs w:val="24"/>
              </w:rPr>
            </w:pPr>
            <w:r w:rsidRPr="00D00FFA">
              <w:rPr>
                <w:rFonts w:ascii="Times New Roman" w:hAnsi="Times New Roman" w:cs="Times New Roman"/>
                <w:color w:val="000000"/>
                <w:sz w:val="24"/>
                <w:szCs w:val="24"/>
              </w:rPr>
              <w:t>Капітальний ремонт системи водовідведення дитячий садок «Віночок» с. Магдалинівка</w:t>
            </w:r>
          </w:p>
        </w:tc>
        <w:tc>
          <w:tcPr>
            <w:tcW w:w="1585" w:type="dxa"/>
            <w:tcBorders>
              <w:top w:val="single" w:sz="4" w:space="0" w:color="auto"/>
              <w:left w:val="single" w:sz="4" w:space="0" w:color="auto"/>
              <w:bottom w:val="single" w:sz="4" w:space="0" w:color="auto"/>
              <w:right w:val="single" w:sz="4" w:space="0" w:color="auto"/>
            </w:tcBorders>
            <w:shd w:val="clear" w:color="auto" w:fill="auto"/>
            <w:vAlign w:val="center"/>
          </w:tcPr>
          <w:p w:rsidR="00C67B33" w:rsidRPr="00D00FFA" w:rsidRDefault="00C67B33" w:rsidP="008904C8">
            <w:pPr>
              <w:widowControl w:val="0"/>
              <w:spacing w:after="0"/>
              <w:jc w:val="center"/>
              <w:rPr>
                <w:rFonts w:ascii="Times New Roman" w:hAnsi="Times New Roman" w:cs="Times New Roman"/>
                <w:color w:val="000000"/>
              </w:rPr>
            </w:pPr>
            <w:r w:rsidRPr="00D00FFA">
              <w:rPr>
                <w:rFonts w:ascii="Times New Roman" w:hAnsi="Times New Roman" w:cs="Times New Roman"/>
                <w:color w:val="000000"/>
              </w:rPr>
              <w:t>201</w:t>
            </w:r>
            <w:r w:rsidR="008904C8">
              <w:rPr>
                <w:rFonts w:ascii="Times New Roman" w:hAnsi="Times New Roman" w:cs="Times New Roman"/>
                <w:color w:val="000000"/>
              </w:rPr>
              <w:t>8</w:t>
            </w:r>
          </w:p>
        </w:tc>
        <w:tc>
          <w:tcPr>
            <w:tcW w:w="251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67B33" w:rsidRPr="00D00FFA" w:rsidRDefault="00C67B33" w:rsidP="00F15B1F">
            <w:pPr>
              <w:widowControl w:val="0"/>
              <w:spacing w:after="0"/>
              <w:jc w:val="center"/>
              <w:rPr>
                <w:rFonts w:ascii="Times New Roman" w:hAnsi="Times New Roman" w:cs="Times New Roman"/>
                <w:color w:val="000000"/>
              </w:rPr>
            </w:pPr>
            <w:r w:rsidRPr="00D00FFA">
              <w:rPr>
                <w:rFonts w:ascii="Times New Roman" w:hAnsi="Times New Roman" w:cs="Times New Roman"/>
                <w:color w:val="000000"/>
              </w:rPr>
              <w:t>Відремонтована каналізаційна система у дитячому садочку</w:t>
            </w:r>
          </w:p>
          <w:p w:rsidR="00C67B33" w:rsidRPr="00D00FFA" w:rsidRDefault="00C67B33" w:rsidP="00F15B1F">
            <w:pPr>
              <w:widowControl w:val="0"/>
              <w:spacing w:after="0"/>
              <w:jc w:val="center"/>
              <w:rPr>
                <w:rFonts w:ascii="Times New Roman" w:hAnsi="Times New Roman" w:cs="Times New Roman"/>
                <w:b/>
                <w:color w:val="000000"/>
              </w:rPr>
            </w:pPr>
          </w:p>
        </w:tc>
        <w:tc>
          <w:tcPr>
            <w:tcW w:w="1451" w:type="dxa"/>
            <w:tcBorders>
              <w:top w:val="single" w:sz="4" w:space="0" w:color="auto"/>
              <w:left w:val="single" w:sz="4" w:space="0" w:color="auto"/>
              <w:bottom w:val="single" w:sz="4" w:space="0" w:color="auto"/>
              <w:right w:val="single" w:sz="4" w:space="0" w:color="auto"/>
            </w:tcBorders>
            <w:shd w:val="clear" w:color="auto" w:fill="auto"/>
            <w:vAlign w:val="center"/>
          </w:tcPr>
          <w:p w:rsidR="00C67B33" w:rsidRPr="00D00FFA" w:rsidRDefault="00C67B33" w:rsidP="00F15B1F">
            <w:pPr>
              <w:widowControl w:val="0"/>
              <w:spacing w:after="0"/>
              <w:jc w:val="center"/>
              <w:rPr>
                <w:rFonts w:ascii="Times New Roman" w:hAnsi="Times New Roman" w:cs="Times New Roman"/>
                <w:b/>
                <w:color w:val="000000"/>
              </w:rPr>
            </w:pPr>
            <w:r w:rsidRPr="00D00FFA">
              <w:rPr>
                <w:rFonts w:ascii="Times New Roman" w:hAnsi="Times New Roman" w:cs="Times New Roman"/>
              </w:rPr>
              <w:t>В стадії розробки</w:t>
            </w:r>
          </w:p>
        </w:tc>
        <w:tc>
          <w:tcPr>
            <w:tcW w:w="1727"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C67B33" w:rsidRPr="00D00FFA" w:rsidRDefault="00C67B33" w:rsidP="00F15B1F">
            <w:pPr>
              <w:widowControl w:val="0"/>
              <w:spacing w:after="0"/>
              <w:jc w:val="center"/>
              <w:rPr>
                <w:rFonts w:ascii="Times New Roman" w:hAnsi="Times New Roman" w:cs="Times New Roman"/>
                <w:b/>
                <w:color w:val="000000"/>
              </w:rPr>
            </w:pPr>
            <w:r w:rsidRPr="00D00FFA">
              <w:rPr>
                <w:rFonts w:ascii="Times New Roman" w:hAnsi="Times New Roman" w:cs="Times New Roman"/>
              </w:rPr>
              <w:t>В стадії розробки</w:t>
            </w:r>
          </w:p>
        </w:tc>
        <w:tc>
          <w:tcPr>
            <w:tcW w:w="1613" w:type="dxa"/>
            <w:gridSpan w:val="2"/>
            <w:tcBorders>
              <w:top w:val="single" w:sz="4" w:space="0" w:color="auto"/>
              <w:left w:val="single" w:sz="4" w:space="0" w:color="auto"/>
              <w:bottom w:val="single" w:sz="4" w:space="0" w:color="auto"/>
              <w:right w:val="single" w:sz="4" w:space="0" w:color="000000"/>
            </w:tcBorders>
            <w:shd w:val="clear" w:color="auto" w:fill="auto"/>
            <w:vAlign w:val="center"/>
          </w:tcPr>
          <w:p w:rsidR="00C67B33" w:rsidRPr="00D00FFA" w:rsidRDefault="00C67B33" w:rsidP="00F15B1F">
            <w:pPr>
              <w:widowControl w:val="0"/>
              <w:spacing w:after="0"/>
              <w:jc w:val="center"/>
              <w:rPr>
                <w:rFonts w:ascii="Times New Roman" w:hAnsi="Times New Roman" w:cs="Times New Roman"/>
                <w:b/>
                <w:color w:val="000000"/>
              </w:rPr>
            </w:pPr>
            <w:r w:rsidRPr="00D00FFA">
              <w:rPr>
                <w:rFonts w:ascii="Times New Roman" w:hAnsi="Times New Roman" w:cs="Times New Roman"/>
              </w:rPr>
              <w:t>В стадії розробки</w:t>
            </w:r>
          </w:p>
        </w:tc>
      </w:tr>
      <w:tr w:rsidR="00C67B33" w:rsidRPr="00476620" w:rsidTr="00971216">
        <w:trPr>
          <w:trHeight w:val="375"/>
        </w:trPr>
        <w:tc>
          <w:tcPr>
            <w:tcW w:w="682" w:type="dxa"/>
            <w:tcBorders>
              <w:top w:val="single" w:sz="4" w:space="0" w:color="auto"/>
              <w:left w:val="single" w:sz="8" w:space="0" w:color="000000"/>
              <w:bottom w:val="single" w:sz="4" w:space="0" w:color="auto"/>
              <w:right w:val="single" w:sz="4" w:space="0" w:color="auto"/>
            </w:tcBorders>
            <w:shd w:val="clear" w:color="auto" w:fill="auto"/>
            <w:vAlign w:val="center"/>
          </w:tcPr>
          <w:p w:rsidR="00C67B33" w:rsidRPr="00D00FFA" w:rsidRDefault="008904C8" w:rsidP="00F15B1F">
            <w:pPr>
              <w:widowControl w:val="0"/>
              <w:spacing w:after="0"/>
              <w:jc w:val="center"/>
              <w:rPr>
                <w:rFonts w:ascii="Times New Roman" w:hAnsi="Times New Roman" w:cs="Times New Roman"/>
                <w:color w:val="000000"/>
              </w:rPr>
            </w:pPr>
            <w:r>
              <w:rPr>
                <w:rFonts w:ascii="Times New Roman" w:hAnsi="Times New Roman" w:cs="Times New Roman"/>
                <w:color w:val="000000"/>
              </w:rPr>
              <w:t>19</w:t>
            </w:r>
          </w:p>
        </w:tc>
        <w:tc>
          <w:tcPr>
            <w:tcW w:w="5225"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C67B33" w:rsidRPr="00D00FFA" w:rsidRDefault="00C67B33" w:rsidP="00F15B1F">
            <w:pPr>
              <w:widowControl w:val="0"/>
              <w:spacing w:after="0"/>
              <w:jc w:val="center"/>
              <w:rPr>
                <w:rFonts w:ascii="Times New Roman" w:hAnsi="Times New Roman" w:cs="Times New Roman"/>
                <w:b/>
                <w:sz w:val="24"/>
                <w:szCs w:val="24"/>
              </w:rPr>
            </w:pPr>
            <w:r w:rsidRPr="00D00FFA">
              <w:rPr>
                <w:rFonts w:ascii="Times New Roman" w:hAnsi="Times New Roman" w:cs="Times New Roman"/>
                <w:sz w:val="24"/>
                <w:szCs w:val="24"/>
              </w:rPr>
              <w:t>Капітальний ремонт (заміна віконних блоків) Червонополянський дитячий садок «Сонечко»</w:t>
            </w:r>
            <w:r w:rsidR="00B60078">
              <w:rPr>
                <w:rFonts w:ascii="Times New Roman" w:hAnsi="Times New Roman" w:cs="Times New Roman"/>
                <w:sz w:val="24"/>
                <w:szCs w:val="24"/>
              </w:rPr>
              <w:t xml:space="preserve"> (частково)</w:t>
            </w:r>
          </w:p>
        </w:tc>
        <w:tc>
          <w:tcPr>
            <w:tcW w:w="1585" w:type="dxa"/>
            <w:tcBorders>
              <w:top w:val="single" w:sz="4" w:space="0" w:color="auto"/>
              <w:left w:val="single" w:sz="4" w:space="0" w:color="auto"/>
              <w:bottom w:val="single" w:sz="4" w:space="0" w:color="auto"/>
              <w:right w:val="single" w:sz="4" w:space="0" w:color="auto"/>
            </w:tcBorders>
            <w:shd w:val="clear" w:color="auto" w:fill="auto"/>
            <w:vAlign w:val="center"/>
          </w:tcPr>
          <w:p w:rsidR="00C67B33" w:rsidRPr="00D00FFA" w:rsidRDefault="00C67B33" w:rsidP="008904C8">
            <w:pPr>
              <w:widowControl w:val="0"/>
              <w:spacing w:after="0"/>
              <w:jc w:val="center"/>
              <w:rPr>
                <w:rFonts w:ascii="Times New Roman" w:hAnsi="Times New Roman" w:cs="Times New Roman"/>
                <w:color w:val="000000"/>
              </w:rPr>
            </w:pPr>
            <w:r w:rsidRPr="00D00FFA">
              <w:rPr>
                <w:rFonts w:ascii="Times New Roman" w:hAnsi="Times New Roman" w:cs="Times New Roman"/>
                <w:color w:val="000000"/>
              </w:rPr>
              <w:t>201</w:t>
            </w:r>
            <w:r w:rsidR="008904C8">
              <w:rPr>
                <w:rFonts w:ascii="Times New Roman" w:hAnsi="Times New Roman" w:cs="Times New Roman"/>
                <w:color w:val="000000"/>
              </w:rPr>
              <w:t>8</w:t>
            </w:r>
          </w:p>
        </w:tc>
        <w:tc>
          <w:tcPr>
            <w:tcW w:w="251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67B33" w:rsidRPr="00D00FFA" w:rsidRDefault="00C67B33" w:rsidP="00F15B1F">
            <w:pPr>
              <w:widowControl w:val="0"/>
              <w:spacing w:after="0"/>
              <w:jc w:val="center"/>
              <w:rPr>
                <w:rFonts w:ascii="Times New Roman" w:hAnsi="Times New Roman" w:cs="Times New Roman"/>
                <w:b/>
                <w:color w:val="000000"/>
              </w:rPr>
            </w:pPr>
            <w:r w:rsidRPr="00D00FFA">
              <w:rPr>
                <w:rFonts w:ascii="Times New Roman" w:hAnsi="Times New Roman" w:cs="Times New Roman"/>
                <w:color w:val="000000"/>
              </w:rPr>
              <w:t>Здійснення енергозберігаючих заходів</w:t>
            </w:r>
          </w:p>
        </w:tc>
        <w:tc>
          <w:tcPr>
            <w:tcW w:w="1451" w:type="dxa"/>
            <w:tcBorders>
              <w:top w:val="single" w:sz="4" w:space="0" w:color="auto"/>
              <w:left w:val="single" w:sz="4" w:space="0" w:color="auto"/>
              <w:bottom w:val="single" w:sz="4" w:space="0" w:color="auto"/>
              <w:right w:val="single" w:sz="4" w:space="0" w:color="auto"/>
            </w:tcBorders>
            <w:shd w:val="clear" w:color="auto" w:fill="auto"/>
            <w:vAlign w:val="center"/>
          </w:tcPr>
          <w:p w:rsidR="00C67B33" w:rsidRPr="00D00FFA" w:rsidRDefault="00C67B33" w:rsidP="00F15B1F">
            <w:pPr>
              <w:widowControl w:val="0"/>
              <w:spacing w:after="0"/>
              <w:jc w:val="center"/>
              <w:rPr>
                <w:rFonts w:ascii="Times New Roman" w:hAnsi="Times New Roman" w:cs="Times New Roman"/>
                <w:b/>
                <w:color w:val="000000"/>
              </w:rPr>
            </w:pPr>
            <w:r w:rsidRPr="00D00FFA">
              <w:rPr>
                <w:rFonts w:ascii="Times New Roman" w:hAnsi="Times New Roman" w:cs="Times New Roman"/>
              </w:rPr>
              <w:t>В стадії розробки</w:t>
            </w:r>
          </w:p>
        </w:tc>
        <w:tc>
          <w:tcPr>
            <w:tcW w:w="1727"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C67B33" w:rsidRPr="00D00FFA" w:rsidRDefault="00C67B33" w:rsidP="00F15B1F">
            <w:pPr>
              <w:widowControl w:val="0"/>
              <w:spacing w:after="0"/>
              <w:jc w:val="center"/>
              <w:rPr>
                <w:rFonts w:ascii="Times New Roman" w:hAnsi="Times New Roman" w:cs="Times New Roman"/>
                <w:b/>
                <w:color w:val="000000"/>
              </w:rPr>
            </w:pPr>
            <w:r w:rsidRPr="00D00FFA">
              <w:rPr>
                <w:rFonts w:ascii="Times New Roman" w:hAnsi="Times New Roman" w:cs="Times New Roman"/>
              </w:rPr>
              <w:t>В стадії розробки</w:t>
            </w:r>
          </w:p>
        </w:tc>
        <w:tc>
          <w:tcPr>
            <w:tcW w:w="1613" w:type="dxa"/>
            <w:gridSpan w:val="2"/>
            <w:tcBorders>
              <w:top w:val="single" w:sz="4" w:space="0" w:color="auto"/>
              <w:left w:val="single" w:sz="4" w:space="0" w:color="auto"/>
              <w:bottom w:val="single" w:sz="4" w:space="0" w:color="auto"/>
              <w:right w:val="single" w:sz="4" w:space="0" w:color="000000"/>
            </w:tcBorders>
            <w:shd w:val="clear" w:color="auto" w:fill="auto"/>
            <w:vAlign w:val="center"/>
          </w:tcPr>
          <w:p w:rsidR="00C67B33" w:rsidRPr="00D00FFA" w:rsidRDefault="00C67B33" w:rsidP="00F15B1F">
            <w:pPr>
              <w:widowControl w:val="0"/>
              <w:spacing w:after="0"/>
              <w:jc w:val="center"/>
              <w:rPr>
                <w:rFonts w:ascii="Times New Roman" w:hAnsi="Times New Roman" w:cs="Times New Roman"/>
                <w:b/>
                <w:color w:val="000000"/>
              </w:rPr>
            </w:pPr>
            <w:r w:rsidRPr="00D00FFA">
              <w:rPr>
                <w:rFonts w:ascii="Times New Roman" w:hAnsi="Times New Roman" w:cs="Times New Roman"/>
              </w:rPr>
              <w:t>В стадії розробки</w:t>
            </w:r>
          </w:p>
        </w:tc>
      </w:tr>
      <w:tr w:rsidR="00C67B33" w:rsidRPr="00476620" w:rsidTr="00971216">
        <w:trPr>
          <w:trHeight w:val="390"/>
        </w:trPr>
        <w:tc>
          <w:tcPr>
            <w:tcW w:w="682" w:type="dxa"/>
            <w:tcBorders>
              <w:top w:val="single" w:sz="4" w:space="0" w:color="auto"/>
              <w:left w:val="single" w:sz="8" w:space="0" w:color="000000"/>
              <w:bottom w:val="single" w:sz="4" w:space="0" w:color="auto"/>
              <w:right w:val="single" w:sz="4" w:space="0" w:color="auto"/>
            </w:tcBorders>
            <w:shd w:val="clear" w:color="auto" w:fill="auto"/>
            <w:vAlign w:val="center"/>
          </w:tcPr>
          <w:p w:rsidR="00C67B33" w:rsidRPr="00D00FFA" w:rsidRDefault="00C67B33" w:rsidP="00F15B1F">
            <w:pPr>
              <w:widowControl w:val="0"/>
              <w:spacing w:after="0"/>
              <w:jc w:val="center"/>
              <w:rPr>
                <w:rFonts w:ascii="Times New Roman" w:hAnsi="Times New Roman" w:cs="Times New Roman"/>
                <w:color w:val="000000"/>
              </w:rPr>
            </w:pPr>
            <w:r w:rsidRPr="00D00FFA">
              <w:rPr>
                <w:rFonts w:ascii="Times New Roman" w:hAnsi="Times New Roman" w:cs="Times New Roman"/>
                <w:color w:val="000000"/>
              </w:rPr>
              <w:t>2</w:t>
            </w:r>
            <w:r w:rsidR="008904C8">
              <w:rPr>
                <w:rFonts w:ascii="Times New Roman" w:hAnsi="Times New Roman" w:cs="Times New Roman"/>
                <w:color w:val="000000"/>
              </w:rPr>
              <w:t>0</w:t>
            </w:r>
          </w:p>
        </w:tc>
        <w:tc>
          <w:tcPr>
            <w:tcW w:w="5225"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C67B33" w:rsidRPr="00D00FFA" w:rsidRDefault="00C67B33" w:rsidP="00F15B1F">
            <w:pPr>
              <w:widowControl w:val="0"/>
              <w:spacing w:after="0"/>
              <w:jc w:val="center"/>
              <w:rPr>
                <w:rFonts w:ascii="Times New Roman" w:hAnsi="Times New Roman" w:cs="Times New Roman"/>
                <w:b/>
                <w:sz w:val="24"/>
                <w:szCs w:val="24"/>
              </w:rPr>
            </w:pPr>
            <w:r w:rsidRPr="00D00FFA">
              <w:rPr>
                <w:rFonts w:ascii="Times New Roman" w:hAnsi="Times New Roman" w:cs="Times New Roman"/>
                <w:sz w:val="24"/>
                <w:szCs w:val="24"/>
              </w:rPr>
              <w:t>Капітальний ремонт (заміна віконних блоків) Кучерявоволодимирівський дитячий садок «Сонечко</w:t>
            </w:r>
            <w:r w:rsidR="00B60078">
              <w:rPr>
                <w:rFonts w:ascii="Times New Roman" w:hAnsi="Times New Roman" w:cs="Times New Roman"/>
                <w:sz w:val="24"/>
                <w:szCs w:val="24"/>
              </w:rPr>
              <w:t>» (частково)</w:t>
            </w:r>
          </w:p>
        </w:tc>
        <w:tc>
          <w:tcPr>
            <w:tcW w:w="1585" w:type="dxa"/>
            <w:tcBorders>
              <w:top w:val="single" w:sz="4" w:space="0" w:color="auto"/>
              <w:left w:val="single" w:sz="4" w:space="0" w:color="auto"/>
              <w:bottom w:val="single" w:sz="4" w:space="0" w:color="auto"/>
              <w:right w:val="single" w:sz="4" w:space="0" w:color="auto"/>
            </w:tcBorders>
            <w:shd w:val="clear" w:color="auto" w:fill="auto"/>
            <w:vAlign w:val="center"/>
          </w:tcPr>
          <w:p w:rsidR="00C67B33" w:rsidRPr="00D00FFA" w:rsidRDefault="00C67B33" w:rsidP="008904C8">
            <w:pPr>
              <w:widowControl w:val="0"/>
              <w:spacing w:after="0"/>
              <w:jc w:val="center"/>
              <w:rPr>
                <w:rFonts w:ascii="Times New Roman" w:hAnsi="Times New Roman" w:cs="Times New Roman"/>
                <w:color w:val="000000"/>
              </w:rPr>
            </w:pPr>
            <w:r w:rsidRPr="00D00FFA">
              <w:rPr>
                <w:rFonts w:ascii="Times New Roman" w:hAnsi="Times New Roman" w:cs="Times New Roman"/>
                <w:color w:val="000000"/>
              </w:rPr>
              <w:t>201</w:t>
            </w:r>
            <w:r w:rsidR="008904C8">
              <w:rPr>
                <w:rFonts w:ascii="Times New Roman" w:hAnsi="Times New Roman" w:cs="Times New Roman"/>
                <w:color w:val="000000"/>
              </w:rPr>
              <w:t>8</w:t>
            </w:r>
          </w:p>
        </w:tc>
        <w:tc>
          <w:tcPr>
            <w:tcW w:w="251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67B33" w:rsidRPr="00D00FFA" w:rsidRDefault="00C67B33" w:rsidP="00F15B1F">
            <w:pPr>
              <w:widowControl w:val="0"/>
              <w:spacing w:after="0"/>
              <w:jc w:val="center"/>
              <w:rPr>
                <w:rFonts w:ascii="Times New Roman" w:hAnsi="Times New Roman" w:cs="Times New Roman"/>
                <w:b/>
                <w:color w:val="000000"/>
              </w:rPr>
            </w:pPr>
            <w:r w:rsidRPr="00D00FFA">
              <w:rPr>
                <w:rFonts w:ascii="Times New Roman" w:hAnsi="Times New Roman" w:cs="Times New Roman"/>
                <w:color w:val="000000"/>
              </w:rPr>
              <w:t>Здійснення енергозберігаючих заходів</w:t>
            </w:r>
          </w:p>
        </w:tc>
        <w:tc>
          <w:tcPr>
            <w:tcW w:w="1451" w:type="dxa"/>
            <w:tcBorders>
              <w:top w:val="single" w:sz="4" w:space="0" w:color="auto"/>
              <w:left w:val="single" w:sz="4" w:space="0" w:color="auto"/>
              <w:bottom w:val="single" w:sz="4" w:space="0" w:color="auto"/>
              <w:right w:val="single" w:sz="4" w:space="0" w:color="auto"/>
            </w:tcBorders>
            <w:shd w:val="clear" w:color="auto" w:fill="auto"/>
            <w:vAlign w:val="center"/>
          </w:tcPr>
          <w:p w:rsidR="00C67B33" w:rsidRPr="00D00FFA" w:rsidRDefault="00C67B33" w:rsidP="00F15B1F">
            <w:pPr>
              <w:widowControl w:val="0"/>
              <w:spacing w:after="0"/>
              <w:jc w:val="center"/>
              <w:rPr>
                <w:rFonts w:ascii="Times New Roman" w:hAnsi="Times New Roman" w:cs="Times New Roman"/>
                <w:b/>
                <w:color w:val="000000"/>
              </w:rPr>
            </w:pPr>
            <w:r w:rsidRPr="00D00FFA">
              <w:rPr>
                <w:rFonts w:ascii="Times New Roman" w:hAnsi="Times New Roman" w:cs="Times New Roman"/>
              </w:rPr>
              <w:t>В стадії розробки</w:t>
            </w:r>
          </w:p>
        </w:tc>
        <w:tc>
          <w:tcPr>
            <w:tcW w:w="1727"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C67B33" w:rsidRPr="00D00FFA" w:rsidRDefault="00C67B33" w:rsidP="00F15B1F">
            <w:pPr>
              <w:widowControl w:val="0"/>
              <w:spacing w:after="0"/>
              <w:jc w:val="center"/>
              <w:rPr>
                <w:rFonts w:ascii="Times New Roman" w:hAnsi="Times New Roman" w:cs="Times New Roman"/>
                <w:b/>
                <w:color w:val="000000"/>
              </w:rPr>
            </w:pPr>
            <w:r w:rsidRPr="00D00FFA">
              <w:rPr>
                <w:rFonts w:ascii="Times New Roman" w:hAnsi="Times New Roman" w:cs="Times New Roman"/>
              </w:rPr>
              <w:t>В стадії розробки</w:t>
            </w:r>
          </w:p>
        </w:tc>
        <w:tc>
          <w:tcPr>
            <w:tcW w:w="1613" w:type="dxa"/>
            <w:gridSpan w:val="2"/>
            <w:tcBorders>
              <w:top w:val="single" w:sz="4" w:space="0" w:color="auto"/>
              <w:left w:val="single" w:sz="4" w:space="0" w:color="auto"/>
              <w:bottom w:val="single" w:sz="4" w:space="0" w:color="auto"/>
              <w:right w:val="single" w:sz="4" w:space="0" w:color="000000"/>
            </w:tcBorders>
            <w:shd w:val="clear" w:color="auto" w:fill="auto"/>
            <w:vAlign w:val="center"/>
          </w:tcPr>
          <w:p w:rsidR="00C67B33" w:rsidRPr="00D00FFA" w:rsidRDefault="00C67B33" w:rsidP="00F15B1F">
            <w:pPr>
              <w:widowControl w:val="0"/>
              <w:spacing w:after="0"/>
              <w:jc w:val="center"/>
              <w:rPr>
                <w:rFonts w:ascii="Times New Roman" w:hAnsi="Times New Roman" w:cs="Times New Roman"/>
                <w:b/>
                <w:color w:val="000000"/>
              </w:rPr>
            </w:pPr>
            <w:r w:rsidRPr="00D00FFA">
              <w:rPr>
                <w:rFonts w:ascii="Times New Roman" w:hAnsi="Times New Roman" w:cs="Times New Roman"/>
              </w:rPr>
              <w:t>В стадії розробки</w:t>
            </w:r>
          </w:p>
        </w:tc>
      </w:tr>
      <w:tr w:rsidR="00C67B33" w:rsidRPr="00476620" w:rsidTr="00971216">
        <w:trPr>
          <w:trHeight w:val="330"/>
        </w:trPr>
        <w:tc>
          <w:tcPr>
            <w:tcW w:w="682" w:type="dxa"/>
            <w:tcBorders>
              <w:top w:val="single" w:sz="4" w:space="0" w:color="auto"/>
              <w:left w:val="single" w:sz="8" w:space="0" w:color="000000"/>
              <w:bottom w:val="single" w:sz="4" w:space="0" w:color="auto"/>
              <w:right w:val="single" w:sz="4" w:space="0" w:color="auto"/>
            </w:tcBorders>
            <w:shd w:val="clear" w:color="auto" w:fill="auto"/>
            <w:vAlign w:val="center"/>
          </w:tcPr>
          <w:p w:rsidR="00C67B33" w:rsidRPr="00D00FFA" w:rsidRDefault="00C67B33" w:rsidP="00F15B1F">
            <w:pPr>
              <w:widowControl w:val="0"/>
              <w:spacing w:after="0"/>
              <w:jc w:val="center"/>
              <w:rPr>
                <w:rFonts w:ascii="Times New Roman" w:hAnsi="Times New Roman" w:cs="Times New Roman"/>
                <w:color w:val="000000"/>
              </w:rPr>
            </w:pPr>
            <w:r w:rsidRPr="00D00FFA">
              <w:rPr>
                <w:rFonts w:ascii="Times New Roman" w:hAnsi="Times New Roman" w:cs="Times New Roman"/>
                <w:color w:val="000000"/>
              </w:rPr>
              <w:t>2</w:t>
            </w:r>
            <w:r w:rsidR="008904C8">
              <w:rPr>
                <w:rFonts w:ascii="Times New Roman" w:hAnsi="Times New Roman" w:cs="Times New Roman"/>
                <w:color w:val="000000"/>
              </w:rPr>
              <w:t>1</w:t>
            </w:r>
          </w:p>
        </w:tc>
        <w:tc>
          <w:tcPr>
            <w:tcW w:w="5225"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C67B33" w:rsidRPr="00D00FFA" w:rsidRDefault="00C67B33" w:rsidP="00F15B1F">
            <w:pPr>
              <w:widowControl w:val="0"/>
              <w:spacing w:after="0"/>
              <w:jc w:val="center"/>
              <w:rPr>
                <w:rFonts w:ascii="Times New Roman" w:hAnsi="Times New Roman" w:cs="Times New Roman"/>
                <w:color w:val="000000"/>
                <w:sz w:val="24"/>
                <w:szCs w:val="24"/>
              </w:rPr>
            </w:pPr>
            <w:r w:rsidRPr="00D00FFA">
              <w:rPr>
                <w:rFonts w:ascii="Times New Roman" w:hAnsi="Times New Roman" w:cs="Times New Roman"/>
                <w:sz w:val="24"/>
                <w:szCs w:val="24"/>
              </w:rPr>
              <w:t xml:space="preserve">Реконструкція системи опалення </w:t>
            </w:r>
            <w:r w:rsidR="00B60078">
              <w:rPr>
                <w:rFonts w:ascii="Times New Roman" w:hAnsi="Times New Roman" w:cs="Times New Roman"/>
                <w:sz w:val="24"/>
                <w:szCs w:val="24"/>
              </w:rPr>
              <w:t xml:space="preserve">будівлі КЗ </w:t>
            </w:r>
            <w:r w:rsidRPr="00D00FFA">
              <w:rPr>
                <w:rFonts w:ascii="Times New Roman" w:hAnsi="Times New Roman" w:cs="Times New Roman"/>
                <w:color w:val="000000"/>
                <w:sz w:val="24"/>
                <w:szCs w:val="24"/>
              </w:rPr>
              <w:t xml:space="preserve">Чаплинський </w:t>
            </w:r>
            <w:r w:rsidR="00B60078">
              <w:rPr>
                <w:rFonts w:ascii="Times New Roman" w:hAnsi="Times New Roman" w:cs="Times New Roman"/>
                <w:color w:val="000000"/>
                <w:sz w:val="24"/>
                <w:szCs w:val="24"/>
              </w:rPr>
              <w:t xml:space="preserve">селищний </w:t>
            </w:r>
            <w:r w:rsidRPr="00D00FFA">
              <w:rPr>
                <w:rFonts w:ascii="Times New Roman" w:hAnsi="Times New Roman" w:cs="Times New Roman"/>
                <w:color w:val="000000"/>
                <w:sz w:val="24"/>
                <w:szCs w:val="24"/>
              </w:rPr>
              <w:t>будинок творчості дітей та юнацтва смт Чаплинка</w:t>
            </w:r>
          </w:p>
        </w:tc>
        <w:tc>
          <w:tcPr>
            <w:tcW w:w="1585" w:type="dxa"/>
            <w:tcBorders>
              <w:top w:val="single" w:sz="4" w:space="0" w:color="auto"/>
              <w:left w:val="single" w:sz="4" w:space="0" w:color="auto"/>
              <w:bottom w:val="single" w:sz="4" w:space="0" w:color="auto"/>
              <w:right w:val="single" w:sz="4" w:space="0" w:color="auto"/>
            </w:tcBorders>
            <w:shd w:val="clear" w:color="auto" w:fill="auto"/>
            <w:vAlign w:val="center"/>
          </w:tcPr>
          <w:p w:rsidR="00C67B33" w:rsidRPr="00D00FFA" w:rsidRDefault="00C67B33" w:rsidP="008904C8">
            <w:pPr>
              <w:widowControl w:val="0"/>
              <w:spacing w:after="0"/>
              <w:jc w:val="center"/>
              <w:rPr>
                <w:rFonts w:ascii="Times New Roman" w:hAnsi="Times New Roman" w:cs="Times New Roman"/>
                <w:color w:val="000000"/>
              </w:rPr>
            </w:pPr>
            <w:r w:rsidRPr="00D00FFA">
              <w:rPr>
                <w:rFonts w:ascii="Times New Roman" w:hAnsi="Times New Roman" w:cs="Times New Roman"/>
                <w:color w:val="000000"/>
              </w:rPr>
              <w:t>201</w:t>
            </w:r>
            <w:r w:rsidR="008904C8">
              <w:rPr>
                <w:rFonts w:ascii="Times New Roman" w:hAnsi="Times New Roman" w:cs="Times New Roman"/>
                <w:color w:val="000000"/>
              </w:rPr>
              <w:t>8</w:t>
            </w:r>
          </w:p>
        </w:tc>
        <w:tc>
          <w:tcPr>
            <w:tcW w:w="251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67B33" w:rsidRPr="00D00FFA" w:rsidRDefault="00C67B33" w:rsidP="00F15B1F">
            <w:pPr>
              <w:widowControl w:val="0"/>
              <w:spacing w:after="0"/>
              <w:jc w:val="center"/>
              <w:rPr>
                <w:rFonts w:ascii="Times New Roman" w:hAnsi="Times New Roman" w:cs="Times New Roman"/>
                <w:b/>
                <w:color w:val="000000"/>
              </w:rPr>
            </w:pPr>
            <w:r w:rsidRPr="00D00FFA">
              <w:rPr>
                <w:rFonts w:ascii="Times New Roman" w:hAnsi="Times New Roman" w:cs="Times New Roman"/>
                <w:color w:val="000000"/>
              </w:rPr>
              <w:t>Здійснення енергозберігаючих заходів</w:t>
            </w:r>
          </w:p>
        </w:tc>
        <w:tc>
          <w:tcPr>
            <w:tcW w:w="1451" w:type="dxa"/>
            <w:tcBorders>
              <w:top w:val="single" w:sz="4" w:space="0" w:color="auto"/>
              <w:left w:val="single" w:sz="4" w:space="0" w:color="auto"/>
              <w:bottom w:val="single" w:sz="4" w:space="0" w:color="auto"/>
              <w:right w:val="single" w:sz="4" w:space="0" w:color="auto"/>
            </w:tcBorders>
            <w:shd w:val="clear" w:color="auto" w:fill="auto"/>
            <w:vAlign w:val="center"/>
          </w:tcPr>
          <w:p w:rsidR="00C67B33" w:rsidRPr="00D00FFA" w:rsidRDefault="00C67B33" w:rsidP="00F15B1F">
            <w:pPr>
              <w:widowControl w:val="0"/>
              <w:spacing w:after="0"/>
              <w:jc w:val="center"/>
              <w:rPr>
                <w:rFonts w:ascii="Times New Roman" w:hAnsi="Times New Roman" w:cs="Times New Roman"/>
                <w:b/>
                <w:color w:val="000000"/>
              </w:rPr>
            </w:pPr>
            <w:r w:rsidRPr="00D00FFA">
              <w:rPr>
                <w:rFonts w:ascii="Times New Roman" w:hAnsi="Times New Roman" w:cs="Times New Roman"/>
              </w:rPr>
              <w:t>В стадії розробки</w:t>
            </w:r>
          </w:p>
        </w:tc>
        <w:tc>
          <w:tcPr>
            <w:tcW w:w="1727"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C67B33" w:rsidRPr="00D00FFA" w:rsidRDefault="00C67B33" w:rsidP="00F15B1F">
            <w:pPr>
              <w:widowControl w:val="0"/>
              <w:spacing w:after="0"/>
              <w:jc w:val="center"/>
              <w:rPr>
                <w:rFonts w:ascii="Times New Roman" w:hAnsi="Times New Roman" w:cs="Times New Roman"/>
                <w:b/>
                <w:color w:val="000000"/>
              </w:rPr>
            </w:pPr>
            <w:r w:rsidRPr="00D00FFA">
              <w:rPr>
                <w:rFonts w:ascii="Times New Roman" w:hAnsi="Times New Roman" w:cs="Times New Roman"/>
              </w:rPr>
              <w:t>В стадії розробки</w:t>
            </w:r>
          </w:p>
        </w:tc>
        <w:tc>
          <w:tcPr>
            <w:tcW w:w="1613" w:type="dxa"/>
            <w:gridSpan w:val="2"/>
            <w:tcBorders>
              <w:top w:val="single" w:sz="4" w:space="0" w:color="auto"/>
              <w:left w:val="single" w:sz="4" w:space="0" w:color="auto"/>
              <w:bottom w:val="single" w:sz="4" w:space="0" w:color="auto"/>
              <w:right w:val="single" w:sz="4" w:space="0" w:color="000000"/>
            </w:tcBorders>
            <w:shd w:val="clear" w:color="auto" w:fill="auto"/>
            <w:vAlign w:val="center"/>
          </w:tcPr>
          <w:p w:rsidR="00C67B33" w:rsidRPr="00D00FFA" w:rsidRDefault="00C67B33" w:rsidP="00F15B1F">
            <w:pPr>
              <w:widowControl w:val="0"/>
              <w:spacing w:after="0"/>
              <w:jc w:val="center"/>
              <w:rPr>
                <w:rFonts w:ascii="Times New Roman" w:hAnsi="Times New Roman" w:cs="Times New Roman"/>
                <w:b/>
                <w:color w:val="000000"/>
              </w:rPr>
            </w:pPr>
            <w:r w:rsidRPr="00D00FFA">
              <w:rPr>
                <w:rFonts w:ascii="Times New Roman" w:hAnsi="Times New Roman" w:cs="Times New Roman"/>
              </w:rPr>
              <w:t>В стадії розробки</w:t>
            </w:r>
          </w:p>
        </w:tc>
      </w:tr>
      <w:tr w:rsidR="00C67B33" w:rsidRPr="00476620" w:rsidTr="00971216">
        <w:trPr>
          <w:trHeight w:val="315"/>
        </w:trPr>
        <w:tc>
          <w:tcPr>
            <w:tcW w:w="682" w:type="dxa"/>
            <w:tcBorders>
              <w:top w:val="single" w:sz="4" w:space="0" w:color="auto"/>
              <w:left w:val="single" w:sz="8" w:space="0" w:color="000000"/>
              <w:bottom w:val="single" w:sz="4" w:space="0" w:color="auto"/>
              <w:right w:val="single" w:sz="4" w:space="0" w:color="auto"/>
            </w:tcBorders>
            <w:shd w:val="clear" w:color="auto" w:fill="auto"/>
            <w:vAlign w:val="center"/>
          </w:tcPr>
          <w:p w:rsidR="00C67B33" w:rsidRPr="00D00FFA" w:rsidRDefault="00C67B33" w:rsidP="00F15B1F">
            <w:pPr>
              <w:widowControl w:val="0"/>
              <w:spacing w:after="0"/>
              <w:jc w:val="center"/>
              <w:rPr>
                <w:rFonts w:ascii="Times New Roman" w:hAnsi="Times New Roman" w:cs="Times New Roman"/>
                <w:color w:val="000000"/>
              </w:rPr>
            </w:pPr>
            <w:r w:rsidRPr="00D00FFA">
              <w:rPr>
                <w:rFonts w:ascii="Times New Roman" w:hAnsi="Times New Roman" w:cs="Times New Roman"/>
                <w:color w:val="000000"/>
              </w:rPr>
              <w:t>2</w:t>
            </w:r>
            <w:r w:rsidR="008904C8">
              <w:rPr>
                <w:rFonts w:ascii="Times New Roman" w:hAnsi="Times New Roman" w:cs="Times New Roman"/>
                <w:color w:val="000000"/>
              </w:rPr>
              <w:t>2</w:t>
            </w:r>
          </w:p>
        </w:tc>
        <w:tc>
          <w:tcPr>
            <w:tcW w:w="5225"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C67B33" w:rsidRPr="00D00FFA" w:rsidRDefault="00C67B33" w:rsidP="00F15B1F">
            <w:pPr>
              <w:widowControl w:val="0"/>
              <w:spacing w:after="0"/>
              <w:jc w:val="center"/>
              <w:rPr>
                <w:rFonts w:ascii="Times New Roman" w:hAnsi="Times New Roman" w:cs="Times New Roman"/>
                <w:color w:val="000000"/>
                <w:sz w:val="24"/>
                <w:szCs w:val="24"/>
              </w:rPr>
            </w:pPr>
            <w:r w:rsidRPr="00D00FFA">
              <w:rPr>
                <w:rFonts w:ascii="Times New Roman" w:hAnsi="Times New Roman" w:cs="Times New Roman"/>
                <w:color w:val="000000"/>
                <w:sz w:val="24"/>
                <w:szCs w:val="24"/>
              </w:rPr>
              <w:t xml:space="preserve">Капітальний ремонт покрівлі </w:t>
            </w:r>
            <w:r w:rsidR="00B60078">
              <w:rPr>
                <w:rFonts w:ascii="Times New Roman" w:hAnsi="Times New Roman" w:cs="Times New Roman"/>
                <w:color w:val="000000"/>
                <w:sz w:val="24"/>
                <w:szCs w:val="24"/>
              </w:rPr>
              <w:t xml:space="preserve">КЗ </w:t>
            </w:r>
            <w:r w:rsidRPr="00D00FFA">
              <w:rPr>
                <w:rFonts w:ascii="Times New Roman" w:hAnsi="Times New Roman" w:cs="Times New Roman"/>
                <w:color w:val="000000"/>
                <w:sz w:val="24"/>
                <w:szCs w:val="24"/>
              </w:rPr>
              <w:t xml:space="preserve">Чаплинський </w:t>
            </w:r>
            <w:r w:rsidR="00B60078">
              <w:rPr>
                <w:rFonts w:ascii="Times New Roman" w:hAnsi="Times New Roman" w:cs="Times New Roman"/>
                <w:color w:val="000000"/>
                <w:sz w:val="24"/>
                <w:szCs w:val="24"/>
              </w:rPr>
              <w:t xml:space="preserve">селищний </w:t>
            </w:r>
            <w:r w:rsidRPr="00D00FFA">
              <w:rPr>
                <w:rFonts w:ascii="Times New Roman" w:hAnsi="Times New Roman" w:cs="Times New Roman"/>
                <w:color w:val="000000"/>
                <w:sz w:val="24"/>
                <w:szCs w:val="24"/>
              </w:rPr>
              <w:t>будинок творчості дітей та юнацтва</w:t>
            </w:r>
          </w:p>
        </w:tc>
        <w:tc>
          <w:tcPr>
            <w:tcW w:w="1585" w:type="dxa"/>
            <w:tcBorders>
              <w:top w:val="single" w:sz="4" w:space="0" w:color="auto"/>
              <w:left w:val="single" w:sz="4" w:space="0" w:color="auto"/>
              <w:bottom w:val="single" w:sz="4" w:space="0" w:color="auto"/>
              <w:right w:val="single" w:sz="4" w:space="0" w:color="auto"/>
            </w:tcBorders>
            <w:shd w:val="clear" w:color="auto" w:fill="auto"/>
            <w:vAlign w:val="center"/>
          </w:tcPr>
          <w:p w:rsidR="00C67B33" w:rsidRPr="00D00FFA" w:rsidRDefault="00C67B33" w:rsidP="008904C8">
            <w:pPr>
              <w:widowControl w:val="0"/>
              <w:spacing w:after="0"/>
              <w:jc w:val="center"/>
              <w:rPr>
                <w:rFonts w:ascii="Times New Roman" w:hAnsi="Times New Roman" w:cs="Times New Roman"/>
                <w:color w:val="000000"/>
              </w:rPr>
            </w:pPr>
            <w:r w:rsidRPr="00D00FFA">
              <w:rPr>
                <w:rFonts w:ascii="Times New Roman" w:hAnsi="Times New Roman" w:cs="Times New Roman"/>
                <w:color w:val="000000"/>
              </w:rPr>
              <w:t>201</w:t>
            </w:r>
            <w:r w:rsidR="008904C8">
              <w:rPr>
                <w:rFonts w:ascii="Times New Roman" w:hAnsi="Times New Roman" w:cs="Times New Roman"/>
                <w:color w:val="000000"/>
              </w:rPr>
              <w:t>8</w:t>
            </w:r>
          </w:p>
        </w:tc>
        <w:tc>
          <w:tcPr>
            <w:tcW w:w="251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67B33" w:rsidRPr="00D00FFA" w:rsidRDefault="00C67B33" w:rsidP="00F15B1F">
            <w:pPr>
              <w:widowControl w:val="0"/>
              <w:spacing w:after="0"/>
              <w:jc w:val="center"/>
              <w:rPr>
                <w:rFonts w:ascii="Times New Roman" w:hAnsi="Times New Roman" w:cs="Times New Roman"/>
                <w:b/>
                <w:color w:val="000000"/>
              </w:rPr>
            </w:pPr>
            <w:r w:rsidRPr="00D00FFA">
              <w:rPr>
                <w:rFonts w:ascii="Times New Roman" w:hAnsi="Times New Roman" w:cs="Times New Roman"/>
                <w:color w:val="000000"/>
              </w:rPr>
              <w:t>Відремонтована покрівля Чаплинського БТДЮ</w:t>
            </w:r>
          </w:p>
        </w:tc>
        <w:tc>
          <w:tcPr>
            <w:tcW w:w="1451" w:type="dxa"/>
            <w:tcBorders>
              <w:top w:val="single" w:sz="4" w:space="0" w:color="auto"/>
              <w:left w:val="single" w:sz="4" w:space="0" w:color="auto"/>
              <w:bottom w:val="single" w:sz="4" w:space="0" w:color="auto"/>
              <w:right w:val="single" w:sz="4" w:space="0" w:color="auto"/>
            </w:tcBorders>
            <w:shd w:val="clear" w:color="auto" w:fill="auto"/>
            <w:vAlign w:val="center"/>
          </w:tcPr>
          <w:p w:rsidR="00C67B33" w:rsidRPr="00D00FFA" w:rsidRDefault="00C67B33" w:rsidP="00F15B1F">
            <w:pPr>
              <w:widowControl w:val="0"/>
              <w:spacing w:after="0"/>
              <w:jc w:val="center"/>
              <w:rPr>
                <w:rFonts w:ascii="Times New Roman" w:hAnsi="Times New Roman" w:cs="Times New Roman"/>
                <w:b/>
                <w:color w:val="000000"/>
              </w:rPr>
            </w:pPr>
            <w:r w:rsidRPr="00D00FFA">
              <w:rPr>
                <w:rFonts w:ascii="Times New Roman" w:hAnsi="Times New Roman" w:cs="Times New Roman"/>
              </w:rPr>
              <w:t>В стадії розробки</w:t>
            </w:r>
          </w:p>
        </w:tc>
        <w:tc>
          <w:tcPr>
            <w:tcW w:w="1727"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C67B33" w:rsidRPr="00D00FFA" w:rsidRDefault="00C67B33" w:rsidP="00F15B1F">
            <w:pPr>
              <w:widowControl w:val="0"/>
              <w:spacing w:after="0"/>
              <w:jc w:val="center"/>
              <w:rPr>
                <w:rFonts w:ascii="Times New Roman" w:hAnsi="Times New Roman" w:cs="Times New Roman"/>
                <w:b/>
                <w:color w:val="000000"/>
              </w:rPr>
            </w:pPr>
            <w:r w:rsidRPr="00D00FFA">
              <w:rPr>
                <w:rFonts w:ascii="Times New Roman" w:hAnsi="Times New Roman" w:cs="Times New Roman"/>
              </w:rPr>
              <w:t>В стадії розробки</w:t>
            </w:r>
          </w:p>
        </w:tc>
        <w:tc>
          <w:tcPr>
            <w:tcW w:w="1613" w:type="dxa"/>
            <w:gridSpan w:val="2"/>
            <w:tcBorders>
              <w:top w:val="single" w:sz="4" w:space="0" w:color="auto"/>
              <w:left w:val="single" w:sz="4" w:space="0" w:color="auto"/>
              <w:bottom w:val="single" w:sz="4" w:space="0" w:color="auto"/>
              <w:right w:val="single" w:sz="4" w:space="0" w:color="000000"/>
            </w:tcBorders>
            <w:shd w:val="clear" w:color="auto" w:fill="auto"/>
            <w:vAlign w:val="center"/>
          </w:tcPr>
          <w:p w:rsidR="00C67B33" w:rsidRPr="00D00FFA" w:rsidRDefault="00C67B33" w:rsidP="00F15B1F">
            <w:pPr>
              <w:widowControl w:val="0"/>
              <w:spacing w:after="0"/>
              <w:jc w:val="center"/>
              <w:rPr>
                <w:rFonts w:ascii="Times New Roman" w:hAnsi="Times New Roman" w:cs="Times New Roman"/>
                <w:b/>
                <w:color w:val="000000"/>
              </w:rPr>
            </w:pPr>
            <w:r w:rsidRPr="00D00FFA">
              <w:rPr>
                <w:rFonts w:ascii="Times New Roman" w:hAnsi="Times New Roman" w:cs="Times New Roman"/>
              </w:rPr>
              <w:t>В стадії розробки</w:t>
            </w:r>
          </w:p>
        </w:tc>
      </w:tr>
      <w:tr w:rsidR="00C67B33" w:rsidRPr="00476620" w:rsidTr="00971216">
        <w:trPr>
          <w:trHeight w:val="390"/>
        </w:trPr>
        <w:tc>
          <w:tcPr>
            <w:tcW w:w="682" w:type="dxa"/>
            <w:tcBorders>
              <w:top w:val="single" w:sz="4" w:space="0" w:color="auto"/>
              <w:left w:val="single" w:sz="8" w:space="0" w:color="000000"/>
              <w:bottom w:val="single" w:sz="4" w:space="0" w:color="auto"/>
              <w:right w:val="single" w:sz="4" w:space="0" w:color="auto"/>
            </w:tcBorders>
            <w:shd w:val="clear" w:color="auto" w:fill="auto"/>
            <w:vAlign w:val="center"/>
          </w:tcPr>
          <w:p w:rsidR="00C67B33" w:rsidRPr="00D00FFA" w:rsidRDefault="00C67B33" w:rsidP="00F15B1F">
            <w:pPr>
              <w:widowControl w:val="0"/>
              <w:spacing w:after="0"/>
              <w:jc w:val="center"/>
              <w:rPr>
                <w:rFonts w:ascii="Times New Roman" w:hAnsi="Times New Roman" w:cs="Times New Roman"/>
                <w:color w:val="000000"/>
              </w:rPr>
            </w:pPr>
            <w:r w:rsidRPr="00D00FFA">
              <w:rPr>
                <w:rFonts w:ascii="Times New Roman" w:hAnsi="Times New Roman" w:cs="Times New Roman"/>
                <w:color w:val="000000"/>
              </w:rPr>
              <w:t>2</w:t>
            </w:r>
            <w:r w:rsidR="008904C8">
              <w:rPr>
                <w:rFonts w:ascii="Times New Roman" w:hAnsi="Times New Roman" w:cs="Times New Roman"/>
                <w:color w:val="000000"/>
              </w:rPr>
              <w:t>3</w:t>
            </w:r>
          </w:p>
        </w:tc>
        <w:tc>
          <w:tcPr>
            <w:tcW w:w="5225"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C67B33" w:rsidRPr="00D00FFA" w:rsidRDefault="00C67B33" w:rsidP="00F15B1F">
            <w:pPr>
              <w:widowControl w:val="0"/>
              <w:spacing w:after="0"/>
              <w:jc w:val="center"/>
              <w:rPr>
                <w:rFonts w:ascii="Times New Roman" w:hAnsi="Times New Roman" w:cs="Times New Roman"/>
                <w:b/>
                <w:color w:val="000000"/>
                <w:sz w:val="24"/>
                <w:szCs w:val="24"/>
              </w:rPr>
            </w:pPr>
            <w:r w:rsidRPr="00D00FFA">
              <w:rPr>
                <w:rFonts w:ascii="Times New Roman" w:hAnsi="Times New Roman" w:cs="Times New Roman"/>
                <w:sz w:val="24"/>
                <w:szCs w:val="24"/>
              </w:rPr>
              <w:t xml:space="preserve">Реконструкція системи опалення </w:t>
            </w:r>
            <w:r w:rsidR="00E97BD3">
              <w:rPr>
                <w:rFonts w:ascii="Times New Roman" w:hAnsi="Times New Roman" w:cs="Times New Roman"/>
                <w:sz w:val="24"/>
                <w:szCs w:val="24"/>
              </w:rPr>
              <w:t xml:space="preserve">КЗ </w:t>
            </w:r>
            <w:r w:rsidRPr="00D00FFA">
              <w:rPr>
                <w:rFonts w:ascii="Times New Roman" w:hAnsi="Times New Roman" w:cs="Times New Roman"/>
                <w:sz w:val="24"/>
                <w:szCs w:val="24"/>
              </w:rPr>
              <w:t>Чаплинська дитяча музична школа</w:t>
            </w:r>
          </w:p>
        </w:tc>
        <w:tc>
          <w:tcPr>
            <w:tcW w:w="1585" w:type="dxa"/>
            <w:tcBorders>
              <w:top w:val="single" w:sz="4" w:space="0" w:color="auto"/>
              <w:left w:val="single" w:sz="4" w:space="0" w:color="auto"/>
              <w:bottom w:val="single" w:sz="4" w:space="0" w:color="auto"/>
              <w:right w:val="single" w:sz="4" w:space="0" w:color="auto"/>
            </w:tcBorders>
            <w:shd w:val="clear" w:color="auto" w:fill="auto"/>
            <w:vAlign w:val="center"/>
          </w:tcPr>
          <w:p w:rsidR="00C67B33" w:rsidRPr="00D00FFA" w:rsidRDefault="00C67B33" w:rsidP="008904C8">
            <w:pPr>
              <w:widowControl w:val="0"/>
              <w:spacing w:after="0"/>
              <w:jc w:val="center"/>
              <w:rPr>
                <w:rFonts w:ascii="Times New Roman" w:hAnsi="Times New Roman" w:cs="Times New Roman"/>
                <w:color w:val="000000"/>
              </w:rPr>
            </w:pPr>
            <w:r w:rsidRPr="00D00FFA">
              <w:rPr>
                <w:rFonts w:ascii="Times New Roman" w:hAnsi="Times New Roman" w:cs="Times New Roman"/>
                <w:color w:val="000000"/>
              </w:rPr>
              <w:t>201</w:t>
            </w:r>
            <w:r w:rsidR="008904C8">
              <w:rPr>
                <w:rFonts w:ascii="Times New Roman" w:hAnsi="Times New Roman" w:cs="Times New Roman"/>
                <w:color w:val="000000"/>
              </w:rPr>
              <w:t>8</w:t>
            </w:r>
          </w:p>
        </w:tc>
        <w:tc>
          <w:tcPr>
            <w:tcW w:w="251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67B33" w:rsidRPr="00D00FFA" w:rsidRDefault="00C67B33" w:rsidP="00F15B1F">
            <w:pPr>
              <w:widowControl w:val="0"/>
              <w:spacing w:after="0"/>
              <w:jc w:val="center"/>
              <w:rPr>
                <w:rFonts w:ascii="Times New Roman" w:hAnsi="Times New Roman" w:cs="Times New Roman"/>
                <w:b/>
                <w:color w:val="000000"/>
              </w:rPr>
            </w:pPr>
            <w:r w:rsidRPr="00D00FFA">
              <w:rPr>
                <w:rFonts w:ascii="Times New Roman" w:hAnsi="Times New Roman" w:cs="Times New Roman"/>
                <w:color w:val="000000"/>
              </w:rPr>
              <w:t>Здійснення енергозберігаючих заходів</w:t>
            </w:r>
          </w:p>
        </w:tc>
        <w:tc>
          <w:tcPr>
            <w:tcW w:w="1451" w:type="dxa"/>
            <w:tcBorders>
              <w:top w:val="single" w:sz="4" w:space="0" w:color="auto"/>
              <w:left w:val="single" w:sz="4" w:space="0" w:color="auto"/>
              <w:bottom w:val="single" w:sz="4" w:space="0" w:color="auto"/>
              <w:right w:val="single" w:sz="4" w:space="0" w:color="auto"/>
            </w:tcBorders>
            <w:shd w:val="clear" w:color="auto" w:fill="auto"/>
            <w:vAlign w:val="center"/>
          </w:tcPr>
          <w:p w:rsidR="00C67B33" w:rsidRPr="00D00FFA" w:rsidRDefault="00C67B33" w:rsidP="00F15B1F">
            <w:pPr>
              <w:widowControl w:val="0"/>
              <w:spacing w:after="0"/>
              <w:jc w:val="center"/>
              <w:rPr>
                <w:rFonts w:ascii="Times New Roman" w:hAnsi="Times New Roman" w:cs="Times New Roman"/>
                <w:b/>
                <w:color w:val="000000"/>
              </w:rPr>
            </w:pPr>
            <w:r w:rsidRPr="00D00FFA">
              <w:rPr>
                <w:rFonts w:ascii="Times New Roman" w:hAnsi="Times New Roman" w:cs="Times New Roman"/>
              </w:rPr>
              <w:t>В стадії розробки</w:t>
            </w:r>
          </w:p>
        </w:tc>
        <w:tc>
          <w:tcPr>
            <w:tcW w:w="1727"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C67B33" w:rsidRPr="00D00FFA" w:rsidRDefault="00C67B33" w:rsidP="00F15B1F">
            <w:pPr>
              <w:widowControl w:val="0"/>
              <w:spacing w:after="0"/>
              <w:jc w:val="center"/>
              <w:rPr>
                <w:rFonts w:ascii="Times New Roman" w:hAnsi="Times New Roman" w:cs="Times New Roman"/>
                <w:b/>
                <w:color w:val="000000"/>
              </w:rPr>
            </w:pPr>
            <w:r w:rsidRPr="00D00FFA">
              <w:rPr>
                <w:rFonts w:ascii="Times New Roman" w:hAnsi="Times New Roman" w:cs="Times New Roman"/>
              </w:rPr>
              <w:t>В стадії розробки</w:t>
            </w:r>
          </w:p>
        </w:tc>
        <w:tc>
          <w:tcPr>
            <w:tcW w:w="1613" w:type="dxa"/>
            <w:gridSpan w:val="2"/>
            <w:tcBorders>
              <w:top w:val="single" w:sz="4" w:space="0" w:color="auto"/>
              <w:left w:val="single" w:sz="4" w:space="0" w:color="auto"/>
              <w:bottom w:val="single" w:sz="4" w:space="0" w:color="auto"/>
              <w:right w:val="single" w:sz="4" w:space="0" w:color="000000"/>
            </w:tcBorders>
            <w:shd w:val="clear" w:color="auto" w:fill="auto"/>
            <w:vAlign w:val="center"/>
          </w:tcPr>
          <w:p w:rsidR="00C67B33" w:rsidRPr="00D00FFA" w:rsidRDefault="00C67B33" w:rsidP="00F15B1F">
            <w:pPr>
              <w:widowControl w:val="0"/>
              <w:spacing w:after="0"/>
              <w:jc w:val="center"/>
              <w:rPr>
                <w:rFonts w:ascii="Times New Roman" w:hAnsi="Times New Roman" w:cs="Times New Roman"/>
                <w:b/>
                <w:color w:val="000000"/>
              </w:rPr>
            </w:pPr>
            <w:r w:rsidRPr="00D00FFA">
              <w:rPr>
                <w:rFonts w:ascii="Times New Roman" w:hAnsi="Times New Roman" w:cs="Times New Roman"/>
              </w:rPr>
              <w:t>В стадії розробки</w:t>
            </w:r>
          </w:p>
        </w:tc>
      </w:tr>
      <w:tr w:rsidR="00C67B33" w:rsidRPr="00476620" w:rsidTr="00971216">
        <w:trPr>
          <w:trHeight w:val="270"/>
        </w:trPr>
        <w:tc>
          <w:tcPr>
            <w:tcW w:w="682" w:type="dxa"/>
            <w:tcBorders>
              <w:top w:val="single" w:sz="4" w:space="0" w:color="auto"/>
              <w:left w:val="single" w:sz="8" w:space="0" w:color="000000"/>
              <w:bottom w:val="single" w:sz="4" w:space="0" w:color="auto"/>
              <w:right w:val="single" w:sz="4" w:space="0" w:color="auto"/>
            </w:tcBorders>
            <w:shd w:val="clear" w:color="auto" w:fill="auto"/>
            <w:vAlign w:val="center"/>
          </w:tcPr>
          <w:p w:rsidR="00C67B33" w:rsidRPr="00D00FFA" w:rsidRDefault="00C67B33" w:rsidP="00F15B1F">
            <w:pPr>
              <w:widowControl w:val="0"/>
              <w:spacing w:after="0"/>
              <w:jc w:val="center"/>
              <w:rPr>
                <w:rFonts w:ascii="Times New Roman" w:hAnsi="Times New Roman" w:cs="Times New Roman"/>
                <w:color w:val="000000"/>
              </w:rPr>
            </w:pPr>
            <w:r w:rsidRPr="00D00FFA">
              <w:rPr>
                <w:rFonts w:ascii="Times New Roman" w:hAnsi="Times New Roman" w:cs="Times New Roman"/>
                <w:color w:val="000000"/>
              </w:rPr>
              <w:t>2</w:t>
            </w:r>
            <w:r w:rsidR="008904C8">
              <w:rPr>
                <w:rFonts w:ascii="Times New Roman" w:hAnsi="Times New Roman" w:cs="Times New Roman"/>
                <w:color w:val="000000"/>
              </w:rPr>
              <w:t>4</w:t>
            </w:r>
          </w:p>
        </w:tc>
        <w:tc>
          <w:tcPr>
            <w:tcW w:w="5225"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C67B33" w:rsidRPr="00D00FFA" w:rsidRDefault="00C67B33" w:rsidP="00F15B1F">
            <w:pPr>
              <w:widowControl w:val="0"/>
              <w:spacing w:after="0"/>
              <w:jc w:val="center"/>
              <w:rPr>
                <w:rFonts w:ascii="Times New Roman" w:hAnsi="Times New Roman" w:cs="Times New Roman"/>
                <w:b/>
                <w:color w:val="000000"/>
                <w:sz w:val="24"/>
                <w:szCs w:val="24"/>
              </w:rPr>
            </w:pPr>
            <w:r w:rsidRPr="00D00FFA">
              <w:rPr>
                <w:rFonts w:ascii="Times New Roman" w:hAnsi="Times New Roman" w:cs="Times New Roman"/>
                <w:color w:val="000000"/>
                <w:sz w:val="24"/>
                <w:szCs w:val="24"/>
              </w:rPr>
              <w:t xml:space="preserve">Капітальний ремонт покрівлі </w:t>
            </w:r>
            <w:r w:rsidR="00E97BD3">
              <w:rPr>
                <w:rFonts w:ascii="Times New Roman" w:hAnsi="Times New Roman" w:cs="Times New Roman"/>
                <w:color w:val="000000"/>
                <w:sz w:val="24"/>
                <w:szCs w:val="24"/>
              </w:rPr>
              <w:t xml:space="preserve">КЗ </w:t>
            </w:r>
            <w:r w:rsidRPr="00D00FFA">
              <w:rPr>
                <w:rFonts w:ascii="Times New Roman" w:hAnsi="Times New Roman" w:cs="Times New Roman"/>
                <w:color w:val="000000"/>
                <w:sz w:val="24"/>
                <w:szCs w:val="24"/>
              </w:rPr>
              <w:t>Чаплинська дитяча музична школа</w:t>
            </w:r>
          </w:p>
        </w:tc>
        <w:tc>
          <w:tcPr>
            <w:tcW w:w="1585" w:type="dxa"/>
            <w:tcBorders>
              <w:top w:val="single" w:sz="4" w:space="0" w:color="auto"/>
              <w:left w:val="single" w:sz="4" w:space="0" w:color="auto"/>
              <w:bottom w:val="single" w:sz="4" w:space="0" w:color="auto"/>
              <w:right w:val="single" w:sz="4" w:space="0" w:color="auto"/>
            </w:tcBorders>
            <w:shd w:val="clear" w:color="auto" w:fill="auto"/>
            <w:vAlign w:val="center"/>
          </w:tcPr>
          <w:p w:rsidR="00C67B33" w:rsidRPr="00D00FFA" w:rsidRDefault="00C67B33" w:rsidP="008904C8">
            <w:pPr>
              <w:widowControl w:val="0"/>
              <w:spacing w:after="0"/>
              <w:jc w:val="center"/>
              <w:rPr>
                <w:rFonts w:ascii="Times New Roman" w:hAnsi="Times New Roman" w:cs="Times New Roman"/>
                <w:color w:val="000000"/>
              </w:rPr>
            </w:pPr>
            <w:r w:rsidRPr="00D00FFA">
              <w:rPr>
                <w:rFonts w:ascii="Times New Roman" w:hAnsi="Times New Roman" w:cs="Times New Roman"/>
                <w:color w:val="000000"/>
              </w:rPr>
              <w:t>201</w:t>
            </w:r>
            <w:r w:rsidR="008904C8">
              <w:rPr>
                <w:rFonts w:ascii="Times New Roman" w:hAnsi="Times New Roman" w:cs="Times New Roman"/>
                <w:color w:val="000000"/>
              </w:rPr>
              <w:t>8</w:t>
            </w:r>
          </w:p>
        </w:tc>
        <w:tc>
          <w:tcPr>
            <w:tcW w:w="251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67B33" w:rsidRPr="00D00FFA" w:rsidRDefault="00C67B33" w:rsidP="00F15B1F">
            <w:pPr>
              <w:widowControl w:val="0"/>
              <w:spacing w:after="0"/>
              <w:jc w:val="center"/>
              <w:rPr>
                <w:rFonts w:ascii="Times New Roman" w:hAnsi="Times New Roman" w:cs="Times New Roman"/>
                <w:b/>
                <w:color w:val="000000"/>
              </w:rPr>
            </w:pPr>
            <w:r w:rsidRPr="00D00FFA">
              <w:rPr>
                <w:rFonts w:ascii="Times New Roman" w:hAnsi="Times New Roman" w:cs="Times New Roman"/>
                <w:color w:val="000000"/>
              </w:rPr>
              <w:t>Відремонтована покрівля музичної школи</w:t>
            </w:r>
          </w:p>
        </w:tc>
        <w:tc>
          <w:tcPr>
            <w:tcW w:w="1451" w:type="dxa"/>
            <w:tcBorders>
              <w:top w:val="single" w:sz="4" w:space="0" w:color="auto"/>
              <w:left w:val="single" w:sz="4" w:space="0" w:color="auto"/>
              <w:bottom w:val="single" w:sz="4" w:space="0" w:color="auto"/>
              <w:right w:val="single" w:sz="4" w:space="0" w:color="auto"/>
            </w:tcBorders>
            <w:shd w:val="clear" w:color="auto" w:fill="auto"/>
            <w:vAlign w:val="center"/>
          </w:tcPr>
          <w:p w:rsidR="00C67B33" w:rsidRPr="00D00FFA" w:rsidRDefault="00C67B33" w:rsidP="00F15B1F">
            <w:pPr>
              <w:widowControl w:val="0"/>
              <w:spacing w:after="0"/>
              <w:jc w:val="center"/>
              <w:rPr>
                <w:rFonts w:ascii="Times New Roman" w:hAnsi="Times New Roman" w:cs="Times New Roman"/>
                <w:b/>
                <w:color w:val="000000"/>
              </w:rPr>
            </w:pPr>
            <w:r w:rsidRPr="00D00FFA">
              <w:rPr>
                <w:rFonts w:ascii="Times New Roman" w:hAnsi="Times New Roman" w:cs="Times New Roman"/>
              </w:rPr>
              <w:t>В стадії розробки</w:t>
            </w:r>
          </w:p>
        </w:tc>
        <w:tc>
          <w:tcPr>
            <w:tcW w:w="1727"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C67B33" w:rsidRPr="00D00FFA" w:rsidRDefault="00C67B33" w:rsidP="00F15B1F">
            <w:pPr>
              <w:widowControl w:val="0"/>
              <w:spacing w:after="0"/>
              <w:jc w:val="center"/>
              <w:rPr>
                <w:rFonts w:ascii="Times New Roman" w:hAnsi="Times New Roman" w:cs="Times New Roman"/>
                <w:b/>
                <w:color w:val="000000"/>
              </w:rPr>
            </w:pPr>
            <w:r w:rsidRPr="00D00FFA">
              <w:rPr>
                <w:rFonts w:ascii="Times New Roman" w:hAnsi="Times New Roman" w:cs="Times New Roman"/>
              </w:rPr>
              <w:t>В стадії розробки</w:t>
            </w:r>
          </w:p>
        </w:tc>
        <w:tc>
          <w:tcPr>
            <w:tcW w:w="1613" w:type="dxa"/>
            <w:gridSpan w:val="2"/>
            <w:tcBorders>
              <w:top w:val="single" w:sz="4" w:space="0" w:color="auto"/>
              <w:left w:val="single" w:sz="4" w:space="0" w:color="auto"/>
              <w:bottom w:val="single" w:sz="4" w:space="0" w:color="auto"/>
              <w:right w:val="single" w:sz="4" w:space="0" w:color="000000"/>
            </w:tcBorders>
            <w:shd w:val="clear" w:color="auto" w:fill="auto"/>
            <w:vAlign w:val="center"/>
          </w:tcPr>
          <w:p w:rsidR="00C67B33" w:rsidRPr="00D00FFA" w:rsidRDefault="00C67B33" w:rsidP="00F15B1F">
            <w:pPr>
              <w:widowControl w:val="0"/>
              <w:spacing w:after="0"/>
              <w:jc w:val="center"/>
              <w:rPr>
                <w:rFonts w:ascii="Times New Roman" w:hAnsi="Times New Roman" w:cs="Times New Roman"/>
                <w:b/>
                <w:color w:val="000000"/>
              </w:rPr>
            </w:pPr>
            <w:r w:rsidRPr="00D00FFA">
              <w:rPr>
                <w:rFonts w:ascii="Times New Roman" w:hAnsi="Times New Roman" w:cs="Times New Roman"/>
              </w:rPr>
              <w:t>В стадії розробки</w:t>
            </w:r>
          </w:p>
        </w:tc>
      </w:tr>
      <w:tr w:rsidR="00C67B33" w:rsidRPr="00476620" w:rsidTr="00971216">
        <w:trPr>
          <w:trHeight w:val="270"/>
        </w:trPr>
        <w:tc>
          <w:tcPr>
            <w:tcW w:w="682" w:type="dxa"/>
            <w:tcBorders>
              <w:top w:val="single" w:sz="4" w:space="0" w:color="auto"/>
              <w:left w:val="single" w:sz="8" w:space="0" w:color="000000"/>
              <w:bottom w:val="single" w:sz="4" w:space="0" w:color="auto"/>
              <w:right w:val="single" w:sz="4" w:space="0" w:color="auto"/>
            </w:tcBorders>
            <w:shd w:val="clear" w:color="auto" w:fill="auto"/>
            <w:vAlign w:val="center"/>
          </w:tcPr>
          <w:p w:rsidR="00C67B33" w:rsidRPr="00D00FFA" w:rsidRDefault="008904C8" w:rsidP="00F15B1F">
            <w:pPr>
              <w:widowControl w:val="0"/>
              <w:spacing w:after="0"/>
              <w:jc w:val="center"/>
              <w:rPr>
                <w:rFonts w:ascii="Times New Roman" w:hAnsi="Times New Roman" w:cs="Times New Roman"/>
                <w:color w:val="000000"/>
              </w:rPr>
            </w:pPr>
            <w:r>
              <w:rPr>
                <w:rFonts w:ascii="Times New Roman" w:hAnsi="Times New Roman" w:cs="Times New Roman"/>
                <w:color w:val="000000"/>
              </w:rPr>
              <w:t>25</w:t>
            </w:r>
          </w:p>
        </w:tc>
        <w:tc>
          <w:tcPr>
            <w:tcW w:w="5225"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C67B33" w:rsidRPr="00D00FFA" w:rsidRDefault="00C67B33" w:rsidP="00F15B1F">
            <w:pPr>
              <w:widowControl w:val="0"/>
              <w:spacing w:after="0"/>
              <w:jc w:val="center"/>
              <w:rPr>
                <w:rFonts w:ascii="Times New Roman" w:hAnsi="Times New Roman" w:cs="Times New Roman"/>
                <w:b/>
                <w:color w:val="000000"/>
                <w:sz w:val="24"/>
                <w:szCs w:val="24"/>
              </w:rPr>
            </w:pPr>
            <w:r w:rsidRPr="00D00FFA">
              <w:rPr>
                <w:rFonts w:ascii="Times New Roman" w:hAnsi="Times New Roman" w:cs="Times New Roman"/>
                <w:sz w:val="24"/>
                <w:szCs w:val="24"/>
              </w:rPr>
              <w:t xml:space="preserve">Реконструкція системи опалення приміщення </w:t>
            </w:r>
            <w:r w:rsidR="00C97ED3">
              <w:rPr>
                <w:rFonts w:ascii="Times New Roman" w:hAnsi="Times New Roman" w:cs="Times New Roman"/>
                <w:sz w:val="24"/>
                <w:szCs w:val="24"/>
              </w:rPr>
              <w:t>КУ Фінансово-господарська група з обслуговування закладів та установ освіти Чаплинської селищної ради</w:t>
            </w:r>
          </w:p>
        </w:tc>
        <w:tc>
          <w:tcPr>
            <w:tcW w:w="1585" w:type="dxa"/>
            <w:tcBorders>
              <w:top w:val="single" w:sz="4" w:space="0" w:color="auto"/>
              <w:left w:val="single" w:sz="4" w:space="0" w:color="auto"/>
              <w:bottom w:val="single" w:sz="4" w:space="0" w:color="auto"/>
              <w:right w:val="single" w:sz="4" w:space="0" w:color="auto"/>
            </w:tcBorders>
            <w:shd w:val="clear" w:color="auto" w:fill="auto"/>
            <w:vAlign w:val="center"/>
          </w:tcPr>
          <w:p w:rsidR="00C67B33" w:rsidRPr="00D00FFA" w:rsidRDefault="00C67B33" w:rsidP="008904C8">
            <w:pPr>
              <w:widowControl w:val="0"/>
              <w:spacing w:after="0"/>
              <w:jc w:val="center"/>
              <w:rPr>
                <w:rFonts w:ascii="Times New Roman" w:hAnsi="Times New Roman" w:cs="Times New Roman"/>
                <w:color w:val="000000"/>
              </w:rPr>
            </w:pPr>
            <w:r w:rsidRPr="00D00FFA">
              <w:rPr>
                <w:rFonts w:ascii="Times New Roman" w:hAnsi="Times New Roman" w:cs="Times New Roman"/>
                <w:color w:val="000000"/>
              </w:rPr>
              <w:t>201</w:t>
            </w:r>
            <w:r w:rsidR="008904C8">
              <w:rPr>
                <w:rFonts w:ascii="Times New Roman" w:hAnsi="Times New Roman" w:cs="Times New Roman"/>
                <w:color w:val="000000"/>
              </w:rPr>
              <w:t>8</w:t>
            </w:r>
          </w:p>
        </w:tc>
        <w:tc>
          <w:tcPr>
            <w:tcW w:w="251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67B33" w:rsidRPr="00D00FFA" w:rsidRDefault="00C67B33" w:rsidP="00F15B1F">
            <w:pPr>
              <w:widowControl w:val="0"/>
              <w:spacing w:after="0"/>
              <w:jc w:val="center"/>
              <w:rPr>
                <w:rFonts w:ascii="Times New Roman" w:hAnsi="Times New Roman" w:cs="Times New Roman"/>
                <w:b/>
                <w:color w:val="000000"/>
              </w:rPr>
            </w:pPr>
            <w:r w:rsidRPr="00D00FFA">
              <w:rPr>
                <w:rFonts w:ascii="Times New Roman" w:hAnsi="Times New Roman" w:cs="Times New Roman"/>
                <w:color w:val="000000"/>
              </w:rPr>
              <w:t>Здійснення енергозберігаючих заходів</w:t>
            </w:r>
          </w:p>
        </w:tc>
        <w:tc>
          <w:tcPr>
            <w:tcW w:w="1451" w:type="dxa"/>
            <w:tcBorders>
              <w:top w:val="single" w:sz="4" w:space="0" w:color="auto"/>
              <w:left w:val="single" w:sz="4" w:space="0" w:color="auto"/>
              <w:bottom w:val="single" w:sz="4" w:space="0" w:color="auto"/>
              <w:right w:val="single" w:sz="4" w:space="0" w:color="auto"/>
            </w:tcBorders>
            <w:shd w:val="clear" w:color="auto" w:fill="auto"/>
            <w:vAlign w:val="center"/>
          </w:tcPr>
          <w:p w:rsidR="00C67B33" w:rsidRPr="00D00FFA" w:rsidRDefault="00C67B33" w:rsidP="00F15B1F">
            <w:pPr>
              <w:widowControl w:val="0"/>
              <w:spacing w:after="0"/>
              <w:jc w:val="center"/>
              <w:rPr>
                <w:rFonts w:ascii="Times New Roman" w:hAnsi="Times New Roman" w:cs="Times New Roman"/>
                <w:b/>
                <w:color w:val="000000"/>
              </w:rPr>
            </w:pPr>
            <w:r w:rsidRPr="00D00FFA">
              <w:rPr>
                <w:rFonts w:ascii="Times New Roman" w:hAnsi="Times New Roman" w:cs="Times New Roman"/>
              </w:rPr>
              <w:t>В стадії розробки</w:t>
            </w:r>
          </w:p>
        </w:tc>
        <w:tc>
          <w:tcPr>
            <w:tcW w:w="1727"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C67B33" w:rsidRPr="00D00FFA" w:rsidRDefault="00C67B33" w:rsidP="00F15B1F">
            <w:pPr>
              <w:widowControl w:val="0"/>
              <w:spacing w:after="0"/>
              <w:jc w:val="center"/>
              <w:rPr>
                <w:rFonts w:ascii="Times New Roman" w:hAnsi="Times New Roman" w:cs="Times New Roman"/>
                <w:b/>
                <w:color w:val="000000"/>
              </w:rPr>
            </w:pPr>
            <w:r w:rsidRPr="00D00FFA">
              <w:rPr>
                <w:rFonts w:ascii="Times New Roman" w:hAnsi="Times New Roman" w:cs="Times New Roman"/>
              </w:rPr>
              <w:t>В стадії розробки</w:t>
            </w:r>
          </w:p>
        </w:tc>
        <w:tc>
          <w:tcPr>
            <w:tcW w:w="1613" w:type="dxa"/>
            <w:gridSpan w:val="2"/>
            <w:tcBorders>
              <w:top w:val="single" w:sz="4" w:space="0" w:color="auto"/>
              <w:left w:val="single" w:sz="4" w:space="0" w:color="auto"/>
              <w:bottom w:val="single" w:sz="4" w:space="0" w:color="auto"/>
              <w:right w:val="single" w:sz="4" w:space="0" w:color="000000"/>
            </w:tcBorders>
            <w:shd w:val="clear" w:color="auto" w:fill="auto"/>
            <w:vAlign w:val="center"/>
          </w:tcPr>
          <w:p w:rsidR="00C67B33" w:rsidRPr="00D00FFA" w:rsidRDefault="00C67B33" w:rsidP="00F15B1F">
            <w:pPr>
              <w:widowControl w:val="0"/>
              <w:spacing w:after="0"/>
              <w:jc w:val="center"/>
              <w:rPr>
                <w:rFonts w:ascii="Times New Roman" w:hAnsi="Times New Roman" w:cs="Times New Roman"/>
                <w:b/>
                <w:color w:val="000000"/>
              </w:rPr>
            </w:pPr>
            <w:r w:rsidRPr="00D00FFA">
              <w:rPr>
                <w:rFonts w:ascii="Times New Roman" w:hAnsi="Times New Roman" w:cs="Times New Roman"/>
              </w:rPr>
              <w:t>В стадії розробки</w:t>
            </w:r>
          </w:p>
        </w:tc>
      </w:tr>
      <w:tr w:rsidR="00C67B33" w:rsidRPr="00476620" w:rsidTr="005B397E">
        <w:trPr>
          <w:trHeight w:val="330"/>
        </w:trPr>
        <w:tc>
          <w:tcPr>
            <w:tcW w:w="14798" w:type="dxa"/>
            <w:gridSpan w:val="16"/>
            <w:tcBorders>
              <w:top w:val="single" w:sz="4" w:space="0" w:color="auto"/>
              <w:left w:val="single" w:sz="8" w:space="0" w:color="000000"/>
              <w:bottom w:val="single" w:sz="8" w:space="0" w:color="000000"/>
              <w:right w:val="single" w:sz="4" w:space="0" w:color="000000"/>
            </w:tcBorders>
            <w:shd w:val="clear" w:color="auto" w:fill="auto"/>
            <w:vAlign w:val="center"/>
          </w:tcPr>
          <w:p w:rsidR="00C67B33" w:rsidRPr="00D00FFA" w:rsidRDefault="00C67B33" w:rsidP="00F15B1F">
            <w:pPr>
              <w:widowControl w:val="0"/>
              <w:spacing w:after="0"/>
              <w:jc w:val="center"/>
              <w:rPr>
                <w:rFonts w:ascii="Times New Roman" w:hAnsi="Times New Roman" w:cs="Times New Roman"/>
                <w:b/>
                <w:color w:val="000000"/>
                <w:sz w:val="24"/>
                <w:szCs w:val="24"/>
              </w:rPr>
            </w:pPr>
            <w:r w:rsidRPr="00D00FFA">
              <w:rPr>
                <w:rFonts w:ascii="Times New Roman" w:hAnsi="Times New Roman" w:cs="Times New Roman"/>
                <w:b/>
                <w:color w:val="000000"/>
                <w:sz w:val="24"/>
                <w:szCs w:val="24"/>
              </w:rPr>
              <w:t>Спорт</w:t>
            </w:r>
          </w:p>
        </w:tc>
      </w:tr>
      <w:tr w:rsidR="00C67B33" w:rsidRPr="00476620" w:rsidTr="005B397E">
        <w:trPr>
          <w:trHeight w:val="135"/>
        </w:trPr>
        <w:tc>
          <w:tcPr>
            <w:tcW w:w="682" w:type="dxa"/>
            <w:tcBorders>
              <w:top w:val="single" w:sz="8" w:space="0" w:color="000000"/>
              <w:left w:val="single" w:sz="8" w:space="0" w:color="000000"/>
              <w:bottom w:val="single" w:sz="8" w:space="0" w:color="000000"/>
            </w:tcBorders>
            <w:shd w:val="clear" w:color="auto" w:fill="auto"/>
            <w:vAlign w:val="center"/>
          </w:tcPr>
          <w:p w:rsidR="00C67B33" w:rsidRPr="00D00FFA" w:rsidRDefault="008904C8" w:rsidP="00F15B1F">
            <w:pPr>
              <w:widowControl w:val="0"/>
              <w:spacing w:after="0"/>
              <w:jc w:val="center"/>
              <w:rPr>
                <w:rFonts w:ascii="Times New Roman" w:hAnsi="Times New Roman" w:cs="Times New Roman"/>
              </w:rPr>
            </w:pPr>
            <w:r>
              <w:rPr>
                <w:rFonts w:ascii="Times New Roman" w:hAnsi="Times New Roman" w:cs="Times New Roman"/>
              </w:rPr>
              <w:t>26</w:t>
            </w:r>
          </w:p>
        </w:tc>
        <w:tc>
          <w:tcPr>
            <w:tcW w:w="5212" w:type="dxa"/>
            <w:gridSpan w:val="2"/>
            <w:tcBorders>
              <w:top w:val="single" w:sz="8" w:space="0" w:color="000000"/>
              <w:left w:val="single" w:sz="4" w:space="0" w:color="000000"/>
              <w:bottom w:val="single" w:sz="8" w:space="0" w:color="000000"/>
            </w:tcBorders>
            <w:shd w:val="clear" w:color="auto" w:fill="auto"/>
            <w:vAlign w:val="center"/>
          </w:tcPr>
          <w:p w:rsidR="00C67B33" w:rsidRPr="00D00FFA" w:rsidRDefault="00C67B33" w:rsidP="00F15B1F">
            <w:pPr>
              <w:pStyle w:val="HTML"/>
              <w:widowControl w:val="0"/>
              <w:tabs>
                <w:tab w:val="clear" w:pos="916"/>
                <w:tab w:val="left" w:pos="1080"/>
              </w:tabs>
              <w:ind w:right="-54"/>
              <w:rPr>
                <w:rFonts w:ascii="Times New Roman" w:hAnsi="Times New Roman" w:cs="Times New Roman"/>
                <w:sz w:val="24"/>
                <w:szCs w:val="24"/>
              </w:rPr>
            </w:pPr>
            <w:r w:rsidRPr="00D00FFA">
              <w:rPr>
                <w:rFonts w:ascii="Times New Roman" w:hAnsi="Times New Roman" w:cs="Times New Roman"/>
                <w:sz w:val="24"/>
                <w:szCs w:val="24"/>
                <w:lang w:val="uk-UA"/>
              </w:rPr>
              <w:t xml:space="preserve">Будівництво спортивного майданчика зі </w:t>
            </w:r>
            <w:r w:rsidRPr="00D00FFA">
              <w:rPr>
                <w:rFonts w:ascii="Times New Roman" w:hAnsi="Times New Roman" w:cs="Times New Roman"/>
                <w:sz w:val="24"/>
                <w:szCs w:val="24"/>
                <w:lang w:val="uk-UA"/>
              </w:rPr>
              <w:lastRenderedPageBreak/>
              <w:t>штучним покриттям смт Чаплинка</w:t>
            </w:r>
          </w:p>
        </w:tc>
        <w:tc>
          <w:tcPr>
            <w:tcW w:w="1598" w:type="dxa"/>
            <w:gridSpan w:val="3"/>
            <w:tcBorders>
              <w:top w:val="single" w:sz="8" w:space="0" w:color="000000"/>
              <w:left w:val="single" w:sz="4" w:space="0" w:color="000000"/>
              <w:bottom w:val="single" w:sz="8" w:space="0" w:color="000000"/>
            </w:tcBorders>
            <w:shd w:val="clear" w:color="auto" w:fill="auto"/>
            <w:vAlign w:val="center"/>
          </w:tcPr>
          <w:p w:rsidR="00C67B33" w:rsidRPr="00D00FFA" w:rsidRDefault="00C67B33" w:rsidP="008904C8">
            <w:pPr>
              <w:widowControl w:val="0"/>
              <w:spacing w:after="0"/>
              <w:jc w:val="center"/>
              <w:rPr>
                <w:rFonts w:ascii="Times New Roman" w:hAnsi="Times New Roman" w:cs="Times New Roman"/>
              </w:rPr>
            </w:pPr>
            <w:r w:rsidRPr="00D00FFA">
              <w:rPr>
                <w:rFonts w:ascii="Times New Roman" w:hAnsi="Times New Roman" w:cs="Times New Roman"/>
                <w:bCs/>
              </w:rPr>
              <w:lastRenderedPageBreak/>
              <w:t>201</w:t>
            </w:r>
            <w:r w:rsidR="008904C8">
              <w:rPr>
                <w:rFonts w:ascii="Times New Roman" w:hAnsi="Times New Roman" w:cs="Times New Roman"/>
                <w:bCs/>
              </w:rPr>
              <w:t>8</w:t>
            </w:r>
          </w:p>
        </w:tc>
        <w:tc>
          <w:tcPr>
            <w:tcW w:w="2505" w:type="dxa"/>
            <w:tcBorders>
              <w:top w:val="single" w:sz="8" w:space="0" w:color="000000"/>
              <w:left w:val="single" w:sz="4" w:space="0" w:color="000000"/>
              <w:bottom w:val="single" w:sz="8" w:space="0" w:color="000000"/>
            </w:tcBorders>
            <w:shd w:val="clear" w:color="auto" w:fill="auto"/>
            <w:vAlign w:val="center"/>
          </w:tcPr>
          <w:p w:rsidR="00C67B33" w:rsidRPr="00D00FFA" w:rsidRDefault="00C67B33" w:rsidP="00F15B1F">
            <w:pPr>
              <w:widowControl w:val="0"/>
              <w:spacing w:after="0"/>
              <w:jc w:val="center"/>
              <w:rPr>
                <w:rFonts w:ascii="Times New Roman" w:hAnsi="Times New Roman" w:cs="Times New Roman"/>
              </w:rPr>
            </w:pPr>
            <w:r w:rsidRPr="00D00FFA">
              <w:rPr>
                <w:rFonts w:ascii="Times New Roman" w:hAnsi="Times New Roman" w:cs="Times New Roman"/>
              </w:rPr>
              <w:t xml:space="preserve">Будівництво </w:t>
            </w:r>
            <w:r w:rsidRPr="00D00FFA">
              <w:rPr>
                <w:rFonts w:ascii="Times New Roman" w:hAnsi="Times New Roman" w:cs="Times New Roman"/>
              </w:rPr>
              <w:lastRenderedPageBreak/>
              <w:t>спортивного майданчика</w:t>
            </w:r>
          </w:p>
        </w:tc>
        <w:tc>
          <w:tcPr>
            <w:tcW w:w="1590" w:type="dxa"/>
            <w:gridSpan w:val="4"/>
            <w:tcBorders>
              <w:top w:val="single" w:sz="4" w:space="0" w:color="000000"/>
              <w:left w:val="single" w:sz="4" w:space="0" w:color="000000"/>
              <w:bottom w:val="single" w:sz="4" w:space="0" w:color="000000"/>
            </w:tcBorders>
            <w:shd w:val="clear" w:color="auto" w:fill="auto"/>
            <w:vAlign w:val="center"/>
          </w:tcPr>
          <w:p w:rsidR="00C67B33" w:rsidRPr="00D00FFA" w:rsidRDefault="00803BD0" w:rsidP="00F15B1F">
            <w:pPr>
              <w:widowControl w:val="0"/>
              <w:spacing w:after="0"/>
              <w:jc w:val="center"/>
              <w:rPr>
                <w:rFonts w:ascii="Times New Roman" w:hAnsi="Times New Roman" w:cs="Times New Roman"/>
              </w:rPr>
            </w:pPr>
            <w:r>
              <w:rPr>
                <w:rFonts w:ascii="Times New Roman" w:hAnsi="Times New Roman" w:cs="Times New Roman"/>
              </w:rPr>
              <w:lastRenderedPageBreak/>
              <w:t>проект</w:t>
            </w:r>
          </w:p>
        </w:tc>
        <w:tc>
          <w:tcPr>
            <w:tcW w:w="1589" w:type="dxa"/>
            <w:gridSpan w:val="2"/>
            <w:tcBorders>
              <w:top w:val="single" w:sz="4" w:space="0" w:color="000000"/>
              <w:left w:val="single" w:sz="4" w:space="0" w:color="000000"/>
              <w:bottom w:val="single" w:sz="4" w:space="0" w:color="000000"/>
            </w:tcBorders>
            <w:shd w:val="clear" w:color="auto" w:fill="auto"/>
            <w:vAlign w:val="center"/>
          </w:tcPr>
          <w:p w:rsidR="00C67B33" w:rsidRPr="00D00FFA" w:rsidRDefault="00C67B33" w:rsidP="00F15B1F">
            <w:pPr>
              <w:widowControl w:val="0"/>
              <w:spacing w:after="0"/>
              <w:jc w:val="center"/>
              <w:rPr>
                <w:rFonts w:ascii="Times New Roman" w:hAnsi="Times New Roman" w:cs="Times New Roman"/>
              </w:rPr>
            </w:pPr>
            <w:r w:rsidRPr="00D00FFA">
              <w:rPr>
                <w:rFonts w:ascii="Times New Roman" w:hAnsi="Times New Roman" w:cs="Times New Roman"/>
              </w:rPr>
              <w:t xml:space="preserve">В стадії </w:t>
            </w:r>
            <w:r w:rsidRPr="00D00FFA">
              <w:rPr>
                <w:rFonts w:ascii="Times New Roman" w:hAnsi="Times New Roman" w:cs="Times New Roman"/>
              </w:rPr>
              <w:lastRenderedPageBreak/>
              <w:t>розробки</w:t>
            </w:r>
          </w:p>
        </w:tc>
        <w:tc>
          <w:tcPr>
            <w:tcW w:w="1622"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C67B33" w:rsidRPr="00D00FFA" w:rsidRDefault="00C67B33" w:rsidP="00F15B1F">
            <w:pPr>
              <w:widowControl w:val="0"/>
              <w:spacing w:after="0"/>
              <w:jc w:val="center"/>
              <w:rPr>
                <w:rFonts w:ascii="Times New Roman" w:hAnsi="Times New Roman" w:cs="Times New Roman"/>
              </w:rPr>
            </w:pPr>
            <w:r w:rsidRPr="00D00FFA">
              <w:rPr>
                <w:rFonts w:ascii="Times New Roman" w:hAnsi="Times New Roman" w:cs="Times New Roman"/>
              </w:rPr>
              <w:lastRenderedPageBreak/>
              <w:t xml:space="preserve">В стадії </w:t>
            </w:r>
            <w:r w:rsidRPr="00D00FFA">
              <w:rPr>
                <w:rFonts w:ascii="Times New Roman" w:hAnsi="Times New Roman" w:cs="Times New Roman"/>
              </w:rPr>
              <w:lastRenderedPageBreak/>
              <w:t>розробки</w:t>
            </w:r>
          </w:p>
        </w:tc>
      </w:tr>
      <w:tr w:rsidR="00C67B33" w:rsidRPr="00476620" w:rsidTr="005B397E">
        <w:trPr>
          <w:trHeight w:val="135"/>
        </w:trPr>
        <w:tc>
          <w:tcPr>
            <w:tcW w:w="682" w:type="dxa"/>
            <w:tcBorders>
              <w:top w:val="single" w:sz="8" w:space="0" w:color="000000"/>
              <w:left w:val="single" w:sz="8" w:space="0" w:color="000000"/>
              <w:bottom w:val="single" w:sz="8" w:space="0" w:color="000000"/>
            </w:tcBorders>
            <w:shd w:val="clear" w:color="auto" w:fill="auto"/>
            <w:vAlign w:val="center"/>
          </w:tcPr>
          <w:p w:rsidR="00C67B33" w:rsidRPr="00D00FFA" w:rsidRDefault="008904C8" w:rsidP="00F15B1F">
            <w:pPr>
              <w:widowControl w:val="0"/>
              <w:spacing w:after="0"/>
              <w:jc w:val="center"/>
              <w:rPr>
                <w:rFonts w:ascii="Times New Roman" w:hAnsi="Times New Roman" w:cs="Times New Roman"/>
              </w:rPr>
            </w:pPr>
            <w:r>
              <w:rPr>
                <w:rFonts w:ascii="Times New Roman" w:hAnsi="Times New Roman" w:cs="Times New Roman"/>
              </w:rPr>
              <w:lastRenderedPageBreak/>
              <w:t>27</w:t>
            </w:r>
          </w:p>
        </w:tc>
        <w:tc>
          <w:tcPr>
            <w:tcW w:w="5212" w:type="dxa"/>
            <w:gridSpan w:val="2"/>
            <w:tcBorders>
              <w:top w:val="single" w:sz="8" w:space="0" w:color="000000"/>
              <w:left w:val="single" w:sz="4" w:space="0" w:color="000000"/>
              <w:bottom w:val="single" w:sz="8" w:space="0" w:color="000000"/>
            </w:tcBorders>
            <w:shd w:val="clear" w:color="auto" w:fill="auto"/>
            <w:vAlign w:val="center"/>
          </w:tcPr>
          <w:p w:rsidR="00C67B33" w:rsidRPr="00AE7B9C" w:rsidRDefault="00C67B33" w:rsidP="00F15B1F">
            <w:pPr>
              <w:pStyle w:val="HTML"/>
              <w:widowControl w:val="0"/>
              <w:tabs>
                <w:tab w:val="clear" w:pos="916"/>
                <w:tab w:val="left" w:pos="1080"/>
              </w:tabs>
              <w:ind w:right="-54"/>
              <w:rPr>
                <w:rFonts w:ascii="Times New Roman" w:hAnsi="Times New Roman" w:cs="Times New Roman"/>
                <w:sz w:val="24"/>
                <w:szCs w:val="24"/>
                <w:lang w:val="uk-UA"/>
              </w:rPr>
            </w:pPr>
            <w:r w:rsidRPr="00D00FFA">
              <w:rPr>
                <w:rFonts w:ascii="Times New Roman" w:hAnsi="Times New Roman" w:cs="Times New Roman"/>
                <w:sz w:val="24"/>
                <w:szCs w:val="24"/>
                <w:lang w:val="uk-UA"/>
              </w:rPr>
              <w:t>Облаштування вуличних тренажерів на спо</w:t>
            </w:r>
            <w:r w:rsidR="00AE7B9C">
              <w:rPr>
                <w:rFonts w:ascii="Times New Roman" w:hAnsi="Times New Roman" w:cs="Times New Roman"/>
                <w:sz w:val="24"/>
                <w:szCs w:val="24"/>
                <w:lang w:val="uk-UA"/>
              </w:rPr>
              <w:t>ртивному майданчику ОЗ Чаплинська</w:t>
            </w:r>
            <w:r w:rsidRPr="00D00FFA">
              <w:rPr>
                <w:rFonts w:ascii="Times New Roman" w:hAnsi="Times New Roman" w:cs="Times New Roman"/>
                <w:sz w:val="24"/>
                <w:szCs w:val="24"/>
              </w:rPr>
              <w:t xml:space="preserve"> </w:t>
            </w:r>
            <w:r w:rsidR="00AE7B9C">
              <w:rPr>
                <w:rFonts w:ascii="Times New Roman" w:hAnsi="Times New Roman" w:cs="Times New Roman"/>
                <w:sz w:val="24"/>
                <w:szCs w:val="24"/>
                <w:lang w:val="uk-UA"/>
              </w:rPr>
              <w:t>спеціалізована</w:t>
            </w:r>
            <w:r w:rsidRPr="00D00FFA">
              <w:rPr>
                <w:rFonts w:ascii="Times New Roman" w:hAnsi="Times New Roman" w:cs="Times New Roman"/>
                <w:sz w:val="24"/>
                <w:szCs w:val="24"/>
                <w:lang w:val="uk-UA"/>
              </w:rPr>
              <w:t xml:space="preserve"> </w:t>
            </w:r>
            <w:r w:rsidR="00AE7B9C">
              <w:rPr>
                <w:rFonts w:ascii="Times New Roman" w:hAnsi="Times New Roman" w:cs="Times New Roman"/>
                <w:sz w:val="24"/>
                <w:szCs w:val="24"/>
              </w:rPr>
              <w:t xml:space="preserve"> школ</w:t>
            </w:r>
            <w:r w:rsidR="00AE7B9C">
              <w:rPr>
                <w:rFonts w:ascii="Times New Roman" w:hAnsi="Times New Roman" w:cs="Times New Roman"/>
                <w:sz w:val="24"/>
                <w:szCs w:val="24"/>
                <w:lang w:val="uk-UA"/>
              </w:rPr>
              <w:t>а</w:t>
            </w:r>
          </w:p>
        </w:tc>
        <w:tc>
          <w:tcPr>
            <w:tcW w:w="1598" w:type="dxa"/>
            <w:gridSpan w:val="3"/>
            <w:tcBorders>
              <w:top w:val="single" w:sz="8" w:space="0" w:color="000000"/>
              <w:left w:val="single" w:sz="4" w:space="0" w:color="000000"/>
              <w:bottom w:val="single" w:sz="8" w:space="0" w:color="000000"/>
            </w:tcBorders>
            <w:shd w:val="clear" w:color="auto" w:fill="auto"/>
            <w:vAlign w:val="center"/>
          </w:tcPr>
          <w:p w:rsidR="00C67B33" w:rsidRPr="00D00FFA" w:rsidRDefault="00C67B33" w:rsidP="008904C8">
            <w:pPr>
              <w:widowControl w:val="0"/>
              <w:spacing w:after="0"/>
              <w:jc w:val="center"/>
              <w:rPr>
                <w:rFonts w:ascii="Times New Roman" w:hAnsi="Times New Roman" w:cs="Times New Roman"/>
              </w:rPr>
            </w:pPr>
            <w:r w:rsidRPr="00D00FFA">
              <w:rPr>
                <w:rFonts w:ascii="Times New Roman" w:hAnsi="Times New Roman" w:cs="Times New Roman"/>
                <w:bCs/>
              </w:rPr>
              <w:t>201</w:t>
            </w:r>
            <w:r w:rsidR="008904C8">
              <w:rPr>
                <w:rFonts w:ascii="Times New Roman" w:hAnsi="Times New Roman" w:cs="Times New Roman"/>
                <w:bCs/>
              </w:rPr>
              <w:t>8</w:t>
            </w:r>
          </w:p>
        </w:tc>
        <w:tc>
          <w:tcPr>
            <w:tcW w:w="2505" w:type="dxa"/>
            <w:tcBorders>
              <w:top w:val="single" w:sz="8" w:space="0" w:color="000000"/>
              <w:left w:val="single" w:sz="4" w:space="0" w:color="000000"/>
              <w:bottom w:val="single" w:sz="8" w:space="0" w:color="000000"/>
            </w:tcBorders>
            <w:shd w:val="clear" w:color="auto" w:fill="auto"/>
            <w:vAlign w:val="center"/>
          </w:tcPr>
          <w:p w:rsidR="00C67B33" w:rsidRPr="00D00FFA" w:rsidRDefault="00C67B33" w:rsidP="00F15B1F">
            <w:pPr>
              <w:widowControl w:val="0"/>
              <w:spacing w:after="0"/>
              <w:jc w:val="center"/>
              <w:rPr>
                <w:rFonts w:ascii="Times New Roman" w:hAnsi="Times New Roman" w:cs="Times New Roman"/>
              </w:rPr>
            </w:pPr>
            <w:r w:rsidRPr="00D00FFA">
              <w:rPr>
                <w:rFonts w:ascii="Times New Roman" w:hAnsi="Times New Roman" w:cs="Times New Roman"/>
                <w:color w:val="000000"/>
              </w:rPr>
              <w:t xml:space="preserve">Облаштування спортивного майданчика </w:t>
            </w:r>
          </w:p>
        </w:tc>
        <w:tc>
          <w:tcPr>
            <w:tcW w:w="1590" w:type="dxa"/>
            <w:gridSpan w:val="4"/>
            <w:tcBorders>
              <w:top w:val="single" w:sz="4" w:space="0" w:color="000000"/>
              <w:left w:val="single" w:sz="4" w:space="0" w:color="000000"/>
              <w:bottom w:val="single" w:sz="4" w:space="0" w:color="000000"/>
            </w:tcBorders>
            <w:shd w:val="clear" w:color="auto" w:fill="auto"/>
            <w:vAlign w:val="center"/>
          </w:tcPr>
          <w:p w:rsidR="00C67B33" w:rsidRPr="00D00FFA" w:rsidRDefault="00C67B33" w:rsidP="00F15B1F">
            <w:pPr>
              <w:widowControl w:val="0"/>
              <w:spacing w:after="0"/>
              <w:jc w:val="center"/>
              <w:rPr>
                <w:rFonts w:ascii="Times New Roman" w:hAnsi="Times New Roman" w:cs="Times New Roman"/>
              </w:rPr>
            </w:pPr>
            <w:r w:rsidRPr="00D00FFA">
              <w:rPr>
                <w:rFonts w:ascii="Times New Roman" w:hAnsi="Times New Roman" w:cs="Times New Roman"/>
              </w:rPr>
              <w:t>В стадії розробки</w:t>
            </w:r>
          </w:p>
        </w:tc>
        <w:tc>
          <w:tcPr>
            <w:tcW w:w="1589" w:type="dxa"/>
            <w:gridSpan w:val="2"/>
            <w:tcBorders>
              <w:top w:val="single" w:sz="4" w:space="0" w:color="000000"/>
              <w:left w:val="single" w:sz="4" w:space="0" w:color="000000"/>
              <w:bottom w:val="single" w:sz="4" w:space="0" w:color="000000"/>
            </w:tcBorders>
            <w:shd w:val="clear" w:color="auto" w:fill="auto"/>
            <w:vAlign w:val="center"/>
          </w:tcPr>
          <w:p w:rsidR="00C67B33" w:rsidRPr="00D00FFA" w:rsidRDefault="00C67B33" w:rsidP="00F15B1F">
            <w:pPr>
              <w:widowControl w:val="0"/>
              <w:spacing w:after="0"/>
              <w:jc w:val="center"/>
              <w:rPr>
                <w:rFonts w:ascii="Times New Roman" w:hAnsi="Times New Roman" w:cs="Times New Roman"/>
              </w:rPr>
            </w:pPr>
            <w:r w:rsidRPr="00D00FFA">
              <w:rPr>
                <w:rFonts w:ascii="Times New Roman" w:hAnsi="Times New Roman" w:cs="Times New Roman"/>
              </w:rPr>
              <w:t>В стадії розробки</w:t>
            </w:r>
          </w:p>
        </w:tc>
        <w:tc>
          <w:tcPr>
            <w:tcW w:w="1622"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C67B33" w:rsidRPr="00D00FFA" w:rsidRDefault="00C67B33" w:rsidP="00F15B1F">
            <w:pPr>
              <w:widowControl w:val="0"/>
              <w:snapToGrid w:val="0"/>
              <w:spacing w:after="0"/>
              <w:jc w:val="center"/>
              <w:rPr>
                <w:rFonts w:ascii="Times New Roman" w:hAnsi="Times New Roman" w:cs="Times New Roman"/>
                <w:color w:val="000000"/>
              </w:rPr>
            </w:pPr>
            <w:r w:rsidRPr="00D00FFA">
              <w:rPr>
                <w:rFonts w:ascii="Times New Roman" w:hAnsi="Times New Roman" w:cs="Times New Roman"/>
              </w:rPr>
              <w:t>В стадії розробки</w:t>
            </w:r>
          </w:p>
        </w:tc>
      </w:tr>
      <w:tr w:rsidR="00C67B33" w:rsidRPr="00476620" w:rsidTr="005B397E">
        <w:trPr>
          <w:trHeight w:val="135"/>
        </w:trPr>
        <w:tc>
          <w:tcPr>
            <w:tcW w:w="682" w:type="dxa"/>
            <w:tcBorders>
              <w:top w:val="single" w:sz="8" w:space="0" w:color="000000"/>
              <w:left w:val="single" w:sz="8" w:space="0" w:color="000000"/>
              <w:bottom w:val="single" w:sz="8" w:space="0" w:color="000000"/>
            </w:tcBorders>
            <w:shd w:val="clear" w:color="auto" w:fill="auto"/>
            <w:vAlign w:val="center"/>
          </w:tcPr>
          <w:p w:rsidR="00C67B33" w:rsidRPr="00D00FFA" w:rsidRDefault="008904C8" w:rsidP="00F15B1F">
            <w:pPr>
              <w:widowControl w:val="0"/>
              <w:snapToGrid w:val="0"/>
              <w:spacing w:after="0"/>
              <w:jc w:val="center"/>
              <w:rPr>
                <w:rFonts w:ascii="Times New Roman" w:hAnsi="Times New Roman" w:cs="Times New Roman"/>
                <w:color w:val="000000"/>
              </w:rPr>
            </w:pPr>
            <w:r>
              <w:rPr>
                <w:rFonts w:ascii="Times New Roman" w:hAnsi="Times New Roman" w:cs="Times New Roman"/>
                <w:color w:val="000000"/>
              </w:rPr>
              <w:t>28</w:t>
            </w:r>
          </w:p>
        </w:tc>
        <w:tc>
          <w:tcPr>
            <w:tcW w:w="5212" w:type="dxa"/>
            <w:gridSpan w:val="2"/>
            <w:tcBorders>
              <w:top w:val="single" w:sz="8" w:space="0" w:color="000000"/>
              <w:left w:val="single" w:sz="4" w:space="0" w:color="000000"/>
              <w:bottom w:val="single" w:sz="8" w:space="0" w:color="000000"/>
            </w:tcBorders>
            <w:shd w:val="clear" w:color="auto" w:fill="auto"/>
            <w:vAlign w:val="center"/>
          </w:tcPr>
          <w:p w:rsidR="00C67B33" w:rsidRPr="00D00FFA" w:rsidRDefault="00AE7B9C" w:rsidP="00F15B1F">
            <w:pPr>
              <w:widowControl w:val="0"/>
              <w:spacing w:after="0"/>
              <w:rPr>
                <w:rFonts w:ascii="Times New Roman" w:hAnsi="Times New Roman" w:cs="Times New Roman"/>
                <w:sz w:val="24"/>
                <w:szCs w:val="24"/>
              </w:rPr>
            </w:pPr>
            <w:r>
              <w:rPr>
                <w:rFonts w:ascii="Times New Roman" w:hAnsi="Times New Roman" w:cs="Times New Roman"/>
                <w:sz w:val="24"/>
                <w:szCs w:val="24"/>
              </w:rPr>
              <w:t>Будівництво роледрому ОЗ Чаплинська спеціалізована школа</w:t>
            </w:r>
          </w:p>
        </w:tc>
        <w:tc>
          <w:tcPr>
            <w:tcW w:w="1598" w:type="dxa"/>
            <w:gridSpan w:val="3"/>
            <w:tcBorders>
              <w:top w:val="single" w:sz="8" w:space="0" w:color="000000"/>
              <w:left w:val="single" w:sz="4" w:space="0" w:color="000000"/>
              <w:bottom w:val="single" w:sz="8" w:space="0" w:color="000000"/>
            </w:tcBorders>
            <w:shd w:val="clear" w:color="auto" w:fill="auto"/>
            <w:vAlign w:val="center"/>
          </w:tcPr>
          <w:p w:rsidR="00C67B33" w:rsidRPr="00D00FFA" w:rsidRDefault="00C67B33" w:rsidP="008904C8">
            <w:pPr>
              <w:widowControl w:val="0"/>
              <w:snapToGrid w:val="0"/>
              <w:spacing w:after="0"/>
              <w:jc w:val="center"/>
              <w:rPr>
                <w:rFonts w:ascii="Times New Roman" w:hAnsi="Times New Roman" w:cs="Times New Roman"/>
                <w:bCs/>
                <w:color w:val="000000"/>
              </w:rPr>
            </w:pPr>
            <w:r w:rsidRPr="00D00FFA">
              <w:rPr>
                <w:rFonts w:ascii="Times New Roman" w:hAnsi="Times New Roman" w:cs="Times New Roman"/>
                <w:bCs/>
                <w:color w:val="000000"/>
              </w:rPr>
              <w:t>201</w:t>
            </w:r>
            <w:r w:rsidR="008904C8">
              <w:rPr>
                <w:rFonts w:ascii="Times New Roman" w:hAnsi="Times New Roman" w:cs="Times New Roman"/>
                <w:bCs/>
                <w:color w:val="000000"/>
              </w:rPr>
              <w:t>8</w:t>
            </w:r>
          </w:p>
        </w:tc>
        <w:tc>
          <w:tcPr>
            <w:tcW w:w="2505" w:type="dxa"/>
            <w:tcBorders>
              <w:top w:val="single" w:sz="8" w:space="0" w:color="000000"/>
              <w:left w:val="single" w:sz="4" w:space="0" w:color="000000"/>
              <w:bottom w:val="single" w:sz="8" w:space="0" w:color="000000"/>
            </w:tcBorders>
            <w:shd w:val="clear" w:color="auto" w:fill="auto"/>
            <w:vAlign w:val="center"/>
          </w:tcPr>
          <w:p w:rsidR="00C67B33" w:rsidRPr="00D00FFA" w:rsidRDefault="00C67B33" w:rsidP="00F15B1F">
            <w:pPr>
              <w:widowControl w:val="0"/>
              <w:snapToGrid w:val="0"/>
              <w:spacing w:after="0"/>
              <w:jc w:val="center"/>
              <w:rPr>
                <w:rFonts w:ascii="Times New Roman" w:hAnsi="Times New Roman" w:cs="Times New Roman"/>
                <w:bCs/>
                <w:color w:val="000000"/>
              </w:rPr>
            </w:pPr>
            <w:r w:rsidRPr="00D00FFA">
              <w:rPr>
                <w:rFonts w:ascii="Times New Roman" w:hAnsi="Times New Roman" w:cs="Times New Roman"/>
                <w:bCs/>
                <w:color w:val="000000"/>
              </w:rPr>
              <w:t>Будівництво роледрому</w:t>
            </w:r>
          </w:p>
        </w:tc>
        <w:tc>
          <w:tcPr>
            <w:tcW w:w="1590" w:type="dxa"/>
            <w:gridSpan w:val="4"/>
            <w:tcBorders>
              <w:top w:val="single" w:sz="4" w:space="0" w:color="000000"/>
              <w:left w:val="single" w:sz="4" w:space="0" w:color="000000"/>
              <w:bottom w:val="single" w:sz="4" w:space="0" w:color="000000"/>
            </w:tcBorders>
            <w:shd w:val="clear" w:color="auto" w:fill="auto"/>
            <w:vAlign w:val="bottom"/>
          </w:tcPr>
          <w:p w:rsidR="00C67B33" w:rsidRPr="00D00FFA" w:rsidRDefault="00C67B33" w:rsidP="00F15B1F">
            <w:pPr>
              <w:widowControl w:val="0"/>
              <w:spacing w:after="0"/>
              <w:jc w:val="center"/>
              <w:rPr>
                <w:rFonts w:ascii="Times New Roman" w:hAnsi="Times New Roman" w:cs="Times New Roman"/>
              </w:rPr>
            </w:pPr>
            <w:r w:rsidRPr="00D00FFA">
              <w:rPr>
                <w:rFonts w:ascii="Times New Roman" w:hAnsi="Times New Roman" w:cs="Times New Roman"/>
              </w:rPr>
              <w:t>В стадії розробки</w:t>
            </w:r>
          </w:p>
        </w:tc>
        <w:tc>
          <w:tcPr>
            <w:tcW w:w="1589" w:type="dxa"/>
            <w:gridSpan w:val="2"/>
            <w:tcBorders>
              <w:top w:val="single" w:sz="4" w:space="0" w:color="000000"/>
              <w:left w:val="single" w:sz="4" w:space="0" w:color="000000"/>
              <w:bottom w:val="single" w:sz="4" w:space="0" w:color="000000"/>
            </w:tcBorders>
            <w:shd w:val="clear" w:color="auto" w:fill="auto"/>
            <w:vAlign w:val="bottom"/>
          </w:tcPr>
          <w:p w:rsidR="00C67B33" w:rsidRPr="00D00FFA" w:rsidRDefault="00C67B33" w:rsidP="00F15B1F">
            <w:pPr>
              <w:widowControl w:val="0"/>
              <w:spacing w:after="0"/>
              <w:jc w:val="center"/>
              <w:rPr>
                <w:rFonts w:ascii="Times New Roman" w:hAnsi="Times New Roman" w:cs="Times New Roman"/>
              </w:rPr>
            </w:pPr>
            <w:r w:rsidRPr="00D00FFA">
              <w:rPr>
                <w:rFonts w:ascii="Times New Roman" w:hAnsi="Times New Roman" w:cs="Times New Roman"/>
              </w:rPr>
              <w:t>В стадії розробки</w:t>
            </w:r>
          </w:p>
        </w:tc>
        <w:tc>
          <w:tcPr>
            <w:tcW w:w="1622" w:type="dxa"/>
            <w:gridSpan w:val="3"/>
            <w:tcBorders>
              <w:top w:val="single" w:sz="4" w:space="0" w:color="000000"/>
              <w:left w:val="single" w:sz="4" w:space="0" w:color="000000"/>
              <w:bottom w:val="single" w:sz="4" w:space="0" w:color="000000"/>
              <w:right w:val="single" w:sz="4" w:space="0" w:color="000000"/>
            </w:tcBorders>
            <w:shd w:val="clear" w:color="auto" w:fill="auto"/>
            <w:vAlign w:val="bottom"/>
          </w:tcPr>
          <w:p w:rsidR="00C67B33" w:rsidRPr="00D00FFA" w:rsidRDefault="00C67B33" w:rsidP="00F15B1F">
            <w:pPr>
              <w:widowControl w:val="0"/>
              <w:spacing w:after="0"/>
              <w:jc w:val="center"/>
              <w:rPr>
                <w:rFonts w:ascii="Times New Roman" w:hAnsi="Times New Roman" w:cs="Times New Roman"/>
              </w:rPr>
            </w:pPr>
            <w:r w:rsidRPr="00D00FFA">
              <w:rPr>
                <w:rFonts w:ascii="Times New Roman" w:hAnsi="Times New Roman" w:cs="Times New Roman"/>
              </w:rPr>
              <w:t>В стадії розробки</w:t>
            </w:r>
          </w:p>
        </w:tc>
      </w:tr>
      <w:tr w:rsidR="00C67B33" w:rsidRPr="00A915C7" w:rsidTr="005B397E">
        <w:trPr>
          <w:trHeight w:val="135"/>
        </w:trPr>
        <w:tc>
          <w:tcPr>
            <w:tcW w:w="14798" w:type="dxa"/>
            <w:gridSpan w:val="16"/>
            <w:tcBorders>
              <w:top w:val="single" w:sz="8" w:space="0" w:color="000000"/>
              <w:left w:val="single" w:sz="8" w:space="0" w:color="000000"/>
              <w:bottom w:val="single" w:sz="8" w:space="0" w:color="000000"/>
              <w:right w:val="single" w:sz="4" w:space="0" w:color="000000"/>
            </w:tcBorders>
            <w:shd w:val="clear" w:color="auto" w:fill="auto"/>
            <w:vAlign w:val="center"/>
          </w:tcPr>
          <w:p w:rsidR="00C67B33" w:rsidRPr="00D00FFA" w:rsidRDefault="00C67B33" w:rsidP="00F15B1F">
            <w:pPr>
              <w:widowControl w:val="0"/>
              <w:spacing w:after="0"/>
              <w:jc w:val="center"/>
              <w:rPr>
                <w:rFonts w:ascii="Times New Roman" w:hAnsi="Times New Roman" w:cs="Times New Roman"/>
                <w:sz w:val="24"/>
                <w:szCs w:val="24"/>
              </w:rPr>
            </w:pPr>
            <w:r w:rsidRPr="00D00FFA">
              <w:rPr>
                <w:rFonts w:ascii="Times New Roman" w:hAnsi="Times New Roman" w:cs="Times New Roman"/>
                <w:b/>
                <w:color w:val="000000"/>
                <w:sz w:val="24"/>
                <w:szCs w:val="24"/>
              </w:rPr>
              <w:t>Культура</w:t>
            </w:r>
          </w:p>
        </w:tc>
      </w:tr>
      <w:tr w:rsidR="00C67B33" w:rsidRPr="00A915C7" w:rsidTr="005B397E">
        <w:trPr>
          <w:trHeight w:val="135"/>
        </w:trPr>
        <w:tc>
          <w:tcPr>
            <w:tcW w:w="682" w:type="dxa"/>
            <w:tcBorders>
              <w:top w:val="single" w:sz="8" w:space="0" w:color="000000"/>
              <w:left w:val="single" w:sz="8" w:space="0" w:color="000000"/>
              <w:bottom w:val="single" w:sz="8" w:space="0" w:color="000000"/>
            </w:tcBorders>
            <w:shd w:val="clear" w:color="auto" w:fill="auto"/>
            <w:vAlign w:val="center"/>
          </w:tcPr>
          <w:p w:rsidR="00C67B33" w:rsidRPr="00D00FFA" w:rsidRDefault="008904C8" w:rsidP="00F15B1F">
            <w:pPr>
              <w:widowControl w:val="0"/>
              <w:spacing w:after="0"/>
              <w:jc w:val="center"/>
              <w:rPr>
                <w:rFonts w:ascii="Times New Roman" w:hAnsi="Times New Roman" w:cs="Times New Roman"/>
              </w:rPr>
            </w:pPr>
            <w:r>
              <w:rPr>
                <w:rFonts w:ascii="Times New Roman" w:hAnsi="Times New Roman" w:cs="Times New Roman"/>
              </w:rPr>
              <w:t>29</w:t>
            </w:r>
          </w:p>
        </w:tc>
        <w:tc>
          <w:tcPr>
            <w:tcW w:w="5212" w:type="dxa"/>
            <w:gridSpan w:val="2"/>
            <w:tcBorders>
              <w:top w:val="single" w:sz="8" w:space="0" w:color="000000"/>
              <w:left w:val="single" w:sz="4" w:space="0" w:color="000000"/>
              <w:bottom w:val="single" w:sz="8" w:space="0" w:color="000000"/>
            </w:tcBorders>
            <w:shd w:val="clear" w:color="auto" w:fill="auto"/>
          </w:tcPr>
          <w:p w:rsidR="00C67B33" w:rsidRPr="00D00FFA" w:rsidRDefault="00C67B33" w:rsidP="0033620A">
            <w:pPr>
              <w:widowControl w:val="0"/>
              <w:spacing w:after="0"/>
              <w:jc w:val="both"/>
              <w:rPr>
                <w:rFonts w:ascii="Times New Roman" w:hAnsi="Times New Roman" w:cs="Times New Roman"/>
                <w:sz w:val="24"/>
                <w:szCs w:val="24"/>
              </w:rPr>
            </w:pPr>
            <w:r w:rsidRPr="00D00FFA">
              <w:rPr>
                <w:rFonts w:ascii="Times New Roman" w:hAnsi="Times New Roman" w:cs="Times New Roman"/>
                <w:sz w:val="24"/>
                <w:szCs w:val="24"/>
              </w:rPr>
              <w:t xml:space="preserve">Реконструкція </w:t>
            </w:r>
            <w:r w:rsidR="0033620A">
              <w:rPr>
                <w:rFonts w:ascii="Times New Roman" w:hAnsi="Times New Roman" w:cs="Times New Roman"/>
                <w:sz w:val="24"/>
                <w:szCs w:val="24"/>
              </w:rPr>
              <w:t>будівлі КЗ «Культурно-містецький</w:t>
            </w:r>
            <w:r>
              <w:rPr>
                <w:rFonts w:ascii="Times New Roman" w:hAnsi="Times New Roman" w:cs="Times New Roman"/>
                <w:sz w:val="24"/>
                <w:szCs w:val="24"/>
              </w:rPr>
              <w:t xml:space="preserve"> </w:t>
            </w:r>
            <w:r w:rsidR="0033620A">
              <w:rPr>
                <w:rFonts w:ascii="Times New Roman" w:hAnsi="Times New Roman" w:cs="Times New Roman"/>
                <w:sz w:val="24"/>
                <w:szCs w:val="24"/>
              </w:rPr>
              <w:t>Центр»</w:t>
            </w:r>
            <w:r>
              <w:rPr>
                <w:rFonts w:ascii="Times New Roman" w:hAnsi="Times New Roman" w:cs="Times New Roman"/>
                <w:sz w:val="24"/>
                <w:szCs w:val="24"/>
              </w:rPr>
              <w:t xml:space="preserve"> </w:t>
            </w:r>
            <w:r w:rsidRPr="00D00FFA">
              <w:rPr>
                <w:rFonts w:ascii="Times New Roman" w:hAnsi="Times New Roman" w:cs="Times New Roman"/>
                <w:sz w:val="24"/>
                <w:szCs w:val="24"/>
              </w:rPr>
              <w:t>смт Чаплинка</w:t>
            </w:r>
          </w:p>
        </w:tc>
        <w:tc>
          <w:tcPr>
            <w:tcW w:w="1598" w:type="dxa"/>
            <w:gridSpan w:val="3"/>
            <w:tcBorders>
              <w:top w:val="single" w:sz="8" w:space="0" w:color="000000"/>
              <w:left w:val="single" w:sz="4" w:space="0" w:color="000000"/>
              <w:bottom w:val="single" w:sz="8" w:space="0" w:color="000000"/>
            </w:tcBorders>
            <w:shd w:val="clear" w:color="auto" w:fill="auto"/>
            <w:vAlign w:val="center"/>
          </w:tcPr>
          <w:p w:rsidR="00C67B33" w:rsidRPr="00D00FFA" w:rsidRDefault="00C67B33" w:rsidP="008904C8">
            <w:pPr>
              <w:widowControl w:val="0"/>
              <w:spacing w:after="0"/>
              <w:jc w:val="center"/>
              <w:rPr>
                <w:rFonts w:ascii="Times New Roman" w:hAnsi="Times New Roman" w:cs="Times New Roman"/>
              </w:rPr>
            </w:pPr>
            <w:r w:rsidRPr="00D00FFA">
              <w:rPr>
                <w:rFonts w:ascii="Times New Roman" w:hAnsi="Times New Roman" w:cs="Times New Roman"/>
                <w:bCs/>
              </w:rPr>
              <w:t>201</w:t>
            </w:r>
            <w:r w:rsidR="008904C8">
              <w:rPr>
                <w:rFonts w:ascii="Times New Roman" w:hAnsi="Times New Roman" w:cs="Times New Roman"/>
                <w:bCs/>
              </w:rPr>
              <w:t>8</w:t>
            </w:r>
          </w:p>
        </w:tc>
        <w:tc>
          <w:tcPr>
            <w:tcW w:w="2505" w:type="dxa"/>
            <w:tcBorders>
              <w:top w:val="single" w:sz="8" w:space="0" w:color="000000"/>
              <w:left w:val="single" w:sz="4" w:space="0" w:color="000000"/>
              <w:bottom w:val="single" w:sz="8" w:space="0" w:color="000000"/>
            </w:tcBorders>
            <w:shd w:val="clear" w:color="auto" w:fill="auto"/>
            <w:vAlign w:val="center"/>
          </w:tcPr>
          <w:p w:rsidR="00C67B33" w:rsidRPr="00D00FFA" w:rsidRDefault="00C67B33" w:rsidP="00F15B1F">
            <w:pPr>
              <w:widowControl w:val="0"/>
              <w:spacing w:after="0"/>
              <w:jc w:val="center"/>
              <w:rPr>
                <w:rFonts w:ascii="Times New Roman" w:hAnsi="Times New Roman" w:cs="Times New Roman"/>
              </w:rPr>
            </w:pPr>
            <w:r w:rsidRPr="00D00FFA">
              <w:rPr>
                <w:rFonts w:ascii="Times New Roman" w:hAnsi="Times New Roman" w:cs="Times New Roman"/>
                <w:color w:val="000000"/>
              </w:rPr>
              <w:t>Відремонтоване приміщення  Чаплинського культурно-мистецького центру</w:t>
            </w:r>
          </w:p>
        </w:tc>
        <w:tc>
          <w:tcPr>
            <w:tcW w:w="1590" w:type="dxa"/>
            <w:gridSpan w:val="4"/>
            <w:tcBorders>
              <w:top w:val="single" w:sz="4" w:space="0" w:color="000000"/>
              <w:left w:val="single" w:sz="4" w:space="0" w:color="000000"/>
              <w:bottom w:val="single" w:sz="4" w:space="0" w:color="000000"/>
            </w:tcBorders>
            <w:shd w:val="clear" w:color="auto" w:fill="auto"/>
            <w:vAlign w:val="center"/>
          </w:tcPr>
          <w:p w:rsidR="00C67B33" w:rsidRPr="00D00FFA" w:rsidRDefault="00C67B33" w:rsidP="00F15B1F">
            <w:pPr>
              <w:widowControl w:val="0"/>
              <w:spacing w:after="0"/>
              <w:jc w:val="center"/>
              <w:rPr>
                <w:rFonts w:ascii="Times New Roman" w:hAnsi="Times New Roman" w:cs="Times New Roman"/>
              </w:rPr>
            </w:pPr>
            <w:r w:rsidRPr="00D00FFA">
              <w:rPr>
                <w:rFonts w:ascii="Times New Roman" w:hAnsi="Times New Roman" w:cs="Times New Roman"/>
              </w:rPr>
              <w:t>В стадії розробки</w:t>
            </w:r>
          </w:p>
        </w:tc>
        <w:tc>
          <w:tcPr>
            <w:tcW w:w="1589" w:type="dxa"/>
            <w:gridSpan w:val="2"/>
            <w:tcBorders>
              <w:top w:val="single" w:sz="4" w:space="0" w:color="000000"/>
              <w:left w:val="single" w:sz="4" w:space="0" w:color="000000"/>
              <w:bottom w:val="single" w:sz="4" w:space="0" w:color="000000"/>
            </w:tcBorders>
            <w:shd w:val="clear" w:color="auto" w:fill="auto"/>
            <w:vAlign w:val="center"/>
          </w:tcPr>
          <w:p w:rsidR="00C67B33" w:rsidRPr="00D00FFA" w:rsidRDefault="00C67B33" w:rsidP="00F15B1F">
            <w:pPr>
              <w:widowControl w:val="0"/>
              <w:spacing w:after="0"/>
              <w:jc w:val="center"/>
              <w:rPr>
                <w:rFonts w:ascii="Times New Roman" w:hAnsi="Times New Roman" w:cs="Times New Roman"/>
              </w:rPr>
            </w:pPr>
            <w:r w:rsidRPr="00D00FFA">
              <w:rPr>
                <w:rFonts w:ascii="Times New Roman" w:hAnsi="Times New Roman" w:cs="Times New Roman"/>
              </w:rPr>
              <w:t>В стадії розробки</w:t>
            </w:r>
          </w:p>
        </w:tc>
        <w:tc>
          <w:tcPr>
            <w:tcW w:w="1622"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C67B33" w:rsidRPr="00D00FFA" w:rsidRDefault="00C67B33" w:rsidP="00F15B1F">
            <w:pPr>
              <w:widowControl w:val="0"/>
              <w:spacing w:after="0"/>
              <w:jc w:val="center"/>
              <w:rPr>
                <w:rFonts w:ascii="Times New Roman" w:hAnsi="Times New Roman" w:cs="Times New Roman"/>
              </w:rPr>
            </w:pPr>
            <w:r w:rsidRPr="00D00FFA">
              <w:rPr>
                <w:rFonts w:ascii="Times New Roman" w:hAnsi="Times New Roman" w:cs="Times New Roman"/>
              </w:rPr>
              <w:t>В стадії розробки</w:t>
            </w:r>
          </w:p>
        </w:tc>
      </w:tr>
      <w:tr w:rsidR="00C67B33" w:rsidRPr="00A915C7" w:rsidTr="005B397E">
        <w:trPr>
          <w:trHeight w:val="135"/>
        </w:trPr>
        <w:tc>
          <w:tcPr>
            <w:tcW w:w="682" w:type="dxa"/>
            <w:tcBorders>
              <w:top w:val="single" w:sz="8" w:space="0" w:color="000000"/>
              <w:left w:val="single" w:sz="8" w:space="0" w:color="000000"/>
              <w:bottom w:val="single" w:sz="8" w:space="0" w:color="000000"/>
            </w:tcBorders>
            <w:shd w:val="clear" w:color="auto" w:fill="auto"/>
            <w:vAlign w:val="center"/>
          </w:tcPr>
          <w:p w:rsidR="00C67B33" w:rsidRPr="00D00FFA" w:rsidRDefault="00C67B33" w:rsidP="00F15B1F">
            <w:pPr>
              <w:widowControl w:val="0"/>
              <w:spacing w:after="0"/>
              <w:jc w:val="center"/>
              <w:rPr>
                <w:rFonts w:ascii="Times New Roman" w:hAnsi="Times New Roman" w:cs="Times New Roman"/>
              </w:rPr>
            </w:pPr>
            <w:r w:rsidRPr="00D00FFA">
              <w:rPr>
                <w:rFonts w:ascii="Times New Roman" w:hAnsi="Times New Roman" w:cs="Times New Roman"/>
              </w:rPr>
              <w:t>3</w:t>
            </w:r>
            <w:r w:rsidR="008904C8">
              <w:rPr>
                <w:rFonts w:ascii="Times New Roman" w:hAnsi="Times New Roman" w:cs="Times New Roman"/>
              </w:rPr>
              <w:t>0</w:t>
            </w:r>
          </w:p>
        </w:tc>
        <w:tc>
          <w:tcPr>
            <w:tcW w:w="5212" w:type="dxa"/>
            <w:gridSpan w:val="2"/>
            <w:tcBorders>
              <w:top w:val="single" w:sz="8" w:space="0" w:color="000000"/>
              <w:left w:val="single" w:sz="4" w:space="0" w:color="000000"/>
              <w:bottom w:val="single" w:sz="8" w:space="0" w:color="000000"/>
            </w:tcBorders>
            <w:shd w:val="clear" w:color="auto" w:fill="auto"/>
            <w:vAlign w:val="center"/>
          </w:tcPr>
          <w:p w:rsidR="00C67B33" w:rsidRPr="00D00FFA" w:rsidRDefault="00C67B33" w:rsidP="0033620A">
            <w:pPr>
              <w:widowControl w:val="0"/>
              <w:spacing w:after="0"/>
              <w:rPr>
                <w:rFonts w:ascii="Times New Roman" w:hAnsi="Times New Roman" w:cs="Times New Roman"/>
                <w:sz w:val="24"/>
                <w:szCs w:val="24"/>
              </w:rPr>
            </w:pPr>
            <w:r w:rsidRPr="00D00FFA">
              <w:rPr>
                <w:rFonts w:ascii="Times New Roman" w:hAnsi="Times New Roman" w:cs="Times New Roman"/>
                <w:sz w:val="24"/>
                <w:szCs w:val="24"/>
              </w:rPr>
              <w:t xml:space="preserve">Реконструкція системи опалення приміщення </w:t>
            </w:r>
            <w:r w:rsidR="0033620A">
              <w:rPr>
                <w:rFonts w:ascii="Times New Roman" w:hAnsi="Times New Roman" w:cs="Times New Roman"/>
                <w:sz w:val="24"/>
                <w:szCs w:val="24"/>
              </w:rPr>
              <w:t>КЗ «Культурно-мистецький центр»</w:t>
            </w:r>
          </w:p>
        </w:tc>
        <w:tc>
          <w:tcPr>
            <w:tcW w:w="1598" w:type="dxa"/>
            <w:gridSpan w:val="3"/>
            <w:tcBorders>
              <w:top w:val="single" w:sz="8" w:space="0" w:color="000000"/>
              <w:left w:val="single" w:sz="4" w:space="0" w:color="000000"/>
              <w:bottom w:val="single" w:sz="8" w:space="0" w:color="000000"/>
            </w:tcBorders>
            <w:shd w:val="clear" w:color="auto" w:fill="auto"/>
            <w:vAlign w:val="center"/>
          </w:tcPr>
          <w:p w:rsidR="00C67B33" w:rsidRPr="00D00FFA" w:rsidRDefault="00C67B33" w:rsidP="008904C8">
            <w:pPr>
              <w:widowControl w:val="0"/>
              <w:spacing w:after="0"/>
              <w:jc w:val="center"/>
              <w:rPr>
                <w:rFonts w:ascii="Times New Roman" w:hAnsi="Times New Roman" w:cs="Times New Roman"/>
              </w:rPr>
            </w:pPr>
            <w:r w:rsidRPr="00D00FFA">
              <w:rPr>
                <w:rFonts w:ascii="Times New Roman" w:hAnsi="Times New Roman" w:cs="Times New Roman"/>
                <w:color w:val="000000"/>
              </w:rPr>
              <w:t>201</w:t>
            </w:r>
            <w:r w:rsidR="008904C8">
              <w:rPr>
                <w:rFonts w:ascii="Times New Roman" w:hAnsi="Times New Roman" w:cs="Times New Roman"/>
                <w:color w:val="000000"/>
              </w:rPr>
              <w:t>8</w:t>
            </w:r>
          </w:p>
        </w:tc>
        <w:tc>
          <w:tcPr>
            <w:tcW w:w="2505" w:type="dxa"/>
            <w:tcBorders>
              <w:top w:val="single" w:sz="8" w:space="0" w:color="000000"/>
              <w:left w:val="single" w:sz="4" w:space="0" w:color="000000"/>
              <w:bottom w:val="single" w:sz="8" w:space="0" w:color="000000"/>
            </w:tcBorders>
            <w:shd w:val="clear" w:color="auto" w:fill="auto"/>
            <w:vAlign w:val="center"/>
          </w:tcPr>
          <w:p w:rsidR="00C67B33" w:rsidRPr="00D00FFA" w:rsidRDefault="00C67B33" w:rsidP="00F15B1F">
            <w:pPr>
              <w:widowControl w:val="0"/>
              <w:spacing w:after="0"/>
              <w:jc w:val="center"/>
              <w:rPr>
                <w:rFonts w:ascii="Times New Roman" w:hAnsi="Times New Roman" w:cs="Times New Roman"/>
              </w:rPr>
            </w:pPr>
            <w:r w:rsidRPr="00D00FFA">
              <w:rPr>
                <w:rFonts w:ascii="Times New Roman" w:hAnsi="Times New Roman" w:cs="Times New Roman"/>
                <w:color w:val="000000"/>
              </w:rPr>
              <w:t>Здійснення енергозберігаючих заходів</w:t>
            </w:r>
          </w:p>
        </w:tc>
        <w:tc>
          <w:tcPr>
            <w:tcW w:w="1590" w:type="dxa"/>
            <w:gridSpan w:val="4"/>
            <w:tcBorders>
              <w:top w:val="single" w:sz="4" w:space="0" w:color="000000"/>
              <w:left w:val="single" w:sz="4" w:space="0" w:color="000000"/>
              <w:bottom w:val="single" w:sz="4" w:space="0" w:color="000000"/>
            </w:tcBorders>
            <w:shd w:val="clear" w:color="auto" w:fill="auto"/>
            <w:vAlign w:val="center"/>
          </w:tcPr>
          <w:p w:rsidR="00C67B33" w:rsidRPr="00D00FFA" w:rsidRDefault="00C67B33" w:rsidP="00F15B1F">
            <w:pPr>
              <w:widowControl w:val="0"/>
              <w:spacing w:after="0"/>
              <w:jc w:val="center"/>
              <w:rPr>
                <w:rFonts w:ascii="Times New Roman" w:hAnsi="Times New Roman" w:cs="Times New Roman"/>
              </w:rPr>
            </w:pPr>
            <w:r w:rsidRPr="00D00FFA">
              <w:rPr>
                <w:rFonts w:ascii="Times New Roman" w:hAnsi="Times New Roman" w:cs="Times New Roman"/>
              </w:rPr>
              <w:t>В стадії розробки</w:t>
            </w:r>
          </w:p>
        </w:tc>
        <w:tc>
          <w:tcPr>
            <w:tcW w:w="1589" w:type="dxa"/>
            <w:gridSpan w:val="2"/>
            <w:tcBorders>
              <w:top w:val="single" w:sz="4" w:space="0" w:color="000000"/>
              <w:left w:val="single" w:sz="4" w:space="0" w:color="000000"/>
              <w:bottom w:val="single" w:sz="4" w:space="0" w:color="000000"/>
            </w:tcBorders>
            <w:shd w:val="clear" w:color="auto" w:fill="auto"/>
            <w:vAlign w:val="center"/>
          </w:tcPr>
          <w:p w:rsidR="00C67B33" w:rsidRPr="00D00FFA" w:rsidRDefault="00C67B33" w:rsidP="00F15B1F">
            <w:pPr>
              <w:widowControl w:val="0"/>
              <w:spacing w:after="0"/>
              <w:jc w:val="center"/>
              <w:rPr>
                <w:rFonts w:ascii="Times New Roman" w:hAnsi="Times New Roman" w:cs="Times New Roman"/>
              </w:rPr>
            </w:pPr>
            <w:r w:rsidRPr="00D00FFA">
              <w:rPr>
                <w:rFonts w:ascii="Times New Roman" w:hAnsi="Times New Roman" w:cs="Times New Roman"/>
              </w:rPr>
              <w:t>В стадії розробки</w:t>
            </w:r>
          </w:p>
        </w:tc>
        <w:tc>
          <w:tcPr>
            <w:tcW w:w="1622"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C67B33" w:rsidRPr="00D00FFA" w:rsidRDefault="00C67B33" w:rsidP="00F15B1F">
            <w:pPr>
              <w:widowControl w:val="0"/>
              <w:snapToGrid w:val="0"/>
              <w:spacing w:after="0"/>
              <w:jc w:val="center"/>
              <w:rPr>
                <w:rFonts w:ascii="Times New Roman" w:hAnsi="Times New Roman" w:cs="Times New Roman"/>
                <w:color w:val="000000"/>
              </w:rPr>
            </w:pPr>
            <w:r w:rsidRPr="00D00FFA">
              <w:rPr>
                <w:rFonts w:ascii="Times New Roman" w:hAnsi="Times New Roman" w:cs="Times New Roman"/>
              </w:rPr>
              <w:t>В стадії розробки</w:t>
            </w:r>
          </w:p>
        </w:tc>
      </w:tr>
      <w:tr w:rsidR="00C67B33" w:rsidRPr="00A915C7" w:rsidTr="005B397E">
        <w:trPr>
          <w:trHeight w:val="360"/>
        </w:trPr>
        <w:tc>
          <w:tcPr>
            <w:tcW w:w="682" w:type="dxa"/>
            <w:tcBorders>
              <w:top w:val="single" w:sz="8" w:space="0" w:color="000000"/>
              <w:left w:val="single" w:sz="4" w:space="0" w:color="auto"/>
              <w:bottom w:val="single" w:sz="4" w:space="0" w:color="auto"/>
              <w:right w:val="single" w:sz="4" w:space="0" w:color="auto"/>
            </w:tcBorders>
            <w:shd w:val="clear" w:color="auto" w:fill="auto"/>
            <w:vAlign w:val="center"/>
          </w:tcPr>
          <w:p w:rsidR="00C67B33" w:rsidRPr="00D00FFA" w:rsidRDefault="008904C8" w:rsidP="00F15B1F">
            <w:pPr>
              <w:widowControl w:val="0"/>
              <w:spacing w:after="0"/>
              <w:jc w:val="center"/>
              <w:rPr>
                <w:rFonts w:ascii="Times New Roman" w:hAnsi="Times New Roman" w:cs="Times New Roman"/>
                <w:color w:val="000000"/>
              </w:rPr>
            </w:pPr>
            <w:r>
              <w:rPr>
                <w:rFonts w:ascii="Times New Roman" w:hAnsi="Times New Roman" w:cs="Times New Roman"/>
                <w:color w:val="000000"/>
              </w:rPr>
              <w:t>31</w:t>
            </w:r>
          </w:p>
          <w:p w:rsidR="00C67B33" w:rsidRPr="00D00FFA" w:rsidRDefault="00C67B33" w:rsidP="00F15B1F">
            <w:pPr>
              <w:widowControl w:val="0"/>
              <w:spacing w:after="0"/>
              <w:jc w:val="center"/>
              <w:rPr>
                <w:rFonts w:ascii="Times New Roman" w:hAnsi="Times New Roman" w:cs="Times New Roman"/>
              </w:rPr>
            </w:pPr>
          </w:p>
        </w:tc>
        <w:tc>
          <w:tcPr>
            <w:tcW w:w="5212" w:type="dxa"/>
            <w:gridSpan w:val="2"/>
            <w:tcBorders>
              <w:top w:val="single" w:sz="8" w:space="0" w:color="000000"/>
              <w:left w:val="single" w:sz="4" w:space="0" w:color="auto"/>
              <w:bottom w:val="single" w:sz="4" w:space="0" w:color="auto"/>
              <w:right w:val="single" w:sz="4" w:space="0" w:color="auto"/>
            </w:tcBorders>
            <w:shd w:val="clear" w:color="auto" w:fill="auto"/>
            <w:vAlign w:val="center"/>
          </w:tcPr>
          <w:p w:rsidR="00C67B33" w:rsidRPr="002713CF" w:rsidRDefault="00C67B33" w:rsidP="00F15B1F">
            <w:pPr>
              <w:widowControl w:val="0"/>
              <w:spacing w:after="0"/>
              <w:jc w:val="both"/>
              <w:rPr>
                <w:rFonts w:ascii="Times New Roman" w:hAnsi="Times New Roman" w:cs="Times New Roman"/>
                <w:b/>
                <w:color w:val="000000"/>
                <w:sz w:val="24"/>
                <w:szCs w:val="24"/>
              </w:rPr>
            </w:pPr>
            <w:r w:rsidRPr="00D00FFA">
              <w:rPr>
                <w:rFonts w:ascii="Times New Roman" w:hAnsi="Times New Roman" w:cs="Times New Roman"/>
                <w:sz w:val="24"/>
                <w:szCs w:val="24"/>
              </w:rPr>
              <w:t xml:space="preserve">Капітальний ремонт гральної кімнати </w:t>
            </w:r>
            <w:r w:rsidR="0033620A">
              <w:rPr>
                <w:rFonts w:ascii="Times New Roman" w:hAnsi="Times New Roman" w:cs="Times New Roman"/>
                <w:sz w:val="24"/>
                <w:szCs w:val="24"/>
              </w:rPr>
              <w:t xml:space="preserve">КЗ </w:t>
            </w:r>
            <w:r w:rsidRPr="00D00FFA">
              <w:rPr>
                <w:rFonts w:ascii="Times New Roman" w:hAnsi="Times New Roman" w:cs="Times New Roman"/>
                <w:sz w:val="24"/>
                <w:szCs w:val="24"/>
              </w:rPr>
              <w:t xml:space="preserve">Балтазарівський </w:t>
            </w:r>
            <w:r w:rsidR="0033620A">
              <w:rPr>
                <w:rFonts w:ascii="Times New Roman" w:hAnsi="Times New Roman" w:cs="Times New Roman"/>
                <w:sz w:val="24"/>
                <w:szCs w:val="24"/>
              </w:rPr>
              <w:t xml:space="preserve">сільський </w:t>
            </w:r>
            <w:r w:rsidRPr="00D00FFA">
              <w:rPr>
                <w:rFonts w:ascii="Times New Roman" w:hAnsi="Times New Roman" w:cs="Times New Roman"/>
                <w:sz w:val="24"/>
                <w:szCs w:val="24"/>
              </w:rPr>
              <w:t>будинок культури в т.ч. відновлення опалення</w:t>
            </w:r>
          </w:p>
        </w:tc>
        <w:tc>
          <w:tcPr>
            <w:tcW w:w="1598" w:type="dxa"/>
            <w:gridSpan w:val="3"/>
            <w:tcBorders>
              <w:top w:val="single" w:sz="8" w:space="0" w:color="000000"/>
              <w:left w:val="single" w:sz="4" w:space="0" w:color="auto"/>
              <w:bottom w:val="single" w:sz="4" w:space="0" w:color="auto"/>
              <w:right w:val="single" w:sz="4" w:space="0" w:color="auto"/>
            </w:tcBorders>
            <w:shd w:val="clear" w:color="auto" w:fill="auto"/>
            <w:vAlign w:val="center"/>
          </w:tcPr>
          <w:p w:rsidR="00C67B33" w:rsidRPr="002713CF" w:rsidRDefault="00C67B33" w:rsidP="008904C8">
            <w:pPr>
              <w:widowControl w:val="0"/>
              <w:spacing w:after="0"/>
              <w:jc w:val="center"/>
              <w:rPr>
                <w:rFonts w:ascii="Times New Roman" w:hAnsi="Times New Roman" w:cs="Times New Roman"/>
                <w:color w:val="000000"/>
              </w:rPr>
            </w:pPr>
            <w:r>
              <w:rPr>
                <w:rFonts w:ascii="Times New Roman" w:hAnsi="Times New Roman" w:cs="Times New Roman"/>
                <w:color w:val="000000"/>
              </w:rPr>
              <w:t>201</w:t>
            </w:r>
            <w:r w:rsidR="008904C8">
              <w:rPr>
                <w:rFonts w:ascii="Times New Roman" w:hAnsi="Times New Roman" w:cs="Times New Roman"/>
                <w:color w:val="000000"/>
              </w:rPr>
              <w:t>8</w:t>
            </w:r>
          </w:p>
        </w:tc>
        <w:tc>
          <w:tcPr>
            <w:tcW w:w="2505" w:type="dxa"/>
            <w:tcBorders>
              <w:top w:val="single" w:sz="8" w:space="0" w:color="000000"/>
              <w:left w:val="single" w:sz="4" w:space="0" w:color="auto"/>
              <w:bottom w:val="single" w:sz="4" w:space="0" w:color="auto"/>
              <w:right w:val="single" w:sz="4" w:space="0" w:color="auto"/>
            </w:tcBorders>
            <w:shd w:val="clear" w:color="auto" w:fill="auto"/>
            <w:vAlign w:val="center"/>
          </w:tcPr>
          <w:p w:rsidR="00C67B33" w:rsidRPr="002713CF" w:rsidRDefault="00C67B33" w:rsidP="00F15B1F">
            <w:pPr>
              <w:widowControl w:val="0"/>
              <w:spacing w:after="0"/>
              <w:jc w:val="center"/>
              <w:rPr>
                <w:rFonts w:ascii="Times New Roman" w:hAnsi="Times New Roman" w:cs="Times New Roman"/>
                <w:color w:val="000000"/>
              </w:rPr>
            </w:pPr>
            <w:r w:rsidRPr="00D00FFA">
              <w:rPr>
                <w:rFonts w:ascii="Times New Roman" w:hAnsi="Times New Roman" w:cs="Times New Roman"/>
                <w:color w:val="000000"/>
              </w:rPr>
              <w:t>Відремонтов</w:t>
            </w:r>
            <w:r>
              <w:rPr>
                <w:rFonts w:ascii="Times New Roman" w:hAnsi="Times New Roman" w:cs="Times New Roman"/>
                <w:color w:val="000000"/>
              </w:rPr>
              <w:t>ане приміщення будинку культури</w:t>
            </w:r>
          </w:p>
        </w:tc>
        <w:tc>
          <w:tcPr>
            <w:tcW w:w="1575" w:type="dxa"/>
            <w:gridSpan w:val="3"/>
            <w:tcBorders>
              <w:top w:val="single" w:sz="8" w:space="0" w:color="000000"/>
              <w:left w:val="single" w:sz="4" w:space="0" w:color="auto"/>
              <w:bottom w:val="single" w:sz="4" w:space="0" w:color="auto"/>
              <w:right w:val="single" w:sz="4" w:space="0" w:color="auto"/>
            </w:tcBorders>
            <w:shd w:val="clear" w:color="auto" w:fill="auto"/>
            <w:vAlign w:val="center"/>
          </w:tcPr>
          <w:p w:rsidR="00C67B33" w:rsidRPr="002713CF" w:rsidRDefault="00C67B33" w:rsidP="00F15B1F">
            <w:pPr>
              <w:widowControl w:val="0"/>
              <w:spacing w:after="0"/>
              <w:jc w:val="center"/>
              <w:rPr>
                <w:rFonts w:ascii="Times New Roman" w:hAnsi="Times New Roman" w:cs="Times New Roman"/>
                <w:b/>
                <w:color w:val="000000"/>
              </w:rPr>
            </w:pPr>
            <w:r w:rsidRPr="00D00FFA">
              <w:rPr>
                <w:rFonts w:ascii="Times New Roman" w:hAnsi="Times New Roman" w:cs="Times New Roman"/>
              </w:rPr>
              <w:t>В стадії розробки</w:t>
            </w:r>
          </w:p>
        </w:tc>
        <w:tc>
          <w:tcPr>
            <w:tcW w:w="1590" w:type="dxa"/>
            <w:gridSpan w:val="2"/>
            <w:tcBorders>
              <w:top w:val="single" w:sz="8" w:space="0" w:color="000000"/>
              <w:left w:val="single" w:sz="4" w:space="0" w:color="auto"/>
              <w:bottom w:val="single" w:sz="4" w:space="0" w:color="auto"/>
              <w:right w:val="single" w:sz="4" w:space="0" w:color="auto"/>
            </w:tcBorders>
            <w:shd w:val="clear" w:color="auto" w:fill="auto"/>
            <w:vAlign w:val="center"/>
          </w:tcPr>
          <w:p w:rsidR="00C67B33" w:rsidRPr="00D00FFA" w:rsidRDefault="00C67B33" w:rsidP="00F15B1F">
            <w:pPr>
              <w:spacing w:after="0"/>
              <w:rPr>
                <w:rFonts w:ascii="Times New Roman" w:hAnsi="Times New Roman" w:cs="Times New Roman"/>
              </w:rPr>
            </w:pPr>
            <w:r>
              <w:rPr>
                <w:rFonts w:ascii="Times New Roman" w:hAnsi="Times New Roman" w:cs="Times New Roman"/>
              </w:rPr>
              <w:t>В стадії розробки</w:t>
            </w:r>
          </w:p>
        </w:tc>
        <w:tc>
          <w:tcPr>
            <w:tcW w:w="1636" w:type="dxa"/>
            <w:gridSpan w:val="4"/>
            <w:tcBorders>
              <w:top w:val="single" w:sz="8" w:space="0" w:color="000000"/>
              <w:left w:val="single" w:sz="4" w:space="0" w:color="auto"/>
              <w:bottom w:val="single" w:sz="4" w:space="0" w:color="auto"/>
              <w:right w:val="single" w:sz="4" w:space="0" w:color="000000"/>
            </w:tcBorders>
            <w:shd w:val="clear" w:color="auto" w:fill="auto"/>
            <w:vAlign w:val="center"/>
          </w:tcPr>
          <w:p w:rsidR="00C67B33" w:rsidRPr="00D00FFA" w:rsidRDefault="00C67B33" w:rsidP="00F15B1F">
            <w:pPr>
              <w:spacing w:after="0"/>
              <w:rPr>
                <w:rFonts w:ascii="Times New Roman" w:hAnsi="Times New Roman" w:cs="Times New Roman"/>
              </w:rPr>
            </w:pPr>
            <w:r>
              <w:rPr>
                <w:rFonts w:ascii="Times New Roman" w:hAnsi="Times New Roman" w:cs="Times New Roman"/>
              </w:rPr>
              <w:t>В стадії розробки</w:t>
            </w:r>
          </w:p>
        </w:tc>
      </w:tr>
      <w:tr w:rsidR="00C67B33" w:rsidRPr="00476620" w:rsidTr="005B397E">
        <w:trPr>
          <w:trHeight w:val="956"/>
        </w:trPr>
        <w:tc>
          <w:tcPr>
            <w:tcW w:w="682" w:type="dxa"/>
            <w:tcBorders>
              <w:top w:val="single" w:sz="4" w:space="0" w:color="auto"/>
              <w:left w:val="single" w:sz="4" w:space="0" w:color="auto"/>
              <w:bottom w:val="single" w:sz="4" w:space="0" w:color="auto"/>
              <w:right w:val="single" w:sz="4" w:space="0" w:color="auto"/>
            </w:tcBorders>
            <w:shd w:val="clear" w:color="auto" w:fill="auto"/>
            <w:vAlign w:val="center"/>
          </w:tcPr>
          <w:p w:rsidR="00C67B33" w:rsidRPr="002713CF" w:rsidRDefault="00C67B33" w:rsidP="00F15B1F">
            <w:pPr>
              <w:widowControl w:val="0"/>
              <w:spacing w:after="0"/>
              <w:jc w:val="center"/>
              <w:rPr>
                <w:rFonts w:ascii="Times New Roman" w:hAnsi="Times New Roman" w:cs="Times New Roman"/>
                <w:color w:val="000000"/>
              </w:rPr>
            </w:pPr>
            <w:r w:rsidRPr="00D00FFA">
              <w:rPr>
                <w:rFonts w:ascii="Times New Roman" w:hAnsi="Times New Roman" w:cs="Times New Roman"/>
                <w:color w:val="000000"/>
              </w:rPr>
              <w:t>3</w:t>
            </w:r>
            <w:r w:rsidR="008904C8">
              <w:rPr>
                <w:rFonts w:ascii="Times New Roman" w:hAnsi="Times New Roman" w:cs="Times New Roman"/>
                <w:color w:val="000000"/>
              </w:rPr>
              <w:t>2</w:t>
            </w:r>
          </w:p>
        </w:tc>
        <w:tc>
          <w:tcPr>
            <w:tcW w:w="521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67B33" w:rsidRPr="00D00FFA" w:rsidRDefault="00C67B33" w:rsidP="00F15B1F">
            <w:pPr>
              <w:widowControl w:val="0"/>
              <w:spacing w:after="0"/>
              <w:jc w:val="center"/>
              <w:rPr>
                <w:rFonts w:ascii="Times New Roman" w:hAnsi="Times New Roman" w:cs="Times New Roman"/>
                <w:b/>
                <w:color w:val="000000"/>
                <w:sz w:val="24"/>
                <w:szCs w:val="24"/>
              </w:rPr>
            </w:pPr>
            <w:r w:rsidRPr="00D00FFA">
              <w:rPr>
                <w:rFonts w:ascii="Times New Roman" w:hAnsi="Times New Roman" w:cs="Times New Roman"/>
                <w:sz w:val="24"/>
                <w:szCs w:val="24"/>
              </w:rPr>
              <w:t xml:space="preserve">Капітальний ремонт </w:t>
            </w:r>
            <w:r w:rsidR="0033620A">
              <w:rPr>
                <w:rFonts w:ascii="Times New Roman" w:hAnsi="Times New Roman" w:cs="Times New Roman"/>
                <w:sz w:val="24"/>
                <w:szCs w:val="24"/>
              </w:rPr>
              <w:t xml:space="preserve">сільського </w:t>
            </w:r>
            <w:r w:rsidRPr="00D00FFA">
              <w:rPr>
                <w:rFonts w:ascii="Times New Roman" w:hAnsi="Times New Roman" w:cs="Times New Roman"/>
                <w:sz w:val="24"/>
                <w:szCs w:val="24"/>
              </w:rPr>
              <w:t xml:space="preserve">будинок культури с. Червона Поляна </w:t>
            </w:r>
          </w:p>
        </w:tc>
        <w:tc>
          <w:tcPr>
            <w:tcW w:w="159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67B33" w:rsidRPr="002713CF" w:rsidRDefault="008904C8" w:rsidP="00F15B1F">
            <w:pPr>
              <w:widowControl w:val="0"/>
              <w:spacing w:after="0"/>
              <w:jc w:val="center"/>
              <w:rPr>
                <w:rFonts w:ascii="Times New Roman" w:hAnsi="Times New Roman" w:cs="Times New Roman"/>
                <w:color w:val="000000"/>
              </w:rPr>
            </w:pPr>
            <w:r>
              <w:rPr>
                <w:rFonts w:ascii="Times New Roman" w:hAnsi="Times New Roman" w:cs="Times New Roman"/>
                <w:color w:val="000000"/>
              </w:rPr>
              <w:t>2018</w:t>
            </w:r>
          </w:p>
        </w:tc>
        <w:tc>
          <w:tcPr>
            <w:tcW w:w="2505" w:type="dxa"/>
            <w:tcBorders>
              <w:top w:val="single" w:sz="4" w:space="0" w:color="auto"/>
              <w:left w:val="single" w:sz="4" w:space="0" w:color="auto"/>
              <w:bottom w:val="single" w:sz="4" w:space="0" w:color="auto"/>
              <w:right w:val="single" w:sz="4" w:space="0" w:color="auto"/>
            </w:tcBorders>
            <w:shd w:val="clear" w:color="auto" w:fill="auto"/>
            <w:vAlign w:val="center"/>
          </w:tcPr>
          <w:p w:rsidR="00C67B33" w:rsidRPr="002713CF" w:rsidRDefault="00C67B33" w:rsidP="00F15B1F">
            <w:pPr>
              <w:widowControl w:val="0"/>
              <w:spacing w:after="0"/>
              <w:jc w:val="center"/>
              <w:rPr>
                <w:rFonts w:ascii="Times New Roman" w:hAnsi="Times New Roman" w:cs="Times New Roman"/>
                <w:color w:val="000000"/>
              </w:rPr>
            </w:pPr>
            <w:r w:rsidRPr="00D00FFA">
              <w:rPr>
                <w:rFonts w:ascii="Times New Roman" w:hAnsi="Times New Roman" w:cs="Times New Roman"/>
                <w:color w:val="000000"/>
              </w:rPr>
              <w:t>Відремонтов</w:t>
            </w:r>
            <w:r>
              <w:rPr>
                <w:rFonts w:ascii="Times New Roman" w:hAnsi="Times New Roman" w:cs="Times New Roman"/>
                <w:color w:val="000000"/>
              </w:rPr>
              <w:t>ане приміщення будинку культури</w:t>
            </w:r>
          </w:p>
        </w:tc>
        <w:tc>
          <w:tcPr>
            <w:tcW w:w="157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67B33" w:rsidRPr="00D00FFA" w:rsidRDefault="00C67B33" w:rsidP="00F15B1F">
            <w:pPr>
              <w:widowControl w:val="0"/>
              <w:spacing w:after="0"/>
              <w:jc w:val="center"/>
              <w:rPr>
                <w:rFonts w:ascii="Times New Roman" w:hAnsi="Times New Roman" w:cs="Times New Roman"/>
                <w:b/>
                <w:color w:val="000000"/>
              </w:rPr>
            </w:pPr>
            <w:r w:rsidRPr="00D00FFA">
              <w:rPr>
                <w:rFonts w:ascii="Times New Roman" w:hAnsi="Times New Roman" w:cs="Times New Roman"/>
              </w:rPr>
              <w:t>В стадії розробки</w:t>
            </w:r>
          </w:p>
        </w:tc>
        <w:tc>
          <w:tcPr>
            <w:tcW w:w="159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67B33" w:rsidRPr="00D00FFA" w:rsidRDefault="00C67B33" w:rsidP="00F15B1F">
            <w:pPr>
              <w:widowControl w:val="0"/>
              <w:spacing w:after="0"/>
              <w:jc w:val="center"/>
              <w:rPr>
                <w:rFonts w:ascii="Times New Roman" w:hAnsi="Times New Roman" w:cs="Times New Roman"/>
                <w:b/>
                <w:color w:val="000000"/>
              </w:rPr>
            </w:pPr>
            <w:r w:rsidRPr="00D00FFA">
              <w:rPr>
                <w:rFonts w:ascii="Times New Roman" w:hAnsi="Times New Roman" w:cs="Times New Roman"/>
              </w:rPr>
              <w:t>В стадії розробки</w:t>
            </w:r>
          </w:p>
        </w:tc>
        <w:tc>
          <w:tcPr>
            <w:tcW w:w="1636" w:type="dxa"/>
            <w:gridSpan w:val="4"/>
            <w:tcBorders>
              <w:top w:val="single" w:sz="4" w:space="0" w:color="auto"/>
              <w:left w:val="single" w:sz="4" w:space="0" w:color="auto"/>
              <w:bottom w:val="single" w:sz="4" w:space="0" w:color="auto"/>
              <w:right w:val="single" w:sz="4" w:space="0" w:color="000000"/>
            </w:tcBorders>
            <w:shd w:val="clear" w:color="auto" w:fill="auto"/>
            <w:vAlign w:val="center"/>
          </w:tcPr>
          <w:p w:rsidR="00C67B33" w:rsidRPr="00D00FFA" w:rsidRDefault="00C67B33" w:rsidP="00F15B1F">
            <w:pPr>
              <w:widowControl w:val="0"/>
              <w:spacing w:after="0"/>
              <w:jc w:val="center"/>
              <w:rPr>
                <w:rFonts w:ascii="Times New Roman" w:hAnsi="Times New Roman" w:cs="Times New Roman"/>
                <w:b/>
                <w:color w:val="000000"/>
              </w:rPr>
            </w:pPr>
            <w:r w:rsidRPr="00D00FFA">
              <w:rPr>
                <w:rFonts w:ascii="Times New Roman" w:hAnsi="Times New Roman" w:cs="Times New Roman"/>
              </w:rPr>
              <w:t>В стадії розробки</w:t>
            </w:r>
          </w:p>
        </w:tc>
      </w:tr>
      <w:tr w:rsidR="00C67B33" w:rsidRPr="00476620" w:rsidTr="005B397E">
        <w:trPr>
          <w:trHeight w:val="470"/>
        </w:trPr>
        <w:tc>
          <w:tcPr>
            <w:tcW w:w="14798" w:type="dxa"/>
            <w:gridSpan w:val="16"/>
            <w:tcBorders>
              <w:top w:val="single" w:sz="4" w:space="0" w:color="auto"/>
              <w:bottom w:val="single" w:sz="4" w:space="0" w:color="auto"/>
            </w:tcBorders>
            <w:shd w:val="clear" w:color="auto" w:fill="auto"/>
            <w:vAlign w:val="center"/>
          </w:tcPr>
          <w:p w:rsidR="00C67B33" w:rsidRPr="00D00FFA" w:rsidRDefault="00C67B33" w:rsidP="00F15B1F">
            <w:pPr>
              <w:widowControl w:val="0"/>
              <w:spacing w:after="0"/>
              <w:jc w:val="center"/>
              <w:rPr>
                <w:rFonts w:ascii="Times New Roman" w:hAnsi="Times New Roman" w:cs="Times New Roman"/>
                <w:b/>
                <w:sz w:val="24"/>
                <w:szCs w:val="24"/>
              </w:rPr>
            </w:pPr>
            <w:r w:rsidRPr="00D00FFA">
              <w:rPr>
                <w:rFonts w:ascii="Times New Roman" w:hAnsi="Times New Roman" w:cs="Times New Roman"/>
                <w:b/>
                <w:sz w:val="24"/>
                <w:szCs w:val="24"/>
              </w:rPr>
              <w:t xml:space="preserve">Житлово-комунальне господарство </w:t>
            </w:r>
          </w:p>
        </w:tc>
      </w:tr>
      <w:tr w:rsidR="00C67B33" w:rsidRPr="00476620" w:rsidTr="005B397E">
        <w:trPr>
          <w:trHeight w:val="135"/>
        </w:trPr>
        <w:tc>
          <w:tcPr>
            <w:tcW w:w="682" w:type="dxa"/>
            <w:tcBorders>
              <w:top w:val="single" w:sz="8" w:space="0" w:color="000000"/>
              <w:left w:val="single" w:sz="8" w:space="0" w:color="000000"/>
              <w:bottom w:val="single" w:sz="8" w:space="0" w:color="000000"/>
            </w:tcBorders>
            <w:shd w:val="clear" w:color="auto" w:fill="auto"/>
            <w:vAlign w:val="center"/>
          </w:tcPr>
          <w:p w:rsidR="00C67B33" w:rsidRPr="00D00FFA" w:rsidRDefault="00C67B33" w:rsidP="00F15B1F">
            <w:pPr>
              <w:widowControl w:val="0"/>
              <w:spacing w:after="0"/>
              <w:jc w:val="center"/>
              <w:rPr>
                <w:rFonts w:ascii="Times New Roman" w:hAnsi="Times New Roman" w:cs="Times New Roman"/>
              </w:rPr>
            </w:pPr>
            <w:r w:rsidRPr="00D00FFA">
              <w:rPr>
                <w:rFonts w:ascii="Times New Roman" w:hAnsi="Times New Roman" w:cs="Times New Roman"/>
              </w:rPr>
              <w:t>3</w:t>
            </w:r>
            <w:r w:rsidR="008904C8">
              <w:rPr>
                <w:rFonts w:ascii="Times New Roman" w:hAnsi="Times New Roman" w:cs="Times New Roman"/>
              </w:rPr>
              <w:t>3</w:t>
            </w:r>
          </w:p>
        </w:tc>
        <w:tc>
          <w:tcPr>
            <w:tcW w:w="5212" w:type="dxa"/>
            <w:gridSpan w:val="2"/>
            <w:tcBorders>
              <w:top w:val="single" w:sz="8" w:space="0" w:color="000000"/>
              <w:left w:val="single" w:sz="4" w:space="0" w:color="000000"/>
              <w:bottom w:val="single" w:sz="8" w:space="0" w:color="000000"/>
            </w:tcBorders>
            <w:shd w:val="clear" w:color="auto" w:fill="auto"/>
          </w:tcPr>
          <w:p w:rsidR="00C67B33" w:rsidRPr="00D00FFA" w:rsidRDefault="00C67B33" w:rsidP="00F15B1F">
            <w:pPr>
              <w:widowControl w:val="0"/>
              <w:spacing w:after="0"/>
              <w:rPr>
                <w:rFonts w:ascii="Times New Roman" w:hAnsi="Times New Roman" w:cs="Times New Roman"/>
                <w:sz w:val="24"/>
                <w:szCs w:val="24"/>
              </w:rPr>
            </w:pPr>
            <w:r w:rsidRPr="00D00FFA">
              <w:rPr>
                <w:rFonts w:ascii="Times New Roman" w:hAnsi="Times New Roman" w:cs="Times New Roman"/>
                <w:bCs/>
                <w:sz w:val="24"/>
                <w:szCs w:val="24"/>
              </w:rPr>
              <w:t>Реконструкція артезіанської свердловини по вул. Лермонтова смт Чаплинка</w:t>
            </w:r>
          </w:p>
        </w:tc>
        <w:tc>
          <w:tcPr>
            <w:tcW w:w="1598" w:type="dxa"/>
            <w:gridSpan w:val="3"/>
            <w:tcBorders>
              <w:top w:val="single" w:sz="8" w:space="0" w:color="000000"/>
              <w:left w:val="single" w:sz="4" w:space="0" w:color="000000"/>
              <w:bottom w:val="single" w:sz="8" w:space="0" w:color="000000"/>
            </w:tcBorders>
            <w:shd w:val="clear" w:color="auto" w:fill="auto"/>
            <w:vAlign w:val="center"/>
          </w:tcPr>
          <w:p w:rsidR="00C67B33" w:rsidRPr="00D00FFA" w:rsidRDefault="008904C8" w:rsidP="00F15B1F">
            <w:pPr>
              <w:widowControl w:val="0"/>
              <w:spacing w:after="0"/>
              <w:jc w:val="center"/>
              <w:rPr>
                <w:rFonts w:ascii="Times New Roman" w:hAnsi="Times New Roman" w:cs="Times New Roman"/>
              </w:rPr>
            </w:pPr>
            <w:r>
              <w:rPr>
                <w:rFonts w:ascii="Times New Roman" w:hAnsi="Times New Roman" w:cs="Times New Roman"/>
                <w:bCs/>
              </w:rPr>
              <w:t>2018</w:t>
            </w:r>
          </w:p>
        </w:tc>
        <w:tc>
          <w:tcPr>
            <w:tcW w:w="2505" w:type="dxa"/>
            <w:tcBorders>
              <w:top w:val="single" w:sz="8" w:space="0" w:color="000000"/>
              <w:left w:val="single" w:sz="4" w:space="0" w:color="000000"/>
              <w:bottom w:val="single" w:sz="8" w:space="0" w:color="000000"/>
            </w:tcBorders>
            <w:shd w:val="clear" w:color="auto" w:fill="auto"/>
            <w:vAlign w:val="center"/>
          </w:tcPr>
          <w:p w:rsidR="00C67B33" w:rsidRPr="00D00FFA" w:rsidRDefault="00C67B33" w:rsidP="00F15B1F">
            <w:pPr>
              <w:widowControl w:val="0"/>
              <w:spacing w:after="0"/>
              <w:jc w:val="center"/>
              <w:rPr>
                <w:rFonts w:ascii="Times New Roman" w:hAnsi="Times New Roman" w:cs="Times New Roman"/>
              </w:rPr>
            </w:pPr>
            <w:r w:rsidRPr="00D00FFA">
              <w:rPr>
                <w:rFonts w:ascii="Times New Roman" w:hAnsi="Times New Roman" w:cs="Times New Roman"/>
                <w:color w:val="000000"/>
              </w:rPr>
              <w:t>Здійснення енергозберігаючих заходів</w:t>
            </w:r>
          </w:p>
        </w:tc>
        <w:tc>
          <w:tcPr>
            <w:tcW w:w="1590" w:type="dxa"/>
            <w:gridSpan w:val="4"/>
            <w:tcBorders>
              <w:top w:val="single" w:sz="4" w:space="0" w:color="000000"/>
              <w:left w:val="single" w:sz="4" w:space="0" w:color="000000"/>
              <w:bottom w:val="single" w:sz="4" w:space="0" w:color="000000"/>
            </w:tcBorders>
            <w:shd w:val="clear" w:color="auto" w:fill="auto"/>
            <w:vAlign w:val="center"/>
          </w:tcPr>
          <w:p w:rsidR="00C67B33" w:rsidRPr="002713CF" w:rsidRDefault="00C67B33" w:rsidP="00F15B1F">
            <w:pPr>
              <w:widowControl w:val="0"/>
              <w:spacing w:after="0"/>
              <w:jc w:val="center"/>
              <w:rPr>
                <w:rFonts w:ascii="Times New Roman" w:hAnsi="Times New Roman" w:cs="Times New Roman"/>
                <w:b/>
                <w:color w:val="000000"/>
              </w:rPr>
            </w:pPr>
            <w:r w:rsidRPr="00D00FFA">
              <w:rPr>
                <w:rFonts w:ascii="Times New Roman" w:hAnsi="Times New Roman" w:cs="Times New Roman"/>
              </w:rPr>
              <w:t>В стадії розробки</w:t>
            </w:r>
          </w:p>
        </w:tc>
        <w:tc>
          <w:tcPr>
            <w:tcW w:w="1589" w:type="dxa"/>
            <w:gridSpan w:val="2"/>
            <w:tcBorders>
              <w:top w:val="single" w:sz="4" w:space="0" w:color="000000"/>
              <w:left w:val="single" w:sz="4" w:space="0" w:color="000000"/>
              <w:bottom w:val="single" w:sz="4" w:space="0" w:color="000000"/>
            </w:tcBorders>
            <w:shd w:val="clear" w:color="auto" w:fill="auto"/>
            <w:vAlign w:val="center"/>
          </w:tcPr>
          <w:p w:rsidR="00C67B33" w:rsidRPr="002713CF" w:rsidRDefault="00C67B33" w:rsidP="00F15B1F">
            <w:pPr>
              <w:widowControl w:val="0"/>
              <w:spacing w:after="0"/>
              <w:jc w:val="center"/>
              <w:rPr>
                <w:rFonts w:ascii="Times New Roman" w:hAnsi="Times New Roman" w:cs="Times New Roman"/>
                <w:b/>
                <w:color w:val="000000"/>
              </w:rPr>
            </w:pPr>
            <w:r w:rsidRPr="00D00FFA">
              <w:rPr>
                <w:rFonts w:ascii="Times New Roman" w:hAnsi="Times New Roman" w:cs="Times New Roman"/>
              </w:rPr>
              <w:t>В стадії розробки</w:t>
            </w:r>
          </w:p>
        </w:tc>
        <w:tc>
          <w:tcPr>
            <w:tcW w:w="1622"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C67B33" w:rsidRPr="002713CF" w:rsidRDefault="00C67B33" w:rsidP="00F15B1F">
            <w:pPr>
              <w:widowControl w:val="0"/>
              <w:spacing w:after="0"/>
              <w:jc w:val="center"/>
              <w:rPr>
                <w:rFonts w:ascii="Times New Roman" w:hAnsi="Times New Roman" w:cs="Times New Roman"/>
                <w:b/>
                <w:color w:val="000000"/>
              </w:rPr>
            </w:pPr>
            <w:r w:rsidRPr="00D00FFA">
              <w:rPr>
                <w:rFonts w:ascii="Times New Roman" w:hAnsi="Times New Roman" w:cs="Times New Roman"/>
              </w:rPr>
              <w:t>В стадії розробки</w:t>
            </w:r>
          </w:p>
        </w:tc>
      </w:tr>
      <w:tr w:rsidR="00C67B33" w:rsidRPr="00D00FFA" w:rsidTr="005B397E">
        <w:trPr>
          <w:trHeight w:val="135"/>
        </w:trPr>
        <w:tc>
          <w:tcPr>
            <w:tcW w:w="682" w:type="dxa"/>
            <w:tcBorders>
              <w:top w:val="single" w:sz="8" w:space="0" w:color="000000"/>
              <w:left w:val="single" w:sz="8" w:space="0" w:color="000000"/>
              <w:bottom w:val="single" w:sz="8" w:space="0" w:color="000000"/>
            </w:tcBorders>
            <w:shd w:val="clear" w:color="auto" w:fill="auto"/>
            <w:vAlign w:val="center"/>
          </w:tcPr>
          <w:p w:rsidR="00C67B33" w:rsidRPr="00D00FFA" w:rsidRDefault="008904C8" w:rsidP="00F15B1F">
            <w:pPr>
              <w:widowControl w:val="0"/>
              <w:spacing w:after="0"/>
              <w:jc w:val="center"/>
              <w:rPr>
                <w:rFonts w:ascii="Times New Roman" w:hAnsi="Times New Roman" w:cs="Times New Roman"/>
              </w:rPr>
            </w:pPr>
            <w:r>
              <w:rPr>
                <w:rFonts w:ascii="Times New Roman" w:hAnsi="Times New Roman" w:cs="Times New Roman"/>
              </w:rPr>
              <w:t>34</w:t>
            </w:r>
          </w:p>
        </w:tc>
        <w:tc>
          <w:tcPr>
            <w:tcW w:w="5212" w:type="dxa"/>
            <w:gridSpan w:val="2"/>
            <w:tcBorders>
              <w:top w:val="single" w:sz="8" w:space="0" w:color="000000"/>
              <w:left w:val="single" w:sz="4" w:space="0" w:color="000000"/>
              <w:bottom w:val="single" w:sz="8" w:space="0" w:color="000000"/>
            </w:tcBorders>
            <w:shd w:val="clear" w:color="auto" w:fill="auto"/>
          </w:tcPr>
          <w:p w:rsidR="00C67B33" w:rsidRPr="00D00FFA" w:rsidRDefault="00C67B33" w:rsidP="00F15B1F">
            <w:pPr>
              <w:widowControl w:val="0"/>
              <w:spacing w:after="0"/>
              <w:rPr>
                <w:rFonts w:ascii="Times New Roman" w:hAnsi="Times New Roman" w:cs="Times New Roman"/>
                <w:bCs/>
                <w:sz w:val="24"/>
                <w:szCs w:val="24"/>
              </w:rPr>
            </w:pPr>
            <w:r w:rsidRPr="00D00FFA">
              <w:rPr>
                <w:rFonts w:ascii="Times New Roman" w:hAnsi="Times New Roman" w:cs="Times New Roman"/>
                <w:bCs/>
                <w:sz w:val="24"/>
                <w:szCs w:val="24"/>
              </w:rPr>
              <w:t xml:space="preserve">Реконструкція артезіанської свердловини по вул. Шкільній с. Магдалинівка </w:t>
            </w:r>
          </w:p>
        </w:tc>
        <w:tc>
          <w:tcPr>
            <w:tcW w:w="1598" w:type="dxa"/>
            <w:gridSpan w:val="3"/>
            <w:tcBorders>
              <w:top w:val="single" w:sz="8" w:space="0" w:color="000000"/>
              <w:left w:val="single" w:sz="4" w:space="0" w:color="000000"/>
              <w:bottom w:val="single" w:sz="8" w:space="0" w:color="000000"/>
            </w:tcBorders>
            <w:shd w:val="clear" w:color="auto" w:fill="auto"/>
            <w:vAlign w:val="center"/>
          </w:tcPr>
          <w:p w:rsidR="00C67B33" w:rsidRPr="00D00FFA" w:rsidRDefault="008904C8" w:rsidP="00F15B1F">
            <w:pPr>
              <w:widowControl w:val="0"/>
              <w:spacing w:after="0"/>
              <w:jc w:val="center"/>
              <w:rPr>
                <w:rFonts w:ascii="Times New Roman" w:hAnsi="Times New Roman" w:cs="Times New Roman"/>
                <w:bCs/>
              </w:rPr>
            </w:pPr>
            <w:r>
              <w:rPr>
                <w:rFonts w:ascii="Times New Roman" w:hAnsi="Times New Roman" w:cs="Times New Roman"/>
                <w:bCs/>
              </w:rPr>
              <w:t>2018</w:t>
            </w:r>
          </w:p>
        </w:tc>
        <w:tc>
          <w:tcPr>
            <w:tcW w:w="2505" w:type="dxa"/>
            <w:tcBorders>
              <w:top w:val="single" w:sz="8" w:space="0" w:color="000000"/>
              <w:left w:val="single" w:sz="4" w:space="0" w:color="000000"/>
              <w:bottom w:val="single" w:sz="8" w:space="0" w:color="000000"/>
            </w:tcBorders>
            <w:shd w:val="clear" w:color="auto" w:fill="auto"/>
            <w:vAlign w:val="center"/>
          </w:tcPr>
          <w:p w:rsidR="00C67B33" w:rsidRPr="00D00FFA" w:rsidRDefault="00C67B33" w:rsidP="00F15B1F">
            <w:pPr>
              <w:widowControl w:val="0"/>
              <w:spacing w:after="0"/>
              <w:jc w:val="center"/>
              <w:rPr>
                <w:rFonts w:ascii="Times New Roman" w:hAnsi="Times New Roman" w:cs="Times New Roman"/>
                <w:color w:val="000000"/>
              </w:rPr>
            </w:pPr>
            <w:r w:rsidRPr="00D00FFA">
              <w:rPr>
                <w:rFonts w:ascii="Times New Roman" w:hAnsi="Times New Roman" w:cs="Times New Roman"/>
                <w:color w:val="000000"/>
              </w:rPr>
              <w:t>Здійснення енергозберігаючих заходів</w:t>
            </w:r>
          </w:p>
        </w:tc>
        <w:tc>
          <w:tcPr>
            <w:tcW w:w="1590" w:type="dxa"/>
            <w:gridSpan w:val="4"/>
            <w:tcBorders>
              <w:top w:val="single" w:sz="4" w:space="0" w:color="000000"/>
              <w:left w:val="single" w:sz="4" w:space="0" w:color="000000"/>
              <w:bottom w:val="single" w:sz="4" w:space="0" w:color="000000"/>
            </w:tcBorders>
            <w:shd w:val="clear" w:color="auto" w:fill="auto"/>
            <w:vAlign w:val="center"/>
          </w:tcPr>
          <w:p w:rsidR="00C67B33" w:rsidRPr="00D00FFA" w:rsidRDefault="00C67B33" w:rsidP="00F15B1F">
            <w:pPr>
              <w:widowControl w:val="0"/>
              <w:spacing w:after="0"/>
              <w:jc w:val="center"/>
              <w:rPr>
                <w:rFonts w:ascii="Times New Roman" w:hAnsi="Times New Roman" w:cs="Times New Roman"/>
              </w:rPr>
            </w:pPr>
            <w:r w:rsidRPr="00D00FFA">
              <w:rPr>
                <w:rFonts w:ascii="Times New Roman" w:hAnsi="Times New Roman" w:cs="Times New Roman"/>
              </w:rPr>
              <w:t>В стадії розробки</w:t>
            </w:r>
          </w:p>
        </w:tc>
        <w:tc>
          <w:tcPr>
            <w:tcW w:w="1589" w:type="dxa"/>
            <w:gridSpan w:val="2"/>
            <w:tcBorders>
              <w:top w:val="single" w:sz="4" w:space="0" w:color="000000"/>
              <w:left w:val="single" w:sz="4" w:space="0" w:color="000000"/>
              <w:bottom w:val="single" w:sz="4" w:space="0" w:color="000000"/>
            </w:tcBorders>
            <w:shd w:val="clear" w:color="auto" w:fill="auto"/>
            <w:vAlign w:val="center"/>
          </w:tcPr>
          <w:p w:rsidR="00C67B33" w:rsidRPr="00D00FFA" w:rsidRDefault="00C67B33" w:rsidP="00F15B1F">
            <w:pPr>
              <w:widowControl w:val="0"/>
              <w:spacing w:after="0"/>
              <w:jc w:val="center"/>
              <w:rPr>
                <w:rFonts w:ascii="Times New Roman" w:hAnsi="Times New Roman" w:cs="Times New Roman"/>
              </w:rPr>
            </w:pPr>
            <w:r>
              <w:rPr>
                <w:rFonts w:ascii="Times New Roman" w:hAnsi="Times New Roman" w:cs="Times New Roman"/>
              </w:rPr>
              <w:t>В стадії розробки</w:t>
            </w:r>
          </w:p>
        </w:tc>
        <w:tc>
          <w:tcPr>
            <w:tcW w:w="1622"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C67B33" w:rsidRPr="00D00FFA" w:rsidRDefault="00C67B33" w:rsidP="00F15B1F">
            <w:pPr>
              <w:widowControl w:val="0"/>
              <w:spacing w:after="0"/>
              <w:jc w:val="center"/>
              <w:rPr>
                <w:rFonts w:ascii="Times New Roman" w:hAnsi="Times New Roman" w:cs="Times New Roman"/>
              </w:rPr>
            </w:pPr>
            <w:r>
              <w:rPr>
                <w:rFonts w:ascii="Times New Roman" w:hAnsi="Times New Roman" w:cs="Times New Roman"/>
              </w:rPr>
              <w:t>В стадії розробки</w:t>
            </w:r>
          </w:p>
        </w:tc>
      </w:tr>
      <w:tr w:rsidR="00C67B33" w:rsidRPr="00D00FFA" w:rsidTr="005B397E">
        <w:trPr>
          <w:trHeight w:val="135"/>
        </w:trPr>
        <w:tc>
          <w:tcPr>
            <w:tcW w:w="682" w:type="dxa"/>
            <w:tcBorders>
              <w:top w:val="single" w:sz="8" w:space="0" w:color="000000"/>
              <w:left w:val="single" w:sz="8" w:space="0" w:color="000000"/>
              <w:bottom w:val="single" w:sz="8" w:space="0" w:color="000000"/>
            </w:tcBorders>
            <w:shd w:val="clear" w:color="auto" w:fill="auto"/>
            <w:vAlign w:val="center"/>
          </w:tcPr>
          <w:p w:rsidR="00C67B33" w:rsidRPr="00D00FFA" w:rsidRDefault="008904C8" w:rsidP="00F15B1F">
            <w:pPr>
              <w:widowControl w:val="0"/>
              <w:spacing w:after="0"/>
              <w:jc w:val="center"/>
              <w:rPr>
                <w:rFonts w:ascii="Times New Roman" w:hAnsi="Times New Roman" w:cs="Times New Roman"/>
              </w:rPr>
            </w:pPr>
            <w:r>
              <w:rPr>
                <w:rFonts w:ascii="Times New Roman" w:hAnsi="Times New Roman" w:cs="Times New Roman"/>
              </w:rPr>
              <w:lastRenderedPageBreak/>
              <w:t>35</w:t>
            </w:r>
          </w:p>
        </w:tc>
        <w:tc>
          <w:tcPr>
            <w:tcW w:w="5212" w:type="dxa"/>
            <w:gridSpan w:val="2"/>
            <w:tcBorders>
              <w:top w:val="single" w:sz="8" w:space="0" w:color="000000"/>
              <w:left w:val="single" w:sz="4" w:space="0" w:color="000000"/>
              <w:bottom w:val="single" w:sz="8" w:space="0" w:color="000000"/>
            </w:tcBorders>
            <w:shd w:val="clear" w:color="auto" w:fill="auto"/>
          </w:tcPr>
          <w:p w:rsidR="00C67B33" w:rsidRPr="00D00FFA" w:rsidRDefault="00C67B33" w:rsidP="00F15B1F">
            <w:pPr>
              <w:widowControl w:val="0"/>
              <w:spacing w:after="0"/>
              <w:rPr>
                <w:rFonts w:ascii="Times New Roman" w:hAnsi="Times New Roman" w:cs="Times New Roman"/>
                <w:bCs/>
                <w:sz w:val="24"/>
                <w:szCs w:val="24"/>
              </w:rPr>
            </w:pPr>
            <w:r w:rsidRPr="00D00FFA">
              <w:rPr>
                <w:rFonts w:ascii="Times New Roman" w:hAnsi="Times New Roman" w:cs="Times New Roman"/>
                <w:bCs/>
                <w:sz w:val="24"/>
                <w:szCs w:val="24"/>
              </w:rPr>
              <w:t>Реконструкц</w:t>
            </w:r>
            <w:r w:rsidR="0033620A">
              <w:rPr>
                <w:rFonts w:ascii="Times New Roman" w:hAnsi="Times New Roman" w:cs="Times New Roman"/>
                <w:bCs/>
                <w:sz w:val="24"/>
                <w:szCs w:val="24"/>
              </w:rPr>
              <w:t>ія артезіанської свердловини с.</w:t>
            </w:r>
            <w:r w:rsidRPr="00D00FFA">
              <w:rPr>
                <w:rFonts w:ascii="Times New Roman" w:hAnsi="Times New Roman" w:cs="Times New Roman"/>
                <w:bCs/>
                <w:sz w:val="24"/>
                <w:szCs w:val="24"/>
              </w:rPr>
              <w:t>Скадовка</w:t>
            </w:r>
          </w:p>
        </w:tc>
        <w:tc>
          <w:tcPr>
            <w:tcW w:w="1598" w:type="dxa"/>
            <w:gridSpan w:val="3"/>
            <w:tcBorders>
              <w:top w:val="single" w:sz="8" w:space="0" w:color="000000"/>
              <w:left w:val="single" w:sz="4" w:space="0" w:color="000000"/>
              <w:bottom w:val="single" w:sz="8" w:space="0" w:color="000000"/>
            </w:tcBorders>
            <w:shd w:val="clear" w:color="auto" w:fill="auto"/>
            <w:vAlign w:val="center"/>
          </w:tcPr>
          <w:p w:rsidR="00C67B33" w:rsidRPr="00D00FFA" w:rsidRDefault="008904C8" w:rsidP="00F15B1F">
            <w:pPr>
              <w:widowControl w:val="0"/>
              <w:spacing w:after="0"/>
              <w:jc w:val="center"/>
              <w:rPr>
                <w:rFonts w:ascii="Times New Roman" w:hAnsi="Times New Roman" w:cs="Times New Roman"/>
                <w:bCs/>
              </w:rPr>
            </w:pPr>
            <w:r>
              <w:rPr>
                <w:rFonts w:ascii="Times New Roman" w:hAnsi="Times New Roman" w:cs="Times New Roman"/>
                <w:bCs/>
              </w:rPr>
              <w:t>2018</w:t>
            </w:r>
          </w:p>
        </w:tc>
        <w:tc>
          <w:tcPr>
            <w:tcW w:w="2505" w:type="dxa"/>
            <w:tcBorders>
              <w:top w:val="single" w:sz="8" w:space="0" w:color="000000"/>
              <w:left w:val="single" w:sz="4" w:space="0" w:color="000000"/>
              <w:bottom w:val="single" w:sz="8" w:space="0" w:color="000000"/>
            </w:tcBorders>
            <w:shd w:val="clear" w:color="auto" w:fill="auto"/>
            <w:vAlign w:val="center"/>
          </w:tcPr>
          <w:p w:rsidR="00C67B33" w:rsidRPr="00D00FFA" w:rsidRDefault="00C67B33" w:rsidP="00F15B1F">
            <w:pPr>
              <w:widowControl w:val="0"/>
              <w:spacing w:after="0"/>
              <w:jc w:val="center"/>
              <w:rPr>
                <w:rFonts w:ascii="Times New Roman" w:hAnsi="Times New Roman" w:cs="Times New Roman"/>
                <w:color w:val="000000"/>
              </w:rPr>
            </w:pPr>
            <w:r w:rsidRPr="00D00FFA">
              <w:rPr>
                <w:rFonts w:ascii="Times New Roman" w:hAnsi="Times New Roman" w:cs="Times New Roman"/>
                <w:color w:val="000000"/>
              </w:rPr>
              <w:t>Здійснення енергозберігаючих заходів</w:t>
            </w:r>
          </w:p>
        </w:tc>
        <w:tc>
          <w:tcPr>
            <w:tcW w:w="1590" w:type="dxa"/>
            <w:gridSpan w:val="4"/>
            <w:tcBorders>
              <w:top w:val="single" w:sz="4" w:space="0" w:color="000000"/>
              <w:left w:val="single" w:sz="4" w:space="0" w:color="000000"/>
              <w:bottom w:val="single" w:sz="4" w:space="0" w:color="000000"/>
            </w:tcBorders>
            <w:shd w:val="clear" w:color="auto" w:fill="auto"/>
            <w:vAlign w:val="center"/>
          </w:tcPr>
          <w:p w:rsidR="00C67B33" w:rsidRPr="00D00FFA" w:rsidRDefault="00C67B33" w:rsidP="00F15B1F">
            <w:pPr>
              <w:widowControl w:val="0"/>
              <w:spacing w:after="0"/>
              <w:jc w:val="center"/>
              <w:rPr>
                <w:rFonts w:ascii="Times New Roman" w:hAnsi="Times New Roman" w:cs="Times New Roman"/>
              </w:rPr>
            </w:pPr>
            <w:r w:rsidRPr="00D00FFA">
              <w:rPr>
                <w:rFonts w:ascii="Times New Roman" w:hAnsi="Times New Roman" w:cs="Times New Roman"/>
              </w:rPr>
              <w:t>В стадії розробки</w:t>
            </w:r>
          </w:p>
          <w:p w:rsidR="00C67B33" w:rsidRPr="00D00FFA" w:rsidRDefault="00C67B33" w:rsidP="00F15B1F">
            <w:pPr>
              <w:widowControl w:val="0"/>
              <w:spacing w:after="0"/>
              <w:jc w:val="center"/>
              <w:rPr>
                <w:rFonts w:ascii="Times New Roman" w:hAnsi="Times New Roman" w:cs="Times New Roman"/>
              </w:rPr>
            </w:pPr>
          </w:p>
        </w:tc>
        <w:tc>
          <w:tcPr>
            <w:tcW w:w="1589" w:type="dxa"/>
            <w:gridSpan w:val="2"/>
            <w:tcBorders>
              <w:top w:val="single" w:sz="4" w:space="0" w:color="000000"/>
              <w:left w:val="single" w:sz="4" w:space="0" w:color="000000"/>
              <w:bottom w:val="single" w:sz="4" w:space="0" w:color="000000"/>
            </w:tcBorders>
            <w:shd w:val="clear" w:color="auto" w:fill="auto"/>
            <w:vAlign w:val="center"/>
          </w:tcPr>
          <w:p w:rsidR="00C67B33" w:rsidRPr="00D00FFA" w:rsidRDefault="00C67B33" w:rsidP="00F15B1F">
            <w:pPr>
              <w:widowControl w:val="0"/>
              <w:spacing w:after="0"/>
              <w:jc w:val="center"/>
              <w:rPr>
                <w:rFonts w:ascii="Times New Roman" w:hAnsi="Times New Roman" w:cs="Times New Roman"/>
              </w:rPr>
            </w:pPr>
            <w:r w:rsidRPr="00D00FFA">
              <w:rPr>
                <w:rFonts w:ascii="Times New Roman" w:hAnsi="Times New Roman" w:cs="Times New Roman"/>
              </w:rPr>
              <w:t>В стадії розробки</w:t>
            </w:r>
          </w:p>
          <w:p w:rsidR="00C67B33" w:rsidRPr="00D00FFA" w:rsidRDefault="00C67B33" w:rsidP="00F15B1F">
            <w:pPr>
              <w:widowControl w:val="0"/>
              <w:spacing w:after="0"/>
              <w:jc w:val="center"/>
              <w:rPr>
                <w:rFonts w:ascii="Times New Roman" w:hAnsi="Times New Roman" w:cs="Times New Roman"/>
              </w:rPr>
            </w:pPr>
          </w:p>
        </w:tc>
        <w:tc>
          <w:tcPr>
            <w:tcW w:w="1622"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C67B33" w:rsidRPr="00D00FFA" w:rsidRDefault="00C67B33" w:rsidP="00F15B1F">
            <w:pPr>
              <w:widowControl w:val="0"/>
              <w:spacing w:after="0"/>
              <w:jc w:val="center"/>
              <w:rPr>
                <w:rFonts w:ascii="Times New Roman" w:hAnsi="Times New Roman" w:cs="Times New Roman"/>
              </w:rPr>
            </w:pPr>
            <w:r w:rsidRPr="00D00FFA">
              <w:rPr>
                <w:rFonts w:ascii="Times New Roman" w:hAnsi="Times New Roman" w:cs="Times New Roman"/>
              </w:rPr>
              <w:t>В стадії розробки</w:t>
            </w:r>
          </w:p>
          <w:p w:rsidR="00C67B33" w:rsidRPr="00D00FFA" w:rsidRDefault="00C67B33" w:rsidP="00F15B1F">
            <w:pPr>
              <w:widowControl w:val="0"/>
              <w:spacing w:after="0"/>
              <w:jc w:val="center"/>
              <w:rPr>
                <w:rFonts w:ascii="Times New Roman" w:hAnsi="Times New Roman" w:cs="Times New Roman"/>
              </w:rPr>
            </w:pPr>
          </w:p>
        </w:tc>
      </w:tr>
      <w:tr w:rsidR="00C67B33" w:rsidRPr="00D00FFA" w:rsidTr="005B397E">
        <w:trPr>
          <w:trHeight w:val="135"/>
        </w:trPr>
        <w:tc>
          <w:tcPr>
            <w:tcW w:w="682" w:type="dxa"/>
            <w:tcBorders>
              <w:top w:val="single" w:sz="8" w:space="0" w:color="000000"/>
              <w:left w:val="single" w:sz="8" w:space="0" w:color="000000"/>
              <w:bottom w:val="single" w:sz="8" w:space="0" w:color="000000"/>
            </w:tcBorders>
            <w:shd w:val="clear" w:color="auto" w:fill="auto"/>
            <w:vAlign w:val="center"/>
          </w:tcPr>
          <w:p w:rsidR="00C67B33" w:rsidRPr="00D00FFA" w:rsidRDefault="008904C8" w:rsidP="00F15B1F">
            <w:pPr>
              <w:widowControl w:val="0"/>
              <w:spacing w:after="0"/>
              <w:jc w:val="center"/>
              <w:rPr>
                <w:rFonts w:ascii="Times New Roman" w:hAnsi="Times New Roman" w:cs="Times New Roman"/>
              </w:rPr>
            </w:pPr>
            <w:r>
              <w:rPr>
                <w:rFonts w:ascii="Times New Roman" w:hAnsi="Times New Roman" w:cs="Times New Roman"/>
              </w:rPr>
              <w:t>36</w:t>
            </w:r>
          </w:p>
        </w:tc>
        <w:tc>
          <w:tcPr>
            <w:tcW w:w="5212" w:type="dxa"/>
            <w:gridSpan w:val="2"/>
            <w:tcBorders>
              <w:top w:val="single" w:sz="8" w:space="0" w:color="000000"/>
              <w:left w:val="single" w:sz="4" w:space="0" w:color="000000"/>
              <w:bottom w:val="single" w:sz="8" w:space="0" w:color="000000"/>
            </w:tcBorders>
            <w:shd w:val="clear" w:color="auto" w:fill="auto"/>
          </w:tcPr>
          <w:p w:rsidR="00C67B33" w:rsidRPr="00D00FFA" w:rsidRDefault="00C67B33" w:rsidP="00F15B1F">
            <w:pPr>
              <w:widowControl w:val="0"/>
              <w:spacing w:after="0"/>
              <w:rPr>
                <w:rFonts w:ascii="Times New Roman" w:hAnsi="Times New Roman" w:cs="Times New Roman"/>
                <w:bCs/>
                <w:sz w:val="24"/>
                <w:szCs w:val="24"/>
              </w:rPr>
            </w:pPr>
            <w:r w:rsidRPr="00D00FFA">
              <w:rPr>
                <w:rFonts w:ascii="Times New Roman" w:hAnsi="Times New Roman" w:cs="Times New Roman"/>
                <w:bCs/>
                <w:sz w:val="24"/>
                <w:szCs w:val="24"/>
              </w:rPr>
              <w:t>Реконструкц</w:t>
            </w:r>
            <w:r w:rsidR="0033620A">
              <w:rPr>
                <w:rFonts w:ascii="Times New Roman" w:hAnsi="Times New Roman" w:cs="Times New Roman"/>
                <w:bCs/>
                <w:sz w:val="24"/>
                <w:szCs w:val="24"/>
              </w:rPr>
              <w:t>ія артезіанської свердловини с.</w:t>
            </w:r>
            <w:r w:rsidRPr="00D00FFA">
              <w:rPr>
                <w:rFonts w:ascii="Times New Roman" w:hAnsi="Times New Roman" w:cs="Times New Roman"/>
                <w:bCs/>
                <w:sz w:val="24"/>
                <w:szCs w:val="24"/>
              </w:rPr>
              <w:t>Червона Поляна</w:t>
            </w:r>
          </w:p>
        </w:tc>
        <w:tc>
          <w:tcPr>
            <w:tcW w:w="1598" w:type="dxa"/>
            <w:gridSpan w:val="3"/>
            <w:tcBorders>
              <w:top w:val="single" w:sz="8" w:space="0" w:color="000000"/>
              <w:left w:val="single" w:sz="4" w:space="0" w:color="000000"/>
              <w:bottom w:val="single" w:sz="8" w:space="0" w:color="000000"/>
            </w:tcBorders>
            <w:shd w:val="clear" w:color="auto" w:fill="auto"/>
            <w:vAlign w:val="center"/>
          </w:tcPr>
          <w:p w:rsidR="00C67B33" w:rsidRPr="00D00FFA" w:rsidRDefault="00C67B33" w:rsidP="008904C8">
            <w:pPr>
              <w:widowControl w:val="0"/>
              <w:spacing w:after="0"/>
              <w:jc w:val="center"/>
              <w:rPr>
                <w:rFonts w:ascii="Times New Roman" w:hAnsi="Times New Roman" w:cs="Times New Roman"/>
                <w:bCs/>
              </w:rPr>
            </w:pPr>
            <w:r w:rsidRPr="00D00FFA">
              <w:rPr>
                <w:rFonts w:ascii="Times New Roman" w:hAnsi="Times New Roman" w:cs="Times New Roman"/>
                <w:bCs/>
              </w:rPr>
              <w:t>201</w:t>
            </w:r>
            <w:r w:rsidR="008904C8">
              <w:rPr>
                <w:rFonts w:ascii="Times New Roman" w:hAnsi="Times New Roman" w:cs="Times New Roman"/>
                <w:bCs/>
              </w:rPr>
              <w:t>8</w:t>
            </w:r>
          </w:p>
        </w:tc>
        <w:tc>
          <w:tcPr>
            <w:tcW w:w="2505" w:type="dxa"/>
            <w:tcBorders>
              <w:top w:val="single" w:sz="8" w:space="0" w:color="000000"/>
              <w:left w:val="single" w:sz="4" w:space="0" w:color="000000"/>
              <w:bottom w:val="single" w:sz="8" w:space="0" w:color="000000"/>
            </w:tcBorders>
            <w:shd w:val="clear" w:color="auto" w:fill="auto"/>
            <w:vAlign w:val="center"/>
          </w:tcPr>
          <w:p w:rsidR="00C67B33" w:rsidRPr="00D00FFA" w:rsidRDefault="00C67B33" w:rsidP="00F15B1F">
            <w:pPr>
              <w:widowControl w:val="0"/>
              <w:spacing w:after="0"/>
              <w:jc w:val="center"/>
              <w:rPr>
                <w:rFonts w:ascii="Times New Roman" w:hAnsi="Times New Roman" w:cs="Times New Roman"/>
                <w:color w:val="000000"/>
              </w:rPr>
            </w:pPr>
            <w:r w:rsidRPr="00D00FFA">
              <w:rPr>
                <w:rFonts w:ascii="Times New Roman" w:hAnsi="Times New Roman" w:cs="Times New Roman"/>
                <w:color w:val="000000"/>
              </w:rPr>
              <w:t>Здійснення енергозберігаючих заходів</w:t>
            </w:r>
          </w:p>
        </w:tc>
        <w:tc>
          <w:tcPr>
            <w:tcW w:w="1590" w:type="dxa"/>
            <w:gridSpan w:val="4"/>
            <w:tcBorders>
              <w:top w:val="single" w:sz="4" w:space="0" w:color="000000"/>
              <w:left w:val="single" w:sz="4" w:space="0" w:color="000000"/>
              <w:bottom w:val="single" w:sz="4" w:space="0" w:color="000000"/>
            </w:tcBorders>
            <w:shd w:val="clear" w:color="auto" w:fill="auto"/>
            <w:vAlign w:val="center"/>
          </w:tcPr>
          <w:p w:rsidR="00C67B33" w:rsidRPr="00D00FFA" w:rsidRDefault="00C67B33" w:rsidP="00F15B1F">
            <w:pPr>
              <w:widowControl w:val="0"/>
              <w:spacing w:after="0"/>
              <w:jc w:val="center"/>
              <w:rPr>
                <w:rFonts w:ascii="Times New Roman" w:hAnsi="Times New Roman" w:cs="Times New Roman"/>
              </w:rPr>
            </w:pPr>
            <w:r>
              <w:rPr>
                <w:rFonts w:ascii="Times New Roman" w:hAnsi="Times New Roman" w:cs="Times New Roman"/>
              </w:rPr>
              <w:t>В стадії розробки</w:t>
            </w:r>
          </w:p>
        </w:tc>
        <w:tc>
          <w:tcPr>
            <w:tcW w:w="1589" w:type="dxa"/>
            <w:gridSpan w:val="2"/>
            <w:tcBorders>
              <w:top w:val="single" w:sz="4" w:space="0" w:color="000000"/>
              <w:left w:val="single" w:sz="4" w:space="0" w:color="000000"/>
              <w:bottom w:val="single" w:sz="4" w:space="0" w:color="000000"/>
            </w:tcBorders>
            <w:shd w:val="clear" w:color="auto" w:fill="auto"/>
            <w:vAlign w:val="center"/>
          </w:tcPr>
          <w:p w:rsidR="00C67B33" w:rsidRPr="00D00FFA" w:rsidRDefault="00C67B33" w:rsidP="00F15B1F">
            <w:pPr>
              <w:widowControl w:val="0"/>
              <w:spacing w:after="0"/>
              <w:jc w:val="center"/>
              <w:rPr>
                <w:rFonts w:ascii="Times New Roman" w:hAnsi="Times New Roman" w:cs="Times New Roman"/>
              </w:rPr>
            </w:pPr>
            <w:r>
              <w:rPr>
                <w:rFonts w:ascii="Times New Roman" w:hAnsi="Times New Roman" w:cs="Times New Roman"/>
              </w:rPr>
              <w:t>В стадії розробки</w:t>
            </w:r>
          </w:p>
        </w:tc>
        <w:tc>
          <w:tcPr>
            <w:tcW w:w="1622"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C67B33" w:rsidRPr="00D00FFA" w:rsidRDefault="00C67B33" w:rsidP="00F15B1F">
            <w:pPr>
              <w:widowControl w:val="0"/>
              <w:spacing w:after="0"/>
              <w:jc w:val="center"/>
              <w:rPr>
                <w:rFonts w:ascii="Times New Roman" w:hAnsi="Times New Roman" w:cs="Times New Roman"/>
              </w:rPr>
            </w:pPr>
            <w:r>
              <w:rPr>
                <w:rFonts w:ascii="Times New Roman" w:hAnsi="Times New Roman" w:cs="Times New Roman"/>
              </w:rPr>
              <w:t>В стадії розробки</w:t>
            </w:r>
          </w:p>
        </w:tc>
      </w:tr>
      <w:tr w:rsidR="00C67B33" w:rsidRPr="00D00FFA" w:rsidTr="005B397E">
        <w:trPr>
          <w:trHeight w:val="135"/>
        </w:trPr>
        <w:tc>
          <w:tcPr>
            <w:tcW w:w="682" w:type="dxa"/>
            <w:tcBorders>
              <w:top w:val="single" w:sz="8" w:space="0" w:color="000000"/>
              <w:left w:val="single" w:sz="8" w:space="0" w:color="000000"/>
              <w:bottom w:val="single" w:sz="8" w:space="0" w:color="000000"/>
            </w:tcBorders>
            <w:shd w:val="clear" w:color="auto" w:fill="auto"/>
            <w:vAlign w:val="center"/>
          </w:tcPr>
          <w:p w:rsidR="00C67B33" w:rsidRPr="00D00FFA" w:rsidRDefault="008904C8" w:rsidP="00F15B1F">
            <w:pPr>
              <w:widowControl w:val="0"/>
              <w:spacing w:after="0"/>
              <w:jc w:val="center"/>
              <w:rPr>
                <w:rFonts w:ascii="Times New Roman" w:hAnsi="Times New Roman" w:cs="Times New Roman"/>
              </w:rPr>
            </w:pPr>
            <w:r>
              <w:rPr>
                <w:rFonts w:ascii="Times New Roman" w:hAnsi="Times New Roman" w:cs="Times New Roman"/>
              </w:rPr>
              <w:t>37</w:t>
            </w:r>
          </w:p>
        </w:tc>
        <w:tc>
          <w:tcPr>
            <w:tcW w:w="5212" w:type="dxa"/>
            <w:gridSpan w:val="2"/>
            <w:tcBorders>
              <w:top w:val="single" w:sz="8" w:space="0" w:color="000000"/>
              <w:left w:val="single" w:sz="4" w:space="0" w:color="000000"/>
              <w:bottom w:val="single" w:sz="8" w:space="0" w:color="000000"/>
            </w:tcBorders>
            <w:shd w:val="clear" w:color="auto" w:fill="auto"/>
          </w:tcPr>
          <w:p w:rsidR="00C67B33" w:rsidRPr="00D00FFA" w:rsidRDefault="00C67B33" w:rsidP="00F15B1F">
            <w:pPr>
              <w:widowControl w:val="0"/>
              <w:spacing w:after="0"/>
              <w:rPr>
                <w:rFonts w:ascii="Times New Roman" w:hAnsi="Times New Roman" w:cs="Times New Roman"/>
                <w:bCs/>
                <w:sz w:val="24"/>
                <w:szCs w:val="24"/>
              </w:rPr>
            </w:pPr>
            <w:r w:rsidRPr="00D00FFA">
              <w:rPr>
                <w:rFonts w:ascii="Times New Roman" w:hAnsi="Times New Roman" w:cs="Times New Roman"/>
                <w:bCs/>
                <w:sz w:val="24"/>
                <w:szCs w:val="24"/>
              </w:rPr>
              <w:t>Реконструкц</w:t>
            </w:r>
            <w:r w:rsidR="0033620A">
              <w:rPr>
                <w:rFonts w:ascii="Times New Roman" w:hAnsi="Times New Roman" w:cs="Times New Roman"/>
                <w:bCs/>
                <w:sz w:val="24"/>
                <w:szCs w:val="24"/>
              </w:rPr>
              <w:t>ія артезіанської свердловини с.</w:t>
            </w:r>
            <w:r w:rsidRPr="00D00FFA">
              <w:rPr>
                <w:rFonts w:ascii="Times New Roman" w:hAnsi="Times New Roman" w:cs="Times New Roman"/>
                <w:bCs/>
                <w:sz w:val="24"/>
                <w:szCs w:val="24"/>
              </w:rPr>
              <w:t>Кучерявоволодимирівка</w:t>
            </w:r>
          </w:p>
        </w:tc>
        <w:tc>
          <w:tcPr>
            <w:tcW w:w="1598" w:type="dxa"/>
            <w:gridSpan w:val="3"/>
            <w:tcBorders>
              <w:top w:val="single" w:sz="8" w:space="0" w:color="000000"/>
              <w:left w:val="single" w:sz="4" w:space="0" w:color="000000"/>
              <w:bottom w:val="single" w:sz="8" w:space="0" w:color="000000"/>
            </w:tcBorders>
            <w:shd w:val="clear" w:color="auto" w:fill="auto"/>
            <w:vAlign w:val="center"/>
          </w:tcPr>
          <w:p w:rsidR="00C67B33" w:rsidRPr="00D00FFA" w:rsidRDefault="008904C8" w:rsidP="00F15B1F">
            <w:pPr>
              <w:widowControl w:val="0"/>
              <w:spacing w:after="0"/>
              <w:jc w:val="center"/>
              <w:rPr>
                <w:rFonts w:ascii="Times New Roman" w:hAnsi="Times New Roman" w:cs="Times New Roman"/>
                <w:bCs/>
              </w:rPr>
            </w:pPr>
            <w:r>
              <w:rPr>
                <w:rFonts w:ascii="Times New Roman" w:hAnsi="Times New Roman" w:cs="Times New Roman"/>
                <w:bCs/>
              </w:rPr>
              <w:t>2018</w:t>
            </w:r>
          </w:p>
        </w:tc>
        <w:tc>
          <w:tcPr>
            <w:tcW w:w="2505" w:type="dxa"/>
            <w:tcBorders>
              <w:top w:val="single" w:sz="8" w:space="0" w:color="000000"/>
              <w:left w:val="single" w:sz="4" w:space="0" w:color="000000"/>
              <w:bottom w:val="single" w:sz="8" w:space="0" w:color="000000"/>
            </w:tcBorders>
            <w:shd w:val="clear" w:color="auto" w:fill="auto"/>
            <w:vAlign w:val="center"/>
          </w:tcPr>
          <w:p w:rsidR="00C67B33" w:rsidRPr="00D00FFA" w:rsidRDefault="00C67B33" w:rsidP="00F15B1F">
            <w:pPr>
              <w:widowControl w:val="0"/>
              <w:spacing w:after="0"/>
              <w:jc w:val="center"/>
              <w:rPr>
                <w:rFonts w:ascii="Times New Roman" w:hAnsi="Times New Roman" w:cs="Times New Roman"/>
                <w:color w:val="000000"/>
              </w:rPr>
            </w:pPr>
            <w:r w:rsidRPr="00D00FFA">
              <w:rPr>
                <w:rFonts w:ascii="Times New Roman" w:hAnsi="Times New Roman" w:cs="Times New Roman"/>
                <w:color w:val="000000"/>
              </w:rPr>
              <w:t>Здійснення енергозберігаючих заходів</w:t>
            </w:r>
          </w:p>
        </w:tc>
        <w:tc>
          <w:tcPr>
            <w:tcW w:w="1590" w:type="dxa"/>
            <w:gridSpan w:val="4"/>
            <w:tcBorders>
              <w:top w:val="single" w:sz="4" w:space="0" w:color="000000"/>
              <w:left w:val="single" w:sz="4" w:space="0" w:color="000000"/>
              <w:bottom w:val="single" w:sz="4" w:space="0" w:color="000000"/>
            </w:tcBorders>
            <w:shd w:val="clear" w:color="auto" w:fill="auto"/>
            <w:vAlign w:val="center"/>
          </w:tcPr>
          <w:p w:rsidR="00C67B33" w:rsidRPr="00D00FFA" w:rsidRDefault="00C67B33" w:rsidP="00F15B1F">
            <w:pPr>
              <w:widowControl w:val="0"/>
              <w:spacing w:after="0"/>
              <w:jc w:val="center"/>
              <w:rPr>
                <w:rFonts w:ascii="Times New Roman" w:hAnsi="Times New Roman" w:cs="Times New Roman"/>
              </w:rPr>
            </w:pPr>
            <w:r w:rsidRPr="00D00FFA">
              <w:rPr>
                <w:rFonts w:ascii="Times New Roman" w:hAnsi="Times New Roman" w:cs="Times New Roman"/>
              </w:rPr>
              <w:t>В стадії розробки</w:t>
            </w:r>
          </w:p>
        </w:tc>
        <w:tc>
          <w:tcPr>
            <w:tcW w:w="1589" w:type="dxa"/>
            <w:gridSpan w:val="2"/>
            <w:tcBorders>
              <w:top w:val="single" w:sz="4" w:space="0" w:color="000000"/>
              <w:left w:val="single" w:sz="4" w:space="0" w:color="000000"/>
              <w:bottom w:val="single" w:sz="4" w:space="0" w:color="000000"/>
            </w:tcBorders>
            <w:shd w:val="clear" w:color="auto" w:fill="auto"/>
            <w:vAlign w:val="center"/>
          </w:tcPr>
          <w:p w:rsidR="00C67B33" w:rsidRPr="00D00FFA" w:rsidRDefault="00C67B33" w:rsidP="00F15B1F">
            <w:pPr>
              <w:widowControl w:val="0"/>
              <w:spacing w:after="0"/>
              <w:jc w:val="center"/>
              <w:rPr>
                <w:rFonts w:ascii="Times New Roman" w:hAnsi="Times New Roman" w:cs="Times New Roman"/>
              </w:rPr>
            </w:pPr>
            <w:r w:rsidRPr="00D00FFA">
              <w:rPr>
                <w:rFonts w:ascii="Times New Roman" w:hAnsi="Times New Roman" w:cs="Times New Roman"/>
              </w:rPr>
              <w:t>В стадії розробки</w:t>
            </w:r>
          </w:p>
        </w:tc>
        <w:tc>
          <w:tcPr>
            <w:tcW w:w="1622"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C67B33" w:rsidRPr="00D00FFA" w:rsidRDefault="00C67B33" w:rsidP="00F15B1F">
            <w:pPr>
              <w:widowControl w:val="0"/>
              <w:spacing w:after="0"/>
              <w:jc w:val="center"/>
              <w:rPr>
                <w:rFonts w:ascii="Times New Roman" w:hAnsi="Times New Roman" w:cs="Times New Roman"/>
              </w:rPr>
            </w:pPr>
            <w:r w:rsidRPr="00D00FFA">
              <w:rPr>
                <w:rFonts w:ascii="Times New Roman" w:hAnsi="Times New Roman" w:cs="Times New Roman"/>
              </w:rPr>
              <w:t>В стадії розробки</w:t>
            </w:r>
          </w:p>
        </w:tc>
      </w:tr>
      <w:tr w:rsidR="0032542A" w:rsidRPr="00D00FFA" w:rsidTr="005B397E">
        <w:trPr>
          <w:trHeight w:val="135"/>
        </w:trPr>
        <w:tc>
          <w:tcPr>
            <w:tcW w:w="682" w:type="dxa"/>
            <w:tcBorders>
              <w:top w:val="single" w:sz="8" w:space="0" w:color="000000"/>
              <w:left w:val="single" w:sz="8" w:space="0" w:color="000000"/>
              <w:bottom w:val="single" w:sz="8" w:space="0" w:color="000000"/>
            </w:tcBorders>
            <w:shd w:val="clear" w:color="auto" w:fill="auto"/>
            <w:vAlign w:val="center"/>
          </w:tcPr>
          <w:p w:rsidR="0032542A" w:rsidRDefault="0032542A" w:rsidP="00F15B1F">
            <w:pPr>
              <w:widowControl w:val="0"/>
              <w:spacing w:after="0"/>
              <w:jc w:val="center"/>
              <w:rPr>
                <w:rFonts w:ascii="Times New Roman" w:hAnsi="Times New Roman" w:cs="Times New Roman"/>
              </w:rPr>
            </w:pPr>
            <w:r>
              <w:rPr>
                <w:rFonts w:ascii="Times New Roman" w:hAnsi="Times New Roman" w:cs="Times New Roman"/>
              </w:rPr>
              <w:t>38</w:t>
            </w:r>
          </w:p>
        </w:tc>
        <w:tc>
          <w:tcPr>
            <w:tcW w:w="5212" w:type="dxa"/>
            <w:gridSpan w:val="2"/>
            <w:tcBorders>
              <w:top w:val="single" w:sz="8" w:space="0" w:color="000000"/>
              <w:left w:val="single" w:sz="4" w:space="0" w:color="000000"/>
              <w:bottom w:val="single" w:sz="8" w:space="0" w:color="000000"/>
            </w:tcBorders>
            <w:shd w:val="clear" w:color="auto" w:fill="auto"/>
          </w:tcPr>
          <w:p w:rsidR="0032542A" w:rsidRPr="00D00FFA" w:rsidRDefault="0032542A" w:rsidP="00F15B1F">
            <w:pPr>
              <w:widowControl w:val="0"/>
              <w:spacing w:after="0"/>
              <w:rPr>
                <w:rFonts w:ascii="Times New Roman" w:hAnsi="Times New Roman" w:cs="Times New Roman"/>
                <w:bCs/>
                <w:sz w:val="24"/>
                <w:szCs w:val="24"/>
              </w:rPr>
            </w:pPr>
            <w:r>
              <w:rPr>
                <w:rFonts w:ascii="Times New Roman" w:hAnsi="Times New Roman" w:cs="Times New Roman"/>
                <w:bCs/>
                <w:sz w:val="24"/>
                <w:szCs w:val="24"/>
              </w:rPr>
              <w:t>Реконструкція очисних споруд стічних вод в смт Чаплинка</w:t>
            </w:r>
          </w:p>
        </w:tc>
        <w:tc>
          <w:tcPr>
            <w:tcW w:w="1598" w:type="dxa"/>
            <w:gridSpan w:val="3"/>
            <w:tcBorders>
              <w:top w:val="single" w:sz="8" w:space="0" w:color="000000"/>
              <w:left w:val="single" w:sz="4" w:space="0" w:color="000000"/>
              <w:bottom w:val="single" w:sz="8" w:space="0" w:color="000000"/>
            </w:tcBorders>
            <w:shd w:val="clear" w:color="auto" w:fill="auto"/>
            <w:vAlign w:val="center"/>
          </w:tcPr>
          <w:p w:rsidR="0032542A" w:rsidRPr="00D00FFA" w:rsidRDefault="0032542A" w:rsidP="00F15B1F">
            <w:pPr>
              <w:widowControl w:val="0"/>
              <w:spacing w:after="0"/>
              <w:jc w:val="center"/>
              <w:rPr>
                <w:rFonts w:ascii="Times New Roman" w:hAnsi="Times New Roman" w:cs="Times New Roman"/>
                <w:bCs/>
              </w:rPr>
            </w:pPr>
            <w:r>
              <w:rPr>
                <w:rFonts w:ascii="Times New Roman" w:hAnsi="Times New Roman" w:cs="Times New Roman"/>
                <w:bCs/>
              </w:rPr>
              <w:t>2018</w:t>
            </w:r>
          </w:p>
        </w:tc>
        <w:tc>
          <w:tcPr>
            <w:tcW w:w="2505" w:type="dxa"/>
            <w:tcBorders>
              <w:top w:val="single" w:sz="8" w:space="0" w:color="000000"/>
              <w:left w:val="single" w:sz="4" w:space="0" w:color="000000"/>
              <w:bottom w:val="single" w:sz="8" w:space="0" w:color="000000"/>
            </w:tcBorders>
            <w:shd w:val="clear" w:color="auto" w:fill="auto"/>
            <w:vAlign w:val="center"/>
          </w:tcPr>
          <w:p w:rsidR="0032542A" w:rsidRPr="00D00FFA" w:rsidRDefault="0032542A" w:rsidP="00F078A7">
            <w:pPr>
              <w:widowControl w:val="0"/>
              <w:spacing w:after="0"/>
              <w:jc w:val="center"/>
              <w:rPr>
                <w:rFonts w:ascii="Times New Roman" w:hAnsi="Times New Roman" w:cs="Times New Roman"/>
                <w:color w:val="000000"/>
              </w:rPr>
            </w:pPr>
            <w:r w:rsidRPr="00D00FFA">
              <w:rPr>
                <w:rFonts w:ascii="Times New Roman" w:hAnsi="Times New Roman" w:cs="Times New Roman"/>
                <w:color w:val="000000"/>
              </w:rPr>
              <w:t>Мережа вуличного освітлення</w:t>
            </w:r>
          </w:p>
        </w:tc>
        <w:tc>
          <w:tcPr>
            <w:tcW w:w="1590" w:type="dxa"/>
            <w:gridSpan w:val="4"/>
            <w:tcBorders>
              <w:top w:val="single" w:sz="4" w:space="0" w:color="000000"/>
              <w:left w:val="single" w:sz="4" w:space="0" w:color="000000"/>
              <w:bottom w:val="single" w:sz="4" w:space="0" w:color="000000"/>
            </w:tcBorders>
            <w:shd w:val="clear" w:color="auto" w:fill="auto"/>
            <w:vAlign w:val="center"/>
          </w:tcPr>
          <w:p w:rsidR="0032542A" w:rsidRPr="00D00FFA" w:rsidRDefault="0032542A" w:rsidP="00F078A7">
            <w:pPr>
              <w:widowControl w:val="0"/>
              <w:spacing w:after="0"/>
              <w:jc w:val="center"/>
              <w:rPr>
                <w:rFonts w:ascii="Times New Roman" w:hAnsi="Times New Roman" w:cs="Times New Roman"/>
              </w:rPr>
            </w:pPr>
            <w:r>
              <w:rPr>
                <w:rFonts w:ascii="Times New Roman" w:hAnsi="Times New Roman" w:cs="Times New Roman"/>
              </w:rPr>
              <w:t>В стадії розробки</w:t>
            </w:r>
          </w:p>
        </w:tc>
        <w:tc>
          <w:tcPr>
            <w:tcW w:w="1589" w:type="dxa"/>
            <w:gridSpan w:val="2"/>
            <w:tcBorders>
              <w:top w:val="single" w:sz="4" w:space="0" w:color="000000"/>
              <w:left w:val="single" w:sz="4" w:space="0" w:color="000000"/>
              <w:bottom w:val="single" w:sz="4" w:space="0" w:color="000000"/>
            </w:tcBorders>
            <w:shd w:val="clear" w:color="auto" w:fill="auto"/>
            <w:vAlign w:val="center"/>
          </w:tcPr>
          <w:p w:rsidR="0032542A" w:rsidRPr="00D00FFA" w:rsidRDefault="0032542A" w:rsidP="00F078A7">
            <w:pPr>
              <w:widowControl w:val="0"/>
              <w:spacing w:after="0"/>
              <w:jc w:val="center"/>
              <w:rPr>
                <w:rFonts w:ascii="Times New Roman" w:hAnsi="Times New Roman" w:cs="Times New Roman"/>
              </w:rPr>
            </w:pPr>
            <w:r>
              <w:rPr>
                <w:rFonts w:ascii="Times New Roman" w:hAnsi="Times New Roman" w:cs="Times New Roman"/>
              </w:rPr>
              <w:t>В стадії розробки</w:t>
            </w:r>
          </w:p>
        </w:tc>
        <w:tc>
          <w:tcPr>
            <w:tcW w:w="1622"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32542A" w:rsidRPr="00D00FFA" w:rsidRDefault="0032542A" w:rsidP="00F078A7">
            <w:pPr>
              <w:widowControl w:val="0"/>
              <w:spacing w:after="0"/>
              <w:jc w:val="center"/>
              <w:rPr>
                <w:rFonts w:ascii="Times New Roman" w:hAnsi="Times New Roman" w:cs="Times New Roman"/>
              </w:rPr>
            </w:pPr>
            <w:r>
              <w:rPr>
                <w:rFonts w:ascii="Times New Roman" w:hAnsi="Times New Roman" w:cs="Times New Roman"/>
              </w:rPr>
              <w:t>В стадії розробки</w:t>
            </w:r>
          </w:p>
        </w:tc>
      </w:tr>
      <w:tr w:rsidR="0032542A" w:rsidRPr="00D00FFA" w:rsidTr="005B397E">
        <w:trPr>
          <w:trHeight w:val="135"/>
        </w:trPr>
        <w:tc>
          <w:tcPr>
            <w:tcW w:w="682" w:type="dxa"/>
            <w:tcBorders>
              <w:top w:val="single" w:sz="8" w:space="0" w:color="000000"/>
              <w:left w:val="single" w:sz="8" w:space="0" w:color="000000"/>
              <w:bottom w:val="single" w:sz="8" w:space="0" w:color="000000"/>
            </w:tcBorders>
            <w:shd w:val="clear" w:color="auto" w:fill="auto"/>
            <w:vAlign w:val="center"/>
          </w:tcPr>
          <w:p w:rsidR="0032542A" w:rsidRDefault="0032542A" w:rsidP="00F15B1F">
            <w:pPr>
              <w:widowControl w:val="0"/>
              <w:spacing w:after="0"/>
              <w:jc w:val="center"/>
              <w:rPr>
                <w:rFonts w:ascii="Times New Roman" w:hAnsi="Times New Roman" w:cs="Times New Roman"/>
              </w:rPr>
            </w:pPr>
            <w:r>
              <w:rPr>
                <w:rFonts w:ascii="Times New Roman" w:hAnsi="Times New Roman" w:cs="Times New Roman"/>
              </w:rPr>
              <w:t>39</w:t>
            </w:r>
          </w:p>
        </w:tc>
        <w:tc>
          <w:tcPr>
            <w:tcW w:w="5212" w:type="dxa"/>
            <w:gridSpan w:val="2"/>
            <w:tcBorders>
              <w:top w:val="single" w:sz="8" w:space="0" w:color="000000"/>
              <w:left w:val="single" w:sz="4" w:space="0" w:color="000000"/>
              <w:bottom w:val="single" w:sz="8" w:space="0" w:color="000000"/>
            </w:tcBorders>
            <w:shd w:val="clear" w:color="auto" w:fill="auto"/>
          </w:tcPr>
          <w:p w:rsidR="0032542A" w:rsidRDefault="0032542A" w:rsidP="00F15B1F">
            <w:pPr>
              <w:widowControl w:val="0"/>
              <w:spacing w:after="0"/>
              <w:rPr>
                <w:rFonts w:ascii="Times New Roman" w:hAnsi="Times New Roman" w:cs="Times New Roman"/>
                <w:bCs/>
                <w:sz w:val="24"/>
                <w:szCs w:val="24"/>
              </w:rPr>
            </w:pPr>
            <w:r>
              <w:rPr>
                <w:rFonts w:ascii="Times New Roman" w:hAnsi="Times New Roman" w:cs="Times New Roman"/>
                <w:bCs/>
                <w:sz w:val="24"/>
                <w:szCs w:val="24"/>
              </w:rPr>
              <w:t xml:space="preserve">Капітальний ремонт вуличного освітленн вул.Тимошенко, вул.Візгіна, вул.Миру в с.Першокостянтинівка </w:t>
            </w:r>
          </w:p>
        </w:tc>
        <w:tc>
          <w:tcPr>
            <w:tcW w:w="1598" w:type="dxa"/>
            <w:gridSpan w:val="3"/>
            <w:tcBorders>
              <w:top w:val="single" w:sz="8" w:space="0" w:color="000000"/>
              <w:left w:val="single" w:sz="4" w:space="0" w:color="000000"/>
              <w:bottom w:val="single" w:sz="8" w:space="0" w:color="000000"/>
            </w:tcBorders>
            <w:shd w:val="clear" w:color="auto" w:fill="auto"/>
            <w:vAlign w:val="center"/>
          </w:tcPr>
          <w:p w:rsidR="0032542A" w:rsidRPr="00D00FFA" w:rsidRDefault="0032542A" w:rsidP="00F15B1F">
            <w:pPr>
              <w:widowControl w:val="0"/>
              <w:spacing w:after="0"/>
              <w:jc w:val="center"/>
              <w:rPr>
                <w:rFonts w:ascii="Times New Roman" w:hAnsi="Times New Roman" w:cs="Times New Roman"/>
                <w:bCs/>
              </w:rPr>
            </w:pPr>
            <w:r>
              <w:rPr>
                <w:rFonts w:ascii="Times New Roman" w:hAnsi="Times New Roman" w:cs="Times New Roman"/>
                <w:bCs/>
              </w:rPr>
              <w:t>2018</w:t>
            </w:r>
          </w:p>
        </w:tc>
        <w:tc>
          <w:tcPr>
            <w:tcW w:w="2505" w:type="dxa"/>
            <w:tcBorders>
              <w:top w:val="single" w:sz="8" w:space="0" w:color="000000"/>
              <w:left w:val="single" w:sz="4" w:space="0" w:color="000000"/>
              <w:bottom w:val="single" w:sz="8" w:space="0" w:color="000000"/>
            </w:tcBorders>
            <w:shd w:val="clear" w:color="auto" w:fill="auto"/>
            <w:vAlign w:val="center"/>
          </w:tcPr>
          <w:p w:rsidR="0032542A" w:rsidRPr="00D00FFA" w:rsidRDefault="0032542A" w:rsidP="00F078A7">
            <w:pPr>
              <w:widowControl w:val="0"/>
              <w:spacing w:after="0"/>
              <w:jc w:val="center"/>
              <w:rPr>
                <w:rFonts w:ascii="Times New Roman" w:hAnsi="Times New Roman" w:cs="Times New Roman"/>
                <w:color w:val="000000"/>
              </w:rPr>
            </w:pPr>
            <w:r w:rsidRPr="00D00FFA">
              <w:rPr>
                <w:rFonts w:ascii="Times New Roman" w:hAnsi="Times New Roman" w:cs="Times New Roman"/>
                <w:color w:val="000000"/>
              </w:rPr>
              <w:t>Мережа вуличного освітлення</w:t>
            </w:r>
          </w:p>
        </w:tc>
        <w:tc>
          <w:tcPr>
            <w:tcW w:w="1590" w:type="dxa"/>
            <w:gridSpan w:val="4"/>
            <w:tcBorders>
              <w:top w:val="single" w:sz="4" w:space="0" w:color="000000"/>
              <w:left w:val="single" w:sz="4" w:space="0" w:color="000000"/>
              <w:bottom w:val="single" w:sz="4" w:space="0" w:color="000000"/>
            </w:tcBorders>
            <w:shd w:val="clear" w:color="auto" w:fill="auto"/>
            <w:vAlign w:val="center"/>
          </w:tcPr>
          <w:p w:rsidR="0032542A" w:rsidRPr="00D00FFA" w:rsidRDefault="0032542A" w:rsidP="00F078A7">
            <w:pPr>
              <w:widowControl w:val="0"/>
              <w:spacing w:after="0"/>
              <w:jc w:val="center"/>
              <w:rPr>
                <w:rFonts w:ascii="Times New Roman" w:hAnsi="Times New Roman" w:cs="Times New Roman"/>
              </w:rPr>
            </w:pPr>
            <w:r>
              <w:rPr>
                <w:rFonts w:ascii="Times New Roman" w:hAnsi="Times New Roman" w:cs="Times New Roman"/>
              </w:rPr>
              <w:t>В стадії розробки</w:t>
            </w:r>
          </w:p>
        </w:tc>
        <w:tc>
          <w:tcPr>
            <w:tcW w:w="1589" w:type="dxa"/>
            <w:gridSpan w:val="2"/>
            <w:tcBorders>
              <w:top w:val="single" w:sz="4" w:space="0" w:color="000000"/>
              <w:left w:val="single" w:sz="4" w:space="0" w:color="000000"/>
              <w:bottom w:val="single" w:sz="4" w:space="0" w:color="000000"/>
            </w:tcBorders>
            <w:shd w:val="clear" w:color="auto" w:fill="auto"/>
            <w:vAlign w:val="center"/>
          </w:tcPr>
          <w:p w:rsidR="0032542A" w:rsidRPr="00D00FFA" w:rsidRDefault="0032542A" w:rsidP="00F078A7">
            <w:pPr>
              <w:widowControl w:val="0"/>
              <w:spacing w:after="0"/>
              <w:jc w:val="center"/>
              <w:rPr>
                <w:rFonts w:ascii="Times New Roman" w:hAnsi="Times New Roman" w:cs="Times New Roman"/>
              </w:rPr>
            </w:pPr>
            <w:r>
              <w:rPr>
                <w:rFonts w:ascii="Times New Roman" w:hAnsi="Times New Roman" w:cs="Times New Roman"/>
              </w:rPr>
              <w:t>В стадії розробки</w:t>
            </w:r>
          </w:p>
        </w:tc>
        <w:tc>
          <w:tcPr>
            <w:tcW w:w="1622"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32542A" w:rsidRPr="00D00FFA" w:rsidRDefault="0032542A" w:rsidP="00F078A7">
            <w:pPr>
              <w:widowControl w:val="0"/>
              <w:spacing w:after="0"/>
              <w:jc w:val="center"/>
              <w:rPr>
                <w:rFonts w:ascii="Times New Roman" w:hAnsi="Times New Roman" w:cs="Times New Roman"/>
              </w:rPr>
            </w:pPr>
            <w:r>
              <w:rPr>
                <w:rFonts w:ascii="Times New Roman" w:hAnsi="Times New Roman" w:cs="Times New Roman"/>
              </w:rPr>
              <w:t>В стадії розробки</w:t>
            </w:r>
          </w:p>
        </w:tc>
      </w:tr>
      <w:tr w:rsidR="0032542A" w:rsidRPr="00D00FFA" w:rsidTr="005B397E">
        <w:trPr>
          <w:trHeight w:val="135"/>
        </w:trPr>
        <w:tc>
          <w:tcPr>
            <w:tcW w:w="682" w:type="dxa"/>
            <w:tcBorders>
              <w:top w:val="single" w:sz="8" w:space="0" w:color="000000"/>
              <w:left w:val="single" w:sz="8" w:space="0" w:color="000000"/>
              <w:bottom w:val="single" w:sz="8" w:space="0" w:color="000000"/>
            </w:tcBorders>
            <w:shd w:val="clear" w:color="auto" w:fill="auto"/>
            <w:vAlign w:val="center"/>
          </w:tcPr>
          <w:p w:rsidR="0032542A" w:rsidRDefault="0032542A" w:rsidP="00F15B1F">
            <w:pPr>
              <w:widowControl w:val="0"/>
              <w:spacing w:after="0"/>
              <w:jc w:val="center"/>
              <w:rPr>
                <w:rFonts w:ascii="Times New Roman" w:hAnsi="Times New Roman" w:cs="Times New Roman"/>
              </w:rPr>
            </w:pPr>
            <w:r>
              <w:rPr>
                <w:rFonts w:ascii="Times New Roman" w:hAnsi="Times New Roman" w:cs="Times New Roman"/>
              </w:rPr>
              <w:t>40</w:t>
            </w:r>
          </w:p>
        </w:tc>
        <w:tc>
          <w:tcPr>
            <w:tcW w:w="5212" w:type="dxa"/>
            <w:gridSpan w:val="2"/>
            <w:tcBorders>
              <w:top w:val="single" w:sz="8" w:space="0" w:color="000000"/>
              <w:left w:val="single" w:sz="4" w:space="0" w:color="000000"/>
              <w:bottom w:val="single" w:sz="8" w:space="0" w:color="000000"/>
            </w:tcBorders>
            <w:shd w:val="clear" w:color="auto" w:fill="auto"/>
          </w:tcPr>
          <w:p w:rsidR="0032542A" w:rsidRDefault="0032542A" w:rsidP="00F15B1F">
            <w:pPr>
              <w:widowControl w:val="0"/>
              <w:spacing w:after="0"/>
              <w:rPr>
                <w:rFonts w:ascii="Times New Roman" w:hAnsi="Times New Roman" w:cs="Times New Roman"/>
                <w:bCs/>
                <w:sz w:val="24"/>
                <w:szCs w:val="24"/>
              </w:rPr>
            </w:pPr>
            <w:r>
              <w:rPr>
                <w:rFonts w:ascii="Times New Roman" w:hAnsi="Times New Roman" w:cs="Times New Roman"/>
                <w:bCs/>
                <w:sz w:val="24"/>
                <w:szCs w:val="24"/>
              </w:rPr>
              <w:t>Капітальний ремонт вуличного освітлення вул.Зелена, вул.Степова в с.Андріївка</w:t>
            </w:r>
          </w:p>
        </w:tc>
        <w:tc>
          <w:tcPr>
            <w:tcW w:w="1598" w:type="dxa"/>
            <w:gridSpan w:val="3"/>
            <w:tcBorders>
              <w:top w:val="single" w:sz="8" w:space="0" w:color="000000"/>
              <w:left w:val="single" w:sz="4" w:space="0" w:color="000000"/>
              <w:bottom w:val="single" w:sz="8" w:space="0" w:color="000000"/>
            </w:tcBorders>
            <w:shd w:val="clear" w:color="auto" w:fill="auto"/>
            <w:vAlign w:val="center"/>
          </w:tcPr>
          <w:p w:rsidR="0032542A" w:rsidRPr="00D00FFA" w:rsidRDefault="0032542A" w:rsidP="00F15B1F">
            <w:pPr>
              <w:widowControl w:val="0"/>
              <w:spacing w:after="0"/>
              <w:jc w:val="center"/>
              <w:rPr>
                <w:rFonts w:ascii="Times New Roman" w:hAnsi="Times New Roman" w:cs="Times New Roman"/>
                <w:bCs/>
              </w:rPr>
            </w:pPr>
            <w:r>
              <w:rPr>
                <w:rFonts w:ascii="Times New Roman" w:hAnsi="Times New Roman" w:cs="Times New Roman"/>
                <w:bCs/>
              </w:rPr>
              <w:t>2018</w:t>
            </w:r>
          </w:p>
        </w:tc>
        <w:tc>
          <w:tcPr>
            <w:tcW w:w="2505" w:type="dxa"/>
            <w:tcBorders>
              <w:top w:val="single" w:sz="8" w:space="0" w:color="000000"/>
              <w:left w:val="single" w:sz="4" w:space="0" w:color="000000"/>
              <w:bottom w:val="single" w:sz="8" w:space="0" w:color="000000"/>
            </w:tcBorders>
            <w:shd w:val="clear" w:color="auto" w:fill="auto"/>
            <w:vAlign w:val="center"/>
          </w:tcPr>
          <w:p w:rsidR="0032542A" w:rsidRPr="00D00FFA" w:rsidRDefault="0032542A" w:rsidP="00F078A7">
            <w:pPr>
              <w:widowControl w:val="0"/>
              <w:spacing w:after="0"/>
              <w:jc w:val="center"/>
              <w:rPr>
                <w:rFonts w:ascii="Times New Roman" w:hAnsi="Times New Roman" w:cs="Times New Roman"/>
                <w:color w:val="000000"/>
              </w:rPr>
            </w:pPr>
            <w:r w:rsidRPr="00D00FFA">
              <w:rPr>
                <w:rFonts w:ascii="Times New Roman" w:hAnsi="Times New Roman" w:cs="Times New Roman"/>
                <w:color w:val="000000"/>
              </w:rPr>
              <w:t>Мережа вуличного освітлення</w:t>
            </w:r>
          </w:p>
        </w:tc>
        <w:tc>
          <w:tcPr>
            <w:tcW w:w="1590" w:type="dxa"/>
            <w:gridSpan w:val="4"/>
            <w:tcBorders>
              <w:top w:val="single" w:sz="4" w:space="0" w:color="000000"/>
              <w:left w:val="single" w:sz="4" w:space="0" w:color="000000"/>
              <w:bottom w:val="single" w:sz="4" w:space="0" w:color="000000"/>
            </w:tcBorders>
            <w:shd w:val="clear" w:color="auto" w:fill="auto"/>
            <w:vAlign w:val="center"/>
          </w:tcPr>
          <w:p w:rsidR="0032542A" w:rsidRPr="00D00FFA" w:rsidRDefault="0032542A" w:rsidP="00F078A7">
            <w:pPr>
              <w:widowControl w:val="0"/>
              <w:spacing w:after="0"/>
              <w:jc w:val="center"/>
              <w:rPr>
                <w:rFonts w:ascii="Times New Roman" w:hAnsi="Times New Roman" w:cs="Times New Roman"/>
              </w:rPr>
            </w:pPr>
            <w:r>
              <w:rPr>
                <w:rFonts w:ascii="Times New Roman" w:hAnsi="Times New Roman" w:cs="Times New Roman"/>
              </w:rPr>
              <w:t>В стадії розробки</w:t>
            </w:r>
          </w:p>
        </w:tc>
        <w:tc>
          <w:tcPr>
            <w:tcW w:w="1589" w:type="dxa"/>
            <w:gridSpan w:val="2"/>
            <w:tcBorders>
              <w:top w:val="single" w:sz="4" w:space="0" w:color="000000"/>
              <w:left w:val="single" w:sz="4" w:space="0" w:color="000000"/>
              <w:bottom w:val="single" w:sz="4" w:space="0" w:color="000000"/>
            </w:tcBorders>
            <w:shd w:val="clear" w:color="auto" w:fill="auto"/>
            <w:vAlign w:val="center"/>
          </w:tcPr>
          <w:p w:rsidR="0032542A" w:rsidRPr="00D00FFA" w:rsidRDefault="0032542A" w:rsidP="00F078A7">
            <w:pPr>
              <w:widowControl w:val="0"/>
              <w:spacing w:after="0"/>
              <w:jc w:val="center"/>
              <w:rPr>
                <w:rFonts w:ascii="Times New Roman" w:hAnsi="Times New Roman" w:cs="Times New Roman"/>
              </w:rPr>
            </w:pPr>
            <w:r>
              <w:rPr>
                <w:rFonts w:ascii="Times New Roman" w:hAnsi="Times New Roman" w:cs="Times New Roman"/>
              </w:rPr>
              <w:t>В стадії розробки</w:t>
            </w:r>
          </w:p>
        </w:tc>
        <w:tc>
          <w:tcPr>
            <w:tcW w:w="1622"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32542A" w:rsidRPr="00D00FFA" w:rsidRDefault="0032542A" w:rsidP="00F078A7">
            <w:pPr>
              <w:widowControl w:val="0"/>
              <w:spacing w:after="0"/>
              <w:jc w:val="center"/>
              <w:rPr>
                <w:rFonts w:ascii="Times New Roman" w:hAnsi="Times New Roman" w:cs="Times New Roman"/>
              </w:rPr>
            </w:pPr>
            <w:r>
              <w:rPr>
                <w:rFonts w:ascii="Times New Roman" w:hAnsi="Times New Roman" w:cs="Times New Roman"/>
              </w:rPr>
              <w:t>В стадії розробки</w:t>
            </w:r>
          </w:p>
        </w:tc>
      </w:tr>
      <w:tr w:rsidR="00C67B33" w:rsidRPr="00D00FFA" w:rsidTr="005B397E">
        <w:trPr>
          <w:trHeight w:val="135"/>
        </w:trPr>
        <w:tc>
          <w:tcPr>
            <w:tcW w:w="682" w:type="dxa"/>
            <w:tcBorders>
              <w:top w:val="single" w:sz="8" w:space="0" w:color="000000"/>
              <w:left w:val="single" w:sz="8" w:space="0" w:color="000000"/>
              <w:bottom w:val="single" w:sz="8" w:space="0" w:color="000000"/>
            </w:tcBorders>
            <w:shd w:val="clear" w:color="auto" w:fill="auto"/>
            <w:vAlign w:val="center"/>
          </w:tcPr>
          <w:p w:rsidR="00C67B33" w:rsidRPr="00D00FFA" w:rsidRDefault="00C67B33" w:rsidP="00F15B1F">
            <w:pPr>
              <w:widowControl w:val="0"/>
              <w:spacing w:after="0"/>
              <w:jc w:val="center"/>
              <w:rPr>
                <w:rFonts w:ascii="Times New Roman" w:hAnsi="Times New Roman" w:cs="Times New Roman"/>
              </w:rPr>
            </w:pPr>
            <w:r w:rsidRPr="00D00FFA">
              <w:rPr>
                <w:rFonts w:ascii="Times New Roman" w:hAnsi="Times New Roman" w:cs="Times New Roman"/>
              </w:rPr>
              <w:t>4</w:t>
            </w:r>
            <w:r w:rsidR="008904C8">
              <w:rPr>
                <w:rFonts w:ascii="Times New Roman" w:hAnsi="Times New Roman" w:cs="Times New Roman"/>
              </w:rPr>
              <w:t>1</w:t>
            </w:r>
          </w:p>
        </w:tc>
        <w:tc>
          <w:tcPr>
            <w:tcW w:w="5212" w:type="dxa"/>
            <w:gridSpan w:val="2"/>
            <w:tcBorders>
              <w:top w:val="single" w:sz="8" w:space="0" w:color="000000"/>
              <w:left w:val="single" w:sz="4" w:space="0" w:color="000000"/>
              <w:bottom w:val="single" w:sz="8" w:space="0" w:color="000000"/>
            </w:tcBorders>
            <w:shd w:val="clear" w:color="auto" w:fill="auto"/>
          </w:tcPr>
          <w:p w:rsidR="00C67B33" w:rsidRPr="00D00FFA" w:rsidRDefault="00C67B33" w:rsidP="008904C8">
            <w:pPr>
              <w:widowControl w:val="0"/>
              <w:spacing w:after="0"/>
              <w:rPr>
                <w:rFonts w:ascii="Times New Roman" w:hAnsi="Times New Roman" w:cs="Times New Roman"/>
                <w:bCs/>
                <w:sz w:val="24"/>
                <w:szCs w:val="24"/>
              </w:rPr>
            </w:pPr>
            <w:r w:rsidRPr="00D00FFA">
              <w:rPr>
                <w:rFonts w:ascii="Times New Roman" w:hAnsi="Times New Roman" w:cs="Times New Roman"/>
                <w:bCs/>
                <w:sz w:val="24"/>
                <w:szCs w:val="24"/>
              </w:rPr>
              <w:t>Капітальний ремонт вуличного освітле</w:t>
            </w:r>
            <w:r w:rsidR="008904C8">
              <w:rPr>
                <w:rFonts w:ascii="Times New Roman" w:hAnsi="Times New Roman" w:cs="Times New Roman"/>
                <w:bCs/>
                <w:sz w:val="24"/>
                <w:szCs w:val="24"/>
              </w:rPr>
              <w:t>ння вул. Торгова,</w:t>
            </w:r>
            <w:r w:rsidRPr="00D00FFA">
              <w:rPr>
                <w:rFonts w:ascii="Times New Roman" w:hAnsi="Times New Roman" w:cs="Times New Roman"/>
                <w:bCs/>
                <w:sz w:val="24"/>
                <w:szCs w:val="24"/>
              </w:rPr>
              <w:t xml:space="preserve"> </w:t>
            </w:r>
            <w:r w:rsidR="008904C8">
              <w:rPr>
                <w:rFonts w:ascii="Times New Roman" w:hAnsi="Times New Roman" w:cs="Times New Roman"/>
                <w:bCs/>
                <w:sz w:val="24"/>
                <w:szCs w:val="24"/>
              </w:rPr>
              <w:t>вул.</w:t>
            </w:r>
            <w:r w:rsidRPr="00D00FFA">
              <w:rPr>
                <w:rFonts w:ascii="Times New Roman" w:hAnsi="Times New Roman" w:cs="Times New Roman"/>
                <w:bCs/>
                <w:sz w:val="24"/>
                <w:szCs w:val="24"/>
              </w:rPr>
              <w:t xml:space="preserve">Кримська, </w:t>
            </w:r>
            <w:r w:rsidR="008904C8">
              <w:rPr>
                <w:rFonts w:ascii="Times New Roman" w:hAnsi="Times New Roman" w:cs="Times New Roman"/>
                <w:bCs/>
                <w:sz w:val="24"/>
                <w:szCs w:val="24"/>
              </w:rPr>
              <w:t>вул.</w:t>
            </w:r>
            <w:r w:rsidRPr="00D00FFA">
              <w:rPr>
                <w:rFonts w:ascii="Times New Roman" w:hAnsi="Times New Roman" w:cs="Times New Roman"/>
                <w:bCs/>
                <w:sz w:val="24"/>
                <w:szCs w:val="24"/>
              </w:rPr>
              <w:t xml:space="preserve">Миру, </w:t>
            </w:r>
            <w:r w:rsidR="008904C8">
              <w:rPr>
                <w:rFonts w:ascii="Times New Roman" w:hAnsi="Times New Roman" w:cs="Times New Roman"/>
                <w:bCs/>
                <w:sz w:val="24"/>
                <w:szCs w:val="24"/>
              </w:rPr>
              <w:t>вул.Українська, вул.</w:t>
            </w:r>
            <w:r w:rsidRPr="00D00FFA">
              <w:rPr>
                <w:rFonts w:ascii="Times New Roman" w:hAnsi="Times New Roman" w:cs="Times New Roman"/>
                <w:bCs/>
                <w:sz w:val="24"/>
                <w:szCs w:val="24"/>
              </w:rPr>
              <w:t xml:space="preserve">Степова, </w:t>
            </w:r>
            <w:r w:rsidR="008904C8">
              <w:rPr>
                <w:rFonts w:ascii="Times New Roman" w:hAnsi="Times New Roman" w:cs="Times New Roman"/>
                <w:bCs/>
                <w:sz w:val="24"/>
                <w:szCs w:val="24"/>
              </w:rPr>
              <w:t>вул.Торгова</w:t>
            </w:r>
            <w:r w:rsidRPr="00D00FFA">
              <w:rPr>
                <w:rFonts w:ascii="Times New Roman" w:hAnsi="Times New Roman" w:cs="Times New Roman"/>
                <w:bCs/>
                <w:sz w:val="24"/>
                <w:szCs w:val="24"/>
              </w:rPr>
              <w:t xml:space="preserve"> в с. Балтазарівка  </w:t>
            </w:r>
          </w:p>
        </w:tc>
        <w:tc>
          <w:tcPr>
            <w:tcW w:w="1598" w:type="dxa"/>
            <w:gridSpan w:val="3"/>
            <w:tcBorders>
              <w:top w:val="single" w:sz="8" w:space="0" w:color="000000"/>
              <w:left w:val="single" w:sz="4" w:space="0" w:color="000000"/>
              <w:bottom w:val="single" w:sz="8" w:space="0" w:color="000000"/>
            </w:tcBorders>
            <w:shd w:val="clear" w:color="auto" w:fill="auto"/>
            <w:vAlign w:val="center"/>
          </w:tcPr>
          <w:p w:rsidR="00C67B33" w:rsidRPr="00D00FFA" w:rsidRDefault="00C67B33" w:rsidP="008904C8">
            <w:pPr>
              <w:widowControl w:val="0"/>
              <w:spacing w:after="0"/>
              <w:jc w:val="center"/>
              <w:rPr>
                <w:rFonts w:ascii="Times New Roman" w:hAnsi="Times New Roman" w:cs="Times New Roman"/>
                <w:bCs/>
              </w:rPr>
            </w:pPr>
            <w:r w:rsidRPr="00D00FFA">
              <w:rPr>
                <w:rFonts w:ascii="Times New Roman" w:hAnsi="Times New Roman" w:cs="Times New Roman"/>
                <w:bCs/>
              </w:rPr>
              <w:t>201</w:t>
            </w:r>
            <w:r w:rsidR="008904C8">
              <w:rPr>
                <w:rFonts w:ascii="Times New Roman" w:hAnsi="Times New Roman" w:cs="Times New Roman"/>
                <w:bCs/>
              </w:rPr>
              <w:t>8</w:t>
            </w:r>
          </w:p>
        </w:tc>
        <w:tc>
          <w:tcPr>
            <w:tcW w:w="2505" w:type="dxa"/>
            <w:tcBorders>
              <w:top w:val="single" w:sz="8" w:space="0" w:color="000000"/>
              <w:left w:val="single" w:sz="4" w:space="0" w:color="000000"/>
              <w:bottom w:val="single" w:sz="8" w:space="0" w:color="000000"/>
            </w:tcBorders>
            <w:shd w:val="clear" w:color="auto" w:fill="auto"/>
            <w:vAlign w:val="center"/>
          </w:tcPr>
          <w:p w:rsidR="00C67B33" w:rsidRPr="00D00FFA" w:rsidRDefault="00C67B33" w:rsidP="00F15B1F">
            <w:pPr>
              <w:widowControl w:val="0"/>
              <w:spacing w:after="0"/>
              <w:jc w:val="center"/>
              <w:rPr>
                <w:rFonts w:ascii="Times New Roman" w:hAnsi="Times New Roman" w:cs="Times New Roman"/>
                <w:color w:val="000000"/>
              </w:rPr>
            </w:pPr>
            <w:r w:rsidRPr="00D00FFA">
              <w:rPr>
                <w:rFonts w:ascii="Times New Roman" w:hAnsi="Times New Roman" w:cs="Times New Roman"/>
                <w:color w:val="000000"/>
              </w:rPr>
              <w:t>Мережа вуличного освітлення</w:t>
            </w:r>
          </w:p>
        </w:tc>
        <w:tc>
          <w:tcPr>
            <w:tcW w:w="1590" w:type="dxa"/>
            <w:gridSpan w:val="4"/>
            <w:tcBorders>
              <w:top w:val="single" w:sz="4" w:space="0" w:color="000000"/>
              <w:left w:val="single" w:sz="4" w:space="0" w:color="000000"/>
              <w:bottom w:val="single" w:sz="4" w:space="0" w:color="000000"/>
            </w:tcBorders>
            <w:shd w:val="clear" w:color="auto" w:fill="auto"/>
            <w:vAlign w:val="center"/>
          </w:tcPr>
          <w:p w:rsidR="00C67B33" w:rsidRPr="00D00FFA" w:rsidRDefault="00C67B33" w:rsidP="00F15B1F">
            <w:pPr>
              <w:widowControl w:val="0"/>
              <w:spacing w:after="0"/>
              <w:jc w:val="center"/>
              <w:rPr>
                <w:rFonts w:ascii="Times New Roman" w:hAnsi="Times New Roman" w:cs="Times New Roman"/>
              </w:rPr>
            </w:pPr>
            <w:r>
              <w:rPr>
                <w:rFonts w:ascii="Times New Roman" w:hAnsi="Times New Roman" w:cs="Times New Roman"/>
              </w:rPr>
              <w:t>В стадії розробки</w:t>
            </w:r>
          </w:p>
        </w:tc>
        <w:tc>
          <w:tcPr>
            <w:tcW w:w="1589" w:type="dxa"/>
            <w:gridSpan w:val="2"/>
            <w:tcBorders>
              <w:top w:val="single" w:sz="4" w:space="0" w:color="000000"/>
              <w:left w:val="single" w:sz="4" w:space="0" w:color="000000"/>
              <w:bottom w:val="single" w:sz="4" w:space="0" w:color="000000"/>
            </w:tcBorders>
            <w:shd w:val="clear" w:color="auto" w:fill="auto"/>
            <w:vAlign w:val="center"/>
          </w:tcPr>
          <w:p w:rsidR="00C67B33" w:rsidRPr="00D00FFA" w:rsidRDefault="00C67B33" w:rsidP="00F15B1F">
            <w:pPr>
              <w:widowControl w:val="0"/>
              <w:spacing w:after="0"/>
              <w:jc w:val="center"/>
              <w:rPr>
                <w:rFonts w:ascii="Times New Roman" w:hAnsi="Times New Roman" w:cs="Times New Roman"/>
              </w:rPr>
            </w:pPr>
            <w:r>
              <w:rPr>
                <w:rFonts w:ascii="Times New Roman" w:hAnsi="Times New Roman" w:cs="Times New Roman"/>
              </w:rPr>
              <w:t>В стадії розробки</w:t>
            </w:r>
          </w:p>
        </w:tc>
        <w:tc>
          <w:tcPr>
            <w:tcW w:w="1622"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C67B33" w:rsidRPr="00D00FFA" w:rsidRDefault="00C67B33" w:rsidP="00F15B1F">
            <w:pPr>
              <w:widowControl w:val="0"/>
              <w:spacing w:after="0"/>
              <w:jc w:val="center"/>
              <w:rPr>
                <w:rFonts w:ascii="Times New Roman" w:hAnsi="Times New Roman" w:cs="Times New Roman"/>
              </w:rPr>
            </w:pPr>
            <w:r>
              <w:rPr>
                <w:rFonts w:ascii="Times New Roman" w:hAnsi="Times New Roman" w:cs="Times New Roman"/>
              </w:rPr>
              <w:t>В стадії розробки</w:t>
            </w:r>
          </w:p>
        </w:tc>
      </w:tr>
      <w:tr w:rsidR="00C67B33" w:rsidRPr="00D00FFA" w:rsidTr="005B397E">
        <w:trPr>
          <w:trHeight w:val="135"/>
        </w:trPr>
        <w:tc>
          <w:tcPr>
            <w:tcW w:w="682" w:type="dxa"/>
            <w:tcBorders>
              <w:top w:val="single" w:sz="8" w:space="0" w:color="000000"/>
              <w:left w:val="single" w:sz="8" w:space="0" w:color="000000"/>
              <w:bottom w:val="single" w:sz="8" w:space="0" w:color="000000"/>
            </w:tcBorders>
            <w:shd w:val="clear" w:color="auto" w:fill="auto"/>
            <w:vAlign w:val="center"/>
          </w:tcPr>
          <w:p w:rsidR="00C67B33" w:rsidRPr="00D00FFA" w:rsidRDefault="0032542A" w:rsidP="00F15B1F">
            <w:pPr>
              <w:widowControl w:val="0"/>
              <w:spacing w:after="0"/>
              <w:jc w:val="center"/>
              <w:rPr>
                <w:rFonts w:ascii="Times New Roman" w:hAnsi="Times New Roman" w:cs="Times New Roman"/>
              </w:rPr>
            </w:pPr>
            <w:r>
              <w:rPr>
                <w:rFonts w:ascii="Times New Roman" w:hAnsi="Times New Roman" w:cs="Times New Roman"/>
              </w:rPr>
              <w:t>42</w:t>
            </w:r>
          </w:p>
        </w:tc>
        <w:tc>
          <w:tcPr>
            <w:tcW w:w="5212" w:type="dxa"/>
            <w:gridSpan w:val="2"/>
            <w:tcBorders>
              <w:top w:val="single" w:sz="8" w:space="0" w:color="000000"/>
              <w:left w:val="single" w:sz="4" w:space="0" w:color="000000"/>
              <w:bottom w:val="single" w:sz="8" w:space="0" w:color="000000"/>
            </w:tcBorders>
            <w:shd w:val="clear" w:color="auto" w:fill="auto"/>
          </w:tcPr>
          <w:p w:rsidR="00C67B33" w:rsidRPr="00D00FFA" w:rsidRDefault="00C67B33" w:rsidP="00FF4F15">
            <w:pPr>
              <w:widowControl w:val="0"/>
              <w:spacing w:after="0"/>
              <w:rPr>
                <w:rFonts w:ascii="Times New Roman" w:hAnsi="Times New Roman" w:cs="Times New Roman"/>
                <w:bCs/>
                <w:sz w:val="24"/>
                <w:szCs w:val="24"/>
              </w:rPr>
            </w:pPr>
            <w:r w:rsidRPr="00D00FFA">
              <w:rPr>
                <w:rFonts w:ascii="Times New Roman" w:hAnsi="Times New Roman" w:cs="Times New Roman"/>
                <w:bCs/>
                <w:sz w:val="24"/>
                <w:szCs w:val="24"/>
              </w:rPr>
              <w:t>Капітальний р</w:t>
            </w:r>
            <w:r w:rsidR="00FF4F15">
              <w:rPr>
                <w:rFonts w:ascii="Times New Roman" w:hAnsi="Times New Roman" w:cs="Times New Roman"/>
                <w:bCs/>
                <w:sz w:val="24"/>
                <w:szCs w:val="24"/>
              </w:rPr>
              <w:t>емонт вуличного освітлення вул.</w:t>
            </w:r>
            <w:r w:rsidRPr="00D00FFA">
              <w:rPr>
                <w:rFonts w:ascii="Times New Roman" w:hAnsi="Times New Roman" w:cs="Times New Roman"/>
                <w:bCs/>
                <w:sz w:val="24"/>
                <w:szCs w:val="24"/>
              </w:rPr>
              <w:t xml:space="preserve"> </w:t>
            </w:r>
            <w:r w:rsidR="00FF4F15">
              <w:rPr>
                <w:rFonts w:ascii="Times New Roman" w:hAnsi="Times New Roman" w:cs="Times New Roman"/>
                <w:bCs/>
                <w:sz w:val="24"/>
                <w:szCs w:val="24"/>
              </w:rPr>
              <w:t>Миру</w:t>
            </w:r>
            <w:r w:rsidRPr="00D00FFA">
              <w:rPr>
                <w:rFonts w:ascii="Times New Roman" w:hAnsi="Times New Roman" w:cs="Times New Roman"/>
                <w:bCs/>
                <w:sz w:val="24"/>
                <w:szCs w:val="24"/>
              </w:rPr>
              <w:t xml:space="preserve"> в с. Магдалинівка</w:t>
            </w:r>
          </w:p>
        </w:tc>
        <w:tc>
          <w:tcPr>
            <w:tcW w:w="1598" w:type="dxa"/>
            <w:gridSpan w:val="3"/>
            <w:tcBorders>
              <w:top w:val="single" w:sz="8" w:space="0" w:color="000000"/>
              <w:left w:val="single" w:sz="4" w:space="0" w:color="000000"/>
              <w:bottom w:val="single" w:sz="8" w:space="0" w:color="000000"/>
            </w:tcBorders>
            <w:shd w:val="clear" w:color="auto" w:fill="auto"/>
            <w:vAlign w:val="center"/>
          </w:tcPr>
          <w:p w:rsidR="00C67B33" w:rsidRPr="00D00FFA" w:rsidRDefault="00C67B33" w:rsidP="0032542A">
            <w:pPr>
              <w:widowControl w:val="0"/>
              <w:spacing w:after="0"/>
              <w:jc w:val="center"/>
              <w:rPr>
                <w:rFonts w:ascii="Times New Roman" w:hAnsi="Times New Roman" w:cs="Times New Roman"/>
                <w:bCs/>
              </w:rPr>
            </w:pPr>
            <w:r w:rsidRPr="00D00FFA">
              <w:rPr>
                <w:rFonts w:ascii="Times New Roman" w:hAnsi="Times New Roman" w:cs="Times New Roman"/>
                <w:bCs/>
              </w:rPr>
              <w:t>201</w:t>
            </w:r>
            <w:r w:rsidR="0032542A">
              <w:rPr>
                <w:rFonts w:ascii="Times New Roman" w:hAnsi="Times New Roman" w:cs="Times New Roman"/>
                <w:bCs/>
              </w:rPr>
              <w:t>8</w:t>
            </w:r>
          </w:p>
        </w:tc>
        <w:tc>
          <w:tcPr>
            <w:tcW w:w="2505" w:type="dxa"/>
            <w:tcBorders>
              <w:top w:val="single" w:sz="8" w:space="0" w:color="000000"/>
              <w:left w:val="single" w:sz="4" w:space="0" w:color="000000"/>
              <w:bottom w:val="single" w:sz="8" w:space="0" w:color="000000"/>
            </w:tcBorders>
            <w:shd w:val="clear" w:color="auto" w:fill="auto"/>
            <w:vAlign w:val="center"/>
          </w:tcPr>
          <w:p w:rsidR="00C67B33" w:rsidRPr="00D00FFA" w:rsidRDefault="00C67B33" w:rsidP="00F15B1F">
            <w:pPr>
              <w:widowControl w:val="0"/>
              <w:spacing w:after="0"/>
              <w:jc w:val="center"/>
              <w:rPr>
                <w:rFonts w:ascii="Times New Roman" w:hAnsi="Times New Roman" w:cs="Times New Roman"/>
                <w:color w:val="000000"/>
              </w:rPr>
            </w:pPr>
            <w:r w:rsidRPr="00D00FFA">
              <w:rPr>
                <w:rFonts w:ascii="Times New Roman" w:hAnsi="Times New Roman" w:cs="Times New Roman"/>
                <w:color w:val="000000"/>
              </w:rPr>
              <w:t>Мережа вуличного освітлення</w:t>
            </w:r>
          </w:p>
        </w:tc>
        <w:tc>
          <w:tcPr>
            <w:tcW w:w="1590" w:type="dxa"/>
            <w:gridSpan w:val="4"/>
            <w:tcBorders>
              <w:top w:val="single" w:sz="4" w:space="0" w:color="000000"/>
              <w:left w:val="single" w:sz="4" w:space="0" w:color="000000"/>
              <w:bottom w:val="single" w:sz="4" w:space="0" w:color="000000"/>
            </w:tcBorders>
            <w:shd w:val="clear" w:color="auto" w:fill="auto"/>
            <w:vAlign w:val="center"/>
          </w:tcPr>
          <w:p w:rsidR="00C67B33" w:rsidRPr="00D00FFA" w:rsidRDefault="00C67B33" w:rsidP="00F15B1F">
            <w:pPr>
              <w:widowControl w:val="0"/>
              <w:spacing w:after="0"/>
              <w:jc w:val="center"/>
              <w:rPr>
                <w:rFonts w:ascii="Times New Roman" w:hAnsi="Times New Roman" w:cs="Times New Roman"/>
              </w:rPr>
            </w:pPr>
            <w:r>
              <w:rPr>
                <w:rFonts w:ascii="Times New Roman" w:hAnsi="Times New Roman" w:cs="Times New Roman"/>
              </w:rPr>
              <w:t>В стадії розробки</w:t>
            </w:r>
          </w:p>
        </w:tc>
        <w:tc>
          <w:tcPr>
            <w:tcW w:w="1589" w:type="dxa"/>
            <w:gridSpan w:val="2"/>
            <w:tcBorders>
              <w:top w:val="single" w:sz="4" w:space="0" w:color="000000"/>
              <w:left w:val="single" w:sz="4" w:space="0" w:color="000000"/>
              <w:bottom w:val="single" w:sz="4" w:space="0" w:color="000000"/>
            </w:tcBorders>
            <w:shd w:val="clear" w:color="auto" w:fill="auto"/>
            <w:vAlign w:val="center"/>
          </w:tcPr>
          <w:p w:rsidR="00C67B33" w:rsidRPr="00D00FFA" w:rsidRDefault="00C67B33" w:rsidP="00F15B1F">
            <w:pPr>
              <w:widowControl w:val="0"/>
              <w:spacing w:after="0"/>
              <w:jc w:val="center"/>
              <w:rPr>
                <w:rFonts w:ascii="Times New Roman" w:hAnsi="Times New Roman" w:cs="Times New Roman"/>
              </w:rPr>
            </w:pPr>
            <w:r>
              <w:rPr>
                <w:rFonts w:ascii="Times New Roman" w:hAnsi="Times New Roman" w:cs="Times New Roman"/>
              </w:rPr>
              <w:t>В стадії розробки</w:t>
            </w:r>
          </w:p>
        </w:tc>
        <w:tc>
          <w:tcPr>
            <w:tcW w:w="1622"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C67B33" w:rsidRPr="00D00FFA" w:rsidRDefault="00C67B33" w:rsidP="00F15B1F">
            <w:pPr>
              <w:widowControl w:val="0"/>
              <w:spacing w:after="0"/>
              <w:jc w:val="center"/>
              <w:rPr>
                <w:rFonts w:ascii="Times New Roman" w:hAnsi="Times New Roman" w:cs="Times New Roman"/>
              </w:rPr>
            </w:pPr>
            <w:r>
              <w:rPr>
                <w:rFonts w:ascii="Times New Roman" w:hAnsi="Times New Roman" w:cs="Times New Roman"/>
              </w:rPr>
              <w:t>В стадії розробки</w:t>
            </w:r>
          </w:p>
        </w:tc>
      </w:tr>
      <w:tr w:rsidR="00C67B33" w:rsidRPr="00D00FFA" w:rsidTr="005B397E">
        <w:trPr>
          <w:trHeight w:val="135"/>
        </w:trPr>
        <w:tc>
          <w:tcPr>
            <w:tcW w:w="682" w:type="dxa"/>
            <w:tcBorders>
              <w:top w:val="single" w:sz="8" w:space="0" w:color="000000"/>
              <w:left w:val="single" w:sz="8" w:space="0" w:color="000000"/>
              <w:bottom w:val="single" w:sz="8" w:space="0" w:color="000000"/>
            </w:tcBorders>
            <w:shd w:val="clear" w:color="auto" w:fill="auto"/>
            <w:vAlign w:val="center"/>
          </w:tcPr>
          <w:p w:rsidR="00C67B33" w:rsidRPr="00D00FFA" w:rsidRDefault="00C67B33" w:rsidP="00F15B1F">
            <w:pPr>
              <w:widowControl w:val="0"/>
              <w:spacing w:after="0"/>
              <w:jc w:val="center"/>
              <w:rPr>
                <w:rFonts w:ascii="Times New Roman" w:hAnsi="Times New Roman" w:cs="Times New Roman"/>
              </w:rPr>
            </w:pPr>
            <w:r w:rsidRPr="00D00FFA">
              <w:rPr>
                <w:rFonts w:ascii="Times New Roman" w:hAnsi="Times New Roman" w:cs="Times New Roman"/>
              </w:rPr>
              <w:t>4</w:t>
            </w:r>
            <w:r w:rsidR="0032542A">
              <w:rPr>
                <w:rFonts w:ascii="Times New Roman" w:hAnsi="Times New Roman" w:cs="Times New Roman"/>
              </w:rPr>
              <w:t>3</w:t>
            </w:r>
          </w:p>
        </w:tc>
        <w:tc>
          <w:tcPr>
            <w:tcW w:w="5212" w:type="dxa"/>
            <w:gridSpan w:val="2"/>
            <w:tcBorders>
              <w:top w:val="single" w:sz="8" w:space="0" w:color="000000"/>
              <w:left w:val="single" w:sz="4" w:space="0" w:color="000000"/>
              <w:bottom w:val="single" w:sz="8" w:space="0" w:color="000000"/>
            </w:tcBorders>
            <w:shd w:val="clear" w:color="auto" w:fill="auto"/>
          </w:tcPr>
          <w:p w:rsidR="00C67B33" w:rsidRPr="00D00FFA" w:rsidRDefault="00C67B33" w:rsidP="00FF4F15">
            <w:pPr>
              <w:widowControl w:val="0"/>
              <w:spacing w:after="0"/>
              <w:rPr>
                <w:rFonts w:ascii="Times New Roman" w:hAnsi="Times New Roman" w:cs="Times New Roman"/>
                <w:bCs/>
                <w:sz w:val="24"/>
                <w:szCs w:val="24"/>
              </w:rPr>
            </w:pPr>
            <w:r w:rsidRPr="00D00FFA">
              <w:rPr>
                <w:rFonts w:ascii="Times New Roman" w:hAnsi="Times New Roman" w:cs="Times New Roman"/>
                <w:bCs/>
                <w:sz w:val="24"/>
                <w:szCs w:val="24"/>
              </w:rPr>
              <w:t>Капітальний ремонт вуличного осв</w:t>
            </w:r>
            <w:r w:rsidR="00FF4F15">
              <w:rPr>
                <w:rFonts w:ascii="Times New Roman" w:hAnsi="Times New Roman" w:cs="Times New Roman"/>
                <w:bCs/>
                <w:sz w:val="24"/>
                <w:szCs w:val="24"/>
              </w:rPr>
              <w:t>ітлення вул. Шкільна, вул.</w:t>
            </w:r>
            <w:r w:rsidRPr="00D00FFA">
              <w:rPr>
                <w:rFonts w:ascii="Times New Roman" w:hAnsi="Times New Roman" w:cs="Times New Roman"/>
                <w:bCs/>
                <w:sz w:val="24"/>
                <w:szCs w:val="24"/>
              </w:rPr>
              <w:t xml:space="preserve"> Пушкіна, </w:t>
            </w:r>
            <w:r w:rsidR="00FF4F15">
              <w:rPr>
                <w:rFonts w:ascii="Times New Roman" w:hAnsi="Times New Roman" w:cs="Times New Roman"/>
                <w:bCs/>
                <w:sz w:val="24"/>
                <w:szCs w:val="24"/>
              </w:rPr>
              <w:t>вул.Степова, вул.Соборна</w:t>
            </w:r>
            <w:r w:rsidR="008904C8">
              <w:rPr>
                <w:rFonts w:ascii="Times New Roman" w:hAnsi="Times New Roman" w:cs="Times New Roman"/>
                <w:bCs/>
                <w:sz w:val="24"/>
                <w:szCs w:val="24"/>
              </w:rPr>
              <w:t>, вул.Вишнева</w:t>
            </w:r>
            <w:r w:rsidRPr="00D00FFA">
              <w:rPr>
                <w:rFonts w:ascii="Times New Roman" w:hAnsi="Times New Roman" w:cs="Times New Roman"/>
                <w:bCs/>
                <w:sz w:val="24"/>
                <w:szCs w:val="24"/>
              </w:rPr>
              <w:t xml:space="preserve"> в с. Червона Поляна </w:t>
            </w:r>
          </w:p>
        </w:tc>
        <w:tc>
          <w:tcPr>
            <w:tcW w:w="1598" w:type="dxa"/>
            <w:gridSpan w:val="3"/>
            <w:tcBorders>
              <w:top w:val="single" w:sz="8" w:space="0" w:color="000000"/>
              <w:left w:val="single" w:sz="4" w:space="0" w:color="000000"/>
              <w:bottom w:val="single" w:sz="8" w:space="0" w:color="000000"/>
            </w:tcBorders>
            <w:shd w:val="clear" w:color="auto" w:fill="auto"/>
            <w:vAlign w:val="center"/>
          </w:tcPr>
          <w:p w:rsidR="00C67B33" w:rsidRPr="00D00FFA" w:rsidRDefault="00C67B33" w:rsidP="0032542A">
            <w:pPr>
              <w:widowControl w:val="0"/>
              <w:spacing w:after="0"/>
              <w:jc w:val="center"/>
              <w:rPr>
                <w:rFonts w:ascii="Times New Roman" w:hAnsi="Times New Roman" w:cs="Times New Roman"/>
                <w:bCs/>
              </w:rPr>
            </w:pPr>
            <w:r w:rsidRPr="00D00FFA">
              <w:rPr>
                <w:rFonts w:ascii="Times New Roman" w:hAnsi="Times New Roman" w:cs="Times New Roman"/>
                <w:bCs/>
              </w:rPr>
              <w:t>201</w:t>
            </w:r>
            <w:r w:rsidR="0032542A">
              <w:rPr>
                <w:rFonts w:ascii="Times New Roman" w:hAnsi="Times New Roman" w:cs="Times New Roman"/>
                <w:bCs/>
              </w:rPr>
              <w:t>8</w:t>
            </w:r>
          </w:p>
        </w:tc>
        <w:tc>
          <w:tcPr>
            <w:tcW w:w="2505" w:type="dxa"/>
            <w:tcBorders>
              <w:top w:val="single" w:sz="8" w:space="0" w:color="000000"/>
              <w:left w:val="single" w:sz="4" w:space="0" w:color="000000"/>
              <w:bottom w:val="single" w:sz="8" w:space="0" w:color="000000"/>
            </w:tcBorders>
            <w:shd w:val="clear" w:color="auto" w:fill="auto"/>
            <w:vAlign w:val="center"/>
          </w:tcPr>
          <w:p w:rsidR="00C67B33" w:rsidRPr="00D00FFA" w:rsidRDefault="00C67B33" w:rsidP="00F15B1F">
            <w:pPr>
              <w:widowControl w:val="0"/>
              <w:spacing w:after="0"/>
              <w:jc w:val="center"/>
              <w:rPr>
                <w:rFonts w:ascii="Times New Roman" w:hAnsi="Times New Roman" w:cs="Times New Roman"/>
                <w:color w:val="000000"/>
              </w:rPr>
            </w:pPr>
            <w:r w:rsidRPr="00D00FFA">
              <w:rPr>
                <w:rFonts w:ascii="Times New Roman" w:hAnsi="Times New Roman" w:cs="Times New Roman"/>
                <w:color w:val="000000"/>
              </w:rPr>
              <w:t>Мережа вуличного освітлення</w:t>
            </w:r>
          </w:p>
        </w:tc>
        <w:tc>
          <w:tcPr>
            <w:tcW w:w="1590" w:type="dxa"/>
            <w:gridSpan w:val="4"/>
            <w:tcBorders>
              <w:top w:val="single" w:sz="4" w:space="0" w:color="000000"/>
              <w:left w:val="single" w:sz="4" w:space="0" w:color="000000"/>
              <w:bottom w:val="single" w:sz="4" w:space="0" w:color="000000"/>
            </w:tcBorders>
            <w:shd w:val="clear" w:color="auto" w:fill="auto"/>
            <w:vAlign w:val="center"/>
          </w:tcPr>
          <w:p w:rsidR="00C67B33" w:rsidRPr="00D00FFA" w:rsidRDefault="00C67B33" w:rsidP="00F15B1F">
            <w:pPr>
              <w:widowControl w:val="0"/>
              <w:spacing w:after="0"/>
              <w:jc w:val="center"/>
              <w:rPr>
                <w:rFonts w:ascii="Times New Roman" w:hAnsi="Times New Roman" w:cs="Times New Roman"/>
              </w:rPr>
            </w:pPr>
            <w:r>
              <w:rPr>
                <w:rFonts w:ascii="Times New Roman" w:hAnsi="Times New Roman" w:cs="Times New Roman"/>
              </w:rPr>
              <w:t>В стадії розробки</w:t>
            </w:r>
          </w:p>
        </w:tc>
        <w:tc>
          <w:tcPr>
            <w:tcW w:w="1589" w:type="dxa"/>
            <w:gridSpan w:val="2"/>
            <w:tcBorders>
              <w:top w:val="single" w:sz="4" w:space="0" w:color="000000"/>
              <w:left w:val="single" w:sz="4" w:space="0" w:color="000000"/>
              <w:bottom w:val="single" w:sz="4" w:space="0" w:color="000000"/>
            </w:tcBorders>
            <w:shd w:val="clear" w:color="auto" w:fill="auto"/>
            <w:vAlign w:val="center"/>
          </w:tcPr>
          <w:p w:rsidR="00C67B33" w:rsidRPr="00D00FFA" w:rsidRDefault="00C67B33" w:rsidP="00F15B1F">
            <w:pPr>
              <w:widowControl w:val="0"/>
              <w:spacing w:after="0"/>
              <w:jc w:val="center"/>
              <w:rPr>
                <w:rFonts w:ascii="Times New Roman" w:hAnsi="Times New Roman" w:cs="Times New Roman"/>
              </w:rPr>
            </w:pPr>
            <w:r>
              <w:rPr>
                <w:rFonts w:ascii="Times New Roman" w:hAnsi="Times New Roman" w:cs="Times New Roman"/>
              </w:rPr>
              <w:t>В стадії розробки</w:t>
            </w:r>
          </w:p>
        </w:tc>
        <w:tc>
          <w:tcPr>
            <w:tcW w:w="1622"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C67B33" w:rsidRPr="00D00FFA" w:rsidRDefault="00C67B33" w:rsidP="00F15B1F">
            <w:pPr>
              <w:widowControl w:val="0"/>
              <w:spacing w:after="0"/>
              <w:jc w:val="center"/>
              <w:rPr>
                <w:rFonts w:ascii="Times New Roman" w:hAnsi="Times New Roman" w:cs="Times New Roman"/>
              </w:rPr>
            </w:pPr>
            <w:r>
              <w:rPr>
                <w:rFonts w:ascii="Times New Roman" w:hAnsi="Times New Roman" w:cs="Times New Roman"/>
              </w:rPr>
              <w:t>В стадії розробки</w:t>
            </w:r>
          </w:p>
        </w:tc>
      </w:tr>
      <w:tr w:rsidR="0032542A" w:rsidRPr="00D00FFA" w:rsidTr="005B397E">
        <w:trPr>
          <w:trHeight w:val="135"/>
        </w:trPr>
        <w:tc>
          <w:tcPr>
            <w:tcW w:w="682" w:type="dxa"/>
            <w:tcBorders>
              <w:top w:val="single" w:sz="8" w:space="0" w:color="000000"/>
              <w:left w:val="single" w:sz="8" w:space="0" w:color="000000"/>
              <w:bottom w:val="single" w:sz="8" w:space="0" w:color="000000"/>
            </w:tcBorders>
            <w:shd w:val="clear" w:color="auto" w:fill="auto"/>
            <w:vAlign w:val="center"/>
          </w:tcPr>
          <w:p w:rsidR="0032542A" w:rsidRPr="00D00FFA" w:rsidRDefault="0032542A" w:rsidP="00F15B1F">
            <w:pPr>
              <w:widowControl w:val="0"/>
              <w:spacing w:after="0"/>
              <w:jc w:val="center"/>
              <w:rPr>
                <w:rFonts w:ascii="Times New Roman" w:hAnsi="Times New Roman" w:cs="Times New Roman"/>
              </w:rPr>
            </w:pPr>
            <w:r>
              <w:rPr>
                <w:rFonts w:ascii="Times New Roman" w:hAnsi="Times New Roman" w:cs="Times New Roman"/>
              </w:rPr>
              <w:t>44</w:t>
            </w:r>
          </w:p>
        </w:tc>
        <w:tc>
          <w:tcPr>
            <w:tcW w:w="5212" w:type="dxa"/>
            <w:gridSpan w:val="2"/>
            <w:tcBorders>
              <w:top w:val="single" w:sz="8" w:space="0" w:color="000000"/>
              <w:left w:val="single" w:sz="4" w:space="0" w:color="000000"/>
              <w:bottom w:val="single" w:sz="8" w:space="0" w:color="000000"/>
            </w:tcBorders>
            <w:shd w:val="clear" w:color="auto" w:fill="auto"/>
          </w:tcPr>
          <w:p w:rsidR="0032542A" w:rsidRPr="00D00FFA" w:rsidRDefault="0032542A" w:rsidP="00FF4F15">
            <w:pPr>
              <w:widowControl w:val="0"/>
              <w:spacing w:after="0"/>
              <w:rPr>
                <w:rFonts w:ascii="Times New Roman" w:hAnsi="Times New Roman" w:cs="Times New Roman"/>
                <w:bCs/>
                <w:sz w:val="24"/>
                <w:szCs w:val="24"/>
              </w:rPr>
            </w:pPr>
            <w:r>
              <w:rPr>
                <w:rFonts w:ascii="Times New Roman" w:hAnsi="Times New Roman" w:cs="Times New Roman"/>
                <w:bCs/>
                <w:sz w:val="24"/>
                <w:szCs w:val="24"/>
              </w:rPr>
              <w:t xml:space="preserve">Капітальний ремонт вул.Таврійська, вул.Миру в с.Новий Гай </w:t>
            </w:r>
          </w:p>
        </w:tc>
        <w:tc>
          <w:tcPr>
            <w:tcW w:w="1598" w:type="dxa"/>
            <w:gridSpan w:val="3"/>
            <w:tcBorders>
              <w:top w:val="single" w:sz="8" w:space="0" w:color="000000"/>
              <w:left w:val="single" w:sz="4" w:space="0" w:color="000000"/>
              <w:bottom w:val="single" w:sz="8" w:space="0" w:color="000000"/>
            </w:tcBorders>
            <w:shd w:val="clear" w:color="auto" w:fill="auto"/>
            <w:vAlign w:val="center"/>
          </w:tcPr>
          <w:p w:rsidR="0032542A" w:rsidRPr="00D00FFA" w:rsidRDefault="0032542A" w:rsidP="00F15B1F">
            <w:pPr>
              <w:widowControl w:val="0"/>
              <w:spacing w:after="0"/>
              <w:jc w:val="center"/>
              <w:rPr>
                <w:rFonts w:ascii="Times New Roman" w:hAnsi="Times New Roman" w:cs="Times New Roman"/>
                <w:bCs/>
              </w:rPr>
            </w:pPr>
            <w:r>
              <w:rPr>
                <w:rFonts w:ascii="Times New Roman" w:hAnsi="Times New Roman" w:cs="Times New Roman"/>
                <w:bCs/>
              </w:rPr>
              <w:t>2018</w:t>
            </w:r>
          </w:p>
        </w:tc>
        <w:tc>
          <w:tcPr>
            <w:tcW w:w="2505" w:type="dxa"/>
            <w:tcBorders>
              <w:top w:val="single" w:sz="8" w:space="0" w:color="000000"/>
              <w:left w:val="single" w:sz="4" w:space="0" w:color="000000"/>
              <w:bottom w:val="single" w:sz="8" w:space="0" w:color="000000"/>
            </w:tcBorders>
            <w:shd w:val="clear" w:color="auto" w:fill="auto"/>
            <w:vAlign w:val="center"/>
          </w:tcPr>
          <w:p w:rsidR="0032542A" w:rsidRPr="00D00FFA" w:rsidRDefault="0032542A" w:rsidP="00F078A7">
            <w:pPr>
              <w:widowControl w:val="0"/>
              <w:spacing w:after="0"/>
              <w:jc w:val="center"/>
              <w:rPr>
                <w:rFonts w:ascii="Times New Roman" w:hAnsi="Times New Roman" w:cs="Times New Roman"/>
                <w:color w:val="000000"/>
              </w:rPr>
            </w:pPr>
            <w:r w:rsidRPr="00D00FFA">
              <w:rPr>
                <w:rFonts w:ascii="Times New Roman" w:hAnsi="Times New Roman" w:cs="Times New Roman"/>
                <w:color w:val="000000"/>
              </w:rPr>
              <w:t>Мережа вуличного освітлення</w:t>
            </w:r>
          </w:p>
        </w:tc>
        <w:tc>
          <w:tcPr>
            <w:tcW w:w="1590" w:type="dxa"/>
            <w:gridSpan w:val="4"/>
            <w:tcBorders>
              <w:top w:val="single" w:sz="4" w:space="0" w:color="000000"/>
              <w:left w:val="single" w:sz="4" w:space="0" w:color="000000"/>
              <w:bottom w:val="single" w:sz="4" w:space="0" w:color="000000"/>
            </w:tcBorders>
            <w:shd w:val="clear" w:color="auto" w:fill="auto"/>
            <w:vAlign w:val="center"/>
          </w:tcPr>
          <w:p w:rsidR="0032542A" w:rsidRPr="00D00FFA" w:rsidRDefault="0032542A" w:rsidP="00F078A7">
            <w:pPr>
              <w:widowControl w:val="0"/>
              <w:spacing w:after="0"/>
              <w:jc w:val="center"/>
              <w:rPr>
                <w:rFonts w:ascii="Times New Roman" w:hAnsi="Times New Roman" w:cs="Times New Roman"/>
              </w:rPr>
            </w:pPr>
            <w:r>
              <w:rPr>
                <w:rFonts w:ascii="Times New Roman" w:hAnsi="Times New Roman" w:cs="Times New Roman"/>
              </w:rPr>
              <w:t>В стадії розробки</w:t>
            </w:r>
          </w:p>
        </w:tc>
        <w:tc>
          <w:tcPr>
            <w:tcW w:w="1589" w:type="dxa"/>
            <w:gridSpan w:val="2"/>
            <w:tcBorders>
              <w:top w:val="single" w:sz="4" w:space="0" w:color="000000"/>
              <w:left w:val="single" w:sz="4" w:space="0" w:color="000000"/>
              <w:bottom w:val="single" w:sz="4" w:space="0" w:color="000000"/>
            </w:tcBorders>
            <w:shd w:val="clear" w:color="auto" w:fill="auto"/>
            <w:vAlign w:val="center"/>
          </w:tcPr>
          <w:p w:rsidR="0032542A" w:rsidRPr="00D00FFA" w:rsidRDefault="0032542A" w:rsidP="00F078A7">
            <w:pPr>
              <w:widowControl w:val="0"/>
              <w:spacing w:after="0"/>
              <w:jc w:val="center"/>
              <w:rPr>
                <w:rFonts w:ascii="Times New Roman" w:hAnsi="Times New Roman" w:cs="Times New Roman"/>
              </w:rPr>
            </w:pPr>
            <w:r>
              <w:rPr>
                <w:rFonts w:ascii="Times New Roman" w:hAnsi="Times New Roman" w:cs="Times New Roman"/>
              </w:rPr>
              <w:t>В стадії розробки</w:t>
            </w:r>
          </w:p>
        </w:tc>
        <w:tc>
          <w:tcPr>
            <w:tcW w:w="1622"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32542A" w:rsidRPr="00D00FFA" w:rsidRDefault="0032542A" w:rsidP="00F078A7">
            <w:pPr>
              <w:widowControl w:val="0"/>
              <w:spacing w:after="0"/>
              <w:jc w:val="center"/>
              <w:rPr>
                <w:rFonts w:ascii="Times New Roman" w:hAnsi="Times New Roman" w:cs="Times New Roman"/>
              </w:rPr>
            </w:pPr>
            <w:r>
              <w:rPr>
                <w:rFonts w:ascii="Times New Roman" w:hAnsi="Times New Roman" w:cs="Times New Roman"/>
              </w:rPr>
              <w:t>В стадії розробки</w:t>
            </w:r>
          </w:p>
        </w:tc>
      </w:tr>
      <w:tr w:rsidR="00C67B33" w:rsidRPr="00D00FFA" w:rsidTr="005B397E">
        <w:trPr>
          <w:trHeight w:val="135"/>
        </w:trPr>
        <w:tc>
          <w:tcPr>
            <w:tcW w:w="682" w:type="dxa"/>
            <w:tcBorders>
              <w:top w:val="single" w:sz="8" w:space="0" w:color="000000"/>
              <w:left w:val="single" w:sz="8" w:space="0" w:color="000000"/>
              <w:bottom w:val="single" w:sz="8" w:space="0" w:color="000000"/>
            </w:tcBorders>
            <w:shd w:val="clear" w:color="auto" w:fill="auto"/>
            <w:vAlign w:val="center"/>
          </w:tcPr>
          <w:p w:rsidR="00C67B33" w:rsidRPr="00D00FFA" w:rsidRDefault="0032542A" w:rsidP="00F15B1F">
            <w:pPr>
              <w:widowControl w:val="0"/>
              <w:snapToGrid w:val="0"/>
              <w:spacing w:after="0"/>
              <w:jc w:val="center"/>
              <w:rPr>
                <w:rFonts w:ascii="Times New Roman" w:hAnsi="Times New Roman" w:cs="Times New Roman"/>
              </w:rPr>
            </w:pPr>
            <w:r>
              <w:rPr>
                <w:rFonts w:ascii="Times New Roman" w:hAnsi="Times New Roman" w:cs="Times New Roman"/>
              </w:rPr>
              <w:t>45</w:t>
            </w:r>
          </w:p>
        </w:tc>
        <w:tc>
          <w:tcPr>
            <w:tcW w:w="5212" w:type="dxa"/>
            <w:gridSpan w:val="2"/>
            <w:tcBorders>
              <w:top w:val="single" w:sz="8" w:space="0" w:color="000000"/>
              <w:left w:val="single" w:sz="4" w:space="0" w:color="000000"/>
              <w:bottom w:val="single" w:sz="8" w:space="0" w:color="000000"/>
            </w:tcBorders>
            <w:shd w:val="clear" w:color="auto" w:fill="auto"/>
          </w:tcPr>
          <w:p w:rsidR="00C67B33" w:rsidRPr="00D00FFA" w:rsidRDefault="00C67B33" w:rsidP="00F15B1F">
            <w:pPr>
              <w:widowControl w:val="0"/>
              <w:spacing w:after="0"/>
              <w:jc w:val="both"/>
              <w:rPr>
                <w:rFonts w:ascii="Times New Roman" w:hAnsi="Times New Roman" w:cs="Times New Roman"/>
                <w:sz w:val="24"/>
                <w:szCs w:val="24"/>
              </w:rPr>
            </w:pPr>
            <w:r w:rsidRPr="00D00FFA">
              <w:rPr>
                <w:rFonts w:ascii="Times New Roman" w:hAnsi="Times New Roman" w:cs="Times New Roman"/>
                <w:sz w:val="24"/>
                <w:szCs w:val="24"/>
              </w:rPr>
              <w:t>Капітальний ремонт вуличного освітлення вул. Миру в с. Кудряве</w:t>
            </w:r>
          </w:p>
        </w:tc>
        <w:tc>
          <w:tcPr>
            <w:tcW w:w="1598" w:type="dxa"/>
            <w:gridSpan w:val="3"/>
            <w:tcBorders>
              <w:top w:val="single" w:sz="8" w:space="0" w:color="000000"/>
              <w:left w:val="single" w:sz="4" w:space="0" w:color="000000"/>
              <w:bottom w:val="single" w:sz="8" w:space="0" w:color="000000"/>
            </w:tcBorders>
            <w:shd w:val="clear" w:color="auto" w:fill="auto"/>
            <w:vAlign w:val="center"/>
          </w:tcPr>
          <w:p w:rsidR="00C67B33" w:rsidRPr="00D00FFA" w:rsidRDefault="00C67B33" w:rsidP="00F15B1F">
            <w:pPr>
              <w:widowControl w:val="0"/>
              <w:snapToGrid w:val="0"/>
              <w:spacing w:after="0"/>
              <w:jc w:val="center"/>
              <w:rPr>
                <w:rFonts w:ascii="Times New Roman" w:hAnsi="Times New Roman" w:cs="Times New Roman"/>
                <w:b/>
                <w:bCs/>
              </w:rPr>
            </w:pPr>
            <w:r w:rsidRPr="00D00FFA">
              <w:rPr>
                <w:rFonts w:ascii="Times New Roman" w:hAnsi="Times New Roman" w:cs="Times New Roman"/>
                <w:bCs/>
                <w:color w:val="000000"/>
              </w:rPr>
              <w:t>2</w:t>
            </w:r>
            <w:r w:rsidR="0032542A">
              <w:rPr>
                <w:rFonts w:ascii="Times New Roman" w:hAnsi="Times New Roman" w:cs="Times New Roman"/>
                <w:bCs/>
                <w:color w:val="000000"/>
              </w:rPr>
              <w:t>018</w:t>
            </w:r>
          </w:p>
        </w:tc>
        <w:tc>
          <w:tcPr>
            <w:tcW w:w="2505" w:type="dxa"/>
            <w:tcBorders>
              <w:top w:val="single" w:sz="8" w:space="0" w:color="000000"/>
              <w:left w:val="single" w:sz="4" w:space="0" w:color="000000"/>
              <w:bottom w:val="single" w:sz="8" w:space="0" w:color="000000"/>
            </w:tcBorders>
            <w:shd w:val="clear" w:color="auto" w:fill="auto"/>
            <w:vAlign w:val="center"/>
          </w:tcPr>
          <w:p w:rsidR="00C67B33" w:rsidRPr="00D00FFA" w:rsidRDefault="00C67B33" w:rsidP="00F15B1F">
            <w:pPr>
              <w:widowControl w:val="0"/>
              <w:snapToGrid w:val="0"/>
              <w:spacing w:after="0"/>
              <w:jc w:val="center"/>
              <w:rPr>
                <w:rFonts w:ascii="Times New Roman" w:hAnsi="Times New Roman" w:cs="Times New Roman"/>
                <w:b/>
                <w:bCs/>
                <w:color w:val="000000"/>
              </w:rPr>
            </w:pPr>
            <w:r w:rsidRPr="00D00FFA">
              <w:rPr>
                <w:rFonts w:ascii="Times New Roman" w:hAnsi="Times New Roman" w:cs="Times New Roman"/>
                <w:bCs/>
                <w:color w:val="000000"/>
              </w:rPr>
              <w:t>Мережа вуличного освітлення</w:t>
            </w:r>
          </w:p>
        </w:tc>
        <w:tc>
          <w:tcPr>
            <w:tcW w:w="1590" w:type="dxa"/>
            <w:gridSpan w:val="4"/>
            <w:tcBorders>
              <w:top w:val="single" w:sz="4" w:space="0" w:color="000000"/>
              <w:left w:val="single" w:sz="4" w:space="0" w:color="000000"/>
              <w:bottom w:val="single" w:sz="4" w:space="0" w:color="000000"/>
            </w:tcBorders>
            <w:shd w:val="clear" w:color="auto" w:fill="auto"/>
            <w:vAlign w:val="bottom"/>
          </w:tcPr>
          <w:p w:rsidR="00C67B33" w:rsidRPr="00D00FFA" w:rsidRDefault="00C67B33" w:rsidP="00F15B1F">
            <w:pPr>
              <w:spacing w:after="0"/>
              <w:jc w:val="center"/>
              <w:rPr>
                <w:rFonts w:ascii="Times New Roman" w:hAnsi="Times New Roman" w:cs="Times New Roman"/>
              </w:rPr>
            </w:pPr>
            <w:r w:rsidRPr="00D00FFA">
              <w:rPr>
                <w:rFonts w:ascii="Times New Roman" w:hAnsi="Times New Roman" w:cs="Times New Roman"/>
              </w:rPr>
              <w:t>В стадії розробки</w:t>
            </w:r>
          </w:p>
        </w:tc>
        <w:tc>
          <w:tcPr>
            <w:tcW w:w="1589" w:type="dxa"/>
            <w:gridSpan w:val="2"/>
            <w:tcBorders>
              <w:top w:val="single" w:sz="4" w:space="0" w:color="000000"/>
              <w:left w:val="single" w:sz="4" w:space="0" w:color="000000"/>
              <w:bottom w:val="single" w:sz="4" w:space="0" w:color="000000"/>
            </w:tcBorders>
            <w:shd w:val="clear" w:color="auto" w:fill="auto"/>
            <w:vAlign w:val="bottom"/>
          </w:tcPr>
          <w:p w:rsidR="00C67B33" w:rsidRPr="00D00FFA" w:rsidRDefault="00C67B33" w:rsidP="00F15B1F">
            <w:pPr>
              <w:spacing w:after="0"/>
              <w:jc w:val="center"/>
              <w:rPr>
                <w:rFonts w:ascii="Times New Roman" w:hAnsi="Times New Roman" w:cs="Times New Roman"/>
              </w:rPr>
            </w:pPr>
            <w:r w:rsidRPr="00D00FFA">
              <w:rPr>
                <w:rFonts w:ascii="Times New Roman" w:hAnsi="Times New Roman" w:cs="Times New Roman"/>
              </w:rPr>
              <w:t>В стадії розробки</w:t>
            </w:r>
          </w:p>
        </w:tc>
        <w:tc>
          <w:tcPr>
            <w:tcW w:w="1622" w:type="dxa"/>
            <w:gridSpan w:val="3"/>
            <w:tcBorders>
              <w:top w:val="single" w:sz="4" w:space="0" w:color="000000"/>
              <w:left w:val="single" w:sz="4" w:space="0" w:color="000000"/>
              <w:bottom w:val="single" w:sz="4" w:space="0" w:color="000000"/>
              <w:right w:val="single" w:sz="4" w:space="0" w:color="000000"/>
            </w:tcBorders>
            <w:shd w:val="clear" w:color="auto" w:fill="auto"/>
            <w:vAlign w:val="bottom"/>
          </w:tcPr>
          <w:p w:rsidR="00C67B33" w:rsidRPr="00D00FFA" w:rsidRDefault="00C67B33" w:rsidP="00F15B1F">
            <w:pPr>
              <w:spacing w:after="0"/>
              <w:jc w:val="center"/>
              <w:rPr>
                <w:rFonts w:ascii="Times New Roman" w:hAnsi="Times New Roman" w:cs="Times New Roman"/>
              </w:rPr>
            </w:pPr>
            <w:r w:rsidRPr="00D00FFA">
              <w:rPr>
                <w:rFonts w:ascii="Times New Roman" w:hAnsi="Times New Roman" w:cs="Times New Roman"/>
              </w:rPr>
              <w:t>В стадії розробки</w:t>
            </w:r>
          </w:p>
        </w:tc>
      </w:tr>
      <w:tr w:rsidR="00C67B33" w:rsidRPr="00D00FFA" w:rsidTr="005B397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 w:type="dxa"/>
          <w:trHeight w:val="690"/>
        </w:trPr>
        <w:tc>
          <w:tcPr>
            <w:tcW w:w="682" w:type="dxa"/>
          </w:tcPr>
          <w:p w:rsidR="00C67B33" w:rsidRPr="00D00FFA" w:rsidRDefault="0032542A" w:rsidP="00F15B1F">
            <w:pPr>
              <w:spacing w:after="0"/>
              <w:rPr>
                <w:rFonts w:ascii="Times New Roman" w:hAnsi="Times New Roman" w:cs="Times New Roman"/>
              </w:rPr>
            </w:pPr>
            <w:r>
              <w:rPr>
                <w:rFonts w:ascii="Times New Roman" w:hAnsi="Times New Roman" w:cs="Times New Roman"/>
              </w:rPr>
              <w:lastRenderedPageBreak/>
              <w:t>46</w:t>
            </w:r>
          </w:p>
        </w:tc>
        <w:tc>
          <w:tcPr>
            <w:tcW w:w="5205" w:type="dxa"/>
            <w:shd w:val="clear" w:color="auto" w:fill="auto"/>
          </w:tcPr>
          <w:p w:rsidR="00C67B33" w:rsidRPr="00D00FFA" w:rsidRDefault="00C67B33" w:rsidP="00F15B1F">
            <w:pPr>
              <w:spacing w:after="0"/>
              <w:rPr>
                <w:rFonts w:ascii="Times New Roman" w:hAnsi="Times New Roman" w:cs="Times New Roman"/>
                <w:sz w:val="24"/>
                <w:szCs w:val="24"/>
              </w:rPr>
            </w:pPr>
            <w:r w:rsidRPr="00D00FFA">
              <w:rPr>
                <w:rFonts w:ascii="Times New Roman" w:hAnsi="Times New Roman" w:cs="Times New Roman"/>
                <w:sz w:val="24"/>
                <w:szCs w:val="24"/>
              </w:rPr>
              <w:t xml:space="preserve">Придбання </w:t>
            </w:r>
            <w:r w:rsidR="00FF4F15">
              <w:rPr>
                <w:rFonts w:ascii="Times New Roman" w:hAnsi="Times New Roman" w:cs="Times New Roman"/>
                <w:sz w:val="24"/>
                <w:szCs w:val="24"/>
                <w:lang w:eastAsia="it-IT"/>
              </w:rPr>
              <w:t>спецтехніки</w:t>
            </w:r>
            <w:r w:rsidRPr="00D00FFA">
              <w:rPr>
                <w:rFonts w:ascii="Times New Roman" w:hAnsi="Times New Roman" w:cs="Times New Roman"/>
                <w:sz w:val="24"/>
                <w:szCs w:val="24"/>
                <w:lang w:eastAsia="it-IT"/>
              </w:rPr>
              <w:t xml:space="preserve"> для КП «Відродження – 2017» </w:t>
            </w:r>
          </w:p>
        </w:tc>
        <w:tc>
          <w:tcPr>
            <w:tcW w:w="1605" w:type="dxa"/>
            <w:gridSpan w:val="4"/>
            <w:shd w:val="clear" w:color="auto" w:fill="auto"/>
          </w:tcPr>
          <w:p w:rsidR="00C67B33" w:rsidRPr="00D00FFA" w:rsidRDefault="00C67B33" w:rsidP="00FF4F15">
            <w:pPr>
              <w:spacing w:after="0"/>
              <w:jc w:val="center"/>
              <w:rPr>
                <w:rFonts w:ascii="Times New Roman" w:hAnsi="Times New Roman" w:cs="Times New Roman"/>
              </w:rPr>
            </w:pPr>
            <w:r w:rsidRPr="00D00FFA">
              <w:rPr>
                <w:rFonts w:ascii="Times New Roman" w:hAnsi="Times New Roman" w:cs="Times New Roman"/>
              </w:rPr>
              <w:t>201</w:t>
            </w:r>
            <w:r w:rsidR="00FF4F15">
              <w:rPr>
                <w:rFonts w:ascii="Times New Roman" w:hAnsi="Times New Roman" w:cs="Times New Roman"/>
              </w:rPr>
              <w:t>8</w:t>
            </w:r>
          </w:p>
        </w:tc>
        <w:tc>
          <w:tcPr>
            <w:tcW w:w="2505" w:type="dxa"/>
            <w:shd w:val="clear" w:color="auto" w:fill="auto"/>
          </w:tcPr>
          <w:p w:rsidR="00C67B33" w:rsidRPr="00D00FFA" w:rsidRDefault="00C67B33" w:rsidP="00F15B1F">
            <w:pPr>
              <w:spacing w:after="0"/>
              <w:jc w:val="center"/>
              <w:rPr>
                <w:rFonts w:ascii="Times New Roman" w:hAnsi="Times New Roman" w:cs="Times New Roman"/>
                <w:bCs/>
              </w:rPr>
            </w:pPr>
            <w:r w:rsidRPr="00D00FFA">
              <w:rPr>
                <w:rFonts w:ascii="Times New Roman" w:hAnsi="Times New Roman" w:cs="Times New Roman"/>
                <w:bCs/>
              </w:rPr>
              <w:t>Придбаний екскаватор</w:t>
            </w:r>
          </w:p>
        </w:tc>
        <w:tc>
          <w:tcPr>
            <w:tcW w:w="1590" w:type="dxa"/>
            <w:gridSpan w:val="4"/>
            <w:shd w:val="clear" w:color="auto" w:fill="auto"/>
          </w:tcPr>
          <w:p w:rsidR="00C67B33" w:rsidRPr="00D00FFA" w:rsidRDefault="0032542A" w:rsidP="00F15B1F">
            <w:pPr>
              <w:spacing w:after="0"/>
              <w:jc w:val="center"/>
              <w:rPr>
                <w:rFonts w:ascii="Times New Roman" w:hAnsi="Times New Roman" w:cs="Times New Roman"/>
              </w:rPr>
            </w:pPr>
            <w:r>
              <w:rPr>
                <w:rFonts w:ascii="Times New Roman" w:hAnsi="Times New Roman" w:cs="Times New Roman"/>
              </w:rPr>
              <w:t>2600</w:t>
            </w:r>
            <w:r w:rsidR="00C67B33" w:rsidRPr="00D00FFA">
              <w:rPr>
                <w:rFonts w:ascii="Times New Roman" w:hAnsi="Times New Roman" w:cs="Times New Roman"/>
              </w:rPr>
              <w:t>,000</w:t>
            </w:r>
          </w:p>
        </w:tc>
        <w:tc>
          <w:tcPr>
            <w:tcW w:w="1575" w:type="dxa"/>
            <w:shd w:val="clear" w:color="auto" w:fill="auto"/>
          </w:tcPr>
          <w:p w:rsidR="00C67B33" w:rsidRPr="00D00FFA" w:rsidRDefault="0032542A" w:rsidP="00F15B1F">
            <w:pPr>
              <w:spacing w:after="0"/>
              <w:jc w:val="center"/>
              <w:rPr>
                <w:rFonts w:ascii="Times New Roman" w:hAnsi="Times New Roman" w:cs="Times New Roman"/>
              </w:rPr>
            </w:pPr>
            <w:r>
              <w:rPr>
                <w:rFonts w:ascii="Times New Roman" w:hAnsi="Times New Roman" w:cs="Times New Roman"/>
              </w:rPr>
              <w:t>2600</w:t>
            </w:r>
            <w:r w:rsidR="00C67B33" w:rsidRPr="00D00FFA">
              <w:rPr>
                <w:rFonts w:ascii="Times New Roman" w:hAnsi="Times New Roman" w:cs="Times New Roman"/>
              </w:rPr>
              <w:t>,000</w:t>
            </w:r>
          </w:p>
        </w:tc>
        <w:tc>
          <w:tcPr>
            <w:tcW w:w="1620" w:type="dxa"/>
            <w:gridSpan w:val="3"/>
            <w:shd w:val="clear" w:color="auto" w:fill="auto"/>
          </w:tcPr>
          <w:p w:rsidR="00C67B33" w:rsidRPr="00D00FFA" w:rsidRDefault="00C67B33" w:rsidP="00F15B1F">
            <w:pPr>
              <w:spacing w:after="0"/>
              <w:jc w:val="center"/>
              <w:rPr>
                <w:rFonts w:ascii="Times New Roman" w:hAnsi="Times New Roman" w:cs="Times New Roman"/>
              </w:rPr>
            </w:pPr>
            <w:r w:rsidRPr="00D00FFA">
              <w:rPr>
                <w:rFonts w:ascii="Times New Roman" w:hAnsi="Times New Roman" w:cs="Times New Roman"/>
              </w:rPr>
              <w:t>___</w:t>
            </w:r>
          </w:p>
        </w:tc>
      </w:tr>
    </w:tbl>
    <w:p w:rsidR="00C67B33" w:rsidRDefault="00C67B33" w:rsidP="00C67B33">
      <w:pPr>
        <w:widowControl w:val="0"/>
      </w:pPr>
    </w:p>
    <w:p w:rsidR="005B397E" w:rsidRPr="00391B7C" w:rsidRDefault="00C67B33" w:rsidP="00391B7C">
      <w:pPr>
        <w:widowControl w:val="0"/>
        <w:rPr>
          <w:rFonts w:ascii="Times New Roman" w:hAnsi="Times New Roman" w:cs="Times New Roman"/>
          <w:sz w:val="28"/>
          <w:szCs w:val="28"/>
          <w:lang w:val="ru-RU"/>
        </w:rPr>
        <w:sectPr w:rsidR="005B397E" w:rsidRPr="00391B7C" w:rsidSect="00C67B33">
          <w:pgSz w:w="16838" w:h="11906" w:orient="landscape"/>
          <w:pgMar w:top="1701" w:right="1134" w:bottom="850" w:left="1134" w:header="708" w:footer="708" w:gutter="0"/>
          <w:cols w:space="708"/>
          <w:docGrid w:linePitch="360"/>
        </w:sectPr>
      </w:pPr>
      <w:r>
        <w:rPr>
          <w:rFonts w:ascii="Times New Roman" w:hAnsi="Times New Roman" w:cs="Times New Roman"/>
          <w:sz w:val="28"/>
          <w:szCs w:val="28"/>
        </w:rPr>
        <w:t>Секретар селищної ради</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І.І.Котик</w:t>
      </w:r>
      <w:bookmarkStart w:id="19" w:name="_GoBack"/>
      <w:bookmarkEnd w:id="19"/>
    </w:p>
    <w:p w:rsidR="004760D8" w:rsidRPr="00391B7C" w:rsidRDefault="004760D8" w:rsidP="00391B7C">
      <w:pPr>
        <w:spacing w:after="0"/>
        <w:jc w:val="both"/>
        <w:rPr>
          <w:rFonts w:ascii="Times New Roman" w:hAnsi="Times New Roman" w:cs="Times New Roman"/>
          <w:color w:val="000000"/>
          <w:sz w:val="28"/>
          <w:szCs w:val="28"/>
          <w:shd w:val="clear" w:color="auto" w:fill="FFFFFF"/>
          <w:lang w:val="ru-RU"/>
        </w:rPr>
      </w:pPr>
    </w:p>
    <w:sectPr w:rsidR="004760D8" w:rsidRPr="00391B7C" w:rsidSect="005B397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000045F" w:usb2="00000000" w:usb3="00000000" w:csb0="0000019F" w:csb1="00000000"/>
  </w:font>
  <w:font w:name="Times New Roman CYR">
    <w:panose1 w:val="02020603050405020304"/>
    <w:charset w:val="CC"/>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Liberation Serif">
    <w:altName w:val="Times New Roman"/>
    <w:panose1 w:val="02020603050405020304"/>
    <w:charset w:val="01"/>
    <w:family w:val="roman"/>
    <w:pitch w:val="variable"/>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Berlin Sans FB Demi">
    <w:panose1 w:val="020E0802020502020306"/>
    <w:charset w:val="00"/>
    <w:family w:val="swiss"/>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Helvetica">
    <w:panose1 w:val="020B0604020202020204"/>
    <w:charset w:val="CC"/>
    <w:family w:val="swiss"/>
    <w:pitch w:val="variable"/>
    <w:sig w:usb0="E0002EFF" w:usb1="C0007843" w:usb2="00000009" w:usb3="00000000" w:csb0="000001FF" w:csb1="00000000"/>
  </w:font>
  <w:font w:name="DejaVu Sans">
    <w:charset w:val="CC"/>
    <w:family w:val="swiss"/>
    <w:pitch w:val="variable"/>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4"/>
    <w:multiLevelType w:val="singleLevel"/>
    <w:tmpl w:val="00000004"/>
    <w:name w:val="WW8Num3"/>
    <w:lvl w:ilvl="0">
      <w:start w:val="1"/>
      <w:numFmt w:val="bullet"/>
      <w:lvlText w:val=""/>
      <w:lvlJc w:val="left"/>
      <w:pPr>
        <w:tabs>
          <w:tab w:val="num" w:pos="1440"/>
        </w:tabs>
        <w:ind w:left="1440" w:hanging="360"/>
      </w:pPr>
      <w:rPr>
        <w:rFonts w:ascii="Symbol" w:hAnsi="Symbol" w:cs="Symbol" w:hint="default"/>
      </w:rPr>
    </w:lvl>
  </w:abstractNum>
  <w:abstractNum w:abstractNumId="1">
    <w:nsid w:val="00000006"/>
    <w:multiLevelType w:val="hybridMultilevel"/>
    <w:tmpl w:val="7C83E458"/>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nsid w:val="00000007"/>
    <w:multiLevelType w:val="hybridMultilevel"/>
    <w:tmpl w:val="257130A2"/>
    <w:lvl w:ilvl="0" w:tplc="FFFFFFFF">
      <w:start w:val="1"/>
      <w:numFmt w:val="bullet"/>
      <w:lvlText w:val="в"/>
      <w:lvlJc w:val="left"/>
    </w:lvl>
    <w:lvl w:ilvl="1" w:tplc="FFFFFFFF">
      <w:start w:val="1"/>
      <w:numFmt w:val="bullet"/>
      <w:lvlText w:val="В"/>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nsid w:val="00000008"/>
    <w:multiLevelType w:val="hybridMultilevel"/>
    <w:tmpl w:val="62BBD95A"/>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nsid w:val="00000009"/>
    <w:multiLevelType w:val="singleLevel"/>
    <w:tmpl w:val="00000009"/>
    <w:name w:val="WW8Num11"/>
    <w:lvl w:ilvl="0">
      <w:start w:val="1"/>
      <w:numFmt w:val="bullet"/>
      <w:lvlText w:val=""/>
      <w:lvlJc w:val="left"/>
      <w:pPr>
        <w:tabs>
          <w:tab w:val="num" w:pos="720"/>
        </w:tabs>
        <w:ind w:left="720" w:hanging="360"/>
      </w:pPr>
      <w:rPr>
        <w:rFonts w:ascii="Symbol" w:hAnsi="Symbol" w:cs="Symbol" w:hint="default"/>
      </w:rPr>
    </w:lvl>
  </w:abstractNum>
  <w:abstractNum w:abstractNumId="5">
    <w:nsid w:val="0000000A"/>
    <w:multiLevelType w:val="singleLevel"/>
    <w:tmpl w:val="0000000A"/>
    <w:name w:val="WW8Num12"/>
    <w:lvl w:ilvl="0">
      <w:start w:val="1"/>
      <w:numFmt w:val="bullet"/>
      <w:lvlText w:val=""/>
      <w:lvlJc w:val="left"/>
      <w:pPr>
        <w:tabs>
          <w:tab w:val="num" w:pos="1440"/>
        </w:tabs>
        <w:ind w:left="1440" w:hanging="360"/>
      </w:pPr>
      <w:rPr>
        <w:rFonts w:ascii="Symbol" w:hAnsi="Symbol" w:cs="Symbol" w:hint="default"/>
        <w:lang w:val="uk-UA"/>
      </w:rPr>
    </w:lvl>
  </w:abstractNum>
  <w:abstractNum w:abstractNumId="6">
    <w:nsid w:val="0000000B"/>
    <w:multiLevelType w:val="singleLevel"/>
    <w:tmpl w:val="0000000B"/>
    <w:name w:val="WW8Num13"/>
    <w:lvl w:ilvl="0">
      <w:start w:val="1"/>
      <w:numFmt w:val="bullet"/>
      <w:lvlText w:val=""/>
      <w:lvlJc w:val="left"/>
      <w:pPr>
        <w:tabs>
          <w:tab w:val="num" w:pos="1440"/>
        </w:tabs>
        <w:ind w:left="1440" w:hanging="360"/>
      </w:pPr>
      <w:rPr>
        <w:rFonts w:ascii="Symbol" w:hAnsi="Symbol" w:cs="Symbol" w:hint="default"/>
        <w:lang w:val="uk-UA"/>
      </w:rPr>
    </w:lvl>
  </w:abstractNum>
  <w:abstractNum w:abstractNumId="7">
    <w:nsid w:val="0000000C"/>
    <w:multiLevelType w:val="hybridMultilevel"/>
    <w:tmpl w:val="721DA316"/>
    <w:lvl w:ilvl="0" w:tplc="FFFFFFFF">
      <w:start w:val="1"/>
      <w:numFmt w:val="bullet"/>
      <w:lvlText w:val="-"/>
      <w:lvlJc w:val="left"/>
    </w:lvl>
    <w:lvl w:ilvl="1" w:tplc="FFFFFFFF">
      <w:start w:val="1"/>
      <w:numFmt w:val="decimal"/>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8">
    <w:nsid w:val="0000000D"/>
    <w:multiLevelType w:val="hybridMultilevel"/>
    <w:tmpl w:val="2443A858"/>
    <w:lvl w:ilvl="0" w:tplc="FFFFFFFF">
      <w:start w:val="1"/>
      <w:numFmt w:val="bullet"/>
      <w:lvlText w:val="-"/>
      <w:lvlJc w:val="left"/>
    </w:lvl>
    <w:lvl w:ilvl="1" w:tplc="FFFFFFFF">
      <w:start w:val="2"/>
      <w:numFmt w:val="decimal"/>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9">
    <w:nsid w:val="0000000E"/>
    <w:multiLevelType w:val="singleLevel"/>
    <w:tmpl w:val="0000000E"/>
    <w:name w:val="WW8Num16"/>
    <w:lvl w:ilvl="0">
      <w:start w:val="1"/>
      <w:numFmt w:val="bullet"/>
      <w:lvlText w:val=""/>
      <w:lvlJc w:val="left"/>
      <w:pPr>
        <w:tabs>
          <w:tab w:val="num" w:pos="1440"/>
        </w:tabs>
        <w:ind w:left="1440" w:hanging="360"/>
      </w:pPr>
      <w:rPr>
        <w:rFonts w:ascii="Symbol" w:hAnsi="Symbol" w:cs="Symbol" w:hint="default"/>
        <w:lang w:val="uk-UA"/>
      </w:rPr>
    </w:lvl>
  </w:abstractNum>
  <w:abstractNum w:abstractNumId="10">
    <w:nsid w:val="0000000F"/>
    <w:multiLevelType w:val="singleLevel"/>
    <w:tmpl w:val="0000000F"/>
    <w:name w:val="WW8Num17"/>
    <w:lvl w:ilvl="0">
      <w:start w:val="1"/>
      <w:numFmt w:val="bullet"/>
      <w:lvlText w:val=""/>
      <w:lvlJc w:val="left"/>
      <w:pPr>
        <w:tabs>
          <w:tab w:val="num" w:pos="1724"/>
        </w:tabs>
        <w:ind w:left="1724" w:hanging="360"/>
      </w:pPr>
      <w:rPr>
        <w:rFonts w:ascii="Symbol" w:hAnsi="Symbol" w:cs="Symbol" w:hint="default"/>
        <w:color w:val="000000"/>
      </w:rPr>
    </w:lvl>
  </w:abstractNum>
  <w:abstractNum w:abstractNumId="11">
    <w:nsid w:val="00000010"/>
    <w:multiLevelType w:val="singleLevel"/>
    <w:tmpl w:val="00000010"/>
    <w:name w:val="WW8Num19"/>
    <w:lvl w:ilvl="0">
      <w:start w:val="1"/>
      <w:numFmt w:val="bullet"/>
      <w:lvlText w:val=""/>
      <w:lvlJc w:val="left"/>
      <w:pPr>
        <w:tabs>
          <w:tab w:val="num" w:pos="1440"/>
        </w:tabs>
        <w:ind w:left="1440" w:hanging="360"/>
      </w:pPr>
      <w:rPr>
        <w:rFonts w:ascii="Symbol" w:hAnsi="Symbol" w:cs="Symbol" w:hint="default"/>
        <w:color w:val="000000"/>
        <w:lang w:val="uk-UA"/>
      </w:rPr>
    </w:lvl>
  </w:abstractNum>
  <w:abstractNum w:abstractNumId="12">
    <w:nsid w:val="00000011"/>
    <w:multiLevelType w:val="multilevel"/>
    <w:tmpl w:val="00000011"/>
    <w:name w:val="WW8Num20"/>
    <w:lvl w:ilvl="0">
      <w:numFmt w:val="bullet"/>
      <w:lvlText w:val="-"/>
      <w:lvlJc w:val="left"/>
      <w:pPr>
        <w:tabs>
          <w:tab w:val="num" w:pos="720"/>
        </w:tabs>
        <w:ind w:left="720" w:hanging="360"/>
      </w:pPr>
      <w:rPr>
        <w:rFonts w:ascii="Times New Roman" w:hAnsi="Times New Roman" w:cs="Times New Roman" w:hint="default"/>
      </w:rPr>
    </w:lvl>
    <w:lvl w:ilvl="1">
      <w:start w:val="1"/>
      <w:numFmt w:val="bullet"/>
      <w:lvlText w:val=""/>
      <w:lvlJc w:val="left"/>
      <w:pPr>
        <w:tabs>
          <w:tab w:val="num" w:pos="1440"/>
        </w:tabs>
        <w:ind w:left="1440" w:hanging="360"/>
      </w:pPr>
      <w:rPr>
        <w:rFonts w:ascii="Symbol" w:hAnsi="Symbol" w:cs="Symbol" w:hint="default"/>
        <w:lang w:val="uk-UA"/>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lang w:val="uk-UA"/>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lang w:val="uk-UA"/>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3">
    <w:nsid w:val="00000014"/>
    <w:multiLevelType w:val="hybridMultilevel"/>
    <w:tmpl w:val="0B03E0C6"/>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4">
    <w:nsid w:val="00000015"/>
    <w:multiLevelType w:val="singleLevel"/>
    <w:tmpl w:val="00000015"/>
    <w:name w:val="WW8Num25"/>
    <w:lvl w:ilvl="0">
      <w:start w:val="1"/>
      <w:numFmt w:val="bullet"/>
      <w:lvlText w:val=""/>
      <w:lvlJc w:val="left"/>
      <w:pPr>
        <w:tabs>
          <w:tab w:val="num" w:pos="1440"/>
        </w:tabs>
        <w:ind w:left="1440" w:hanging="360"/>
      </w:pPr>
      <w:rPr>
        <w:rFonts w:ascii="Symbol" w:hAnsi="Symbol" w:cs="Symbol" w:hint="default"/>
      </w:rPr>
    </w:lvl>
  </w:abstractNum>
  <w:abstractNum w:abstractNumId="15">
    <w:nsid w:val="00000016"/>
    <w:multiLevelType w:val="singleLevel"/>
    <w:tmpl w:val="00000016"/>
    <w:name w:val="WW8Num26"/>
    <w:lvl w:ilvl="0">
      <w:start w:val="1"/>
      <w:numFmt w:val="bullet"/>
      <w:lvlText w:val=""/>
      <w:lvlJc w:val="left"/>
      <w:pPr>
        <w:tabs>
          <w:tab w:val="num" w:pos="1440"/>
        </w:tabs>
        <w:ind w:left="1440" w:hanging="360"/>
      </w:pPr>
      <w:rPr>
        <w:rFonts w:ascii="Symbol" w:hAnsi="Symbol" w:cs="Symbol" w:hint="default"/>
        <w:lang w:val="uk-UA"/>
      </w:rPr>
    </w:lvl>
  </w:abstractNum>
  <w:abstractNum w:abstractNumId="16">
    <w:nsid w:val="00000017"/>
    <w:multiLevelType w:val="singleLevel"/>
    <w:tmpl w:val="00000017"/>
    <w:name w:val="WW8Num28"/>
    <w:lvl w:ilvl="0">
      <w:start w:val="1"/>
      <w:numFmt w:val="bullet"/>
      <w:lvlText w:val=""/>
      <w:lvlJc w:val="left"/>
      <w:pPr>
        <w:tabs>
          <w:tab w:val="num" w:pos="1800"/>
        </w:tabs>
        <w:ind w:left="1800" w:hanging="360"/>
      </w:pPr>
      <w:rPr>
        <w:rFonts w:ascii="Symbol" w:hAnsi="Symbol" w:cs="Symbol" w:hint="default"/>
        <w:lang w:val="uk-UA"/>
      </w:rPr>
    </w:lvl>
  </w:abstractNum>
  <w:abstractNum w:abstractNumId="17">
    <w:nsid w:val="00000019"/>
    <w:multiLevelType w:val="singleLevel"/>
    <w:tmpl w:val="00000019"/>
    <w:name w:val="WW8Num30"/>
    <w:lvl w:ilvl="0">
      <w:start w:val="1"/>
      <w:numFmt w:val="bullet"/>
      <w:lvlText w:val=""/>
      <w:lvlJc w:val="left"/>
      <w:pPr>
        <w:tabs>
          <w:tab w:val="num" w:pos="1440"/>
        </w:tabs>
        <w:ind w:left="1440" w:hanging="360"/>
      </w:pPr>
      <w:rPr>
        <w:rFonts w:ascii="Symbol" w:hAnsi="Symbol" w:cs="Symbol" w:hint="default"/>
        <w:lang w:val="uk-UA"/>
      </w:rPr>
    </w:lvl>
  </w:abstractNum>
  <w:abstractNum w:abstractNumId="18">
    <w:nsid w:val="0000001A"/>
    <w:multiLevelType w:val="singleLevel"/>
    <w:tmpl w:val="0000001A"/>
    <w:name w:val="WW8Num31"/>
    <w:lvl w:ilvl="0">
      <w:start w:val="1"/>
      <w:numFmt w:val="bullet"/>
      <w:lvlText w:val=""/>
      <w:lvlJc w:val="left"/>
      <w:pPr>
        <w:tabs>
          <w:tab w:val="num" w:pos="1440"/>
        </w:tabs>
        <w:ind w:left="1440" w:hanging="360"/>
      </w:pPr>
      <w:rPr>
        <w:rFonts w:ascii="Symbol" w:hAnsi="Symbol" w:cs="Symbol" w:hint="default"/>
        <w:lang w:val="uk-UA"/>
      </w:rPr>
    </w:lvl>
  </w:abstractNum>
  <w:abstractNum w:abstractNumId="19">
    <w:nsid w:val="0000001B"/>
    <w:multiLevelType w:val="singleLevel"/>
    <w:tmpl w:val="0000001B"/>
    <w:name w:val="WW8Num32"/>
    <w:lvl w:ilvl="0">
      <w:start w:val="1"/>
      <w:numFmt w:val="bullet"/>
      <w:lvlText w:val=""/>
      <w:lvlJc w:val="left"/>
      <w:pPr>
        <w:tabs>
          <w:tab w:val="num" w:pos="2160"/>
        </w:tabs>
        <w:ind w:left="2160" w:hanging="360"/>
      </w:pPr>
      <w:rPr>
        <w:rFonts w:ascii="Symbol" w:hAnsi="Symbol" w:cs="Symbol" w:hint="default"/>
        <w:lang w:val="uk-UA"/>
      </w:rPr>
    </w:lvl>
  </w:abstractNum>
  <w:abstractNum w:abstractNumId="20">
    <w:nsid w:val="0000001C"/>
    <w:multiLevelType w:val="singleLevel"/>
    <w:tmpl w:val="0000001C"/>
    <w:name w:val="WW8Num36"/>
    <w:lvl w:ilvl="0">
      <w:start w:val="1"/>
      <w:numFmt w:val="bullet"/>
      <w:lvlText w:val=""/>
      <w:lvlJc w:val="left"/>
      <w:pPr>
        <w:tabs>
          <w:tab w:val="num" w:pos="1440"/>
        </w:tabs>
        <w:ind w:left="1440" w:hanging="360"/>
      </w:pPr>
      <w:rPr>
        <w:rFonts w:ascii="Symbol" w:hAnsi="Symbol" w:cs="Symbol" w:hint="default"/>
      </w:rPr>
    </w:lvl>
  </w:abstractNum>
  <w:abstractNum w:abstractNumId="21">
    <w:nsid w:val="0000001D"/>
    <w:multiLevelType w:val="hybridMultilevel"/>
    <w:tmpl w:val="1E7FF520"/>
    <w:lvl w:ilvl="0" w:tplc="FFFFFFFF">
      <w:start w:val="1"/>
      <w:numFmt w:val="bullet"/>
      <w:lvlText w:val="В"/>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2">
    <w:nsid w:val="05E711DC"/>
    <w:multiLevelType w:val="hybridMultilevel"/>
    <w:tmpl w:val="CC9AE1E8"/>
    <w:lvl w:ilvl="0" w:tplc="6F9AD6BE">
      <w:start w:val="1"/>
      <w:numFmt w:val="decimal"/>
      <w:lvlText w:val="%1."/>
      <w:lvlJc w:val="left"/>
      <w:pPr>
        <w:ind w:left="720" w:hanging="360"/>
      </w:pPr>
      <w:rPr>
        <w:sz w:val="28"/>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3">
    <w:nsid w:val="06995E06"/>
    <w:multiLevelType w:val="multilevel"/>
    <w:tmpl w:val="06995E06"/>
    <w:lvl w:ilvl="0">
      <w:start w:val="7"/>
      <w:numFmt w:val="bullet"/>
      <w:lvlText w:val="-"/>
      <w:lvlJc w:val="left"/>
      <w:pPr>
        <w:ind w:left="0" w:firstLine="539"/>
      </w:pPr>
      <w:rPr>
        <w:rFonts w:ascii="Times New Roman" w:eastAsia="Times New Roman" w:hAnsi="Times New Roman" w:cs="Times New Roman" w:hint="default"/>
      </w:rPr>
    </w:lvl>
    <w:lvl w:ilvl="1">
      <w:start w:val="1"/>
      <w:numFmt w:val="bullet"/>
      <w:lvlText w:val="o"/>
      <w:lvlJc w:val="left"/>
      <w:pPr>
        <w:ind w:left="1619" w:hanging="360"/>
      </w:pPr>
      <w:rPr>
        <w:rFonts w:ascii="Courier New" w:hAnsi="Courier New" w:cs="Courier New" w:hint="default"/>
      </w:rPr>
    </w:lvl>
    <w:lvl w:ilvl="2">
      <w:start w:val="1"/>
      <w:numFmt w:val="bullet"/>
      <w:lvlText w:val=""/>
      <w:lvlJc w:val="left"/>
      <w:pPr>
        <w:ind w:left="2339" w:hanging="360"/>
      </w:pPr>
      <w:rPr>
        <w:rFonts w:ascii="Wingdings" w:hAnsi="Wingdings" w:hint="default"/>
      </w:rPr>
    </w:lvl>
    <w:lvl w:ilvl="3">
      <w:start w:val="1"/>
      <w:numFmt w:val="bullet"/>
      <w:lvlText w:val=""/>
      <w:lvlJc w:val="left"/>
      <w:pPr>
        <w:ind w:left="3059" w:hanging="360"/>
      </w:pPr>
      <w:rPr>
        <w:rFonts w:ascii="Symbol" w:hAnsi="Symbol" w:hint="default"/>
      </w:rPr>
    </w:lvl>
    <w:lvl w:ilvl="4">
      <w:start w:val="1"/>
      <w:numFmt w:val="bullet"/>
      <w:lvlText w:val="o"/>
      <w:lvlJc w:val="left"/>
      <w:pPr>
        <w:ind w:left="3779" w:hanging="360"/>
      </w:pPr>
      <w:rPr>
        <w:rFonts w:ascii="Courier New" w:hAnsi="Courier New" w:cs="Courier New" w:hint="default"/>
      </w:rPr>
    </w:lvl>
    <w:lvl w:ilvl="5">
      <w:start w:val="1"/>
      <w:numFmt w:val="bullet"/>
      <w:lvlText w:val=""/>
      <w:lvlJc w:val="left"/>
      <w:pPr>
        <w:ind w:left="4499" w:hanging="360"/>
      </w:pPr>
      <w:rPr>
        <w:rFonts w:ascii="Wingdings" w:hAnsi="Wingdings" w:hint="default"/>
      </w:rPr>
    </w:lvl>
    <w:lvl w:ilvl="6">
      <w:start w:val="1"/>
      <w:numFmt w:val="bullet"/>
      <w:lvlText w:val=""/>
      <w:lvlJc w:val="left"/>
      <w:pPr>
        <w:ind w:left="5219" w:hanging="360"/>
      </w:pPr>
      <w:rPr>
        <w:rFonts w:ascii="Symbol" w:hAnsi="Symbol" w:hint="default"/>
      </w:rPr>
    </w:lvl>
    <w:lvl w:ilvl="7">
      <w:start w:val="1"/>
      <w:numFmt w:val="bullet"/>
      <w:lvlText w:val="o"/>
      <w:lvlJc w:val="left"/>
      <w:pPr>
        <w:ind w:left="5939" w:hanging="360"/>
      </w:pPr>
      <w:rPr>
        <w:rFonts w:ascii="Courier New" w:hAnsi="Courier New" w:cs="Courier New" w:hint="default"/>
      </w:rPr>
    </w:lvl>
    <w:lvl w:ilvl="8">
      <w:start w:val="1"/>
      <w:numFmt w:val="bullet"/>
      <w:lvlText w:val=""/>
      <w:lvlJc w:val="left"/>
      <w:pPr>
        <w:ind w:left="6659" w:hanging="360"/>
      </w:pPr>
      <w:rPr>
        <w:rFonts w:ascii="Wingdings" w:hAnsi="Wingdings" w:hint="default"/>
      </w:rPr>
    </w:lvl>
  </w:abstractNum>
  <w:abstractNum w:abstractNumId="24">
    <w:nsid w:val="08F00C33"/>
    <w:multiLevelType w:val="hybridMultilevel"/>
    <w:tmpl w:val="D41E0C92"/>
    <w:lvl w:ilvl="0" w:tplc="20780EC4">
      <w:start w:val="1"/>
      <w:numFmt w:val="decimal"/>
      <w:lvlText w:val="%1."/>
      <w:lvlJc w:val="left"/>
      <w:pPr>
        <w:ind w:left="1108" w:hanging="360"/>
      </w:pPr>
      <w:rPr>
        <w:rFonts w:hint="default"/>
      </w:rPr>
    </w:lvl>
    <w:lvl w:ilvl="1" w:tplc="04190019" w:tentative="1">
      <w:start w:val="1"/>
      <w:numFmt w:val="lowerLetter"/>
      <w:lvlText w:val="%2."/>
      <w:lvlJc w:val="left"/>
      <w:pPr>
        <w:ind w:left="1828" w:hanging="360"/>
      </w:pPr>
    </w:lvl>
    <w:lvl w:ilvl="2" w:tplc="0419001B" w:tentative="1">
      <w:start w:val="1"/>
      <w:numFmt w:val="lowerRoman"/>
      <w:lvlText w:val="%3."/>
      <w:lvlJc w:val="right"/>
      <w:pPr>
        <w:ind w:left="2548" w:hanging="180"/>
      </w:pPr>
    </w:lvl>
    <w:lvl w:ilvl="3" w:tplc="0419000F" w:tentative="1">
      <w:start w:val="1"/>
      <w:numFmt w:val="decimal"/>
      <w:lvlText w:val="%4."/>
      <w:lvlJc w:val="left"/>
      <w:pPr>
        <w:ind w:left="3268" w:hanging="360"/>
      </w:pPr>
    </w:lvl>
    <w:lvl w:ilvl="4" w:tplc="04190019" w:tentative="1">
      <w:start w:val="1"/>
      <w:numFmt w:val="lowerLetter"/>
      <w:lvlText w:val="%5."/>
      <w:lvlJc w:val="left"/>
      <w:pPr>
        <w:ind w:left="3988" w:hanging="360"/>
      </w:pPr>
    </w:lvl>
    <w:lvl w:ilvl="5" w:tplc="0419001B" w:tentative="1">
      <w:start w:val="1"/>
      <w:numFmt w:val="lowerRoman"/>
      <w:lvlText w:val="%6."/>
      <w:lvlJc w:val="right"/>
      <w:pPr>
        <w:ind w:left="4708" w:hanging="180"/>
      </w:pPr>
    </w:lvl>
    <w:lvl w:ilvl="6" w:tplc="0419000F" w:tentative="1">
      <w:start w:val="1"/>
      <w:numFmt w:val="decimal"/>
      <w:lvlText w:val="%7."/>
      <w:lvlJc w:val="left"/>
      <w:pPr>
        <w:ind w:left="5428" w:hanging="360"/>
      </w:pPr>
    </w:lvl>
    <w:lvl w:ilvl="7" w:tplc="04190019" w:tentative="1">
      <w:start w:val="1"/>
      <w:numFmt w:val="lowerLetter"/>
      <w:lvlText w:val="%8."/>
      <w:lvlJc w:val="left"/>
      <w:pPr>
        <w:ind w:left="6148" w:hanging="360"/>
      </w:pPr>
    </w:lvl>
    <w:lvl w:ilvl="8" w:tplc="0419001B" w:tentative="1">
      <w:start w:val="1"/>
      <w:numFmt w:val="lowerRoman"/>
      <w:lvlText w:val="%9."/>
      <w:lvlJc w:val="right"/>
      <w:pPr>
        <w:ind w:left="6868" w:hanging="180"/>
      </w:pPr>
    </w:lvl>
  </w:abstractNum>
  <w:abstractNum w:abstractNumId="25">
    <w:nsid w:val="12132787"/>
    <w:multiLevelType w:val="multilevel"/>
    <w:tmpl w:val="C59A3B10"/>
    <w:lvl w:ilvl="0">
      <w:start w:val="1"/>
      <w:numFmt w:val="decimal"/>
      <w:lvlText w:val="%1."/>
      <w:lvlJc w:val="left"/>
      <w:pPr>
        <w:ind w:left="660" w:hanging="360"/>
      </w:pPr>
      <w:rPr>
        <w:rFonts w:hint="default"/>
      </w:rPr>
    </w:lvl>
    <w:lvl w:ilvl="1">
      <w:start w:val="1"/>
      <w:numFmt w:val="decimal"/>
      <w:isLgl/>
      <w:lvlText w:val="%1.%2."/>
      <w:lvlJc w:val="left"/>
      <w:pPr>
        <w:ind w:left="1020" w:hanging="720"/>
      </w:pPr>
      <w:rPr>
        <w:rFonts w:hint="default"/>
      </w:rPr>
    </w:lvl>
    <w:lvl w:ilvl="2">
      <w:start w:val="1"/>
      <w:numFmt w:val="decimal"/>
      <w:isLgl/>
      <w:lvlText w:val="%1.%2.%3."/>
      <w:lvlJc w:val="left"/>
      <w:pPr>
        <w:ind w:left="1020" w:hanging="720"/>
      </w:pPr>
      <w:rPr>
        <w:rFonts w:hint="default"/>
      </w:rPr>
    </w:lvl>
    <w:lvl w:ilvl="3">
      <w:start w:val="1"/>
      <w:numFmt w:val="decimal"/>
      <w:isLgl/>
      <w:lvlText w:val="%1.%2.%3.%4."/>
      <w:lvlJc w:val="left"/>
      <w:pPr>
        <w:ind w:left="1380" w:hanging="1080"/>
      </w:pPr>
      <w:rPr>
        <w:rFonts w:hint="default"/>
      </w:rPr>
    </w:lvl>
    <w:lvl w:ilvl="4">
      <w:start w:val="1"/>
      <w:numFmt w:val="decimal"/>
      <w:isLgl/>
      <w:lvlText w:val="%1.%2.%3.%4.%5."/>
      <w:lvlJc w:val="left"/>
      <w:pPr>
        <w:ind w:left="1380" w:hanging="1080"/>
      </w:pPr>
      <w:rPr>
        <w:rFonts w:hint="default"/>
      </w:rPr>
    </w:lvl>
    <w:lvl w:ilvl="5">
      <w:start w:val="1"/>
      <w:numFmt w:val="decimal"/>
      <w:isLgl/>
      <w:lvlText w:val="%1.%2.%3.%4.%5.%6."/>
      <w:lvlJc w:val="left"/>
      <w:pPr>
        <w:ind w:left="1740" w:hanging="1440"/>
      </w:pPr>
      <w:rPr>
        <w:rFonts w:hint="default"/>
      </w:rPr>
    </w:lvl>
    <w:lvl w:ilvl="6">
      <w:start w:val="1"/>
      <w:numFmt w:val="decimal"/>
      <w:isLgl/>
      <w:lvlText w:val="%1.%2.%3.%4.%5.%6.%7."/>
      <w:lvlJc w:val="left"/>
      <w:pPr>
        <w:ind w:left="2100" w:hanging="1800"/>
      </w:pPr>
      <w:rPr>
        <w:rFonts w:hint="default"/>
      </w:rPr>
    </w:lvl>
    <w:lvl w:ilvl="7">
      <w:start w:val="1"/>
      <w:numFmt w:val="decimal"/>
      <w:isLgl/>
      <w:lvlText w:val="%1.%2.%3.%4.%5.%6.%7.%8."/>
      <w:lvlJc w:val="left"/>
      <w:pPr>
        <w:ind w:left="2100" w:hanging="1800"/>
      </w:pPr>
      <w:rPr>
        <w:rFonts w:hint="default"/>
      </w:rPr>
    </w:lvl>
    <w:lvl w:ilvl="8">
      <w:start w:val="1"/>
      <w:numFmt w:val="decimal"/>
      <w:isLgl/>
      <w:lvlText w:val="%1.%2.%3.%4.%5.%6.%7.%8.%9."/>
      <w:lvlJc w:val="left"/>
      <w:pPr>
        <w:ind w:left="2460" w:hanging="2160"/>
      </w:pPr>
      <w:rPr>
        <w:rFonts w:hint="default"/>
      </w:rPr>
    </w:lvl>
  </w:abstractNum>
  <w:abstractNum w:abstractNumId="26">
    <w:nsid w:val="166A1EFF"/>
    <w:multiLevelType w:val="hybridMultilevel"/>
    <w:tmpl w:val="632E49EC"/>
    <w:lvl w:ilvl="0" w:tplc="B8A06AFA">
      <w:start w:val="1"/>
      <w:numFmt w:val="decimal"/>
      <w:lvlText w:val="%1."/>
      <w:lvlJc w:val="left"/>
      <w:pPr>
        <w:ind w:left="855" w:hanging="360"/>
      </w:pPr>
      <w:rPr>
        <w:rFonts w:hint="default"/>
      </w:rPr>
    </w:lvl>
    <w:lvl w:ilvl="1" w:tplc="04190019" w:tentative="1">
      <w:start w:val="1"/>
      <w:numFmt w:val="lowerLetter"/>
      <w:lvlText w:val="%2."/>
      <w:lvlJc w:val="left"/>
      <w:pPr>
        <w:ind w:left="1575" w:hanging="360"/>
      </w:pPr>
    </w:lvl>
    <w:lvl w:ilvl="2" w:tplc="0419001B" w:tentative="1">
      <w:start w:val="1"/>
      <w:numFmt w:val="lowerRoman"/>
      <w:lvlText w:val="%3."/>
      <w:lvlJc w:val="right"/>
      <w:pPr>
        <w:ind w:left="2295" w:hanging="180"/>
      </w:pPr>
    </w:lvl>
    <w:lvl w:ilvl="3" w:tplc="0419000F" w:tentative="1">
      <w:start w:val="1"/>
      <w:numFmt w:val="decimal"/>
      <w:lvlText w:val="%4."/>
      <w:lvlJc w:val="left"/>
      <w:pPr>
        <w:ind w:left="3015" w:hanging="360"/>
      </w:pPr>
    </w:lvl>
    <w:lvl w:ilvl="4" w:tplc="04190019" w:tentative="1">
      <w:start w:val="1"/>
      <w:numFmt w:val="lowerLetter"/>
      <w:lvlText w:val="%5."/>
      <w:lvlJc w:val="left"/>
      <w:pPr>
        <w:ind w:left="3735" w:hanging="360"/>
      </w:pPr>
    </w:lvl>
    <w:lvl w:ilvl="5" w:tplc="0419001B" w:tentative="1">
      <w:start w:val="1"/>
      <w:numFmt w:val="lowerRoman"/>
      <w:lvlText w:val="%6."/>
      <w:lvlJc w:val="right"/>
      <w:pPr>
        <w:ind w:left="4455" w:hanging="180"/>
      </w:pPr>
    </w:lvl>
    <w:lvl w:ilvl="6" w:tplc="0419000F" w:tentative="1">
      <w:start w:val="1"/>
      <w:numFmt w:val="decimal"/>
      <w:lvlText w:val="%7."/>
      <w:lvlJc w:val="left"/>
      <w:pPr>
        <w:ind w:left="5175" w:hanging="360"/>
      </w:pPr>
    </w:lvl>
    <w:lvl w:ilvl="7" w:tplc="04190019" w:tentative="1">
      <w:start w:val="1"/>
      <w:numFmt w:val="lowerLetter"/>
      <w:lvlText w:val="%8."/>
      <w:lvlJc w:val="left"/>
      <w:pPr>
        <w:ind w:left="5895" w:hanging="360"/>
      </w:pPr>
    </w:lvl>
    <w:lvl w:ilvl="8" w:tplc="0419001B" w:tentative="1">
      <w:start w:val="1"/>
      <w:numFmt w:val="lowerRoman"/>
      <w:lvlText w:val="%9."/>
      <w:lvlJc w:val="right"/>
      <w:pPr>
        <w:ind w:left="6615" w:hanging="180"/>
      </w:pPr>
    </w:lvl>
  </w:abstractNum>
  <w:abstractNum w:abstractNumId="27">
    <w:nsid w:val="17640D61"/>
    <w:multiLevelType w:val="hybridMultilevel"/>
    <w:tmpl w:val="4FF8719A"/>
    <w:lvl w:ilvl="0" w:tplc="4164E6FE">
      <w:numFmt w:val="bullet"/>
      <w:lvlText w:val="-"/>
      <w:lvlJc w:val="left"/>
      <w:pPr>
        <w:ind w:left="600" w:hanging="360"/>
      </w:pPr>
      <w:rPr>
        <w:rFonts w:ascii="Times New Roman" w:eastAsia="Times New Roman" w:hAnsi="Times New Roman" w:hint="default"/>
      </w:rPr>
    </w:lvl>
    <w:lvl w:ilvl="1" w:tplc="04190003" w:tentative="1">
      <w:start w:val="1"/>
      <w:numFmt w:val="bullet"/>
      <w:lvlText w:val="o"/>
      <w:lvlJc w:val="left"/>
      <w:pPr>
        <w:ind w:left="1320" w:hanging="360"/>
      </w:pPr>
      <w:rPr>
        <w:rFonts w:ascii="Courier New" w:hAnsi="Courier New" w:hint="default"/>
      </w:rPr>
    </w:lvl>
    <w:lvl w:ilvl="2" w:tplc="04190005" w:tentative="1">
      <w:start w:val="1"/>
      <w:numFmt w:val="bullet"/>
      <w:lvlText w:val=""/>
      <w:lvlJc w:val="left"/>
      <w:pPr>
        <w:ind w:left="2040" w:hanging="360"/>
      </w:pPr>
      <w:rPr>
        <w:rFonts w:ascii="Wingdings" w:hAnsi="Wingdings" w:hint="default"/>
      </w:rPr>
    </w:lvl>
    <w:lvl w:ilvl="3" w:tplc="04190001" w:tentative="1">
      <w:start w:val="1"/>
      <w:numFmt w:val="bullet"/>
      <w:lvlText w:val=""/>
      <w:lvlJc w:val="left"/>
      <w:pPr>
        <w:ind w:left="2760" w:hanging="360"/>
      </w:pPr>
      <w:rPr>
        <w:rFonts w:ascii="Symbol" w:hAnsi="Symbol" w:hint="default"/>
      </w:rPr>
    </w:lvl>
    <w:lvl w:ilvl="4" w:tplc="04190003" w:tentative="1">
      <w:start w:val="1"/>
      <w:numFmt w:val="bullet"/>
      <w:lvlText w:val="o"/>
      <w:lvlJc w:val="left"/>
      <w:pPr>
        <w:ind w:left="3480" w:hanging="360"/>
      </w:pPr>
      <w:rPr>
        <w:rFonts w:ascii="Courier New" w:hAnsi="Courier New" w:hint="default"/>
      </w:rPr>
    </w:lvl>
    <w:lvl w:ilvl="5" w:tplc="04190005" w:tentative="1">
      <w:start w:val="1"/>
      <w:numFmt w:val="bullet"/>
      <w:lvlText w:val=""/>
      <w:lvlJc w:val="left"/>
      <w:pPr>
        <w:ind w:left="4200" w:hanging="360"/>
      </w:pPr>
      <w:rPr>
        <w:rFonts w:ascii="Wingdings" w:hAnsi="Wingdings" w:hint="default"/>
      </w:rPr>
    </w:lvl>
    <w:lvl w:ilvl="6" w:tplc="04190001" w:tentative="1">
      <w:start w:val="1"/>
      <w:numFmt w:val="bullet"/>
      <w:lvlText w:val=""/>
      <w:lvlJc w:val="left"/>
      <w:pPr>
        <w:ind w:left="4920" w:hanging="360"/>
      </w:pPr>
      <w:rPr>
        <w:rFonts w:ascii="Symbol" w:hAnsi="Symbol" w:hint="default"/>
      </w:rPr>
    </w:lvl>
    <w:lvl w:ilvl="7" w:tplc="04190003" w:tentative="1">
      <w:start w:val="1"/>
      <w:numFmt w:val="bullet"/>
      <w:lvlText w:val="o"/>
      <w:lvlJc w:val="left"/>
      <w:pPr>
        <w:ind w:left="5640" w:hanging="360"/>
      </w:pPr>
      <w:rPr>
        <w:rFonts w:ascii="Courier New" w:hAnsi="Courier New" w:hint="default"/>
      </w:rPr>
    </w:lvl>
    <w:lvl w:ilvl="8" w:tplc="04190005" w:tentative="1">
      <w:start w:val="1"/>
      <w:numFmt w:val="bullet"/>
      <w:lvlText w:val=""/>
      <w:lvlJc w:val="left"/>
      <w:pPr>
        <w:ind w:left="6360" w:hanging="360"/>
      </w:pPr>
      <w:rPr>
        <w:rFonts w:ascii="Wingdings" w:hAnsi="Wingdings" w:hint="default"/>
      </w:rPr>
    </w:lvl>
  </w:abstractNum>
  <w:abstractNum w:abstractNumId="28">
    <w:nsid w:val="18E70A5A"/>
    <w:multiLevelType w:val="hybridMultilevel"/>
    <w:tmpl w:val="008AEFAA"/>
    <w:lvl w:ilvl="0" w:tplc="6C08005E">
      <w:start w:val="3"/>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1A463231"/>
    <w:multiLevelType w:val="hybridMultilevel"/>
    <w:tmpl w:val="6126514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22543788"/>
    <w:multiLevelType w:val="multilevel"/>
    <w:tmpl w:val="45D09F36"/>
    <w:lvl w:ilvl="0">
      <w:start w:val="1"/>
      <w:numFmt w:val="decimal"/>
      <w:lvlText w:val="%1."/>
      <w:lvlJc w:val="left"/>
      <w:pPr>
        <w:ind w:left="900" w:hanging="360"/>
      </w:pPr>
      <w:rPr>
        <w:b/>
        <w:vertAlign w:val="baseline"/>
      </w:rPr>
    </w:lvl>
    <w:lvl w:ilvl="1">
      <w:start w:val="1"/>
      <w:numFmt w:val="decimal"/>
      <w:lvlText w:val="%1.%2."/>
      <w:lvlJc w:val="left"/>
      <w:pPr>
        <w:ind w:left="1080" w:hanging="720"/>
      </w:pPr>
      <w:rPr>
        <w:vertAlign w:val="baseline"/>
      </w:rPr>
    </w:lvl>
    <w:lvl w:ilvl="2">
      <w:start w:val="1"/>
      <w:numFmt w:val="decimal"/>
      <w:lvlText w:val="%1.%2.%3."/>
      <w:lvlJc w:val="left"/>
      <w:pPr>
        <w:ind w:left="1080" w:hanging="720"/>
      </w:pPr>
      <w:rPr>
        <w:vertAlign w:val="baseline"/>
      </w:rPr>
    </w:lvl>
    <w:lvl w:ilvl="3">
      <w:start w:val="1"/>
      <w:numFmt w:val="decimal"/>
      <w:lvlText w:val="%1.%2.%3.%4."/>
      <w:lvlJc w:val="left"/>
      <w:pPr>
        <w:ind w:left="1440" w:hanging="1080"/>
      </w:pPr>
      <w:rPr>
        <w:vertAlign w:val="baseline"/>
      </w:rPr>
    </w:lvl>
    <w:lvl w:ilvl="4">
      <w:start w:val="1"/>
      <w:numFmt w:val="decimal"/>
      <w:lvlText w:val="%1.%2.%3.%4.%5."/>
      <w:lvlJc w:val="left"/>
      <w:pPr>
        <w:ind w:left="1440" w:hanging="1080"/>
      </w:pPr>
      <w:rPr>
        <w:vertAlign w:val="baseline"/>
      </w:rPr>
    </w:lvl>
    <w:lvl w:ilvl="5">
      <w:start w:val="1"/>
      <w:numFmt w:val="decimal"/>
      <w:lvlText w:val="%1.%2.%3.%4.%5.%6."/>
      <w:lvlJc w:val="left"/>
      <w:pPr>
        <w:ind w:left="1800" w:hanging="1440"/>
      </w:pPr>
      <w:rPr>
        <w:vertAlign w:val="baseline"/>
      </w:rPr>
    </w:lvl>
    <w:lvl w:ilvl="6">
      <w:start w:val="1"/>
      <w:numFmt w:val="decimal"/>
      <w:lvlText w:val="%1.%2.%3.%4.%5.%6.%7."/>
      <w:lvlJc w:val="left"/>
      <w:pPr>
        <w:ind w:left="2160" w:hanging="1800"/>
      </w:pPr>
      <w:rPr>
        <w:vertAlign w:val="baseline"/>
      </w:rPr>
    </w:lvl>
    <w:lvl w:ilvl="7">
      <w:start w:val="1"/>
      <w:numFmt w:val="decimal"/>
      <w:lvlText w:val="%1.%2.%3.%4.%5.%6.%7.%8."/>
      <w:lvlJc w:val="left"/>
      <w:pPr>
        <w:ind w:left="2160" w:hanging="1800"/>
      </w:pPr>
      <w:rPr>
        <w:vertAlign w:val="baseline"/>
      </w:rPr>
    </w:lvl>
    <w:lvl w:ilvl="8">
      <w:start w:val="1"/>
      <w:numFmt w:val="decimal"/>
      <w:lvlText w:val="%1.%2.%3.%4.%5.%6.%7.%8.%9."/>
      <w:lvlJc w:val="left"/>
      <w:pPr>
        <w:ind w:left="2520" w:hanging="2160"/>
      </w:pPr>
      <w:rPr>
        <w:vertAlign w:val="baseline"/>
      </w:rPr>
    </w:lvl>
  </w:abstractNum>
  <w:abstractNum w:abstractNumId="31">
    <w:nsid w:val="246A3E0C"/>
    <w:multiLevelType w:val="multilevel"/>
    <w:tmpl w:val="97646DDE"/>
    <w:lvl w:ilvl="0">
      <w:start w:val="1"/>
      <w:numFmt w:val="decimal"/>
      <w:lvlText w:val="%1."/>
      <w:lvlJc w:val="left"/>
      <w:pPr>
        <w:ind w:left="720" w:hanging="360"/>
      </w:pPr>
      <w:rPr>
        <w:rFonts w:hint="default"/>
      </w:rPr>
    </w:lvl>
    <w:lvl w:ilvl="1">
      <w:start w:val="2"/>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32">
    <w:nsid w:val="25B8410B"/>
    <w:multiLevelType w:val="hybridMultilevel"/>
    <w:tmpl w:val="EB7ECB8E"/>
    <w:lvl w:ilvl="0" w:tplc="4B440754">
      <w:start w:val="3"/>
      <w:numFmt w:val="decimal"/>
      <w:lvlText w:val="%1."/>
      <w:lvlJc w:val="left"/>
      <w:pPr>
        <w:ind w:left="1080" w:hanging="360"/>
      </w:pPr>
      <w:rPr>
        <w:rFonts w:hint="default"/>
      </w:rPr>
    </w:lvl>
    <w:lvl w:ilvl="1" w:tplc="9274F832">
      <w:start w:val="1"/>
      <w:numFmt w:val="decimal"/>
      <w:lvlText w:val="%2."/>
      <w:lvlJc w:val="left"/>
      <w:pPr>
        <w:ind w:left="1800" w:hanging="360"/>
      </w:pPr>
      <w:rPr>
        <w:rFonts w:ascii="Times New Roman" w:eastAsia="Times New Roman" w:hAnsi="Times New Roman" w:cs="Times New Roman"/>
      </w:r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3">
    <w:nsid w:val="26787AE0"/>
    <w:multiLevelType w:val="hybridMultilevel"/>
    <w:tmpl w:val="596A90DC"/>
    <w:lvl w:ilvl="0" w:tplc="16FC4286">
      <w:start w:val="4"/>
      <w:numFmt w:val="decimal"/>
      <w:lvlText w:val="%1."/>
      <w:lvlJc w:val="left"/>
      <w:pPr>
        <w:ind w:left="735" w:hanging="360"/>
      </w:pPr>
      <w:rPr>
        <w:rFonts w:ascii="Times New Roman" w:hAnsi="Times New Roman" w:hint="default"/>
        <w:b/>
        <w:sz w:val="28"/>
      </w:rPr>
    </w:lvl>
    <w:lvl w:ilvl="1" w:tplc="04190019" w:tentative="1">
      <w:start w:val="1"/>
      <w:numFmt w:val="lowerLetter"/>
      <w:lvlText w:val="%2."/>
      <w:lvlJc w:val="left"/>
      <w:pPr>
        <w:ind w:left="1455" w:hanging="360"/>
      </w:pPr>
    </w:lvl>
    <w:lvl w:ilvl="2" w:tplc="0419001B" w:tentative="1">
      <w:start w:val="1"/>
      <w:numFmt w:val="lowerRoman"/>
      <w:lvlText w:val="%3."/>
      <w:lvlJc w:val="right"/>
      <w:pPr>
        <w:ind w:left="2175" w:hanging="180"/>
      </w:pPr>
    </w:lvl>
    <w:lvl w:ilvl="3" w:tplc="0419000F" w:tentative="1">
      <w:start w:val="1"/>
      <w:numFmt w:val="decimal"/>
      <w:lvlText w:val="%4."/>
      <w:lvlJc w:val="left"/>
      <w:pPr>
        <w:ind w:left="2895" w:hanging="360"/>
      </w:pPr>
    </w:lvl>
    <w:lvl w:ilvl="4" w:tplc="04190019" w:tentative="1">
      <w:start w:val="1"/>
      <w:numFmt w:val="lowerLetter"/>
      <w:lvlText w:val="%5."/>
      <w:lvlJc w:val="left"/>
      <w:pPr>
        <w:ind w:left="3615" w:hanging="360"/>
      </w:pPr>
    </w:lvl>
    <w:lvl w:ilvl="5" w:tplc="0419001B" w:tentative="1">
      <w:start w:val="1"/>
      <w:numFmt w:val="lowerRoman"/>
      <w:lvlText w:val="%6."/>
      <w:lvlJc w:val="right"/>
      <w:pPr>
        <w:ind w:left="4335" w:hanging="180"/>
      </w:pPr>
    </w:lvl>
    <w:lvl w:ilvl="6" w:tplc="0419000F" w:tentative="1">
      <w:start w:val="1"/>
      <w:numFmt w:val="decimal"/>
      <w:lvlText w:val="%7."/>
      <w:lvlJc w:val="left"/>
      <w:pPr>
        <w:ind w:left="5055" w:hanging="360"/>
      </w:pPr>
    </w:lvl>
    <w:lvl w:ilvl="7" w:tplc="04190019" w:tentative="1">
      <w:start w:val="1"/>
      <w:numFmt w:val="lowerLetter"/>
      <w:lvlText w:val="%8."/>
      <w:lvlJc w:val="left"/>
      <w:pPr>
        <w:ind w:left="5775" w:hanging="360"/>
      </w:pPr>
    </w:lvl>
    <w:lvl w:ilvl="8" w:tplc="0419001B" w:tentative="1">
      <w:start w:val="1"/>
      <w:numFmt w:val="lowerRoman"/>
      <w:lvlText w:val="%9."/>
      <w:lvlJc w:val="right"/>
      <w:pPr>
        <w:ind w:left="6495" w:hanging="180"/>
      </w:pPr>
    </w:lvl>
  </w:abstractNum>
  <w:abstractNum w:abstractNumId="34">
    <w:nsid w:val="29F54E20"/>
    <w:multiLevelType w:val="hybridMultilevel"/>
    <w:tmpl w:val="2D3A7E18"/>
    <w:lvl w:ilvl="0" w:tplc="7AAA481E">
      <w:start w:val="20"/>
      <w:numFmt w:val="bullet"/>
      <w:lvlText w:val="-"/>
      <w:lvlJc w:val="left"/>
      <w:pPr>
        <w:ind w:left="1068" w:hanging="360"/>
      </w:pPr>
      <w:rPr>
        <w:rFonts w:ascii="Times New Roman" w:eastAsia="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35">
    <w:nsid w:val="2EE4200E"/>
    <w:multiLevelType w:val="multilevel"/>
    <w:tmpl w:val="1898F6D2"/>
    <w:lvl w:ilvl="0">
      <w:start w:val="1"/>
      <w:numFmt w:val="decimal"/>
      <w:lvlText w:val="%1."/>
      <w:lvlJc w:val="left"/>
      <w:pPr>
        <w:ind w:left="900" w:hanging="360"/>
      </w:pPr>
      <w:rPr>
        <w:rFonts w:hint="default"/>
      </w:rPr>
    </w:lvl>
    <w:lvl w:ilvl="1">
      <w:start w:val="2"/>
      <w:numFmt w:val="decimal"/>
      <w:isLgl/>
      <w:lvlText w:val="%1.%2."/>
      <w:lvlJc w:val="left"/>
      <w:pPr>
        <w:ind w:left="1287" w:hanging="720"/>
      </w:pPr>
      <w:rPr>
        <w:rFonts w:hint="default"/>
      </w:rPr>
    </w:lvl>
    <w:lvl w:ilvl="2">
      <w:start w:val="1"/>
      <w:numFmt w:val="decimal"/>
      <w:isLgl/>
      <w:lvlText w:val="%1.%2.%3."/>
      <w:lvlJc w:val="left"/>
      <w:pPr>
        <w:ind w:left="1314" w:hanging="720"/>
      </w:pPr>
      <w:rPr>
        <w:rFonts w:hint="default"/>
      </w:rPr>
    </w:lvl>
    <w:lvl w:ilvl="3">
      <w:start w:val="1"/>
      <w:numFmt w:val="decimal"/>
      <w:isLgl/>
      <w:lvlText w:val="%1.%2.%3.%4."/>
      <w:lvlJc w:val="left"/>
      <w:pPr>
        <w:ind w:left="1701" w:hanging="1080"/>
      </w:pPr>
      <w:rPr>
        <w:rFonts w:hint="default"/>
      </w:rPr>
    </w:lvl>
    <w:lvl w:ilvl="4">
      <w:start w:val="1"/>
      <w:numFmt w:val="decimal"/>
      <w:isLgl/>
      <w:lvlText w:val="%1.%2.%3.%4.%5."/>
      <w:lvlJc w:val="left"/>
      <w:pPr>
        <w:ind w:left="1728" w:hanging="1080"/>
      </w:pPr>
      <w:rPr>
        <w:rFonts w:hint="default"/>
      </w:rPr>
    </w:lvl>
    <w:lvl w:ilvl="5">
      <w:start w:val="1"/>
      <w:numFmt w:val="decimal"/>
      <w:isLgl/>
      <w:lvlText w:val="%1.%2.%3.%4.%5.%6."/>
      <w:lvlJc w:val="left"/>
      <w:pPr>
        <w:ind w:left="2115" w:hanging="1440"/>
      </w:pPr>
      <w:rPr>
        <w:rFonts w:hint="default"/>
      </w:rPr>
    </w:lvl>
    <w:lvl w:ilvl="6">
      <w:start w:val="1"/>
      <w:numFmt w:val="decimal"/>
      <w:isLgl/>
      <w:lvlText w:val="%1.%2.%3.%4.%5.%6.%7."/>
      <w:lvlJc w:val="left"/>
      <w:pPr>
        <w:ind w:left="2502" w:hanging="1800"/>
      </w:pPr>
      <w:rPr>
        <w:rFonts w:hint="default"/>
      </w:rPr>
    </w:lvl>
    <w:lvl w:ilvl="7">
      <w:start w:val="1"/>
      <w:numFmt w:val="decimal"/>
      <w:isLgl/>
      <w:lvlText w:val="%1.%2.%3.%4.%5.%6.%7.%8."/>
      <w:lvlJc w:val="left"/>
      <w:pPr>
        <w:ind w:left="2529" w:hanging="1800"/>
      </w:pPr>
      <w:rPr>
        <w:rFonts w:hint="default"/>
      </w:rPr>
    </w:lvl>
    <w:lvl w:ilvl="8">
      <w:start w:val="1"/>
      <w:numFmt w:val="decimal"/>
      <w:isLgl/>
      <w:lvlText w:val="%1.%2.%3.%4.%5.%6.%7.%8.%9."/>
      <w:lvlJc w:val="left"/>
      <w:pPr>
        <w:ind w:left="2916" w:hanging="2160"/>
      </w:pPr>
      <w:rPr>
        <w:rFonts w:hint="default"/>
      </w:rPr>
    </w:lvl>
  </w:abstractNum>
  <w:abstractNum w:abstractNumId="36">
    <w:nsid w:val="33C67AB2"/>
    <w:multiLevelType w:val="multilevel"/>
    <w:tmpl w:val="ABDEF436"/>
    <w:lvl w:ilvl="0">
      <w:start w:val="1"/>
      <w:numFmt w:val="decimal"/>
      <w:lvlText w:val="%1."/>
      <w:lvlJc w:val="left"/>
      <w:pPr>
        <w:ind w:left="720" w:hanging="360"/>
      </w:pPr>
      <w:rPr>
        <w:rFonts w:hint="default"/>
      </w:rPr>
    </w:lvl>
    <w:lvl w:ilvl="1">
      <w:start w:val="6"/>
      <w:numFmt w:val="decimal"/>
      <w:isLgl/>
      <w:lvlText w:val="%1.%2."/>
      <w:lvlJc w:val="left"/>
      <w:pPr>
        <w:ind w:left="1889" w:hanging="1350"/>
      </w:pPr>
      <w:rPr>
        <w:rFonts w:hint="default"/>
      </w:rPr>
    </w:lvl>
    <w:lvl w:ilvl="2">
      <w:start w:val="1"/>
      <w:numFmt w:val="decimal"/>
      <w:isLgl/>
      <w:lvlText w:val="%1.%2.%3."/>
      <w:lvlJc w:val="left"/>
      <w:pPr>
        <w:ind w:left="2068" w:hanging="1350"/>
      </w:pPr>
      <w:rPr>
        <w:rFonts w:hint="default"/>
      </w:rPr>
    </w:lvl>
    <w:lvl w:ilvl="3">
      <w:start w:val="1"/>
      <w:numFmt w:val="decimal"/>
      <w:isLgl/>
      <w:lvlText w:val="%1.%2.%3.%4."/>
      <w:lvlJc w:val="left"/>
      <w:pPr>
        <w:ind w:left="2247" w:hanging="1350"/>
      </w:pPr>
      <w:rPr>
        <w:rFonts w:hint="default"/>
      </w:rPr>
    </w:lvl>
    <w:lvl w:ilvl="4">
      <w:start w:val="1"/>
      <w:numFmt w:val="decimal"/>
      <w:isLgl/>
      <w:lvlText w:val="%1.%2.%3.%4.%5."/>
      <w:lvlJc w:val="left"/>
      <w:pPr>
        <w:ind w:left="2426" w:hanging="1350"/>
      </w:pPr>
      <w:rPr>
        <w:rFonts w:hint="default"/>
      </w:rPr>
    </w:lvl>
    <w:lvl w:ilvl="5">
      <w:start w:val="1"/>
      <w:numFmt w:val="decimal"/>
      <w:isLgl/>
      <w:lvlText w:val="%1.%2.%3.%4.%5.%6."/>
      <w:lvlJc w:val="left"/>
      <w:pPr>
        <w:ind w:left="2695" w:hanging="1440"/>
      </w:pPr>
      <w:rPr>
        <w:rFonts w:hint="default"/>
      </w:rPr>
    </w:lvl>
    <w:lvl w:ilvl="6">
      <w:start w:val="1"/>
      <w:numFmt w:val="decimal"/>
      <w:isLgl/>
      <w:lvlText w:val="%1.%2.%3.%4.%5.%6.%7."/>
      <w:lvlJc w:val="left"/>
      <w:pPr>
        <w:ind w:left="3234" w:hanging="1800"/>
      </w:pPr>
      <w:rPr>
        <w:rFonts w:hint="default"/>
      </w:rPr>
    </w:lvl>
    <w:lvl w:ilvl="7">
      <w:start w:val="1"/>
      <w:numFmt w:val="decimal"/>
      <w:isLgl/>
      <w:lvlText w:val="%1.%2.%3.%4.%5.%6.%7.%8."/>
      <w:lvlJc w:val="left"/>
      <w:pPr>
        <w:ind w:left="3413" w:hanging="1800"/>
      </w:pPr>
      <w:rPr>
        <w:rFonts w:hint="default"/>
      </w:rPr>
    </w:lvl>
    <w:lvl w:ilvl="8">
      <w:start w:val="1"/>
      <w:numFmt w:val="decimal"/>
      <w:isLgl/>
      <w:lvlText w:val="%1.%2.%3.%4.%5.%6.%7.%8.%9."/>
      <w:lvlJc w:val="left"/>
      <w:pPr>
        <w:ind w:left="3952" w:hanging="2160"/>
      </w:pPr>
      <w:rPr>
        <w:rFonts w:hint="default"/>
      </w:rPr>
    </w:lvl>
  </w:abstractNum>
  <w:abstractNum w:abstractNumId="37">
    <w:nsid w:val="36575492"/>
    <w:multiLevelType w:val="hybridMultilevel"/>
    <w:tmpl w:val="B6A8EB16"/>
    <w:lvl w:ilvl="0" w:tplc="6C08005E">
      <w:start w:val="3"/>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8">
    <w:nsid w:val="37115479"/>
    <w:multiLevelType w:val="hybridMultilevel"/>
    <w:tmpl w:val="E3B40198"/>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9">
    <w:nsid w:val="37480847"/>
    <w:multiLevelType w:val="hybridMultilevel"/>
    <w:tmpl w:val="53705D4A"/>
    <w:lvl w:ilvl="0" w:tplc="A1AA74F2">
      <w:start w:val="1"/>
      <w:numFmt w:val="decimal"/>
      <w:lvlText w:val="%1."/>
      <w:lvlJc w:val="left"/>
      <w:pPr>
        <w:ind w:left="928" w:hanging="360"/>
      </w:pPr>
      <w:rPr>
        <w:rFonts w:cs="Times New Roman"/>
        <w:b w:val="0"/>
        <w:strike w:val="0"/>
        <w:dstrike w:val="0"/>
        <w:u w:val="none"/>
        <w:effect w:val="none"/>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0">
    <w:nsid w:val="3FAF5221"/>
    <w:multiLevelType w:val="hybridMultilevel"/>
    <w:tmpl w:val="B1082866"/>
    <w:lvl w:ilvl="0" w:tplc="43B0479C">
      <w:start w:val="1"/>
      <w:numFmt w:val="decimal"/>
      <w:lvlText w:val="%1."/>
      <w:lvlJc w:val="left"/>
      <w:pPr>
        <w:ind w:left="735" w:hanging="360"/>
      </w:pPr>
      <w:rPr>
        <w:rFonts w:hint="default"/>
      </w:rPr>
    </w:lvl>
    <w:lvl w:ilvl="1" w:tplc="04190019" w:tentative="1">
      <w:start w:val="1"/>
      <w:numFmt w:val="lowerLetter"/>
      <w:lvlText w:val="%2."/>
      <w:lvlJc w:val="left"/>
      <w:pPr>
        <w:ind w:left="1455" w:hanging="360"/>
      </w:pPr>
    </w:lvl>
    <w:lvl w:ilvl="2" w:tplc="0419001B" w:tentative="1">
      <w:start w:val="1"/>
      <w:numFmt w:val="lowerRoman"/>
      <w:lvlText w:val="%3."/>
      <w:lvlJc w:val="right"/>
      <w:pPr>
        <w:ind w:left="2175" w:hanging="180"/>
      </w:pPr>
    </w:lvl>
    <w:lvl w:ilvl="3" w:tplc="0419000F" w:tentative="1">
      <w:start w:val="1"/>
      <w:numFmt w:val="decimal"/>
      <w:lvlText w:val="%4."/>
      <w:lvlJc w:val="left"/>
      <w:pPr>
        <w:ind w:left="2895" w:hanging="360"/>
      </w:pPr>
    </w:lvl>
    <w:lvl w:ilvl="4" w:tplc="04190019" w:tentative="1">
      <w:start w:val="1"/>
      <w:numFmt w:val="lowerLetter"/>
      <w:lvlText w:val="%5."/>
      <w:lvlJc w:val="left"/>
      <w:pPr>
        <w:ind w:left="3615" w:hanging="360"/>
      </w:pPr>
    </w:lvl>
    <w:lvl w:ilvl="5" w:tplc="0419001B" w:tentative="1">
      <w:start w:val="1"/>
      <w:numFmt w:val="lowerRoman"/>
      <w:lvlText w:val="%6."/>
      <w:lvlJc w:val="right"/>
      <w:pPr>
        <w:ind w:left="4335" w:hanging="180"/>
      </w:pPr>
    </w:lvl>
    <w:lvl w:ilvl="6" w:tplc="0419000F" w:tentative="1">
      <w:start w:val="1"/>
      <w:numFmt w:val="decimal"/>
      <w:lvlText w:val="%7."/>
      <w:lvlJc w:val="left"/>
      <w:pPr>
        <w:ind w:left="5055" w:hanging="360"/>
      </w:pPr>
    </w:lvl>
    <w:lvl w:ilvl="7" w:tplc="04190019" w:tentative="1">
      <w:start w:val="1"/>
      <w:numFmt w:val="lowerLetter"/>
      <w:lvlText w:val="%8."/>
      <w:lvlJc w:val="left"/>
      <w:pPr>
        <w:ind w:left="5775" w:hanging="360"/>
      </w:pPr>
    </w:lvl>
    <w:lvl w:ilvl="8" w:tplc="0419001B" w:tentative="1">
      <w:start w:val="1"/>
      <w:numFmt w:val="lowerRoman"/>
      <w:lvlText w:val="%9."/>
      <w:lvlJc w:val="right"/>
      <w:pPr>
        <w:ind w:left="6495" w:hanging="180"/>
      </w:pPr>
    </w:lvl>
  </w:abstractNum>
  <w:abstractNum w:abstractNumId="41">
    <w:nsid w:val="41521CFE"/>
    <w:multiLevelType w:val="hybridMultilevel"/>
    <w:tmpl w:val="2ED64324"/>
    <w:lvl w:ilvl="0" w:tplc="2D04802A">
      <w:start w:val="1"/>
      <w:numFmt w:val="decimal"/>
      <w:lvlText w:val="%1."/>
      <w:lvlJc w:val="left"/>
      <w:pPr>
        <w:ind w:left="644" w:hanging="360"/>
      </w:pPr>
      <w:rPr>
        <w:rFonts w:hint="default"/>
      </w:rPr>
    </w:lvl>
    <w:lvl w:ilvl="1" w:tplc="04190019" w:tentative="1">
      <w:start w:val="1"/>
      <w:numFmt w:val="lowerLetter"/>
      <w:lvlText w:val="%2."/>
      <w:lvlJc w:val="left"/>
      <w:pPr>
        <w:ind w:left="1455" w:hanging="360"/>
      </w:pPr>
    </w:lvl>
    <w:lvl w:ilvl="2" w:tplc="0419001B" w:tentative="1">
      <w:start w:val="1"/>
      <w:numFmt w:val="lowerRoman"/>
      <w:lvlText w:val="%3."/>
      <w:lvlJc w:val="right"/>
      <w:pPr>
        <w:ind w:left="2175" w:hanging="180"/>
      </w:pPr>
    </w:lvl>
    <w:lvl w:ilvl="3" w:tplc="0419000F" w:tentative="1">
      <w:start w:val="1"/>
      <w:numFmt w:val="decimal"/>
      <w:lvlText w:val="%4."/>
      <w:lvlJc w:val="left"/>
      <w:pPr>
        <w:ind w:left="2895" w:hanging="360"/>
      </w:pPr>
    </w:lvl>
    <w:lvl w:ilvl="4" w:tplc="04190019" w:tentative="1">
      <w:start w:val="1"/>
      <w:numFmt w:val="lowerLetter"/>
      <w:lvlText w:val="%5."/>
      <w:lvlJc w:val="left"/>
      <w:pPr>
        <w:ind w:left="3615" w:hanging="360"/>
      </w:pPr>
    </w:lvl>
    <w:lvl w:ilvl="5" w:tplc="0419001B" w:tentative="1">
      <w:start w:val="1"/>
      <w:numFmt w:val="lowerRoman"/>
      <w:lvlText w:val="%6."/>
      <w:lvlJc w:val="right"/>
      <w:pPr>
        <w:ind w:left="4335" w:hanging="180"/>
      </w:pPr>
    </w:lvl>
    <w:lvl w:ilvl="6" w:tplc="0419000F" w:tentative="1">
      <w:start w:val="1"/>
      <w:numFmt w:val="decimal"/>
      <w:lvlText w:val="%7."/>
      <w:lvlJc w:val="left"/>
      <w:pPr>
        <w:ind w:left="5055" w:hanging="360"/>
      </w:pPr>
    </w:lvl>
    <w:lvl w:ilvl="7" w:tplc="04190019" w:tentative="1">
      <w:start w:val="1"/>
      <w:numFmt w:val="lowerLetter"/>
      <w:lvlText w:val="%8."/>
      <w:lvlJc w:val="left"/>
      <w:pPr>
        <w:ind w:left="5775" w:hanging="360"/>
      </w:pPr>
    </w:lvl>
    <w:lvl w:ilvl="8" w:tplc="0419001B" w:tentative="1">
      <w:start w:val="1"/>
      <w:numFmt w:val="lowerRoman"/>
      <w:lvlText w:val="%9."/>
      <w:lvlJc w:val="right"/>
      <w:pPr>
        <w:ind w:left="6495" w:hanging="180"/>
      </w:pPr>
    </w:lvl>
  </w:abstractNum>
  <w:abstractNum w:abstractNumId="42">
    <w:nsid w:val="4198177E"/>
    <w:multiLevelType w:val="hybridMultilevel"/>
    <w:tmpl w:val="B2DC1E8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3">
    <w:nsid w:val="41AD4278"/>
    <w:multiLevelType w:val="hybridMultilevel"/>
    <w:tmpl w:val="28606C36"/>
    <w:lvl w:ilvl="0" w:tplc="201E6F30">
      <w:start w:val="1"/>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nsid w:val="54063788"/>
    <w:multiLevelType w:val="hybridMultilevel"/>
    <w:tmpl w:val="1B9221A0"/>
    <w:lvl w:ilvl="0" w:tplc="C0424808">
      <w:numFmt w:val="bullet"/>
      <w:lvlText w:val="-"/>
      <w:lvlJc w:val="left"/>
      <w:pPr>
        <w:tabs>
          <w:tab w:val="num" w:pos="1069"/>
        </w:tabs>
        <w:ind w:left="0" w:firstLine="709"/>
      </w:pPr>
      <w:rPr>
        <w:rFonts w:ascii="Times New Roman" w:eastAsia="Times New Roman" w:hAnsi="Times New Roman" w:cs="Times New Roman" w:hint="default"/>
      </w:rPr>
    </w:lvl>
    <w:lvl w:ilvl="1" w:tplc="04190003">
      <w:start w:val="1"/>
      <w:numFmt w:val="bullet"/>
      <w:lvlText w:val="o"/>
      <w:lvlJc w:val="left"/>
      <w:pPr>
        <w:tabs>
          <w:tab w:val="num" w:pos="1788"/>
        </w:tabs>
        <w:ind w:left="1788" w:hanging="360"/>
      </w:pPr>
      <w:rPr>
        <w:rFonts w:ascii="Courier New" w:hAnsi="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45">
    <w:nsid w:val="554E5F00"/>
    <w:multiLevelType w:val="hybridMultilevel"/>
    <w:tmpl w:val="22BC0E9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nsid w:val="56B63C33"/>
    <w:multiLevelType w:val="hybridMultilevel"/>
    <w:tmpl w:val="D7906A54"/>
    <w:lvl w:ilvl="0" w:tplc="B3C8A77C">
      <w:start w:val="1"/>
      <w:numFmt w:val="decimal"/>
      <w:lvlText w:val="%1."/>
      <w:lvlJc w:val="left"/>
      <w:pPr>
        <w:ind w:left="1352" w:hanging="360"/>
      </w:pPr>
      <w:rPr>
        <w:rFonts w:hint="default"/>
      </w:rPr>
    </w:lvl>
    <w:lvl w:ilvl="1" w:tplc="04190019" w:tentative="1">
      <w:start w:val="1"/>
      <w:numFmt w:val="lowerLetter"/>
      <w:lvlText w:val="%2."/>
      <w:lvlJc w:val="left"/>
      <w:pPr>
        <w:ind w:left="2072" w:hanging="360"/>
      </w:pPr>
    </w:lvl>
    <w:lvl w:ilvl="2" w:tplc="0419001B" w:tentative="1">
      <w:start w:val="1"/>
      <w:numFmt w:val="lowerRoman"/>
      <w:lvlText w:val="%3."/>
      <w:lvlJc w:val="right"/>
      <w:pPr>
        <w:ind w:left="2792" w:hanging="180"/>
      </w:pPr>
    </w:lvl>
    <w:lvl w:ilvl="3" w:tplc="0419000F" w:tentative="1">
      <w:start w:val="1"/>
      <w:numFmt w:val="decimal"/>
      <w:lvlText w:val="%4."/>
      <w:lvlJc w:val="left"/>
      <w:pPr>
        <w:ind w:left="3512" w:hanging="360"/>
      </w:pPr>
    </w:lvl>
    <w:lvl w:ilvl="4" w:tplc="04190019" w:tentative="1">
      <w:start w:val="1"/>
      <w:numFmt w:val="lowerLetter"/>
      <w:lvlText w:val="%5."/>
      <w:lvlJc w:val="left"/>
      <w:pPr>
        <w:ind w:left="4232" w:hanging="360"/>
      </w:pPr>
    </w:lvl>
    <w:lvl w:ilvl="5" w:tplc="0419001B" w:tentative="1">
      <w:start w:val="1"/>
      <w:numFmt w:val="lowerRoman"/>
      <w:lvlText w:val="%6."/>
      <w:lvlJc w:val="right"/>
      <w:pPr>
        <w:ind w:left="4952" w:hanging="180"/>
      </w:pPr>
    </w:lvl>
    <w:lvl w:ilvl="6" w:tplc="0419000F" w:tentative="1">
      <w:start w:val="1"/>
      <w:numFmt w:val="decimal"/>
      <w:lvlText w:val="%7."/>
      <w:lvlJc w:val="left"/>
      <w:pPr>
        <w:ind w:left="5672" w:hanging="360"/>
      </w:pPr>
    </w:lvl>
    <w:lvl w:ilvl="7" w:tplc="04190019" w:tentative="1">
      <w:start w:val="1"/>
      <w:numFmt w:val="lowerLetter"/>
      <w:lvlText w:val="%8."/>
      <w:lvlJc w:val="left"/>
      <w:pPr>
        <w:ind w:left="6392" w:hanging="360"/>
      </w:pPr>
    </w:lvl>
    <w:lvl w:ilvl="8" w:tplc="0419001B" w:tentative="1">
      <w:start w:val="1"/>
      <w:numFmt w:val="lowerRoman"/>
      <w:lvlText w:val="%9."/>
      <w:lvlJc w:val="right"/>
      <w:pPr>
        <w:ind w:left="7112" w:hanging="180"/>
      </w:pPr>
    </w:lvl>
  </w:abstractNum>
  <w:abstractNum w:abstractNumId="47">
    <w:nsid w:val="5A08C557"/>
    <w:multiLevelType w:val="multilevel"/>
    <w:tmpl w:val="5A08C557"/>
    <w:name w:val="Нумерованный список 3"/>
    <w:lvl w:ilvl="0">
      <w:start w:val="1"/>
      <w:numFmt w:val="decimal"/>
      <w:lvlText w:val="%1."/>
      <w:lvlJc w:val="left"/>
      <w:pPr>
        <w:tabs>
          <w:tab w:val="left" w:pos="720"/>
        </w:tabs>
        <w:ind w:left="720" w:hanging="360"/>
      </w:pPr>
    </w:lvl>
    <w:lvl w:ilvl="1">
      <w:start w:val="1"/>
      <w:numFmt w:val="lowerLetter"/>
      <w:lvlText w:val="%2."/>
      <w:lvlJc w:val="left"/>
      <w:pPr>
        <w:tabs>
          <w:tab w:val="left" w:pos="1440"/>
        </w:tabs>
        <w:ind w:left="1440" w:hanging="360"/>
      </w:pPr>
    </w:lvl>
    <w:lvl w:ilvl="2">
      <w:start w:val="1"/>
      <w:numFmt w:val="lowerRoman"/>
      <w:lvlText w:val="%3."/>
      <w:lvlJc w:val="lef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lef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left"/>
      <w:pPr>
        <w:tabs>
          <w:tab w:val="left" w:pos="6480"/>
        </w:tabs>
        <w:ind w:left="6480" w:hanging="180"/>
      </w:pPr>
    </w:lvl>
  </w:abstractNum>
  <w:abstractNum w:abstractNumId="48">
    <w:nsid w:val="5AE96DF1"/>
    <w:multiLevelType w:val="multilevel"/>
    <w:tmpl w:val="26D04CD6"/>
    <w:lvl w:ilvl="0">
      <w:start w:val="1"/>
      <w:numFmt w:val="decimal"/>
      <w:lvlText w:val="%1."/>
      <w:lvlJc w:val="left"/>
      <w:pPr>
        <w:ind w:left="450" w:hanging="45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49">
    <w:nsid w:val="5C450046"/>
    <w:multiLevelType w:val="hybridMultilevel"/>
    <w:tmpl w:val="BE24E9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nsid w:val="62214AEE"/>
    <w:multiLevelType w:val="hybridMultilevel"/>
    <w:tmpl w:val="377A9D52"/>
    <w:lvl w:ilvl="0" w:tplc="35E4FD20">
      <w:start w:val="1"/>
      <w:numFmt w:val="decimal"/>
      <w:lvlText w:val="%1."/>
      <w:lvlJc w:val="left"/>
      <w:pPr>
        <w:ind w:left="660" w:hanging="360"/>
      </w:pPr>
      <w:rPr>
        <w:rFonts w:hint="default"/>
      </w:rPr>
    </w:lvl>
    <w:lvl w:ilvl="1" w:tplc="04190019" w:tentative="1">
      <w:start w:val="1"/>
      <w:numFmt w:val="lowerLetter"/>
      <w:lvlText w:val="%2."/>
      <w:lvlJc w:val="left"/>
      <w:pPr>
        <w:ind w:left="1380" w:hanging="360"/>
      </w:pPr>
    </w:lvl>
    <w:lvl w:ilvl="2" w:tplc="0419001B" w:tentative="1">
      <w:start w:val="1"/>
      <w:numFmt w:val="lowerRoman"/>
      <w:lvlText w:val="%3."/>
      <w:lvlJc w:val="right"/>
      <w:pPr>
        <w:ind w:left="2100" w:hanging="180"/>
      </w:pPr>
    </w:lvl>
    <w:lvl w:ilvl="3" w:tplc="0419000F" w:tentative="1">
      <w:start w:val="1"/>
      <w:numFmt w:val="decimal"/>
      <w:lvlText w:val="%4."/>
      <w:lvlJc w:val="left"/>
      <w:pPr>
        <w:ind w:left="2820" w:hanging="360"/>
      </w:pPr>
    </w:lvl>
    <w:lvl w:ilvl="4" w:tplc="04190019" w:tentative="1">
      <w:start w:val="1"/>
      <w:numFmt w:val="lowerLetter"/>
      <w:lvlText w:val="%5."/>
      <w:lvlJc w:val="left"/>
      <w:pPr>
        <w:ind w:left="3540" w:hanging="360"/>
      </w:pPr>
    </w:lvl>
    <w:lvl w:ilvl="5" w:tplc="0419001B" w:tentative="1">
      <w:start w:val="1"/>
      <w:numFmt w:val="lowerRoman"/>
      <w:lvlText w:val="%6."/>
      <w:lvlJc w:val="right"/>
      <w:pPr>
        <w:ind w:left="4260" w:hanging="180"/>
      </w:pPr>
    </w:lvl>
    <w:lvl w:ilvl="6" w:tplc="0419000F" w:tentative="1">
      <w:start w:val="1"/>
      <w:numFmt w:val="decimal"/>
      <w:lvlText w:val="%7."/>
      <w:lvlJc w:val="left"/>
      <w:pPr>
        <w:ind w:left="4980" w:hanging="360"/>
      </w:pPr>
    </w:lvl>
    <w:lvl w:ilvl="7" w:tplc="04190019" w:tentative="1">
      <w:start w:val="1"/>
      <w:numFmt w:val="lowerLetter"/>
      <w:lvlText w:val="%8."/>
      <w:lvlJc w:val="left"/>
      <w:pPr>
        <w:ind w:left="5700" w:hanging="360"/>
      </w:pPr>
    </w:lvl>
    <w:lvl w:ilvl="8" w:tplc="0419001B" w:tentative="1">
      <w:start w:val="1"/>
      <w:numFmt w:val="lowerRoman"/>
      <w:lvlText w:val="%9."/>
      <w:lvlJc w:val="right"/>
      <w:pPr>
        <w:ind w:left="6420" w:hanging="180"/>
      </w:pPr>
    </w:lvl>
  </w:abstractNum>
  <w:abstractNum w:abstractNumId="51">
    <w:nsid w:val="62F93C60"/>
    <w:multiLevelType w:val="hybridMultilevel"/>
    <w:tmpl w:val="71F8C846"/>
    <w:lvl w:ilvl="0" w:tplc="750CBDDE">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2">
    <w:nsid w:val="63B96A65"/>
    <w:multiLevelType w:val="hybridMultilevel"/>
    <w:tmpl w:val="05365826"/>
    <w:lvl w:ilvl="0" w:tplc="CE7E3950">
      <w:start w:val="1"/>
      <w:numFmt w:val="bullet"/>
      <w:lvlText w:val="-"/>
      <w:lvlJc w:val="left"/>
      <w:pPr>
        <w:tabs>
          <w:tab w:val="num" w:pos="264"/>
        </w:tabs>
        <w:ind w:left="264" w:hanging="360"/>
      </w:pPr>
      <w:rPr>
        <w:rFonts w:ascii="Times New Roman" w:eastAsia="Times New Roman" w:hAnsi="Times New Roman" w:cs="Times New Roman" w:hint="default"/>
      </w:rPr>
    </w:lvl>
    <w:lvl w:ilvl="1" w:tplc="04190003" w:tentative="1">
      <w:start w:val="1"/>
      <w:numFmt w:val="bullet"/>
      <w:lvlText w:val="o"/>
      <w:lvlJc w:val="left"/>
      <w:pPr>
        <w:tabs>
          <w:tab w:val="num" w:pos="984"/>
        </w:tabs>
        <w:ind w:left="984" w:hanging="360"/>
      </w:pPr>
      <w:rPr>
        <w:rFonts w:ascii="Courier New" w:hAnsi="Courier New" w:cs="Courier New" w:hint="default"/>
      </w:rPr>
    </w:lvl>
    <w:lvl w:ilvl="2" w:tplc="04190005" w:tentative="1">
      <w:start w:val="1"/>
      <w:numFmt w:val="bullet"/>
      <w:lvlText w:val=""/>
      <w:lvlJc w:val="left"/>
      <w:pPr>
        <w:tabs>
          <w:tab w:val="num" w:pos="1704"/>
        </w:tabs>
        <w:ind w:left="1704" w:hanging="360"/>
      </w:pPr>
      <w:rPr>
        <w:rFonts w:ascii="Wingdings" w:hAnsi="Wingdings" w:hint="default"/>
      </w:rPr>
    </w:lvl>
    <w:lvl w:ilvl="3" w:tplc="04190001" w:tentative="1">
      <w:start w:val="1"/>
      <w:numFmt w:val="bullet"/>
      <w:lvlText w:val=""/>
      <w:lvlJc w:val="left"/>
      <w:pPr>
        <w:tabs>
          <w:tab w:val="num" w:pos="2424"/>
        </w:tabs>
        <w:ind w:left="2424" w:hanging="360"/>
      </w:pPr>
      <w:rPr>
        <w:rFonts w:ascii="Symbol" w:hAnsi="Symbol" w:hint="default"/>
      </w:rPr>
    </w:lvl>
    <w:lvl w:ilvl="4" w:tplc="04190003" w:tentative="1">
      <w:start w:val="1"/>
      <w:numFmt w:val="bullet"/>
      <w:lvlText w:val="o"/>
      <w:lvlJc w:val="left"/>
      <w:pPr>
        <w:tabs>
          <w:tab w:val="num" w:pos="3144"/>
        </w:tabs>
        <w:ind w:left="3144" w:hanging="360"/>
      </w:pPr>
      <w:rPr>
        <w:rFonts w:ascii="Courier New" w:hAnsi="Courier New" w:cs="Courier New" w:hint="default"/>
      </w:rPr>
    </w:lvl>
    <w:lvl w:ilvl="5" w:tplc="04190005" w:tentative="1">
      <w:start w:val="1"/>
      <w:numFmt w:val="bullet"/>
      <w:lvlText w:val=""/>
      <w:lvlJc w:val="left"/>
      <w:pPr>
        <w:tabs>
          <w:tab w:val="num" w:pos="3864"/>
        </w:tabs>
        <w:ind w:left="3864" w:hanging="360"/>
      </w:pPr>
      <w:rPr>
        <w:rFonts w:ascii="Wingdings" w:hAnsi="Wingdings" w:hint="default"/>
      </w:rPr>
    </w:lvl>
    <w:lvl w:ilvl="6" w:tplc="04190001" w:tentative="1">
      <w:start w:val="1"/>
      <w:numFmt w:val="bullet"/>
      <w:lvlText w:val=""/>
      <w:lvlJc w:val="left"/>
      <w:pPr>
        <w:tabs>
          <w:tab w:val="num" w:pos="4584"/>
        </w:tabs>
        <w:ind w:left="4584" w:hanging="360"/>
      </w:pPr>
      <w:rPr>
        <w:rFonts w:ascii="Symbol" w:hAnsi="Symbol" w:hint="default"/>
      </w:rPr>
    </w:lvl>
    <w:lvl w:ilvl="7" w:tplc="04190003" w:tentative="1">
      <w:start w:val="1"/>
      <w:numFmt w:val="bullet"/>
      <w:lvlText w:val="o"/>
      <w:lvlJc w:val="left"/>
      <w:pPr>
        <w:tabs>
          <w:tab w:val="num" w:pos="5304"/>
        </w:tabs>
        <w:ind w:left="5304" w:hanging="360"/>
      </w:pPr>
      <w:rPr>
        <w:rFonts w:ascii="Courier New" w:hAnsi="Courier New" w:cs="Courier New" w:hint="default"/>
      </w:rPr>
    </w:lvl>
    <w:lvl w:ilvl="8" w:tplc="04190005" w:tentative="1">
      <w:start w:val="1"/>
      <w:numFmt w:val="bullet"/>
      <w:lvlText w:val=""/>
      <w:lvlJc w:val="left"/>
      <w:pPr>
        <w:tabs>
          <w:tab w:val="num" w:pos="6024"/>
        </w:tabs>
        <w:ind w:left="6024" w:hanging="360"/>
      </w:pPr>
      <w:rPr>
        <w:rFonts w:ascii="Wingdings" w:hAnsi="Wingdings" w:hint="default"/>
      </w:rPr>
    </w:lvl>
  </w:abstractNum>
  <w:abstractNum w:abstractNumId="53">
    <w:nsid w:val="649D385C"/>
    <w:multiLevelType w:val="hybridMultilevel"/>
    <w:tmpl w:val="F84413FE"/>
    <w:lvl w:ilvl="0" w:tplc="02E8E342">
      <w:start w:val="1"/>
      <w:numFmt w:val="decimal"/>
      <w:lvlText w:val="%1."/>
      <w:lvlJc w:val="left"/>
      <w:pPr>
        <w:ind w:left="735" w:hanging="360"/>
      </w:pPr>
      <w:rPr>
        <w:rFonts w:hint="default"/>
      </w:rPr>
    </w:lvl>
    <w:lvl w:ilvl="1" w:tplc="04190019" w:tentative="1">
      <w:start w:val="1"/>
      <w:numFmt w:val="lowerLetter"/>
      <w:lvlText w:val="%2."/>
      <w:lvlJc w:val="left"/>
      <w:pPr>
        <w:ind w:left="1455" w:hanging="360"/>
      </w:pPr>
    </w:lvl>
    <w:lvl w:ilvl="2" w:tplc="0419001B" w:tentative="1">
      <w:start w:val="1"/>
      <w:numFmt w:val="lowerRoman"/>
      <w:lvlText w:val="%3."/>
      <w:lvlJc w:val="right"/>
      <w:pPr>
        <w:ind w:left="2175" w:hanging="180"/>
      </w:pPr>
    </w:lvl>
    <w:lvl w:ilvl="3" w:tplc="0419000F" w:tentative="1">
      <w:start w:val="1"/>
      <w:numFmt w:val="decimal"/>
      <w:lvlText w:val="%4."/>
      <w:lvlJc w:val="left"/>
      <w:pPr>
        <w:ind w:left="2895" w:hanging="360"/>
      </w:pPr>
    </w:lvl>
    <w:lvl w:ilvl="4" w:tplc="04190019" w:tentative="1">
      <w:start w:val="1"/>
      <w:numFmt w:val="lowerLetter"/>
      <w:lvlText w:val="%5."/>
      <w:lvlJc w:val="left"/>
      <w:pPr>
        <w:ind w:left="3615" w:hanging="360"/>
      </w:pPr>
    </w:lvl>
    <w:lvl w:ilvl="5" w:tplc="0419001B" w:tentative="1">
      <w:start w:val="1"/>
      <w:numFmt w:val="lowerRoman"/>
      <w:lvlText w:val="%6."/>
      <w:lvlJc w:val="right"/>
      <w:pPr>
        <w:ind w:left="4335" w:hanging="180"/>
      </w:pPr>
    </w:lvl>
    <w:lvl w:ilvl="6" w:tplc="0419000F" w:tentative="1">
      <w:start w:val="1"/>
      <w:numFmt w:val="decimal"/>
      <w:lvlText w:val="%7."/>
      <w:lvlJc w:val="left"/>
      <w:pPr>
        <w:ind w:left="5055" w:hanging="360"/>
      </w:pPr>
    </w:lvl>
    <w:lvl w:ilvl="7" w:tplc="04190019" w:tentative="1">
      <w:start w:val="1"/>
      <w:numFmt w:val="lowerLetter"/>
      <w:lvlText w:val="%8."/>
      <w:lvlJc w:val="left"/>
      <w:pPr>
        <w:ind w:left="5775" w:hanging="360"/>
      </w:pPr>
    </w:lvl>
    <w:lvl w:ilvl="8" w:tplc="0419001B" w:tentative="1">
      <w:start w:val="1"/>
      <w:numFmt w:val="lowerRoman"/>
      <w:lvlText w:val="%9."/>
      <w:lvlJc w:val="right"/>
      <w:pPr>
        <w:ind w:left="6495" w:hanging="180"/>
      </w:pPr>
    </w:lvl>
  </w:abstractNum>
  <w:abstractNum w:abstractNumId="54">
    <w:nsid w:val="6A05122D"/>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55">
    <w:nsid w:val="6C0D7BE7"/>
    <w:multiLevelType w:val="hybridMultilevel"/>
    <w:tmpl w:val="2DF8F7C4"/>
    <w:lvl w:ilvl="0" w:tplc="98347AEC">
      <w:start w:val="1"/>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6">
    <w:nsid w:val="779F5B70"/>
    <w:multiLevelType w:val="hybridMultilevel"/>
    <w:tmpl w:val="3F9812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7">
    <w:nsid w:val="79EF0B60"/>
    <w:multiLevelType w:val="hybridMultilevel"/>
    <w:tmpl w:val="3970DD0C"/>
    <w:lvl w:ilvl="0" w:tplc="56C65292">
      <w:start w:val="1"/>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8">
    <w:nsid w:val="7B6D5A6B"/>
    <w:multiLevelType w:val="multilevel"/>
    <w:tmpl w:val="09CE957A"/>
    <w:lvl w:ilvl="0">
      <w:start w:val="1"/>
      <w:numFmt w:val="decimal"/>
      <w:lvlText w:val="%1."/>
      <w:lvlJc w:val="left"/>
      <w:pPr>
        <w:ind w:left="735" w:hanging="360"/>
      </w:pPr>
      <w:rPr>
        <w:rFonts w:hint="default"/>
      </w:rPr>
    </w:lvl>
    <w:lvl w:ilvl="1">
      <w:start w:val="1"/>
      <w:numFmt w:val="decimal"/>
      <w:isLgl/>
      <w:lvlText w:val="%1.%2."/>
      <w:lvlJc w:val="left"/>
      <w:pPr>
        <w:ind w:left="1395" w:hanging="720"/>
      </w:pPr>
      <w:rPr>
        <w:rFonts w:hint="default"/>
      </w:rPr>
    </w:lvl>
    <w:lvl w:ilvl="2">
      <w:start w:val="1"/>
      <w:numFmt w:val="decimal"/>
      <w:isLgl/>
      <w:lvlText w:val="%1.%2.%3."/>
      <w:lvlJc w:val="left"/>
      <w:pPr>
        <w:ind w:left="1695" w:hanging="720"/>
      </w:pPr>
      <w:rPr>
        <w:rFonts w:hint="default"/>
      </w:rPr>
    </w:lvl>
    <w:lvl w:ilvl="3">
      <w:start w:val="1"/>
      <w:numFmt w:val="decimal"/>
      <w:isLgl/>
      <w:lvlText w:val="%1.%2.%3.%4."/>
      <w:lvlJc w:val="left"/>
      <w:pPr>
        <w:ind w:left="2355" w:hanging="1080"/>
      </w:pPr>
      <w:rPr>
        <w:rFonts w:hint="default"/>
      </w:rPr>
    </w:lvl>
    <w:lvl w:ilvl="4">
      <w:start w:val="1"/>
      <w:numFmt w:val="decimal"/>
      <w:isLgl/>
      <w:lvlText w:val="%1.%2.%3.%4.%5."/>
      <w:lvlJc w:val="left"/>
      <w:pPr>
        <w:ind w:left="2655" w:hanging="1080"/>
      </w:pPr>
      <w:rPr>
        <w:rFonts w:hint="default"/>
      </w:rPr>
    </w:lvl>
    <w:lvl w:ilvl="5">
      <w:start w:val="1"/>
      <w:numFmt w:val="decimal"/>
      <w:isLgl/>
      <w:lvlText w:val="%1.%2.%3.%4.%5.%6."/>
      <w:lvlJc w:val="left"/>
      <w:pPr>
        <w:ind w:left="3315" w:hanging="1440"/>
      </w:pPr>
      <w:rPr>
        <w:rFonts w:hint="default"/>
      </w:rPr>
    </w:lvl>
    <w:lvl w:ilvl="6">
      <w:start w:val="1"/>
      <w:numFmt w:val="decimal"/>
      <w:isLgl/>
      <w:lvlText w:val="%1.%2.%3.%4.%5.%6.%7."/>
      <w:lvlJc w:val="left"/>
      <w:pPr>
        <w:ind w:left="3975" w:hanging="1800"/>
      </w:pPr>
      <w:rPr>
        <w:rFonts w:hint="default"/>
      </w:rPr>
    </w:lvl>
    <w:lvl w:ilvl="7">
      <w:start w:val="1"/>
      <w:numFmt w:val="decimal"/>
      <w:isLgl/>
      <w:lvlText w:val="%1.%2.%3.%4.%5.%6.%7.%8."/>
      <w:lvlJc w:val="left"/>
      <w:pPr>
        <w:ind w:left="4275" w:hanging="1800"/>
      </w:pPr>
      <w:rPr>
        <w:rFonts w:hint="default"/>
      </w:rPr>
    </w:lvl>
    <w:lvl w:ilvl="8">
      <w:start w:val="1"/>
      <w:numFmt w:val="decimal"/>
      <w:isLgl/>
      <w:lvlText w:val="%1.%2.%3.%4.%5.%6.%7.%8.%9."/>
      <w:lvlJc w:val="left"/>
      <w:pPr>
        <w:ind w:left="4935" w:hanging="2160"/>
      </w:pPr>
      <w:rPr>
        <w:rFonts w:hint="default"/>
      </w:rPr>
    </w:lvl>
  </w:abstractNum>
  <w:abstractNum w:abstractNumId="59">
    <w:nsid w:val="7D1B5992"/>
    <w:multiLevelType w:val="hybridMultilevel"/>
    <w:tmpl w:val="33140BF0"/>
    <w:lvl w:ilvl="0" w:tplc="3E10494A">
      <w:start w:val="1"/>
      <w:numFmt w:val="decimal"/>
      <w:lvlText w:val="%1."/>
      <w:lvlJc w:val="left"/>
      <w:pPr>
        <w:ind w:left="480" w:hanging="360"/>
      </w:pPr>
      <w:rPr>
        <w:rFonts w:hint="default"/>
        <w:color w:val="auto"/>
      </w:rPr>
    </w:lvl>
    <w:lvl w:ilvl="1" w:tplc="04190019" w:tentative="1">
      <w:start w:val="1"/>
      <w:numFmt w:val="lowerLetter"/>
      <w:lvlText w:val="%2."/>
      <w:lvlJc w:val="left"/>
      <w:pPr>
        <w:ind w:left="1200" w:hanging="360"/>
      </w:pPr>
    </w:lvl>
    <w:lvl w:ilvl="2" w:tplc="0419001B" w:tentative="1">
      <w:start w:val="1"/>
      <w:numFmt w:val="lowerRoman"/>
      <w:lvlText w:val="%3."/>
      <w:lvlJc w:val="right"/>
      <w:pPr>
        <w:ind w:left="1920" w:hanging="180"/>
      </w:pPr>
    </w:lvl>
    <w:lvl w:ilvl="3" w:tplc="0419000F" w:tentative="1">
      <w:start w:val="1"/>
      <w:numFmt w:val="decimal"/>
      <w:lvlText w:val="%4."/>
      <w:lvlJc w:val="left"/>
      <w:pPr>
        <w:ind w:left="2640" w:hanging="360"/>
      </w:pPr>
    </w:lvl>
    <w:lvl w:ilvl="4" w:tplc="04190019" w:tentative="1">
      <w:start w:val="1"/>
      <w:numFmt w:val="lowerLetter"/>
      <w:lvlText w:val="%5."/>
      <w:lvlJc w:val="left"/>
      <w:pPr>
        <w:ind w:left="3360" w:hanging="360"/>
      </w:pPr>
    </w:lvl>
    <w:lvl w:ilvl="5" w:tplc="0419001B" w:tentative="1">
      <w:start w:val="1"/>
      <w:numFmt w:val="lowerRoman"/>
      <w:lvlText w:val="%6."/>
      <w:lvlJc w:val="right"/>
      <w:pPr>
        <w:ind w:left="4080" w:hanging="180"/>
      </w:pPr>
    </w:lvl>
    <w:lvl w:ilvl="6" w:tplc="0419000F" w:tentative="1">
      <w:start w:val="1"/>
      <w:numFmt w:val="decimal"/>
      <w:lvlText w:val="%7."/>
      <w:lvlJc w:val="left"/>
      <w:pPr>
        <w:ind w:left="4800" w:hanging="360"/>
      </w:pPr>
    </w:lvl>
    <w:lvl w:ilvl="7" w:tplc="04190019" w:tentative="1">
      <w:start w:val="1"/>
      <w:numFmt w:val="lowerLetter"/>
      <w:lvlText w:val="%8."/>
      <w:lvlJc w:val="left"/>
      <w:pPr>
        <w:ind w:left="5520" w:hanging="360"/>
      </w:pPr>
    </w:lvl>
    <w:lvl w:ilvl="8" w:tplc="0419001B" w:tentative="1">
      <w:start w:val="1"/>
      <w:numFmt w:val="lowerRoman"/>
      <w:lvlText w:val="%9."/>
      <w:lvlJc w:val="right"/>
      <w:pPr>
        <w:ind w:left="6240" w:hanging="180"/>
      </w:pPr>
    </w:lvl>
  </w:abstractNum>
  <w:num w:numId="1">
    <w:abstractNumId w:val="29"/>
  </w:num>
  <w:num w:numId="2">
    <w:abstractNumId w:val="35"/>
  </w:num>
  <w:num w:numId="3">
    <w:abstractNumId w:val="39"/>
  </w:num>
  <w:num w:numId="4">
    <w:abstractNumId w:val="47"/>
  </w:num>
  <w:num w:numId="5">
    <w:abstractNumId w:val="57"/>
  </w:num>
  <w:num w:numId="6">
    <w:abstractNumId w:val="32"/>
  </w:num>
  <w:num w:numId="7">
    <w:abstractNumId w:val="45"/>
  </w:num>
  <w:num w:numId="8">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48"/>
  </w:num>
  <w:num w:numId="11">
    <w:abstractNumId w:val="56"/>
  </w:num>
  <w:num w:numId="12">
    <w:abstractNumId w:val="24"/>
  </w:num>
  <w:num w:numId="13">
    <w:abstractNumId w:val="36"/>
  </w:num>
  <w:num w:numId="14">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7"/>
  </w:num>
  <w:num w:numId="16">
    <w:abstractNumId w:val="52"/>
  </w:num>
  <w:num w:numId="17">
    <w:abstractNumId w:val="28"/>
  </w:num>
  <w:num w:numId="18">
    <w:abstractNumId w:val="59"/>
  </w:num>
  <w:num w:numId="19">
    <w:abstractNumId w:val="33"/>
  </w:num>
  <w:num w:numId="20">
    <w:abstractNumId w:val="1"/>
  </w:num>
  <w:num w:numId="21">
    <w:abstractNumId w:val="2"/>
  </w:num>
  <w:num w:numId="22">
    <w:abstractNumId w:val="3"/>
  </w:num>
  <w:num w:numId="23">
    <w:abstractNumId w:val="7"/>
  </w:num>
  <w:num w:numId="24">
    <w:abstractNumId w:val="8"/>
  </w:num>
  <w:num w:numId="25">
    <w:abstractNumId w:val="13"/>
  </w:num>
  <w:num w:numId="26">
    <w:abstractNumId w:val="21"/>
  </w:num>
  <w:num w:numId="27">
    <w:abstractNumId w:val="44"/>
  </w:num>
  <w:num w:numId="28">
    <w:abstractNumId w:val="34"/>
  </w:num>
  <w:num w:numId="29">
    <w:abstractNumId w:val="51"/>
  </w:num>
  <w:num w:numId="30">
    <w:abstractNumId w:val="27"/>
  </w:num>
  <w:num w:numId="31">
    <w:abstractNumId w:val="38"/>
  </w:num>
  <w:num w:numId="3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6"/>
  </w:num>
  <w:num w:numId="34">
    <w:abstractNumId w:val="58"/>
  </w:num>
  <w:num w:numId="35">
    <w:abstractNumId w:val="55"/>
  </w:num>
  <w:num w:numId="36">
    <w:abstractNumId w:val="50"/>
  </w:num>
  <w:num w:numId="37">
    <w:abstractNumId w:val="53"/>
  </w:num>
  <w:num w:numId="38">
    <w:abstractNumId w:val="43"/>
  </w:num>
  <w:num w:numId="39">
    <w:abstractNumId w:val="25"/>
  </w:num>
  <w:num w:numId="40">
    <w:abstractNumId w:val="46"/>
  </w:num>
  <w:num w:numId="41">
    <w:abstractNumId w:val="41"/>
  </w:num>
  <w:num w:numId="42">
    <w:abstractNumId w:val="40"/>
  </w:num>
  <w:num w:numId="43">
    <w:abstractNumId w:val="49"/>
  </w:num>
  <w:num w:numId="44">
    <w:abstractNumId w:val="23"/>
  </w:num>
  <w:num w:numId="45">
    <w:abstractNumId w:val="30"/>
  </w:num>
  <w:num w:numId="46">
    <w:abstractNumId w:val="0"/>
  </w:num>
  <w:num w:numId="47">
    <w:abstractNumId w:val="4"/>
  </w:num>
  <w:num w:numId="48">
    <w:abstractNumId w:val="5"/>
  </w:num>
  <w:num w:numId="49">
    <w:abstractNumId w:val="6"/>
  </w:num>
  <w:num w:numId="50">
    <w:abstractNumId w:val="9"/>
  </w:num>
  <w:num w:numId="51">
    <w:abstractNumId w:val="10"/>
  </w:num>
  <w:num w:numId="52">
    <w:abstractNumId w:val="11"/>
  </w:num>
  <w:num w:numId="53">
    <w:abstractNumId w:val="12"/>
  </w:num>
  <w:num w:numId="54">
    <w:abstractNumId w:val="14"/>
  </w:num>
  <w:num w:numId="55">
    <w:abstractNumId w:val="15"/>
  </w:num>
  <w:num w:numId="56">
    <w:abstractNumId w:val="16"/>
  </w:num>
  <w:num w:numId="57">
    <w:abstractNumId w:val="17"/>
  </w:num>
  <w:num w:numId="58">
    <w:abstractNumId w:val="18"/>
  </w:num>
  <w:num w:numId="59">
    <w:abstractNumId w:val="19"/>
  </w:num>
  <w:num w:numId="60">
    <w:abstractNumId w:val="20"/>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hideSpellingErrors/>
  <w:proofState w:grammar="clean"/>
  <w:defaultTabStop w:val="708"/>
  <w:characterSpacingControl w:val="doNotCompress"/>
  <w:compat>
    <w:compatSetting w:name="compatibilityMode" w:uri="http://schemas.microsoft.com/office/word" w:val="12"/>
  </w:compat>
  <w:rsids>
    <w:rsidRoot w:val="006352FF"/>
    <w:rsid w:val="00004AA1"/>
    <w:rsid w:val="00006C91"/>
    <w:rsid w:val="00016E56"/>
    <w:rsid w:val="000219C0"/>
    <w:rsid w:val="000528AC"/>
    <w:rsid w:val="00063364"/>
    <w:rsid w:val="00087897"/>
    <w:rsid w:val="000A37E5"/>
    <w:rsid w:val="000B07CC"/>
    <w:rsid w:val="000B5997"/>
    <w:rsid w:val="000D7FB6"/>
    <w:rsid w:val="000F61C3"/>
    <w:rsid w:val="000F78D5"/>
    <w:rsid w:val="00104FE2"/>
    <w:rsid w:val="0011046D"/>
    <w:rsid w:val="00112845"/>
    <w:rsid w:val="00116C48"/>
    <w:rsid w:val="00124262"/>
    <w:rsid w:val="001308E7"/>
    <w:rsid w:val="00132928"/>
    <w:rsid w:val="00132BAF"/>
    <w:rsid w:val="00156E8F"/>
    <w:rsid w:val="00164629"/>
    <w:rsid w:val="00177A28"/>
    <w:rsid w:val="001827B0"/>
    <w:rsid w:val="00183142"/>
    <w:rsid w:val="00183BF0"/>
    <w:rsid w:val="00193B5A"/>
    <w:rsid w:val="00195101"/>
    <w:rsid w:val="001B2BB2"/>
    <w:rsid w:val="001B3124"/>
    <w:rsid w:val="001C0F4A"/>
    <w:rsid w:val="001C27FE"/>
    <w:rsid w:val="001C6259"/>
    <w:rsid w:val="001C7F02"/>
    <w:rsid w:val="001D5032"/>
    <w:rsid w:val="001E1B2C"/>
    <w:rsid w:val="001E360A"/>
    <w:rsid w:val="00202318"/>
    <w:rsid w:val="0020755E"/>
    <w:rsid w:val="00226231"/>
    <w:rsid w:val="00226E08"/>
    <w:rsid w:val="00232A34"/>
    <w:rsid w:val="00252F4C"/>
    <w:rsid w:val="002743C2"/>
    <w:rsid w:val="0027592F"/>
    <w:rsid w:val="0028248B"/>
    <w:rsid w:val="00285405"/>
    <w:rsid w:val="002915F7"/>
    <w:rsid w:val="0029196C"/>
    <w:rsid w:val="00292DD7"/>
    <w:rsid w:val="002A0736"/>
    <w:rsid w:val="002B23EC"/>
    <w:rsid w:val="002C3B6E"/>
    <w:rsid w:val="002C452B"/>
    <w:rsid w:val="002C6BAE"/>
    <w:rsid w:val="002E2E6C"/>
    <w:rsid w:val="002F0E80"/>
    <w:rsid w:val="002F4C65"/>
    <w:rsid w:val="002F7236"/>
    <w:rsid w:val="003008A9"/>
    <w:rsid w:val="0032542A"/>
    <w:rsid w:val="00333C2E"/>
    <w:rsid w:val="003354DB"/>
    <w:rsid w:val="0033620A"/>
    <w:rsid w:val="003373EE"/>
    <w:rsid w:val="00344962"/>
    <w:rsid w:val="00362355"/>
    <w:rsid w:val="003633A1"/>
    <w:rsid w:val="003637D7"/>
    <w:rsid w:val="00387A76"/>
    <w:rsid w:val="00391B7C"/>
    <w:rsid w:val="003A22A1"/>
    <w:rsid w:val="003A2A4C"/>
    <w:rsid w:val="003A7982"/>
    <w:rsid w:val="003B0F61"/>
    <w:rsid w:val="003B3895"/>
    <w:rsid w:val="003D3D23"/>
    <w:rsid w:val="003F0561"/>
    <w:rsid w:val="003F298B"/>
    <w:rsid w:val="00402CB0"/>
    <w:rsid w:val="00412E23"/>
    <w:rsid w:val="00415BDF"/>
    <w:rsid w:val="004548B2"/>
    <w:rsid w:val="00461017"/>
    <w:rsid w:val="00474DE5"/>
    <w:rsid w:val="00474FC7"/>
    <w:rsid w:val="004760D8"/>
    <w:rsid w:val="00482593"/>
    <w:rsid w:val="00494035"/>
    <w:rsid w:val="004A31E5"/>
    <w:rsid w:val="004C2C9F"/>
    <w:rsid w:val="004C7492"/>
    <w:rsid w:val="004D5575"/>
    <w:rsid w:val="004D5BF5"/>
    <w:rsid w:val="00502C21"/>
    <w:rsid w:val="005311D7"/>
    <w:rsid w:val="0053591E"/>
    <w:rsid w:val="00556D48"/>
    <w:rsid w:val="005721F0"/>
    <w:rsid w:val="005747CB"/>
    <w:rsid w:val="005775BA"/>
    <w:rsid w:val="005815BD"/>
    <w:rsid w:val="005867A6"/>
    <w:rsid w:val="00587DD6"/>
    <w:rsid w:val="00595265"/>
    <w:rsid w:val="005B397E"/>
    <w:rsid w:val="005C6857"/>
    <w:rsid w:val="005D42C0"/>
    <w:rsid w:val="005E111E"/>
    <w:rsid w:val="005F7E02"/>
    <w:rsid w:val="006006E5"/>
    <w:rsid w:val="006010E0"/>
    <w:rsid w:val="00602D5E"/>
    <w:rsid w:val="00604A7D"/>
    <w:rsid w:val="00625AD5"/>
    <w:rsid w:val="006335C6"/>
    <w:rsid w:val="00633903"/>
    <w:rsid w:val="006352FF"/>
    <w:rsid w:val="006444B7"/>
    <w:rsid w:val="00653606"/>
    <w:rsid w:val="00664388"/>
    <w:rsid w:val="00666E7F"/>
    <w:rsid w:val="0067325F"/>
    <w:rsid w:val="00681109"/>
    <w:rsid w:val="00691EC4"/>
    <w:rsid w:val="006A111A"/>
    <w:rsid w:val="006A35D0"/>
    <w:rsid w:val="006A751D"/>
    <w:rsid w:val="006C624C"/>
    <w:rsid w:val="006D71C7"/>
    <w:rsid w:val="00707652"/>
    <w:rsid w:val="0071209A"/>
    <w:rsid w:val="007124C9"/>
    <w:rsid w:val="00715DF2"/>
    <w:rsid w:val="0073179A"/>
    <w:rsid w:val="007406E1"/>
    <w:rsid w:val="00756BA1"/>
    <w:rsid w:val="00784927"/>
    <w:rsid w:val="00785C2D"/>
    <w:rsid w:val="00786D99"/>
    <w:rsid w:val="00790631"/>
    <w:rsid w:val="007B3D5B"/>
    <w:rsid w:val="007C7018"/>
    <w:rsid w:val="007D0E19"/>
    <w:rsid w:val="007D23A4"/>
    <w:rsid w:val="007D25B1"/>
    <w:rsid w:val="007D5CCA"/>
    <w:rsid w:val="007E2B36"/>
    <w:rsid w:val="007F25DE"/>
    <w:rsid w:val="007F416A"/>
    <w:rsid w:val="007F4806"/>
    <w:rsid w:val="0080228A"/>
    <w:rsid w:val="00802307"/>
    <w:rsid w:val="00803BD0"/>
    <w:rsid w:val="008269E0"/>
    <w:rsid w:val="00827253"/>
    <w:rsid w:val="008308D7"/>
    <w:rsid w:val="008412FF"/>
    <w:rsid w:val="00847D76"/>
    <w:rsid w:val="008551F6"/>
    <w:rsid w:val="0085755A"/>
    <w:rsid w:val="00871F63"/>
    <w:rsid w:val="0087752E"/>
    <w:rsid w:val="0087762B"/>
    <w:rsid w:val="008904C8"/>
    <w:rsid w:val="008A2CDE"/>
    <w:rsid w:val="008B7371"/>
    <w:rsid w:val="008C09EB"/>
    <w:rsid w:val="008D0C1C"/>
    <w:rsid w:val="008D62FD"/>
    <w:rsid w:val="008F05B9"/>
    <w:rsid w:val="008F5064"/>
    <w:rsid w:val="008F5FED"/>
    <w:rsid w:val="009025CA"/>
    <w:rsid w:val="009072AC"/>
    <w:rsid w:val="00911005"/>
    <w:rsid w:val="009251D2"/>
    <w:rsid w:val="0093024C"/>
    <w:rsid w:val="00931783"/>
    <w:rsid w:val="00932584"/>
    <w:rsid w:val="00933945"/>
    <w:rsid w:val="00941C08"/>
    <w:rsid w:val="00971216"/>
    <w:rsid w:val="00972359"/>
    <w:rsid w:val="009723E8"/>
    <w:rsid w:val="00983446"/>
    <w:rsid w:val="0099193C"/>
    <w:rsid w:val="0099481C"/>
    <w:rsid w:val="009A1D13"/>
    <w:rsid w:val="009A6562"/>
    <w:rsid w:val="009B403D"/>
    <w:rsid w:val="009B5F35"/>
    <w:rsid w:val="009B7501"/>
    <w:rsid w:val="009C009E"/>
    <w:rsid w:val="009C070E"/>
    <w:rsid w:val="009C2F6C"/>
    <w:rsid w:val="009D1982"/>
    <w:rsid w:val="009E41CD"/>
    <w:rsid w:val="009E5C6E"/>
    <w:rsid w:val="009F1779"/>
    <w:rsid w:val="009F6352"/>
    <w:rsid w:val="00A05C36"/>
    <w:rsid w:val="00A06766"/>
    <w:rsid w:val="00A13438"/>
    <w:rsid w:val="00A154D6"/>
    <w:rsid w:val="00A333DD"/>
    <w:rsid w:val="00A33B2B"/>
    <w:rsid w:val="00A440F9"/>
    <w:rsid w:val="00A54A98"/>
    <w:rsid w:val="00A553CF"/>
    <w:rsid w:val="00A719C9"/>
    <w:rsid w:val="00A80F5D"/>
    <w:rsid w:val="00A81873"/>
    <w:rsid w:val="00A907C4"/>
    <w:rsid w:val="00A94885"/>
    <w:rsid w:val="00A96FCD"/>
    <w:rsid w:val="00AA2884"/>
    <w:rsid w:val="00AA4E35"/>
    <w:rsid w:val="00AA6916"/>
    <w:rsid w:val="00AB6947"/>
    <w:rsid w:val="00AC25CC"/>
    <w:rsid w:val="00AC4258"/>
    <w:rsid w:val="00AD5375"/>
    <w:rsid w:val="00AD6164"/>
    <w:rsid w:val="00AD7445"/>
    <w:rsid w:val="00AD76DF"/>
    <w:rsid w:val="00AE53F1"/>
    <w:rsid w:val="00AE6995"/>
    <w:rsid w:val="00AE7A2D"/>
    <w:rsid w:val="00AE7B9C"/>
    <w:rsid w:val="00AF2C68"/>
    <w:rsid w:val="00AF75EE"/>
    <w:rsid w:val="00AF7E53"/>
    <w:rsid w:val="00B00AB5"/>
    <w:rsid w:val="00B171C4"/>
    <w:rsid w:val="00B25541"/>
    <w:rsid w:val="00B25A86"/>
    <w:rsid w:val="00B2675C"/>
    <w:rsid w:val="00B276C4"/>
    <w:rsid w:val="00B46FD2"/>
    <w:rsid w:val="00B52DF5"/>
    <w:rsid w:val="00B60078"/>
    <w:rsid w:val="00B71541"/>
    <w:rsid w:val="00B7276C"/>
    <w:rsid w:val="00B73638"/>
    <w:rsid w:val="00B75953"/>
    <w:rsid w:val="00B81B08"/>
    <w:rsid w:val="00B82A65"/>
    <w:rsid w:val="00B93D31"/>
    <w:rsid w:val="00B97EF1"/>
    <w:rsid w:val="00BA16F4"/>
    <w:rsid w:val="00BA29EF"/>
    <w:rsid w:val="00BC7B5F"/>
    <w:rsid w:val="00BD6AE0"/>
    <w:rsid w:val="00BE6101"/>
    <w:rsid w:val="00C02866"/>
    <w:rsid w:val="00C07695"/>
    <w:rsid w:val="00C1426B"/>
    <w:rsid w:val="00C158DC"/>
    <w:rsid w:val="00C15BE3"/>
    <w:rsid w:val="00C42F32"/>
    <w:rsid w:val="00C527C3"/>
    <w:rsid w:val="00C54F0C"/>
    <w:rsid w:val="00C663EB"/>
    <w:rsid w:val="00C67B33"/>
    <w:rsid w:val="00C763B5"/>
    <w:rsid w:val="00C76A98"/>
    <w:rsid w:val="00C9566F"/>
    <w:rsid w:val="00C9731A"/>
    <w:rsid w:val="00C97ED3"/>
    <w:rsid w:val="00CA3FAF"/>
    <w:rsid w:val="00CA4B71"/>
    <w:rsid w:val="00CB4796"/>
    <w:rsid w:val="00CD536B"/>
    <w:rsid w:val="00CE000E"/>
    <w:rsid w:val="00CE4ECA"/>
    <w:rsid w:val="00CF1ED8"/>
    <w:rsid w:val="00D05D7A"/>
    <w:rsid w:val="00D21D12"/>
    <w:rsid w:val="00D23F4F"/>
    <w:rsid w:val="00D25AB0"/>
    <w:rsid w:val="00D42D05"/>
    <w:rsid w:val="00D47067"/>
    <w:rsid w:val="00D54A1D"/>
    <w:rsid w:val="00D74B79"/>
    <w:rsid w:val="00D80D16"/>
    <w:rsid w:val="00D81165"/>
    <w:rsid w:val="00D8407B"/>
    <w:rsid w:val="00D93702"/>
    <w:rsid w:val="00D95989"/>
    <w:rsid w:val="00DA3920"/>
    <w:rsid w:val="00DB6388"/>
    <w:rsid w:val="00DC1BDA"/>
    <w:rsid w:val="00DC1BF5"/>
    <w:rsid w:val="00DD0B28"/>
    <w:rsid w:val="00DD10FA"/>
    <w:rsid w:val="00DD6C02"/>
    <w:rsid w:val="00DE0184"/>
    <w:rsid w:val="00DF78AC"/>
    <w:rsid w:val="00E002D2"/>
    <w:rsid w:val="00E11D5D"/>
    <w:rsid w:val="00E2173D"/>
    <w:rsid w:val="00E21C37"/>
    <w:rsid w:val="00E30824"/>
    <w:rsid w:val="00E32DAB"/>
    <w:rsid w:val="00E34A5B"/>
    <w:rsid w:val="00E357D0"/>
    <w:rsid w:val="00E37FA4"/>
    <w:rsid w:val="00E45537"/>
    <w:rsid w:val="00E512E2"/>
    <w:rsid w:val="00E53B7D"/>
    <w:rsid w:val="00E67D03"/>
    <w:rsid w:val="00E958D1"/>
    <w:rsid w:val="00E97BD3"/>
    <w:rsid w:val="00EA197C"/>
    <w:rsid w:val="00EA3F2E"/>
    <w:rsid w:val="00ED19A0"/>
    <w:rsid w:val="00EE231D"/>
    <w:rsid w:val="00EE4F15"/>
    <w:rsid w:val="00EE52EC"/>
    <w:rsid w:val="00EE6C8E"/>
    <w:rsid w:val="00EE6C9A"/>
    <w:rsid w:val="00EF31E9"/>
    <w:rsid w:val="00F00407"/>
    <w:rsid w:val="00F0290F"/>
    <w:rsid w:val="00F05233"/>
    <w:rsid w:val="00F078A7"/>
    <w:rsid w:val="00F106F6"/>
    <w:rsid w:val="00F15B1F"/>
    <w:rsid w:val="00F27403"/>
    <w:rsid w:val="00F36E9F"/>
    <w:rsid w:val="00F52828"/>
    <w:rsid w:val="00F66759"/>
    <w:rsid w:val="00F75410"/>
    <w:rsid w:val="00F82027"/>
    <w:rsid w:val="00F91DE2"/>
    <w:rsid w:val="00F92157"/>
    <w:rsid w:val="00F97A54"/>
    <w:rsid w:val="00FB489B"/>
    <w:rsid w:val="00FC1E72"/>
    <w:rsid w:val="00FD32E3"/>
    <w:rsid w:val="00FF4F1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7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Web)" w:qFormat="1"/>
    <w:lsdException w:name="HTML Preformatted"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A751D"/>
    <w:rPr>
      <w:lang w:val="uk-UA"/>
    </w:rPr>
  </w:style>
  <w:style w:type="paragraph" w:styleId="1">
    <w:name w:val="heading 1"/>
    <w:basedOn w:val="a"/>
    <w:next w:val="a"/>
    <w:link w:val="10"/>
    <w:uiPriority w:val="9"/>
    <w:qFormat/>
    <w:rsid w:val="00AD537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AD5375"/>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qFormat/>
    <w:rsid w:val="00FD32E3"/>
    <w:pPr>
      <w:spacing w:after="0"/>
      <w:jc w:val="center"/>
      <w:outlineLvl w:val="2"/>
    </w:pPr>
    <w:rPr>
      <w:rFonts w:ascii="Times New Roman CYR" w:eastAsia="Calibri" w:hAnsi="Times New Roman CYR" w:cs="Times New Roman"/>
      <w:b/>
      <w:bCs/>
      <w:sz w:val="28"/>
      <w:szCs w:val="28"/>
      <w:lang w:eastAsia="ru-RU"/>
    </w:rPr>
  </w:style>
  <w:style w:type="paragraph" w:styleId="4">
    <w:name w:val="heading 4"/>
    <w:basedOn w:val="a"/>
    <w:next w:val="a"/>
    <w:link w:val="40"/>
    <w:uiPriority w:val="9"/>
    <w:semiHidden/>
    <w:unhideWhenUsed/>
    <w:qFormat/>
    <w:rsid w:val="00AD5375"/>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En tête 1"/>
    <w:basedOn w:val="a"/>
    <w:link w:val="a4"/>
    <w:uiPriority w:val="99"/>
    <w:qFormat/>
    <w:rsid w:val="006A751D"/>
    <w:pPr>
      <w:ind w:left="720"/>
      <w:contextualSpacing/>
    </w:pPr>
  </w:style>
  <w:style w:type="paragraph" w:styleId="a5">
    <w:name w:val="Body Text"/>
    <w:basedOn w:val="a"/>
    <w:link w:val="a6"/>
    <w:uiPriority w:val="99"/>
    <w:rsid w:val="00C67B33"/>
    <w:pPr>
      <w:spacing w:after="0" w:line="240" w:lineRule="auto"/>
      <w:jc w:val="both"/>
    </w:pPr>
    <w:rPr>
      <w:rFonts w:ascii="Times New Roman" w:eastAsia="Times New Roman" w:hAnsi="Times New Roman" w:cs="Times New Roman"/>
      <w:sz w:val="28"/>
      <w:szCs w:val="20"/>
      <w:lang w:eastAsia="ru-RU"/>
    </w:rPr>
  </w:style>
  <w:style w:type="character" w:customStyle="1" w:styleId="a6">
    <w:name w:val="Основной текст Знак"/>
    <w:basedOn w:val="a0"/>
    <w:link w:val="a5"/>
    <w:uiPriority w:val="99"/>
    <w:rsid w:val="00C67B33"/>
    <w:rPr>
      <w:rFonts w:ascii="Times New Roman" w:eastAsia="Times New Roman" w:hAnsi="Times New Roman" w:cs="Times New Roman"/>
      <w:sz w:val="28"/>
      <w:szCs w:val="20"/>
      <w:lang w:val="uk-UA" w:eastAsia="ru-RU"/>
    </w:rPr>
  </w:style>
  <w:style w:type="paragraph" w:styleId="HTML">
    <w:name w:val="HTML Preformatted"/>
    <w:basedOn w:val="a"/>
    <w:link w:val="HTML0"/>
    <w:rsid w:val="00C67B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Arial Unicode MS" w:eastAsia="Arial Unicode MS" w:hAnsi="Arial Unicode MS" w:cs="Arial Unicode MS"/>
      <w:sz w:val="20"/>
      <w:szCs w:val="20"/>
      <w:lang w:val="ru-RU" w:eastAsia="zh-CN"/>
    </w:rPr>
  </w:style>
  <w:style w:type="character" w:customStyle="1" w:styleId="HTML0">
    <w:name w:val="Стандартный HTML Знак"/>
    <w:basedOn w:val="a0"/>
    <w:link w:val="HTML"/>
    <w:rsid w:val="00C67B33"/>
    <w:rPr>
      <w:rFonts w:ascii="Arial Unicode MS" w:eastAsia="Arial Unicode MS" w:hAnsi="Arial Unicode MS" w:cs="Arial Unicode MS"/>
      <w:sz w:val="20"/>
      <w:szCs w:val="20"/>
      <w:lang w:eastAsia="zh-CN"/>
    </w:rPr>
  </w:style>
  <w:style w:type="paragraph" w:customStyle="1" w:styleId="a7">
    <w:name w:val="Вміст таблиці"/>
    <w:basedOn w:val="a"/>
    <w:rsid w:val="00C67B33"/>
    <w:pPr>
      <w:widowControl w:val="0"/>
      <w:suppressLineNumbers/>
      <w:suppressAutoHyphens/>
      <w:spacing w:after="0" w:line="240" w:lineRule="auto"/>
    </w:pPr>
    <w:rPr>
      <w:rFonts w:ascii="Liberation Serif" w:eastAsia="SimSun" w:hAnsi="Liberation Serif" w:cs="Lucida Sans"/>
      <w:kern w:val="1"/>
      <w:sz w:val="24"/>
      <w:szCs w:val="24"/>
      <w:lang w:val="ru-RU" w:eastAsia="zh-CN" w:bidi="hi-IN"/>
    </w:rPr>
  </w:style>
  <w:style w:type="paragraph" w:customStyle="1" w:styleId="11">
    <w:name w:val="Абзац списка1"/>
    <w:basedOn w:val="a"/>
    <w:uiPriority w:val="99"/>
    <w:rsid w:val="000F78D5"/>
    <w:pPr>
      <w:ind w:left="720"/>
    </w:pPr>
    <w:rPr>
      <w:rFonts w:ascii="Calibri" w:eastAsia="Calibri" w:hAnsi="Calibri" w:cs="Times New Roman"/>
      <w:lang w:val="ru-RU"/>
    </w:rPr>
  </w:style>
  <w:style w:type="paragraph" w:styleId="a8">
    <w:name w:val="Normal (Web)"/>
    <w:aliases w:val="Обычный (Web),Знак Знак"/>
    <w:basedOn w:val="a"/>
    <w:link w:val="a9"/>
    <w:uiPriority w:val="99"/>
    <w:qFormat/>
    <w:rsid w:val="000F61C3"/>
    <w:pPr>
      <w:spacing w:before="100" w:beforeAutospacing="1" w:after="100" w:afterAutospacing="1" w:line="240" w:lineRule="auto"/>
    </w:pPr>
    <w:rPr>
      <w:rFonts w:ascii="Times New Roman" w:eastAsia="Times New Roman" w:hAnsi="Times New Roman" w:cs="Berlin Sans FB Demi"/>
      <w:color w:val="000000"/>
      <w:sz w:val="24"/>
      <w:szCs w:val="24"/>
      <w:lang w:val="ru-RU" w:eastAsia="ru-RU"/>
    </w:rPr>
  </w:style>
  <w:style w:type="character" w:customStyle="1" w:styleId="30">
    <w:name w:val="Заголовок 3 Знак"/>
    <w:basedOn w:val="a0"/>
    <w:link w:val="3"/>
    <w:rsid w:val="00FD32E3"/>
    <w:rPr>
      <w:rFonts w:ascii="Times New Roman CYR" w:eastAsia="Calibri" w:hAnsi="Times New Roman CYR" w:cs="Times New Roman"/>
      <w:b/>
      <w:bCs/>
      <w:sz w:val="28"/>
      <w:szCs w:val="28"/>
      <w:lang w:val="uk-UA" w:eastAsia="ru-RU"/>
    </w:rPr>
  </w:style>
  <w:style w:type="paragraph" w:styleId="aa">
    <w:name w:val="Title"/>
    <w:basedOn w:val="a"/>
    <w:link w:val="ab"/>
    <w:uiPriority w:val="99"/>
    <w:qFormat/>
    <w:rsid w:val="00FD32E3"/>
    <w:pPr>
      <w:spacing w:after="0" w:line="240" w:lineRule="auto"/>
      <w:jc w:val="center"/>
    </w:pPr>
    <w:rPr>
      <w:rFonts w:ascii="Times New Roman" w:eastAsia="Times New Roman" w:hAnsi="Times New Roman" w:cs="Times New Roman"/>
      <w:sz w:val="24"/>
      <w:szCs w:val="20"/>
      <w:lang w:eastAsia="ru-RU"/>
    </w:rPr>
  </w:style>
  <w:style w:type="character" w:customStyle="1" w:styleId="ab">
    <w:name w:val="Название Знак"/>
    <w:basedOn w:val="a0"/>
    <w:link w:val="aa"/>
    <w:uiPriority w:val="99"/>
    <w:rsid w:val="00FD32E3"/>
    <w:rPr>
      <w:rFonts w:ascii="Times New Roman" w:eastAsia="Times New Roman" w:hAnsi="Times New Roman" w:cs="Times New Roman"/>
      <w:sz w:val="24"/>
      <w:szCs w:val="20"/>
      <w:lang w:val="uk-UA" w:eastAsia="ru-RU"/>
    </w:rPr>
  </w:style>
  <w:style w:type="paragraph" w:customStyle="1" w:styleId="21">
    <w:name w:val="Основной текст 21"/>
    <w:basedOn w:val="a"/>
    <w:rsid w:val="00FD32E3"/>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210">
    <w:name w:val="Основний текст 21"/>
    <w:basedOn w:val="a"/>
    <w:uiPriority w:val="99"/>
    <w:rsid w:val="00FD32E3"/>
    <w:pPr>
      <w:spacing w:after="0" w:line="240" w:lineRule="auto"/>
      <w:ind w:firstLine="720"/>
      <w:jc w:val="both"/>
    </w:pPr>
    <w:rPr>
      <w:rFonts w:ascii="Times New Roman" w:eastAsia="Times New Roman" w:hAnsi="Times New Roman" w:cs="Times New Roman"/>
      <w:sz w:val="28"/>
      <w:szCs w:val="20"/>
      <w:lang w:eastAsia="ru-RU"/>
    </w:rPr>
  </w:style>
  <w:style w:type="character" w:customStyle="1" w:styleId="a4">
    <w:name w:val="Абзац списка Знак"/>
    <w:aliases w:val="En tête 1 Знак"/>
    <w:link w:val="a3"/>
    <w:uiPriority w:val="34"/>
    <w:locked/>
    <w:rsid w:val="00715DF2"/>
    <w:rPr>
      <w:lang w:val="uk-UA"/>
    </w:rPr>
  </w:style>
  <w:style w:type="paragraph" w:styleId="ac">
    <w:name w:val="Balloon Text"/>
    <w:basedOn w:val="a"/>
    <w:link w:val="ad"/>
    <w:uiPriority w:val="99"/>
    <w:semiHidden/>
    <w:unhideWhenUsed/>
    <w:rsid w:val="005815BD"/>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5815BD"/>
    <w:rPr>
      <w:rFonts w:ascii="Tahoma" w:hAnsi="Tahoma" w:cs="Tahoma"/>
      <w:sz w:val="16"/>
      <w:szCs w:val="16"/>
      <w:lang w:val="uk-UA"/>
    </w:rPr>
  </w:style>
  <w:style w:type="character" w:styleId="ae">
    <w:name w:val="Strong"/>
    <w:basedOn w:val="a0"/>
    <w:qFormat/>
    <w:rsid w:val="007F416A"/>
    <w:rPr>
      <w:b/>
      <w:bCs/>
    </w:rPr>
  </w:style>
  <w:style w:type="paragraph" w:styleId="af">
    <w:name w:val="Body Text Indent"/>
    <w:basedOn w:val="a"/>
    <w:link w:val="af0"/>
    <w:uiPriority w:val="99"/>
    <w:semiHidden/>
    <w:unhideWhenUsed/>
    <w:rsid w:val="00AC4258"/>
    <w:pPr>
      <w:spacing w:after="120"/>
      <w:ind w:left="283"/>
    </w:pPr>
  </w:style>
  <w:style w:type="character" w:customStyle="1" w:styleId="af0">
    <w:name w:val="Основной текст с отступом Знак"/>
    <w:basedOn w:val="a0"/>
    <w:link w:val="af"/>
    <w:uiPriority w:val="99"/>
    <w:semiHidden/>
    <w:rsid w:val="00AC4258"/>
    <w:rPr>
      <w:lang w:val="uk-UA"/>
    </w:rPr>
  </w:style>
  <w:style w:type="character" w:customStyle="1" w:styleId="10">
    <w:name w:val="Заголовок 1 Знак"/>
    <w:basedOn w:val="a0"/>
    <w:link w:val="1"/>
    <w:uiPriority w:val="9"/>
    <w:rsid w:val="00AD5375"/>
    <w:rPr>
      <w:rFonts w:asciiTheme="majorHAnsi" w:eastAsiaTheme="majorEastAsia" w:hAnsiTheme="majorHAnsi" w:cstheme="majorBidi"/>
      <w:b/>
      <w:bCs/>
      <w:color w:val="365F91" w:themeColor="accent1" w:themeShade="BF"/>
      <w:sz w:val="28"/>
      <w:szCs w:val="28"/>
      <w:lang w:val="uk-UA"/>
    </w:rPr>
  </w:style>
  <w:style w:type="character" w:customStyle="1" w:styleId="20">
    <w:name w:val="Заголовок 2 Знак"/>
    <w:basedOn w:val="a0"/>
    <w:link w:val="2"/>
    <w:uiPriority w:val="9"/>
    <w:rsid w:val="00AD5375"/>
    <w:rPr>
      <w:rFonts w:asciiTheme="majorHAnsi" w:eastAsiaTheme="majorEastAsia" w:hAnsiTheme="majorHAnsi" w:cstheme="majorBidi"/>
      <w:b/>
      <w:bCs/>
      <w:color w:val="4F81BD" w:themeColor="accent1"/>
      <w:sz w:val="26"/>
      <w:szCs w:val="26"/>
      <w:lang w:val="uk-UA"/>
    </w:rPr>
  </w:style>
  <w:style w:type="character" w:customStyle="1" w:styleId="40">
    <w:name w:val="Заголовок 4 Знак"/>
    <w:basedOn w:val="a0"/>
    <w:link w:val="4"/>
    <w:uiPriority w:val="9"/>
    <w:semiHidden/>
    <w:rsid w:val="00AD5375"/>
    <w:rPr>
      <w:rFonts w:asciiTheme="majorHAnsi" w:eastAsiaTheme="majorEastAsia" w:hAnsiTheme="majorHAnsi" w:cstheme="majorBidi"/>
      <w:b/>
      <w:bCs/>
      <w:i/>
      <w:iCs/>
      <w:color w:val="4F81BD" w:themeColor="accent1"/>
      <w:lang w:val="uk-UA"/>
    </w:rPr>
  </w:style>
  <w:style w:type="paragraph" w:customStyle="1" w:styleId="13">
    <w:name w:val="13"/>
    <w:aliases w:val="5"/>
    <w:basedOn w:val="a"/>
    <w:rsid w:val="002743C2"/>
    <w:pPr>
      <w:spacing w:after="0" w:line="240" w:lineRule="auto"/>
      <w:jc w:val="center"/>
    </w:pPr>
    <w:rPr>
      <w:rFonts w:ascii="Times New Roman" w:eastAsia="Times New Roman" w:hAnsi="Times New Roman" w:cs="Times New Roman"/>
      <w:sz w:val="28"/>
      <w:szCs w:val="28"/>
      <w:lang w:eastAsia="ru-RU"/>
    </w:rPr>
  </w:style>
  <w:style w:type="table" w:styleId="af1">
    <w:name w:val="Table Grid"/>
    <w:basedOn w:val="a1"/>
    <w:uiPriority w:val="59"/>
    <w:rsid w:val="0059526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9">
    <w:name w:val="Обычный (веб) Знак"/>
    <w:aliases w:val="Обычный (Web) Знак,Знак Знак Знак"/>
    <w:link w:val="a8"/>
    <w:uiPriority w:val="99"/>
    <w:locked/>
    <w:rsid w:val="00F52828"/>
    <w:rPr>
      <w:rFonts w:ascii="Times New Roman" w:eastAsia="Times New Roman" w:hAnsi="Times New Roman" w:cs="Berlin Sans FB Demi"/>
      <w:color w:val="000000"/>
      <w:sz w:val="24"/>
      <w:szCs w:val="24"/>
      <w:lang w:eastAsia="ru-RU"/>
    </w:rPr>
  </w:style>
  <w:style w:type="paragraph" w:styleId="af2">
    <w:name w:val="No Spacing"/>
    <w:uiPriority w:val="99"/>
    <w:qFormat/>
    <w:rsid w:val="00DC1BF5"/>
    <w:pPr>
      <w:spacing w:after="0" w:line="240" w:lineRule="auto"/>
    </w:pPr>
    <w:rPr>
      <w:rFonts w:ascii="Calibri" w:eastAsia="Calibri" w:hAnsi="Calibri" w:cs="Times New Roman"/>
    </w:rPr>
  </w:style>
  <w:style w:type="paragraph" w:styleId="af3">
    <w:name w:val="header"/>
    <w:basedOn w:val="a"/>
    <w:link w:val="af4"/>
    <w:rsid w:val="00BA29EF"/>
    <w:pPr>
      <w:tabs>
        <w:tab w:val="center" w:pos="4153"/>
        <w:tab w:val="right" w:pos="8306"/>
      </w:tabs>
      <w:spacing w:after="0" w:line="240" w:lineRule="auto"/>
    </w:pPr>
    <w:rPr>
      <w:rFonts w:ascii="Times New Roman" w:eastAsia="Times New Roman" w:hAnsi="Times New Roman" w:cs="Times New Roman"/>
      <w:sz w:val="20"/>
      <w:szCs w:val="20"/>
      <w:lang w:val="ru-RU" w:eastAsia="ru-RU"/>
    </w:rPr>
  </w:style>
  <w:style w:type="character" w:customStyle="1" w:styleId="af4">
    <w:name w:val="Верхний колонтитул Знак"/>
    <w:basedOn w:val="a0"/>
    <w:link w:val="af3"/>
    <w:rsid w:val="00BA29EF"/>
    <w:rPr>
      <w:rFonts w:ascii="Times New Roman" w:eastAsia="Times New Roman" w:hAnsi="Times New Roman" w:cs="Times New Roman"/>
      <w:sz w:val="20"/>
      <w:szCs w:val="20"/>
      <w:lang w:eastAsia="ru-RU"/>
    </w:rPr>
  </w:style>
  <w:style w:type="character" w:styleId="af5">
    <w:name w:val="Hyperlink"/>
    <w:basedOn w:val="a0"/>
    <w:uiPriority w:val="99"/>
    <w:semiHidden/>
    <w:unhideWhenUsed/>
    <w:rsid w:val="00CA4B71"/>
    <w:rPr>
      <w:color w:val="0000FF"/>
      <w:u w:val="single"/>
    </w:rPr>
  </w:style>
  <w:style w:type="character" w:customStyle="1" w:styleId="af6">
    <w:name w:val="Основной текст_"/>
    <w:basedOn w:val="a0"/>
    <w:link w:val="12"/>
    <w:uiPriority w:val="99"/>
    <w:rsid w:val="006010E0"/>
    <w:rPr>
      <w:rFonts w:ascii="Arial" w:eastAsia="Arial" w:hAnsi="Arial" w:cs="Arial"/>
      <w:spacing w:val="2"/>
      <w:shd w:val="clear" w:color="auto" w:fill="FFFFFF"/>
    </w:rPr>
  </w:style>
  <w:style w:type="paragraph" w:customStyle="1" w:styleId="12">
    <w:name w:val="Основной текст1"/>
    <w:basedOn w:val="a"/>
    <w:link w:val="af6"/>
    <w:uiPriority w:val="99"/>
    <w:rsid w:val="006010E0"/>
    <w:pPr>
      <w:widowControl w:val="0"/>
      <w:shd w:val="clear" w:color="auto" w:fill="FFFFFF"/>
      <w:spacing w:after="180" w:line="317" w:lineRule="exact"/>
    </w:pPr>
    <w:rPr>
      <w:rFonts w:ascii="Arial" w:eastAsia="Arial" w:hAnsi="Arial" w:cs="Arial"/>
      <w:spacing w:val="2"/>
      <w:lang w:val="ru-RU"/>
    </w:rPr>
  </w:style>
  <w:style w:type="paragraph" w:customStyle="1" w:styleId="14">
    <w:name w:val="Обычный1"/>
    <w:rsid w:val="006D71C7"/>
    <w:pPr>
      <w:pBdr>
        <w:top w:val="nil"/>
        <w:left w:val="nil"/>
        <w:bottom w:val="nil"/>
        <w:right w:val="nil"/>
        <w:between w:val="nil"/>
      </w:pBdr>
      <w:spacing w:after="0" w:line="240" w:lineRule="auto"/>
    </w:pPr>
    <w:rPr>
      <w:rFonts w:ascii="Times New Roman" w:eastAsia="Times New Roman" w:hAnsi="Times New Roman" w:cs="Times New Roman"/>
      <w:color w:val="000000"/>
      <w:sz w:val="20"/>
      <w:szCs w:val="20"/>
      <w:lang w:val="uk-UA"/>
    </w:rPr>
  </w:style>
  <w:style w:type="character" w:customStyle="1" w:styleId="125pt0pt">
    <w:name w:val="Основной текст + 12;5 pt;Интервал 0 pt"/>
    <w:basedOn w:val="af6"/>
    <w:rsid w:val="002C6BAE"/>
    <w:rPr>
      <w:rFonts w:ascii="Arial" w:eastAsia="Arial" w:hAnsi="Arial" w:cs="Arial"/>
      <w:b w:val="0"/>
      <w:bCs w:val="0"/>
      <w:i w:val="0"/>
      <w:iCs w:val="0"/>
      <w:smallCaps w:val="0"/>
      <w:strike w:val="0"/>
      <w:color w:val="000000"/>
      <w:spacing w:val="1"/>
      <w:w w:val="100"/>
      <w:position w:val="0"/>
      <w:sz w:val="25"/>
      <w:szCs w:val="25"/>
      <w:u w:val="none"/>
      <w:shd w:val="clear" w:color="auto" w:fill="FFFFFF"/>
      <w:lang w:val="uk-UA"/>
    </w:rPr>
  </w:style>
  <w:style w:type="character" w:customStyle="1" w:styleId="HTML1">
    <w:name w:val="Стандартный HTML Знак1"/>
    <w:basedOn w:val="a0"/>
    <w:rsid w:val="001C7F02"/>
    <w:rPr>
      <w:rFonts w:ascii="Arial Unicode MS" w:eastAsia="Arial Unicode MS" w:hAnsi="Arial Unicode MS" w:cs="Arial Unicode MS"/>
      <w:sz w:val="20"/>
      <w:szCs w:val="20"/>
      <w:lang w:val="ru-RU" w:eastAsia="zh-CN"/>
    </w:rPr>
  </w:style>
  <w:style w:type="paragraph" w:customStyle="1" w:styleId="15">
    <w:name w:val="Без интервала1"/>
    <w:uiPriority w:val="99"/>
    <w:rsid w:val="001C7F02"/>
    <w:pPr>
      <w:suppressAutoHyphens/>
      <w:spacing w:after="0" w:line="240" w:lineRule="auto"/>
    </w:pPr>
    <w:rPr>
      <w:rFonts w:ascii="Times New Roman" w:eastAsia="Calibri" w:hAnsi="Times New Roman" w:cs="Times New Roman"/>
      <w:sz w:val="24"/>
      <w:szCs w:val="24"/>
      <w:lang w:val="uk-UA" w:eastAsia="zh-CN"/>
    </w:rPr>
  </w:style>
  <w:style w:type="paragraph" w:customStyle="1" w:styleId="rvps2">
    <w:name w:val="rvps2"/>
    <w:basedOn w:val="a"/>
    <w:uiPriority w:val="99"/>
    <w:rsid w:val="001C7F02"/>
    <w:pPr>
      <w:suppressAutoHyphens/>
      <w:spacing w:before="280" w:after="280" w:line="240" w:lineRule="auto"/>
    </w:pPr>
    <w:rPr>
      <w:rFonts w:ascii="Times New Roman" w:eastAsia="Times New Roman" w:hAnsi="Times New Roman" w:cs="Times New Roman"/>
      <w:sz w:val="24"/>
      <w:szCs w:val="24"/>
      <w:lang w:val="ru-RU" w:eastAsia="zh-CN"/>
    </w:rPr>
  </w:style>
  <w:style w:type="character" w:customStyle="1" w:styleId="120">
    <w:name w:val="Основной текст + 12"/>
    <w:aliases w:val="5 pt,Интервал 0 pt"/>
    <w:basedOn w:val="af6"/>
    <w:uiPriority w:val="99"/>
    <w:rsid w:val="00F97A54"/>
    <w:rPr>
      <w:rFonts w:ascii="Arial" w:eastAsia="Arial" w:hAnsi="Arial" w:cs="Arial"/>
      <w:color w:val="000000"/>
      <w:spacing w:val="1"/>
      <w:w w:val="100"/>
      <w:position w:val="0"/>
      <w:sz w:val="25"/>
      <w:szCs w:val="25"/>
      <w:u w:val="none"/>
      <w:effect w:val="none"/>
      <w:shd w:val="clear" w:color="auto" w:fill="FFFFFF"/>
      <w:lang w:val="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1748576">
      <w:bodyDiv w:val="1"/>
      <w:marLeft w:val="0"/>
      <w:marRight w:val="0"/>
      <w:marTop w:val="0"/>
      <w:marBottom w:val="0"/>
      <w:divBdr>
        <w:top w:val="none" w:sz="0" w:space="0" w:color="auto"/>
        <w:left w:val="none" w:sz="0" w:space="0" w:color="auto"/>
        <w:bottom w:val="none" w:sz="0" w:space="0" w:color="auto"/>
        <w:right w:val="none" w:sz="0" w:space="0" w:color="auto"/>
      </w:divBdr>
    </w:div>
    <w:div w:id="428428475">
      <w:bodyDiv w:val="1"/>
      <w:marLeft w:val="0"/>
      <w:marRight w:val="0"/>
      <w:marTop w:val="0"/>
      <w:marBottom w:val="0"/>
      <w:divBdr>
        <w:top w:val="none" w:sz="0" w:space="0" w:color="auto"/>
        <w:left w:val="none" w:sz="0" w:space="0" w:color="auto"/>
        <w:bottom w:val="none" w:sz="0" w:space="0" w:color="auto"/>
        <w:right w:val="none" w:sz="0" w:space="0" w:color="auto"/>
      </w:divBdr>
    </w:div>
    <w:div w:id="7365611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hyperlink" Target="http://search.ligazakon.ua/l_doc2.nsf/link1/T091401.html" TargetMode="External"/><Relationship Id="rId18" Type="http://schemas.openxmlformats.org/officeDocument/2006/relationships/hyperlink" Target="http://zakon1.rada.gov.ua/cgi-bin/laws/main.cgi?page=1&amp;nreg=n0001120-08&amp;text=%EA%F3%EB%FC%F2%F3%F0"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hyperlink" Target="http://search.ligazakon.ua/l_doc2.nsf/link1/T150592.html" TargetMode="External"/><Relationship Id="rId17" Type="http://schemas.openxmlformats.org/officeDocument/2006/relationships/oleObject" Target="embeddings/oleObject3.bin"/><Relationship Id="rId2" Type="http://schemas.openxmlformats.org/officeDocument/2006/relationships/numbering" Target="numbering.xml"/><Relationship Id="rId16" Type="http://schemas.openxmlformats.org/officeDocument/2006/relationships/oleObject" Target="embeddings/oleObject2.bin"/><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earch.ligazakon.ua/l_doc2.nsf/link1/T355100.html" TargetMode="External"/><Relationship Id="rId5" Type="http://schemas.openxmlformats.org/officeDocument/2006/relationships/settings" Target="settings.xml"/><Relationship Id="rId15" Type="http://schemas.openxmlformats.org/officeDocument/2006/relationships/hyperlink" Target="http://search.ligazakon.ua/l_doc2.nsf/link1/T355100.html" TargetMode="External"/><Relationship Id="rId10" Type="http://schemas.openxmlformats.org/officeDocument/2006/relationships/hyperlink" Target="http://search.ligazakon.ua/l_doc2.nsf/link1/T150592.html" TargetMode="External"/><Relationship Id="rId19" Type="http://schemas.openxmlformats.org/officeDocument/2006/relationships/hyperlink" Target="http://zakon1.rada.gov.ua/cgi-bin/laws/main.cgi?page=1&amp;nreg=n0001120-08&amp;text=%EA%F3%EB%FC%F2%F3%F0" TargetMode="External"/><Relationship Id="rId4" Type="http://schemas.microsoft.com/office/2007/relationships/stylesWithEffects" Target="stylesWithEffects.xml"/><Relationship Id="rId9" Type="http://schemas.openxmlformats.org/officeDocument/2006/relationships/hyperlink" Target="http://search.ligazakon.ua/l_doc2.nsf/link1/T091401.html" TargetMode="External"/><Relationship Id="rId14" Type="http://schemas.openxmlformats.org/officeDocument/2006/relationships/hyperlink" Target="http://search.ligazakon.ua/l_doc2.nsf/link1/T150592.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76D498-BC27-4EB7-A9FB-BCF852A4E5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3602</TotalTime>
  <Pages>68</Pages>
  <Words>16653</Words>
  <Characters>94925</Characters>
  <Application>Microsoft Office Word</Application>
  <DocSecurity>0</DocSecurity>
  <Lines>791</Lines>
  <Paragraphs>222</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111356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RePack by Diakov</dc:creator>
  <cp:lastModifiedBy>Admin_OTG</cp:lastModifiedBy>
  <cp:revision>240</cp:revision>
  <cp:lastPrinted>2018-04-02T11:55:00Z</cp:lastPrinted>
  <dcterms:created xsi:type="dcterms:W3CDTF">2018-02-15T13:46:00Z</dcterms:created>
  <dcterms:modified xsi:type="dcterms:W3CDTF">2018-04-10T08:38:00Z</dcterms:modified>
</cp:coreProperties>
</file>