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4EA2" w:rsidRPr="00CD359D" w:rsidRDefault="00FE4EA2" w:rsidP="00FE4EA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70" type="#_x0000_t75" style="position:absolute;left:0;text-align:left;margin-left:221.15pt;margin-top:5.75pt;width:35.35pt;height:45.2pt;z-index:-251657216;visibility:visible;mso-wrap-edited:f" fillcolor="window">
            <v:imagedata r:id="rId7" o:title="" gain="86232f" grayscale="t" bilevel="t"/>
            <w10:wrap type="topAndBottom"/>
          </v:shape>
          <o:OLEObject Type="Embed" ProgID="Word.Picture.8" ShapeID="_x0000_s1070" DrawAspect="Content" ObjectID="_1584967845" r:id="rId8"/>
        </w:pict>
      </w:r>
      <w:r w:rsidRPr="00CD359D">
        <w:rPr>
          <w:rFonts w:ascii="Times New Roman" w:hAnsi="Times New Roman" w:cs="Times New Roman"/>
          <w:sz w:val="28"/>
          <w:szCs w:val="28"/>
        </w:rPr>
        <w:t>ЧАПЛИНСЬКА СЕЛИЩНА РАДА</w:t>
      </w:r>
    </w:p>
    <w:p w:rsidR="00FE4EA2" w:rsidRPr="00CD359D" w:rsidRDefault="00FE4EA2" w:rsidP="00FE4EA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D359D">
        <w:rPr>
          <w:rFonts w:ascii="Times New Roman" w:hAnsi="Times New Roman" w:cs="Times New Roman"/>
          <w:sz w:val="28"/>
          <w:szCs w:val="28"/>
        </w:rPr>
        <w:t>ЧАПЛИНСЬКОГО РАЙОНУ ХЕРСОНСЬКОЇ ОБЛАСТІ</w:t>
      </w:r>
    </w:p>
    <w:p w:rsidR="00FE4EA2" w:rsidRPr="00CD359D" w:rsidRDefault="00FE4EA2" w:rsidP="00FE4EA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D359D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3A2A4C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</w:rPr>
        <w:t>ЯТ</w:t>
      </w:r>
      <w:r w:rsidRPr="00CD359D">
        <w:rPr>
          <w:rFonts w:ascii="Times New Roman" w:hAnsi="Times New Roman" w:cs="Times New Roman"/>
          <w:sz w:val="28"/>
          <w:szCs w:val="28"/>
        </w:rPr>
        <w:t xml:space="preserve">НАДЦЯТА СЕСІЯ </w:t>
      </w:r>
      <w:r w:rsidRPr="00CD359D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CD359D">
        <w:rPr>
          <w:rFonts w:ascii="Times New Roman" w:hAnsi="Times New Roman" w:cs="Times New Roman"/>
          <w:sz w:val="28"/>
          <w:szCs w:val="28"/>
        </w:rPr>
        <w:t>ІІ СКЛИКАННЯ</w:t>
      </w:r>
    </w:p>
    <w:p w:rsidR="00FE4EA2" w:rsidRPr="00CD359D" w:rsidRDefault="00FE4EA2" w:rsidP="00FE4EA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D359D">
        <w:rPr>
          <w:rFonts w:ascii="Times New Roman" w:hAnsi="Times New Roman" w:cs="Times New Roman"/>
          <w:sz w:val="28"/>
          <w:szCs w:val="28"/>
        </w:rPr>
        <w:t>Р І Ш Е Н Н Я</w:t>
      </w:r>
    </w:p>
    <w:p w:rsidR="00FE4EA2" w:rsidRPr="00CD359D" w:rsidRDefault="00FE4EA2" w:rsidP="00FE4EA2">
      <w:pPr>
        <w:spacing w:after="0"/>
        <w:ind w:right="-1050"/>
        <w:jc w:val="both"/>
        <w:rPr>
          <w:rFonts w:ascii="Times New Roman" w:hAnsi="Times New Roman" w:cs="Times New Roman"/>
          <w:sz w:val="28"/>
          <w:szCs w:val="28"/>
        </w:rPr>
      </w:pPr>
    </w:p>
    <w:p w:rsidR="00FE4EA2" w:rsidRPr="00CD359D" w:rsidRDefault="00FE4EA2" w:rsidP="00FE4EA2">
      <w:pPr>
        <w:spacing w:after="0"/>
        <w:ind w:right="-1050"/>
        <w:jc w:val="both"/>
        <w:rPr>
          <w:rFonts w:ascii="Times New Roman" w:hAnsi="Times New Roman" w:cs="Times New Roman"/>
          <w:sz w:val="28"/>
          <w:szCs w:val="28"/>
        </w:rPr>
      </w:pPr>
      <w:r w:rsidRPr="00CD359D">
        <w:rPr>
          <w:rFonts w:ascii="Times New Roman" w:hAnsi="Times New Roman" w:cs="Times New Roman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CD359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берез</w:t>
      </w:r>
      <w:r w:rsidRPr="00CD359D">
        <w:rPr>
          <w:rFonts w:ascii="Times New Roman" w:hAnsi="Times New Roman" w:cs="Times New Roman"/>
          <w:sz w:val="28"/>
          <w:szCs w:val="28"/>
        </w:rPr>
        <w:t>ня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CD359D">
        <w:rPr>
          <w:rFonts w:ascii="Times New Roman" w:hAnsi="Times New Roman" w:cs="Times New Roman"/>
          <w:sz w:val="28"/>
          <w:szCs w:val="28"/>
        </w:rPr>
        <w:t xml:space="preserve"> року                №</w:t>
      </w:r>
      <w:r>
        <w:rPr>
          <w:rFonts w:ascii="Times New Roman" w:hAnsi="Times New Roman" w:cs="Times New Roman"/>
          <w:sz w:val="28"/>
          <w:szCs w:val="28"/>
        </w:rPr>
        <w:t>285</w:t>
      </w:r>
    </w:p>
    <w:p w:rsidR="00FE4EA2" w:rsidRDefault="00FE4EA2" w:rsidP="00FE4EA2">
      <w:pPr>
        <w:tabs>
          <w:tab w:val="left" w:pos="2895"/>
        </w:tabs>
        <w:spacing w:after="0"/>
        <w:ind w:right="-1050"/>
        <w:jc w:val="both"/>
        <w:rPr>
          <w:rFonts w:ascii="Times New Roman" w:hAnsi="Times New Roman" w:cs="Times New Roman"/>
          <w:sz w:val="28"/>
          <w:szCs w:val="28"/>
        </w:rPr>
      </w:pPr>
      <w:r w:rsidRPr="00CD359D">
        <w:rPr>
          <w:rFonts w:ascii="Times New Roman" w:hAnsi="Times New Roman" w:cs="Times New Roman"/>
          <w:sz w:val="28"/>
          <w:szCs w:val="28"/>
        </w:rPr>
        <w:t>смт.Чаплинка</w:t>
      </w:r>
    </w:p>
    <w:p w:rsidR="00FE4EA2" w:rsidRDefault="00FE4EA2" w:rsidP="00FE4EA2">
      <w:pPr>
        <w:spacing w:after="0"/>
        <w:ind w:right="-1050"/>
        <w:jc w:val="both"/>
        <w:rPr>
          <w:rFonts w:ascii="Times New Roman" w:hAnsi="Times New Roman" w:cs="Times New Roman"/>
          <w:sz w:val="28"/>
          <w:szCs w:val="28"/>
        </w:rPr>
      </w:pPr>
    </w:p>
    <w:p w:rsidR="00FE4EA2" w:rsidRDefault="00FE4EA2" w:rsidP="00FE4EA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укладання угод</w:t>
      </w:r>
    </w:p>
    <w:p w:rsidR="00FE4EA2" w:rsidRDefault="00FE4EA2" w:rsidP="00FE4EA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фактичне використання</w:t>
      </w:r>
    </w:p>
    <w:p w:rsidR="00FE4EA2" w:rsidRDefault="00FE4EA2" w:rsidP="00FE4EA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земельних ділянок</w:t>
      </w:r>
    </w:p>
    <w:p w:rsidR="00FE4EA2" w:rsidRDefault="00FE4EA2" w:rsidP="00FE4EA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E4EA2" w:rsidRDefault="00FE4EA2" w:rsidP="00FE4EA2">
      <w:pPr>
        <w:spacing w:after="0"/>
        <w:ind w:right="-58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Розглянувши надані до селищної ради заяви громадян Бальбет В.І., Мішаріної Т.С., Абдуллаєва М.П., Хижко Т.Г., про укладання угоди за фактичне використання земельної ділянки та з метою наповнення державного та місцевого бюджетів, керуючись ст. 26, 33 Закону України “Про місцеве самоврядування в Україні”, сесія селищної ради</w:t>
      </w:r>
    </w:p>
    <w:p w:rsidR="00FE4EA2" w:rsidRDefault="00FE4EA2" w:rsidP="00FE4EA2">
      <w:pPr>
        <w:spacing w:after="0"/>
        <w:ind w:right="-58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E4EA2" w:rsidRDefault="00FE4EA2" w:rsidP="00FE4EA2">
      <w:pPr>
        <w:spacing w:after="0"/>
        <w:ind w:left="708" w:right="-58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ВИРІШИЛА :</w:t>
      </w:r>
    </w:p>
    <w:p w:rsidR="00FE4EA2" w:rsidRPr="003B0F61" w:rsidRDefault="00FE4EA2" w:rsidP="00FE4EA2">
      <w:pPr>
        <w:pStyle w:val="a8"/>
        <w:numPr>
          <w:ilvl w:val="0"/>
          <w:numId w:val="40"/>
        </w:numPr>
        <w:autoSpaceDN w:val="0"/>
        <w:spacing w:before="0" w:beforeAutospacing="0" w:after="0" w:afterAutospacing="0" w:line="276" w:lineRule="auto"/>
        <w:ind w:left="0" w:firstLine="992"/>
        <w:jc w:val="both"/>
        <w:rPr>
          <w:rFonts w:eastAsia="Calibri" w:cs="Times New Roman"/>
          <w:sz w:val="28"/>
          <w:szCs w:val="28"/>
        </w:rPr>
      </w:pPr>
      <w:r w:rsidRPr="00376E73">
        <w:rPr>
          <w:rFonts w:eastAsia="Calibri" w:cs="Times New Roman"/>
          <w:sz w:val="28"/>
          <w:szCs w:val="28"/>
        </w:rPr>
        <w:t xml:space="preserve">Укласти угоду за фактичне використання земельної ділянки  </w:t>
      </w:r>
      <w:r w:rsidRPr="003B0F61">
        <w:rPr>
          <w:rFonts w:eastAsia="Calibri" w:cs="Times New Roman"/>
          <w:sz w:val="28"/>
          <w:szCs w:val="28"/>
        </w:rPr>
        <w:t>площею 0,0402 га</w:t>
      </w:r>
      <w:proofErr w:type="gramStart"/>
      <w:r w:rsidRPr="003B0F61">
        <w:rPr>
          <w:rFonts w:eastAsia="Calibri" w:cs="Times New Roman"/>
          <w:sz w:val="28"/>
          <w:szCs w:val="28"/>
        </w:rPr>
        <w:t xml:space="preserve">., </w:t>
      </w:r>
      <w:proofErr w:type="gramEnd"/>
      <w:r w:rsidRPr="003B0F61">
        <w:rPr>
          <w:rFonts w:eastAsia="Calibri" w:cs="Times New Roman"/>
          <w:sz w:val="28"/>
          <w:szCs w:val="28"/>
        </w:rPr>
        <w:t xml:space="preserve">для обслуговування магазину, розміщеної за адресою Чаплинський район с. Першокостянтинівка вул. Візгіна,25 «г» з </w:t>
      </w:r>
      <w:r>
        <w:rPr>
          <w:rFonts w:eastAsia="Calibri" w:cs="Times New Roman"/>
          <w:sz w:val="28"/>
          <w:szCs w:val="28"/>
        </w:rPr>
        <w:t xml:space="preserve">приватним </w:t>
      </w:r>
      <w:proofErr w:type="gramStart"/>
      <w:r>
        <w:rPr>
          <w:rFonts w:eastAsia="Calibri" w:cs="Times New Roman"/>
          <w:sz w:val="28"/>
          <w:szCs w:val="28"/>
        </w:rPr>
        <w:t>п</w:t>
      </w:r>
      <w:proofErr w:type="gramEnd"/>
      <w:r>
        <w:rPr>
          <w:rFonts w:eastAsia="Calibri" w:cs="Times New Roman"/>
          <w:sz w:val="28"/>
          <w:szCs w:val="28"/>
        </w:rPr>
        <w:t>ідприємцем</w:t>
      </w:r>
      <w:r w:rsidRPr="003B0F61">
        <w:rPr>
          <w:rFonts w:eastAsia="Calibri" w:cs="Times New Roman"/>
          <w:sz w:val="28"/>
          <w:szCs w:val="28"/>
        </w:rPr>
        <w:t xml:space="preserve"> Бальбет Валентиною Іванівною терміном на 1 рік та встановити плату за користування вищезазначеною земельною ділянкою в розмірі 3% від нормативної грошової оцінки земельної ділянки.</w:t>
      </w:r>
    </w:p>
    <w:p w:rsidR="00FE4EA2" w:rsidRPr="00376E73" w:rsidRDefault="00FE4EA2" w:rsidP="00FE4EA2">
      <w:pPr>
        <w:tabs>
          <w:tab w:val="left" w:pos="0"/>
        </w:tabs>
        <w:spacing w:after="0"/>
        <w:ind w:right="-7"/>
        <w:jc w:val="both"/>
        <w:rPr>
          <w:rFonts w:ascii="Times New Roman" w:hAnsi="Times New Roman" w:cs="Times New Roman"/>
          <w:sz w:val="28"/>
          <w:szCs w:val="28"/>
        </w:rPr>
      </w:pPr>
      <w:r w:rsidRPr="0020388F">
        <w:rPr>
          <w:rFonts w:ascii="Times New Roman" w:hAnsi="Times New Roman" w:cs="Times New Roman"/>
          <w:sz w:val="28"/>
          <w:szCs w:val="28"/>
        </w:rPr>
        <w:tab/>
      </w:r>
      <w:r w:rsidRPr="00376E73">
        <w:rPr>
          <w:rFonts w:ascii="Times New Roman" w:hAnsi="Times New Roman" w:cs="Times New Roman"/>
          <w:sz w:val="28"/>
          <w:szCs w:val="28"/>
        </w:rPr>
        <w:t>1.1. Доручити селищному голові Фаустову Олексію Георгійовичу укласти від імені селищної ради угоду за фактичне використання земельної ділянки, зазначені в п.1 даного рішення.</w:t>
      </w:r>
    </w:p>
    <w:p w:rsidR="00FE4EA2" w:rsidRPr="00376E73" w:rsidRDefault="00FE4EA2" w:rsidP="00FE4EA2">
      <w:pPr>
        <w:tabs>
          <w:tab w:val="left" w:pos="0"/>
        </w:tabs>
        <w:spacing w:after="0"/>
        <w:ind w:right="-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6E73">
        <w:rPr>
          <w:rFonts w:ascii="Times New Roman" w:hAnsi="Times New Roman" w:cs="Times New Roman"/>
          <w:sz w:val="28"/>
          <w:szCs w:val="28"/>
        </w:rPr>
        <w:tab/>
        <w:t xml:space="preserve">1.2. Суб’єкту господарювання утримувати в належному стані територію – використовувати її за призначенням відповідно до генерального плану населеного пункту, іншої містобудівної документації, місцевих правил забудови, правил благоустрою території населеного пункту, а також санітарне очищення території, її озеленення, збереження та відновлення об’єкту благоустрою. </w:t>
      </w:r>
    </w:p>
    <w:p w:rsidR="00FE4EA2" w:rsidRDefault="00FE4EA2" w:rsidP="00FE4EA2">
      <w:pPr>
        <w:spacing w:after="0"/>
        <w:ind w:right="-58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76E73">
        <w:rPr>
          <w:rFonts w:ascii="Times New Roman" w:hAnsi="Times New Roman" w:cs="Times New Roman"/>
          <w:sz w:val="28"/>
          <w:szCs w:val="28"/>
        </w:rPr>
        <w:t xml:space="preserve">1.3. Суб’єкту господарювання за період дії угоди за фактичне використання земельної ділянки оформити в установленому законом порядку </w:t>
      </w:r>
      <w:r w:rsidRPr="00376E73">
        <w:rPr>
          <w:rFonts w:ascii="Times New Roman" w:hAnsi="Times New Roman" w:cs="Times New Roman"/>
          <w:sz w:val="28"/>
          <w:szCs w:val="28"/>
        </w:rPr>
        <w:lastRenderedPageBreak/>
        <w:t>правовстановлюючі документи на користування вищезазначеною земельною ділянкою.</w:t>
      </w:r>
    </w:p>
    <w:p w:rsidR="00FE4EA2" w:rsidRPr="003B0F61" w:rsidRDefault="00FE4EA2" w:rsidP="00FE4EA2">
      <w:pPr>
        <w:spacing w:after="0"/>
        <w:ind w:right="-58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B0F61">
        <w:rPr>
          <w:rFonts w:ascii="Times New Roman" w:hAnsi="Times New Roman" w:cs="Times New Roman"/>
          <w:sz w:val="28"/>
          <w:szCs w:val="28"/>
        </w:rPr>
        <w:t>2.</w:t>
      </w:r>
      <w:r w:rsidRPr="003B0F61">
        <w:rPr>
          <w:rFonts w:ascii="Times New Roman" w:eastAsia="Calibri" w:hAnsi="Times New Roman" w:cs="Times New Roman"/>
          <w:sz w:val="28"/>
          <w:szCs w:val="28"/>
        </w:rPr>
        <w:t xml:space="preserve"> Укласти угоду за фактичне використання земельної ділянки  площею 0,42 га., для ведення городництва, розміщеної за адресою Чаплинський район с. Скадовка </w:t>
      </w:r>
      <w:r>
        <w:rPr>
          <w:rFonts w:ascii="Times New Roman" w:eastAsia="Calibri" w:hAnsi="Times New Roman" w:cs="Times New Roman"/>
          <w:sz w:val="28"/>
          <w:szCs w:val="28"/>
        </w:rPr>
        <w:t>вул.Жовтня,10 з громадянинкою Мі</w:t>
      </w:r>
      <w:r w:rsidRPr="003B0F61">
        <w:rPr>
          <w:rFonts w:ascii="Times New Roman" w:eastAsia="Calibri" w:hAnsi="Times New Roman" w:cs="Times New Roman"/>
          <w:sz w:val="28"/>
          <w:szCs w:val="28"/>
        </w:rPr>
        <w:t>шаріною Тетяною Станіславівною терміном на 1 рік та встановити плату за користування вищезазначеною земельною ділянкою в розмірі 3% від нормативної грошової оцінки земельної ділянки.</w:t>
      </w:r>
    </w:p>
    <w:p w:rsidR="00FE4EA2" w:rsidRPr="00376E73" w:rsidRDefault="00FE4EA2" w:rsidP="00FE4EA2">
      <w:pPr>
        <w:tabs>
          <w:tab w:val="left" w:pos="0"/>
        </w:tabs>
        <w:spacing w:after="0"/>
        <w:ind w:right="-7"/>
        <w:jc w:val="both"/>
        <w:rPr>
          <w:rFonts w:ascii="Times New Roman" w:hAnsi="Times New Roman" w:cs="Times New Roman"/>
          <w:sz w:val="28"/>
          <w:szCs w:val="28"/>
        </w:rPr>
      </w:pPr>
      <w:r w:rsidRPr="0020388F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2</w:t>
      </w:r>
      <w:r w:rsidRPr="00376E73">
        <w:rPr>
          <w:rFonts w:ascii="Times New Roman" w:hAnsi="Times New Roman" w:cs="Times New Roman"/>
          <w:sz w:val="28"/>
          <w:szCs w:val="28"/>
        </w:rPr>
        <w:t>.1. Доручити селищному голові Фаустову Олексію Георгійовичу укласти від імені селищної ради угоду за фактичне використання земельної ділянки, зазначені в п.1 даного рішення.</w:t>
      </w:r>
    </w:p>
    <w:p w:rsidR="00FE4EA2" w:rsidRPr="00376E73" w:rsidRDefault="00FE4EA2" w:rsidP="00FE4EA2">
      <w:pPr>
        <w:tabs>
          <w:tab w:val="left" w:pos="0"/>
        </w:tabs>
        <w:spacing w:after="0"/>
        <w:ind w:right="-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6E73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2</w:t>
      </w:r>
      <w:r w:rsidRPr="00376E73">
        <w:rPr>
          <w:rFonts w:ascii="Times New Roman" w:hAnsi="Times New Roman" w:cs="Times New Roman"/>
          <w:sz w:val="28"/>
          <w:szCs w:val="28"/>
        </w:rPr>
        <w:t xml:space="preserve">.2. Суб’єкту господарювання утримувати в належному стані територію – використовувати її за призначенням відповідно до генерального плану населеного пункту, іншої містобудівної документації, місцевих правил забудови, правил благоустрою території населеного пункту, а також санітарне очищення території, її озеленення, збереження та відновлення об’єкту благоустрою. </w:t>
      </w:r>
    </w:p>
    <w:p w:rsidR="00FE4EA2" w:rsidRDefault="00FE4EA2" w:rsidP="00FE4EA2">
      <w:pPr>
        <w:spacing w:after="0"/>
        <w:ind w:right="-58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376E73">
        <w:rPr>
          <w:rFonts w:ascii="Times New Roman" w:hAnsi="Times New Roman" w:cs="Times New Roman"/>
          <w:sz w:val="28"/>
          <w:szCs w:val="28"/>
        </w:rPr>
        <w:t>.3. Суб’єкту господарювання за період дії угоди за фактичне використання земельної ділянки оформити в установленому законом порядку правовстановлюючі документи на користування ви</w:t>
      </w:r>
      <w:r>
        <w:rPr>
          <w:rFonts w:ascii="Times New Roman" w:hAnsi="Times New Roman" w:cs="Times New Roman"/>
          <w:sz w:val="28"/>
          <w:szCs w:val="28"/>
        </w:rPr>
        <w:t>щезазначеною земельною ділянкою.</w:t>
      </w:r>
    </w:p>
    <w:p w:rsidR="00FE4EA2" w:rsidRPr="003B0F61" w:rsidRDefault="00FE4EA2" w:rsidP="00FE4EA2">
      <w:pPr>
        <w:spacing w:after="0"/>
        <w:ind w:right="-58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B0F61">
        <w:rPr>
          <w:rFonts w:ascii="Times New Roman" w:eastAsia="Calibri" w:hAnsi="Times New Roman" w:cs="Times New Roman"/>
          <w:sz w:val="28"/>
          <w:szCs w:val="28"/>
        </w:rPr>
        <w:t>3. Укласти угоду за фактичне використання земельної ділянки  площею 0,43 га., для ведення городництва, розміщеної за адресою Чаплинський район с. Скадовка вул. Пушкіна,2 з громадянином Абдуллаєвим Муродом Пашалійовичем терміном на 1 рік та встановити плату за користування вищезазначеною земельною ділянкою в розмірі 3% від нормативної грошової оцінки земельної ділянки.</w:t>
      </w:r>
    </w:p>
    <w:p w:rsidR="00FE4EA2" w:rsidRDefault="00FE4EA2" w:rsidP="00FE4EA2">
      <w:pPr>
        <w:tabs>
          <w:tab w:val="left" w:pos="0"/>
        </w:tabs>
        <w:spacing w:after="0"/>
        <w:ind w:right="-7"/>
        <w:jc w:val="both"/>
        <w:rPr>
          <w:rFonts w:ascii="Times New Roman" w:hAnsi="Times New Roman" w:cs="Times New Roman"/>
          <w:sz w:val="28"/>
          <w:szCs w:val="28"/>
        </w:rPr>
      </w:pPr>
      <w:r w:rsidRPr="0020388F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3</w:t>
      </w:r>
      <w:r w:rsidRPr="00376E73">
        <w:rPr>
          <w:rFonts w:ascii="Times New Roman" w:hAnsi="Times New Roman" w:cs="Times New Roman"/>
          <w:sz w:val="28"/>
          <w:szCs w:val="28"/>
        </w:rPr>
        <w:t>.1. Доручити селищному голові Фаустову Олексію Георгійовичу укласти від імені селищної ради угоду за фактичне використання земельної ділянки, зазначені в п.1 даного рішення.</w:t>
      </w:r>
    </w:p>
    <w:p w:rsidR="00FE4EA2" w:rsidRPr="00376E73" w:rsidRDefault="00FE4EA2" w:rsidP="00FE4EA2">
      <w:pPr>
        <w:tabs>
          <w:tab w:val="left" w:pos="0"/>
        </w:tabs>
        <w:spacing w:after="0"/>
        <w:ind w:right="-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6E73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3</w:t>
      </w:r>
      <w:r w:rsidRPr="00376E73">
        <w:rPr>
          <w:rFonts w:ascii="Times New Roman" w:hAnsi="Times New Roman" w:cs="Times New Roman"/>
          <w:sz w:val="28"/>
          <w:szCs w:val="28"/>
        </w:rPr>
        <w:t xml:space="preserve">.2. Суб’єкту господарювання утримувати в належному стані територію – використовувати її за призначенням відповідно до генерального плану населеного пункту, іншої містобудівної документації, місцевих правил забудови, правил благоустрою території населеного пункту, а також санітарне очищення території, її озеленення, збереження та відновлення об’єкту благоустрою. </w:t>
      </w:r>
    </w:p>
    <w:p w:rsidR="00FE4EA2" w:rsidRDefault="00FE4EA2" w:rsidP="00FE4EA2">
      <w:pPr>
        <w:spacing w:after="0"/>
        <w:ind w:right="-58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376E73">
        <w:rPr>
          <w:rFonts w:ascii="Times New Roman" w:hAnsi="Times New Roman" w:cs="Times New Roman"/>
          <w:sz w:val="28"/>
          <w:szCs w:val="28"/>
        </w:rPr>
        <w:t xml:space="preserve">.3. Суб’єкту господарювання за період дії угоди за фактичне використання земельної ділянки оформити в установленому законом порядку </w:t>
      </w:r>
      <w:r w:rsidRPr="00376E73">
        <w:rPr>
          <w:rFonts w:ascii="Times New Roman" w:hAnsi="Times New Roman" w:cs="Times New Roman"/>
          <w:sz w:val="28"/>
          <w:szCs w:val="28"/>
        </w:rPr>
        <w:lastRenderedPageBreak/>
        <w:t>правовстановлюючі документи на користування вищезазначеною земельною ділянкою.</w:t>
      </w:r>
    </w:p>
    <w:p w:rsidR="00FE4EA2" w:rsidRPr="003B0F61" w:rsidRDefault="00FE4EA2" w:rsidP="00FE4EA2">
      <w:pPr>
        <w:spacing w:after="0"/>
        <w:ind w:right="-58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B0F61">
        <w:rPr>
          <w:rFonts w:ascii="Times New Roman" w:hAnsi="Times New Roman" w:cs="Times New Roman"/>
          <w:sz w:val="28"/>
          <w:szCs w:val="28"/>
        </w:rPr>
        <w:t>4</w:t>
      </w:r>
      <w:r w:rsidRPr="003B0F61">
        <w:rPr>
          <w:rFonts w:ascii="Times New Roman" w:eastAsia="Calibri" w:hAnsi="Times New Roman" w:cs="Times New Roman"/>
          <w:sz w:val="28"/>
          <w:szCs w:val="28"/>
        </w:rPr>
        <w:t xml:space="preserve">. Укласти угоду за фактичне використання земельної ділянки  площею 0,2326 га., для ведення городництва, розміщеної </w:t>
      </w:r>
      <w:r>
        <w:rPr>
          <w:rFonts w:ascii="Times New Roman" w:eastAsia="Calibri" w:hAnsi="Times New Roman" w:cs="Times New Roman"/>
          <w:sz w:val="28"/>
          <w:szCs w:val="28"/>
        </w:rPr>
        <w:t>за адресою Чаплинський район с.</w:t>
      </w:r>
      <w:r w:rsidRPr="003B0F61">
        <w:rPr>
          <w:rFonts w:ascii="Times New Roman" w:eastAsia="Calibri" w:hAnsi="Times New Roman" w:cs="Times New Roman"/>
          <w:sz w:val="28"/>
          <w:szCs w:val="28"/>
        </w:rPr>
        <w:t>Скадовка вул.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Пушкіна,4,</w:t>
      </w:r>
      <w:r w:rsidRPr="003B0F61">
        <w:rPr>
          <w:rFonts w:ascii="Times New Roman" w:eastAsia="Calibri" w:hAnsi="Times New Roman" w:cs="Times New Roman"/>
          <w:sz w:val="28"/>
          <w:szCs w:val="28"/>
        </w:rPr>
        <w:t xml:space="preserve"> з громадянянкою Хижко Тамарою Григорівною  терміном на 1 рік та встановити плату за користування вищезазначеною земельною ділянкою в розмірі 3% від нормативної грошової оцінки земельної ділянки.</w:t>
      </w:r>
    </w:p>
    <w:p w:rsidR="00FE4EA2" w:rsidRPr="00376E73" w:rsidRDefault="00FE4EA2" w:rsidP="00FE4EA2">
      <w:pPr>
        <w:tabs>
          <w:tab w:val="left" w:pos="0"/>
        </w:tabs>
        <w:spacing w:after="0"/>
        <w:ind w:right="-7"/>
        <w:jc w:val="both"/>
        <w:rPr>
          <w:rFonts w:ascii="Times New Roman" w:hAnsi="Times New Roman" w:cs="Times New Roman"/>
          <w:sz w:val="28"/>
          <w:szCs w:val="28"/>
        </w:rPr>
      </w:pPr>
      <w:r w:rsidRPr="0020388F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4</w:t>
      </w:r>
      <w:r w:rsidRPr="00376E73">
        <w:rPr>
          <w:rFonts w:ascii="Times New Roman" w:hAnsi="Times New Roman" w:cs="Times New Roman"/>
          <w:sz w:val="28"/>
          <w:szCs w:val="28"/>
        </w:rPr>
        <w:t>.1. Доручити селищному голові Фаустову Олексію Георгійовичу укласти від імені селищної ради угоду за фактичне використання земельної ділянки, зазначені в п.1 даного рішення.</w:t>
      </w:r>
    </w:p>
    <w:p w:rsidR="00FE4EA2" w:rsidRPr="00376E73" w:rsidRDefault="00FE4EA2" w:rsidP="00FE4EA2">
      <w:pPr>
        <w:tabs>
          <w:tab w:val="left" w:pos="0"/>
        </w:tabs>
        <w:spacing w:after="0"/>
        <w:ind w:right="-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6E73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4</w:t>
      </w:r>
      <w:r w:rsidRPr="00376E73">
        <w:rPr>
          <w:rFonts w:ascii="Times New Roman" w:hAnsi="Times New Roman" w:cs="Times New Roman"/>
          <w:sz w:val="28"/>
          <w:szCs w:val="28"/>
        </w:rPr>
        <w:t xml:space="preserve">.2. Суб’єкту господарювання утримувати в належному стані територію – використовувати її за призначенням відповідно до генерального плану населеного пункту, іншої містобудівної документації, місцевих правил забудови, правил благоустрою території населеного пункту, а також санітарне очищення території, її озеленення, збереження та відновлення об’єкту благоустрою. </w:t>
      </w:r>
    </w:p>
    <w:p w:rsidR="00FE4EA2" w:rsidRDefault="00FE4EA2" w:rsidP="00FE4EA2">
      <w:pPr>
        <w:spacing w:after="0"/>
        <w:ind w:right="-58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376E73">
        <w:rPr>
          <w:rFonts w:ascii="Times New Roman" w:hAnsi="Times New Roman" w:cs="Times New Roman"/>
          <w:sz w:val="28"/>
          <w:szCs w:val="28"/>
        </w:rPr>
        <w:t>.3. Суб’єкту господарювання за період дії угоди за фактичне використання земельної ділянки оформити в установленому законом порядку правовстановлюючі документи на користування вищезазначеною земельною ділянкою.</w:t>
      </w:r>
    </w:p>
    <w:p w:rsidR="00FE4EA2" w:rsidRDefault="00FE4EA2" w:rsidP="00FE4EA2">
      <w:pPr>
        <w:spacing w:after="0"/>
        <w:ind w:right="-58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Укласти угоду за фактичне використання земельної ділянки площею 0,2500га для ведення городництва, розміщеної за адресою Чаплинський район с.першокостянтинівка вул.Садова, 57, з громадянкою Макарчук Оленою Олексіївною терміном на 1 рік та встановити плату за користування вищезазначеною земельною ділянкою в розмірі 3% від нормативної грошової оцінки земельної ділянки.</w:t>
      </w:r>
    </w:p>
    <w:p w:rsidR="00FE4EA2" w:rsidRPr="00376E73" w:rsidRDefault="00FE4EA2" w:rsidP="00FE4EA2">
      <w:pPr>
        <w:tabs>
          <w:tab w:val="left" w:pos="0"/>
        </w:tabs>
        <w:spacing w:after="0"/>
        <w:ind w:right="-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5</w:t>
      </w:r>
      <w:r w:rsidRPr="00376E73">
        <w:rPr>
          <w:rFonts w:ascii="Times New Roman" w:hAnsi="Times New Roman" w:cs="Times New Roman"/>
          <w:sz w:val="28"/>
          <w:szCs w:val="28"/>
        </w:rPr>
        <w:t>.1. Доручити селищному голові Фаустову Олексію Георгійовичу укласти від імені селищної ради угоду за фактичне використання земельної ділянки, зазначені в п.1 даного рішення.</w:t>
      </w:r>
    </w:p>
    <w:p w:rsidR="00FE4EA2" w:rsidRPr="00376E73" w:rsidRDefault="00FE4EA2" w:rsidP="00FE4EA2">
      <w:pPr>
        <w:tabs>
          <w:tab w:val="left" w:pos="0"/>
        </w:tabs>
        <w:spacing w:after="0"/>
        <w:ind w:right="-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6E73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5</w:t>
      </w:r>
      <w:r w:rsidRPr="00376E73">
        <w:rPr>
          <w:rFonts w:ascii="Times New Roman" w:hAnsi="Times New Roman" w:cs="Times New Roman"/>
          <w:sz w:val="28"/>
          <w:szCs w:val="28"/>
        </w:rPr>
        <w:t xml:space="preserve">.2. Суб’єкту господарювання утримувати в належному стані територію – використовувати її за призначенням відповідно до генерального плану населеного пункту, іншої містобудівної документації, місцевих правил забудови, правил благоустрою території населеного пункту, а також санітарне очищення території, її озеленення, збереження та відновлення об’єкту благоустрою. </w:t>
      </w:r>
    </w:p>
    <w:p w:rsidR="00FE4EA2" w:rsidRPr="00376E73" w:rsidRDefault="00FE4EA2" w:rsidP="00FE4EA2">
      <w:pPr>
        <w:spacing w:after="0"/>
        <w:ind w:right="-58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376E73">
        <w:rPr>
          <w:rFonts w:ascii="Times New Roman" w:hAnsi="Times New Roman" w:cs="Times New Roman"/>
          <w:sz w:val="28"/>
          <w:szCs w:val="28"/>
        </w:rPr>
        <w:t xml:space="preserve">.3. Суб’єкту господарювання за період дії угоди за фактичне використання земельної ділянки оформити в установленому законом порядку </w:t>
      </w:r>
      <w:r w:rsidRPr="00376E73">
        <w:rPr>
          <w:rFonts w:ascii="Times New Roman" w:hAnsi="Times New Roman" w:cs="Times New Roman"/>
          <w:sz w:val="28"/>
          <w:szCs w:val="28"/>
        </w:rPr>
        <w:lastRenderedPageBreak/>
        <w:t>правовстановлюючі документи на користування вищезазначеною земельною ділянкою.</w:t>
      </w:r>
    </w:p>
    <w:p w:rsidR="00FE4EA2" w:rsidRPr="00376E73" w:rsidRDefault="00FE4EA2" w:rsidP="00FE4EA2">
      <w:pPr>
        <w:tabs>
          <w:tab w:val="left" w:pos="0"/>
        </w:tabs>
        <w:spacing w:after="0"/>
        <w:ind w:right="-58"/>
        <w:jc w:val="both"/>
        <w:rPr>
          <w:rFonts w:ascii="Times New Roman" w:hAnsi="Times New Roman" w:cs="Times New Roman"/>
          <w:sz w:val="28"/>
          <w:szCs w:val="28"/>
        </w:rPr>
      </w:pPr>
      <w:r w:rsidRPr="00376E73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6.</w:t>
      </w:r>
      <w:r w:rsidRPr="00376E73">
        <w:rPr>
          <w:rFonts w:ascii="Times New Roman" w:hAnsi="Times New Roman" w:cs="Times New Roman"/>
          <w:sz w:val="28"/>
          <w:szCs w:val="28"/>
        </w:rPr>
        <w:t>Контроль за виконанням цього рішення покласти на постійну комісію містобудування, будівництва, земельних відносин та охорони природи.</w:t>
      </w:r>
    </w:p>
    <w:p w:rsidR="00FE4EA2" w:rsidRDefault="00FE4EA2" w:rsidP="00FE4EA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E4EA2" w:rsidRDefault="00FE4EA2" w:rsidP="00FE4EA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E4EA2" w:rsidRPr="00376E73" w:rsidRDefault="00FE4EA2" w:rsidP="00FE4EA2">
      <w:pPr>
        <w:jc w:val="both"/>
        <w:rPr>
          <w:rFonts w:ascii="Times New Roman" w:hAnsi="Times New Roman" w:cs="Times New Roman"/>
          <w:sz w:val="28"/>
          <w:szCs w:val="28"/>
        </w:rPr>
      </w:pPr>
      <w:r w:rsidRPr="00376E73">
        <w:rPr>
          <w:rFonts w:ascii="Times New Roman" w:hAnsi="Times New Roman" w:cs="Times New Roman"/>
          <w:sz w:val="28"/>
          <w:szCs w:val="28"/>
        </w:rPr>
        <w:t>Селищний голова                                                          О.Г. Фаустов</w:t>
      </w:r>
    </w:p>
    <w:p w:rsidR="00FE4EA2" w:rsidRDefault="00FE4EA2" w:rsidP="00FE4EA2">
      <w:pPr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FE4EA2" w:rsidRDefault="00FE4EA2" w:rsidP="00FE4EA2">
      <w:pPr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FE4EA2" w:rsidRDefault="00FE4EA2" w:rsidP="00FE4EA2">
      <w:pPr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FE4EA2" w:rsidRDefault="00FE4EA2" w:rsidP="00FE4EA2">
      <w:pPr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FE4EA2" w:rsidRDefault="00FE4EA2" w:rsidP="00FE4EA2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FE4EA2" w:rsidRDefault="00FE4EA2" w:rsidP="00FE4EA2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FE4EA2" w:rsidRDefault="00FE4EA2" w:rsidP="00FE4EA2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FE4EA2" w:rsidRDefault="00FE4EA2" w:rsidP="00FE4EA2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FE4EA2" w:rsidRDefault="00FE4EA2" w:rsidP="00FE4EA2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FE4EA2" w:rsidRDefault="00FE4EA2" w:rsidP="00FE4EA2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FE4EA2" w:rsidRDefault="00FE4EA2" w:rsidP="00FE4EA2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4760D8" w:rsidRPr="00FE4EA2" w:rsidRDefault="004760D8" w:rsidP="00FE4EA2">
      <w:bookmarkStart w:id="0" w:name="_GoBack"/>
      <w:bookmarkEnd w:id="0"/>
    </w:p>
    <w:sectPr w:rsidR="004760D8" w:rsidRPr="00FE4EA2" w:rsidSect="005B39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5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erif">
    <w:altName w:val="Times New Roman"/>
    <w:panose1 w:val="02020603050405020304"/>
    <w:charset w:val="01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singleLevel"/>
    <w:tmpl w:val="00000004"/>
    <w:name w:val="WW8Num3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1">
    <w:nsid w:val="00000006"/>
    <w:multiLevelType w:val="hybridMultilevel"/>
    <w:tmpl w:val="7C83E458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07"/>
    <w:multiLevelType w:val="hybridMultilevel"/>
    <w:tmpl w:val="257130A2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В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00000008"/>
    <w:multiLevelType w:val="hybridMultilevel"/>
    <w:tmpl w:val="62BBD95A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>
    <w:nsid w:val="00000009"/>
    <w:multiLevelType w:val="singleLevel"/>
    <w:tmpl w:val="00000009"/>
    <w:name w:val="WW8Num1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5">
    <w:nsid w:val="0000000A"/>
    <w:multiLevelType w:val="singleLevel"/>
    <w:tmpl w:val="0000000A"/>
    <w:name w:val="WW8Num12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6">
    <w:nsid w:val="0000000B"/>
    <w:multiLevelType w:val="singleLevel"/>
    <w:tmpl w:val="0000000B"/>
    <w:name w:val="WW8Num13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7">
    <w:nsid w:val="0000000C"/>
    <w:multiLevelType w:val="hybridMultilevel"/>
    <w:tmpl w:val="721DA316"/>
    <w:lvl w:ilvl="0" w:tplc="FFFFFFFF">
      <w:start w:val="1"/>
      <w:numFmt w:val="bullet"/>
      <w:lvlText w:val="-"/>
      <w:lvlJc w:val="left"/>
    </w:lvl>
    <w:lvl w:ilvl="1" w:tplc="FFFFFFFF">
      <w:start w:val="1"/>
      <w:numFmt w:val="decimal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>
    <w:nsid w:val="0000000D"/>
    <w:multiLevelType w:val="hybridMultilevel"/>
    <w:tmpl w:val="2443A858"/>
    <w:lvl w:ilvl="0" w:tplc="FFFFFFFF">
      <w:start w:val="1"/>
      <w:numFmt w:val="bullet"/>
      <w:lvlText w:val="-"/>
      <w:lvlJc w:val="left"/>
    </w:lvl>
    <w:lvl w:ilvl="1" w:tplc="FFFFFFFF">
      <w:start w:val="2"/>
      <w:numFmt w:val="decimal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>
    <w:nsid w:val="0000000E"/>
    <w:multiLevelType w:val="singleLevel"/>
    <w:tmpl w:val="0000000E"/>
    <w:name w:val="WW8Num16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10">
    <w:nsid w:val="0000000F"/>
    <w:multiLevelType w:val="singleLevel"/>
    <w:tmpl w:val="0000000F"/>
    <w:name w:val="WW8Num17"/>
    <w:lvl w:ilvl="0">
      <w:start w:val="1"/>
      <w:numFmt w:val="bullet"/>
      <w:lvlText w:val=""/>
      <w:lvlJc w:val="left"/>
      <w:pPr>
        <w:tabs>
          <w:tab w:val="num" w:pos="1724"/>
        </w:tabs>
        <w:ind w:left="1724" w:hanging="360"/>
      </w:pPr>
      <w:rPr>
        <w:rFonts w:ascii="Symbol" w:hAnsi="Symbol" w:cs="Symbol" w:hint="default"/>
        <w:color w:val="000000"/>
      </w:rPr>
    </w:lvl>
  </w:abstractNum>
  <w:abstractNum w:abstractNumId="11">
    <w:nsid w:val="00000010"/>
    <w:multiLevelType w:val="singleLevel"/>
    <w:tmpl w:val="00000010"/>
    <w:name w:val="WW8Num19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000000"/>
        <w:lang w:val="uk-UA"/>
      </w:rPr>
    </w:lvl>
  </w:abstractNum>
  <w:abstractNum w:abstractNumId="12">
    <w:nsid w:val="00000011"/>
    <w:multiLevelType w:val="multilevel"/>
    <w:tmpl w:val="00000011"/>
    <w:name w:val="WW8Num20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lang w:val="uk-UA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lang w:val="uk-UA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00000014"/>
    <w:multiLevelType w:val="hybridMultilevel"/>
    <w:tmpl w:val="0B03E0C6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-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4">
    <w:nsid w:val="00000015"/>
    <w:multiLevelType w:val="singleLevel"/>
    <w:tmpl w:val="00000015"/>
    <w:name w:val="WW8Num25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15">
    <w:nsid w:val="00000016"/>
    <w:multiLevelType w:val="singleLevel"/>
    <w:tmpl w:val="00000016"/>
    <w:name w:val="WW8Num26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16">
    <w:nsid w:val="00000017"/>
    <w:multiLevelType w:val="singleLevel"/>
    <w:tmpl w:val="00000017"/>
    <w:name w:val="WW8Num28"/>
    <w:lvl w:ilvl="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lang w:val="uk-UA"/>
      </w:rPr>
    </w:lvl>
  </w:abstractNum>
  <w:abstractNum w:abstractNumId="17">
    <w:nsid w:val="00000019"/>
    <w:multiLevelType w:val="singleLevel"/>
    <w:tmpl w:val="00000019"/>
    <w:name w:val="WW8Num30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18">
    <w:nsid w:val="0000001A"/>
    <w:multiLevelType w:val="singleLevel"/>
    <w:tmpl w:val="0000001A"/>
    <w:name w:val="WW8Num31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19">
    <w:nsid w:val="0000001B"/>
    <w:multiLevelType w:val="singleLevel"/>
    <w:tmpl w:val="0000001B"/>
    <w:name w:val="WW8Num32"/>
    <w:lvl w:ilvl="0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lang w:val="uk-UA"/>
      </w:rPr>
    </w:lvl>
  </w:abstractNum>
  <w:abstractNum w:abstractNumId="20">
    <w:nsid w:val="0000001C"/>
    <w:multiLevelType w:val="singleLevel"/>
    <w:tmpl w:val="0000001C"/>
    <w:name w:val="WW8Num36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21">
    <w:nsid w:val="0000001D"/>
    <w:multiLevelType w:val="hybridMultilevel"/>
    <w:tmpl w:val="1E7FF520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2">
    <w:nsid w:val="05E711DC"/>
    <w:multiLevelType w:val="hybridMultilevel"/>
    <w:tmpl w:val="CC9AE1E8"/>
    <w:lvl w:ilvl="0" w:tplc="6F9AD6BE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06995E06"/>
    <w:multiLevelType w:val="multilevel"/>
    <w:tmpl w:val="06995E06"/>
    <w:lvl w:ilvl="0">
      <w:start w:val="7"/>
      <w:numFmt w:val="bullet"/>
      <w:lvlText w:val="-"/>
      <w:lvlJc w:val="left"/>
      <w:pPr>
        <w:ind w:left="0" w:firstLine="539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24">
    <w:nsid w:val="08F00C33"/>
    <w:multiLevelType w:val="hybridMultilevel"/>
    <w:tmpl w:val="D41E0C92"/>
    <w:lvl w:ilvl="0" w:tplc="20780EC4">
      <w:start w:val="1"/>
      <w:numFmt w:val="decimal"/>
      <w:lvlText w:val="%1."/>
      <w:lvlJc w:val="left"/>
      <w:pPr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25">
    <w:nsid w:val="12132787"/>
    <w:multiLevelType w:val="multilevel"/>
    <w:tmpl w:val="C59A3B10"/>
    <w:lvl w:ilvl="0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60" w:hanging="2160"/>
      </w:pPr>
      <w:rPr>
        <w:rFonts w:hint="default"/>
      </w:rPr>
    </w:lvl>
  </w:abstractNum>
  <w:abstractNum w:abstractNumId="26">
    <w:nsid w:val="166A1EFF"/>
    <w:multiLevelType w:val="hybridMultilevel"/>
    <w:tmpl w:val="632E49EC"/>
    <w:lvl w:ilvl="0" w:tplc="B8A06AFA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27">
    <w:nsid w:val="17640D61"/>
    <w:multiLevelType w:val="hybridMultilevel"/>
    <w:tmpl w:val="4FF8719A"/>
    <w:lvl w:ilvl="0" w:tplc="4164E6FE">
      <w:numFmt w:val="bullet"/>
      <w:lvlText w:val="-"/>
      <w:lvlJc w:val="left"/>
      <w:pPr>
        <w:ind w:left="60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28">
    <w:nsid w:val="18E70A5A"/>
    <w:multiLevelType w:val="hybridMultilevel"/>
    <w:tmpl w:val="008AEFAA"/>
    <w:lvl w:ilvl="0" w:tplc="6C08005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1A463231"/>
    <w:multiLevelType w:val="hybridMultilevel"/>
    <w:tmpl w:val="612651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22543788"/>
    <w:multiLevelType w:val="multilevel"/>
    <w:tmpl w:val="45D09F36"/>
    <w:lvl w:ilvl="0">
      <w:start w:val="1"/>
      <w:numFmt w:val="decimal"/>
      <w:lvlText w:val="%1."/>
      <w:lvlJc w:val="left"/>
      <w:pPr>
        <w:ind w:left="900" w:hanging="360"/>
      </w:pPr>
      <w:rPr>
        <w:b/>
        <w:vertAlign w:val="baseline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440" w:hanging="108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1800" w:hanging="144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2160" w:hanging="180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2160" w:hanging="180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2520" w:hanging="2160"/>
      </w:pPr>
      <w:rPr>
        <w:vertAlign w:val="baseline"/>
      </w:rPr>
    </w:lvl>
  </w:abstractNum>
  <w:abstractNum w:abstractNumId="31">
    <w:nsid w:val="246A3E0C"/>
    <w:multiLevelType w:val="multilevel"/>
    <w:tmpl w:val="97646D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2">
    <w:nsid w:val="25B8410B"/>
    <w:multiLevelType w:val="hybridMultilevel"/>
    <w:tmpl w:val="EB7ECB8E"/>
    <w:lvl w:ilvl="0" w:tplc="4B440754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9274F832">
      <w:start w:val="1"/>
      <w:numFmt w:val="decimal"/>
      <w:lvlText w:val="%2."/>
      <w:lvlJc w:val="left"/>
      <w:pPr>
        <w:ind w:left="1800" w:hanging="360"/>
      </w:pPr>
      <w:rPr>
        <w:rFonts w:ascii="Times New Roman" w:eastAsia="Times New Roman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26787AE0"/>
    <w:multiLevelType w:val="hybridMultilevel"/>
    <w:tmpl w:val="596A90DC"/>
    <w:lvl w:ilvl="0" w:tplc="16FC4286">
      <w:start w:val="4"/>
      <w:numFmt w:val="decimal"/>
      <w:lvlText w:val="%1."/>
      <w:lvlJc w:val="left"/>
      <w:pPr>
        <w:ind w:left="735" w:hanging="360"/>
      </w:pPr>
      <w:rPr>
        <w:rFonts w:ascii="Times New Roman" w:hAnsi="Times New Roman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4">
    <w:nsid w:val="29F54E20"/>
    <w:multiLevelType w:val="hybridMultilevel"/>
    <w:tmpl w:val="2D3A7E18"/>
    <w:lvl w:ilvl="0" w:tplc="7AAA481E">
      <w:start w:val="20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5">
    <w:nsid w:val="2EE4200E"/>
    <w:multiLevelType w:val="multilevel"/>
    <w:tmpl w:val="1898F6D2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16" w:hanging="2160"/>
      </w:pPr>
      <w:rPr>
        <w:rFonts w:hint="default"/>
      </w:rPr>
    </w:lvl>
  </w:abstractNum>
  <w:abstractNum w:abstractNumId="36">
    <w:nsid w:val="33C67AB2"/>
    <w:multiLevelType w:val="multilevel"/>
    <w:tmpl w:val="ABDEF4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889" w:hanging="13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8" w:hanging="13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7" w:hanging="13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26" w:hanging="135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3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1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52" w:hanging="2160"/>
      </w:pPr>
      <w:rPr>
        <w:rFonts w:hint="default"/>
      </w:rPr>
    </w:lvl>
  </w:abstractNum>
  <w:abstractNum w:abstractNumId="37">
    <w:nsid w:val="36575492"/>
    <w:multiLevelType w:val="hybridMultilevel"/>
    <w:tmpl w:val="B6A8EB16"/>
    <w:lvl w:ilvl="0" w:tplc="6C08005E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37115479"/>
    <w:multiLevelType w:val="hybridMultilevel"/>
    <w:tmpl w:val="E3B40198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9">
    <w:nsid w:val="37480847"/>
    <w:multiLevelType w:val="hybridMultilevel"/>
    <w:tmpl w:val="53705D4A"/>
    <w:lvl w:ilvl="0" w:tplc="A1AA74F2">
      <w:start w:val="1"/>
      <w:numFmt w:val="decimal"/>
      <w:lvlText w:val="%1."/>
      <w:lvlJc w:val="left"/>
      <w:pPr>
        <w:ind w:left="928" w:hanging="360"/>
      </w:pPr>
      <w:rPr>
        <w:rFonts w:cs="Times New Roman"/>
        <w:b w:val="0"/>
        <w:strike w:val="0"/>
        <w:dstrike w:val="0"/>
        <w:u w:val="none"/>
        <w:effect w:val="no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3FAF5221"/>
    <w:multiLevelType w:val="hybridMultilevel"/>
    <w:tmpl w:val="B1082866"/>
    <w:lvl w:ilvl="0" w:tplc="43B0479C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41">
    <w:nsid w:val="41521CFE"/>
    <w:multiLevelType w:val="hybridMultilevel"/>
    <w:tmpl w:val="2ED64324"/>
    <w:lvl w:ilvl="0" w:tplc="2D04802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42">
    <w:nsid w:val="4198177E"/>
    <w:multiLevelType w:val="hybridMultilevel"/>
    <w:tmpl w:val="B2DC1E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41AD4278"/>
    <w:multiLevelType w:val="hybridMultilevel"/>
    <w:tmpl w:val="28606C36"/>
    <w:lvl w:ilvl="0" w:tplc="201E6F30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54063788"/>
    <w:multiLevelType w:val="hybridMultilevel"/>
    <w:tmpl w:val="1B9221A0"/>
    <w:lvl w:ilvl="0" w:tplc="C0424808">
      <w:numFmt w:val="bullet"/>
      <w:lvlText w:val="-"/>
      <w:lvlJc w:val="left"/>
      <w:pPr>
        <w:tabs>
          <w:tab w:val="num" w:pos="1069"/>
        </w:tabs>
        <w:ind w:left="0" w:firstLine="709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5">
    <w:nsid w:val="554E5F00"/>
    <w:multiLevelType w:val="hybridMultilevel"/>
    <w:tmpl w:val="22BC0E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56B63C33"/>
    <w:multiLevelType w:val="hybridMultilevel"/>
    <w:tmpl w:val="D7906A54"/>
    <w:lvl w:ilvl="0" w:tplc="B3C8A77C">
      <w:start w:val="1"/>
      <w:numFmt w:val="decimal"/>
      <w:lvlText w:val="%1."/>
      <w:lvlJc w:val="left"/>
      <w:pPr>
        <w:ind w:left="13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2" w:hanging="360"/>
      </w:pPr>
    </w:lvl>
    <w:lvl w:ilvl="2" w:tplc="0419001B" w:tentative="1">
      <w:start w:val="1"/>
      <w:numFmt w:val="lowerRoman"/>
      <w:lvlText w:val="%3."/>
      <w:lvlJc w:val="right"/>
      <w:pPr>
        <w:ind w:left="2792" w:hanging="180"/>
      </w:pPr>
    </w:lvl>
    <w:lvl w:ilvl="3" w:tplc="0419000F" w:tentative="1">
      <w:start w:val="1"/>
      <w:numFmt w:val="decimal"/>
      <w:lvlText w:val="%4."/>
      <w:lvlJc w:val="left"/>
      <w:pPr>
        <w:ind w:left="3512" w:hanging="360"/>
      </w:pPr>
    </w:lvl>
    <w:lvl w:ilvl="4" w:tplc="04190019" w:tentative="1">
      <w:start w:val="1"/>
      <w:numFmt w:val="lowerLetter"/>
      <w:lvlText w:val="%5."/>
      <w:lvlJc w:val="left"/>
      <w:pPr>
        <w:ind w:left="4232" w:hanging="360"/>
      </w:pPr>
    </w:lvl>
    <w:lvl w:ilvl="5" w:tplc="0419001B" w:tentative="1">
      <w:start w:val="1"/>
      <w:numFmt w:val="lowerRoman"/>
      <w:lvlText w:val="%6."/>
      <w:lvlJc w:val="right"/>
      <w:pPr>
        <w:ind w:left="4952" w:hanging="180"/>
      </w:pPr>
    </w:lvl>
    <w:lvl w:ilvl="6" w:tplc="0419000F" w:tentative="1">
      <w:start w:val="1"/>
      <w:numFmt w:val="decimal"/>
      <w:lvlText w:val="%7."/>
      <w:lvlJc w:val="left"/>
      <w:pPr>
        <w:ind w:left="5672" w:hanging="360"/>
      </w:pPr>
    </w:lvl>
    <w:lvl w:ilvl="7" w:tplc="04190019" w:tentative="1">
      <w:start w:val="1"/>
      <w:numFmt w:val="lowerLetter"/>
      <w:lvlText w:val="%8."/>
      <w:lvlJc w:val="left"/>
      <w:pPr>
        <w:ind w:left="6392" w:hanging="360"/>
      </w:pPr>
    </w:lvl>
    <w:lvl w:ilvl="8" w:tplc="041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47">
    <w:nsid w:val="5A08C557"/>
    <w:multiLevelType w:val="multilevel"/>
    <w:tmpl w:val="5A08C557"/>
    <w:name w:val="Нумерованный список 3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left" w:pos="6480"/>
        </w:tabs>
        <w:ind w:left="6480" w:hanging="180"/>
      </w:pPr>
    </w:lvl>
  </w:abstractNum>
  <w:abstractNum w:abstractNumId="48">
    <w:nsid w:val="5AE96DF1"/>
    <w:multiLevelType w:val="multilevel"/>
    <w:tmpl w:val="26D04CD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49">
    <w:nsid w:val="5C450046"/>
    <w:multiLevelType w:val="hybridMultilevel"/>
    <w:tmpl w:val="BE24E9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62214AEE"/>
    <w:multiLevelType w:val="hybridMultilevel"/>
    <w:tmpl w:val="377A9D52"/>
    <w:lvl w:ilvl="0" w:tplc="35E4FD20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51">
    <w:nsid w:val="62F93C60"/>
    <w:multiLevelType w:val="hybridMultilevel"/>
    <w:tmpl w:val="71F8C846"/>
    <w:lvl w:ilvl="0" w:tplc="750CBDD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63B96A65"/>
    <w:multiLevelType w:val="hybridMultilevel"/>
    <w:tmpl w:val="05365826"/>
    <w:lvl w:ilvl="0" w:tplc="CE7E3950">
      <w:start w:val="1"/>
      <w:numFmt w:val="bullet"/>
      <w:lvlText w:val="-"/>
      <w:lvlJc w:val="left"/>
      <w:pPr>
        <w:tabs>
          <w:tab w:val="num" w:pos="264"/>
        </w:tabs>
        <w:ind w:left="26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84"/>
        </w:tabs>
        <w:ind w:left="9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04"/>
        </w:tabs>
        <w:ind w:left="17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24"/>
        </w:tabs>
        <w:ind w:left="24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44"/>
        </w:tabs>
        <w:ind w:left="31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64"/>
        </w:tabs>
        <w:ind w:left="38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84"/>
        </w:tabs>
        <w:ind w:left="45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04"/>
        </w:tabs>
        <w:ind w:left="53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24"/>
        </w:tabs>
        <w:ind w:left="6024" w:hanging="360"/>
      </w:pPr>
      <w:rPr>
        <w:rFonts w:ascii="Wingdings" w:hAnsi="Wingdings" w:hint="default"/>
      </w:rPr>
    </w:lvl>
  </w:abstractNum>
  <w:abstractNum w:abstractNumId="53">
    <w:nsid w:val="649D385C"/>
    <w:multiLevelType w:val="hybridMultilevel"/>
    <w:tmpl w:val="F84413FE"/>
    <w:lvl w:ilvl="0" w:tplc="02E8E342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54">
    <w:nsid w:val="6A05122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55">
    <w:nsid w:val="6C0D7BE7"/>
    <w:multiLevelType w:val="hybridMultilevel"/>
    <w:tmpl w:val="2DF8F7C4"/>
    <w:lvl w:ilvl="0" w:tplc="98347AEC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779F5B70"/>
    <w:multiLevelType w:val="hybridMultilevel"/>
    <w:tmpl w:val="3F9812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79EF0B60"/>
    <w:multiLevelType w:val="hybridMultilevel"/>
    <w:tmpl w:val="3970DD0C"/>
    <w:lvl w:ilvl="0" w:tplc="56C652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>
    <w:nsid w:val="7B6D5A6B"/>
    <w:multiLevelType w:val="multilevel"/>
    <w:tmpl w:val="09CE957A"/>
    <w:lvl w:ilvl="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35" w:hanging="2160"/>
      </w:pPr>
      <w:rPr>
        <w:rFonts w:hint="default"/>
      </w:rPr>
    </w:lvl>
  </w:abstractNum>
  <w:abstractNum w:abstractNumId="59">
    <w:nsid w:val="7D1B5992"/>
    <w:multiLevelType w:val="hybridMultilevel"/>
    <w:tmpl w:val="33140BF0"/>
    <w:lvl w:ilvl="0" w:tplc="3E10494A">
      <w:start w:val="1"/>
      <w:numFmt w:val="decimal"/>
      <w:lvlText w:val="%1."/>
      <w:lvlJc w:val="left"/>
      <w:pPr>
        <w:ind w:left="4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num w:numId="1">
    <w:abstractNumId w:val="29"/>
  </w:num>
  <w:num w:numId="2">
    <w:abstractNumId w:val="35"/>
  </w:num>
  <w:num w:numId="3">
    <w:abstractNumId w:val="39"/>
  </w:num>
  <w:num w:numId="4">
    <w:abstractNumId w:val="47"/>
  </w:num>
  <w:num w:numId="5">
    <w:abstractNumId w:val="57"/>
  </w:num>
  <w:num w:numId="6">
    <w:abstractNumId w:val="32"/>
  </w:num>
  <w:num w:numId="7">
    <w:abstractNumId w:val="45"/>
  </w:num>
  <w:num w:numId="8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1"/>
  </w:num>
  <w:num w:numId="10">
    <w:abstractNumId w:val="48"/>
  </w:num>
  <w:num w:numId="11">
    <w:abstractNumId w:val="56"/>
  </w:num>
  <w:num w:numId="12">
    <w:abstractNumId w:val="24"/>
  </w:num>
  <w:num w:numId="13">
    <w:abstractNumId w:val="36"/>
  </w:num>
  <w:num w:numId="14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7"/>
  </w:num>
  <w:num w:numId="16">
    <w:abstractNumId w:val="52"/>
  </w:num>
  <w:num w:numId="17">
    <w:abstractNumId w:val="28"/>
  </w:num>
  <w:num w:numId="18">
    <w:abstractNumId w:val="59"/>
  </w:num>
  <w:num w:numId="19">
    <w:abstractNumId w:val="33"/>
  </w:num>
  <w:num w:numId="20">
    <w:abstractNumId w:val="1"/>
  </w:num>
  <w:num w:numId="21">
    <w:abstractNumId w:val="2"/>
  </w:num>
  <w:num w:numId="22">
    <w:abstractNumId w:val="3"/>
  </w:num>
  <w:num w:numId="23">
    <w:abstractNumId w:val="7"/>
  </w:num>
  <w:num w:numId="24">
    <w:abstractNumId w:val="8"/>
  </w:num>
  <w:num w:numId="25">
    <w:abstractNumId w:val="13"/>
  </w:num>
  <w:num w:numId="26">
    <w:abstractNumId w:val="21"/>
  </w:num>
  <w:num w:numId="27">
    <w:abstractNumId w:val="44"/>
  </w:num>
  <w:num w:numId="28">
    <w:abstractNumId w:val="34"/>
  </w:num>
  <w:num w:numId="29">
    <w:abstractNumId w:val="51"/>
  </w:num>
  <w:num w:numId="30">
    <w:abstractNumId w:val="27"/>
  </w:num>
  <w:num w:numId="31">
    <w:abstractNumId w:val="38"/>
  </w:num>
  <w:num w:numId="3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6"/>
  </w:num>
  <w:num w:numId="34">
    <w:abstractNumId w:val="58"/>
  </w:num>
  <w:num w:numId="35">
    <w:abstractNumId w:val="55"/>
  </w:num>
  <w:num w:numId="36">
    <w:abstractNumId w:val="50"/>
  </w:num>
  <w:num w:numId="37">
    <w:abstractNumId w:val="53"/>
  </w:num>
  <w:num w:numId="38">
    <w:abstractNumId w:val="43"/>
  </w:num>
  <w:num w:numId="39">
    <w:abstractNumId w:val="25"/>
  </w:num>
  <w:num w:numId="40">
    <w:abstractNumId w:val="46"/>
  </w:num>
  <w:num w:numId="41">
    <w:abstractNumId w:val="41"/>
  </w:num>
  <w:num w:numId="42">
    <w:abstractNumId w:val="40"/>
  </w:num>
  <w:num w:numId="43">
    <w:abstractNumId w:val="49"/>
  </w:num>
  <w:num w:numId="44">
    <w:abstractNumId w:val="23"/>
  </w:num>
  <w:num w:numId="45">
    <w:abstractNumId w:val="30"/>
  </w:num>
  <w:num w:numId="46">
    <w:abstractNumId w:val="0"/>
  </w:num>
  <w:num w:numId="47">
    <w:abstractNumId w:val="4"/>
  </w:num>
  <w:num w:numId="48">
    <w:abstractNumId w:val="5"/>
  </w:num>
  <w:num w:numId="49">
    <w:abstractNumId w:val="6"/>
  </w:num>
  <w:num w:numId="50">
    <w:abstractNumId w:val="9"/>
  </w:num>
  <w:num w:numId="51">
    <w:abstractNumId w:val="10"/>
  </w:num>
  <w:num w:numId="52">
    <w:abstractNumId w:val="11"/>
  </w:num>
  <w:num w:numId="53">
    <w:abstractNumId w:val="12"/>
  </w:num>
  <w:num w:numId="54">
    <w:abstractNumId w:val="14"/>
  </w:num>
  <w:num w:numId="55">
    <w:abstractNumId w:val="15"/>
  </w:num>
  <w:num w:numId="56">
    <w:abstractNumId w:val="16"/>
  </w:num>
  <w:num w:numId="57">
    <w:abstractNumId w:val="17"/>
  </w:num>
  <w:num w:numId="58">
    <w:abstractNumId w:val="18"/>
  </w:num>
  <w:num w:numId="59">
    <w:abstractNumId w:val="19"/>
  </w:num>
  <w:num w:numId="60">
    <w:abstractNumId w:val="20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proofState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352FF"/>
    <w:rsid w:val="00004AA1"/>
    <w:rsid w:val="00006C91"/>
    <w:rsid w:val="00016E56"/>
    <w:rsid w:val="000219C0"/>
    <w:rsid w:val="000528AC"/>
    <w:rsid w:val="00063364"/>
    <w:rsid w:val="00087897"/>
    <w:rsid w:val="000A37E5"/>
    <w:rsid w:val="000B07CC"/>
    <w:rsid w:val="000B5997"/>
    <w:rsid w:val="000D7FB6"/>
    <w:rsid w:val="000F61C3"/>
    <w:rsid w:val="000F78D5"/>
    <w:rsid w:val="00104FE2"/>
    <w:rsid w:val="0011046D"/>
    <w:rsid w:val="00112845"/>
    <w:rsid w:val="00116C48"/>
    <w:rsid w:val="00124262"/>
    <w:rsid w:val="001308E7"/>
    <w:rsid w:val="00132928"/>
    <w:rsid w:val="00132BAF"/>
    <w:rsid w:val="00156E8F"/>
    <w:rsid w:val="00164629"/>
    <w:rsid w:val="00177A28"/>
    <w:rsid w:val="001827B0"/>
    <w:rsid w:val="00183142"/>
    <w:rsid w:val="00183BF0"/>
    <w:rsid w:val="00193B5A"/>
    <w:rsid w:val="00195101"/>
    <w:rsid w:val="001B2BB2"/>
    <w:rsid w:val="001B3124"/>
    <w:rsid w:val="001C0F4A"/>
    <w:rsid w:val="001C27FE"/>
    <w:rsid w:val="001C6259"/>
    <w:rsid w:val="001C7F02"/>
    <w:rsid w:val="001D5032"/>
    <w:rsid w:val="001E1B2C"/>
    <w:rsid w:val="001E360A"/>
    <w:rsid w:val="00202318"/>
    <w:rsid w:val="0020755E"/>
    <w:rsid w:val="00226231"/>
    <w:rsid w:val="00226E08"/>
    <w:rsid w:val="00232A34"/>
    <w:rsid w:val="00252F4C"/>
    <w:rsid w:val="002743C2"/>
    <w:rsid w:val="0027592F"/>
    <w:rsid w:val="0028248B"/>
    <w:rsid w:val="00285405"/>
    <w:rsid w:val="002915F7"/>
    <w:rsid w:val="0029196C"/>
    <w:rsid w:val="00292DD7"/>
    <w:rsid w:val="002A0736"/>
    <w:rsid w:val="002B23EC"/>
    <w:rsid w:val="002C3B6E"/>
    <w:rsid w:val="002C452B"/>
    <w:rsid w:val="002C6BAE"/>
    <w:rsid w:val="002E2E6C"/>
    <w:rsid w:val="002F0E80"/>
    <w:rsid w:val="002F4C65"/>
    <w:rsid w:val="002F7236"/>
    <w:rsid w:val="003008A9"/>
    <w:rsid w:val="0032542A"/>
    <w:rsid w:val="00333C2E"/>
    <w:rsid w:val="003354DB"/>
    <w:rsid w:val="0033620A"/>
    <w:rsid w:val="003373EE"/>
    <w:rsid w:val="00344962"/>
    <w:rsid w:val="00362355"/>
    <w:rsid w:val="003633A1"/>
    <w:rsid w:val="003637D7"/>
    <w:rsid w:val="00387A76"/>
    <w:rsid w:val="003A22A1"/>
    <w:rsid w:val="003A2A4C"/>
    <w:rsid w:val="003A7982"/>
    <w:rsid w:val="003B0F61"/>
    <w:rsid w:val="003B3895"/>
    <w:rsid w:val="003D3D23"/>
    <w:rsid w:val="003F0561"/>
    <w:rsid w:val="003F298B"/>
    <w:rsid w:val="00402CB0"/>
    <w:rsid w:val="00412E23"/>
    <w:rsid w:val="00415BDF"/>
    <w:rsid w:val="004548B2"/>
    <w:rsid w:val="00461017"/>
    <w:rsid w:val="00474DE5"/>
    <w:rsid w:val="00474FC7"/>
    <w:rsid w:val="004760D8"/>
    <w:rsid w:val="00482593"/>
    <w:rsid w:val="00494035"/>
    <w:rsid w:val="004A31E5"/>
    <w:rsid w:val="004C2C9F"/>
    <w:rsid w:val="004C7492"/>
    <w:rsid w:val="004D5575"/>
    <w:rsid w:val="004D5BF5"/>
    <w:rsid w:val="00502C21"/>
    <w:rsid w:val="005311D7"/>
    <w:rsid w:val="0053591E"/>
    <w:rsid w:val="00556D48"/>
    <w:rsid w:val="005721F0"/>
    <w:rsid w:val="005747CB"/>
    <w:rsid w:val="005775BA"/>
    <w:rsid w:val="005815BD"/>
    <w:rsid w:val="005867A6"/>
    <w:rsid w:val="00587DD6"/>
    <w:rsid w:val="00595265"/>
    <w:rsid w:val="005B397E"/>
    <w:rsid w:val="005C6857"/>
    <w:rsid w:val="005D42C0"/>
    <w:rsid w:val="005E111E"/>
    <w:rsid w:val="005F7E02"/>
    <w:rsid w:val="006006E5"/>
    <w:rsid w:val="006010E0"/>
    <w:rsid w:val="00602D5E"/>
    <w:rsid w:val="00604A7D"/>
    <w:rsid w:val="00625AD5"/>
    <w:rsid w:val="006335C6"/>
    <w:rsid w:val="00633903"/>
    <w:rsid w:val="006352FF"/>
    <w:rsid w:val="006444B7"/>
    <w:rsid w:val="00653606"/>
    <w:rsid w:val="00664388"/>
    <w:rsid w:val="00666E7F"/>
    <w:rsid w:val="0067325F"/>
    <w:rsid w:val="00681109"/>
    <w:rsid w:val="00691EC4"/>
    <w:rsid w:val="006A111A"/>
    <w:rsid w:val="006A35D0"/>
    <w:rsid w:val="006A751D"/>
    <w:rsid w:val="006C624C"/>
    <w:rsid w:val="006D71C7"/>
    <w:rsid w:val="00707652"/>
    <w:rsid w:val="0071209A"/>
    <w:rsid w:val="007124C9"/>
    <w:rsid w:val="00715DF2"/>
    <w:rsid w:val="0073179A"/>
    <w:rsid w:val="007406E1"/>
    <w:rsid w:val="00756BA1"/>
    <w:rsid w:val="00784927"/>
    <w:rsid w:val="00785C2D"/>
    <w:rsid w:val="00786D99"/>
    <w:rsid w:val="00790631"/>
    <w:rsid w:val="007B3D5B"/>
    <w:rsid w:val="007C7018"/>
    <w:rsid w:val="007D0E19"/>
    <w:rsid w:val="007D23A4"/>
    <w:rsid w:val="007D25B1"/>
    <w:rsid w:val="007D5CCA"/>
    <w:rsid w:val="007E2B36"/>
    <w:rsid w:val="007F25DE"/>
    <w:rsid w:val="007F416A"/>
    <w:rsid w:val="007F4806"/>
    <w:rsid w:val="0080228A"/>
    <w:rsid w:val="00802307"/>
    <w:rsid w:val="00803BD0"/>
    <w:rsid w:val="008269E0"/>
    <w:rsid w:val="00827253"/>
    <w:rsid w:val="008308D7"/>
    <w:rsid w:val="008412FF"/>
    <w:rsid w:val="00847D76"/>
    <w:rsid w:val="008551F6"/>
    <w:rsid w:val="0085755A"/>
    <w:rsid w:val="00871F63"/>
    <w:rsid w:val="0087752E"/>
    <w:rsid w:val="0087762B"/>
    <w:rsid w:val="008904C8"/>
    <w:rsid w:val="008A2CDE"/>
    <w:rsid w:val="008B7371"/>
    <w:rsid w:val="008C09EB"/>
    <w:rsid w:val="008D0C1C"/>
    <w:rsid w:val="008D62FD"/>
    <w:rsid w:val="008F05B9"/>
    <w:rsid w:val="008F5064"/>
    <w:rsid w:val="008F5FED"/>
    <w:rsid w:val="009025CA"/>
    <w:rsid w:val="009072AC"/>
    <w:rsid w:val="00911005"/>
    <w:rsid w:val="009251D2"/>
    <w:rsid w:val="0093024C"/>
    <w:rsid w:val="00931783"/>
    <w:rsid w:val="00932584"/>
    <w:rsid w:val="00933945"/>
    <w:rsid w:val="00941C08"/>
    <w:rsid w:val="00971216"/>
    <w:rsid w:val="00972359"/>
    <w:rsid w:val="009723E8"/>
    <w:rsid w:val="00983446"/>
    <w:rsid w:val="0099193C"/>
    <w:rsid w:val="0099481C"/>
    <w:rsid w:val="009A1D13"/>
    <w:rsid w:val="009A6562"/>
    <w:rsid w:val="009B403D"/>
    <w:rsid w:val="009B5F35"/>
    <w:rsid w:val="009B7501"/>
    <w:rsid w:val="009C009E"/>
    <w:rsid w:val="009C070E"/>
    <w:rsid w:val="009C2F6C"/>
    <w:rsid w:val="009D1982"/>
    <w:rsid w:val="009E41CD"/>
    <w:rsid w:val="009E5C6E"/>
    <w:rsid w:val="009F1779"/>
    <w:rsid w:val="009F6352"/>
    <w:rsid w:val="00A05C36"/>
    <w:rsid w:val="00A06766"/>
    <w:rsid w:val="00A13438"/>
    <w:rsid w:val="00A154D6"/>
    <w:rsid w:val="00A333DD"/>
    <w:rsid w:val="00A33B2B"/>
    <w:rsid w:val="00A440F9"/>
    <w:rsid w:val="00A54A98"/>
    <w:rsid w:val="00A553CF"/>
    <w:rsid w:val="00A719C9"/>
    <w:rsid w:val="00A80F5D"/>
    <w:rsid w:val="00A81873"/>
    <w:rsid w:val="00A907C4"/>
    <w:rsid w:val="00A94885"/>
    <w:rsid w:val="00A96FCD"/>
    <w:rsid w:val="00AA2884"/>
    <w:rsid w:val="00AA4E35"/>
    <w:rsid w:val="00AA6916"/>
    <w:rsid w:val="00AB6947"/>
    <w:rsid w:val="00AC25CC"/>
    <w:rsid w:val="00AC4258"/>
    <w:rsid w:val="00AD5375"/>
    <w:rsid w:val="00AD6164"/>
    <w:rsid w:val="00AD7445"/>
    <w:rsid w:val="00AD76DF"/>
    <w:rsid w:val="00AE53F1"/>
    <w:rsid w:val="00AE6995"/>
    <w:rsid w:val="00AE7A2D"/>
    <w:rsid w:val="00AE7B9C"/>
    <w:rsid w:val="00AF2C68"/>
    <w:rsid w:val="00AF75EE"/>
    <w:rsid w:val="00AF7E53"/>
    <w:rsid w:val="00B00AB5"/>
    <w:rsid w:val="00B171C4"/>
    <w:rsid w:val="00B25541"/>
    <w:rsid w:val="00B25A86"/>
    <w:rsid w:val="00B2675C"/>
    <w:rsid w:val="00B276C4"/>
    <w:rsid w:val="00B46FD2"/>
    <w:rsid w:val="00B52DF5"/>
    <w:rsid w:val="00B60078"/>
    <w:rsid w:val="00B71541"/>
    <w:rsid w:val="00B7276C"/>
    <w:rsid w:val="00B73638"/>
    <w:rsid w:val="00B75953"/>
    <w:rsid w:val="00B81B08"/>
    <w:rsid w:val="00B82A65"/>
    <w:rsid w:val="00B93D31"/>
    <w:rsid w:val="00B97EF1"/>
    <w:rsid w:val="00BA16F4"/>
    <w:rsid w:val="00BA29EF"/>
    <w:rsid w:val="00BC7B5F"/>
    <w:rsid w:val="00BD6AE0"/>
    <w:rsid w:val="00BE6101"/>
    <w:rsid w:val="00C02866"/>
    <w:rsid w:val="00C07695"/>
    <w:rsid w:val="00C1426B"/>
    <w:rsid w:val="00C158DC"/>
    <w:rsid w:val="00C15BE3"/>
    <w:rsid w:val="00C42F32"/>
    <w:rsid w:val="00C527C3"/>
    <w:rsid w:val="00C54F0C"/>
    <w:rsid w:val="00C663EB"/>
    <w:rsid w:val="00C67B33"/>
    <w:rsid w:val="00C763B5"/>
    <w:rsid w:val="00C76A98"/>
    <w:rsid w:val="00C9566F"/>
    <w:rsid w:val="00C9731A"/>
    <w:rsid w:val="00C97ED3"/>
    <w:rsid w:val="00CA3FAF"/>
    <w:rsid w:val="00CA4B71"/>
    <w:rsid w:val="00CB4796"/>
    <w:rsid w:val="00CD536B"/>
    <w:rsid w:val="00CE000E"/>
    <w:rsid w:val="00CE4ECA"/>
    <w:rsid w:val="00CF1ED8"/>
    <w:rsid w:val="00D05D7A"/>
    <w:rsid w:val="00D21D12"/>
    <w:rsid w:val="00D23F4F"/>
    <w:rsid w:val="00D25AB0"/>
    <w:rsid w:val="00D42D05"/>
    <w:rsid w:val="00D47067"/>
    <w:rsid w:val="00D54A1D"/>
    <w:rsid w:val="00D74B79"/>
    <w:rsid w:val="00D80D16"/>
    <w:rsid w:val="00D81165"/>
    <w:rsid w:val="00D8407B"/>
    <w:rsid w:val="00D93702"/>
    <w:rsid w:val="00D95989"/>
    <w:rsid w:val="00DA3920"/>
    <w:rsid w:val="00DB6388"/>
    <w:rsid w:val="00DC1BDA"/>
    <w:rsid w:val="00DC1BF5"/>
    <w:rsid w:val="00DD0B28"/>
    <w:rsid w:val="00DD10FA"/>
    <w:rsid w:val="00DD6C02"/>
    <w:rsid w:val="00DE0184"/>
    <w:rsid w:val="00DF78AC"/>
    <w:rsid w:val="00E002D2"/>
    <w:rsid w:val="00E11D5D"/>
    <w:rsid w:val="00E2173D"/>
    <w:rsid w:val="00E21C37"/>
    <w:rsid w:val="00E30824"/>
    <w:rsid w:val="00E32DAB"/>
    <w:rsid w:val="00E34A5B"/>
    <w:rsid w:val="00E357D0"/>
    <w:rsid w:val="00E37FA4"/>
    <w:rsid w:val="00E45537"/>
    <w:rsid w:val="00E512E2"/>
    <w:rsid w:val="00E53B7D"/>
    <w:rsid w:val="00E67D03"/>
    <w:rsid w:val="00E958D1"/>
    <w:rsid w:val="00E97BD3"/>
    <w:rsid w:val="00EA197C"/>
    <w:rsid w:val="00EA3F2E"/>
    <w:rsid w:val="00ED19A0"/>
    <w:rsid w:val="00EE231D"/>
    <w:rsid w:val="00EE4F15"/>
    <w:rsid w:val="00EE52EC"/>
    <w:rsid w:val="00EE6C8E"/>
    <w:rsid w:val="00EE6C9A"/>
    <w:rsid w:val="00EF31E9"/>
    <w:rsid w:val="00F00407"/>
    <w:rsid w:val="00F0290F"/>
    <w:rsid w:val="00F05233"/>
    <w:rsid w:val="00F078A7"/>
    <w:rsid w:val="00F106F6"/>
    <w:rsid w:val="00F15B1F"/>
    <w:rsid w:val="00F27403"/>
    <w:rsid w:val="00F36E9F"/>
    <w:rsid w:val="00F52828"/>
    <w:rsid w:val="00F66759"/>
    <w:rsid w:val="00F75410"/>
    <w:rsid w:val="00F82027"/>
    <w:rsid w:val="00F91DE2"/>
    <w:rsid w:val="00F92157"/>
    <w:rsid w:val="00F97A54"/>
    <w:rsid w:val="00FB489B"/>
    <w:rsid w:val="00FC1E72"/>
    <w:rsid w:val="00FD32E3"/>
    <w:rsid w:val="00FE4EA2"/>
    <w:rsid w:val="00FF4F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751D"/>
    <w:rPr>
      <w:lang w:val="uk-UA"/>
    </w:rPr>
  </w:style>
  <w:style w:type="paragraph" w:styleId="1">
    <w:name w:val="heading 1"/>
    <w:basedOn w:val="a"/>
    <w:next w:val="a"/>
    <w:link w:val="10"/>
    <w:uiPriority w:val="9"/>
    <w:qFormat/>
    <w:rsid w:val="00AD537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D537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FD32E3"/>
    <w:pPr>
      <w:spacing w:after="0"/>
      <w:jc w:val="center"/>
      <w:outlineLvl w:val="2"/>
    </w:pPr>
    <w:rPr>
      <w:rFonts w:ascii="Times New Roman CYR" w:eastAsia="Calibri" w:hAnsi="Times New Roman CYR" w:cs="Times New Roman"/>
      <w:b/>
      <w:bCs/>
      <w:sz w:val="28"/>
      <w:szCs w:val="28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D537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En tête 1"/>
    <w:basedOn w:val="a"/>
    <w:link w:val="a4"/>
    <w:uiPriority w:val="99"/>
    <w:qFormat/>
    <w:rsid w:val="006A751D"/>
    <w:pPr>
      <w:ind w:left="720"/>
      <w:contextualSpacing/>
    </w:pPr>
  </w:style>
  <w:style w:type="paragraph" w:styleId="a5">
    <w:name w:val="Body Text"/>
    <w:basedOn w:val="a"/>
    <w:link w:val="a6"/>
    <w:uiPriority w:val="99"/>
    <w:rsid w:val="00C67B3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C67B33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HTML">
    <w:name w:val="HTML Preformatted"/>
    <w:basedOn w:val="a"/>
    <w:link w:val="HTML0"/>
    <w:rsid w:val="00C67B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Arial Unicode MS" w:eastAsia="Arial Unicode MS" w:hAnsi="Arial Unicode MS" w:cs="Arial Unicode MS"/>
      <w:sz w:val="20"/>
      <w:szCs w:val="20"/>
      <w:lang w:val="ru-RU" w:eastAsia="zh-CN"/>
    </w:rPr>
  </w:style>
  <w:style w:type="character" w:customStyle="1" w:styleId="HTML0">
    <w:name w:val="Стандартный HTML Знак"/>
    <w:basedOn w:val="a0"/>
    <w:link w:val="HTML"/>
    <w:rsid w:val="00C67B33"/>
    <w:rPr>
      <w:rFonts w:ascii="Arial Unicode MS" w:eastAsia="Arial Unicode MS" w:hAnsi="Arial Unicode MS" w:cs="Arial Unicode MS"/>
      <w:sz w:val="20"/>
      <w:szCs w:val="20"/>
      <w:lang w:eastAsia="zh-CN"/>
    </w:rPr>
  </w:style>
  <w:style w:type="paragraph" w:customStyle="1" w:styleId="a7">
    <w:name w:val="Вміст таблиці"/>
    <w:basedOn w:val="a"/>
    <w:rsid w:val="00C67B33"/>
    <w:pPr>
      <w:widowControl w:val="0"/>
      <w:suppressLineNumbers/>
      <w:suppressAutoHyphens/>
      <w:spacing w:after="0" w:line="240" w:lineRule="auto"/>
    </w:pPr>
    <w:rPr>
      <w:rFonts w:ascii="Liberation Serif" w:eastAsia="SimSun" w:hAnsi="Liberation Serif" w:cs="Lucida Sans"/>
      <w:kern w:val="1"/>
      <w:sz w:val="24"/>
      <w:szCs w:val="24"/>
      <w:lang w:val="ru-RU" w:eastAsia="zh-CN" w:bidi="hi-IN"/>
    </w:rPr>
  </w:style>
  <w:style w:type="paragraph" w:customStyle="1" w:styleId="11">
    <w:name w:val="Абзац списка1"/>
    <w:basedOn w:val="a"/>
    <w:uiPriority w:val="99"/>
    <w:rsid w:val="000F78D5"/>
    <w:pPr>
      <w:ind w:left="720"/>
    </w:pPr>
    <w:rPr>
      <w:rFonts w:ascii="Calibri" w:eastAsia="Calibri" w:hAnsi="Calibri" w:cs="Times New Roman"/>
      <w:lang w:val="ru-RU"/>
    </w:rPr>
  </w:style>
  <w:style w:type="paragraph" w:styleId="a8">
    <w:name w:val="Normal (Web)"/>
    <w:aliases w:val="Обычный (Web),Знак Знак"/>
    <w:basedOn w:val="a"/>
    <w:link w:val="a9"/>
    <w:uiPriority w:val="99"/>
    <w:qFormat/>
    <w:rsid w:val="000F61C3"/>
    <w:pPr>
      <w:spacing w:before="100" w:beforeAutospacing="1" w:after="100" w:afterAutospacing="1" w:line="240" w:lineRule="auto"/>
    </w:pPr>
    <w:rPr>
      <w:rFonts w:ascii="Times New Roman" w:eastAsia="Times New Roman" w:hAnsi="Times New Roman" w:cs="Berlin Sans FB Demi"/>
      <w:color w:val="000000"/>
      <w:sz w:val="24"/>
      <w:szCs w:val="24"/>
      <w:lang w:val="ru-RU" w:eastAsia="ru-RU"/>
    </w:rPr>
  </w:style>
  <w:style w:type="character" w:customStyle="1" w:styleId="30">
    <w:name w:val="Заголовок 3 Знак"/>
    <w:basedOn w:val="a0"/>
    <w:link w:val="3"/>
    <w:rsid w:val="00FD32E3"/>
    <w:rPr>
      <w:rFonts w:ascii="Times New Roman CYR" w:eastAsia="Calibri" w:hAnsi="Times New Roman CYR" w:cs="Times New Roman"/>
      <w:b/>
      <w:bCs/>
      <w:sz w:val="28"/>
      <w:szCs w:val="28"/>
      <w:lang w:val="uk-UA" w:eastAsia="ru-RU"/>
    </w:rPr>
  </w:style>
  <w:style w:type="paragraph" w:styleId="aa">
    <w:name w:val="Title"/>
    <w:basedOn w:val="a"/>
    <w:link w:val="ab"/>
    <w:uiPriority w:val="99"/>
    <w:qFormat/>
    <w:rsid w:val="00FD32E3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b">
    <w:name w:val="Название Знак"/>
    <w:basedOn w:val="a0"/>
    <w:link w:val="aa"/>
    <w:uiPriority w:val="99"/>
    <w:rsid w:val="00FD32E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21">
    <w:name w:val="Основной текст 21"/>
    <w:basedOn w:val="a"/>
    <w:rsid w:val="00FD32E3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0">
    <w:name w:val="Основний текст 21"/>
    <w:basedOn w:val="a"/>
    <w:uiPriority w:val="99"/>
    <w:rsid w:val="00FD32E3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Абзац списка Знак"/>
    <w:aliases w:val="En tête 1 Знак"/>
    <w:link w:val="a3"/>
    <w:uiPriority w:val="34"/>
    <w:locked/>
    <w:rsid w:val="00715DF2"/>
    <w:rPr>
      <w:lang w:val="uk-UA"/>
    </w:rPr>
  </w:style>
  <w:style w:type="paragraph" w:styleId="ac">
    <w:name w:val="Balloon Text"/>
    <w:basedOn w:val="a"/>
    <w:link w:val="ad"/>
    <w:uiPriority w:val="99"/>
    <w:semiHidden/>
    <w:unhideWhenUsed/>
    <w:rsid w:val="005815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815BD"/>
    <w:rPr>
      <w:rFonts w:ascii="Tahoma" w:hAnsi="Tahoma" w:cs="Tahoma"/>
      <w:sz w:val="16"/>
      <w:szCs w:val="16"/>
      <w:lang w:val="uk-UA"/>
    </w:rPr>
  </w:style>
  <w:style w:type="character" w:styleId="ae">
    <w:name w:val="Strong"/>
    <w:basedOn w:val="a0"/>
    <w:qFormat/>
    <w:rsid w:val="007F416A"/>
    <w:rPr>
      <w:b/>
      <w:bCs/>
    </w:rPr>
  </w:style>
  <w:style w:type="paragraph" w:styleId="af">
    <w:name w:val="Body Text Indent"/>
    <w:basedOn w:val="a"/>
    <w:link w:val="af0"/>
    <w:uiPriority w:val="99"/>
    <w:semiHidden/>
    <w:unhideWhenUsed/>
    <w:rsid w:val="00AC4258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AC4258"/>
    <w:rPr>
      <w:lang w:val="uk-UA"/>
    </w:rPr>
  </w:style>
  <w:style w:type="character" w:customStyle="1" w:styleId="10">
    <w:name w:val="Заголовок 1 Знак"/>
    <w:basedOn w:val="a0"/>
    <w:link w:val="1"/>
    <w:uiPriority w:val="9"/>
    <w:rsid w:val="00AD537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/>
    </w:rPr>
  </w:style>
  <w:style w:type="character" w:customStyle="1" w:styleId="20">
    <w:name w:val="Заголовок 2 Знак"/>
    <w:basedOn w:val="a0"/>
    <w:link w:val="2"/>
    <w:uiPriority w:val="9"/>
    <w:rsid w:val="00AD537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"/>
    <w:semiHidden/>
    <w:rsid w:val="00AD5375"/>
    <w:rPr>
      <w:rFonts w:asciiTheme="majorHAnsi" w:eastAsiaTheme="majorEastAsia" w:hAnsiTheme="majorHAnsi" w:cstheme="majorBidi"/>
      <w:b/>
      <w:bCs/>
      <w:i/>
      <w:iCs/>
      <w:color w:val="4F81BD" w:themeColor="accent1"/>
      <w:lang w:val="uk-UA"/>
    </w:rPr>
  </w:style>
  <w:style w:type="paragraph" w:customStyle="1" w:styleId="13">
    <w:name w:val="13"/>
    <w:aliases w:val="5"/>
    <w:basedOn w:val="a"/>
    <w:rsid w:val="002743C2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f1">
    <w:name w:val="Table Grid"/>
    <w:basedOn w:val="a1"/>
    <w:uiPriority w:val="59"/>
    <w:rsid w:val="005952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9">
    <w:name w:val="Обычный (веб) Знак"/>
    <w:aliases w:val="Обычный (Web) Знак,Знак Знак Знак"/>
    <w:link w:val="a8"/>
    <w:uiPriority w:val="99"/>
    <w:locked/>
    <w:rsid w:val="00F52828"/>
    <w:rPr>
      <w:rFonts w:ascii="Times New Roman" w:eastAsia="Times New Roman" w:hAnsi="Times New Roman" w:cs="Berlin Sans FB Demi"/>
      <w:color w:val="000000"/>
      <w:sz w:val="24"/>
      <w:szCs w:val="24"/>
      <w:lang w:eastAsia="ru-RU"/>
    </w:rPr>
  </w:style>
  <w:style w:type="paragraph" w:styleId="af2">
    <w:name w:val="No Spacing"/>
    <w:uiPriority w:val="99"/>
    <w:qFormat/>
    <w:rsid w:val="00DC1BF5"/>
    <w:pPr>
      <w:spacing w:after="0" w:line="240" w:lineRule="auto"/>
    </w:pPr>
    <w:rPr>
      <w:rFonts w:ascii="Calibri" w:eastAsia="Calibri" w:hAnsi="Calibri" w:cs="Times New Roman"/>
    </w:rPr>
  </w:style>
  <w:style w:type="paragraph" w:styleId="af3">
    <w:name w:val="header"/>
    <w:basedOn w:val="a"/>
    <w:link w:val="af4"/>
    <w:rsid w:val="00BA29EF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f4">
    <w:name w:val="Верхний колонтитул Знак"/>
    <w:basedOn w:val="a0"/>
    <w:link w:val="af3"/>
    <w:rsid w:val="00BA29E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Hyperlink"/>
    <w:basedOn w:val="a0"/>
    <w:uiPriority w:val="99"/>
    <w:semiHidden/>
    <w:unhideWhenUsed/>
    <w:rsid w:val="00CA4B71"/>
    <w:rPr>
      <w:color w:val="0000FF"/>
      <w:u w:val="single"/>
    </w:rPr>
  </w:style>
  <w:style w:type="character" w:customStyle="1" w:styleId="af6">
    <w:name w:val="Основной текст_"/>
    <w:basedOn w:val="a0"/>
    <w:link w:val="12"/>
    <w:uiPriority w:val="99"/>
    <w:rsid w:val="006010E0"/>
    <w:rPr>
      <w:rFonts w:ascii="Arial" w:eastAsia="Arial" w:hAnsi="Arial" w:cs="Arial"/>
      <w:spacing w:val="2"/>
      <w:shd w:val="clear" w:color="auto" w:fill="FFFFFF"/>
    </w:rPr>
  </w:style>
  <w:style w:type="paragraph" w:customStyle="1" w:styleId="12">
    <w:name w:val="Основной текст1"/>
    <w:basedOn w:val="a"/>
    <w:link w:val="af6"/>
    <w:uiPriority w:val="99"/>
    <w:rsid w:val="006010E0"/>
    <w:pPr>
      <w:widowControl w:val="0"/>
      <w:shd w:val="clear" w:color="auto" w:fill="FFFFFF"/>
      <w:spacing w:after="180" w:line="317" w:lineRule="exact"/>
    </w:pPr>
    <w:rPr>
      <w:rFonts w:ascii="Arial" w:eastAsia="Arial" w:hAnsi="Arial" w:cs="Arial"/>
      <w:spacing w:val="2"/>
      <w:lang w:val="ru-RU"/>
    </w:rPr>
  </w:style>
  <w:style w:type="paragraph" w:customStyle="1" w:styleId="14">
    <w:name w:val="Обычный1"/>
    <w:rsid w:val="006D71C7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val="uk-UA"/>
    </w:rPr>
  </w:style>
  <w:style w:type="character" w:customStyle="1" w:styleId="125pt0pt">
    <w:name w:val="Основной текст + 12;5 pt;Интервал 0 pt"/>
    <w:basedOn w:val="af6"/>
    <w:rsid w:val="002C6BA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5"/>
      <w:szCs w:val="25"/>
      <w:u w:val="none"/>
      <w:shd w:val="clear" w:color="auto" w:fill="FFFFFF"/>
      <w:lang w:val="uk-UA"/>
    </w:rPr>
  </w:style>
  <w:style w:type="character" w:customStyle="1" w:styleId="HTML1">
    <w:name w:val="Стандартный HTML Знак1"/>
    <w:basedOn w:val="a0"/>
    <w:rsid w:val="001C7F02"/>
    <w:rPr>
      <w:rFonts w:ascii="Arial Unicode MS" w:eastAsia="Arial Unicode MS" w:hAnsi="Arial Unicode MS" w:cs="Arial Unicode MS"/>
      <w:sz w:val="20"/>
      <w:szCs w:val="20"/>
      <w:lang w:val="ru-RU" w:eastAsia="zh-CN"/>
    </w:rPr>
  </w:style>
  <w:style w:type="paragraph" w:customStyle="1" w:styleId="15">
    <w:name w:val="Без интервала1"/>
    <w:uiPriority w:val="99"/>
    <w:rsid w:val="001C7F02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val="uk-UA" w:eastAsia="zh-CN"/>
    </w:rPr>
  </w:style>
  <w:style w:type="paragraph" w:customStyle="1" w:styleId="rvps2">
    <w:name w:val="rvps2"/>
    <w:basedOn w:val="a"/>
    <w:uiPriority w:val="99"/>
    <w:rsid w:val="001C7F02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customStyle="1" w:styleId="120">
    <w:name w:val="Основной текст + 12"/>
    <w:aliases w:val="5 pt,Интервал 0 pt"/>
    <w:basedOn w:val="af6"/>
    <w:uiPriority w:val="99"/>
    <w:rsid w:val="00F97A54"/>
    <w:rPr>
      <w:rFonts w:ascii="Arial" w:eastAsia="Arial" w:hAnsi="Arial" w:cs="Arial"/>
      <w:color w:val="000000"/>
      <w:spacing w:val="1"/>
      <w:w w:val="100"/>
      <w:position w:val="0"/>
      <w:sz w:val="25"/>
      <w:szCs w:val="25"/>
      <w:u w:val="none"/>
      <w:effect w:val="none"/>
      <w:shd w:val="clear" w:color="auto" w:fill="FFFFFF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74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2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6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40840A-3332-4776-A69E-86C9981DA2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3596</TotalTime>
  <Pages>4</Pages>
  <Words>963</Words>
  <Characters>5495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Admin_OTG</cp:lastModifiedBy>
  <cp:revision>240</cp:revision>
  <cp:lastPrinted>2018-04-02T11:55:00Z</cp:lastPrinted>
  <dcterms:created xsi:type="dcterms:W3CDTF">2018-02-15T13:46:00Z</dcterms:created>
  <dcterms:modified xsi:type="dcterms:W3CDTF">2018-04-11T13:04:00Z</dcterms:modified>
</cp:coreProperties>
</file>