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0D8" w:rsidRDefault="004760D8" w:rsidP="00757442"/>
    <w:p w:rsidR="00757442" w:rsidRPr="00CD359D" w:rsidRDefault="00757442" w:rsidP="00757442">
      <w:pPr>
        <w:spacing w:after="0"/>
        <w:jc w:val="center"/>
        <w:rPr>
          <w:rFonts w:ascii="Times New Roman" w:hAnsi="Times New Roman" w:cs="Times New Roman"/>
          <w:sz w:val="28"/>
          <w:szCs w:val="28"/>
        </w:rPr>
      </w:pPr>
      <w:r>
        <w:rPr>
          <w:rFonts w:ascii="Times New Roman" w:hAnsi="Times New Roman" w:cs="Times New Roman"/>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0;text-align:left;margin-left:221.15pt;margin-top:5.75pt;width:35.35pt;height:45.2pt;z-index:-251657216;visibility:visible;mso-wrap-edited:f" fillcolor="window">
            <v:imagedata r:id="rId7" o:title="" gain="86232f" grayscale="t" bilevel="t"/>
            <w10:wrap type="topAndBottom"/>
          </v:shape>
          <o:OLEObject Type="Embed" ProgID="Word.Picture.8" ShapeID="_x0000_s1070" DrawAspect="Content" ObjectID="_1584950508" r:id="rId8"/>
        </w:pict>
      </w:r>
      <w:r w:rsidRPr="00CD359D">
        <w:rPr>
          <w:rFonts w:ascii="Times New Roman" w:hAnsi="Times New Roman" w:cs="Times New Roman"/>
          <w:sz w:val="28"/>
          <w:szCs w:val="28"/>
        </w:rPr>
        <w:t>ЧАПЛИНСЬКА СЕЛИЩНА РАДА</w:t>
      </w:r>
    </w:p>
    <w:p w:rsidR="00757442" w:rsidRPr="00CD359D" w:rsidRDefault="00757442" w:rsidP="00757442">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757442" w:rsidRPr="00CD359D" w:rsidRDefault="00757442" w:rsidP="00757442">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Pr>
          <w:rFonts w:ascii="Times New Roman" w:hAnsi="Times New Roman" w:cs="Times New Roman"/>
          <w:sz w:val="28"/>
          <w:szCs w:val="28"/>
        </w:rPr>
        <w:t>П</w:t>
      </w:r>
      <w:r w:rsidRPr="004A31E5">
        <w:rPr>
          <w:rFonts w:ascii="Times New Roman" w:hAnsi="Times New Roman" w:cs="Times New Roman"/>
          <w:sz w:val="28"/>
          <w:szCs w:val="28"/>
          <w:lang w:val="ru-RU"/>
        </w:rPr>
        <w:t>’</w:t>
      </w:r>
      <w:r>
        <w:rPr>
          <w:rFonts w:ascii="Times New Roman" w:hAnsi="Times New Roman" w:cs="Times New Roman"/>
          <w:sz w:val="28"/>
          <w:szCs w:val="28"/>
        </w:rPr>
        <w:t>ЯТ</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757442" w:rsidRPr="00CD359D" w:rsidRDefault="00757442" w:rsidP="00757442">
      <w:pPr>
        <w:spacing w:after="0"/>
        <w:jc w:val="center"/>
        <w:rPr>
          <w:rFonts w:ascii="Times New Roman" w:hAnsi="Times New Roman" w:cs="Times New Roman"/>
          <w:sz w:val="28"/>
          <w:szCs w:val="28"/>
        </w:rPr>
      </w:pPr>
      <w:r w:rsidRPr="00CD359D">
        <w:rPr>
          <w:rFonts w:ascii="Times New Roman" w:hAnsi="Times New Roman" w:cs="Times New Roman"/>
          <w:sz w:val="28"/>
          <w:szCs w:val="28"/>
        </w:rPr>
        <w:t>Р І Ш Е Н Н Я</w:t>
      </w:r>
    </w:p>
    <w:p w:rsidR="00757442" w:rsidRPr="00CD359D" w:rsidRDefault="00757442" w:rsidP="00757442">
      <w:pPr>
        <w:spacing w:after="0"/>
        <w:ind w:right="-1050"/>
        <w:jc w:val="both"/>
        <w:rPr>
          <w:rFonts w:ascii="Times New Roman" w:hAnsi="Times New Roman" w:cs="Times New Roman"/>
          <w:sz w:val="28"/>
          <w:szCs w:val="28"/>
        </w:rPr>
      </w:pPr>
    </w:p>
    <w:p w:rsidR="00757442" w:rsidRPr="00CD359D" w:rsidRDefault="00757442" w:rsidP="00757442">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Pr>
          <w:rFonts w:ascii="Times New Roman" w:hAnsi="Times New Roman" w:cs="Times New Roman"/>
          <w:sz w:val="28"/>
          <w:szCs w:val="28"/>
        </w:rPr>
        <w:t>15</w:t>
      </w:r>
      <w:r w:rsidRPr="00CD359D">
        <w:rPr>
          <w:rFonts w:ascii="Times New Roman" w:hAnsi="Times New Roman" w:cs="Times New Roman"/>
          <w:sz w:val="28"/>
          <w:szCs w:val="28"/>
        </w:rPr>
        <w:t xml:space="preserve"> </w:t>
      </w:r>
      <w:r>
        <w:rPr>
          <w:rFonts w:ascii="Times New Roman" w:hAnsi="Times New Roman" w:cs="Times New Roman"/>
          <w:sz w:val="28"/>
          <w:szCs w:val="28"/>
        </w:rPr>
        <w:t>берез</w:t>
      </w:r>
      <w:r w:rsidRPr="00CD359D">
        <w:rPr>
          <w:rFonts w:ascii="Times New Roman" w:hAnsi="Times New Roman" w:cs="Times New Roman"/>
          <w:sz w:val="28"/>
          <w:szCs w:val="28"/>
        </w:rPr>
        <w:t>ня 201</w:t>
      </w:r>
      <w:r>
        <w:rPr>
          <w:rFonts w:ascii="Times New Roman" w:hAnsi="Times New Roman" w:cs="Times New Roman"/>
          <w:sz w:val="28"/>
          <w:szCs w:val="28"/>
        </w:rPr>
        <w:t>8</w:t>
      </w:r>
      <w:r w:rsidRPr="00CD359D">
        <w:rPr>
          <w:rFonts w:ascii="Times New Roman" w:hAnsi="Times New Roman" w:cs="Times New Roman"/>
          <w:sz w:val="28"/>
          <w:szCs w:val="28"/>
        </w:rPr>
        <w:t xml:space="preserve"> року                №</w:t>
      </w:r>
      <w:r>
        <w:rPr>
          <w:rFonts w:ascii="Times New Roman" w:hAnsi="Times New Roman" w:cs="Times New Roman"/>
          <w:sz w:val="28"/>
          <w:szCs w:val="28"/>
        </w:rPr>
        <w:t>276</w:t>
      </w:r>
    </w:p>
    <w:p w:rsidR="00757442" w:rsidRDefault="00757442" w:rsidP="00757442">
      <w:pPr>
        <w:tabs>
          <w:tab w:val="left" w:pos="2895"/>
        </w:tabs>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смт.Чаплинка</w:t>
      </w:r>
    </w:p>
    <w:p w:rsidR="00757442" w:rsidRDefault="00757442" w:rsidP="00757442">
      <w:pPr>
        <w:tabs>
          <w:tab w:val="left" w:pos="2895"/>
        </w:tabs>
        <w:spacing w:after="0"/>
        <w:ind w:right="-1050"/>
        <w:jc w:val="both"/>
        <w:rPr>
          <w:rFonts w:ascii="Times New Roman" w:hAnsi="Times New Roman" w:cs="Times New Roman"/>
          <w:sz w:val="28"/>
          <w:szCs w:val="28"/>
        </w:rPr>
      </w:pPr>
    </w:p>
    <w:p w:rsidR="00757442" w:rsidRPr="00F078A7" w:rsidRDefault="00757442" w:rsidP="00757442">
      <w:pPr>
        <w:pStyle w:val="a8"/>
        <w:spacing w:before="0" w:beforeAutospacing="0" w:after="0" w:afterAutospacing="0" w:line="276" w:lineRule="auto"/>
        <w:ind w:left="51" w:right="51"/>
        <w:rPr>
          <w:rFonts w:cs="Times New Roman"/>
          <w:sz w:val="28"/>
          <w:szCs w:val="28"/>
          <w:lang w:val="uk-UA"/>
        </w:rPr>
      </w:pPr>
      <w:r w:rsidRPr="00F078A7">
        <w:rPr>
          <w:rFonts w:cs="Times New Roman"/>
          <w:sz w:val="28"/>
          <w:szCs w:val="28"/>
          <w:lang w:val="uk-UA"/>
        </w:rPr>
        <w:t xml:space="preserve">Про реорганізацію комунального підприємства </w:t>
      </w:r>
    </w:p>
    <w:p w:rsidR="00757442" w:rsidRPr="00F078A7" w:rsidRDefault="00757442" w:rsidP="00757442">
      <w:pPr>
        <w:pStyle w:val="a8"/>
        <w:spacing w:before="0" w:beforeAutospacing="0" w:after="0" w:afterAutospacing="0" w:line="276" w:lineRule="auto"/>
        <w:ind w:left="51" w:right="51"/>
        <w:rPr>
          <w:rFonts w:cs="Times New Roman"/>
          <w:sz w:val="28"/>
          <w:szCs w:val="28"/>
          <w:lang w:val="uk-UA"/>
        </w:rPr>
      </w:pPr>
      <w:r w:rsidRPr="00F078A7">
        <w:rPr>
          <w:rFonts w:cs="Times New Roman"/>
          <w:sz w:val="28"/>
          <w:szCs w:val="28"/>
          <w:lang w:val="uk-UA"/>
        </w:rPr>
        <w:t xml:space="preserve">«Нива - Плюс» шляхом приєднання до </w:t>
      </w:r>
    </w:p>
    <w:p w:rsidR="00757442" w:rsidRDefault="00757442" w:rsidP="00757442">
      <w:pPr>
        <w:pStyle w:val="a8"/>
        <w:spacing w:before="0" w:beforeAutospacing="0" w:after="0" w:afterAutospacing="0" w:line="276" w:lineRule="auto"/>
        <w:ind w:left="51" w:right="51"/>
        <w:rPr>
          <w:rFonts w:cs="Times New Roman"/>
          <w:sz w:val="28"/>
          <w:szCs w:val="28"/>
          <w:lang w:val="uk-UA"/>
        </w:rPr>
      </w:pPr>
      <w:r w:rsidRPr="00F078A7">
        <w:rPr>
          <w:rFonts w:cs="Times New Roman"/>
          <w:sz w:val="28"/>
          <w:szCs w:val="28"/>
          <w:lang w:val="uk-UA"/>
        </w:rPr>
        <w:t>комунального підприємства «Відродження - 2017»</w:t>
      </w:r>
      <w:r>
        <w:rPr>
          <w:rFonts w:cs="Times New Roman"/>
          <w:sz w:val="28"/>
          <w:szCs w:val="28"/>
          <w:lang w:val="uk-UA"/>
        </w:rPr>
        <w:t xml:space="preserve"> </w:t>
      </w:r>
    </w:p>
    <w:p w:rsidR="00757442" w:rsidRPr="00F078A7" w:rsidRDefault="00757442" w:rsidP="00757442">
      <w:pPr>
        <w:pStyle w:val="a8"/>
        <w:spacing w:before="0" w:beforeAutospacing="0" w:after="0" w:afterAutospacing="0" w:line="276" w:lineRule="auto"/>
        <w:ind w:left="51" w:right="51"/>
        <w:rPr>
          <w:rFonts w:cs="Times New Roman"/>
          <w:sz w:val="28"/>
          <w:szCs w:val="28"/>
          <w:lang w:val="uk-UA"/>
        </w:rPr>
      </w:pPr>
    </w:p>
    <w:p w:rsidR="00757442" w:rsidRDefault="00757442" w:rsidP="00757442">
      <w:pPr>
        <w:pStyle w:val="a8"/>
        <w:shd w:val="clear" w:color="auto" w:fill="FFFFFF"/>
        <w:spacing w:before="0" w:beforeAutospacing="0" w:after="90" w:afterAutospacing="0" w:line="276" w:lineRule="auto"/>
        <w:ind w:firstLine="708"/>
        <w:jc w:val="both"/>
        <w:rPr>
          <w:rFonts w:cs="Times New Roman"/>
          <w:sz w:val="28"/>
          <w:szCs w:val="28"/>
          <w:lang w:val="uk-UA"/>
        </w:rPr>
      </w:pPr>
      <w:r w:rsidRPr="00F078A7">
        <w:rPr>
          <w:rFonts w:cs="Times New Roman"/>
          <w:sz w:val="28"/>
          <w:szCs w:val="28"/>
          <w:lang w:val="uk-UA"/>
        </w:rPr>
        <w:t xml:space="preserve">З метою оптимізації структури комунального господарства Чаплинської селищної ради, зміцнення її майнової бази, оптимізації управління суб’єктами господарювання, комплексного підходу до виконання робіт, керуючись ст.105, 106 Цивільного Кодексу України, ст.60 Господарського Кодексу України, ст. 17, п. 30 ч. 1 ст. 26, ч. 5 ст. 60 Закону України «Про місцеве самоврядування в Україні», враховуючи рекомендації постійної комісії селищної  ради з питань </w:t>
      </w:r>
      <w:r>
        <w:rPr>
          <w:rFonts w:cs="Times New Roman"/>
          <w:sz w:val="28"/>
          <w:szCs w:val="28"/>
          <w:lang w:val="uk-UA"/>
        </w:rPr>
        <w:t>житлово-комунального господарства, комунальної власності, промисловості, підприємництва, транспорту, зв’язку та сфери послуг</w:t>
      </w:r>
      <w:r w:rsidRPr="00F078A7">
        <w:rPr>
          <w:rFonts w:cs="Times New Roman"/>
          <w:sz w:val="28"/>
          <w:szCs w:val="28"/>
          <w:lang w:val="uk-UA"/>
        </w:rPr>
        <w:t xml:space="preserve">, селищна рада  </w:t>
      </w:r>
    </w:p>
    <w:p w:rsidR="00757442" w:rsidRPr="00F078A7" w:rsidRDefault="00757442" w:rsidP="00757442">
      <w:pPr>
        <w:pStyle w:val="a8"/>
        <w:shd w:val="clear" w:color="auto" w:fill="FFFFFF"/>
        <w:spacing w:before="0" w:beforeAutospacing="0" w:after="90" w:afterAutospacing="0" w:line="276" w:lineRule="auto"/>
        <w:ind w:firstLine="708"/>
        <w:jc w:val="both"/>
        <w:rPr>
          <w:rFonts w:cs="Times New Roman"/>
          <w:sz w:val="28"/>
          <w:szCs w:val="28"/>
          <w:lang w:val="uk-UA"/>
        </w:rPr>
      </w:pPr>
    </w:p>
    <w:p w:rsidR="00757442" w:rsidRPr="00F078A7" w:rsidRDefault="00757442" w:rsidP="00757442">
      <w:pPr>
        <w:pStyle w:val="a8"/>
        <w:shd w:val="clear" w:color="auto" w:fill="FFFFFF"/>
        <w:spacing w:before="0" w:beforeAutospacing="0" w:after="90" w:afterAutospacing="0" w:line="276" w:lineRule="auto"/>
        <w:jc w:val="both"/>
        <w:rPr>
          <w:rFonts w:cs="Times New Roman"/>
          <w:sz w:val="28"/>
          <w:szCs w:val="28"/>
          <w:lang w:val="uk-UA"/>
        </w:rPr>
      </w:pPr>
      <w:r w:rsidRPr="00F078A7">
        <w:rPr>
          <w:rFonts w:cs="Times New Roman"/>
          <w:sz w:val="28"/>
          <w:szCs w:val="28"/>
          <w:lang w:val="uk-UA"/>
        </w:rPr>
        <w:t>ВИРІШИЛА:</w:t>
      </w:r>
    </w:p>
    <w:p w:rsidR="00757442" w:rsidRPr="00F078A7" w:rsidRDefault="00757442" w:rsidP="00757442">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 xml:space="preserve">1. Реорганізувати комунальне підприємство «Нива- Плюс» (код ЄДРПОУ </w:t>
      </w:r>
      <w:r w:rsidRPr="00F078A7">
        <w:rPr>
          <w:rFonts w:ascii="Times New Roman" w:hAnsi="Times New Roman" w:cs="Times New Roman"/>
          <w:sz w:val="28"/>
          <w:szCs w:val="28"/>
        </w:rPr>
        <w:t xml:space="preserve">35686138, </w:t>
      </w:r>
      <w:r w:rsidRPr="00F078A7">
        <w:rPr>
          <w:rFonts w:ascii="Times New Roman" w:hAnsi="Times New Roman" w:cs="Times New Roman"/>
          <w:color w:val="000000"/>
          <w:sz w:val="28"/>
          <w:szCs w:val="28"/>
          <w:shd w:val="clear" w:color="auto" w:fill="FFFFFF"/>
        </w:rPr>
        <w:t xml:space="preserve">юридична адреса </w:t>
      </w:r>
      <w:r w:rsidRPr="00F078A7">
        <w:rPr>
          <w:rFonts w:ascii="Times New Roman" w:hAnsi="Times New Roman" w:cs="Times New Roman"/>
          <w:sz w:val="28"/>
          <w:szCs w:val="28"/>
        </w:rPr>
        <w:t>с. Скадовка, вул. Дружби буд. 38</w:t>
      </w:r>
      <w:r w:rsidRPr="00F078A7">
        <w:rPr>
          <w:rFonts w:ascii="Times New Roman" w:hAnsi="Times New Roman" w:cs="Times New Roman"/>
          <w:color w:val="000000"/>
          <w:sz w:val="28"/>
          <w:szCs w:val="28"/>
          <w:shd w:val="clear" w:color="auto" w:fill="FFFFFF"/>
        </w:rPr>
        <w:t>) шляхом приєднання до комунального підприємства «Відродження - 2017».</w:t>
      </w:r>
    </w:p>
    <w:p w:rsidR="00757442" w:rsidRPr="00F078A7" w:rsidRDefault="00757442" w:rsidP="00757442">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bCs/>
          <w:color w:val="000000"/>
          <w:sz w:val="28"/>
          <w:szCs w:val="28"/>
        </w:rPr>
        <w:t>2</w:t>
      </w:r>
      <w:r w:rsidRPr="00F078A7">
        <w:rPr>
          <w:rFonts w:ascii="Times New Roman" w:hAnsi="Times New Roman" w:cs="Times New Roman"/>
          <w:b/>
          <w:bCs/>
          <w:color w:val="000000"/>
          <w:sz w:val="28"/>
          <w:szCs w:val="28"/>
        </w:rPr>
        <w:t>.</w:t>
      </w:r>
      <w:r w:rsidRPr="00F078A7">
        <w:rPr>
          <w:rFonts w:ascii="Times New Roman" w:hAnsi="Times New Roman" w:cs="Times New Roman"/>
          <w:color w:val="000000"/>
          <w:sz w:val="28"/>
          <w:szCs w:val="28"/>
        </w:rPr>
        <w:t> </w:t>
      </w:r>
      <w:r w:rsidRPr="00F078A7">
        <w:rPr>
          <w:rFonts w:ascii="Times New Roman" w:hAnsi="Times New Roman" w:cs="Times New Roman"/>
          <w:color w:val="000000"/>
          <w:sz w:val="28"/>
          <w:szCs w:val="28"/>
          <w:shd w:val="clear" w:color="auto" w:fill="FFFFFF"/>
        </w:rPr>
        <w:t>Утворити комісію з реорганізації юридичної особи комунального підприємства «Нива - Плюс», що додається.</w:t>
      </w:r>
    </w:p>
    <w:p w:rsidR="00757442" w:rsidRPr="00F078A7" w:rsidRDefault="00757442" w:rsidP="00757442">
      <w:pPr>
        <w:spacing w:after="0"/>
        <w:ind w:left="284" w:hanging="284"/>
        <w:jc w:val="both"/>
        <w:rPr>
          <w:rFonts w:ascii="Times New Roman" w:hAnsi="Times New Roman" w:cs="Times New Roman"/>
          <w:sz w:val="28"/>
          <w:szCs w:val="28"/>
          <w:shd w:val="clear" w:color="auto" w:fill="FFFFFF"/>
        </w:rPr>
      </w:pPr>
      <w:r w:rsidRPr="00F078A7">
        <w:rPr>
          <w:rFonts w:ascii="Times New Roman" w:hAnsi="Times New Roman" w:cs="Times New Roman"/>
          <w:color w:val="000000"/>
          <w:sz w:val="28"/>
          <w:szCs w:val="28"/>
          <w:shd w:val="clear" w:color="auto" w:fill="FFFFFF"/>
        </w:rPr>
        <w:t xml:space="preserve">3. </w:t>
      </w:r>
      <w:r w:rsidRPr="00F078A7">
        <w:rPr>
          <w:rFonts w:ascii="Times New Roman" w:hAnsi="Times New Roman" w:cs="Times New Roman"/>
          <w:sz w:val="28"/>
          <w:szCs w:val="28"/>
          <w:shd w:val="clear" w:color="auto" w:fill="FFFFFF"/>
        </w:rPr>
        <w:t>З моменту внесення змін до Єдиного державного реєстру юридичних осіб та фізичних осіб-підприємців закріпити за Комунальним підприємством «Відродження - 2017» на праві господарського відання майно, що знаходиться на праві господарського відання у Комунального підприємства «Нива - Плюс».</w:t>
      </w:r>
    </w:p>
    <w:p w:rsidR="00757442" w:rsidRPr="00F078A7" w:rsidRDefault="00757442" w:rsidP="00757442">
      <w:pPr>
        <w:spacing w:after="0"/>
        <w:ind w:left="284" w:hanging="284"/>
        <w:jc w:val="both"/>
        <w:rPr>
          <w:rFonts w:ascii="Times New Roman" w:hAnsi="Times New Roman" w:cs="Times New Roman"/>
          <w:sz w:val="28"/>
          <w:szCs w:val="28"/>
        </w:rPr>
      </w:pPr>
      <w:r w:rsidRPr="00F078A7">
        <w:rPr>
          <w:rFonts w:ascii="Times New Roman" w:hAnsi="Times New Roman" w:cs="Times New Roman"/>
          <w:sz w:val="28"/>
          <w:szCs w:val="28"/>
          <w:shd w:val="clear" w:color="auto" w:fill="FFFFFF"/>
        </w:rPr>
        <w:lastRenderedPageBreak/>
        <w:t>4. Встановити, що Комунальне підприємство «Відродження - 2017» є правонаступником всіх прав та обов’язків Комунального підприємства «Нива - Плюс».</w:t>
      </w:r>
    </w:p>
    <w:p w:rsidR="00757442" w:rsidRPr="00F078A7" w:rsidRDefault="00757442" w:rsidP="00757442">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5. Встановити строк заявлення кредиторами вимог – два місяці з дня опублікування (оприлюднення) рішення щодо реорганізації комунального підприємства «Нива - Плюс».</w:t>
      </w:r>
    </w:p>
    <w:p w:rsidR="00757442" w:rsidRPr="00F078A7" w:rsidRDefault="00757442" w:rsidP="00757442">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6.</w:t>
      </w:r>
      <w:r w:rsidRPr="00F078A7">
        <w:rPr>
          <w:rFonts w:ascii="Times New Roman" w:hAnsi="Times New Roman" w:cs="Times New Roman"/>
          <w:sz w:val="28"/>
          <w:szCs w:val="28"/>
          <w:shd w:val="clear" w:color="auto" w:fill="FFFFFF"/>
        </w:rPr>
        <w:t xml:space="preserve">Доручити комісії з реорганізації </w:t>
      </w:r>
      <w:r w:rsidRPr="00F078A7">
        <w:rPr>
          <w:rFonts w:ascii="Times New Roman" w:hAnsi="Times New Roman" w:cs="Times New Roman"/>
          <w:color w:val="000000"/>
          <w:sz w:val="28"/>
          <w:szCs w:val="28"/>
          <w:shd w:val="clear" w:color="auto" w:fill="FFFFFF"/>
        </w:rPr>
        <w:t>юридичної особи комунального підприємства «Нива - Плюс» попередити працівників про їх вивільнення у зв’язку з реорганізацією підприємства.</w:t>
      </w:r>
    </w:p>
    <w:p w:rsidR="00757442" w:rsidRPr="00F078A7" w:rsidRDefault="00757442" w:rsidP="00757442">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 xml:space="preserve">7. </w:t>
      </w:r>
      <w:r w:rsidRPr="00F078A7">
        <w:rPr>
          <w:rFonts w:ascii="Times New Roman" w:hAnsi="Times New Roman" w:cs="Times New Roman"/>
          <w:sz w:val="28"/>
          <w:szCs w:val="28"/>
          <w:lang w:eastAsia="uk-UA"/>
        </w:rPr>
        <w:t>Затвердити передавальні акти у встановленому законом порядку.</w:t>
      </w:r>
    </w:p>
    <w:p w:rsidR="00757442" w:rsidRDefault="00757442" w:rsidP="00757442">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 xml:space="preserve">8. Контроль за виконанням даного рішення покласти на постійну комісію селищної ради  з питань </w:t>
      </w:r>
      <w:r w:rsidRPr="00104FE2">
        <w:rPr>
          <w:rFonts w:ascii="Times New Roman" w:hAnsi="Times New Roman" w:cs="Times New Roman"/>
          <w:sz w:val="28"/>
          <w:szCs w:val="28"/>
        </w:rPr>
        <w:t>житлово-комунального господарства, комунальної власності, промисловості, підприємництва, транспорту, зв’язку та сфери послуг</w:t>
      </w:r>
      <w:r w:rsidRPr="00104FE2">
        <w:rPr>
          <w:rFonts w:ascii="Times New Roman" w:hAnsi="Times New Roman" w:cs="Times New Roman"/>
          <w:color w:val="000000"/>
          <w:sz w:val="28"/>
          <w:szCs w:val="28"/>
          <w:shd w:val="clear" w:color="auto" w:fill="FFFFFF"/>
        </w:rPr>
        <w:t>.</w:t>
      </w:r>
    </w:p>
    <w:p w:rsidR="00757442" w:rsidRDefault="00757442" w:rsidP="00757442">
      <w:pPr>
        <w:spacing w:after="0"/>
        <w:ind w:left="284" w:hanging="284"/>
        <w:jc w:val="both"/>
        <w:rPr>
          <w:rFonts w:ascii="Times New Roman" w:hAnsi="Times New Roman" w:cs="Times New Roman"/>
          <w:color w:val="000000"/>
          <w:sz w:val="28"/>
          <w:szCs w:val="28"/>
          <w:shd w:val="clear" w:color="auto" w:fill="FFFFFF"/>
        </w:rPr>
      </w:pPr>
    </w:p>
    <w:p w:rsidR="00757442" w:rsidRDefault="00757442" w:rsidP="00757442">
      <w:pPr>
        <w:spacing w:after="0"/>
        <w:ind w:left="284" w:hanging="284"/>
        <w:jc w:val="both"/>
        <w:rPr>
          <w:rFonts w:ascii="Times New Roman" w:hAnsi="Times New Roman" w:cs="Times New Roman"/>
          <w:color w:val="000000"/>
          <w:sz w:val="28"/>
          <w:szCs w:val="28"/>
          <w:shd w:val="clear" w:color="auto" w:fill="FFFFFF"/>
        </w:rPr>
      </w:pPr>
    </w:p>
    <w:p w:rsidR="00757442" w:rsidRDefault="00757442" w:rsidP="00757442">
      <w:pPr>
        <w:spacing w:after="0"/>
        <w:ind w:left="284" w:hanging="284"/>
        <w:jc w:val="both"/>
        <w:rPr>
          <w:rFonts w:ascii="Times New Roman" w:hAnsi="Times New Roman" w:cs="Times New Roman"/>
          <w:color w:val="000000"/>
          <w:sz w:val="28"/>
          <w:szCs w:val="28"/>
          <w:shd w:val="clear" w:color="auto" w:fill="FFFFFF"/>
        </w:rPr>
      </w:pPr>
    </w:p>
    <w:p w:rsidR="00757442" w:rsidRDefault="00757442" w:rsidP="00757442">
      <w:pPr>
        <w:spacing w:after="0"/>
        <w:ind w:left="284" w:hanging="284"/>
        <w:jc w:val="both"/>
        <w:rPr>
          <w:rFonts w:ascii="Times New Roman" w:hAnsi="Times New Roman" w:cs="Times New Roman"/>
          <w:color w:val="000000"/>
          <w:sz w:val="28"/>
          <w:szCs w:val="28"/>
          <w:shd w:val="clear" w:color="auto" w:fill="FFFFFF"/>
        </w:rPr>
      </w:pPr>
    </w:p>
    <w:p w:rsidR="00757442" w:rsidRDefault="00757442" w:rsidP="00757442">
      <w:pPr>
        <w:spacing w:after="0"/>
        <w:ind w:left="284" w:hanging="284"/>
        <w:jc w:val="both"/>
        <w:rPr>
          <w:rFonts w:ascii="Times New Roman" w:hAnsi="Times New Roman" w:cs="Times New Roman"/>
          <w:color w:val="001A27"/>
          <w:sz w:val="28"/>
          <w:szCs w:val="28"/>
        </w:rPr>
      </w:pPr>
      <w:r w:rsidRPr="00F078A7">
        <w:rPr>
          <w:rFonts w:ascii="Times New Roman" w:hAnsi="Times New Roman" w:cs="Times New Roman"/>
          <w:color w:val="001A27"/>
          <w:sz w:val="28"/>
          <w:szCs w:val="28"/>
        </w:rPr>
        <w:t xml:space="preserve">Селищний голова          </w:t>
      </w:r>
      <w:r>
        <w:rPr>
          <w:rFonts w:ascii="Times New Roman" w:hAnsi="Times New Roman" w:cs="Times New Roman"/>
          <w:color w:val="001A27"/>
          <w:sz w:val="28"/>
          <w:szCs w:val="28"/>
        </w:rPr>
        <w:tab/>
      </w:r>
      <w:r>
        <w:rPr>
          <w:rFonts w:ascii="Times New Roman" w:hAnsi="Times New Roman" w:cs="Times New Roman"/>
          <w:color w:val="001A27"/>
          <w:sz w:val="28"/>
          <w:szCs w:val="28"/>
        </w:rPr>
        <w:tab/>
      </w:r>
      <w:r>
        <w:rPr>
          <w:rFonts w:ascii="Times New Roman" w:hAnsi="Times New Roman" w:cs="Times New Roman"/>
          <w:color w:val="001A27"/>
          <w:sz w:val="28"/>
          <w:szCs w:val="28"/>
        </w:rPr>
        <w:tab/>
      </w:r>
      <w:r>
        <w:rPr>
          <w:rFonts w:ascii="Times New Roman" w:hAnsi="Times New Roman" w:cs="Times New Roman"/>
          <w:color w:val="001A27"/>
          <w:sz w:val="28"/>
          <w:szCs w:val="28"/>
        </w:rPr>
        <w:tab/>
      </w:r>
      <w:r>
        <w:rPr>
          <w:rFonts w:ascii="Times New Roman" w:hAnsi="Times New Roman" w:cs="Times New Roman"/>
          <w:color w:val="001A27"/>
          <w:sz w:val="28"/>
          <w:szCs w:val="28"/>
        </w:rPr>
        <w:tab/>
      </w:r>
      <w:r>
        <w:rPr>
          <w:rFonts w:ascii="Times New Roman" w:hAnsi="Times New Roman" w:cs="Times New Roman"/>
          <w:color w:val="001A27"/>
          <w:sz w:val="28"/>
          <w:szCs w:val="28"/>
        </w:rPr>
        <w:tab/>
        <w:t>О.Г.Фаустов</w:t>
      </w: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Default="00757442" w:rsidP="00757442">
      <w:pPr>
        <w:spacing w:after="0"/>
        <w:ind w:left="284" w:hanging="284"/>
        <w:jc w:val="both"/>
        <w:rPr>
          <w:rFonts w:ascii="Times New Roman" w:hAnsi="Times New Roman" w:cs="Times New Roman"/>
          <w:color w:val="001A27"/>
          <w:sz w:val="28"/>
          <w:szCs w:val="28"/>
        </w:rPr>
      </w:pPr>
    </w:p>
    <w:p w:rsidR="00757442" w:rsidRPr="00FB489B" w:rsidRDefault="00757442" w:rsidP="00757442">
      <w:pPr>
        <w:spacing w:after="0"/>
        <w:ind w:left="284" w:hanging="284"/>
        <w:jc w:val="both"/>
        <w:rPr>
          <w:rFonts w:ascii="Times New Roman" w:hAnsi="Times New Roman" w:cs="Times New Roman"/>
          <w:color w:val="001A27"/>
          <w:sz w:val="28"/>
          <w:szCs w:val="28"/>
        </w:rPr>
      </w:pPr>
    </w:p>
    <w:p w:rsidR="00757442" w:rsidRPr="00FB489B" w:rsidRDefault="00757442" w:rsidP="00757442">
      <w:pPr>
        <w:pStyle w:val="a8"/>
        <w:spacing w:before="0" w:beforeAutospacing="0" w:after="0" w:afterAutospacing="0"/>
        <w:ind w:left="50" w:right="51" w:firstLine="4906"/>
        <w:jc w:val="right"/>
        <w:rPr>
          <w:rFonts w:cs="Times New Roman"/>
          <w:sz w:val="20"/>
          <w:szCs w:val="20"/>
        </w:rPr>
      </w:pPr>
      <w:r w:rsidRPr="00FB489B">
        <w:rPr>
          <w:rFonts w:cs="Times New Roman"/>
          <w:sz w:val="20"/>
          <w:szCs w:val="20"/>
          <w:lang w:val="uk-UA"/>
        </w:rPr>
        <w:t>Д</w:t>
      </w:r>
      <w:r w:rsidRPr="00FB489B">
        <w:rPr>
          <w:rFonts w:cs="Times New Roman"/>
          <w:sz w:val="20"/>
          <w:szCs w:val="20"/>
        </w:rPr>
        <w:t>одаток</w:t>
      </w:r>
    </w:p>
    <w:p w:rsidR="00757442" w:rsidRDefault="00757442" w:rsidP="00757442">
      <w:pPr>
        <w:pStyle w:val="a8"/>
        <w:spacing w:before="0" w:beforeAutospacing="0" w:after="0" w:afterAutospacing="0"/>
        <w:ind w:left="50" w:right="51"/>
        <w:jc w:val="right"/>
        <w:rPr>
          <w:rFonts w:cs="Times New Roman"/>
          <w:sz w:val="20"/>
          <w:szCs w:val="20"/>
          <w:lang w:val="uk-UA"/>
        </w:rPr>
      </w:pPr>
      <w:r w:rsidRPr="00FB489B">
        <w:rPr>
          <w:rFonts w:cs="Times New Roman"/>
          <w:sz w:val="20"/>
          <w:szCs w:val="20"/>
          <w:lang w:val="uk-UA"/>
        </w:rPr>
        <w:t xml:space="preserve">до рішення </w:t>
      </w:r>
      <w:r>
        <w:rPr>
          <w:rFonts w:cs="Times New Roman"/>
          <w:sz w:val="20"/>
          <w:szCs w:val="20"/>
          <w:lang w:val="uk-UA"/>
        </w:rPr>
        <w:t xml:space="preserve">ХУ сесії </w:t>
      </w:r>
      <w:r w:rsidRPr="00FB489B">
        <w:rPr>
          <w:rFonts w:cs="Times New Roman"/>
          <w:sz w:val="20"/>
          <w:szCs w:val="20"/>
          <w:lang w:val="uk-UA"/>
        </w:rPr>
        <w:t>селищної ради</w:t>
      </w:r>
    </w:p>
    <w:p w:rsidR="00757442" w:rsidRPr="00FB489B" w:rsidRDefault="00757442" w:rsidP="00757442">
      <w:pPr>
        <w:pStyle w:val="a8"/>
        <w:spacing w:before="0" w:beforeAutospacing="0" w:after="0" w:afterAutospacing="0"/>
        <w:ind w:left="50" w:right="51"/>
        <w:jc w:val="right"/>
        <w:rPr>
          <w:rFonts w:cs="Times New Roman"/>
          <w:sz w:val="20"/>
          <w:szCs w:val="20"/>
          <w:lang w:val="uk-UA"/>
        </w:rPr>
      </w:pPr>
      <w:r>
        <w:rPr>
          <w:rFonts w:cs="Times New Roman"/>
          <w:sz w:val="20"/>
          <w:szCs w:val="20"/>
          <w:lang w:val="uk-UA"/>
        </w:rPr>
        <w:t>УІІ скликання</w:t>
      </w:r>
    </w:p>
    <w:p w:rsidR="00757442" w:rsidRPr="00FB489B" w:rsidRDefault="00757442" w:rsidP="00757442">
      <w:pPr>
        <w:pStyle w:val="a8"/>
        <w:spacing w:before="0" w:beforeAutospacing="0" w:after="0" w:afterAutospacing="0"/>
        <w:ind w:right="51"/>
        <w:jc w:val="right"/>
        <w:rPr>
          <w:rFonts w:cs="Times New Roman"/>
          <w:sz w:val="20"/>
          <w:szCs w:val="20"/>
          <w:lang w:val="uk-UA"/>
        </w:rPr>
      </w:pPr>
      <w:r>
        <w:rPr>
          <w:rFonts w:cs="Times New Roman"/>
          <w:sz w:val="20"/>
          <w:szCs w:val="20"/>
          <w:lang w:val="uk-UA"/>
        </w:rPr>
        <w:t>від 15 березня 2018 року № 276</w:t>
      </w:r>
    </w:p>
    <w:p w:rsidR="00757442" w:rsidRPr="00FB489B" w:rsidRDefault="00757442" w:rsidP="00757442">
      <w:pPr>
        <w:pStyle w:val="a8"/>
        <w:spacing w:before="0" w:beforeAutospacing="0" w:after="0" w:afterAutospacing="0"/>
        <w:ind w:left="50" w:right="51"/>
        <w:jc w:val="both"/>
        <w:rPr>
          <w:rFonts w:cs="Times New Roman"/>
          <w:sz w:val="28"/>
          <w:szCs w:val="28"/>
          <w:lang w:val="uk-UA"/>
        </w:rPr>
      </w:pPr>
      <w:r w:rsidRPr="00FB489B">
        <w:rPr>
          <w:rFonts w:cs="Times New Roman"/>
          <w:sz w:val="28"/>
          <w:szCs w:val="28"/>
        </w:rPr>
        <w:t> </w:t>
      </w:r>
    </w:p>
    <w:p w:rsidR="00757442" w:rsidRDefault="00757442" w:rsidP="00757442">
      <w:pPr>
        <w:jc w:val="center"/>
        <w:rPr>
          <w:rFonts w:ascii="Times New Roman" w:hAnsi="Times New Roman" w:cs="Times New Roman"/>
          <w:b/>
          <w:bCs/>
          <w:color w:val="000000"/>
          <w:sz w:val="28"/>
          <w:szCs w:val="28"/>
          <w:shd w:val="clear" w:color="auto" w:fill="FFFFFF"/>
        </w:rPr>
      </w:pPr>
      <w:r w:rsidRPr="00FB489B">
        <w:rPr>
          <w:rFonts w:ascii="Times New Roman" w:hAnsi="Times New Roman" w:cs="Times New Roman"/>
          <w:b/>
          <w:bCs/>
          <w:color w:val="000000"/>
          <w:sz w:val="28"/>
          <w:szCs w:val="28"/>
          <w:shd w:val="clear" w:color="auto" w:fill="FFFFFF"/>
        </w:rPr>
        <w:t>Склад</w:t>
      </w:r>
    </w:p>
    <w:p w:rsidR="00757442" w:rsidRPr="00FB489B" w:rsidRDefault="00757442" w:rsidP="00757442">
      <w:pPr>
        <w:jc w:val="center"/>
        <w:rPr>
          <w:rFonts w:ascii="Times New Roman" w:hAnsi="Times New Roman" w:cs="Times New Roman"/>
          <w:b/>
          <w:color w:val="000000"/>
          <w:sz w:val="28"/>
          <w:szCs w:val="28"/>
        </w:rPr>
      </w:pPr>
      <w:r w:rsidRPr="00FB489B">
        <w:rPr>
          <w:rFonts w:ascii="Times New Roman" w:hAnsi="Times New Roman" w:cs="Times New Roman"/>
          <w:b/>
          <w:bCs/>
          <w:color w:val="000000"/>
          <w:sz w:val="28"/>
          <w:szCs w:val="28"/>
          <w:shd w:val="clear" w:color="auto" w:fill="FFFFFF"/>
        </w:rPr>
        <w:t>комісії з реорганізації юридичної особи -</w:t>
      </w:r>
      <w:r w:rsidRPr="00FB489B">
        <w:rPr>
          <w:rFonts w:ascii="Times New Roman" w:hAnsi="Times New Roman" w:cs="Times New Roman"/>
          <w:b/>
          <w:color w:val="000000"/>
          <w:sz w:val="28"/>
          <w:szCs w:val="28"/>
          <w:shd w:val="clear" w:color="auto" w:fill="FFFFFF"/>
        </w:rPr>
        <w:t xml:space="preserve">  комунальне підприємство «Нива - Плюс» (код ЄДРПОУ </w:t>
      </w:r>
      <w:r w:rsidRPr="00FB489B">
        <w:rPr>
          <w:rFonts w:ascii="Times New Roman" w:hAnsi="Times New Roman" w:cs="Times New Roman"/>
          <w:sz w:val="28"/>
          <w:szCs w:val="28"/>
        </w:rPr>
        <w:t>35686138</w:t>
      </w:r>
      <w:r w:rsidRPr="00FB489B">
        <w:rPr>
          <w:rFonts w:ascii="Times New Roman" w:hAnsi="Times New Roman" w:cs="Times New Roman"/>
          <w:b/>
          <w:color w:val="000000"/>
          <w:sz w:val="28"/>
          <w:szCs w:val="28"/>
          <w:shd w:val="clear" w:color="auto" w:fill="FFFFFF"/>
        </w:rPr>
        <w:t xml:space="preserve"> юридична адреса:</w:t>
      </w:r>
      <w:r w:rsidRPr="00FB489B">
        <w:rPr>
          <w:rFonts w:ascii="Times New Roman" w:hAnsi="Times New Roman" w:cs="Times New Roman"/>
          <w:b/>
          <w:sz w:val="28"/>
          <w:szCs w:val="28"/>
        </w:rPr>
        <w:t>с. Скадовка, вул. Дружби, буд. 38</w:t>
      </w:r>
      <w:r w:rsidRPr="00FB489B">
        <w:rPr>
          <w:rFonts w:ascii="Times New Roman" w:hAnsi="Times New Roman" w:cs="Times New Roman"/>
          <w:b/>
          <w:color w:val="000000"/>
          <w:sz w:val="28"/>
          <w:szCs w:val="28"/>
          <w:shd w:val="clear" w:color="auto" w:fill="FFFFFF"/>
        </w:rPr>
        <w:t>) шляхом приєднання до комунального підприємства «Відродження - 2017</w:t>
      </w:r>
      <w:r w:rsidRPr="00FB489B">
        <w:rPr>
          <w:rFonts w:ascii="Times New Roman" w:hAnsi="Times New Roman" w:cs="Times New Roman"/>
          <w:b/>
          <w:bCs/>
          <w:color w:val="000000"/>
          <w:sz w:val="28"/>
          <w:szCs w:val="28"/>
          <w:shd w:val="clear" w:color="auto" w:fill="FFFFFF"/>
        </w:rPr>
        <w:t>»</w:t>
      </w:r>
    </w:p>
    <w:p w:rsidR="00757442" w:rsidRPr="00FB489B" w:rsidRDefault="00757442" w:rsidP="00757442">
      <w:pPr>
        <w:rPr>
          <w:rFonts w:ascii="Times New Roman" w:hAnsi="Times New Roman" w:cs="Times New Roman"/>
          <w:sz w:val="28"/>
          <w:szCs w:val="28"/>
        </w:rPr>
      </w:pPr>
    </w:p>
    <w:p w:rsidR="00757442" w:rsidRPr="00FB489B" w:rsidRDefault="00757442" w:rsidP="00757442">
      <w:pPr>
        <w:rPr>
          <w:rFonts w:ascii="Times New Roman" w:hAnsi="Times New Roman" w:cs="Times New Roman"/>
          <w:sz w:val="28"/>
          <w:szCs w:val="28"/>
        </w:rPr>
      </w:pPr>
    </w:p>
    <w:p w:rsidR="00757442" w:rsidRPr="00FB489B" w:rsidRDefault="00757442" w:rsidP="00757442">
      <w:pPr>
        <w:jc w:val="both"/>
        <w:rPr>
          <w:rFonts w:ascii="Times New Roman" w:hAnsi="Times New Roman" w:cs="Times New Roman"/>
          <w:b/>
          <w:sz w:val="28"/>
          <w:szCs w:val="28"/>
        </w:rPr>
      </w:pPr>
      <w:r w:rsidRPr="00FB489B">
        <w:rPr>
          <w:rFonts w:ascii="Times New Roman" w:hAnsi="Times New Roman" w:cs="Times New Roman"/>
          <w:b/>
          <w:sz w:val="28"/>
          <w:szCs w:val="28"/>
        </w:rPr>
        <w:t>Голова комісії:</w:t>
      </w:r>
    </w:p>
    <w:p w:rsidR="00757442" w:rsidRPr="00FB489B" w:rsidRDefault="00757442" w:rsidP="00757442">
      <w:pPr>
        <w:jc w:val="both"/>
        <w:rPr>
          <w:rFonts w:ascii="Times New Roman" w:hAnsi="Times New Roman" w:cs="Times New Roman"/>
          <w:sz w:val="28"/>
          <w:szCs w:val="28"/>
        </w:rPr>
      </w:pPr>
      <w:r w:rsidRPr="00FB489B">
        <w:rPr>
          <w:rFonts w:ascii="Times New Roman" w:hAnsi="Times New Roman" w:cs="Times New Roman"/>
          <w:sz w:val="28"/>
          <w:szCs w:val="28"/>
        </w:rPr>
        <w:t>Мартошенко В.Г. – в.о. старости сіл Скадовка, Білоцерковка Чаплинської селищної ради селищної ради</w:t>
      </w:r>
      <w:r>
        <w:rPr>
          <w:rFonts w:ascii="Times New Roman" w:hAnsi="Times New Roman" w:cs="Times New Roman"/>
          <w:sz w:val="28"/>
          <w:szCs w:val="28"/>
        </w:rPr>
        <w:t>.  (індифікаційний код 2384709476</w:t>
      </w:r>
      <w:r w:rsidRPr="00FB489B">
        <w:rPr>
          <w:rFonts w:ascii="Times New Roman" w:hAnsi="Times New Roman" w:cs="Times New Roman"/>
          <w:sz w:val="28"/>
          <w:szCs w:val="28"/>
        </w:rPr>
        <w:t>)</w:t>
      </w:r>
    </w:p>
    <w:p w:rsidR="00757442" w:rsidRPr="00FB489B" w:rsidRDefault="00757442" w:rsidP="00757442">
      <w:pPr>
        <w:jc w:val="both"/>
        <w:rPr>
          <w:rFonts w:ascii="Times New Roman" w:hAnsi="Times New Roman" w:cs="Times New Roman"/>
          <w:sz w:val="28"/>
          <w:szCs w:val="28"/>
        </w:rPr>
      </w:pPr>
    </w:p>
    <w:p w:rsidR="00757442" w:rsidRPr="00FB489B" w:rsidRDefault="00757442" w:rsidP="00757442">
      <w:pPr>
        <w:jc w:val="both"/>
        <w:rPr>
          <w:rFonts w:ascii="Times New Roman" w:hAnsi="Times New Roman" w:cs="Times New Roman"/>
          <w:b/>
          <w:sz w:val="28"/>
          <w:szCs w:val="28"/>
        </w:rPr>
      </w:pPr>
      <w:r w:rsidRPr="00FB489B">
        <w:rPr>
          <w:rFonts w:ascii="Times New Roman" w:hAnsi="Times New Roman" w:cs="Times New Roman"/>
          <w:b/>
          <w:sz w:val="28"/>
          <w:szCs w:val="28"/>
        </w:rPr>
        <w:t>Члени комісії:</w:t>
      </w:r>
    </w:p>
    <w:p w:rsidR="00757442" w:rsidRPr="00FB489B" w:rsidRDefault="00757442" w:rsidP="00757442">
      <w:pPr>
        <w:pStyle w:val="a8"/>
        <w:spacing w:before="120" w:beforeAutospacing="0" w:after="120" w:afterAutospacing="0" w:line="276" w:lineRule="auto"/>
        <w:ind w:left="1080" w:right="50" w:hanging="1080"/>
        <w:jc w:val="both"/>
        <w:rPr>
          <w:rFonts w:cs="Times New Roman"/>
          <w:sz w:val="28"/>
          <w:szCs w:val="28"/>
          <w:lang w:val="uk-UA"/>
        </w:rPr>
      </w:pPr>
      <w:r w:rsidRPr="00FB489B">
        <w:rPr>
          <w:rFonts w:cs="Times New Roman"/>
          <w:sz w:val="28"/>
          <w:szCs w:val="28"/>
          <w:lang w:val="uk-UA"/>
        </w:rPr>
        <w:t xml:space="preserve">Поліщук В.М. – </w:t>
      </w:r>
      <w:r>
        <w:rPr>
          <w:rFonts w:cs="Times New Roman"/>
          <w:sz w:val="28"/>
          <w:szCs w:val="28"/>
          <w:lang w:val="uk-UA"/>
        </w:rPr>
        <w:t>заступник селищного голови по виконавчій роботі</w:t>
      </w:r>
    </w:p>
    <w:p w:rsidR="00757442" w:rsidRPr="00FB489B" w:rsidRDefault="00757442" w:rsidP="00757442">
      <w:pPr>
        <w:pStyle w:val="a8"/>
        <w:spacing w:before="120" w:beforeAutospacing="0" w:after="120" w:afterAutospacing="0" w:line="276" w:lineRule="auto"/>
        <w:ind w:left="1080" w:right="50" w:hanging="1080"/>
        <w:jc w:val="both"/>
        <w:rPr>
          <w:rFonts w:cs="Times New Roman"/>
          <w:sz w:val="28"/>
          <w:szCs w:val="28"/>
          <w:lang w:val="uk-UA"/>
        </w:rPr>
      </w:pPr>
      <w:r w:rsidRPr="00FB489B">
        <w:rPr>
          <w:rFonts w:cs="Times New Roman"/>
          <w:sz w:val="28"/>
          <w:szCs w:val="28"/>
          <w:lang w:val="uk-UA"/>
        </w:rPr>
        <w:t xml:space="preserve">Бачурін П.О. – </w:t>
      </w:r>
      <w:r>
        <w:rPr>
          <w:rFonts w:cs="Times New Roman"/>
          <w:sz w:val="28"/>
          <w:szCs w:val="28"/>
          <w:lang w:val="uk-UA"/>
        </w:rPr>
        <w:t>директор КП «Відродження – 2017»</w:t>
      </w:r>
    </w:p>
    <w:p w:rsidR="00757442" w:rsidRPr="00FB489B" w:rsidRDefault="00757442" w:rsidP="00757442">
      <w:pPr>
        <w:pStyle w:val="a8"/>
        <w:spacing w:before="120" w:beforeAutospacing="0" w:after="120" w:afterAutospacing="0"/>
        <w:ind w:left="1080" w:right="50" w:hanging="1080"/>
        <w:jc w:val="both"/>
        <w:rPr>
          <w:rFonts w:cs="Times New Roman"/>
          <w:sz w:val="28"/>
          <w:szCs w:val="28"/>
          <w:lang w:val="uk-UA"/>
        </w:rPr>
      </w:pPr>
      <w:r w:rsidRPr="00FB489B">
        <w:rPr>
          <w:rFonts w:cs="Times New Roman"/>
          <w:sz w:val="28"/>
          <w:szCs w:val="28"/>
          <w:lang w:val="uk-UA"/>
        </w:rPr>
        <w:t>Градовська М.</w:t>
      </w:r>
      <w:r>
        <w:rPr>
          <w:rFonts w:cs="Times New Roman"/>
          <w:sz w:val="28"/>
          <w:szCs w:val="28"/>
          <w:lang w:val="uk-UA"/>
        </w:rPr>
        <w:t xml:space="preserve"> А. – головний бухгалтер КП «Відродження – 2017»</w:t>
      </w:r>
    </w:p>
    <w:p w:rsidR="00757442" w:rsidRPr="00FB489B" w:rsidRDefault="00757442" w:rsidP="00757442">
      <w:pPr>
        <w:pStyle w:val="a8"/>
        <w:spacing w:before="120" w:beforeAutospacing="0" w:after="120" w:afterAutospacing="0"/>
        <w:ind w:left="1080" w:right="50" w:hanging="1080"/>
        <w:jc w:val="both"/>
        <w:rPr>
          <w:rFonts w:cs="Times New Roman"/>
          <w:sz w:val="28"/>
          <w:szCs w:val="28"/>
          <w:lang w:val="uk-UA"/>
        </w:rPr>
      </w:pPr>
      <w:r w:rsidRPr="00FB489B">
        <w:rPr>
          <w:rFonts w:cs="Times New Roman"/>
          <w:sz w:val="28"/>
          <w:szCs w:val="28"/>
          <w:lang w:val="uk-UA"/>
        </w:rPr>
        <w:t>Коркішко Г.К. – бухгалтер комунального підприємства «Нива – Плюс»</w:t>
      </w:r>
    </w:p>
    <w:p w:rsidR="00757442" w:rsidRDefault="00757442" w:rsidP="00757442">
      <w:pPr>
        <w:pStyle w:val="a8"/>
        <w:spacing w:before="120" w:beforeAutospacing="0" w:after="120" w:afterAutospacing="0"/>
        <w:ind w:left="1080" w:right="50" w:hanging="1080"/>
        <w:jc w:val="both"/>
        <w:rPr>
          <w:rFonts w:cs="Times New Roman"/>
          <w:sz w:val="28"/>
          <w:szCs w:val="28"/>
          <w:lang w:val="uk-UA"/>
        </w:rPr>
      </w:pPr>
    </w:p>
    <w:p w:rsidR="00757442" w:rsidRDefault="00757442" w:rsidP="00757442">
      <w:pPr>
        <w:pStyle w:val="a8"/>
        <w:spacing w:before="120" w:beforeAutospacing="0" w:after="120" w:afterAutospacing="0"/>
        <w:ind w:left="1080" w:right="50" w:hanging="1080"/>
        <w:jc w:val="both"/>
        <w:rPr>
          <w:rFonts w:cs="Times New Roman"/>
          <w:sz w:val="28"/>
          <w:szCs w:val="28"/>
          <w:lang w:val="uk-UA"/>
        </w:rPr>
      </w:pPr>
    </w:p>
    <w:p w:rsidR="00757442" w:rsidRDefault="00757442" w:rsidP="00757442">
      <w:pPr>
        <w:pStyle w:val="a8"/>
        <w:spacing w:before="120" w:beforeAutospacing="0" w:after="120" w:afterAutospacing="0"/>
        <w:ind w:left="1080" w:right="50" w:hanging="1080"/>
        <w:jc w:val="both"/>
        <w:rPr>
          <w:rFonts w:cs="Times New Roman"/>
          <w:sz w:val="28"/>
          <w:szCs w:val="28"/>
          <w:lang w:val="uk-UA"/>
        </w:rPr>
      </w:pPr>
    </w:p>
    <w:p w:rsidR="00757442" w:rsidRPr="00FB489B" w:rsidRDefault="00757442" w:rsidP="00757442">
      <w:pPr>
        <w:pStyle w:val="a8"/>
        <w:spacing w:before="120" w:beforeAutospacing="0" w:after="120" w:afterAutospacing="0"/>
        <w:ind w:left="1080" w:right="50" w:hanging="1080"/>
        <w:jc w:val="both"/>
        <w:rPr>
          <w:rFonts w:cs="Times New Roman"/>
          <w:sz w:val="28"/>
          <w:szCs w:val="28"/>
          <w:lang w:val="uk-UA"/>
        </w:rPr>
      </w:pPr>
    </w:p>
    <w:p w:rsidR="00757442" w:rsidRPr="00FB489B" w:rsidRDefault="00757442" w:rsidP="00757442">
      <w:pPr>
        <w:pStyle w:val="a8"/>
        <w:spacing w:before="120" w:beforeAutospacing="0" w:after="120" w:afterAutospacing="0"/>
        <w:ind w:left="50" w:right="50"/>
        <w:jc w:val="both"/>
        <w:rPr>
          <w:rFonts w:cs="Times New Roman"/>
          <w:sz w:val="28"/>
          <w:szCs w:val="28"/>
          <w:lang w:val="uk-UA"/>
        </w:rPr>
      </w:pPr>
      <w:r>
        <w:rPr>
          <w:rFonts w:cs="Times New Roman"/>
          <w:sz w:val="28"/>
          <w:szCs w:val="28"/>
          <w:lang w:val="uk-UA"/>
        </w:rPr>
        <w:t>Секретар селищної ради</w:t>
      </w:r>
      <w:r>
        <w:rPr>
          <w:rFonts w:cs="Times New Roman"/>
          <w:sz w:val="28"/>
          <w:szCs w:val="28"/>
          <w:lang w:val="uk-UA"/>
        </w:rPr>
        <w:tab/>
      </w:r>
      <w:r>
        <w:rPr>
          <w:rFonts w:cs="Times New Roman"/>
          <w:sz w:val="28"/>
          <w:szCs w:val="28"/>
          <w:lang w:val="uk-UA"/>
        </w:rPr>
        <w:tab/>
      </w:r>
      <w:r>
        <w:rPr>
          <w:rFonts w:cs="Times New Roman"/>
          <w:sz w:val="28"/>
          <w:szCs w:val="28"/>
          <w:lang w:val="uk-UA"/>
        </w:rPr>
        <w:tab/>
      </w:r>
      <w:r>
        <w:rPr>
          <w:rFonts w:cs="Times New Roman"/>
          <w:sz w:val="28"/>
          <w:szCs w:val="28"/>
          <w:lang w:val="uk-UA"/>
        </w:rPr>
        <w:tab/>
        <w:t>І.І.Котик</w:t>
      </w:r>
    </w:p>
    <w:p w:rsidR="00757442" w:rsidRPr="00FD0219" w:rsidRDefault="00757442" w:rsidP="00757442">
      <w:pPr>
        <w:pStyle w:val="a8"/>
        <w:spacing w:before="120" w:beforeAutospacing="0" w:after="120" w:afterAutospacing="0"/>
        <w:ind w:left="50" w:right="50"/>
        <w:jc w:val="both"/>
        <w:rPr>
          <w:lang w:val="uk-UA"/>
        </w:rPr>
      </w:pPr>
    </w:p>
    <w:p w:rsidR="00757442" w:rsidRPr="00757442" w:rsidRDefault="00757442" w:rsidP="00757442">
      <w:bookmarkStart w:id="0" w:name="_GoBack"/>
      <w:bookmarkEnd w:id="0"/>
    </w:p>
    <w:sectPr w:rsidR="00757442" w:rsidRPr="00757442" w:rsidSect="005B3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5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1">
    <w:nsid w:val="00000006"/>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7"/>
    <w:multiLevelType w:val="hybridMultilevel"/>
    <w:tmpl w:val="257130A2"/>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5">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6">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7">
    <w:nsid w:val="0000000C"/>
    <w:multiLevelType w:val="hybridMultilevel"/>
    <w:tmpl w:val="721DA316"/>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2443A858"/>
    <w:lvl w:ilvl="0" w:tplc="FFFFFFFF">
      <w:start w:val="1"/>
      <w:numFmt w:val="bullet"/>
      <w:lvlText w:val="-"/>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1">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2">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00000014"/>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5">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16">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17">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18">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19">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1">
    <w:nsid w:val="0000001D"/>
    <w:multiLevelType w:val="hybridMultilevel"/>
    <w:tmpl w:val="1E7FF52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6995E06"/>
    <w:multiLevelType w:val="multilevel"/>
    <w:tmpl w:val="06995E06"/>
    <w:lvl w:ilvl="0">
      <w:start w:val="7"/>
      <w:numFmt w:val="bullet"/>
      <w:lvlText w:val="-"/>
      <w:lvlJc w:val="left"/>
      <w:pPr>
        <w:ind w:left="0" w:firstLine="539"/>
      </w:pPr>
      <w:rPr>
        <w:rFonts w:ascii="Times New Roman" w:eastAsia="Times New Roman" w:hAnsi="Times New Roman" w:cs="Times New Roman" w:hint="default"/>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24">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25">
    <w:nsid w:val="12132787"/>
    <w:multiLevelType w:val="multilevel"/>
    <w:tmpl w:val="C59A3B10"/>
    <w:lvl w:ilvl="0">
      <w:start w:val="1"/>
      <w:numFmt w:val="decimal"/>
      <w:lvlText w:val="%1."/>
      <w:lvlJc w:val="left"/>
      <w:pPr>
        <w:ind w:left="660" w:hanging="360"/>
      </w:pPr>
      <w:rPr>
        <w:rFonts w:hint="default"/>
      </w:rPr>
    </w:lvl>
    <w:lvl w:ilvl="1">
      <w:start w:val="1"/>
      <w:numFmt w:val="decimal"/>
      <w:isLgl/>
      <w:lvlText w:val="%1.%2."/>
      <w:lvlJc w:val="left"/>
      <w:pPr>
        <w:ind w:left="1020"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26">
    <w:nsid w:val="166A1EFF"/>
    <w:multiLevelType w:val="hybridMultilevel"/>
    <w:tmpl w:val="632E49EC"/>
    <w:lvl w:ilvl="0" w:tplc="B8A06AFA">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7">
    <w:nsid w:val="17640D61"/>
    <w:multiLevelType w:val="hybridMultilevel"/>
    <w:tmpl w:val="4FF8719A"/>
    <w:lvl w:ilvl="0" w:tplc="4164E6FE">
      <w:numFmt w:val="bullet"/>
      <w:lvlText w:val="-"/>
      <w:lvlJc w:val="left"/>
      <w:pPr>
        <w:ind w:left="600" w:hanging="360"/>
      </w:pPr>
      <w:rPr>
        <w:rFonts w:ascii="Times New Roman" w:eastAsia="Times New Roman" w:hAnsi="Times New Roman" w:hint="default"/>
      </w:rPr>
    </w:lvl>
    <w:lvl w:ilvl="1" w:tplc="04190003" w:tentative="1">
      <w:start w:val="1"/>
      <w:numFmt w:val="bullet"/>
      <w:lvlText w:val="o"/>
      <w:lvlJc w:val="left"/>
      <w:pPr>
        <w:ind w:left="1320" w:hanging="360"/>
      </w:pPr>
      <w:rPr>
        <w:rFonts w:ascii="Courier New" w:hAnsi="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8">
    <w:nsid w:val="18E70A5A"/>
    <w:multiLevelType w:val="hybridMultilevel"/>
    <w:tmpl w:val="008AEFAA"/>
    <w:lvl w:ilvl="0" w:tplc="6C0800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543788"/>
    <w:multiLevelType w:val="multilevel"/>
    <w:tmpl w:val="45D09F36"/>
    <w:lvl w:ilvl="0">
      <w:start w:val="1"/>
      <w:numFmt w:val="decimal"/>
      <w:lvlText w:val="%1."/>
      <w:lvlJc w:val="left"/>
      <w:pPr>
        <w:ind w:left="900" w:hanging="360"/>
      </w:pPr>
      <w:rPr>
        <w:b/>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31">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25B8410B"/>
    <w:multiLevelType w:val="hybridMultilevel"/>
    <w:tmpl w:val="EB7ECB8E"/>
    <w:lvl w:ilvl="0" w:tplc="4B440754">
      <w:start w:val="3"/>
      <w:numFmt w:val="decimal"/>
      <w:lvlText w:val="%1."/>
      <w:lvlJc w:val="left"/>
      <w:pPr>
        <w:ind w:left="1080" w:hanging="360"/>
      </w:pPr>
      <w:rPr>
        <w:rFonts w:hint="default"/>
      </w:rPr>
    </w:lvl>
    <w:lvl w:ilvl="1" w:tplc="9274F832">
      <w:start w:val="1"/>
      <w:numFmt w:val="decimal"/>
      <w:lvlText w:val="%2."/>
      <w:lvlJc w:val="left"/>
      <w:pPr>
        <w:ind w:left="1800" w:hanging="360"/>
      </w:pPr>
      <w:rPr>
        <w:rFonts w:ascii="Times New Roman" w:eastAsia="Times New Roman" w:hAnsi="Times New Roman" w:cs="Times New Roman"/>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26787AE0"/>
    <w:multiLevelType w:val="hybridMultilevel"/>
    <w:tmpl w:val="596A90DC"/>
    <w:lvl w:ilvl="0" w:tplc="16FC4286">
      <w:start w:val="4"/>
      <w:numFmt w:val="decimal"/>
      <w:lvlText w:val="%1."/>
      <w:lvlJc w:val="left"/>
      <w:pPr>
        <w:ind w:left="735" w:hanging="360"/>
      </w:pPr>
      <w:rPr>
        <w:rFonts w:ascii="Times New Roman" w:hAnsi="Times New Roman" w:hint="default"/>
        <w:b/>
        <w:sz w:val="28"/>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4">
    <w:nsid w:val="29F54E20"/>
    <w:multiLevelType w:val="hybridMultilevel"/>
    <w:tmpl w:val="2D3A7E18"/>
    <w:lvl w:ilvl="0" w:tplc="7AAA481E">
      <w:start w:val="2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2EE4200E"/>
    <w:multiLevelType w:val="multilevel"/>
    <w:tmpl w:val="1898F6D2"/>
    <w:lvl w:ilvl="0">
      <w:start w:val="1"/>
      <w:numFmt w:val="decimal"/>
      <w:lvlText w:val="%1."/>
      <w:lvlJc w:val="left"/>
      <w:pPr>
        <w:ind w:left="90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6">
    <w:nsid w:val="33C67AB2"/>
    <w:multiLevelType w:val="multilevel"/>
    <w:tmpl w:val="ABDEF436"/>
    <w:lvl w:ilvl="0">
      <w:start w:val="1"/>
      <w:numFmt w:val="decimal"/>
      <w:lvlText w:val="%1."/>
      <w:lvlJc w:val="left"/>
      <w:pPr>
        <w:ind w:left="720" w:hanging="360"/>
      </w:pPr>
      <w:rPr>
        <w:rFonts w:hint="default"/>
      </w:rPr>
    </w:lvl>
    <w:lvl w:ilvl="1">
      <w:start w:val="6"/>
      <w:numFmt w:val="decimal"/>
      <w:isLgl/>
      <w:lvlText w:val="%1.%2."/>
      <w:lvlJc w:val="left"/>
      <w:pPr>
        <w:ind w:left="1889" w:hanging="1350"/>
      </w:pPr>
      <w:rPr>
        <w:rFonts w:hint="default"/>
      </w:rPr>
    </w:lvl>
    <w:lvl w:ilvl="2">
      <w:start w:val="1"/>
      <w:numFmt w:val="decimal"/>
      <w:isLgl/>
      <w:lvlText w:val="%1.%2.%3."/>
      <w:lvlJc w:val="left"/>
      <w:pPr>
        <w:ind w:left="2068" w:hanging="1350"/>
      </w:pPr>
      <w:rPr>
        <w:rFonts w:hint="default"/>
      </w:rPr>
    </w:lvl>
    <w:lvl w:ilvl="3">
      <w:start w:val="1"/>
      <w:numFmt w:val="decimal"/>
      <w:isLgl/>
      <w:lvlText w:val="%1.%2.%3.%4."/>
      <w:lvlJc w:val="left"/>
      <w:pPr>
        <w:ind w:left="2247" w:hanging="1350"/>
      </w:pPr>
      <w:rPr>
        <w:rFonts w:hint="default"/>
      </w:rPr>
    </w:lvl>
    <w:lvl w:ilvl="4">
      <w:start w:val="1"/>
      <w:numFmt w:val="decimal"/>
      <w:isLgl/>
      <w:lvlText w:val="%1.%2.%3.%4.%5."/>
      <w:lvlJc w:val="left"/>
      <w:pPr>
        <w:ind w:left="2426" w:hanging="1350"/>
      </w:pPr>
      <w:rPr>
        <w:rFonts w:hint="default"/>
      </w:rPr>
    </w:lvl>
    <w:lvl w:ilvl="5">
      <w:start w:val="1"/>
      <w:numFmt w:val="decimal"/>
      <w:isLgl/>
      <w:lvlText w:val="%1.%2.%3.%4.%5.%6."/>
      <w:lvlJc w:val="left"/>
      <w:pPr>
        <w:ind w:left="2695" w:hanging="1440"/>
      </w:pPr>
      <w:rPr>
        <w:rFonts w:hint="default"/>
      </w:rPr>
    </w:lvl>
    <w:lvl w:ilvl="6">
      <w:start w:val="1"/>
      <w:numFmt w:val="decimal"/>
      <w:isLgl/>
      <w:lvlText w:val="%1.%2.%3.%4.%5.%6.%7."/>
      <w:lvlJc w:val="left"/>
      <w:pPr>
        <w:ind w:left="3234" w:hanging="1800"/>
      </w:pPr>
      <w:rPr>
        <w:rFonts w:hint="default"/>
      </w:rPr>
    </w:lvl>
    <w:lvl w:ilvl="7">
      <w:start w:val="1"/>
      <w:numFmt w:val="decimal"/>
      <w:isLgl/>
      <w:lvlText w:val="%1.%2.%3.%4.%5.%6.%7.%8."/>
      <w:lvlJc w:val="left"/>
      <w:pPr>
        <w:ind w:left="3413" w:hanging="1800"/>
      </w:pPr>
      <w:rPr>
        <w:rFonts w:hint="default"/>
      </w:rPr>
    </w:lvl>
    <w:lvl w:ilvl="8">
      <w:start w:val="1"/>
      <w:numFmt w:val="decimal"/>
      <w:isLgl/>
      <w:lvlText w:val="%1.%2.%3.%4.%5.%6.%7.%8.%9."/>
      <w:lvlJc w:val="left"/>
      <w:pPr>
        <w:ind w:left="3952" w:hanging="2160"/>
      </w:pPr>
      <w:rPr>
        <w:rFonts w:hint="default"/>
      </w:rPr>
    </w:lvl>
  </w:abstractNum>
  <w:abstractNum w:abstractNumId="37">
    <w:nsid w:val="36575492"/>
    <w:multiLevelType w:val="hybridMultilevel"/>
    <w:tmpl w:val="B6A8EB16"/>
    <w:lvl w:ilvl="0" w:tplc="6C08005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37480847"/>
    <w:multiLevelType w:val="hybridMultilevel"/>
    <w:tmpl w:val="53705D4A"/>
    <w:lvl w:ilvl="0" w:tplc="A1AA74F2">
      <w:start w:val="1"/>
      <w:numFmt w:val="decimal"/>
      <w:lvlText w:val="%1."/>
      <w:lvlJc w:val="left"/>
      <w:pPr>
        <w:ind w:left="928"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3FAF5221"/>
    <w:multiLevelType w:val="hybridMultilevel"/>
    <w:tmpl w:val="B1082866"/>
    <w:lvl w:ilvl="0" w:tplc="43B0479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1">
    <w:nsid w:val="41521CFE"/>
    <w:multiLevelType w:val="hybridMultilevel"/>
    <w:tmpl w:val="2ED64324"/>
    <w:lvl w:ilvl="0" w:tplc="2D04802A">
      <w:start w:val="1"/>
      <w:numFmt w:val="decimal"/>
      <w:lvlText w:val="%1."/>
      <w:lvlJc w:val="left"/>
      <w:pPr>
        <w:ind w:left="644"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2">
    <w:nsid w:val="4198177E"/>
    <w:multiLevelType w:val="hybridMultilevel"/>
    <w:tmpl w:val="B2DC1E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41AD4278"/>
    <w:multiLevelType w:val="hybridMultilevel"/>
    <w:tmpl w:val="28606C36"/>
    <w:lvl w:ilvl="0" w:tplc="201E6F3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5">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B63C33"/>
    <w:multiLevelType w:val="hybridMultilevel"/>
    <w:tmpl w:val="D7906A54"/>
    <w:lvl w:ilvl="0" w:tplc="B3C8A77C">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47">
    <w:nsid w:val="5A08C557"/>
    <w:multiLevelType w:val="multilevel"/>
    <w:tmpl w:val="5A08C557"/>
    <w:name w:val="Нумерованный список 3"/>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48">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5C450046"/>
    <w:multiLevelType w:val="hybridMultilevel"/>
    <w:tmpl w:val="BE24E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2214AEE"/>
    <w:multiLevelType w:val="hybridMultilevel"/>
    <w:tmpl w:val="377A9D52"/>
    <w:lvl w:ilvl="0" w:tplc="35E4FD2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1">
    <w:nsid w:val="62F93C60"/>
    <w:multiLevelType w:val="hybridMultilevel"/>
    <w:tmpl w:val="71F8C846"/>
    <w:lvl w:ilvl="0" w:tplc="750CBD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3B96A65"/>
    <w:multiLevelType w:val="hybridMultilevel"/>
    <w:tmpl w:val="05365826"/>
    <w:lvl w:ilvl="0" w:tplc="CE7E3950">
      <w:start w:val="1"/>
      <w:numFmt w:val="bullet"/>
      <w:lvlText w:val="-"/>
      <w:lvlJc w:val="left"/>
      <w:pPr>
        <w:tabs>
          <w:tab w:val="num" w:pos="264"/>
        </w:tabs>
        <w:ind w:left="264" w:hanging="360"/>
      </w:pPr>
      <w:rPr>
        <w:rFonts w:ascii="Times New Roman" w:eastAsia="Times New Roman" w:hAnsi="Times New Roman" w:cs="Times New Roman" w:hint="default"/>
      </w:rPr>
    </w:lvl>
    <w:lvl w:ilvl="1" w:tplc="04190003" w:tentative="1">
      <w:start w:val="1"/>
      <w:numFmt w:val="bullet"/>
      <w:lvlText w:val="o"/>
      <w:lvlJc w:val="left"/>
      <w:pPr>
        <w:tabs>
          <w:tab w:val="num" w:pos="984"/>
        </w:tabs>
        <w:ind w:left="984" w:hanging="360"/>
      </w:pPr>
      <w:rPr>
        <w:rFonts w:ascii="Courier New" w:hAnsi="Courier New" w:cs="Courier New" w:hint="default"/>
      </w:rPr>
    </w:lvl>
    <w:lvl w:ilvl="2" w:tplc="04190005" w:tentative="1">
      <w:start w:val="1"/>
      <w:numFmt w:val="bullet"/>
      <w:lvlText w:val=""/>
      <w:lvlJc w:val="left"/>
      <w:pPr>
        <w:tabs>
          <w:tab w:val="num" w:pos="1704"/>
        </w:tabs>
        <w:ind w:left="1704" w:hanging="360"/>
      </w:pPr>
      <w:rPr>
        <w:rFonts w:ascii="Wingdings" w:hAnsi="Wingdings" w:hint="default"/>
      </w:rPr>
    </w:lvl>
    <w:lvl w:ilvl="3" w:tplc="04190001" w:tentative="1">
      <w:start w:val="1"/>
      <w:numFmt w:val="bullet"/>
      <w:lvlText w:val=""/>
      <w:lvlJc w:val="left"/>
      <w:pPr>
        <w:tabs>
          <w:tab w:val="num" w:pos="2424"/>
        </w:tabs>
        <w:ind w:left="2424" w:hanging="360"/>
      </w:pPr>
      <w:rPr>
        <w:rFonts w:ascii="Symbol" w:hAnsi="Symbol" w:hint="default"/>
      </w:rPr>
    </w:lvl>
    <w:lvl w:ilvl="4" w:tplc="04190003" w:tentative="1">
      <w:start w:val="1"/>
      <w:numFmt w:val="bullet"/>
      <w:lvlText w:val="o"/>
      <w:lvlJc w:val="left"/>
      <w:pPr>
        <w:tabs>
          <w:tab w:val="num" w:pos="3144"/>
        </w:tabs>
        <w:ind w:left="3144" w:hanging="360"/>
      </w:pPr>
      <w:rPr>
        <w:rFonts w:ascii="Courier New" w:hAnsi="Courier New" w:cs="Courier New" w:hint="default"/>
      </w:rPr>
    </w:lvl>
    <w:lvl w:ilvl="5" w:tplc="04190005" w:tentative="1">
      <w:start w:val="1"/>
      <w:numFmt w:val="bullet"/>
      <w:lvlText w:val=""/>
      <w:lvlJc w:val="left"/>
      <w:pPr>
        <w:tabs>
          <w:tab w:val="num" w:pos="3864"/>
        </w:tabs>
        <w:ind w:left="3864" w:hanging="360"/>
      </w:pPr>
      <w:rPr>
        <w:rFonts w:ascii="Wingdings" w:hAnsi="Wingdings" w:hint="default"/>
      </w:rPr>
    </w:lvl>
    <w:lvl w:ilvl="6" w:tplc="04190001" w:tentative="1">
      <w:start w:val="1"/>
      <w:numFmt w:val="bullet"/>
      <w:lvlText w:val=""/>
      <w:lvlJc w:val="left"/>
      <w:pPr>
        <w:tabs>
          <w:tab w:val="num" w:pos="4584"/>
        </w:tabs>
        <w:ind w:left="4584" w:hanging="360"/>
      </w:pPr>
      <w:rPr>
        <w:rFonts w:ascii="Symbol" w:hAnsi="Symbol" w:hint="default"/>
      </w:rPr>
    </w:lvl>
    <w:lvl w:ilvl="7" w:tplc="04190003" w:tentative="1">
      <w:start w:val="1"/>
      <w:numFmt w:val="bullet"/>
      <w:lvlText w:val="o"/>
      <w:lvlJc w:val="left"/>
      <w:pPr>
        <w:tabs>
          <w:tab w:val="num" w:pos="5304"/>
        </w:tabs>
        <w:ind w:left="5304" w:hanging="360"/>
      </w:pPr>
      <w:rPr>
        <w:rFonts w:ascii="Courier New" w:hAnsi="Courier New" w:cs="Courier New" w:hint="default"/>
      </w:rPr>
    </w:lvl>
    <w:lvl w:ilvl="8" w:tplc="04190005" w:tentative="1">
      <w:start w:val="1"/>
      <w:numFmt w:val="bullet"/>
      <w:lvlText w:val=""/>
      <w:lvlJc w:val="left"/>
      <w:pPr>
        <w:tabs>
          <w:tab w:val="num" w:pos="6024"/>
        </w:tabs>
        <w:ind w:left="6024" w:hanging="360"/>
      </w:pPr>
      <w:rPr>
        <w:rFonts w:ascii="Wingdings" w:hAnsi="Wingdings" w:hint="default"/>
      </w:rPr>
    </w:lvl>
  </w:abstractNum>
  <w:abstractNum w:abstractNumId="53">
    <w:nsid w:val="649D385C"/>
    <w:multiLevelType w:val="hybridMultilevel"/>
    <w:tmpl w:val="F84413FE"/>
    <w:lvl w:ilvl="0" w:tplc="02E8E34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4">
    <w:nsid w:val="6A05122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5">
    <w:nsid w:val="6C0D7BE7"/>
    <w:multiLevelType w:val="hybridMultilevel"/>
    <w:tmpl w:val="2DF8F7C4"/>
    <w:lvl w:ilvl="0" w:tplc="98347AE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EF0B60"/>
    <w:multiLevelType w:val="hybridMultilevel"/>
    <w:tmpl w:val="3970DD0C"/>
    <w:lvl w:ilvl="0" w:tplc="56C6529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nsid w:val="7B6D5A6B"/>
    <w:multiLevelType w:val="multilevel"/>
    <w:tmpl w:val="09CE957A"/>
    <w:lvl w:ilvl="0">
      <w:start w:val="1"/>
      <w:numFmt w:val="decimal"/>
      <w:lvlText w:val="%1."/>
      <w:lvlJc w:val="left"/>
      <w:pPr>
        <w:ind w:left="735"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55"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3975" w:hanging="1800"/>
      </w:pPr>
      <w:rPr>
        <w:rFonts w:hint="default"/>
      </w:rPr>
    </w:lvl>
    <w:lvl w:ilvl="7">
      <w:start w:val="1"/>
      <w:numFmt w:val="decimal"/>
      <w:isLgl/>
      <w:lvlText w:val="%1.%2.%3.%4.%5.%6.%7.%8."/>
      <w:lvlJc w:val="left"/>
      <w:pPr>
        <w:ind w:left="4275" w:hanging="1800"/>
      </w:pPr>
      <w:rPr>
        <w:rFonts w:hint="default"/>
      </w:rPr>
    </w:lvl>
    <w:lvl w:ilvl="8">
      <w:start w:val="1"/>
      <w:numFmt w:val="decimal"/>
      <w:isLgl/>
      <w:lvlText w:val="%1.%2.%3.%4.%5.%6.%7.%8.%9."/>
      <w:lvlJc w:val="left"/>
      <w:pPr>
        <w:ind w:left="4935" w:hanging="2160"/>
      </w:pPr>
      <w:rPr>
        <w:rFonts w:hint="default"/>
      </w:rPr>
    </w:lvl>
  </w:abstractNum>
  <w:abstractNum w:abstractNumId="59">
    <w:nsid w:val="7D1B5992"/>
    <w:multiLevelType w:val="hybridMultilevel"/>
    <w:tmpl w:val="33140BF0"/>
    <w:lvl w:ilvl="0" w:tplc="3E10494A">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29"/>
  </w:num>
  <w:num w:numId="2">
    <w:abstractNumId w:val="35"/>
  </w:num>
  <w:num w:numId="3">
    <w:abstractNumId w:val="39"/>
  </w:num>
  <w:num w:numId="4">
    <w:abstractNumId w:val="47"/>
  </w:num>
  <w:num w:numId="5">
    <w:abstractNumId w:val="57"/>
  </w:num>
  <w:num w:numId="6">
    <w:abstractNumId w:val="32"/>
  </w:num>
  <w:num w:numId="7">
    <w:abstractNumId w:val="45"/>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48"/>
  </w:num>
  <w:num w:numId="11">
    <w:abstractNumId w:val="56"/>
  </w:num>
  <w:num w:numId="12">
    <w:abstractNumId w:val="24"/>
  </w:num>
  <w:num w:numId="13">
    <w:abstractNumId w:val="36"/>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52"/>
  </w:num>
  <w:num w:numId="17">
    <w:abstractNumId w:val="28"/>
  </w:num>
  <w:num w:numId="18">
    <w:abstractNumId w:val="59"/>
  </w:num>
  <w:num w:numId="19">
    <w:abstractNumId w:val="33"/>
  </w:num>
  <w:num w:numId="20">
    <w:abstractNumId w:val="1"/>
  </w:num>
  <w:num w:numId="21">
    <w:abstractNumId w:val="2"/>
  </w:num>
  <w:num w:numId="22">
    <w:abstractNumId w:val="3"/>
  </w:num>
  <w:num w:numId="23">
    <w:abstractNumId w:val="7"/>
  </w:num>
  <w:num w:numId="24">
    <w:abstractNumId w:val="8"/>
  </w:num>
  <w:num w:numId="25">
    <w:abstractNumId w:val="13"/>
  </w:num>
  <w:num w:numId="26">
    <w:abstractNumId w:val="21"/>
  </w:num>
  <w:num w:numId="27">
    <w:abstractNumId w:val="44"/>
  </w:num>
  <w:num w:numId="28">
    <w:abstractNumId w:val="34"/>
  </w:num>
  <w:num w:numId="29">
    <w:abstractNumId w:val="51"/>
  </w:num>
  <w:num w:numId="30">
    <w:abstractNumId w:val="27"/>
  </w:num>
  <w:num w:numId="31">
    <w:abstractNumId w:val="3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58"/>
  </w:num>
  <w:num w:numId="35">
    <w:abstractNumId w:val="55"/>
  </w:num>
  <w:num w:numId="36">
    <w:abstractNumId w:val="50"/>
  </w:num>
  <w:num w:numId="37">
    <w:abstractNumId w:val="53"/>
  </w:num>
  <w:num w:numId="38">
    <w:abstractNumId w:val="43"/>
  </w:num>
  <w:num w:numId="39">
    <w:abstractNumId w:val="25"/>
  </w:num>
  <w:num w:numId="40">
    <w:abstractNumId w:val="46"/>
  </w:num>
  <w:num w:numId="41">
    <w:abstractNumId w:val="41"/>
  </w:num>
  <w:num w:numId="42">
    <w:abstractNumId w:val="40"/>
  </w:num>
  <w:num w:numId="43">
    <w:abstractNumId w:val="49"/>
  </w:num>
  <w:num w:numId="44">
    <w:abstractNumId w:val="23"/>
  </w:num>
  <w:num w:numId="45">
    <w:abstractNumId w:val="30"/>
  </w:num>
  <w:num w:numId="46">
    <w:abstractNumId w:val="0"/>
  </w:num>
  <w:num w:numId="47">
    <w:abstractNumId w:val="4"/>
  </w:num>
  <w:num w:numId="48">
    <w:abstractNumId w:val="5"/>
  </w:num>
  <w:num w:numId="49">
    <w:abstractNumId w:val="6"/>
  </w:num>
  <w:num w:numId="50">
    <w:abstractNumId w:val="9"/>
  </w:num>
  <w:num w:numId="51">
    <w:abstractNumId w:val="10"/>
  </w:num>
  <w:num w:numId="52">
    <w:abstractNumId w:val="11"/>
  </w:num>
  <w:num w:numId="53">
    <w:abstractNumId w:val="12"/>
  </w:num>
  <w:num w:numId="54">
    <w:abstractNumId w:val="14"/>
  </w:num>
  <w:num w:numId="55">
    <w:abstractNumId w:val="15"/>
  </w:num>
  <w:num w:numId="56">
    <w:abstractNumId w:val="16"/>
  </w:num>
  <w:num w:numId="57">
    <w:abstractNumId w:val="17"/>
  </w:num>
  <w:num w:numId="58">
    <w:abstractNumId w:val="18"/>
  </w:num>
  <w:num w:numId="59">
    <w:abstractNumId w:val="19"/>
  </w:num>
  <w:num w:numId="60">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6352FF"/>
    <w:rsid w:val="00004AA1"/>
    <w:rsid w:val="00006C91"/>
    <w:rsid w:val="00016E56"/>
    <w:rsid w:val="000219C0"/>
    <w:rsid w:val="000528AC"/>
    <w:rsid w:val="00063364"/>
    <w:rsid w:val="00087897"/>
    <w:rsid w:val="000A37E5"/>
    <w:rsid w:val="000B07CC"/>
    <w:rsid w:val="000B5997"/>
    <w:rsid w:val="000D7FB6"/>
    <w:rsid w:val="000F61C3"/>
    <w:rsid w:val="000F78D5"/>
    <w:rsid w:val="00104FE2"/>
    <w:rsid w:val="0011046D"/>
    <w:rsid w:val="00112845"/>
    <w:rsid w:val="00116C48"/>
    <w:rsid w:val="00124262"/>
    <w:rsid w:val="001308E7"/>
    <w:rsid w:val="00132928"/>
    <w:rsid w:val="00132BAF"/>
    <w:rsid w:val="00156E8F"/>
    <w:rsid w:val="00164629"/>
    <w:rsid w:val="00177A28"/>
    <w:rsid w:val="001827B0"/>
    <w:rsid w:val="00183142"/>
    <w:rsid w:val="00183BF0"/>
    <w:rsid w:val="00193B5A"/>
    <w:rsid w:val="00195101"/>
    <w:rsid w:val="001B2BB2"/>
    <w:rsid w:val="001B3124"/>
    <w:rsid w:val="001C0F4A"/>
    <w:rsid w:val="001C27FE"/>
    <w:rsid w:val="001C6259"/>
    <w:rsid w:val="001C7F02"/>
    <w:rsid w:val="001D5032"/>
    <w:rsid w:val="001E1B2C"/>
    <w:rsid w:val="001E360A"/>
    <w:rsid w:val="00202318"/>
    <w:rsid w:val="0020755E"/>
    <w:rsid w:val="00226231"/>
    <w:rsid w:val="00226E08"/>
    <w:rsid w:val="00232A34"/>
    <w:rsid w:val="00252F4C"/>
    <w:rsid w:val="002743C2"/>
    <w:rsid w:val="0027592F"/>
    <w:rsid w:val="0028248B"/>
    <w:rsid w:val="00285405"/>
    <w:rsid w:val="002915F7"/>
    <w:rsid w:val="0029196C"/>
    <w:rsid w:val="00292DD7"/>
    <w:rsid w:val="002A0736"/>
    <w:rsid w:val="002B23EC"/>
    <w:rsid w:val="002C3B6E"/>
    <w:rsid w:val="002C452B"/>
    <w:rsid w:val="002C6BAE"/>
    <w:rsid w:val="002E2E6C"/>
    <w:rsid w:val="002F0E80"/>
    <w:rsid w:val="002F4C65"/>
    <w:rsid w:val="002F7236"/>
    <w:rsid w:val="003008A9"/>
    <w:rsid w:val="0032542A"/>
    <w:rsid w:val="00333C2E"/>
    <w:rsid w:val="003354DB"/>
    <w:rsid w:val="0033620A"/>
    <w:rsid w:val="003373EE"/>
    <w:rsid w:val="00344962"/>
    <w:rsid w:val="00362355"/>
    <w:rsid w:val="003633A1"/>
    <w:rsid w:val="003637D7"/>
    <w:rsid w:val="00387A76"/>
    <w:rsid w:val="003A22A1"/>
    <w:rsid w:val="003A2A4C"/>
    <w:rsid w:val="003A7982"/>
    <w:rsid w:val="003B0F61"/>
    <w:rsid w:val="003B3895"/>
    <w:rsid w:val="003D3D23"/>
    <w:rsid w:val="003F0561"/>
    <w:rsid w:val="003F298B"/>
    <w:rsid w:val="00402CB0"/>
    <w:rsid w:val="00412E23"/>
    <w:rsid w:val="00415BDF"/>
    <w:rsid w:val="004548B2"/>
    <w:rsid w:val="00461017"/>
    <w:rsid w:val="00474DE5"/>
    <w:rsid w:val="00474FC7"/>
    <w:rsid w:val="004760D8"/>
    <w:rsid w:val="00482593"/>
    <w:rsid w:val="00494035"/>
    <w:rsid w:val="004A31E5"/>
    <w:rsid w:val="004C2C9F"/>
    <w:rsid w:val="004C7492"/>
    <w:rsid w:val="004D5575"/>
    <w:rsid w:val="004D5BF5"/>
    <w:rsid w:val="00502C21"/>
    <w:rsid w:val="005311D7"/>
    <w:rsid w:val="0053591E"/>
    <w:rsid w:val="00556D48"/>
    <w:rsid w:val="005721F0"/>
    <w:rsid w:val="005747CB"/>
    <w:rsid w:val="005775BA"/>
    <w:rsid w:val="005815BD"/>
    <w:rsid w:val="005867A6"/>
    <w:rsid w:val="00587DD6"/>
    <w:rsid w:val="00595265"/>
    <w:rsid w:val="005B397E"/>
    <w:rsid w:val="005C6857"/>
    <w:rsid w:val="005D42C0"/>
    <w:rsid w:val="005E111E"/>
    <w:rsid w:val="005F7E02"/>
    <w:rsid w:val="006006E5"/>
    <w:rsid w:val="006010E0"/>
    <w:rsid w:val="00602D5E"/>
    <w:rsid w:val="00604A7D"/>
    <w:rsid w:val="00625AD5"/>
    <w:rsid w:val="006335C6"/>
    <w:rsid w:val="00633903"/>
    <w:rsid w:val="006352FF"/>
    <w:rsid w:val="006444B7"/>
    <w:rsid w:val="00653606"/>
    <w:rsid w:val="00664388"/>
    <w:rsid w:val="00666E7F"/>
    <w:rsid w:val="0067325F"/>
    <w:rsid w:val="00681109"/>
    <w:rsid w:val="00691EC4"/>
    <w:rsid w:val="006A111A"/>
    <w:rsid w:val="006A35D0"/>
    <w:rsid w:val="006A751D"/>
    <w:rsid w:val="006C624C"/>
    <w:rsid w:val="006D71C7"/>
    <w:rsid w:val="00707652"/>
    <w:rsid w:val="0071209A"/>
    <w:rsid w:val="007124C9"/>
    <w:rsid w:val="00715DF2"/>
    <w:rsid w:val="0073179A"/>
    <w:rsid w:val="007406E1"/>
    <w:rsid w:val="00756BA1"/>
    <w:rsid w:val="00757442"/>
    <w:rsid w:val="00784927"/>
    <w:rsid w:val="00785C2D"/>
    <w:rsid w:val="00786D99"/>
    <w:rsid w:val="00790631"/>
    <w:rsid w:val="007B3D5B"/>
    <w:rsid w:val="007C7018"/>
    <w:rsid w:val="007D0E19"/>
    <w:rsid w:val="007D23A4"/>
    <w:rsid w:val="007D25B1"/>
    <w:rsid w:val="007D5CCA"/>
    <w:rsid w:val="007E2B36"/>
    <w:rsid w:val="007F25DE"/>
    <w:rsid w:val="007F416A"/>
    <w:rsid w:val="007F4806"/>
    <w:rsid w:val="0080228A"/>
    <w:rsid w:val="00802307"/>
    <w:rsid w:val="00803BD0"/>
    <w:rsid w:val="008269E0"/>
    <w:rsid w:val="00827253"/>
    <w:rsid w:val="008308D7"/>
    <w:rsid w:val="008412FF"/>
    <w:rsid w:val="00847D76"/>
    <w:rsid w:val="008551F6"/>
    <w:rsid w:val="0085755A"/>
    <w:rsid w:val="00871F63"/>
    <w:rsid w:val="0087752E"/>
    <w:rsid w:val="0087762B"/>
    <w:rsid w:val="008904C8"/>
    <w:rsid w:val="008A2CDE"/>
    <w:rsid w:val="008B7371"/>
    <w:rsid w:val="008C09EB"/>
    <w:rsid w:val="008D0C1C"/>
    <w:rsid w:val="008D62FD"/>
    <w:rsid w:val="008F05B9"/>
    <w:rsid w:val="008F5064"/>
    <w:rsid w:val="008F5FED"/>
    <w:rsid w:val="009025CA"/>
    <w:rsid w:val="009072AC"/>
    <w:rsid w:val="00911005"/>
    <w:rsid w:val="009251D2"/>
    <w:rsid w:val="0093024C"/>
    <w:rsid w:val="00931783"/>
    <w:rsid w:val="00932584"/>
    <w:rsid w:val="00933945"/>
    <w:rsid w:val="00941C08"/>
    <w:rsid w:val="00971216"/>
    <w:rsid w:val="00972359"/>
    <w:rsid w:val="009723E8"/>
    <w:rsid w:val="00983446"/>
    <w:rsid w:val="0099193C"/>
    <w:rsid w:val="0099481C"/>
    <w:rsid w:val="009A1D13"/>
    <w:rsid w:val="009A6562"/>
    <w:rsid w:val="009B403D"/>
    <w:rsid w:val="009B5F35"/>
    <w:rsid w:val="009B7501"/>
    <w:rsid w:val="009C009E"/>
    <w:rsid w:val="009C070E"/>
    <w:rsid w:val="009C2F6C"/>
    <w:rsid w:val="009D1982"/>
    <w:rsid w:val="009E41CD"/>
    <w:rsid w:val="009E5C6E"/>
    <w:rsid w:val="009F1779"/>
    <w:rsid w:val="009F6352"/>
    <w:rsid w:val="00A05C36"/>
    <w:rsid w:val="00A06766"/>
    <w:rsid w:val="00A13438"/>
    <w:rsid w:val="00A154D6"/>
    <w:rsid w:val="00A333DD"/>
    <w:rsid w:val="00A33B2B"/>
    <w:rsid w:val="00A440F9"/>
    <w:rsid w:val="00A54A98"/>
    <w:rsid w:val="00A553CF"/>
    <w:rsid w:val="00A719C9"/>
    <w:rsid w:val="00A80F5D"/>
    <w:rsid w:val="00A81873"/>
    <w:rsid w:val="00A907C4"/>
    <w:rsid w:val="00A94885"/>
    <w:rsid w:val="00A96FCD"/>
    <w:rsid w:val="00AA2884"/>
    <w:rsid w:val="00AA4E35"/>
    <w:rsid w:val="00AA6916"/>
    <w:rsid w:val="00AB6947"/>
    <w:rsid w:val="00AC25CC"/>
    <w:rsid w:val="00AC4258"/>
    <w:rsid w:val="00AD5375"/>
    <w:rsid w:val="00AD6164"/>
    <w:rsid w:val="00AD7445"/>
    <w:rsid w:val="00AD76DF"/>
    <w:rsid w:val="00AE53F1"/>
    <w:rsid w:val="00AE6995"/>
    <w:rsid w:val="00AE7A2D"/>
    <w:rsid w:val="00AE7B9C"/>
    <w:rsid w:val="00AF2C68"/>
    <w:rsid w:val="00AF75EE"/>
    <w:rsid w:val="00AF7E53"/>
    <w:rsid w:val="00B00AB5"/>
    <w:rsid w:val="00B171C4"/>
    <w:rsid w:val="00B25541"/>
    <w:rsid w:val="00B25A86"/>
    <w:rsid w:val="00B2675C"/>
    <w:rsid w:val="00B276C4"/>
    <w:rsid w:val="00B46FD2"/>
    <w:rsid w:val="00B52DF5"/>
    <w:rsid w:val="00B60078"/>
    <w:rsid w:val="00B71541"/>
    <w:rsid w:val="00B7276C"/>
    <w:rsid w:val="00B73638"/>
    <w:rsid w:val="00B75953"/>
    <w:rsid w:val="00B81B08"/>
    <w:rsid w:val="00B82A65"/>
    <w:rsid w:val="00B93D31"/>
    <w:rsid w:val="00B97EF1"/>
    <w:rsid w:val="00BA16F4"/>
    <w:rsid w:val="00BA29EF"/>
    <w:rsid w:val="00BC7B5F"/>
    <w:rsid w:val="00BD6AE0"/>
    <w:rsid w:val="00BE6101"/>
    <w:rsid w:val="00C02866"/>
    <w:rsid w:val="00C07695"/>
    <w:rsid w:val="00C1426B"/>
    <w:rsid w:val="00C158DC"/>
    <w:rsid w:val="00C15BE3"/>
    <w:rsid w:val="00C42F32"/>
    <w:rsid w:val="00C527C3"/>
    <w:rsid w:val="00C54F0C"/>
    <w:rsid w:val="00C663EB"/>
    <w:rsid w:val="00C67B33"/>
    <w:rsid w:val="00C763B5"/>
    <w:rsid w:val="00C76A98"/>
    <w:rsid w:val="00C9566F"/>
    <w:rsid w:val="00C9731A"/>
    <w:rsid w:val="00C97ED3"/>
    <w:rsid w:val="00CA3FAF"/>
    <w:rsid w:val="00CA4B71"/>
    <w:rsid w:val="00CB4796"/>
    <w:rsid w:val="00CD536B"/>
    <w:rsid w:val="00CE000E"/>
    <w:rsid w:val="00CE4ECA"/>
    <w:rsid w:val="00CF1ED8"/>
    <w:rsid w:val="00D05D7A"/>
    <w:rsid w:val="00D21D12"/>
    <w:rsid w:val="00D23F4F"/>
    <w:rsid w:val="00D25AB0"/>
    <w:rsid w:val="00D42D05"/>
    <w:rsid w:val="00D47067"/>
    <w:rsid w:val="00D54A1D"/>
    <w:rsid w:val="00D74B79"/>
    <w:rsid w:val="00D80D16"/>
    <w:rsid w:val="00D81165"/>
    <w:rsid w:val="00D8407B"/>
    <w:rsid w:val="00D93702"/>
    <w:rsid w:val="00D95989"/>
    <w:rsid w:val="00DA3920"/>
    <w:rsid w:val="00DB6388"/>
    <w:rsid w:val="00DC1BDA"/>
    <w:rsid w:val="00DC1BF5"/>
    <w:rsid w:val="00DD0B28"/>
    <w:rsid w:val="00DD10FA"/>
    <w:rsid w:val="00DD6C02"/>
    <w:rsid w:val="00DE0184"/>
    <w:rsid w:val="00DF78AC"/>
    <w:rsid w:val="00E002D2"/>
    <w:rsid w:val="00E11D5D"/>
    <w:rsid w:val="00E2173D"/>
    <w:rsid w:val="00E21C37"/>
    <w:rsid w:val="00E30824"/>
    <w:rsid w:val="00E32DAB"/>
    <w:rsid w:val="00E34A5B"/>
    <w:rsid w:val="00E357D0"/>
    <w:rsid w:val="00E37FA4"/>
    <w:rsid w:val="00E45537"/>
    <w:rsid w:val="00E512E2"/>
    <w:rsid w:val="00E53B7D"/>
    <w:rsid w:val="00E67D03"/>
    <w:rsid w:val="00E958D1"/>
    <w:rsid w:val="00E97BD3"/>
    <w:rsid w:val="00EA197C"/>
    <w:rsid w:val="00EA3F2E"/>
    <w:rsid w:val="00ED19A0"/>
    <w:rsid w:val="00EE231D"/>
    <w:rsid w:val="00EE4F15"/>
    <w:rsid w:val="00EE52EC"/>
    <w:rsid w:val="00EE6C8E"/>
    <w:rsid w:val="00EE6C9A"/>
    <w:rsid w:val="00EF31E9"/>
    <w:rsid w:val="00F00407"/>
    <w:rsid w:val="00F0290F"/>
    <w:rsid w:val="00F05233"/>
    <w:rsid w:val="00F078A7"/>
    <w:rsid w:val="00F106F6"/>
    <w:rsid w:val="00F15B1F"/>
    <w:rsid w:val="00F27403"/>
    <w:rsid w:val="00F36E9F"/>
    <w:rsid w:val="00F52828"/>
    <w:rsid w:val="00F66759"/>
    <w:rsid w:val="00F75410"/>
    <w:rsid w:val="00F82027"/>
    <w:rsid w:val="00F91DE2"/>
    <w:rsid w:val="00F92157"/>
    <w:rsid w:val="00F97A54"/>
    <w:rsid w:val="00FB489B"/>
    <w:rsid w:val="00FC1E72"/>
    <w:rsid w:val="00FD32E3"/>
    <w:rsid w:val="00FF4F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51D"/>
    <w:rPr>
      <w:lang w:val="uk-UA"/>
    </w:rPr>
  </w:style>
  <w:style w:type="paragraph" w:styleId="1">
    <w:name w:val="heading 1"/>
    <w:basedOn w:val="a"/>
    <w:next w:val="a"/>
    <w:link w:val="10"/>
    <w:uiPriority w:val="9"/>
    <w:qFormat/>
    <w:rsid w:val="00AD53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D53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D32E3"/>
    <w:pPr>
      <w:spacing w:after="0"/>
      <w:jc w:val="center"/>
      <w:outlineLvl w:val="2"/>
    </w:pPr>
    <w:rPr>
      <w:rFonts w:ascii="Times New Roman CYR" w:eastAsia="Calibri" w:hAnsi="Times New Roman CYR" w:cs="Times New Roman"/>
      <w:b/>
      <w:bCs/>
      <w:sz w:val="28"/>
      <w:szCs w:val="28"/>
      <w:lang w:eastAsia="ru-RU"/>
    </w:rPr>
  </w:style>
  <w:style w:type="paragraph" w:styleId="4">
    <w:name w:val="heading 4"/>
    <w:basedOn w:val="a"/>
    <w:next w:val="a"/>
    <w:link w:val="40"/>
    <w:uiPriority w:val="9"/>
    <w:semiHidden/>
    <w:unhideWhenUsed/>
    <w:qFormat/>
    <w:rsid w:val="00AD53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99"/>
    <w:qFormat/>
    <w:rsid w:val="006A751D"/>
    <w:pPr>
      <w:ind w:left="720"/>
      <w:contextualSpacing/>
    </w:pPr>
  </w:style>
  <w:style w:type="paragraph" w:styleId="a5">
    <w:name w:val="Body Text"/>
    <w:basedOn w:val="a"/>
    <w:link w:val="a6"/>
    <w:uiPriority w:val="99"/>
    <w:rsid w:val="00C67B33"/>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C67B33"/>
    <w:rPr>
      <w:rFonts w:ascii="Times New Roman" w:eastAsia="Times New Roman" w:hAnsi="Times New Roman" w:cs="Times New Roman"/>
      <w:sz w:val="28"/>
      <w:szCs w:val="20"/>
      <w:lang w:val="uk-UA" w:eastAsia="ru-RU"/>
    </w:rPr>
  </w:style>
  <w:style w:type="paragraph" w:styleId="HTML">
    <w:name w:val="HTML Preformatted"/>
    <w:basedOn w:val="a"/>
    <w:link w:val="HTML0"/>
    <w:rsid w:val="00C6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67B33"/>
    <w:rPr>
      <w:rFonts w:ascii="Arial Unicode MS" w:eastAsia="Arial Unicode MS" w:hAnsi="Arial Unicode MS" w:cs="Arial Unicode MS"/>
      <w:sz w:val="20"/>
      <w:szCs w:val="20"/>
      <w:lang w:eastAsia="zh-CN"/>
    </w:rPr>
  </w:style>
  <w:style w:type="paragraph" w:customStyle="1" w:styleId="a7">
    <w:name w:val="Вміст таблиці"/>
    <w:basedOn w:val="a"/>
    <w:rsid w:val="00C67B33"/>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 w:type="paragraph" w:customStyle="1" w:styleId="11">
    <w:name w:val="Абзац списка1"/>
    <w:basedOn w:val="a"/>
    <w:uiPriority w:val="99"/>
    <w:rsid w:val="000F78D5"/>
    <w:pPr>
      <w:ind w:left="720"/>
    </w:pPr>
    <w:rPr>
      <w:rFonts w:ascii="Calibri" w:eastAsia="Calibri" w:hAnsi="Calibri" w:cs="Times New Roman"/>
      <w:lang w:val="ru-RU"/>
    </w:rPr>
  </w:style>
  <w:style w:type="paragraph" w:styleId="a8">
    <w:name w:val="Normal (Web)"/>
    <w:aliases w:val="Обычный (Web),Знак Знак"/>
    <w:basedOn w:val="a"/>
    <w:link w:val="a9"/>
    <w:uiPriority w:val="99"/>
    <w:qFormat/>
    <w:rsid w:val="000F61C3"/>
    <w:pPr>
      <w:spacing w:before="100" w:beforeAutospacing="1" w:after="100" w:afterAutospacing="1" w:line="240" w:lineRule="auto"/>
    </w:pPr>
    <w:rPr>
      <w:rFonts w:ascii="Times New Roman" w:eastAsia="Times New Roman" w:hAnsi="Times New Roman" w:cs="Berlin Sans FB Demi"/>
      <w:color w:val="000000"/>
      <w:sz w:val="24"/>
      <w:szCs w:val="24"/>
      <w:lang w:val="ru-RU" w:eastAsia="ru-RU"/>
    </w:rPr>
  </w:style>
  <w:style w:type="character" w:customStyle="1" w:styleId="30">
    <w:name w:val="Заголовок 3 Знак"/>
    <w:basedOn w:val="a0"/>
    <w:link w:val="3"/>
    <w:rsid w:val="00FD32E3"/>
    <w:rPr>
      <w:rFonts w:ascii="Times New Roman CYR" w:eastAsia="Calibri" w:hAnsi="Times New Roman CYR" w:cs="Times New Roman"/>
      <w:b/>
      <w:bCs/>
      <w:sz w:val="28"/>
      <w:szCs w:val="28"/>
      <w:lang w:val="uk-UA" w:eastAsia="ru-RU"/>
    </w:rPr>
  </w:style>
  <w:style w:type="paragraph" w:styleId="aa">
    <w:name w:val="Title"/>
    <w:basedOn w:val="a"/>
    <w:link w:val="ab"/>
    <w:uiPriority w:val="99"/>
    <w:qFormat/>
    <w:rsid w:val="00FD32E3"/>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uiPriority w:val="99"/>
    <w:rsid w:val="00FD32E3"/>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FD32E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0">
    <w:name w:val="Основний текст 21"/>
    <w:basedOn w:val="a"/>
    <w:uiPriority w:val="99"/>
    <w:rsid w:val="00FD32E3"/>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Абзац списка Знак"/>
    <w:aliases w:val="En tête 1 Знак"/>
    <w:link w:val="a3"/>
    <w:uiPriority w:val="34"/>
    <w:locked/>
    <w:rsid w:val="00715DF2"/>
    <w:rPr>
      <w:lang w:val="uk-UA"/>
    </w:rPr>
  </w:style>
  <w:style w:type="paragraph" w:styleId="ac">
    <w:name w:val="Balloon Text"/>
    <w:basedOn w:val="a"/>
    <w:link w:val="ad"/>
    <w:uiPriority w:val="99"/>
    <w:semiHidden/>
    <w:unhideWhenUsed/>
    <w:rsid w:val="005815B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815BD"/>
    <w:rPr>
      <w:rFonts w:ascii="Tahoma" w:hAnsi="Tahoma" w:cs="Tahoma"/>
      <w:sz w:val="16"/>
      <w:szCs w:val="16"/>
      <w:lang w:val="uk-UA"/>
    </w:rPr>
  </w:style>
  <w:style w:type="character" w:styleId="ae">
    <w:name w:val="Strong"/>
    <w:basedOn w:val="a0"/>
    <w:qFormat/>
    <w:rsid w:val="007F416A"/>
    <w:rPr>
      <w:b/>
      <w:bCs/>
    </w:rPr>
  </w:style>
  <w:style w:type="paragraph" w:styleId="af">
    <w:name w:val="Body Text Indent"/>
    <w:basedOn w:val="a"/>
    <w:link w:val="af0"/>
    <w:uiPriority w:val="99"/>
    <w:semiHidden/>
    <w:unhideWhenUsed/>
    <w:rsid w:val="00AC4258"/>
    <w:pPr>
      <w:spacing w:after="120"/>
      <w:ind w:left="283"/>
    </w:pPr>
  </w:style>
  <w:style w:type="character" w:customStyle="1" w:styleId="af0">
    <w:name w:val="Основной текст с отступом Знак"/>
    <w:basedOn w:val="a0"/>
    <w:link w:val="af"/>
    <w:uiPriority w:val="99"/>
    <w:semiHidden/>
    <w:rsid w:val="00AC4258"/>
    <w:rPr>
      <w:lang w:val="uk-UA"/>
    </w:rPr>
  </w:style>
  <w:style w:type="character" w:customStyle="1" w:styleId="10">
    <w:name w:val="Заголовок 1 Знак"/>
    <w:basedOn w:val="a0"/>
    <w:link w:val="1"/>
    <w:uiPriority w:val="9"/>
    <w:rsid w:val="00AD5375"/>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basedOn w:val="a0"/>
    <w:link w:val="2"/>
    <w:uiPriority w:val="9"/>
    <w:rsid w:val="00AD5375"/>
    <w:rPr>
      <w:rFonts w:asciiTheme="majorHAnsi" w:eastAsiaTheme="majorEastAsia" w:hAnsiTheme="majorHAnsi" w:cstheme="majorBidi"/>
      <w:b/>
      <w:bCs/>
      <w:color w:val="4F81BD" w:themeColor="accent1"/>
      <w:sz w:val="26"/>
      <w:szCs w:val="26"/>
      <w:lang w:val="uk-UA"/>
    </w:rPr>
  </w:style>
  <w:style w:type="character" w:customStyle="1" w:styleId="40">
    <w:name w:val="Заголовок 4 Знак"/>
    <w:basedOn w:val="a0"/>
    <w:link w:val="4"/>
    <w:uiPriority w:val="9"/>
    <w:semiHidden/>
    <w:rsid w:val="00AD5375"/>
    <w:rPr>
      <w:rFonts w:asciiTheme="majorHAnsi" w:eastAsiaTheme="majorEastAsia" w:hAnsiTheme="majorHAnsi" w:cstheme="majorBidi"/>
      <w:b/>
      <w:bCs/>
      <w:i/>
      <w:iCs/>
      <w:color w:val="4F81BD" w:themeColor="accent1"/>
      <w:lang w:val="uk-UA"/>
    </w:rPr>
  </w:style>
  <w:style w:type="paragraph" w:customStyle="1" w:styleId="13">
    <w:name w:val="13"/>
    <w:aliases w:val="5"/>
    <w:basedOn w:val="a"/>
    <w:rsid w:val="002743C2"/>
    <w:pPr>
      <w:spacing w:after="0" w:line="240" w:lineRule="auto"/>
      <w:jc w:val="center"/>
    </w:pPr>
    <w:rPr>
      <w:rFonts w:ascii="Times New Roman" w:eastAsia="Times New Roman" w:hAnsi="Times New Roman" w:cs="Times New Roman"/>
      <w:sz w:val="28"/>
      <w:szCs w:val="28"/>
      <w:lang w:eastAsia="ru-RU"/>
    </w:rPr>
  </w:style>
  <w:style w:type="table" w:styleId="af1">
    <w:name w:val="Table Grid"/>
    <w:basedOn w:val="a1"/>
    <w:uiPriority w:val="59"/>
    <w:rsid w:val="005952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бычный (веб) Знак"/>
    <w:aliases w:val="Обычный (Web) Знак,Знак Знак Знак"/>
    <w:link w:val="a8"/>
    <w:uiPriority w:val="99"/>
    <w:locked/>
    <w:rsid w:val="00F52828"/>
    <w:rPr>
      <w:rFonts w:ascii="Times New Roman" w:eastAsia="Times New Roman" w:hAnsi="Times New Roman" w:cs="Berlin Sans FB Demi"/>
      <w:color w:val="000000"/>
      <w:sz w:val="24"/>
      <w:szCs w:val="24"/>
      <w:lang w:eastAsia="ru-RU"/>
    </w:rPr>
  </w:style>
  <w:style w:type="paragraph" w:styleId="af2">
    <w:name w:val="No Spacing"/>
    <w:uiPriority w:val="99"/>
    <w:qFormat/>
    <w:rsid w:val="00DC1BF5"/>
    <w:pPr>
      <w:spacing w:after="0" w:line="240" w:lineRule="auto"/>
    </w:pPr>
    <w:rPr>
      <w:rFonts w:ascii="Calibri" w:eastAsia="Calibri" w:hAnsi="Calibri" w:cs="Times New Roman"/>
    </w:rPr>
  </w:style>
  <w:style w:type="paragraph" w:styleId="af3">
    <w:name w:val="header"/>
    <w:basedOn w:val="a"/>
    <w:link w:val="af4"/>
    <w:rsid w:val="00BA29EF"/>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BA29EF"/>
    <w:rPr>
      <w:rFonts w:ascii="Times New Roman" w:eastAsia="Times New Roman" w:hAnsi="Times New Roman" w:cs="Times New Roman"/>
      <w:sz w:val="20"/>
      <w:szCs w:val="20"/>
      <w:lang w:eastAsia="ru-RU"/>
    </w:rPr>
  </w:style>
  <w:style w:type="character" w:styleId="af5">
    <w:name w:val="Hyperlink"/>
    <w:basedOn w:val="a0"/>
    <w:uiPriority w:val="99"/>
    <w:semiHidden/>
    <w:unhideWhenUsed/>
    <w:rsid w:val="00CA4B71"/>
    <w:rPr>
      <w:color w:val="0000FF"/>
      <w:u w:val="single"/>
    </w:rPr>
  </w:style>
  <w:style w:type="character" w:customStyle="1" w:styleId="af6">
    <w:name w:val="Основной текст_"/>
    <w:basedOn w:val="a0"/>
    <w:link w:val="12"/>
    <w:uiPriority w:val="99"/>
    <w:rsid w:val="006010E0"/>
    <w:rPr>
      <w:rFonts w:ascii="Arial" w:eastAsia="Arial" w:hAnsi="Arial" w:cs="Arial"/>
      <w:spacing w:val="2"/>
      <w:shd w:val="clear" w:color="auto" w:fill="FFFFFF"/>
    </w:rPr>
  </w:style>
  <w:style w:type="paragraph" w:customStyle="1" w:styleId="12">
    <w:name w:val="Основной текст1"/>
    <w:basedOn w:val="a"/>
    <w:link w:val="af6"/>
    <w:uiPriority w:val="99"/>
    <w:rsid w:val="006010E0"/>
    <w:pPr>
      <w:widowControl w:val="0"/>
      <w:shd w:val="clear" w:color="auto" w:fill="FFFFFF"/>
      <w:spacing w:after="180" w:line="317" w:lineRule="exact"/>
    </w:pPr>
    <w:rPr>
      <w:rFonts w:ascii="Arial" w:eastAsia="Arial" w:hAnsi="Arial" w:cs="Arial"/>
      <w:spacing w:val="2"/>
      <w:lang w:val="ru-RU"/>
    </w:rPr>
  </w:style>
  <w:style w:type="paragraph" w:customStyle="1" w:styleId="14">
    <w:name w:val="Обычный1"/>
    <w:rsid w:val="006D71C7"/>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125pt0pt">
    <w:name w:val="Основной текст + 12;5 pt;Интервал 0 pt"/>
    <w:basedOn w:val="af6"/>
    <w:rsid w:val="002C6BAE"/>
    <w:rPr>
      <w:rFonts w:ascii="Arial" w:eastAsia="Arial" w:hAnsi="Arial" w:cs="Arial"/>
      <w:b w:val="0"/>
      <w:bCs w:val="0"/>
      <w:i w:val="0"/>
      <w:iCs w:val="0"/>
      <w:smallCaps w:val="0"/>
      <w:strike w:val="0"/>
      <w:color w:val="000000"/>
      <w:spacing w:val="1"/>
      <w:w w:val="100"/>
      <w:position w:val="0"/>
      <w:sz w:val="25"/>
      <w:szCs w:val="25"/>
      <w:u w:val="none"/>
      <w:shd w:val="clear" w:color="auto" w:fill="FFFFFF"/>
      <w:lang w:val="uk-UA"/>
    </w:rPr>
  </w:style>
  <w:style w:type="character" w:customStyle="1" w:styleId="HTML1">
    <w:name w:val="Стандартный HTML Знак1"/>
    <w:basedOn w:val="a0"/>
    <w:rsid w:val="001C7F02"/>
    <w:rPr>
      <w:rFonts w:ascii="Arial Unicode MS" w:eastAsia="Arial Unicode MS" w:hAnsi="Arial Unicode MS" w:cs="Arial Unicode MS"/>
      <w:sz w:val="20"/>
      <w:szCs w:val="20"/>
      <w:lang w:val="ru-RU" w:eastAsia="zh-CN"/>
    </w:rPr>
  </w:style>
  <w:style w:type="paragraph" w:customStyle="1" w:styleId="15">
    <w:name w:val="Без интервала1"/>
    <w:uiPriority w:val="99"/>
    <w:rsid w:val="001C7F02"/>
    <w:pPr>
      <w:suppressAutoHyphens/>
      <w:spacing w:after="0" w:line="240" w:lineRule="auto"/>
    </w:pPr>
    <w:rPr>
      <w:rFonts w:ascii="Times New Roman" w:eastAsia="Calibri" w:hAnsi="Times New Roman" w:cs="Times New Roman"/>
      <w:sz w:val="24"/>
      <w:szCs w:val="24"/>
      <w:lang w:val="uk-UA" w:eastAsia="zh-CN"/>
    </w:rPr>
  </w:style>
  <w:style w:type="paragraph" w:customStyle="1" w:styleId="rvps2">
    <w:name w:val="rvps2"/>
    <w:basedOn w:val="a"/>
    <w:uiPriority w:val="99"/>
    <w:rsid w:val="001C7F02"/>
    <w:pPr>
      <w:suppressAutoHyphens/>
      <w:spacing w:before="280" w:after="280" w:line="240" w:lineRule="auto"/>
    </w:pPr>
    <w:rPr>
      <w:rFonts w:ascii="Times New Roman" w:eastAsia="Times New Roman" w:hAnsi="Times New Roman" w:cs="Times New Roman"/>
      <w:sz w:val="24"/>
      <w:szCs w:val="24"/>
      <w:lang w:val="ru-RU" w:eastAsia="zh-CN"/>
    </w:rPr>
  </w:style>
  <w:style w:type="character" w:customStyle="1" w:styleId="120">
    <w:name w:val="Основной текст + 12"/>
    <w:aliases w:val="5 pt,Интервал 0 pt"/>
    <w:basedOn w:val="af6"/>
    <w:uiPriority w:val="99"/>
    <w:rsid w:val="00F97A54"/>
    <w:rPr>
      <w:rFonts w:ascii="Arial" w:eastAsia="Arial" w:hAnsi="Arial" w:cs="Arial"/>
      <w:color w:val="000000"/>
      <w:spacing w:val="1"/>
      <w:w w:val="100"/>
      <w:position w:val="0"/>
      <w:sz w:val="25"/>
      <w:szCs w:val="25"/>
      <w:u w:val="none"/>
      <w:effect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48576">
      <w:bodyDiv w:val="1"/>
      <w:marLeft w:val="0"/>
      <w:marRight w:val="0"/>
      <w:marTop w:val="0"/>
      <w:marBottom w:val="0"/>
      <w:divBdr>
        <w:top w:val="none" w:sz="0" w:space="0" w:color="auto"/>
        <w:left w:val="none" w:sz="0" w:space="0" w:color="auto"/>
        <w:bottom w:val="none" w:sz="0" w:space="0" w:color="auto"/>
        <w:right w:val="none" w:sz="0" w:space="0" w:color="auto"/>
      </w:divBdr>
    </w:div>
    <w:div w:id="428428475">
      <w:bodyDiv w:val="1"/>
      <w:marLeft w:val="0"/>
      <w:marRight w:val="0"/>
      <w:marTop w:val="0"/>
      <w:marBottom w:val="0"/>
      <w:divBdr>
        <w:top w:val="none" w:sz="0" w:space="0" w:color="auto"/>
        <w:left w:val="none" w:sz="0" w:space="0" w:color="auto"/>
        <w:bottom w:val="none" w:sz="0" w:space="0" w:color="auto"/>
        <w:right w:val="none" w:sz="0" w:space="0" w:color="auto"/>
      </w:divBdr>
    </w:div>
    <w:div w:id="73656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91274-3CF1-4050-B07C-6616C13FD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3596</TotalTime>
  <Pages>3</Pages>
  <Words>463</Words>
  <Characters>2640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Admin_OTG</cp:lastModifiedBy>
  <cp:revision>240</cp:revision>
  <cp:lastPrinted>2018-04-02T11:55:00Z</cp:lastPrinted>
  <dcterms:created xsi:type="dcterms:W3CDTF">2018-02-15T13:46:00Z</dcterms:created>
  <dcterms:modified xsi:type="dcterms:W3CDTF">2018-04-11T08:15:00Z</dcterms:modified>
</cp:coreProperties>
</file>