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960" w:rsidRDefault="00866960" w:rsidP="00866960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093483" r:id="rId9"/>
        </w:object>
      </w:r>
      <w:r>
        <w:rPr>
          <w:sz w:val="28"/>
          <w:szCs w:val="28"/>
        </w:rPr>
        <w:t>ЧАПЛИНСЬКА СЕЛИЩНА РАДА</w:t>
      </w:r>
    </w:p>
    <w:p w:rsidR="00866960" w:rsidRDefault="00866960" w:rsidP="00866960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866960" w:rsidRDefault="00866960" w:rsidP="008669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866960" w:rsidRDefault="00866960" w:rsidP="00866960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866960" w:rsidRDefault="00866960" w:rsidP="00866960">
      <w:pPr>
        <w:ind w:right="-1050"/>
        <w:jc w:val="both"/>
        <w:rPr>
          <w:sz w:val="28"/>
          <w:szCs w:val="28"/>
        </w:rPr>
      </w:pPr>
    </w:p>
    <w:p w:rsidR="00866960" w:rsidRPr="00A0607D" w:rsidRDefault="00866960" w:rsidP="00866960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50</w:t>
      </w:r>
    </w:p>
    <w:p w:rsidR="00866960" w:rsidRDefault="00866960" w:rsidP="00866960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866960" w:rsidRPr="0011494D" w:rsidRDefault="00866960" w:rsidP="00866960">
      <w:pPr>
        <w:ind w:right="-1050"/>
        <w:jc w:val="both"/>
        <w:rPr>
          <w:sz w:val="28"/>
          <w:szCs w:val="28"/>
          <w:lang w:val="uk-UA"/>
        </w:rPr>
      </w:pP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та доповнень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сесії селищної ради 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VІІІ скликання від 06.01.2017 року №24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“Про селищний бюджет на 2017 рік”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матеріали про внесення змін та доповнень до рішення ІІ сесії VІІІ скликання від 06.01.2017 № 24 “Про селищний бюджет на 2017 рік”, згідно подання КУ «Фінансово-господарська група з централізованого обслуговування закладів та установ освіти Чаплинського району», враховуючи невідкладність фінансування по окремій статті видатків установ селищної ради, та згідно рішення 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сесії районної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від 17 лютого 2017 року №272, керуючись ст.26 Закону України “Про місцеве самоврядування в Україні” сесія селищної ради  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 :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</w:p>
    <w:p w:rsidR="00866960" w:rsidRDefault="00866960" w:rsidP="008669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1.Збільшити дохідну частину загального фонду селищного бюджету за ККД 41035000 «Інші субвенції» на суму 317100.00 грн.</w:t>
      </w:r>
    </w:p>
    <w:p w:rsidR="00866960" w:rsidRDefault="00866960" w:rsidP="008669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Дані кошти в сумі 197100.00 спрямувати на фінансування видаткової частини селищного бюджету за КПК 0111020 «Надання загальної середньої освіти загальноосвітніми навчальними закладами, спеціалізованими школами, ліцеями, гімназіями, колегіумами» (для дофінансування потреб Преображенської ЗОШ І-ІІІ ступенів), а саме 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КЕКВ 2111 «заробітна плата» - 81600.00 грн. 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КЕКВ 2120 «Нарахування на заробітну плату» на суму 17900.00 грн.  </w:t>
      </w:r>
    </w:p>
    <w:p w:rsidR="00866960" w:rsidRDefault="00866960" w:rsidP="00866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2274 «Оплата природного газу» на суму 97600.00 грн.</w:t>
      </w:r>
    </w:p>
    <w:p w:rsidR="00866960" w:rsidRDefault="00866960" w:rsidP="008669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Збільшити профіцит загального фонду селищного бюджету на суму 120000.00 грн. напрямом використання якого визначити передачу коштів із загального фонду бюджету до бюджету розвитку (спеціального фонду) згідно з додатком № 1.</w:t>
      </w:r>
    </w:p>
    <w:p w:rsidR="00866960" w:rsidRDefault="00866960" w:rsidP="008669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Збільшити дефіцит спеціального фонду на суму 120000.00 грн. джерелом покриття якого визначити надходження коштів із загального фонду </w:t>
      </w:r>
      <w:r>
        <w:rPr>
          <w:sz w:val="28"/>
          <w:szCs w:val="28"/>
          <w:lang w:val="uk-UA"/>
        </w:rPr>
        <w:lastRenderedPageBreak/>
        <w:t>до бюджету розвитку (спеціального фонду), згідно з додатком № 1 до цього рішення.</w:t>
      </w:r>
    </w:p>
    <w:p w:rsidR="00866960" w:rsidRPr="003F03C2" w:rsidRDefault="00866960" w:rsidP="008669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Спрямувати дані кошти на фінансування за КПК 0111010 «Дошкільна освіта» за КЕКВ 3132 «Капітальний ремонт інших об’єктів» для проведення робіт по термомодернізації будівлі ДНЗ «Малятко» по вул. Грушевського,58 в смт.Чаплинка Херсонської області.</w:t>
      </w:r>
    </w:p>
    <w:p w:rsidR="00866960" w:rsidRDefault="00866960" w:rsidP="00866960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Контроль за виконанням даного рішення покласти на постійну </w:t>
      </w:r>
      <w:r>
        <w:rPr>
          <w:sz w:val="28"/>
          <w:lang w:val="uk-UA"/>
        </w:rPr>
        <w:t>комісію з питань планування бюджету та соціально-економічного розвитку</w:t>
      </w:r>
      <w:r>
        <w:rPr>
          <w:color w:val="000000"/>
          <w:sz w:val="28"/>
          <w:szCs w:val="28"/>
          <w:lang w:val="uk-UA"/>
        </w:rPr>
        <w:t>.</w:t>
      </w:r>
    </w:p>
    <w:p w:rsidR="00866960" w:rsidRDefault="00866960" w:rsidP="00866960">
      <w:pPr>
        <w:jc w:val="both"/>
        <w:rPr>
          <w:color w:val="000000"/>
          <w:sz w:val="28"/>
          <w:szCs w:val="28"/>
          <w:lang w:val="uk-UA"/>
        </w:rPr>
      </w:pPr>
    </w:p>
    <w:p w:rsidR="00866960" w:rsidRDefault="00866960" w:rsidP="00866960">
      <w:pPr>
        <w:jc w:val="both"/>
        <w:rPr>
          <w:color w:val="000000"/>
          <w:sz w:val="28"/>
          <w:szCs w:val="28"/>
          <w:lang w:val="uk-UA"/>
        </w:rPr>
      </w:pPr>
    </w:p>
    <w:p w:rsidR="00866960" w:rsidRDefault="00866960" w:rsidP="00866960">
      <w:pPr>
        <w:jc w:val="both"/>
        <w:rPr>
          <w:color w:val="000000"/>
          <w:sz w:val="28"/>
          <w:szCs w:val="28"/>
          <w:lang w:val="uk-UA"/>
        </w:rPr>
      </w:pPr>
    </w:p>
    <w:p w:rsidR="00866960" w:rsidRDefault="00866960" w:rsidP="00866960">
      <w:pPr>
        <w:jc w:val="both"/>
        <w:rPr>
          <w:color w:val="000000"/>
          <w:sz w:val="28"/>
          <w:szCs w:val="28"/>
          <w:lang w:val="uk-UA"/>
        </w:rPr>
      </w:pPr>
    </w:p>
    <w:p w:rsidR="00866960" w:rsidRDefault="00866960" w:rsidP="0086696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О.Г.Фаустов</w:t>
      </w:r>
    </w:p>
    <w:p w:rsidR="00866960" w:rsidRDefault="00866960" w:rsidP="00866960">
      <w:pPr>
        <w:rPr>
          <w:color w:val="000000"/>
          <w:sz w:val="28"/>
          <w:szCs w:val="28"/>
          <w:lang w:val="uk-UA"/>
        </w:rPr>
      </w:pPr>
    </w:p>
    <w:p w:rsidR="00866960" w:rsidRDefault="00866960" w:rsidP="00866960">
      <w:pPr>
        <w:ind w:firstLine="708"/>
        <w:jc w:val="both"/>
        <w:rPr>
          <w:sz w:val="28"/>
          <w:szCs w:val="28"/>
          <w:lang w:val="uk-UA"/>
        </w:rPr>
      </w:pPr>
    </w:p>
    <w:p w:rsidR="004409B2" w:rsidRPr="00866960" w:rsidRDefault="004409B2" w:rsidP="00866960">
      <w:bookmarkStart w:id="0" w:name="_GoBack"/>
      <w:bookmarkEnd w:id="0"/>
    </w:p>
    <w:sectPr w:rsidR="004409B2" w:rsidRPr="00866960" w:rsidSect="00866960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6C8" w:rsidRDefault="00AC66C8">
      <w:r>
        <w:separator/>
      </w:r>
    </w:p>
  </w:endnote>
  <w:endnote w:type="continuationSeparator" w:id="0">
    <w:p w:rsidR="00AC66C8" w:rsidRDefault="00AC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6C8" w:rsidRDefault="00AC66C8">
      <w:r>
        <w:separator/>
      </w:r>
    </w:p>
  </w:footnote>
  <w:footnote w:type="continuationSeparator" w:id="0">
    <w:p w:rsidR="00AC66C8" w:rsidRDefault="00AC6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669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C66C8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23769-71A4-486B-9EC0-B62172B2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2017-11-13T13:51:00Z</dcterms:modified>
</cp:coreProperties>
</file>