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9B2" w:rsidRDefault="004409B2" w:rsidP="004310B2"/>
    <w:p w:rsidR="004310B2" w:rsidRDefault="004310B2" w:rsidP="004310B2">
      <w:pPr>
        <w:jc w:val="both"/>
        <w:rPr>
          <w:sz w:val="28"/>
          <w:szCs w:val="28"/>
          <w:lang w:val="uk-UA"/>
        </w:rPr>
      </w:pPr>
    </w:p>
    <w:p w:rsidR="004310B2" w:rsidRDefault="004310B2" w:rsidP="004310B2">
      <w:pPr>
        <w:jc w:val="center"/>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75" DrawAspect="Content" ObjectID="_1572093808" r:id="rId9"/>
        </w:object>
      </w:r>
      <w:r>
        <w:rPr>
          <w:sz w:val="28"/>
          <w:szCs w:val="28"/>
        </w:rPr>
        <w:t>ЧАПЛИНСЬКА СЕЛИЩНА РАДА</w:t>
      </w:r>
    </w:p>
    <w:p w:rsidR="004310B2" w:rsidRDefault="004310B2" w:rsidP="004310B2">
      <w:pPr>
        <w:jc w:val="center"/>
        <w:rPr>
          <w:sz w:val="28"/>
          <w:szCs w:val="28"/>
        </w:rPr>
      </w:pPr>
      <w:r>
        <w:rPr>
          <w:sz w:val="28"/>
          <w:szCs w:val="28"/>
        </w:rPr>
        <w:t>ЧАПЛИНСЬКОГО РАЙОНУ ХЕРСОНСЬКОЇ ОБЛАСТІ</w:t>
      </w:r>
    </w:p>
    <w:p w:rsidR="004310B2" w:rsidRDefault="004310B2" w:rsidP="004310B2">
      <w:pPr>
        <w:widowControl w:val="0"/>
        <w:autoSpaceDE w:val="0"/>
        <w:autoSpaceDN w:val="0"/>
        <w:adjustRightInd w:val="0"/>
        <w:jc w:val="center"/>
        <w:rPr>
          <w:sz w:val="28"/>
          <w:szCs w:val="28"/>
        </w:rPr>
      </w:pPr>
      <w:r>
        <w:rPr>
          <w:sz w:val="28"/>
          <w:szCs w:val="28"/>
        </w:rPr>
        <w:t xml:space="preserve">  </w:t>
      </w:r>
      <w:r>
        <w:rPr>
          <w:sz w:val="28"/>
          <w:szCs w:val="28"/>
          <w:lang w:val="uk-UA"/>
        </w:rPr>
        <w:t>П’ЯТА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4310B2" w:rsidRDefault="004310B2" w:rsidP="004310B2">
      <w:pPr>
        <w:jc w:val="center"/>
        <w:rPr>
          <w:sz w:val="28"/>
          <w:szCs w:val="28"/>
          <w:lang w:val="uk-UA"/>
        </w:rPr>
      </w:pPr>
      <w:r>
        <w:rPr>
          <w:sz w:val="28"/>
          <w:szCs w:val="28"/>
        </w:rPr>
        <w:t xml:space="preserve">Р І Ш Е Н </w:t>
      </w:r>
      <w:proofErr w:type="spellStart"/>
      <w:r>
        <w:rPr>
          <w:sz w:val="28"/>
          <w:szCs w:val="28"/>
        </w:rPr>
        <w:t>Н</w:t>
      </w:r>
      <w:proofErr w:type="spellEnd"/>
      <w:r>
        <w:rPr>
          <w:sz w:val="28"/>
          <w:szCs w:val="28"/>
        </w:rPr>
        <w:t xml:space="preserve"> Я</w:t>
      </w:r>
    </w:p>
    <w:p w:rsidR="004310B2" w:rsidRPr="004D6F9F" w:rsidRDefault="004310B2" w:rsidP="004310B2">
      <w:pPr>
        <w:jc w:val="center"/>
        <w:rPr>
          <w:sz w:val="28"/>
          <w:szCs w:val="28"/>
          <w:lang w:val="uk-UA"/>
        </w:rPr>
      </w:pPr>
    </w:p>
    <w:p w:rsidR="004310B2" w:rsidRPr="00A0607D" w:rsidRDefault="004310B2" w:rsidP="004310B2">
      <w:pPr>
        <w:ind w:right="-1050"/>
        <w:jc w:val="both"/>
        <w:rPr>
          <w:sz w:val="28"/>
          <w:szCs w:val="28"/>
          <w:lang w:val="uk-UA"/>
        </w:rPr>
      </w:pPr>
      <w:proofErr w:type="spellStart"/>
      <w:r>
        <w:rPr>
          <w:sz w:val="28"/>
          <w:szCs w:val="28"/>
        </w:rPr>
        <w:t>від</w:t>
      </w:r>
      <w:proofErr w:type="spellEnd"/>
      <w:r>
        <w:rPr>
          <w:sz w:val="28"/>
          <w:szCs w:val="28"/>
        </w:rPr>
        <w:t xml:space="preserve"> </w:t>
      </w:r>
      <w:r>
        <w:rPr>
          <w:sz w:val="28"/>
          <w:szCs w:val="28"/>
          <w:lang w:val="uk-UA"/>
        </w:rPr>
        <w:t>24 лютого</w:t>
      </w:r>
      <w:r>
        <w:rPr>
          <w:sz w:val="28"/>
          <w:szCs w:val="28"/>
        </w:rPr>
        <w:t xml:space="preserve"> 201</w:t>
      </w:r>
      <w:r>
        <w:rPr>
          <w:sz w:val="28"/>
          <w:szCs w:val="28"/>
          <w:lang w:val="uk-UA"/>
        </w:rPr>
        <w:t>7</w:t>
      </w:r>
      <w:r>
        <w:rPr>
          <w:sz w:val="28"/>
          <w:szCs w:val="28"/>
        </w:rPr>
        <w:t xml:space="preserve"> року                      №</w:t>
      </w:r>
      <w:r>
        <w:rPr>
          <w:sz w:val="28"/>
          <w:szCs w:val="28"/>
          <w:lang w:val="uk-UA"/>
        </w:rPr>
        <w:t>52</w:t>
      </w:r>
    </w:p>
    <w:p w:rsidR="004310B2" w:rsidRDefault="004310B2" w:rsidP="004310B2">
      <w:pPr>
        <w:ind w:right="-1050"/>
        <w:jc w:val="both"/>
        <w:rPr>
          <w:sz w:val="28"/>
          <w:szCs w:val="28"/>
          <w:lang w:val="uk-UA"/>
        </w:rPr>
      </w:pPr>
      <w:proofErr w:type="spellStart"/>
      <w:proofErr w:type="gramStart"/>
      <w:r>
        <w:rPr>
          <w:sz w:val="28"/>
          <w:szCs w:val="28"/>
        </w:rPr>
        <w:t>смт.Чаплинка</w:t>
      </w:r>
      <w:proofErr w:type="spellEnd"/>
      <w:proofErr w:type="gramEnd"/>
    </w:p>
    <w:p w:rsidR="004310B2" w:rsidRPr="004D6F9F" w:rsidRDefault="004310B2" w:rsidP="004310B2">
      <w:pPr>
        <w:ind w:right="-1050"/>
        <w:jc w:val="both"/>
        <w:rPr>
          <w:sz w:val="28"/>
          <w:szCs w:val="28"/>
          <w:lang w:val="uk-UA"/>
        </w:rPr>
      </w:pPr>
    </w:p>
    <w:p w:rsidR="004310B2" w:rsidRDefault="004310B2" w:rsidP="004310B2">
      <w:pPr>
        <w:jc w:val="both"/>
        <w:rPr>
          <w:sz w:val="28"/>
          <w:szCs w:val="28"/>
          <w:lang w:val="uk-UA"/>
        </w:rPr>
      </w:pPr>
      <w:r>
        <w:rPr>
          <w:sz w:val="28"/>
          <w:szCs w:val="28"/>
          <w:lang w:val="uk-UA"/>
        </w:rPr>
        <w:t>Про внесення змін та доповнень</w:t>
      </w:r>
    </w:p>
    <w:p w:rsidR="004310B2" w:rsidRDefault="004310B2" w:rsidP="004310B2">
      <w:pPr>
        <w:jc w:val="both"/>
        <w:rPr>
          <w:sz w:val="28"/>
          <w:szCs w:val="28"/>
          <w:lang w:val="uk-UA"/>
        </w:rPr>
      </w:pPr>
      <w:r>
        <w:rPr>
          <w:sz w:val="28"/>
          <w:szCs w:val="28"/>
          <w:lang w:val="uk-UA"/>
        </w:rPr>
        <w:t xml:space="preserve">до рішення ІІ сесії селищної ради </w:t>
      </w:r>
    </w:p>
    <w:p w:rsidR="004310B2" w:rsidRDefault="004310B2" w:rsidP="004310B2">
      <w:pPr>
        <w:jc w:val="both"/>
        <w:rPr>
          <w:sz w:val="28"/>
          <w:szCs w:val="28"/>
          <w:lang w:val="uk-UA"/>
        </w:rPr>
      </w:pPr>
      <w:r>
        <w:rPr>
          <w:sz w:val="28"/>
          <w:szCs w:val="28"/>
          <w:lang w:val="uk-UA"/>
        </w:rPr>
        <w:t>VІІІ скликання від 06.01.2017 року №24</w:t>
      </w:r>
    </w:p>
    <w:p w:rsidR="004310B2" w:rsidRDefault="004310B2" w:rsidP="004310B2">
      <w:pPr>
        <w:jc w:val="both"/>
        <w:rPr>
          <w:sz w:val="28"/>
          <w:szCs w:val="28"/>
          <w:lang w:val="uk-UA"/>
        </w:rPr>
      </w:pPr>
      <w:r>
        <w:rPr>
          <w:sz w:val="28"/>
          <w:szCs w:val="28"/>
          <w:lang w:val="uk-UA"/>
        </w:rPr>
        <w:t>“Про селищний бюджет на 2017 рік”</w:t>
      </w:r>
    </w:p>
    <w:p w:rsidR="004310B2" w:rsidRDefault="004310B2" w:rsidP="004310B2">
      <w:pPr>
        <w:jc w:val="both"/>
        <w:rPr>
          <w:sz w:val="28"/>
          <w:szCs w:val="28"/>
          <w:lang w:val="uk-UA"/>
        </w:rPr>
      </w:pPr>
    </w:p>
    <w:p w:rsidR="004310B2" w:rsidRDefault="004310B2" w:rsidP="004310B2">
      <w:pPr>
        <w:ind w:firstLine="708"/>
        <w:jc w:val="both"/>
        <w:rPr>
          <w:sz w:val="28"/>
          <w:szCs w:val="28"/>
          <w:lang w:val="uk-UA"/>
        </w:rPr>
      </w:pPr>
      <w:r>
        <w:rPr>
          <w:sz w:val="28"/>
          <w:szCs w:val="28"/>
          <w:lang w:val="uk-UA"/>
        </w:rPr>
        <w:t xml:space="preserve">Розглянувши матеріали про внесення змін та доповнень до рішення ІІ сесії VІІІ скликання від 06.01.2017 № 24 “Про селищний бюджет на 2017 рік”, згідно подання КУ «Фінансово-господарська група з централізованого обслуговування закладів та установ освіти </w:t>
      </w:r>
      <w:proofErr w:type="spellStart"/>
      <w:r>
        <w:rPr>
          <w:sz w:val="28"/>
          <w:szCs w:val="28"/>
          <w:lang w:val="uk-UA"/>
        </w:rPr>
        <w:t>Чаплинського</w:t>
      </w:r>
      <w:proofErr w:type="spellEnd"/>
      <w:r>
        <w:rPr>
          <w:sz w:val="28"/>
          <w:szCs w:val="28"/>
          <w:lang w:val="uk-UA"/>
        </w:rPr>
        <w:t xml:space="preserve"> району», враховуючи невідкладність фінансування по окремій статті видатків установ селищної ради, керуючись ст.26 Закону України “Про місцеве самоврядування в Україні” сесія селищної ради       </w:t>
      </w:r>
    </w:p>
    <w:p w:rsidR="004310B2" w:rsidRDefault="004310B2" w:rsidP="004310B2">
      <w:pPr>
        <w:jc w:val="both"/>
        <w:rPr>
          <w:sz w:val="28"/>
          <w:szCs w:val="28"/>
          <w:lang w:val="uk-UA"/>
        </w:rPr>
      </w:pPr>
    </w:p>
    <w:p w:rsidR="004310B2" w:rsidRDefault="004310B2" w:rsidP="004310B2">
      <w:pPr>
        <w:jc w:val="both"/>
        <w:rPr>
          <w:sz w:val="28"/>
          <w:szCs w:val="28"/>
          <w:lang w:val="uk-UA"/>
        </w:rPr>
      </w:pPr>
      <w:r>
        <w:rPr>
          <w:sz w:val="28"/>
          <w:szCs w:val="28"/>
          <w:lang w:val="uk-UA"/>
        </w:rPr>
        <w:t>ВИРІШИЛА :</w:t>
      </w:r>
    </w:p>
    <w:p w:rsidR="004310B2" w:rsidRDefault="004310B2" w:rsidP="004310B2">
      <w:pPr>
        <w:jc w:val="both"/>
        <w:rPr>
          <w:sz w:val="28"/>
          <w:szCs w:val="28"/>
          <w:lang w:val="uk-UA"/>
        </w:rPr>
      </w:pPr>
    </w:p>
    <w:p w:rsidR="004310B2" w:rsidRDefault="004310B2" w:rsidP="004310B2">
      <w:pPr>
        <w:ind w:firstLine="708"/>
        <w:jc w:val="both"/>
        <w:rPr>
          <w:sz w:val="28"/>
          <w:szCs w:val="28"/>
          <w:lang w:val="uk-UA"/>
        </w:rPr>
      </w:pPr>
      <w:r>
        <w:rPr>
          <w:sz w:val="28"/>
          <w:szCs w:val="28"/>
          <w:lang w:val="uk-UA"/>
        </w:rPr>
        <w:t>1.Зменшити видаткову частину загального фонду селищного бюджету за КПК 0116650 «Утримання та розвиток інфраструктури доріг» за КЕКВ 2240 «Оплата послуг (крім комунальних), на суму 318800.00 грн. відповідно ці кошти спрямувати на фінансування загального фонду селищного бюджету за:</w:t>
      </w:r>
    </w:p>
    <w:p w:rsidR="004310B2" w:rsidRDefault="004310B2" w:rsidP="004310B2">
      <w:pPr>
        <w:jc w:val="both"/>
        <w:rPr>
          <w:sz w:val="28"/>
          <w:szCs w:val="28"/>
          <w:lang w:val="uk-UA"/>
        </w:rPr>
      </w:pPr>
      <w:r>
        <w:rPr>
          <w:sz w:val="28"/>
          <w:szCs w:val="28"/>
          <w:lang w:val="uk-UA"/>
        </w:rPr>
        <w:t>- КПК 0110170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за КЕКВ 2274 «Оплата природного газу» на суму 60000.0 грн.;</w:t>
      </w:r>
    </w:p>
    <w:p w:rsidR="004310B2" w:rsidRDefault="004310B2" w:rsidP="004310B2">
      <w:pPr>
        <w:jc w:val="both"/>
        <w:rPr>
          <w:sz w:val="28"/>
          <w:szCs w:val="28"/>
          <w:lang w:val="uk-UA"/>
        </w:rPr>
      </w:pPr>
      <w:r>
        <w:rPr>
          <w:sz w:val="28"/>
          <w:szCs w:val="28"/>
          <w:lang w:val="uk-UA"/>
        </w:rPr>
        <w:t>- КПК 0114090 «Палаци і будинки культури, клуби та інші заклади клубного типу» за КЕКВ 2274 «Оплата природного газу» на суму 130000.00 грн.</w:t>
      </w:r>
    </w:p>
    <w:p w:rsidR="004310B2" w:rsidRDefault="004310B2" w:rsidP="004310B2">
      <w:pPr>
        <w:jc w:val="both"/>
        <w:rPr>
          <w:sz w:val="28"/>
          <w:szCs w:val="28"/>
          <w:lang w:val="uk-UA"/>
        </w:rPr>
      </w:pPr>
      <w:r>
        <w:rPr>
          <w:sz w:val="28"/>
          <w:szCs w:val="28"/>
          <w:lang w:val="uk-UA"/>
        </w:rPr>
        <w:t xml:space="preserve">- КПК 0118800 «Інші субвенції» КЕКВ 2620 «Поточні трансферти органам державного управління інших рівнів» на суму 55000.00 грн. Дані кошти спрямувати до </w:t>
      </w:r>
      <w:proofErr w:type="spellStart"/>
      <w:r>
        <w:rPr>
          <w:sz w:val="28"/>
          <w:szCs w:val="28"/>
          <w:lang w:val="uk-UA"/>
        </w:rPr>
        <w:t>Чаплинського</w:t>
      </w:r>
      <w:proofErr w:type="spellEnd"/>
      <w:r>
        <w:rPr>
          <w:sz w:val="28"/>
          <w:szCs w:val="28"/>
          <w:lang w:val="uk-UA"/>
        </w:rPr>
        <w:t xml:space="preserve"> районного бюджету на проведення поточного ремонту приміщень </w:t>
      </w:r>
      <w:proofErr w:type="spellStart"/>
      <w:r>
        <w:rPr>
          <w:sz w:val="28"/>
          <w:szCs w:val="28"/>
          <w:lang w:val="uk-UA"/>
        </w:rPr>
        <w:t>Чаплинської</w:t>
      </w:r>
      <w:proofErr w:type="spellEnd"/>
      <w:r>
        <w:rPr>
          <w:sz w:val="28"/>
          <w:szCs w:val="28"/>
          <w:lang w:val="uk-UA"/>
        </w:rPr>
        <w:t xml:space="preserve"> районної ради за </w:t>
      </w:r>
      <w:proofErr w:type="spellStart"/>
      <w:r>
        <w:rPr>
          <w:sz w:val="28"/>
          <w:szCs w:val="28"/>
          <w:lang w:val="uk-UA"/>
        </w:rPr>
        <w:t>адресою</w:t>
      </w:r>
      <w:proofErr w:type="spellEnd"/>
      <w:r>
        <w:rPr>
          <w:sz w:val="28"/>
          <w:szCs w:val="28"/>
          <w:lang w:val="uk-UA"/>
        </w:rPr>
        <w:t xml:space="preserve"> вул.Грушевського,61.</w:t>
      </w:r>
    </w:p>
    <w:p w:rsidR="004310B2" w:rsidRDefault="004310B2" w:rsidP="004310B2">
      <w:pPr>
        <w:ind w:firstLine="708"/>
        <w:jc w:val="both"/>
        <w:rPr>
          <w:sz w:val="28"/>
          <w:szCs w:val="28"/>
          <w:lang w:val="uk-UA"/>
        </w:rPr>
      </w:pPr>
      <w:r>
        <w:rPr>
          <w:sz w:val="28"/>
          <w:szCs w:val="28"/>
          <w:lang w:val="uk-UA"/>
        </w:rPr>
        <w:lastRenderedPageBreak/>
        <w:t>2. Збільшити видаткову частину загального фонду селищного бюджету по КПК 0114070 «Музей і виставки» КЕКВ 2120 «Нарахування на заробітну плату» на суму 3800.00 грн.</w:t>
      </w:r>
    </w:p>
    <w:p w:rsidR="004310B2" w:rsidRDefault="004310B2" w:rsidP="004310B2">
      <w:pPr>
        <w:ind w:firstLine="708"/>
        <w:jc w:val="both"/>
        <w:rPr>
          <w:sz w:val="28"/>
          <w:szCs w:val="28"/>
          <w:lang w:val="uk-UA"/>
        </w:rPr>
      </w:pPr>
      <w:r>
        <w:rPr>
          <w:sz w:val="28"/>
          <w:szCs w:val="28"/>
          <w:lang w:val="uk-UA"/>
        </w:rPr>
        <w:t>3. Збільшити видаткову частину загального фонду селищного бюджету за КПК 0116052 «Забезпечення функціонування водопровідно-каналізаційного господарства» КЕКВ 2730 «Інші виплати населенню» на суму 70000,00грн.</w:t>
      </w:r>
    </w:p>
    <w:p w:rsidR="004310B2" w:rsidRDefault="004310B2" w:rsidP="004310B2">
      <w:pPr>
        <w:spacing w:line="252" w:lineRule="auto"/>
        <w:ind w:firstLine="708"/>
        <w:jc w:val="both"/>
        <w:rPr>
          <w:sz w:val="28"/>
          <w:lang w:val="uk-UA"/>
        </w:rPr>
      </w:pPr>
      <w:r>
        <w:rPr>
          <w:sz w:val="28"/>
          <w:lang w:val="uk-UA"/>
        </w:rPr>
        <w:t>4. Доручити голові селищної ради укласти угоду з головою районної ради на передачу до районного бюджету трансфертів в розмірі 55000.00 грн.</w:t>
      </w:r>
    </w:p>
    <w:p w:rsidR="004310B2" w:rsidRDefault="004310B2" w:rsidP="004310B2">
      <w:pPr>
        <w:spacing w:line="252" w:lineRule="auto"/>
        <w:ind w:firstLine="708"/>
        <w:jc w:val="both"/>
        <w:rPr>
          <w:color w:val="000000"/>
          <w:sz w:val="28"/>
          <w:szCs w:val="28"/>
          <w:lang w:val="uk-UA"/>
        </w:rPr>
      </w:pPr>
      <w:r>
        <w:rPr>
          <w:sz w:val="28"/>
          <w:szCs w:val="28"/>
          <w:lang w:val="uk-UA"/>
        </w:rPr>
        <w:t xml:space="preserve">5. Контроль за виконанням даного рішення покласти на постійну </w:t>
      </w:r>
      <w:r>
        <w:rPr>
          <w:sz w:val="28"/>
          <w:lang w:val="uk-UA"/>
        </w:rPr>
        <w:t>комісію з питань планування бюджету та соціально-економічного розвитку</w:t>
      </w:r>
      <w:r>
        <w:rPr>
          <w:color w:val="000000"/>
          <w:sz w:val="28"/>
          <w:szCs w:val="28"/>
          <w:lang w:val="uk-UA"/>
        </w:rPr>
        <w:t>.</w:t>
      </w:r>
    </w:p>
    <w:p w:rsidR="004310B2" w:rsidRDefault="004310B2" w:rsidP="004310B2">
      <w:pPr>
        <w:jc w:val="both"/>
        <w:rPr>
          <w:color w:val="000000"/>
          <w:sz w:val="28"/>
          <w:szCs w:val="28"/>
          <w:lang w:val="uk-UA"/>
        </w:rPr>
      </w:pPr>
    </w:p>
    <w:p w:rsidR="004310B2" w:rsidRDefault="004310B2" w:rsidP="004310B2">
      <w:pPr>
        <w:jc w:val="both"/>
        <w:rPr>
          <w:color w:val="000000"/>
          <w:sz w:val="28"/>
          <w:szCs w:val="28"/>
          <w:lang w:val="uk-UA"/>
        </w:rPr>
      </w:pPr>
    </w:p>
    <w:p w:rsidR="004310B2" w:rsidRDefault="004310B2" w:rsidP="004310B2">
      <w:pPr>
        <w:jc w:val="both"/>
        <w:rPr>
          <w:color w:val="000000"/>
          <w:sz w:val="28"/>
          <w:szCs w:val="28"/>
          <w:lang w:val="uk-UA"/>
        </w:rPr>
      </w:pPr>
    </w:p>
    <w:p w:rsidR="004310B2" w:rsidRDefault="004310B2" w:rsidP="004310B2">
      <w:pPr>
        <w:jc w:val="both"/>
        <w:rPr>
          <w:color w:val="000000"/>
          <w:sz w:val="28"/>
          <w:szCs w:val="28"/>
          <w:lang w:val="uk-UA"/>
        </w:rPr>
      </w:pPr>
    </w:p>
    <w:p w:rsidR="004310B2" w:rsidRDefault="004310B2" w:rsidP="004310B2">
      <w:pPr>
        <w:jc w:val="both"/>
        <w:rPr>
          <w:color w:val="000000"/>
          <w:sz w:val="28"/>
          <w:szCs w:val="28"/>
          <w:lang w:val="uk-UA"/>
        </w:rPr>
      </w:pPr>
      <w:r>
        <w:rPr>
          <w:color w:val="000000"/>
          <w:sz w:val="28"/>
          <w:szCs w:val="28"/>
          <w:lang w:val="uk-UA"/>
        </w:rPr>
        <w:t>Селищний голова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roofErr w:type="spellStart"/>
      <w:r>
        <w:rPr>
          <w:color w:val="000000"/>
          <w:sz w:val="28"/>
          <w:szCs w:val="28"/>
          <w:lang w:val="uk-UA"/>
        </w:rPr>
        <w:t>О.Г.Фаустов</w:t>
      </w:r>
      <w:proofErr w:type="spellEnd"/>
    </w:p>
    <w:p w:rsidR="004310B2" w:rsidRPr="004310B2" w:rsidRDefault="004310B2" w:rsidP="004310B2">
      <w:bookmarkStart w:id="0" w:name="_GoBack"/>
      <w:bookmarkEnd w:id="0"/>
    </w:p>
    <w:sectPr w:rsidR="004310B2" w:rsidRPr="004310B2" w:rsidSect="004310B2">
      <w:footerReference w:type="default" r:id="rId10"/>
      <w:footerReference w:type="first" r:id="rId11"/>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DEF" w:rsidRDefault="00534DEF">
      <w:r>
        <w:separator/>
      </w:r>
    </w:p>
  </w:endnote>
  <w:endnote w:type="continuationSeparator" w:id="0">
    <w:p w:rsidR="00534DEF" w:rsidRDefault="00534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00000000" w:usb1="E9DFFFFF" w:usb2="0000003F" w:usb3="00000000" w:csb0="003F01FF" w:csb1="00000000"/>
  </w:font>
  <w:font w:name="FreeSans">
    <w:altName w:val="Arial"/>
    <w:charset w:val="01"/>
    <w:family w:val="swiss"/>
    <w:pitch w:val="default"/>
  </w:font>
  <w:font w:name="Nimbus Roman No9 L">
    <w:altName w:val="MS Mincho"/>
    <w:charset w:val="80"/>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DEF" w:rsidRDefault="00534DEF">
      <w:r>
        <w:separator/>
      </w:r>
    </w:p>
  </w:footnote>
  <w:footnote w:type="continuationSeparator" w:id="0">
    <w:p w:rsidR="00534DEF" w:rsidRDefault="00534D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2"/>
    <w:multiLevelType w:val="singleLevel"/>
    <w:tmpl w:val="00000012"/>
    <w:name w:val="WW8Num22"/>
    <w:lvl w:ilvl="0">
      <w:start w:val="1"/>
      <w:numFmt w:val="bullet"/>
      <w:lvlText w:val=""/>
      <w:lvlJc w:val="left"/>
      <w:pPr>
        <w:tabs>
          <w:tab w:val="num" w:pos="2148"/>
        </w:tabs>
        <w:ind w:left="2148" w:hanging="360"/>
      </w:pPr>
      <w:rPr>
        <w:rFonts w:ascii="Symbol" w:hAnsi="Symbol" w:cs="Symbol" w:hint="default"/>
      </w:rPr>
    </w:lvl>
  </w:abstractNum>
  <w:abstractNum w:abstractNumId="17"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8"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20"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1"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2" w15:restartNumberingAfterBreak="0">
    <w:nsid w:val="00000018"/>
    <w:multiLevelType w:val="singleLevel"/>
    <w:tmpl w:val="00000018"/>
    <w:name w:val="WW8Num29"/>
    <w:lvl w:ilvl="0">
      <w:start w:val="1"/>
      <w:numFmt w:val="bullet"/>
      <w:lvlText w:val=""/>
      <w:lvlJc w:val="left"/>
      <w:pPr>
        <w:tabs>
          <w:tab w:val="num" w:pos="1440"/>
        </w:tabs>
        <w:ind w:left="1440" w:hanging="360"/>
      </w:pPr>
      <w:rPr>
        <w:rFonts w:ascii="Symbol" w:hAnsi="Symbol" w:cs="Symbol" w:hint="default"/>
      </w:rPr>
    </w:lvl>
  </w:abstractNum>
  <w:abstractNum w:abstractNumId="23"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4"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5"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6"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7"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9AF27BC"/>
    <w:multiLevelType w:val="hybridMultilevel"/>
    <w:tmpl w:val="B610226C"/>
    <w:lvl w:ilvl="0" w:tplc="ED627AE8">
      <w:start w:val="1"/>
      <w:numFmt w:val="decimal"/>
      <w:lvlText w:val="%1."/>
      <w:lvlJc w:val="left"/>
      <w:pPr>
        <w:ind w:left="1468" w:hanging="360"/>
      </w:pPr>
      <w:rPr>
        <w:rFonts w:hint="default"/>
      </w:rPr>
    </w:lvl>
    <w:lvl w:ilvl="1" w:tplc="04220019" w:tentative="1">
      <w:start w:val="1"/>
      <w:numFmt w:val="lowerLetter"/>
      <w:lvlText w:val="%2."/>
      <w:lvlJc w:val="left"/>
      <w:pPr>
        <w:ind w:left="2188" w:hanging="360"/>
      </w:pPr>
    </w:lvl>
    <w:lvl w:ilvl="2" w:tplc="0422001B" w:tentative="1">
      <w:start w:val="1"/>
      <w:numFmt w:val="lowerRoman"/>
      <w:lvlText w:val="%3."/>
      <w:lvlJc w:val="right"/>
      <w:pPr>
        <w:ind w:left="2908" w:hanging="180"/>
      </w:pPr>
    </w:lvl>
    <w:lvl w:ilvl="3" w:tplc="0422000F" w:tentative="1">
      <w:start w:val="1"/>
      <w:numFmt w:val="decimal"/>
      <w:lvlText w:val="%4."/>
      <w:lvlJc w:val="left"/>
      <w:pPr>
        <w:ind w:left="3628" w:hanging="360"/>
      </w:pPr>
    </w:lvl>
    <w:lvl w:ilvl="4" w:tplc="04220019" w:tentative="1">
      <w:start w:val="1"/>
      <w:numFmt w:val="lowerLetter"/>
      <w:lvlText w:val="%5."/>
      <w:lvlJc w:val="left"/>
      <w:pPr>
        <w:ind w:left="4348" w:hanging="360"/>
      </w:pPr>
    </w:lvl>
    <w:lvl w:ilvl="5" w:tplc="0422001B" w:tentative="1">
      <w:start w:val="1"/>
      <w:numFmt w:val="lowerRoman"/>
      <w:lvlText w:val="%6."/>
      <w:lvlJc w:val="right"/>
      <w:pPr>
        <w:ind w:left="5068" w:hanging="180"/>
      </w:pPr>
    </w:lvl>
    <w:lvl w:ilvl="6" w:tplc="0422000F" w:tentative="1">
      <w:start w:val="1"/>
      <w:numFmt w:val="decimal"/>
      <w:lvlText w:val="%7."/>
      <w:lvlJc w:val="left"/>
      <w:pPr>
        <w:ind w:left="5788" w:hanging="360"/>
      </w:pPr>
    </w:lvl>
    <w:lvl w:ilvl="7" w:tplc="04220019" w:tentative="1">
      <w:start w:val="1"/>
      <w:numFmt w:val="lowerLetter"/>
      <w:lvlText w:val="%8."/>
      <w:lvlJc w:val="left"/>
      <w:pPr>
        <w:ind w:left="6508" w:hanging="360"/>
      </w:pPr>
    </w:lvl>
    <w:lvl w:ilvl="8" w:tplc="0422001B" w:tentative="1">
      <w:start w:val="1"/>
      <w:numFmt w:val="lowerRoman"/>
      <w:lvlText w:val="%9."/>
      <w:lvlJc w:val="right"/>
      <w:pPr>
        <w:ind w:left="7228" w:hanging="180"/>
      </w:pPr>
    </w:lvl>
  </w:abstractNum>
  <w:abstractNum w:abstractNumId="29" w15:restartNumberingAfterBreak="0">
    <w:nsid w:val="09D85F6B"/>
    <w:multiLevelType w:val="multilevel"/>
    <w:tmpl w:val="F93620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13F84532"/>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399592C"/>
    <w:multiLevelType w:val="hybridMultilevel"/>
    <w:tmpl w:val="C31E0D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C355F6"/>
    <w:multiLevelType w:val="hybridMultilevel"/>
    <w:tmpl w:val="917EF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64028C"/>
    <w:multiLevelType w:val="hybridMultilevel"/>
    <w:tmpl w:val="DC52F3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4B94DC9"/>
    <w:multiLevelType w:val="hybridMultilevel"/>
    <w:tmpl w:val="419C5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5FE7F40"/>
    <w:multiLevelType w:val="hybridMultilevel"/>
    <w:tmpl w:val="B456CF24"/>
    <w:lvl w:ilvl="0" w:tplc="D5B64662">
      <w:start w:val="2"/>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3BF568C6"/>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072136C"/>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0FE0AA6"/>
    <w:multiLevelType w:val="multilevel"/>
    <w:tmpl w:val="5714110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1260"/>
        </w:tabs>
        <w:ind w:left="1260" w:hanging="1080"/>
      </w:pPr>
      <w:rPr>
        <w:rFonts w:hint="default"/>
      </w:rPr>
    </w:lvl>
    <w:lvl w:ilvl="3">
      <w:start w:val="1"/>
      <w:numFmt w:val="decimal"/>
      <w:lvlText w:val="%1.%2.%3.%4"/>
      <w:lvlJc w:val="left"/>
      <w:pPr>
        <w:tabs>
          <w:tab w:val="num" w:pos="1710"/>
        </w:tabs>
        <w:ind w:left="1710" w:hanging="1440"/>
      </w:pPr>
      <w:rPr>
        <w:rFonts w:hint="default"/>
      </w:rPr>
    </w:lvl>
    <w:lvl w:ilvl="4">
      <w:start w:val="1"/>
      <w:numFmt w:val="decimal"/>
      <w:lvlText w:val="%1.%2.%3.%4.%5"/>
      <w:lvlJc w:val="left"/>
      <w:pPr>
        <w:tabs>
          <w:tab w:val="num" w:pos="2160"/>
        </w:tabs>
        <w:ind w:left="2160" w:hanging="1800"/>
      </w:pPr>
      <w:rPr>
        <w:rFonts w:hint="default"/>
      </w:rPr>
    </w:lvl>
    <w:lvl w:ilvl="5">
      <w:start w:val="1"/>
      <w:numFmt w:val="decimal"/>
      <w:lvlText w:val="%1.%2.%3.%4.%5.%6"/>
      <w:lvlJc w:val="left"/>
      <w:pPr>
        <w:tabs>
          <w:tab w:val="num" w:pos="2250"/>
        </w:tabs>
        <w:ind w:left="2250" w:hanging="1800"/>
      </w:pPr>
      <w:rPr>
        <w:rFonts w:hint="default"/>
      </w:rPr>
    </w:lvl>
    <w:lvl w:ilvl="6">
      <w:start w:val="1"/>
      <w:numFmt w:val="decimal"/>
      <w:lvlText w:val="%1.%2.%3.%4.%5.%6.%7"/>
      <w:lvlJc w:val="left"/>
      <w:pPr>
        <w:tabs>
          <w:tab w:val="num" w:pos="2700"/>
        </w:tabs>
        <w:ind w:left="2700" w:hanging="2160"/>
      </w:pPr>
      <w:rPr>
        <w:rFonts w:hint="default"/>
      </w:rPr>
    </w:lvl>
    <w:lvl w:ilvl="7">
      <w:start w:val="1"/>
      <w:numFmt w:val="decimal"/>
      <w:lvlText w:val="%1.%2.%3.%4.%5.%6.%7.%8"/>
      <w:lvlJc w:val="left"/>
      <w:pPr>
        <w:tabs>
          <w:tab w:val="num" w:pos="3150"/>
        </w:tabs>
        <w:ind w:left="3150" w:hanging="2520"/>
      </w:pPr>
      <w:rPr>
        <w:rFonts w:hint="default"/>
      </w:rPr>
    </w:lvl>
    <w:lvl w:ilvl="8">
      <w:start w:val="1"/>
      <w:numFmt w:val="decimal"/>
      <w:lvlText w:val="%1.%2.%3.%4.%5.%6.%7.%8.%9"/>
      <w:lvlJc w:val="left"/>
      <w:pPr>
        <w:tabs>
          <w:tab w:val="num" w:pos="3600"/>
        </w:tabs>
        <w:ind w:left="3600" w:hanging="2880"/>
      </w:pPr>
      <w:rPr>
        <w:rFonts w:hint="default"/>
      </w:rPr>
    </w:lvl>
  </w:abstractNum>
  <w:abstractNum w:abstractNumId="41" w15:restartNumberingAfterBreak="0">
    <w:nsid w:val="4F867EFA"/>
    <w:multiLevelType w:val="hybridMultilevel"/>
    <w:tmpl w:val="3C96A406"/>
    <w:lvl w:ilvl="0" w:tplc="DA9ACA8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2235A45"/>
    <w:multiLevelType w:val="hybridMultilevel"/>
    <w:tmpl w:val="4B4649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22D191D"/>
    <w:multiLevelType w:val="multilevel"/>
    <w:tmpl w:val="6F2EB6A8"/>
    <w:lvl w:ilvl="0">
      <w:start w:val="2"/>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4"/>
  </w:num>
  <w:num w:numId="3">
    <w:abstractNumId w:val="30"/>
  </w:num>
  <w:num w:numId="4">
    <w:abstractNumId w:val="38"/>
  </w:num>
  <w:num w:numId="5">
    <w:abstractNumId w:val="39"/>
  </w:num>
  <w:num w:numId="6">
    <w:abstractNumId w:val="32"/>
  </w:num>
  <w:num w:numId="7">
    <w:abstractNumId w:val="31"/>
  </w:num>
  <w:num w:numId="8">
    <w:abstractNumId w:val="4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7"/>
  </w:num>
  <w:num w:numId="26">
    <w:abstractNumId w:val="18"/>
  </w:num>
  <w:num w:numId="27">
    <w:abstractNumId w:val="19"/>
  </w:num>
  <w:num w:numId="28">
    <w:abstractNumId w:val="20"/>
  </w:num>
  <w:num w:numId="29">
    <w:abstractNumId w:val="21"/>
  </w:num>
  <w:num w:numId="30">
    <w:abstractNumId w:val="23"/>
  </w:num>
  <w:num w:numId="31">
    <w:abstractNumId w:val="24"/>
  </w:num>
  <w:num w:numId="32">
    <w:abstractNumId w:val="25"/>
  </w:num>
  <w:num w:numId="33">
    <w:abstractNumId w:val="26"/>
  </w:num>
  <w:num w:numId="34">
    <w:abstractNumId w:val="41"/>
  </w:num>
  <w:num w:numId="35">
    <w:abstractNumId w:val="45"/>
  </w:num>
  <w:num w:numId="36">
    <w:abstractNumId w:val="29"/>
  </w:num>
  <w:num w:numId="37">
    <w:abstractNumId w:val="37"/>
  </w:num>
  <w:num w:numId="38">
    <w:abstractNumId w:val="28"/>
  </w:num>
  <w:num w:numId="39">
    <w:abstractNumId w:val="35"/>
  </w:num>
  <w:num w:numId="40">
    <w:abstractNumId w:val="36"/>
  </w:num>
  <w:num w:numId="41">
    <w:abstractNumId w:val="42"/>
  </w:num>
  <w:num w:numId="42">
    <w:abstractNumId w:val="34"/>
  </w:num>
  <w:num w:numId="43">
    <w:abstractNumId w:val="33"/>
  </w:num>
  <w:num w:numId="44">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61F"/>
    <w:rsid w:val="0000543B"/>
    <w:rsid w:val="0000648F"/>
    <w:rsid w:val="00006791"/>
    <w:rsid w:val="00007F4D"/>
    <w:rsid w:val="000132BF"/>
    <w:rsid w:val="00015EBD"/>
    <w:rsid w:val="000236A6"/>
    <w:rsid w:val="00040D04"/>
    <w:rsid w:val="00050B55"/>
    <w:rsid w:val="00053EE2"/>
    <w:rsid w:val="00065031"/>
    <w:rsid w:val="00065400"/>
    <w:rsid w:val="00074B58"/>
    <w:rsid w:val="000834B2"/>
    <w:rsid w:val="000938A4"/>
    <w:rsid w:val="000939B1"/>
    <w:rsid w:val="0009425D"/>
    <w:rsid w:val="000968A3"/>
    <w:rsid w:val="000A5375"/>
    <w:rsid w:val="000B4864"/>
    <w:rsid w:val="000D16C9"/>
    <w:rsid w:val="000E653C"/>
    <w:rsid w:val="000F20F7"/>
    <w:rsid w:val="000F46DA"/>
    <w:rsid w:val="0010060A"/>
    <w:rsid w:val="0010114C"/>
    <w:rsid w:val="00102741"/>
    <w:rsid w:val="00113D53"/>
    <w:rsid w:val="0011494D"/>
    <w:rsid w:val="00116063"/>
    <w:rsid w:val="00120D09"/>
    <w:rsid w:val="00122908"/>
    <w:rsid w:val="00123477"/>
    <w:rsid w:val="00124219"/>
    <w:rsid w:val="00134BE1"/>
    <w:rsid w:val="001350CF"/>
    <w:rsid w:val="00140009"/>
    <w:rsid w:val="001501D9"/>
    <w:rsid w:val="00156A79"/>
    <w:rsid w:val="00161CBC"/>
    <w:rsid w:val="00167DE5"/>
    <w:rsid w:val="001756D2"/>
    <w:rsid w:val="00180F65"/>
    <w:rsid w:val="00192E08"/>
    <w:rsid w:val="001A2AAF"/>
    <w:rsid w:val="001A461F"/>
    <w:rsid w:val="001A4E78"/>
    <w:rsid w:val="001D0F16"/>
    <w:rsid w:val="001D340F"/>
    <w:rsid w:val="001E7314"/>
    <w:rsid w:val="001E7E6C"/>
    <w:rsid w:val="001F0B0C"/>
    <w:rsid w:val="001F23D7"/>
    <w:rsid w:val="001F6277"/>
    <w:rsid w:val="00203375"/>
    <w:rsid w:val="0020425F"/>
    <w:rsid w:val="00216470"/>
    <w:rsid w:val="00221265"/>
    <w:rsid w:val="00222D36"/>
    <w:rsid w:val="0025299F"/>
    <w:rsid w:val="00252EBE"/>
    <w:rsid w:val="0026570D"/>
    <w:rsid w:val="002710F7"/>
    <w:rsid w:val="00273E47"/>
    <w:rsid w:val="00274001"/>
    <w:rsid w:val="00275C0D"/>
    <w:rsid w:val="00276BEE"/>
    <w:rsid w:val="00280970"/>
    <w:rsid w:val="00280EAE"/>
    <w:rsid w:val="002964E5"/>
    <w:rsid w:val="002A1C5A"/>
    <w:rsid w:val="002B1008"/>
    <w:rsid w:val="002C130A"/>
    <w:rsid w:val="002E0849"/>
    <w:rsid w:val="002F22F9"/>
    <w:rsid w:val="002F5C5D"/>
    <w:rsid w:val="0030519F"/>
    <w:rsid w:val="003056D7"/>
    <w:rsid w:val="00312165"/>
    <w:rsid w:val="00317DA4"/>
    <w:rsid w:val="00322AC3"/>
    <w:rsid w:val="00326888"/>
    <w:rsid w:val="00330962"/>
    <w:rsid w:val="00332179"/>
    <w:rsid w:val="003411E6"/>
    <w:rsid w:val="003464B7"/>
    <w:rsid w:val="00351CA3"/>
    <w:rsid w:val="00355478"/>
    <w:rsid w:val="00362E5B"/>
    <w:rsid w:val="00364509"/>
    <w:rsid w:val="003645B8"/>
    <w:rsid w:val="00387ABB"/>
    <w:rsid w:val="00390594"/>
    <w:rsid w:val="00393477"/>
    <w:rsid w:val="003949FB"/>
    <w:rsid w:val="0039611C"/>
    <w:rsid w:val="003968F0"/>
    <w:rsid w:val="00396C85"/>
    <w:rsid w:val="003A029B"/>
    <w:rsid w:val="003A06B8"/>
    <w:rsid w:val="003A66F3"/>
    <w:rsid w:val="003B2A86"/>
    <w:rsid w:val="003B3E32"/>
    <w:rsid w:val="003B65C2"/>
    <w:rsid w:val="003C60C2"/>
    <w:rsid w:val="003D0938"/>
    <w:rsid w:val="003D680A"/>
    <w:rsid w:val="003E3100"/>
    <w:rsid w:val="003F03C2"/>
    <w:rsid w:val="003F0694"/>
    <w:rsid w:val="003F2595"/>
    <w:rsid w:val="003F3CD1"/>
    <w:rsid w:val="003F49A6"/>
    <w:rsid w:val="003F60D7"/>
    <w:rsid w:val="004006F1"/>
    <w:rsid w:val="00400772"/>
    <w:rsid w:val="00407D3E"/>
    <w:rsid w:val="00421C35"/>
    <w:rsid w:val="004243FC"/>
    <w:rsid w:val="00430BE6"/>
    <w:rsid w:val="004310B2"/>
    <w:rsid w:val="00436FCD"/>
    <w:rsid w:val="004409B2"/>
    <w:rsid w:val="004475D6"/>
    <w:rsid w:val="0045416C"/>
    <w:rsid w:val="00456A6D"/>
    <w:rsid w:val="004606FF"/>
    <w:rsid w:val="00466221"/>
    <w:rsid w:val="00466CAB"/>
    <w:rsid w:val="0047608C"/>
    <w:rsid w:val="0048097C"/>
    <w:rsid w:val="0048101B"/>
    <w:rsid w:val="00495F0D"/>
    <w:rsid w:val="004A00AD"/>
    <w:rsid w:val="004A7350"/>
    <w:rsid w:val="004B18F6"/>
    <w:rsid w:val="004B427B"/>
    <w:rsid w:val="004C1558"/>
    <w:rsid w:val="004C7693"/>
    <w:rsid w:val="004D5943"/>
    <w:rsid w:val="004D6F9F"/>
    <w:rsid w:val="004D797B"/>
    <w:rsid w:val="004E16E9"/>
    <w:rsid w:val="00501612"/>
    <w:rsid w:val="005041BE"/>
    <w:rsid w:val="00504974"/>
    <w:rsid w:val="00507959"/>
    <w:rsid w:val="005213AC"/>
    <w:rsid w:val="00522A99"/>
    <w:rsid w:val="00524659"/>
    <w:rsid w:val="00532B8B"/>
    <w:rsid w:val="00532EBE"/>
    <w:rsid w:val="00534DEF"/>
    <w:rsid w:val="00540BE5"/>
    <w:rsid w:val="0054441E"/>
    <w:rsid w:val="00555E5B"/>
    <w:rsid w:val="005601CD"/>
    <w:rsid w:val="00570240"/>
    <w:rsid w:val="005715C1"/>
    <w:rsid w:val="00590D2E"/>
    <w:rsid w:val="00592A22"/>
    <w:rsid w:val="00593C43"/>
    <w:rsid w:val="005952E5"/>
    <w:rsid w:val="00595B6B"/>
    <w:rsid w:val="005B3750"/>
    <w:rsid w:val="005B4271"/>
    <w:rsid w:val="005D4908"/>
    <w:rsid w:val="005E55E8"/>
    <w:rsid w:val="005E6D53"/>
    <w:rsid w:val="005E770D"/>
    <w:rsid w:val="005F70C3"/>
    <w:rsid w:val="0060461E"/>
    <w:rsid w:val="0060538B"/>
    <w:rsid w:val="00605AB3"/>
    <w:rsid w:val="006173C6"/>
    <w:rsid w:val="00620CB4"/>
    <w:rsid w:val="00621513"/>
    <w:rsid w:val="006220FB"/>
    <w:rsid w:val="00640B5A"/>
    <w:rsid w:val="00641135"/>
    <w:rsid w:val="00644FBA"/>
    <w:rsid w:val="00665C4D"/>
    <w:rsid w:val="00673CB7"/>
    <w:rsid w:val="006A546F"/>
    <w:rsid w:val="006A5B77"/>
    <w:rsid w:val="006B027A"/>
    <w:rsid w:val="0070557D"/>
    <w:rsid w:val="00707ABD"/>
    <w:rsid w:val="00711811"/>
    <w:rsid w:val="0071409D"/>
    <w:rsid w:val="0071619A"/>
    <w:rsid w:val="00723FC4"/>
    <w:rsid w:val="0073273A"/>
    <w:rsid w:val="007347EB"/>
    <w:rsid w:val="00734DD7"/>
    <w:rsid w:val="0074002F"/>
    <w:rsid w:val="00742504"/>
    <w:rsid w:val="00743057"/>
    <w:rsid w:val="00750D39"/>
    <w:rsid w:val="007659C4"/>
    <w:rsid w:val="0077431E"/>
    <w:rsid w:val="00780D82"/>
    <w:rsid w:val="0079513C"/>
    <w:rsid w:val="00796525"/>
    <w:rsid w:val="00796B7B"/>
    <w:rsid w:val="007B7EE8"/>
    <w:rsid w:val="007C4AEB"/>
    <w:rsid w:val="007C5C7B"/>
    <w:rsid w:val="007D4498"/>
    <w:rsid w:val="007D522A"/>
    <w:rsid w:val="007E6C21"/>
    <w:rsid w:val="00800918"/>
    <w:rsid w:val="00801845"/>
    <w:rsid w:val="00806D89"/>
    <w:rsid w:val="008167C8"/>
    <w:rsid w:val="00827B42"/>
    <w:rsid w:val="00833237"/>
    <w:rsid w:val="00835221"/>
    <w:rsid w:val="008416F6"/>
    <w:rsid w:val="00844B77"/>
    <w:rsid w:val="00851E60"/>
    <w:rsid w:val="0087094D"/>
    <w:rsid w:val="008A1266"/>
    <w:rsid w:val="008B204E"/>
    <w:rsid w:val="008B660E"/>
    <w:rsid w:val="008B6F60"/>
    <w:rsid w:val="008D54D8"/>
    <w:rsid w:val="008E3CF0"/>
    <w:rsid w:val="008E74E6"/>
    <w:rsid w:val="008E7B7A"/>
    <w:rsid w:val="008F3307"/>
    <w:rsid w:val="008F5100"/>
    <w:rsid w:val="008F5762"/>
    <w:rsid w:val="008F59C5"/>
    <w:rsid w:val="008F5A4D"/>
    <w:rsid w:val="00907723"/>
    <w:rsid w:val="009134AD"/>
    <w:rsid w:val="00916CCB"/>
    <w:rsid w:val="00924918"/>
    <w:rsid w:val="00932CFA"/>
    <w:rsid w:val="0093416C"/>
    <w:rsid w:val="00940689"/>
    <w:rsid w:val="00941F70"/>
    <w:rsid w:val="0094462F"/>
    <w:rsid w:val="0095334B"/>
    <w:rsid w:val="009552F4"/>
    <w:rsid w:val="00957A2E"/>
    <w:rsid w:val="009668FD"/>
    <w:rsid w:val="00966A6F"/>
    <w:rsid w:val="00970AC5"/>
    <w:rsid w:val="009752AE"/>
    <w:rsid w:val="00976F64"/>
    <w:rsid w:val="00993A6F"/>
    <w:rsid w:val="00995F6C"/>
    <w:rsid w:val="009B37C9"/>
    <w:rsid w:val="009C22CB"/>
    <w:rsid w:val="009F2C36"/>
    <w:rsid w:val="009F67D8"/>
    <w:rsid w:val="00A002D1"/>
    <w:rsid w:val="00A00E94"/>
    <w:rsid w:val="00A02FE0"/>
    <w:rsid w:val="00A059E8"/>
    <w:rsid w:val="00A070C6"/>
    <w:rsid w:val="00A10E48"/>
    <w:rsid w:val="00A12262"/>
    <w:rsid w:val="00A15F32"/>
    <w:rsid w:val="00A23CC3"/>
    <w:rsid w:val="00A3192E"/>
    <w:rsid w:val="00A33186"/>
    <w:rsid w:val="00A33329"/>
    <w:rsid w:val="00A3461F"/>
    <w:rsid w:val="00A3722D"/>
    <w:rsid w:val="00A45EFB"/>
    <w:rsid w:val="00A46560"/>
    <w:rsid w:val="00A6123A"/>
    <w:rsid w:val="00A61A65"/>
    <w:rsid w:val="00A65099"/>
    <w:rsid w:val="00A721BD"/>
    <w:rsid w:val="00A8301C"/>
    <w:rsid w:val="00A9018F"/>
    <w:rsid w:val="00A92D8C"/>
    <w:rsid w:val="00A96D0D"/>
    <w:rsid w:val="00AA2DB2"/>
    <w:rsid w:val="00AB40A8"/>
    <w:rsid w:val="00AC54D4"/>
    <w:rsid w:val="00AC5BDC"/>
    <w:rsid w:val="00AE06BA"/>
    <w:rsid w:val="00AE2AE3"/>
    <w:rsid w:val="00AE2F33"/>
    <w:rsid w:val="00AE5235"/>
    <w:rsid w:val="00B04E2F"/>
    <w:rsid w:val="00B06B46"/>
    <w:rsid w:val="00B07E54"/>
    <w:rsid w:val="00B10A81"/>
    <w:rsid w:val="00B15E11"/>
    <w:rsid w:val="00B213B2"/>
    <w:rsid w:val="00B23DB5"/>
    <w:rsid w:val="00B23F29"/>
    <w:rsid w:val="00B270FC"/>
    <w:rsid w:val="00B30744"/>
    <w:rsid w:val="00B413D1"/>
    <w:rsid w:val="00B46AE5"/>
    <w:rsid w:val="00B50510"/>
    <w:rsid w:val="00B50AF4"/>
    <w:rsid w:val="00B518F0"/>
    <w:rsid w:val="00B64F92"/>
    <w:rsid w:val="00B66399"/>
    <w:rsid w:val="00B66DAF"/>
    <w:rsid w:val="00B6720F"/>
    <w:rsid w:val="00B71554"/>
    <w:rsid w:val="00B73E61"/>
    <w:rsid w:val="00B73FF9"/>
    <w:rsid w:val="00B95653"/>
    <w:rsid w:val="00B95ADD"/>
    <w:rsid w:val="00B96021"/>
    <w:rsid w:val="00BA27AC"/>
    <w:rsid w:val="00BB0BE3"/>
    <w:rsid w:val="00BD1371"/>
    <w:rsid w:val="00BD1545"/>
    <w:rsid w:val="00BD3571"/>
    <w:rsid w:val="00BF10EC"/>
    <w:rsid w:val="00BF21B5"/>
    <w:rsid w:val="00BF7D55"/>
    <w:rsid w:val="00C015A0"/>
    <w:rsid w:val="00C021D7"/>
    <w:rsid w:val="00C24D32"/>
    <w:rsid w:val="00C33CF7"/>
    <w:rsid w:val="00C33ECF"/>
    <w:rsid w:val="00C41A08"/>
    <w:rsid w:val="00C42421"/>
    <w:rsid w:val="00C51A8E"/>
    <w:rsid w:val="00C562F4"/>
    <w:rsid w:val="00C570EC"/>
    <w:rsid w:val="00C64AE8"/>
    <w:rsid w:val="00C73D40"/>
    <w:rsid w:val="00C74067"/>
    <w:rsid w:val="00C77ABD"/>
    <w:rsid w:val="00C920EC"/>
    <w:rsid w:val="00C9339B"/>
    <w:rsid w:val="00CA287C"/>
    <w:rsid w:val="00CA49FE"/>
    <w:rsid w:val="00CB6C28"/>
    <w:rsid w:val="00CD4A83"/>
    <w:rsid w:val="00CE4CB0"/>
    <w:rsid w:val="00CF01A7"/>
    <w:rsid w:val="00D028D4"/>
    <w:rsid w:val="00D0785E"/>
    <w:rsid w:val="00D158E5"/>
    <w:rsid w:val="00D17E64"/>
    <w:rsid w:val="00D17F00"/>
    <w:rsid w:val="00D27D8A"/>
    <w:rsid w:val="00D47977"/>
    <w:rsid w:val="00D55DC7"/>
    <w:rsid w:val="00D564EF"/>
    <w:rsid w:val="00D752BC"/>
    <w:rsid w:val="00D80203"/>
    <w:rsid w:val="00D80FE2"/>
    <w:rsid w:val="00D8143D"/>
    <w:rsid w:val="00D8311D"/>
    <w:rsid w:val="00D9023E"/>
    <w:rsid w:val="00D95C4D"/>
    <w:rsid w:val="00D97DA0"/>
    <w:rsid w:val="00DA04D3"/>
    <w:rsid w:val="00DA29D3"/>
    <w:rsid w:val="00DB5813"/>
    <w:rsid w:val="00DB6173"/>
    <w:rsid w:val="00DB6FB3"/>
    <w:rsid w:val="00DC27F6"/>
    <w:rsid w:val="00DC32DC"/>
    <w:rsid w:val="00DC342E"/>
    <w:rsid w:val="00DC579E"/>
    <w:rsid w:val="00DD74D3"/>
    <w:rsid w:val="00DD7615"/>
    <w:rsid w:val="00DE2543"/>
    <w:rsid w:val="00DF18C3"/>
    <w:rsid w:val="00DF6B2D"/>
    <w:rsid w:val="00E02D4B"/>
    <w:rsid w:val="00E0731B"/>
    <w:rsid w:val="00E130A4"/>
    <w:rsid w:val="00E15EC8"/>
    <w:rsid w:val="00E175D9"/>
    <w:rsid w:val="00E25C36"/>
    <w:rsid w:val="00E27533"/>
    <w:rsid w:val="00E35D36"/>
    <w:rsid w:val="00E536B6"/>
    <w:rsid w:val="00E54130"/>
    <w:rsid w:val="00E543B8"/>
    <w:rsid w:val="00E54AA3"/>
    <w:rsid w:val="00E60061"/>
    <w:rsid w:val="00E604C7"/>
    <w:rsid w:val="00E615FF"/>
    <w:rsid w:val="00E6597B"/>
    <w:rsid w:val="00E664D3"/>
    <w:rsid w:val="00E96DAF"/>
    <w:rsid w:val="00E97DFD"/>
    <w:rsid w:val="00EA4E1B"/>
    <w:rsid w:val="00EA6554"/>
    <w:rsid w:val="00EC69CB"/>
    <w:rsid w:val="00ED11CC"/>
    <w:rsid w:val="00EE7ACE"/>
    <w:rsid w:val="00EF001F"/>
    <w:rsid w:val="00EF5439"/>
    <w:rsid w:val="00EF557E"/>
    <w:rsid w:val="00F163E2"/>
    <w:rsid w:val="00F33938"/>
    <w:rsid w:val="00F36931"/>
    <w:rsid w:val="00F4217F"/>
    <w:rsid w:val="00F6055B"/>
    <w:rsid w:val="00F66981"/>
    <w:rsid w:val="00F715EB"/>
    <w:rsid w:val="00F72BC2"/>
    <w:rsid w:val="00F76989"/>
    <w:rsid w:val="00F96697"/>
    <w:rsid w:val="00FA0D2D"/>
    <w:rsid w:val="00FA2102"/>
    <w:rsid w:val="00FA675B"/>
    <w:rsid w:val="00FB6683"/>
    <w:rsid w:val="00FB769B"/>
    <w:rsid w:val="00FC13CC"/>
    <w:rsid w:val="00FC2703"/>
    <w:rsid w:val="00FC4BBD"/>
    <w:rsid w:val="00FD177E"/>
    <w:rsid w:val="00FE2789"/>
    <w:rsid w:val="00FE3E0F"/>
    <w:rsid w:val="00FF3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7B087"/>
  <w15:docId w15:val="{198BE2C3-E3F7-45FC-AE58-15B6F96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844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4409B2"/>
    <w:pPr>
      <w:keepNext/>
      <w:tabs>
        <w:tab w:val="num" w:pos="576"/>
      </w:tabs>
      <w:suppressAutoHyphens/>
      <w:spacing w:before="240" w:after="60"/>
      <w:ind w:left="576" w:hanging="576"/>
      <w:outlineLvl w:val="1"/>
    </w:pPr>
    <w:rPr>
      <w:rFonts w:ascii="Arial" w:hAnsi="Arial" w:cs="Arial"/>
      <w:b/>
      <w:bCs/>
      <w:i/>
      <w:iCs/>
      <w:sz w:val="28"/>
      <w:szCs w:val="28"/>
      <w:lang w:eastAsia="zh-CN"/>
    </w:rPr>
  </w:style>
  <w:style w:type="paragraph" w:styleId="3">
    <w:name w:val="heading 3"/>
    <w:basedOn w:val="a"/>
    <w:next w:val="a0"/>
    <w:link w:val="30"/>
    <w:uiPriority w:val="99"/>
    <w:qFormat/>
    <w:rsid w:val="004409B2"/>
    <w:pPr>
      <w:tabs>
        <w:tab w:val="num" w:pos="720"/>
      </w:tabs>
      <w:suppressAutoHyphens/>
      <w:spacing w:before="280" w:after="280"/>
      <w:ind w:left="720" w:hanging="720"/>
      <w:outlineLvl w:val="2"/>
    </w:pPr>
    <w:rPr>
      <w:b/>
      <w:bCs/>
      <w:sz w:val="27"/>
      <w:szCs w:val="27"/>
      <w:lang w:eastAsia="zh-CN"/>
    </w:rPr>
  </w:style>
  <w:style w:type="paragraph" w:styleId="4">
    <w:name w:val="heading 4"/>
    <w:basedOn w:val="a"/>
    <w:next w:val="a"/>
    <w:link w:val="40"/>
    <w:uiPriority w:val="99"/>
    <w:qFormat/>
    <w:rsid w:val="004409B2"/>
    <w:pPr>
      <w:keepNext/>
      <w:tabs>
        <w:tab w:val="num" w:pos="864"/>
      </w:tabs>
      <w:suppressAutoHyphens/>
      <w:spacing w:before="240" w:after="60"/>
      <w:ind w:left="864" w:hanging="864"/>
      <w:outlineLvl w:val="3"/>
    </w:pPr>
    <w:rPr>
      <w:b/>
      <w:bCs/>
      <w:sz w:val="28"/>
      <w:szCs w:val="28"/>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
    <w:uiPriority w:val="99"/>
    <w:rsid w:val="00A3461F"/>
    <w:rPr>
      <w:rFonts w:ascii="Verdana" w:hAnsi="Verdana" w:cs="Verdana"/>
      <w:lang w:val="en-US" w:eastAsia="en-US"/>
    </w:rPr>
  </w:style>
  <w:style w:type="paragraph" w:customStyle="1" w:styleId="Style4">
    <w:name w:val="Style4"/>
    <w:basedOn w:val="a"/>
    <w:uiPriority w:val="99"/>
    <w:rsid w:val="004606FF"/>
    <w:pPr>
      <w:widowControl w:val="0"/>
      <w:autoSpaceDE w:val="0"/>
      <w:autoSpaceDN w:val="0"/>
      <w:adjustRightInd w:val="0"/>
      <w:spacing w:line="312" w:lineRule="exact"/>
      <w:ind w:firstLine="1373"/>
    </w:pPr>
    <w:rPr>
      <w:sz w:val="24"/>
      <w:szCs w:val="24"/>
    </w:rPr>
  </w:style>
  <w:style w:type="paragraph" w:customStyle="1" w:styleId="Style18">
    <w:name w:val="Style18"/>
    <w:basedOn w:val="a"/>
    <w:uiPriority w:val="99"/>
    <w:rsid w:val="004606FF"/>
    <w:pPr>
      <w:widowControl w:val="0"/>
      <w:autoSpaceDE w:val="0"/>
      <w:autoSpaceDN w:val="0"/>
      <w:adjustRightInd w:val="0"/>
      <w:spacing w:line="275" w:lineRule="exact"/>
      <w:ind w:firstLine="701"/>
      <w:jc w:val="both"/>
    </w:pPr>
    <w:rPr>
      <w:sz w:val="24"/>
      <w:szCs w:val="24"/>
    </w:rPr>
  </w:style>
  <w:style w:type="character" w:customStyle="1" w:styleId="FontStyle26">
    <w:name w:val="Font Style26"/>
    <w:uiPriority w:val="99"/>
    <w:rsid w:val="004606FF"/>
    <w:rPr>
      <w:rFonts w:ascii="Times New Roman" w:hAnsi="Times New Roman" w:cs="Times New Roman" w:hint="default"/>
      <w:sz w:val="20"/>
      <w:szCs w:val="20"/>
    </w:rPr>
  </w:style>
  <w:style w:type="paragraph" w:styleId="a5">
    <w:name w:val="header"/>
    <w:basedOn w:val="a"/>
    <w:link w:val="a6"/>
    <w:uiPriority w:val="99"/>
    <w:rsid w:val="004606FF"/>
    <w:pPr>
      <w:tabs>
        <w:tab w:val="center" w:pos="4153"/>
        <w:tab w:val="right" w:pos="8306"/>
      </w:tabs>
    </w:pPr>
  </w:style>
  <w:style w:type="character" w:customStyle="1" w:styleId="a6">
    <w:name w:val="Верхний колонтитул Знак"/>
    <w:basedOn w:val="a1"/>
    <w:link w:val="a5"/>
    <w:uiPriority w:val="99"/>
    <w:rsid w:val="004606FF"/>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3B2A86"/>
    <w:pPr>
      <w:spacing w:after="60" w:line="220" w:lineRule="exact"/>
      <w:ind w:firstLine="284"/>
      <w:jc w:val="both"/>
    </w:pPr>
    <w:rPr>
      <w:lang w:val="uk-UA"/>
    </w:rPr>
  </w:style>
  <w:style w:type="paragraph" w:customStyle="1" w:styleId="StyleProp">
    <w:name w:val="StyleProp"/>
    <w:basedOn w:val="a"/>
    <w:uiPriority w:val="99"/>
    <w:rsid w:val="003B2A86"/>
    <w:pPr>
      <w:spacing w:line="200" w:lineRule="exact"/>
      <w:ind w:firstLine="227"/>
      <w:jc w:val="both"/>
    </w:pPr>
    <w:rPr>
      <w:sz w:val="18"/>
      <w:lang w:val="uk-UA"/>
    </w:rPr>
  </w:style>
  <w:style w:type="paragraph" w:styleId="a7">
    <w:name w:val="List Paragraph"/>
    <w:basedOn w:val="a"/>
    <w:uiPriority w:val="99"/>
    <w:qFormat/>
    <w:rsid w:val="003B65C2"/>
    <w:pPr>
      <w:spacing w:after="200" w:line="276" w:lineRule="auto"/>
      <w:ind w:left="720"/>
      <w:contextualSpacing/>
    </w:pPr>
    <w:rPr>
      <w:rFonts w:ascii="Calibri" w:hAnsi="Calibri"/>
      <w:sz w:val="22"/>
      <w:szCs w:val="22"/>
      <w:lang w:eastAsia="en-US"/>
    </w:rPr>
  </w:style>
  <w:style w:type="paragraph" w:styleId="a8">
    <w:name w:val="No Spacing"/>
    <w:uiPriority w:val="99"/>
    <w:qFormat/>
    <w:rsid w:val="003B65C2"/>
    <w:pPr>
      <w:spacing w:after="0" w:line="240" w:lineRule="auto"/>
    </w:pPr>
    <w:rPr>
      <w:rFonts w:ascii="Calibri" w:eastAsia="Times New Roman" w:hAnsi="Calibri" w:cs="Times New Roman"/>
      <w:lang w:val="ru-RU" w:eastAsia="ru-RU"/>
    </w:rPr>
  </w:style>
  <w:style w:type="paragraph" w:styleId="a9">
    <w:name w:val="Balloon Text"/>
    <w:basedOn w:val="a"/>
    <w:link w:val="aa"/>
    <w:uiPriority w:val="99"/>
    <w:unhideWhenUsed/>
    <w:rsid w:val="006220FB"/>
    <w:rPr>
      <w:rFonts w:ascii="Tahoma" w:hAnsi="Tahoma" w:cs="Tahoma"/>
      <w:sz w:val="16"/>
      <w:szCs w:val="16"/>
    </w:rPr>
  </w:style>
  <w:style w:type="character" w:customStyle="1" w:styleId="aa">
    <w:name w:val="Текст выноски Знак"/>
    <w:basedOn w:val="a1"/>
    <w:link w:val="a9"/>
    <w:uiPriority w:val="99"/>
    <w:rsid w:val="006220FB"/>
    <w:rPr>
      <w:rFonts w:ascii="Tahoma" w:eastAsia="Times New Roman" w:hAnsi="Tahoma" w:cs="Tahoma"/>
      <w:sz w:val="16"/>
      <w:szCs w:val="16"/>
      <w:lang w:val="ru-RU" w:eastAsia="ru-RU"/>
    </w:rPr>
  </w:style>
  <w:style w:type="character" w:customStyle="1" w:styleId="ab">
    <w:name w:val="Обычный (веб) Знак"/>
    <w:aliases w:val="Обычный (Web) Знак"/>
    <w:link w:val="ac"/>
    <w:uiPriority w:val="99"/>
    <w:locked/>
    <w:rsid w:val="00FD177E"/>
    <w:rPr>
      <w:sz w:val="24"/>
      <w:szCs w:val="24"/>
    </w:rPr>
  </w:style>
  <w:style w:type="paragraph" w:styleId="ac">
    <w:name w:val="Normal (Web)"/>
    <w:aliases w:val="Обычный (Web)"/>
    <w:basedOn w:val="a"/>
    <w:link w:val="ab"/>
    <w:uiPriority w:val="99"/>
    <w:unhideWhenUsed/>
    <w:qFormat/>
    <w:rsid w:val="00FD177E"/>
    <w:pPr>
      <w:spacing w:after="120"/>
      <w:ind w:left="283"/>
    </w:pPr>
    <w:rPr>
      <w:rFonts w:asciiTheme="minorHAnsi" w:eastAsiaTheme="minorHAnsi" w:hAnsiTheme="minorHAnsi" w:cstheme="minorBidi"/>
      <w:sz w:val="24"/>
      <w:szCs w:val="24"/>
      <w:lang w:val="uk-UA" w:eastAsia="en-US"/>
    </w:rPr>
  </w:style>
  <w:style w:type="character" w:customStyle="1" w:styleId="20">
    <w:name w:val="Заголовок 2 Знак"/>
    <w:basedOn w:val="a1"/>
    <w:link w:val="2"/>
    <w:uiPriority w:val="99"/>
    <w:rsid w:val="004409B2"/>
    <w:rPr>
      <w:rFonts w:ascii="Arial" w:eastAsia="Times New Roman" w:hAnsi="Arial" w:cs="Arial"/>
      <w:b/>
      <w:bCs/>
      <w:i/>
      <w:iCs/>
      <w:sz w:val="28"/>
      <w:szCs w:val="28"/>
      <w:lang w:val="ru-RU" w:eastAsia="zh-CN"/>
    </w:rPr>
  </w:style>
  <w:style w:type="character" w:customStyle="1" w:styleId="30">
    <w:name w:val="Заголовок 3 Знак"/>
    <w:basedOn w:val="a1"/>
    <w:link w:val="3"/>
    <w:uiPriority w:val="99"/>
    <w:rsid w:val="004409B2"/>
    <w:rPr>
      <w:rFonts w:ascii="Times New Roman" w:eastAsia="Times New Roman" w:hAnsi="Times New Roman" w:cs="Times New Roman"/>
      <w:b/>
      <w:bCs/>
      <w:sz w:val="27"/>
      <w:szCs w:val="27"/>
      <w:lang w:val="ru-RU" w:eastAsia="zh-CN"/>
    </w:rPr>
  </w:style>
  <w:style w:type="character" w:customStyle="1" w:styleId="40">
    <w:name w:val="Заголовок 4 Знак"/>
    <w:basedOn w:val="a1"/>
    <w:link w:val="4"/>
    <w:uiPriority w:val="99"/>
    <w:rsid w:val="004409B2"/>
    <w:rPr>
      <w:rFonts w:ascii="Times New Roman" w:eastAsia="Times New Roman" w:hAnsi="Times New Roman" w:cs="Times New Roman"/>
      <w:b/>
      <w:bCs/>
      <w:sz w:val="28"/>
      <w:szCs w:val="28"/>
      <w:lang w:eastAsia="zh-CN"/>
    </w:rPr>
  </w:style>
  <w:style w:type="character" w:customStyle="1" w:styleId="WW8Num1z0">
    <w:name w:val="WW8Num1z0"/>
    <w:uiPriority w:val="99"/>
    <w:rsid w:val="004409B2"/>
    <w:rPr>
      <w:rFonts w:eastAsia="DejaVu Sans"/>
      <w:kern w:val="1"/>
      <w:sz w:val="28"/>
      <w:szCs w:val="28"/>
      <w:lang w:val="uk-UA"/>
    </w:rPr>
  </w:style>
  <w:style w:type="character" w:customStyle="1" w:styleId="WW8Num2z0">
    <w:name w:val="WW8Num2z0"/>
    <w:uiPriority w:val="99"/>
    <w:rsid w:val="004409B2"/>
    <w:rPr>
      <w:rFonts w:ascii="Symbol" w:hAnsi="Symbol" w:cs="Symbol" w:hint="default"/>
      <w:lang w:val="uk-UA"/>
    </w:rPr>
  </w:style>
  <w:style w:type="character" w:customStyle="1" w:styleId="WW8Num2z1">
    <w:name w:val="WW8Num2z1"/>
    <w:uiPriority w:val="99"/>
    <w:rsid w:val="004409B2"/>
    <w:rPr>
      <w:rFonts w:ascii="Times New Roman" w:eastAsia="Times New Roman" w:hAnsi="Times New Roman" w:cs="Times New Roman" w:hint="default"/>
    </w:rPr>
  </w:style>
  <w:style w:type="character" w:customStyle="1" w:styleId="WW8Num2z2">
    <w:name w:val="WW8Num2z2"/>
    <w:uiPriority w:val="99"/>
    <w:rsid w:val="004409B2"/>
    <w:rPr>
      <w:rFonts w:ascii="Wingdings" w:hAnsi="Wingdings" w:cs="Wingdings" w:hint="default"/>
    </w:rPr>
  </w:style>
  <w:style w:type="character" w:customStyle="1" w:styleId="WW8Num2z4">
    <w:name w:val="WW8Num2z4"/>
    <w:uiPriority w:val="99"/>
    <w:rsid w:val="004409B2"/>
    <w:rPr>
      <w:rFonts w:ascii="Courier New" w:hAnsi="Courier New" w:cs="Courier New" w:hint="default"/>
    </w:rPr>
  </w:style>
  <w:style w:type="character" w:customStyle="1" w:styleId="WW8Num3z0">
    <w:name w:val="WW8Num3z0"/>
    <w:uiPriority w:val="99"/>
    <w:rsid w:val="004409B2"/>
    <w:rPr>
      <w:rFonts w:ascii="Symbol" w:hAnsi="Symbol" w:cs="Symbol" w:hint="default"/>
    </w:rPr>
  </w:style>
  <w:style w:type="character" w:customStyle="1" w:styleId="WW8Num3z1">
    <w:name w:val="WW8Num3z1"/>
    <w:uiPriority w:val="99"/>
    <w:rsid w:val="004409B2"/>
    <w:rPr>
      <w:rFonts w:ascii="Times New Roman" w:eastAsia="Times New Roman" w:hAnsi="Times New Roman" w:cs="Times New Roman" w:hint="default"/>
    </w:rPr>
  </w:style>
  <w:style w:type="character" w:customStyle="1" w:styleId="WW8Num3z2">
    <w:name w:val="WW8Num3z2"/>
    <w:uiPriority w:val="99"/>
    <w:rsid w:val="004409B2"/>
    <w:rPr>
      <w:rFonts w:ascii="Wingdings" w:hAnsi="Wingdings" w:cs="Wingdings" w:hint="default"/>
    </w:rPr>
  </w:style>
  <w:style w:type="character" w:customStyle="1" w:styleId="WW8Num3z4">
    <w:name w:val="WW8Num3z4"/>
    <w:uiPriority w:val="99"/>
    <w:rsid w:val="004409B2"/>
    <w:rPr>
      <w:rFonts w:ascii="Courier New" w:hAnsi="Courier New" w:cs="Courier New" w:hint="default"/>
    </w:rPr>
  </w:style>
  <w:style w:type="character" w:customStyle="1" w:styleId="WW8Num4z0">
    <w:name w:val="WW8Num4z0"/>
    <w:uiPriority w:val="99"/>
    <w:rsid w:val="004409B2"/>
    <w:rPr>
      <w:rFonts w:ascii="Symbol" w:hAnsi="Symbol" w:cs="Symbol" w:hint="default"/>
      <w:lang w:val="uk-UA"/>
    </w:rPr>
  </w:style>
  <w:style w:type="character" w:customStyle="1" w:styleId="WW8Num4z1">
    <w:name w:val="WW8Num4z1"/>
    <w:uiPriority w:val="99"/>
    <w:rsid w:val="004409B2"/>
    <w:rPr>
      <w:rFonts w:ascii="Times New Roman" w:eastAsia="Times New Roman" w:hAnsi="Times New Roman" w:cs="Times New Roman" w:hint="default"/>
    </w:rPr>
  </w:style>
  <w:style w:type="character" w:customStyle="1" w:styleId="WW8Num4z2">
    <w:name w:val="WW8Num4z2"/>
    <w:uiPriority w:val="99"/>
    <w:rsid w:val="004409B2"/>
    <w:rPr>
      <w:rFonts w:ascii="Wingdings" w:hAnsi="Wingdings" w:cs="Wingdings" w:hint="default"/>
    </w:rPr>
  </w:style>
  <w:style w:type="character" w:customStyle="1" w:styleId="WW8Num4z4">
    <w:name w:val="WW8Num4z4"/>
    <w:uiPriority w:val="99"/>
    <w:rsid w:val="004409B2"/>
    <w:rPr>
      <w:rFonts w:ascii="Courier New" w:hAnsi="Courier New" w:cs="Courier New" w:hint="default"/>
    </w:rPr>
  </w:style>
  <w:style w:type="character" w:customStyle="1" w:styleId="WW8Num5z0">
    <w:name w:val="WW8Num5z0"/>
    <w:uiPriority w:val="99"/>
    <w:rsid w:val="004409B2"/>
    <w:rPr>
      <w:rFonts w:ascii="Symbol" w:hAnsi="Symbol" w:cs="Symbol" w:hint="default"/>
      <w:lang w:val="uk-UA"/>
    </w:rPr>
  </w:style>
  <w:style w:type="character" w:customStyle="1" w:styleId="WW8Num5z1">
    <w:name w:val="WW8Num5z1"/>
    <w:uiPriority w:val="99"/>
    <w:rsid w:val="004409B2"/>
    <w:rPr>
      <w:rFonts w:ascii="Courier New" w:hAnsi="Courier New" w:cs="Courier New" w:hint="default"/>
    </w:rPr>
  </w:style>
  <w:style w:type="character" w:customStyle="1" w:styleId="WW8Num5z2">
    <w:name w:val="WW8Num5z2"/>
    <w:uiPriority w:val="99"/>
    <w:rsid w:val="004409B2"/>
    <w:rPr>
      <w:rFonts w:ascii="Wingdings" w:hAnsi="Wingdings" w:cs="Wingdings" w:hint="default"/>
    </w:rPr>
  </w:style>
  <w:style w:type="character" w:customStyle="1" w:styleId="WW8Num6z0">
    <w:name w:val="WW8Num6z0"/>
    <w:uiPriority w:val="99"/>
    <w:rsid w:val="004409B2"/>
    <w:rPr>
      <w:rFonts w:ascii="Symbol" w:hAnsi="Symbol" w:cs="Symbol" w:hint="default"/>
    </w:rPr>
  </w:style>
  <w:style w:type="character" w:customStyle="1" w:styleId="WW8Num6z1">
    <w:name w:val="WW8Num6z1"/>
    <w:uiPriority w:val="99"/>
    <w:rsid w:val="004409B2"/>
    <w:rPr>
      <w:rFonts w:ascii="Courier New" w:hAnsi="Courier New" w:cs="Courier New" w:hint="default"/>
    </w:rPr>
  </w:style>
  <w:style w:type="character" w:customStyle="1" w:styleId="WW8Num6z2">
    <w:name w:val="WW8Num6z2"/>
    <w:uiPriority w:val="99"/>
    <w:rsid w:val="004409B2"/>
    <w:rPr>
      <w:rFonts w:ascii="Wingdings" w:hAnsi="Wingdings" w:cs="Wingdings" w:hint="default"/>
    </w:rPr>
  </w:style>
  <w:style w:type="character" w:customStyle="1" w:styleId="WW8Num7z0">
    <w:name w:val="WW8Num7z0"/>
    <w:uiPriority w:val="99"/>
    <w:rsid w:val="004409B2"/>
    <w:rPr>
      <w:rFonts w:ascii="Symbol" w:hAnsi="Symbol" w:cs="Symbol" w:hint="default"/>
      <w:color w:val="000000"/>
      <w:lang w:val="uk-UA"/>
    </w:rPr>
  </w:style>
  <w:style w:type="character" w:customStyle="1" w:styleId="WW8Num7z2">
    <w:name w:val="WW8Num7z2"/>
    <w:uiPriority w:val="99"/>
    <w:rsid w:val="004409B2"/>
    <w:rPr>
      <w:rFonts w:ascii="Wingdings" w:hAnsi="Wingdings" w:cs="Wingdings" w:hint="default"/>
    </w:rPr>
  </w:style>
  <w:style w:type="character" w:customStyle="1" w:styleId="WW8Num7z4">
    <w:name w:val="WW8Num7z4"/>
    <w:uiPriority w:val="99"/>
    <w:rsid w:val="004409B2"/>
    <w:rPr>
      <w:rFonts w:ascii="Courier New" w:hAnsi="Courier New" w:cs="Courier New" w:hint="default"/>
    </w:rPr>
  </w:style>
  <w:style w:type="character" w:customStyle="1" w:styleId="WW8Num8z0">
    <w:name w:val="WW8Num8z0"/>
    <w:uiPriority w:val="99"/>
    <w:rsid w:val="004409B2"/>
    <w:rPr>
      <w:rFonts w:ascii="Symbol" w:hAnsi="Symbol" w:cs="Symbol" w:hint="default"/>
      <w:lang w:val="uk-UA"/>
    </w:rPr>
  </w:style>
  <w:style w:type="character" w:customStyle="1" w:styleId="WW8Num8z1">
    <w:name w:val="WW8Num8z1"/>
    <w:uiPriority w:val="99"/>
    <w:rsid w:val="004409B2"/>
    <w:rPr>
      <w:rFonts w:ascii="Times New Roman" w:eastAsia="Times New Roman" w:hAnsi="Times New Roman" w:cs="Times New Roman" w:hint="default"/>
    </w:rPr>
  </w:style>
  <w:style w:type="character" w:customStyle="1" w:styleId="WW8Num8z2">
    <w:name w:val="WW8Num8z2"/>
    <w:uiPriority w:val="99"/>
    <w:rsid w:val="004409B2"/>
    <w:rPr>
      <w:rFonts w:ascii="Wingdings" w:hAnsi="Wingdings" w:cs="Wingdings" w:hint="default"/>
    </w:rPr>
  </w:style>
  <w:style w:type="character" w:customStyle="1" w:styleId="WW8Num8z4">
    <w:name w:val="WW8Num8z4"/>
    <w:uiPriority w:val="99"/>
    <w:rsid w:val="004409B2"/>
    <w:rPr>
      <w:rFonts w:ascii="Courier New" w:hAnsi="Courier New" w:cs="Courier New" w:hint="default"/>
    </w:rPr>
  </w:style>
  <w:style w:type="character" w:customStyle="1" w:styleId="WW8Num9z0">
    <w:name w:val="WW8Num9z0"/>
    <w:uiPriority w:val="99"/>
    <w:rsid w:val="004409B2"/>
  </w:style>
  <w:style w:type="character" w:customStyle="1" w:styleId="WW8Num9z1">
    <w:name w:val="WW8Num9z1"/>
    <w:uiPriority w:val="99"/>
    <w:rsid w:val="004409B2"/>
  </w:style>
  <w:style w:type="character" w:customStyle="1" w:styleId="WW8Num9z2">
    <w:name w:val="WW8Num9z2"/>
    <w:uiPriority w:val="99"/>
    <w:rsid w:val="004409B2"/>
  </w:style>
  <w:style w:type="character" w:customStyle="1" w:styleId="WW8Num9z3">
    <w:name w:val="WW8Num9z3"/>
    <w:uiPriority w:val="99"/>
    <w:rsid w:val="004409B2"/>
  </w:style>
  <w:style w:type="character" w:customStyle="1" w:styleId="WW8Num9z4">
    <w:name w:val="WW8Num9z4"/>
    <w:uiPriority w:val="99"/>
    <w:rsid w:val="004409B2"/>
  </w:style>
  <w:style w:type="character" w:customStyle="1" w:styleId="WW8Num9z5">
    <w:name w:val="WW8Num9z5"/>
    <w:uiPriority w:val="99"/>
    <w:rsid w:val="004409B2"/>
  </w:style>
  <w:style w:type="character" w:customStyle="1" w:styleId="WW8Num9z6">
    <w:name w:val="WW8Num9z6"/>
    <w:uiPriority w:val="99"/>
    <w:rsid w:val="004409B2"/>
  </w:style>
  <w:style w:type="character" w:customStyle="1" w:styleId="WW8Num9z7">
    <w:name w:val="WW8Num9z7"/>
    <w:uiPriority w:val="99"/>
    <w:rsid w:val="004409B2"/>
  </w:style>
  <w:style w:type="character" w:customStyle="1" w:styleId="WW8Num9z8">
    <w:name w:val="WW8Num9z8"/>
    <w:uiPriority w:val="99"/>
    <w:rsid w:val="004409B2"/>
  </w:style>
  <w:style w:type="character" w:customStyle="1" w:styleId="WW8Num10z0">
    <w:name w:val="WW8Num10z0"/>
    <w:uiPriority w:val="99"/>
    <w:rsid w:val="004409B2"/>
    <w:rPr>
      <w:rFonts w:ascii="Times New Roman" w:eastAsia="Times New Roman" w:hAnsi="Times New Roman" w:cs="Times New Roman" w:hint="default"/>
    </w:rPr>
  </w:style>
  <w:style w:type="character" w:customStyle="1" w:styleId="WW8Num10z1">
    <w:name w:val="WW8Num10z1"/>
    <w:uiPriority w:val="99"/>
    <w:rsid w:val="004409B2"/>
    <w:rPr>
      <w:rFonts w:ascii="Courier New" w:hAnsi="Courier New" w:cs="Courier New" w:hint="default"/>
    </w:rPr>
  </w:style>
  <w:style w:type="character" w:customStyle="1" w:styleId="WW8Num10z2">
    <w:name w:val="WW8Num10z2"/>
    <w:uiPriority w:val="99"/>
    <w:rsid w:val="004409B2"/>
    <w:rPr>
      <w:rFonts w:ascii="Wingdings" w:hAnsi="Wingdings" w:cs="Wingdings" w:hint="default"/>
    </w:rPr>
  </w:style>
  <w:style w:type="character" w:customStyle="1" w:styleId="WW8Num10z3">
    <w:name w:val="WW8Num10z3"/>
    <w:uiPriority w:val="99"/>
    <w:rsid w:val="004409B2"/>
    <w:rPr>
      <w:rFonts w:ascii="Symbol" w:hAnsi="Symbol" w:cs="Symbol" w:hint="default"/>
    </w:rPr>
  </w:style>
  <w:style w:type="character" w:customStyle="1" w:styleId="WW8Num11z0">
    <w:name w:val="WW8Num11z0"/>
    <w:uiPriority w:val="99"/>
    <w:rsid w:val="004409B2"/>
    <w:rPr>
      <w:rFonts w:ascii="Symbol" w:hAnsi="Symbol" w:cs="Symbol" w:hint="default"/>
    </w:rPr>
  </w:style>
  <w:style w:type="character" w:customStyle="1" w:styleId="WW8Num11z1">
    <w:name w:val="WW8Num11z1"/>
    <w:uiPriority w:val="99"/>
    <w:rsid w:val="004409B2"/>
  </w:style>
  <w:style w:type="character" w:customStyle="1" w:styleId="WW8Num11z2">
    <w:name w:val="WW8Num11z2"/>
    <w:uiPriority w:val="99"/>
    <w:rsid w:val="004409B2"/>
  </w:style>
  <w:style w:type="character" w:customStyle="1" w:styleId="WW8Num11z3">
    <w:name w:val="WW8Num11z3"/>
    <w:uiPriority w:val="99"/>
    <w:rsid w:val="004409B2"/>
  </w:style>
  <w:style w:type="character" w:customStyle="1" w:styleId="WW8Num11z4">
    <w:name w:val="WW8Num11z4"/>
    <w:uiPriority w:val="99"/>
    <w:rsid w:val="004409B2"/>
  </w:style>
  <w:style w:type="character" w:customStyle="1" w:styleId="WW8Num11z5">
    <w:name w:val="WW8Num11z5"/>
    <w:uiPriority w:val="99"/>
    <w:rsid w:val="004409B2"/>
  </w:style>
  <w:style w:type="character" w:customStyle="1" w:styleId="WW8Num11z6">
    <w:name w:val="WW8Num11z6"/>
    <w:uiPriority w:val="99"/>
    <w:rsid w:val="004409B2"/>
  </w:style>
  <w:style w:type="character" w:customStyle="1" w:styleId="WW8Num11z7">
    <w:name w:val="WW8Num11z7"/>
    <w:uiPriority w:val="99"/>
    <w:rsid w:val="004409B2"/>
  </w:style>
  <w:style w:type="character" w:customStyle="1" w:styleId="WW8Num11z8">
    <w:name w:val="WW8Num11z8"/>
    <w:uiPriority w:val="99"/>
    <w:rsid w:val="004409B2"/>
  </w:style>
  <w:style w:type="character" w:customStyle="1" w:styleId="WW8Num12z0">
    <w:name w:val="WW8Num12z0"/>
    <w:uiPriority w:val="99"/>
    <w:rsid w:val="004409B2"/>
    <w:rPr>
      <w:rFonts w:ascii="Symbol" w:hAnsi="Symbol" w:cs="Symbol" w:hint="default"/>
      <w:lang w:val="uk-UA"/>
    </w:rPr>
  </w:style>
  <w:style w:type="character" w:customStyle="1" w:styleId="WW8Num12z1">
    <w:name w:val="WW8Num12z1"/>
    <w:uiPriority w:val="99"/>
    <w:rsid w:val="004409B2"/>
    <w:rPr>
      <w:rFonts w:ascii="Courier New" w:hAnsi="Courier New" w:cs="Courier New" w:hint="default"/>
    </w:rPr>
  </w:style>
  <w:style w:type="character" w:customStyle="1" w:styleId="WW8Num12z2">
    <w:name w:val="WW8Num12z2"/>
    <w:uiPriority w:val="99"/>
    <w:rsid w:val="004409B2"/>
    <w:rPr>
      <w:rFonts w:ascii="Wingdings" w:hAnsi="Wingdings" w:cs="Wingdings" w:hint="default"/>
    </w:rPr>
  </w:style>
  <w:style w:type="character" w:customStyle="1" w:styleId="WW8Num13z0">
    <w:name w:val="WW8Num13z0"/>
    <w:uiPriority w:val="99"/>
    <w:rsid w:val="004409B2"/>
    <w:rPr>
      <w:rFonts w:ascii="Symbol" w:hAnsi="Symbol" w:cs="Symbol" w:hint="default"/>
      <w:lang w:val="uk-UA"/>
    </w:rPr>
  </w:style>
  <w:style w:type="character" w:customStyle="1" w:styleId="WW8Num13z1">
    <w:name w:val="WW8Num13z1"/>
    <w:uiPriority w:val="99"/>
    <w:rsid w:val="004409B2"/>
    <w:rPr>
      <w:rFonts w:ascii="Courier New" w:hAnsi="Courier New" w:cs="Courier New" w:hint="default"/>
    </w:rPr>
  </w:style>
  <w:style w:type="character" w:customStyle="1" w:styleId="WW8Num13z2">
    <w:name w:val="WW8Num13z2"/>
    <w:uiPriority w:val="99"/>
    <w:rsid w:val="004409B2"/>
    <w:rPr>
      <w:rFonts w:ascii="Wingdings" w:hAnsi="Wingdings" w:cs="Wingdings" w:hint="default"/>
    </w:rPr>
  </w:style>
  <w:style w:type="character" w:customStyle="1" w:styleId="WW8Num14z0">
    <w:name w:val="WW8Num14z0"/>
    <w:uiPriority w:val="99"/>
    <w:rsid w:val="004409B2"/>
    <w:rPr>
      <w:rFonts w:ascii="Symbol" w:hAnsi="Symbol" w:cs="Symbol" w:hint="default"/>
      <w:spacing w:val="-6"/>
      <w:lang w:val="uk-UA"/>
    </w:rPr>
  </w:style>
  <w:style w:type="character" w:customStyle="1" w:styleId="WW8Num14z1">
    <w:name w:val="WW8Num14z1"/>
    <w:uiPriority w:val="99"/>
    <w:rsid w:val="004409B2"/>
  </w:style>
  <w:style w:type="character" w:customStyle="1" w:styleId="WW8Num14z2">
    <w:name w:val="WW8Num14z2"/>
    <w:uiPriority w:val="99"/>
    <w:rsid w:val="004409B2"/>
  </w:style>
  <w:style w:type="character" w:customStyle="1" w:styleId="WW8Num14z3">
    <w:name w:val="WW8Num14z3"/>
    <w:uiPriority w:val="99"/>
    <w:rsid w:val="004409B2"/>
  </w:style>
  <w:style w:type="character" w:customStyle="1" w:styleId="WW8Num14z4">
    <w:name w:val="WW8Num14z4"/>
    <w:uiPriority w:val="99"/>
    <w:rsid w:val="004409B2"/>
  </w:style>
  <w:style w:type="character" w:customStyle="1" w:styleId="WW8Num14z5">
    <w:name w:val="WW8Num14z5"/>
    <w:uiPriority w:val="99"/>
    <w:rsid w:val="004409B2"/>
  </w:style>
  <w:style w:type="character" w:customStyle="1" w:styleId="WW8Num14z6">
    <w:name w:val="WW8Num14z6"/>
    <w:uiPriority w:val="99"/>
    <w:rsid w:val="004409B2"/>
  </w:style>
  <w:style w:type="character" w:customStyle="1" w:styleId="WW8Num14z7">
    <w:name w:val="WW8Num14z7"/>
    <w:uiPriority w:val="99"/>
    <w:rsid w:val="004409B2"/>
  </w:style>
  <w:style w:type="character" w:customStyle="1" w:styleId="WW8Num14z8">
    <w:name w:val="WW8Num14z8"/>
    <w:uiPriority w:val="99"/>
    <w:rsid w:val="004409B2"/>
  </w:style>
  <w:style w:type="character" w:customStyle="1" w:styleId="WW8Num15z0">
    <w:name w:val="WW8Num15z0"/>
    <w:uiPriority w:val="99"/>
    <w:rsid w:val="004409B2"/>
    <w:rPr>
      <w:rFonts w:ascii="Symbol" w:hAnsi="Symbol" w:cs="Symbol" w:hint="default"/>
    </w:rPr>
  </w:style>
  <w:style w:type="character" w:customStyle="1" w:styleId="WW8Num15z1">
    <w:name w:val="WW8Num15z1"/>
    <w:uiPriority w:val="99"/>
    <w:rsid w:val="004409B2"/>
    <w:rPr>
      <w:rFonts w:ascii="Courier New" w:hAnsi="Courier New" w:cs="Courier New" w:hint="default"/>
    </w:rPr>
  </w:style>
  <w:style w:type="character" w:customStyle="1" w:styleId="WW8Num15z2">
    <w:name w:val="WW8Num15z2"/>
    <w:uiPriority w:val="99"/>
    <w:rsid w:val="004409B2"/>
    <w:rPr>
      <w:rFonts w:ascii="Wingdings" w:hAnsi="Wingdings" w:cs="Wingdings" w:hint="default"/>
    </w:rPr>
  </w:style>
  <w:style w:type="character" w:customStyle="1" w:styleId="WW8Num16z0">
    <w:name w:val="WW8Num16z0"/>
    <w:uiPriority w:val="99"/>
    <w:rsid w:val="004409B2"/>
    <w:rPr>
      <w:rFonts w:ascii="Symbol" w:hAnsi="Symbol" w:cs="Symbol" w:hint="default"/>
      <w:lang w:val="uk-UA"/>
    </w:rPr>
  </w:style>
  <w:style w:type="character" w:customStyle="1" w:styleId="WW8Num16z1">
    <w:name w:val="WW8Num16z1"/>
    <w:uiPriority w:val="99"/>
    <w:rsid w:val="004409B2"/>
    <w:rPr>
      <w:rFonts w:ascii="Courier New" w:hAnsi="Courier New" w:cs="Courier New" w:hint="default"/>
    </w:rPr>
  </w:style>
  <w:style w:type="character" w:customStyle="1" w:styleId="WW8Num16z2">
    <w:name w:val="WW8Num16z2"/>
    <w:uiPriority w:val="99"/>
    <w:rsid w:val="004409B2"/>
    <w:rPr>
      <w:rFonts w:ascii="Wingdings" w:hAnsi="Wingdings" w:cs="Wingdings" w:hint="default"/>
    </w:rPr>
  </w:style>
  <w:style w:type="character" w:customStyle="1" w:styleId="WW8Num17z0">
    <w:name w:val="WW8Num17z0"/>
    <w:uiPriority w:val="99"/>
    <w:rsid w:val="004409B2"/>
    <w:rPr>
      <w:rFonts w:ascii="Symbol" w:hAnsi="Symbol" w:cs="Symbol" w:hint="default"/>
      <w:color w:val="000000"/>
    </w:rPr>
  </w:style>
  <w:style w:type="character" w:customStyle="1" w:styleId="WW8Num17z1">
    <w:name w:val="WW8Num17z1"/>
    <w:uiPriority w:val="99"/>
    <w:rsid w:val="004409B2"/>
    <w:rPr>
      <w:rFonts w:ascii="Courier New" w:hAnsi="Courier New" w:cs="Courier New" w:hint="default"/>
    </w:rPr>
  </w:style>
  <w:style w:type="character" w:customStyle="1" w:styleId="WW8Num17z2">
    <w:name w:val="WW8Num17z2"/>
    <w:uiPriority w:val="99"/>
    <w:rsid w:val="004409B2"/>
    <w:rPr>
      <w:rFonts w:ascii="Wingdings" w:hAnsi="Wingdings" w:cs="Wingdings" w:hint="default"/>
    </w:rPr>
  </w:style>
  <w:style w:type="character" w:customStyle="1" w:styleId="WW8Num18z0">
    <w:name w:val="WW8Num18z0"/>
    <w:uiPriority w:val="99"/>
    <w:rsid w:val="004409B2"/>
    <w:rPr>
      <w:rFonts w:ascii="Symbol" w:hAnsi="Symbol" w:cs="Symbol" w:hint="default"/>
    </w:rPr>
  </w:style>
  <w:style w:type="character" w:customStyle="1" w:styleId="WW8Num18z2">
    <w:name w:val="WW8Num18z2"/>
    <w:uiPriority w:val="99"/>
    <w:rsid w:val="004409B2"/>
    <w:rPr>
      <w:rFonts w:ascii="Wingdings" w:hAnsi="Wingdings" w:cs="Wingdings" w:hint="default"/>
    </w:rPr>
  </w:style>
  <w:style w:type="character" w:customStyle="1" w:styleId="WW8Num18z4">
    <w:name w:val="WW8Num18z4"/>
    <w:uiPriority w:val="99"/>
    <w:rsid w:val="004409B2"/>
    <w:rPr>
      <w:rFonts w:ascii="Courier New" w:hAnsi="Courier New" w:cs="Courier New" w:hint="default"/>
    </w:rPr>
  </w:style>
  <w:style w:type="character" w:customStyle="1" w:styleId="WW8Num19z0">
    <w:name w:val="WW8Num19z0"/>
    <w:uiPriority w:val="99"/>
    <w:rsid w:val="004409B2"/>
    <w:rPr>
      <w:rFonts w:ascii="Symbol" w:hAnsi="Symbol" w:cs="Symbol" w:hint="default"/>
      <w:color w:val="000000"/>
      <w:lang w:val="uk-UA"/>
    </w:rPr>
  </w:style>
  <w:style w:type="character" w:customStyle="1" w:styleId="WW8Num19z1">
    <w:name w:val="WW8Num19z1"/>
    <w:uiPriority w:val="99"/>
    <w:rsid w:val="004409B2"/>
    <w:rPr>
      <w:rFonts w:ascii="Courier New" w:hAnsi="Courier New" w:cs="Courier New" w:hint="default"/>
    </w:rPr>
  </w:style>
  <w:style w:type="character" w:customStyle="1" w:styleId="WW8Num19z2">
    <w:name w:val="WW8Num19z2"/>
    <w:uiPriority w:val="99"/>
    <w:rsid w:val="004409B2"/>
    <w:rPr>
      <w:rFonts w:ascii="Wingdings" w:hAnsi="Wingdings" w:cs="Wingdings" w:hint="default"/>
    </w:rPr>
  </w:style>
  <w:style w:type="character" w:customStyle="1" w:styleId="WW8Num20z0">
    <w:name w:val="WW8Num20z0"/>
    <w:uiPriority w:val="99"/>
    <w:rsid w:val="004409B2"/>
    <w:rPr>
      <w:rFonts w:ascii="Times New Roman" w:eastAsia="Times New Roman" w:hAnsi="Times New Roman" w:cs="Times New Roman" w:hint="default"/>
    </w:rPr>
  </w:style>
  <w:style w:type="character" w:customStyle="1" w:styleId="WW8Num20z1">
    <w:name w:val="WW8Num20z1"/>
    <w:uiPriority w:val="99"/>
    <w:rsid w:val="004409B2"/>
    <w:rPr>
      <w:rFonts w:ascii="Symbol" w:hAnsi="Symbol" w:cs="Symbol" w:hint="default"/>
      <w:lang w:val="uk-UA"/>
    </w:rPr>
  </w:style>
  <w:style w:type="character" w:customStyle="1" w:styleId="WW8Num20z2">
    <w:name w:val="WW8Num20z2"/>
    <w:uiPriority w:val="99"/>
    <w:rsid w:val="004409B2"/>
    <w:rPr>
      <w:rFonts w:ascii="Wingdings" w:hAnsi="Wingdings" w:cs="Wingdings" w:hint="default"/>
    </w:rPr>
  </w:style>
  <w:style w:type="character" w:customStyle="1" w:styleId="WW8Num20z4">
    <w:name w:val="WW8Num20z4"/>
    <w:uiPriority w:val="99"/>
    <w:rsid w:val="004409B2"/>
    <w:rPr>
      <w:rFonts w:ascii="Courier New" w:hAnsi="Courier New" w:cs="Courier New" w:hint="default"/>
    </w:rPr>
  </w:style>
  <w:style w:type="character" w:customStyle="1" w:styleId="WW8Num21z0">
    <w:name w:val="WW8Num21z0"/>
    <w:uiPriority w:val="99"/>
    <w:rsid w:val="004409B2"/>
    <w:rPr>
      <w:rFonts w:ascii="Symbol" w:hAnsi="Symbol" w:cs="Symbol" w:hint="default"/>
    </w:rPr>
  </w:style>
  <w:style w:type="character" w:customStyle="1" w:styleId="WW8Num21z1">
    <w:name w:val="WW8Num21z1"/>
    <w:uiPriority w:val="99"/>
    <w:rsid w:val="004409B2"/>
    <w:rPr>
      <w:rFonts w:ascii="Courier New" w:hAnsi="Courier New" w:cs="Courier New" w:hint="default"/>
    </w:rPr>
  </w:style>
  <w:style w:type="character" w:customStyle="1" w:styleId="WW8Num21z2">
    <w:name w:val="WW8Num21z2"/>
    <w:uiPriority w:val="99"/>
    <w:rsid w:val="004409B2"/>
    <w:rPr>
      <w:rFonts w:ascii="Wingdings" w:hAnsi="Wingdings" w:cs="Wingdings" w:hint="default"/>
    </w:rPr>
  </w:style>
  <w:style w:type="character" w:customStyle="1" w:styleId="WW8Num22z0">
    <w:name w:val="WW8Num22z0"/>
    <w:uiPriority w:val="99"/>
    <w:rsid w:val="004409B2"/>
    <w:rPr>
      <w:rFonts w:ascii="Symbol" w:hAnsi="Symbol" w:cs="Symbol" w:hint="default"/>
    </w:rPr>
  </w:style>
  <w:style w:type="character" w:customStyle="1" w:styleId="WW8Num22z1">
    <w:name w:val="WW8Num22z1"/>
    <w:uiPriority w:val="99"/>
    <w:rsid w:val="004409B2"/>
    <w:rPr>
      <w:rFonts w:ascii="Courier New" w:hAnsi="Courier New" w:cs="Courier New" w:hint="default"/>
    </w:rPr>
  </w:style>
  <w:style w:type="character" w:customStyle="1" w:styleId="WW8Num22z2">
    <w:name w:val="WW8Num22z2"/>
    <w:uiPriority w:val="99"/>
    <w:rsid w:val="004409B2"/>
    <w:rPr>
      <w:rFonts w:ascii="Wingdings" w:hAnsi="Wingdings" w:cs="Wingdings" w:hint="default"/>
    </w:rPr>
  </w:style>
  <w:style w:type="character" w:customStyle="1" w:styleId="WW8Num23z0">
    <w:name w:val="WW8Num23z0"/>
    <w:uiPriority w:val="99"/>
    <w:rsid w:val="004409B2"/>
    <w:rPr>
      <w:rFonts w:ascii="Symbol" w:hAnsi="Symbol" w:cs="Symbol" w:hint="default"/>
      <w:lang w:val="uk-UA"/>
    </w:rPr>
  </w:style>
  <w:style w:type="character" w:customStyle="1" w:styleId="WW8Num23z1">
    <w:name w:val="WW8Num23z1"/>
    <w:uiPriority w:val="99"/>
    <w:rsid w:val="004409B2"/>
    <w:rPr>
      <w:rFonts w:ascii="Courier New" w:hAnsi="Courier New" w:cs="Courier New" w:hint="default"/>
    </w:rPr>
  </w:style>
  <w:style w:type="character" w:customStyle="1" w:styleId="WW8Num23z2">
    <w:name w:val="WW8Num23z2"/>
    <w:uiPriority w:val="99"/>
    <w:rsid w:val="004409B2"/>
    <w:rPr>
      <w:rFonts w:ascii="Wingdings" w:hAnsi="Wingdings" w:cs="Wingdings" w:hint="default"/>
    </w:rPr>
  </w:style>
  <w:style w:type="character" w:customStyle="1" w:styleId="WW8Num24z0">
    <w:name w:val="WW8Num24z0"/>
    <w:uiPriority w:val="99"/>
    <w:rsid w:val="004409B2"/>
    <w:rPr>
      <w:rFonts w:ascii="Symbol" w:hAnsi="Symbol" w:cs="Symbol" w:hint="default"/>
      <w:lang w:val="uk-UA"/>
    </w:rPr>
  </w:style>
  <w:style w:type="character" w:customStyle="1" w:styleId="WW8Num24z2">
    <w:name w:val="WW8Num24z2"/>
    <w:uiPriority w:val="99"/>
    <w:rsid w:val="004409B2"/>
    <w:rPr>
      <w:rFonts w:ascii="Wingdings" w:hAnsi="Wingdings" w:cs="Wingdings" w:hint="default"/>
    </w:rPr>
  </w:style>
  <w:style w:type="character" w:customStyle="1" w:styleId="WW8Num24z4">
    <w:name w:val="WW8Num24z4"/>
    <w:uiPriority w:val="99"/>
    <w:rsid w:val="004409B2"/>
    <w:rPr>
      <w:rFonts w:ascii="Courier New" w:hAnsi="Courier New" w:cs="Courier New" w:hint="default"/>
    </w:rPr>
  </w:style>
  <w:style w:type="character" w:customStyle="1" w:styleId="WW8Num25z0">
    <w:name w:val="WW8Num25z0"/>
    <w:uiPriority w:val="99"/>
    <w:rsid w:val="004409B2"/>
    <w:rPr>
      <w:rFonts w:ascii="Symbol" w:hAnsi="Symbol" w:cs="Symbol" w:hint="default"/>
    </w:rPr>
  </w:style>
  <w:style w:type="character" w:customStyle="1" w:styleId="WW8Num25z1">
    <w:name w:val="WW8Num25z1"/>
    <w:uiPriority w:val="99"/>
    <w:rsid w:val="004409B2"/>
    <w:rPr>
      <w:rFonts w:cs="Times New Roman"/>
    </w:rPr>
  </w:style>
  <w:style w:type="character" w:customStyle="1" w:styleId="WW8Num26z0">
    <w:name w:val="WW8Num26z0"/>
    <w:uiPriority w:val="99"/>
    <w:rsid w:val="004409B2"/>
    <w:rPr>
      <w:rFonts w:ascii="Symbol" w:hAnsi="Symbol" w:cs="Symbol" w:hint="default"/>
      <w:lang w:val="uk-UA"/>
    </w:rPr>
  </w:style>
  <w:style w:type="character" w:customStyle="1" w:styleId="WW8Num26z1">
    <w:name w:val="WW8Num26z1"/>
    <w:uiPriority w:val="99"/>
    <w:rsid w:val="004409B2"/>
    <w:rPr>
      <w:rFonts w:ascii="Courier New" w:hAnsi="Courier New" w:cs="Courier New" w:hint="default"/>
    </w:rPr>
  </w:style>
  <w:style w:type="character" w:customStyle="1" w:styleId="WW8Num26z2">
    <w:name w:val="WW8Num26z2"/>
    <w:uiPriority w:val="99"/>
    <w:rsid w:val="004409B2"/>
    <w:rPr>
      <w:rFonts w:ascii="Wingdings" w:hAnsi="Wingdings" w:cs="Wingdings" w:hint="default"/>
    </w:rPr>
  </w:style>
  <w:style w:type="character" w:customStyle="1" w:styleId="WW8Num27z0">
    <w:name w:val="WW8Num27z0"/>
    <w:uiPriority w:val="99"/>
    <w:rsid w:val="004409B2"/>
    <w:rPr>
      <w:rFonts w:ascii="Symbol" w:hAnsi="Symbol" w:cs="Symbol" w:hint="default"/>
    </w:rPr>
  </w:style>
  <w:style w:type="character" w:customStyle="1" w:styleId="WW8Num27z1">
    <w:name w:val="WW8Num27z1"/>
    <w:uiPriority w:val="99"/>
    <w:rsid w:val="004409B2"/>
    <w:rPr>
      <w:rFonts w:ascii="Courier New" w:hAnsi="Courier New" w:cs="Courier New" w:hint="default"/>
    </w:rPr>
  </w:style>
  <w:style w:type="character" w:customStyle="1" w:styleId="WW8Num27z2">
    <w:name w:val="WW8Num27z2"/>
    <w:uiPriority w:val="99"/>
    <w:rsid w:val="004409B2"/>
    <w:rPr>
      <w:rFonts w:ascii="Wingdings" w:hAnsi="Wingdings" w:cs="Wingdings" w:hint="default"/>
    </w:rPr>
  </w:style>
  <w:style w:type="character" w:customStyle="1" w:styleId="WW8Num28z0">
    <w:name w:val="WW8Num28z0"/>
    <w:uiPriority w:val="99"/>
    <w:rsid w:val="004409B2"/>
    <w:rPr>
      <w:rFonts w:ascii="Symbol" w:hAnsi="Symbol" w:cs="Symbol" w:hint="default"/>
      <w:lang w:val="uk-UA"/>
    </w:rPr>
  </w:style>
  <w:style w:type="character" w:customStyle="1" w:styleId="WW8Num28z1">
    <w:name w:val="WW8Num28z1"/>
    <w:uiPriority w:val="99"/>
    <w:rsid w:val="004409B2"/>
    <w:rPr>
      <w:rFonts w:ascii="Courier New" w:hAnsi="Courier New" w:cs="Courier New" w:hint="default"/>
    </w:rPr>
  </w:style>
  <w:style w:type="character" w:customStyle="1" w:styleId="WW8Num28z2">
    <w:name w:val="WW8Num28z2"/>
    <w:uiPriority w:val="99"/>
    <w:rsid w:val="004409B2"/>
    <w:rPr>
      <w:rFonts w:ascii="Wingdings" w:hAnsi="Wingdings" w:cs="Wingdings" w:hint="default"/>
    </w:rPr>
  </w:style>
  <w:style w:type="character" w:customStyle="1" w:styleId="WW8Num29z0">
    <w:name w:val="WW8Num29z0"/>
    <w:uiPriority w:val="99"/>
    <w:rsid w:val="004409B2"/>
    <w:rPr>
      <w:rFonts w:ascii="Symbol" w:hAnsi="Symbol" w:cs="Symbol" w:hint="default"/>
    </w:rPr>
  </w:style>
  <w:style w:type="character" w:customStyle="1" w:styleId="WW8Num29z1">
    <w:name w:val="WW8Num29z1"/>
    <w:uiPriority w:val="99"/>
    <w:rsid w:val="004409B2"/>
    <w:rPr>
      <w:rFonts w:ascii="Courier New" w:hAnsi="Courier New" w:cs="Courier New" w:hint="default"/>
    </w:rPr>
  </w:style>
  <w:style w:type="character" w:customStyle="1" w:styleId="WW8Num29z2">
    <w:name w:val="WW8Num29z2"/>
    <w:uiPriority w:val="99"/>
    <w:rsid w:val="004409B2"/>
    <w:rPr>
      <w:rFonts w:ascii="Wingdings" w:hAnsi="Wingdings" w:cs="Wingdings" w:hint="default"/>
    </w:rPr>
  </w:style>
  <w:style w:type="character" w:customStyle="1" w:styleId="WW8Num30z0">
    <w:name w:val="WW8Num30z0"/>
    <w:uiPriority w:val="99"/>
    <w:rsid w:val="004409B2"/>
    <w:rPr>
      <w:rFonts w:ascii="Symbol" w:hAnsi="Symbol" w:cs="Symbol" w:hint="default"/>
      <w:lang w:val="uk-UA"/>
    </w:rPr>
  </w:style>
  <w:style w:type="character" w:customStyle="1" w:styleId="WW8Num30z1">
    <w:name w:val="WW8Num30z1"/>
    <w:uiPriority w:val="99"/>
    <w:rsid w:val="004409B2"/>
    <w:rPr>
      <w:rFonts w:ascii="Courier New" w:hAnsi="Courier New" w:cs="Courier New" w:hint="default"/>
    </w:rPr>
  </w:style>
  <w:style w:type="character" w:customStyle="1" w:styleId="WW8Num30z2">
    <w:name w:val="WW8Num30z2"/>
    <w:uiPriority w:val="99"/>
    <w:rsid w:val="004409B2"/>
    <w:rPr>
      <w:rFonts w:ascii="Wingdings" w:hAnsi="Wingdings" w:cs="Wingdings" w:hint="default"/>
    </w:rPr>
  </w:style>
  <w:style w:type="character" w:customStyle="1" w:styleId="WW8Num31z0">
    <w:name w:val="WW8Num31z0"/>
    <w:uiPriority w:val="99"/>
    <w:rsid w:val="004409B2"/>
    <w:rPr>
      <w:rFonts w:ascii="Symbol" w:hAnsi="Symbol" w:cs="Symbol" w:hint="default"/>
      <w:lang w:val="uk-UA"/>
    </w:rPr>
  </w:style>
  <w:style w:type="character" w:customStyle="1" w:styleId="WW8Num31z1">
    <w:name w:val="WW8Num31z1"/>
    <w:uiPriority w:val="99"/>
    <w:rsid w:val="004409B2"/>
    <w:rPr>
      <w:rFonts w:ascii="Courier New" w:hAnsi="Courier New" w:cs="Courier New" w:hint="default"/>
    </w:rPr>
  </w:style>
  <w:style w:type="character" w:customStyle="1" w:styleId="WW8Num31z2">
    <w:name w:val="WW8Num31z2"/>
    <w:uiPriority w:val="99"/>
    <w:rsid w:val="004409B2"/>
    <w:rPr>
      <w:rFonts w:ascii="Wingdings" w:hAnsi="Wingdings" w:cs="Wingdings" w:hint="default"/>
    </w:rPr>
  </w:style>
  <w:style w:type="character" w:customStyle="1" w:styleId="WW8Num32z0">
    <w:name w:val="WW8Num32z0"/>
    <w:uiPriority w:val="99"/>
    <w:rsid w:val="004409B2"/>
    <w:rPr>
      <w:rFonts w:ascii="Symbol" w:hAnsi="Symbol" w:cs="Symbol" w:hint="default"/>
      <w:lang w:val="uk-UA"/>
    </w:rPr>
  </w:style>
  <w:style w:type="character" w:customStyle="1" w:styleId="WW8Num32z1">
    <w:name w:val="WW8Num32z1"/>
    <w:uiPriority w:val="99"/>
    <w:rsid w:val="004409B2"/>
    <w:rPr>
      <w:rFonts w:ascii="Courier New" w:hAnsi="Courier New" w:cs="Courier New" w:hint="default"/>
    </w:rPr>
  </w:style>
  <w:style w:type="character" w:customStyle="1" w:styleId="WW8Num32z2">
    <w:name w:val="WW8Num32z2"/>
    <w:uiPriority w:val="99"/>
    <w:rsid w:val="004409B2"/>
    <w:rPr>
      <w:rFonts w:ascii="Wingdings" w:hAnsi="Wingdings" w:cs="Wingdings" w:hint="default"/>
    </w:rPr>
  </w:style>
  <w:style w:type="character" w:customStyle="1" w:styleId="WW8Num33z0">
    <w:name w:val="WW8Num33z0"/>
    <w:uiPriority w:val="99"/>
    <w:rsid w:val="004409B2"/>
    <w:rPr>
      <w:rFonts w:ascii="Symbol" w:hAnsi="Symbol" w:cs="Symbol" w:hint="default"/>
    </w:rPr>
  </w:style>
  <w:style w:type="character" w:customStyle="1" w:styleId="WW8Num33z1">
    <w:name w:val="WW8Num33z1"/>
    <w:uiPriority w:val="99"/>
    <w:rsid w:val="004409B2"/>
    <w:rPr>
      <w:rFonts w:ascii="Courier New" w:hAnsi="Courier New" w:cs="Courier New" w:hint="default"/>
    </w:rPr>
  </w:style>
  <w:style w:type="character" w:customStyle="1" w:styleId="WW8Num33z2">
    <w:name w:val="WW8Num33z2"/>
    <w:uiPriority w:val="99"/>
    <w:rsid w:val="004409B2"/>
    <w:rPr>
      <w:rFonts w:ascii="Wingdings" w:hAnsi="Wingdings" w:cs="Wingdings" w:hint="default"/>
    </w:rPr>
  </w:style>
  <w:style w:type="character" w:customStyle="1" w:styleId="WW8Num34z0">
    <w:name w:val="WW8Num34z0"/>
    <w:uiPriority w:val="99"/>
    <w:rsid w:val="004409B2"/>
    <w:rPr>
      <w:rFonts w:ascii="Symbol" w:hAnsi="Symbol" w:cs="Symbol" w:hint="default"/>
    </w:rPr>
  </w:style>
  <w:style w:type="character" w:customStyle="1" w:styleId="WW8Num34z2">
    <w:name w:val="WW8Num34z2"/>
    <w:uiPriority w:val="99"/>
    <w:rsid w:val="004409B2"/>
    <w:rPr>
      <w:rFonts w:ascii="Wingdings" w:hAnsi="Wingdings" w:cs="Wingdings" w:hint="default"/>
    </w:rPr>
  </w:style>
  <w:style w:type="character" w:customStyle="1" w:styleId="WW8Num34z4">
    <w:name w:val="WW8Num34z4"/>
    <w:uiPriority w:val="99"/>
    <w:rsid w:val="004409B2"/>
    <w:rPr>
      <w:rFonts w:ascii="Courier New" w:hAnsi="Courier New" w:cs="Courier New" w:hint="default"/>
    </w:rPr>
  </w:style>
  <w:style w:type="character" w:customStyle="1" w:styleId="WW8Num35z0">
    <w:name w:val="WW8Num35z0"/>
    <w:uiPriority w:val="99"/>
    <w:rsid w:val="004409B2"/>
    <w:rPr>
      <w:rFonts w:ascii="Symbol" w:hAnsi="Symbol" w:cs="Symbol" w:hint="default"/>
    </w:rPr>
  </w:style>
  <w:style w:type="character" w:customStyle="1" w:styleId="WW8Num35z1">
    <w:name w:val="WW8Num35z1"/>
    <w:uiPriority w:val="99"/>
    <w:rsid w:val="004409B2"/>
    <w:rPr>
      <w:rFonts w:ascii="Courier New" w:hAnsi="Courier New" w:cs="Courier New" w:hint="default"/>
    </w:rPr>
  </w:style>
  <w:style w:type="character" w:customStyle="1" w:styleId="WW8Num35z2">
    <w:name w:val="WW8Num35z2"/>
    <w:uiPriority w:val="99"/>
    <w:rsid w:val="004409B2"/>
    <w:rPr>
      <w:rFonts w:ascii="Wingdings" w:hAnsi="Wingdings" w:cs="Wingdings" w:hint="default"/>
    </w:rPr>
  </w:style>
  <w:style w:type="character" w:customStyle="1" w:styleId="WW8Num36z0">
    <w:name w:val="WW8Num36z0"/>
    <w:uiPriority w:val="99"/>
    <w:rsid w:val="004409B2"/>
    <w:rPr>
      <w:rFonts w:ascii="Symbol" w:hAnsi="Symbol" w:cs="Symbol" w:hint="default"/>
    </w:rPr>
  </w:style>
  <w:style w:type="character" w:customStyle="1" w:styleId="WW8Num36z1">
    <w:name w:val="WW8Num36z1"/>
    <w:uiPriority w:val="99"/>
    <w:rsid w:val="004409B2"/>
    <w:rPr>
      <w:rFonts w:ascii="Times New Roman" w:eastAsia="Times New Roman" w:hAnsi="Times New Roman" w:cs="Times New Roman" w:hint="default"/>
    </w:rPr>
  </w:style>
  <w:style w:type="character" w:customStyle="1" w:styleId="WW8Num36z2">
    <w:name w:val="WW8Num36z2"/>
    <w:uiPriority w:val="99"/>
    <w:rsid w:val="004409B2"/>
    <w:rPr>
      <w:rFonts w:ascii="Wingdings" w:hAnsi="Wingdings" w:cs="Wingdings" w:hint="default"/>
    </w:rPr>
  </w:style>
  <w:style w:type="character" w:customStyle="1" w:styleId="WW8Num36z4">
    <w:name w:val="WW8Num36z4"/>
    <w:uiPriority w:val="99"/>
    <w:rsid w:val="004409B2"/>
    <w:rPr>
      <w:rFonts w:ascii="Courier New" w:hAnsi="Courier New" w:cs="Courier New" w:hint="default"/>
    </w:rPr>
  </w:style>
  <w:style w:type="character" w:customStyle="1" w:styleId="11">
    <w:name w:val="Основной шрифт абзаца1"/>
    <w:uiPriority w:val="99"/>
    <w:rsid w:val="004409B2"/>
  </w:style>
  <w:style w:type="character" w:customStyle="1" w:styleId="110">
    <w:name w:val="Знак1 Знак Знак1"/>
    <w:uiPriority w:val="99"/>
    <w:rsid w:val="004409B2"/>
    <w:rPr>
      <w:rFonts w:cs="Times New Roman"/>
      <w:bCs/>
      <w:i/>
      <w:sz w:val="24"/>
      <w:szCs w:val="24"/>
      <w:lang w:val="uk-UA" w:bidi="ar-SA"/>
    </w:rPr>
  </w:style>
  <w:style w:type="character" w:customStyle="1" w:styleId="ad">
    <w:name w:val="Основной текст Знак"/>
    <w:uiPriority w:val="99"/>
    <w:rsid w:val="004409B2"/>
    <w:rPr>
      <w:sz w:val="24"/>
      <w:szCs w:val="24"/>
      <w:lang w:val="uk-UA" w:bidi="ar-SA"/>
    </w:rPr>
  </w:style>
  <w:style w:type="character" w:customStyle="1" w:styleId="HTML">
    <w:name w:val="Стандартный HTML Знак"/>
    <w:uiPriority w:val="99"/>
    <w:rsid w:val="004409B2"/>
    <w:rPr>
      <w:rFonts w:ascii="Arial Unicode MS" w:eastAsia="Arial Unicode MS" w:hAnsi="Arial Unicode MS" w:cs="Arial Unicode MS"/>
      <w:lang w:val="ru-RU" w:bidi="ar-SA"/>
    </w:rPr>
  </w:style>
  <w:style w:type="character" w:customStyle="1" w:styleId="ae">
    <w:name w:val="Основной текст с отступом Знак"/>
    <w:uiPriority w:val="99"/>
    <w:rsid w:val="004409B2"/>
    <w:rPr>
      <w:sz w:val="24"/>
      <w:szCs w:val="24"/>
      <w:lang w:val="uk-UA" w:bidi="ar-SA"/>
    </w:rPr>
  </w:style>
  <w:style w:type="character" w:customStyle="1" w:styleId="stile00text1">
    <w:name w:val="stile00text1"/>
    <w:uiPriority w:val="99"/>
    <w:rsid w:val="004409B2"/>
    <w:rPr>
      <w:rFonts w:ascii="Arial" w:hAnsi="Arial" w:cs="Arial" w:hint="default"/>
      <w:b w:val="0"/>
      <w:bCs w:val="0"/>
      <w:i w:val="0"/>
      <w:iCs w:val="0"/>
      <w:vanish w:val="0"/>
      <w:spacing w:val="0"/>
      <w:position w:val="0"/>
      <w:sz w:val="18"/>
      <w:szCs w:val="18"/>
      <w:vertAlign w:val="baseline"/>
    </w:rPr>
  </w:style>
  <w:style w:type="character" w:customStyle="1" w:styleId="af">
    <w:name w:val="Обичний Знак"/>
    <w:uiPriority w:val="99"/>
    <w:rsid w:val="004409B2"/>
    <w:rPr>
      <w:sz w:val="24"/>
      <w:szCs w:val="24"/>
      <w:lang w:val="ru-RU" w:bidi="ar-SA"/>
    </w:rPr>
  </w:style>
  <w:style w:type="character" w:customStyle="1" w:styleId="FontStyle11">
    <w:name w:val="Font Style11"/>
    <w:uiPriority w:val="99"/>
    <w:rsid w:val="004409B2"/>
    <w:rPr>
      <w:rFonts w:ascii="Times New Roman" w:hAnsi="Times New Roman" w:cs="Times New Roman"/>
      <w:sz w:val="22"/>
      <w:szCs w:val="22"/>
    </w:rPr>
  </w:style>
  <w:style w:type="character" w:styleId="af0">
    <w:name w:val="page number"/>
    <w:basedOn w:val="11"/>
    <w:uiPriority w:val="99"/>
    <w:rsid w:val="004409B2"/>
  </w:style>
  <w:style w:type="character" w:styleId="af1">
    <w:name w:val="Hyperlink"/>
    <w:uiPriority w:val="99"/>
    <w:rsid w:val="004409B2"/>
    <w:rPr>
      <w:color w:val="000080"/>
      <w:u w:val="single"/>
    </w:rPr>
  </w:style>
  <w:style w:type="paragraph" w:customStyle="1" w:styleId="12">
    <w:name w:val="Заголовок1"/>
    <w:basedOn w:val="a"/>
    <w:next w:val="a0"/>
    <w:uiPriority w:val="99"/>
    <w:rsid w:val="004409B2"/>
    <w:pPr>
      <w:suppressAutoHyphens/>
      <w:jc w:val="center"/>
    </w:pPr>
    <w:rPr>
      <w:b/>
      <w:sz w:val="28"/>
      <w:lang w:val="uk-UA" w:eastAsia="zh-CN"/>
    </w:rPr>
  </w:style>
  <w:style w:type="paragraph" w:styleId="a0">
    <w:name w:val="Body Text"/>
    <w:basedOn w:val="a"/>
    <w:link w:val="13"/>
    <w:uiPriority w:val="99"/>
    <w:rsid w:val="004409B2"/>
    <w:pPr>
      <w:suppressAutoHyphens/>
      <w:spacing w:after="120"/>
    </w:pPr>
    <w:rPr>
      <w:sz w:val="24"/>
      <w:szCs w:val="24"/>
      <w:lang w:val="uk-UA" w:eastAsia="zh-CN"/>
    </w:rPr>
  </w:style>
  <w:style w:type="character" w:customStyle="1" w:styleId="13">
    <w:name w:val="Основной текст Знак1"/>
    <w:basedOn w:val="a1"/>
    <w:link w:val="a0"/>
    <w:uiPriority w:val="99"/>
    <w:rsid w:val="004409B2"/>
    <w:rPr>
      <w:rFonts w:ascii="Times New Roman" w:eastAsia="Times New Roman" w:hAnsi="Times New Roman" w:cs="Times New Roman"/>
      <w:sz w:val="24"/>
      <w:szCs w:val="24"/>
      <w:lang w:eastAsia="zh-CN"/>
    </w:rPr>
  </w:style>
  <w:style w:type="paragraph" w:styleId="af2">
    <w:name w:val="List"/>
    <w:basedOn w:val="a0"/>
    <w:uiPriority w:val="99"/>
    <w:rsid w:val="004409B2"/>
    <w:rPr>
      <w:rFonts w:cs="FreeSans"/>
    </w:rPr>
  </w:style>
  <w:style w:type="paragraph" w:styleId="af3">
    <w:name w:val="caption"/>
    <w:basedOn w:val="a"/>
    <w:uiPriority w:val="99"/>
    <w:qFormat/>
    <w:rsid w:val="004409B2"/>
    <w:pPr>
      <w:suppressLineNumbers/>
      <w:suppressAutoHyphens/>
      <w:spacing w:before="120" w:after="120"/>
    </w:pPr>
    <w:rPr>
      <w:rFonts w:cs="FreeSans"/>
      <w:i/>
      <w:iCs/>
      <w:sz w:val="24"/>
      <w:szCs w:val="24"/>
      <w:lang w:eastAsia="zh-CN"/>
    </w:rPr>
  </w:style>
  <w:style w:type="paragraph" w:customStyle="1" w:styleId="af4">
    <w:name w:val="Покажчик"/>
    <w:basedOn w:val="a"/>
    <w:uiPriority w:val="99"/>
    <w:rsid w:val="004409B2"/>
    <w:pPr>
      <w:suppressLineNumbers/>
      <w:suppressAutoHyphens/>
    </w:pPr>
    <w:rPr>
      <w:rFonts w:cs="FreeSans"/>
      <w:sz w:val="24"/>
      <w:szCs w:val="24"/>
      <w:lang w:eastAsia="zh-CN"/>
    </w:rPr>
  </w:style>
  <w:style w:type="paragraph" w:customStyle="1" w:styleId="14">
    <w:name w:val="Абзац списка1"/>
    <w:basedOn w:val="a"/>
    <w:uiPriority w:val="99"/>
    <w:rsid w:val="004409B2"/>
    <w:pPr>
      <w:suppressAutoHyphens/>
      <w:ind w:left="720"/>
      <w:contextualSpacing/>
    </w:pPr>
    <w:rPr>
      <w:rFonts w:eastAsia="Calibri"/>
      <w:sz w:val="24"/>
      <w:szCs w:val="24"/>
      <w:lang w:val="uk-UA" w:eastAsia="zh-CN"/>
    </w:rPr>
  </w:style>
  <w:style w:type="paragraph" w:styleId="HTML0">
    <w:name w:val="HTML Preformatted"/>
    <w:basedOn w:val="a"/>
    <w:link w:val="HTML1"/>
    <w:rsid w:val="0044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eastAsia="Arial Unicode MS" w:hAnsi="Arial Unicode MS" w:cs="Arial Unicode MS"/>
      <w:lang w:eastAsia="zh-CN"/>
    </w:rPr>
  </w:style>
  <w:style w:type="character" w:customStyle="1" w:styleId="HTML1">
    <w:name w:val="Стандартный HTML Знак1"/>
    <w:basedOn w:val="a1"/>
    <w:link w:val="HTML0"/>
    <w:uiPriority w:val="99"/>
    <w:rsid w:val="004409B2"/>
    <w:rPr>
      <w:rFonts w:ascii="Arial Unicode MS" w:eastAsia="Arial Unicode MS" w:hAnsi="Arial Unicode MS" w:cs="Arial Unicode MS"/>
      <w:sz w:val="20"/>
      <w:szCs w:val="20"/>
      <w:lang w:val="ru-RU" w:eastAsia="zh-CN"/>
    </w:rPr>
  </w:style>
  <w:style w:type="paragraph" w:customStyle="1" w:styleId="15">
    <w:name w:val="Знак Знак Знак1 Знак Знак Знак Знак"/>
    <w:basedOn w:val="a"/>
    <w:uiPriority w:val="99"/>
    <w:rsid w:val="004409B2"/>
    <w:pPr>
      <w:suppressAutoHyphens/>
    </w:pPr>
    <w:rPr>
      <w:rFonts w:ascii="Verdana" w:hAnsi="Verdana" w:cs="Verdana"/>
      <w:lang w:val="uk-UA" w:eastAsia="zh-CN"/>
    </w:rPr>
  </w:style>
  <w:style w:type="paragraph" w:customStyle="1" w:styleId="22">
    <w:name w:val="Основной текст с отступом 22"/>
    <w:basedOn w:val="a"/>
    <w:uiPriority w:val="99"/>
    <w:rsid w:val="004409B2"/>
    <w:pPr>
      <w:suppressAutoHyphens/>
      <w:spacing w:after="120" w:line="480" w:lineRule="auto"/>
      <w:ind w:left="283"/>
    </w:pPr>
    <w:rPr>
      <w:sz w:val="24"/>
      <w:szCs w:val="24"/>
      <w:lang w:eastAsia="zh-CN"/>
    </w:rPr>
  </w:style>
  <w:style w:type="paragraph" w:customStyle="1" w:styleId="16">
    <w:name w:val="Без интервала1"/>
    <w:uiPriority w:val="99"/>
    <w:rsid w:val="004409B2"/>
    <w:pPr>
      <w:suppressAutoHyphens/>
      <w:spacing w:after="0" w:line="240" w:lineRule="auto"/>
    </w:pPr>
    <w:rPr>
      <w:rFonts w:ascii="Times New Roman" w:eastAsia="Calibri" w:hAnsi="Times New Roman" w:cs="Times New Roman"/>
      <w:sz w:val="24"/>
      <w:szCs w:val="24"/>
      <w:lang w:eastAsia="zh-CN"/>
    </w:rPr>
  </w:style>
  <w:style w:type="paragraph" w:customStyle="1" w:styleId="FR1">
    <w:name w:val="FR1"/>
    <w:uiPriority w:val="99"/>
    <w:rsid w:val="004409B2"/>
    <w:pPr>
      <w:widowControl w:val="0"/>
      <w:suppressAutoHyphens/>
      <w:spacing w:after="0" w:line="300" w:lineRule="auto"/>
      <w:ind w:firstLine="180"/>
      <w:jc w:val="both"/>
    </w:pPr>
    <w:rPr>
      <w:rFonts w:ascii="Times New Roman" w:eastAsia="Times New Roman" w:hAnsi="Times New Roman" w:cs="Times New Roman"/>
      <w:szCs w:val="20"/>
      <w:lang w:eastAsia="zh-CN"/>
    </w:rPr>
  </w:style>
  <w:style w:type="paragraph" w:customStyle="1" w:styleId="af5">
    <w:name w:val="Знак"/>
    <w:basedOn w:val="a"/>
    <w:uiPriority w:val="99"/>
    <w:rsid w:val="004409B2"/>
    <w:pPr>
      <w:suppressAutoHyphens/>
    </w:pPr>
    <w:rPr>
      <w:rFonts w:ascii="Verdana" w:hAnsi="Verdana" w:cs="Verdana"/>
      <w:lang w:val="en-US" w:eastAsia="zh-CN"/>
    </w:rPr>
  </w:style>
  <w:style w:type="paragraph" w:customStyle="1" w:styleId="Style3">
    <w:name w:val="Style3"/>
    <w:basedOn w:val="a"/>
    <w:uiPriority w:val="99"/>
    <w:rsid w:val="004409B2"/>
    <w:pPr>
      <w:widowControl w:val="0"/>
      <w:suppressAutoHyphens/>
      <w:autoSpaceDE w:val="0"/>
      <w:spacing w:line="319" w:lineRule="exact"/>
    </w:pPr>
    <w:rPr>
      <w:sz w:val="24"/>
      <w:szCs w:val="24"/>
      <w:lang w:eastAsia="zh-CN"/>
    </w:rPr>
  </w:style>
  <w:style w:type="paragraph" w:styleId="af6">
    <w:name w:val="Body Text Indent"/>
    <w:basedOn w:val="a"/>
    <w:link w:val="17"/>
    <w:uiPriority w:val="99"/>
    <w:rsid w:val="004409B2"/>
    <w:pPr>
      <w:suppressAutoHyphens/>
      <w:spacing w:after="120"/>
      <w:ind w:left="283"/>
    </w:pPr>
    <w:rPr>
      <w:sz w:val="24"/>
      <w:szCs w:val="24"/>
      <w:lang w:val="uk-UA" w:eastAsia="zh-CN"/>
    </w:rPr>
  </w:style>
  <w:style w:type="character" w:customStyle="1" w:styleId="17">
    <w:name w:val="Основной текст с отступом Знак1"/>
    <w:basedOn w:val="a1"/>
    <w:link w:val="af6"/>
    <w:uiPriority w:val="99"/>
    <w:rsid w:val="004409B2"/>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uiPriority w:val="99"/>
    <w:rsid w:val="004409B2"/>
    <w:pPr>
      <w:suppressAutoHyphens/>
      <w:autoSpaceDE w:val="0"/>
      <w:spacing w:after="120" w:line="480" w:lineRule="auto"/>
      <w:ind w:left="283"/>
    </w:pPr>
    <w:rPr>
      <w:lang w:val="uk-UA" w:eastAsia="zh-CN"/>
    </w:rPr>
  </w:style>
  <w:style w:type="paragraph" w:customStyle="1" w:styleId="af7">
    <w:name w:val="Обичний"/>
    <w:uiPriority w:val="99"/>
    <w:rsid w:val="004409B2"/>
    <w:pPr>
      <w:suppressAutoHyphens/>
      <w:spacing w:after="0" w:line="240" w:lineRule="auto"/>
    </w:pPr>
    <w:rPr>
      <w:rFonts w:ascii="Times New Roman" w:eastAsia="Times New Roman" w:hAnsi="Times New Roman" w:cs="Times New Roman"/>
      <w:sz w:val="24"/>
      <w:szCs w:val="24"/>
      <w:lang w:val="ru-RU" w:eastAsia="zh-CN"/>
    </w:rPr>
  </w:style>
  <w:style w:type="paragraph" w:customStyle="1" w:styleId="210">
    <w:name w:val="Основной текст 21"/>
    <w:basedOn w:val="a"/>
    <w:uiPriority w:val="99"/>
    <w:rsid w:val="004409B2"/>
    <w:pPr>
      <w:suppressAutoHyphens/>
      <w:spacing w:after="120" w:line="480" w:lineRule="auto"/>
    </w:pPr>
    <w:rPr>
      <w:sz w:val="24"/>
      <w:szCs w:val="24"/>
      <w:lang w:val="uk-UA" w:eastAsia="zh-CN"/>
    </w:rPr>
  </w:style>
  <w:style w:type="paragraph" w:customStyle="1" w:styleId="rvps2">
    <w:name w:val="rvps2"/>
    <w:basedOn w:val="a"/>
    <w:uiPriority w:val="99"/>
    <w:rsid w:val="004409B2"/>
    <w:pPr>
      <w:suppressAutoHyphens/>
      <w:spacing w:before="280" w:after="280"/>
    </w:pPr>
    <w:rPr>
      <w:sz w:val="24"/>
      <w:szCs w:val="24"/>
      <w:lang w:eastAsia="zh-CN"/>
    </w:rPr>
  </w:style>
  <w:style w:type="paragraph" w:styleId="af8">
    <w:name w:val="footer"/>
    <w:basedOn w:val="a"/>
    <w:link w:val="af9"/>
    <w:uiPriority w:val="99"/>
    <w:rsid w:val="004409B2"/>
    <w:pPr>
      <w:tabs>
        <w:tab w:val="center" w:pos="4677"/>
        <w:tab w:val="right" w:pos="9355"/>
      </w:tabs>
      <w:suppressAutoHyphens/>
    </w:pPr>
    <w:rPr>
      <w:sz w:val="24"/>
      <w:szCs w:val="24"/>
      <w:lang w:eastAsia="zh-CN"/>
    </w:rPr>
  </w:style>
  <w:style w:type="character" w:customStyle="1" w:styleId="af9">
    <w:name w:val="Нижний колонтитул Знак"/>
    <w:basedOn w:val="a1"/>
    <w:link w:val="af8"/>
    <w:uiPriority w:val="99"/>
    <w:rsid w:val="004409B2"/>
    <w:rPr>
      <w:rFonts w:ascii="Times New Roman" w:eastAsia="Times New Roman" w:hAnsi="Times New Roman" w:cs="Times New Roman"/>
      <w:sz w:val="24"/>
      <w:szCs w:val="24"/>
      <w:lang w:val="ru-RU" w:eastAsia="zh-CN"/>
    </w:rPr>
  </w:style>
  <w:style w:type="paragraph" w:customStyle="1" w:styleId="afa">
    <w:name w:val="Содержимое таблицы"/>
    <w:basedOn w:val="a"/>
    <w:uiPriority w:val="99"/>
    <w:rsid w:val="004409B2"/>
    <w:pPr>
      <w:widowControl w:val="0"/>
      <w:suppressLineNumbers/>
      <w:suppressAutoHyphens/>
    </w:pPr>
    <w:rPr>
      <w:rFonts w:ascii="Nimbus Roman No9 L" w:eastAsia="DejaVu Sans" w:hAnsi="Nimbus Roman No9 L" w:cs="Nimbus Roman No9 L"/>
      <w:kern w:val="1"/>
      <w:sz w:val="24"/>
      <w:szCs w:val="24"/>
      <w:lang w:val="uk-UA" w:eastAsia="zh-CN"/>
    </w:rPr>
  </w:style>
  <w:style w:type="paragraph" w:customStyle="1" w:styleId="afb">
    <w:name w:val="Знак Знак Знак Знак Знак Знак Знак"/>
    <w:basedOn w:val="a"/>
    <w:uiPriority w:val="99"/>
    <w:rsid w:val="004409B2"/>
    <w:pPr>
      <w:suppressAutoHyphens/>
    </w:pPr>
    <w:rPr>
      <w:rFonts w:ascii="Verdana" w:hAnsi="Verdana" w:cs="Verdana"/>
      <w:lang w:val="en-US" w:eastAsia="zh-CN"/>
    </w:rPr>
  </w:style>
  <w:style w:type="paragraph" w:customStyle="1" w:styleId="afc">
    <w:name w:val="Вміст таблиці"/>
    <w:basedOn w:val="a"/>
    <w:uiPriority w:val="99"/>
    <w:rsid w:val="004409B2"/>
    <w:pPr>
      <w:widowControl w:val="0"/>
      <w:suppressLineNumbers/>
      <w:suppressAutoHyphens/>
    </w:pPr>
    <w:rPr>
      <w:rFonts w:ascii="Liberation Serif" w:eastAsia="SimSun" w:hAnsi="Liberation Serif" w:cs="Lucida Sans"/>
      <w:kern w:val="1"/>
      <w:sz w:val="24"/>
      <w:szCs w:val="24"/>
      <w:lang w:eastAsia="zh-CN" w:bidi="hi-IN"/>
    </w:rPr>
  </w:style>
  <w:style w:type="paragraph" w:customStyle="1" w:styleId="afd">
    <w:name w:val="Вміст рамки"/>
    <w:basedOn w:val="a"/>
    <w:uiPriority w:val="99"/>
    <w:rsid w:val="004409B2"/>
    <w:pPr>
      <w:suppressAutoHyphens/>
    </w:pPr>
    <w:rPr>
      <w:sz w:val="24"/>
      <w:szCs w:val="24"/>
      <w:lang w:eastAsia="zh-CN"/>
    </w:rPr>
  </w:style>
  <w:style w:type="paragraph" w:customStyle="1" w:styleId="afe">
    <w:name w:val="Заголовок таблиці"/>
    <w:basedOn w:val="afc"/>
    <w:uiPriority w:val="99"/>
    <w:rsid w:val="004409B2"/>
    <w:pPr>
      <w:jc w:val="center"/>
    </w:pPr>
    <w:rPr>
      <w:b/>
      <w:bCs/>
    </w:rPr>
  </w:style>
  <w:style w:type="character" w:customStyle="1" w:styleId="10">
    <w:name w:val="Заголовок 1 Знак"/>
    <w:basedOn w:val="a1"/>
    <w:link w:val="1"/>
    <w:uiPriority w:val="99"/>
    <w:rsid w:val="00844B77"/>
    <w:rPr>
      <w:rFonts w:asciiTheme="majorHAnsi" w:eastAsiaTheme="majorEastAsia" w:hAnsiTheme="majorHAnsi" w:cstheme="majorBidi"/>
      <w:b/>
      <w:bCs/>
      <w:color w:val="365F91" w:themeColor="accent1" w:themeShade="BF"/>
      <w:sz w:val="28"/>
      <w:szCs w:val="28"/>
      <w:lang w:val="ru-RU" w:eastAsia="ru-RU"/>
    </w:rPr>
  </w:style>
  <w:style w:type="paragraph" w:styleId="31">
    <w:name w:val="Body Text Indent 3"/>
    <w:basedOn w:val="a"/>
    <w:link w:val="32"/>
    <w:uiPriority w:val="99"/>
    <w:unhideWhenUsed/>
    <w:rsid w:val="00844B77"/>
    <w:pPr>
      <w:spacing w:after="120"/>
      <w:ind w:left="283"/>
    </w:pPr>
    <w:rPr>
      <w:sz w:val="16"/>
      <w:szCs w:val="16"/>
    </w:rPr>
  </w:style>
  <w:style w:type="character" w:customStyle="1" w:styleId="32">
    <w:name w:val="Основной текст с отступом 3 Знак"/>
    <w:basedOn w:val="a1"/>
    <w:link w:val="31"/>
    <w:uiPriority w:val="99"/>
    <w:rsid w:val="00844B77"/>
    <w:rPr>
      <w:rFonts w:ascii="Times New Roman" w:eastAsia="Times New Roman" w:hAnsi="Times New Roman" w:cs="Times New Roman"/>
      <w:sz w:val="16"/>
      <w:szCs w:val="16"/>
      <w:lang w:val="ru-RU" w:eastAsia="ru-RU"/>
    </w:rPr>
  </w:style>
  <w:style w:type="paragraph" w:styleId="aff">
    <w:name w:val="Title"/>
    <w:basedOn w:val="a"/>
    <w:link w:val="aff0"/>
    <w:uiPriority w:val="99"/>
    <w:qFormat/>
    <w:rsid w:val="00844B77"/>
    <w:pPr>
      <w:jc w:val="center"/>
    </w:pPr>
    <w:rPr>
      <w:sz w:val="28"/>
      <w:lang w:val="uk-UA"/>
    </w:rPr>
  </w:style>
  <w:style w:type="character" w:customStyle="1" w:styleId="aff0">
    <w:name w:val="Заголовок Знак"/>
    <w:basedOn w:val="a1"/>
    <w:link w:val="aff"/>
    <w:uiPriority w:val="99"/>
    <w:rsid w:val="00844B77"/>
    <w:rPr>
      <w:rFonts w:ascii="Times New Roman" w:eastAsia="Times New Roman" w:hAnsi="Times New Roman" w:cs="Times New Roman"/>
      <w:sz w:val="28"/>
      <w:szCs w:val="20"/>
      <w:lang w:eastAsia="ru-RU"/>
    </w:rPr>
  </w:style>
  <w:style w:type="character" w:styleId="aff1">
    <w:name w:val="Strong"/>
    <w:uiPriority w:val="99"/>
    <w:qFormat/>
    <w:rsid w:val="00844B77"/>
    <w:rPr>
      <w:b/>
      <w:bCs/>
    </w:rPr>
  </w:style>
  <w:style w:type="character" w:customStyle="1" w:styleId="apple-converted-space">
    <w:name w:val="apple-converted-space"/>
    <w:basedOn w:val="a1"/>
    <w:rsid w:val="00844B77"/>
  </w:style>
  <w:style w:type="table" w:styleId="aff2">
    <w:name w:val="Table Grid"/>
    <w:basedOn w:val="a2"/>
    <w:rsid w:val="00AE2AE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1"/>
    <w:rsid w:val="00AE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364897">
      <w:bodyDiv w:val="1"/>
      <w:marLeft w:val="0"/>
      <w:marRight w:val="0"/>
      <w:marTop w:val="0"/>
      <w:marBottom w:val="0"/>
      <w:divBdr>
        <w:top w:val="none" w:sz="0" w:space="0" w:color="auto"/>
        <w:left w:val="none" w:sz="0" w:space="0" w:color="auto"/>
        <w:bottom w:val="none" w:sz="0" w:space="0" w:color="auto"/>
        <w:right w:val="none" w:sz="0" w:space="0" w:color="auto"/>
      </w:divBdr>
    </w:div>
    <w:div w:id="18653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D5ED0-0946-4100-866D-3E0A58E8C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4594</TotalTime>
  <Pages>2</Pages>
  <Words>368</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324</cp:revision>
  <cp:lastPrinted>2017-05-24T06:23:00Z</cp:lastPrinted>
  <dcterms:created xsi:type="dcterms:W3CDTF">2017-02-13T13:34:00Z</dcterms:created>
  <dcterms:modified xsi:type="dcterms:W3CDTF">2017-11-13T13:57:00Z</dcterms:modified>
</cp:coreProperties>
</file>