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005" w:rsidRPr="00386BD2" w:rsidRDefault="00874005" w:rsidP="0087400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005" w:rsidRPr="00386BD2" w:rsidRDefault="00874005" w:rsidP="00874005">
      <w:pPr>
        <w:tabs>
          <w:tab w:val="left" w:pos="8400"/>
        </w:tabs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>СЕМЕНІВСЬКА СЕЛИЩНА РАДА</w:t>
      </w:r>
    </w:p>
    <w:p w:rsidR="00874005" w:rsidRPr="00386BD2" w:rsidRDefault="00874005" w:rsidP="00874005">
      <w:pPr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>КРЕМЕНЧУЦЬКОГО РАЙОНУ ПОЛТАВСЬКОЇ ОБЛАСТІ</w:t>
      </w:r>
    </w:p>
    <w:p w:rsidR="00874005" w:rsidRPr="00C572A7" w:rsidRDefault="00874005" w:rsidP="0087400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Четверта</w:t>
      </w:r>
      <w:r w:rsidRPr="00386BD2">
        <w:rPr>
          <w:color w:val="000000"/>
          <w:sz w:val="28"/>
          <w:szCs w:val="28"/>
        </w:rPr>
        <w:t xml:space="preserve"> сесія восьмого скликання</w:t>
      </w:r>
    </w:p>
    <w:p w:rsidR="00874005" w:rsidRPr="00386BD2" w:rsidRDefault="00874005" w:rsidP="00874005">
      <w:pPr>
        <w:jc w:val="center"/>
        <w:rPr>
          <w:sz w:val="28"/>
          <w:szCs w:val="28"/>
        </w:rPr>
      </w:pPr>
    </w:p>
    <w:p w:rsidR="00874005" w:rsidRPr="00386BD2" w:rsidRDefault="00874005" w:rsidP="00874005">
      <w:pPr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 xml:space="preserve">    Р І Ш Е Н </w:t>
      </w:r>
      <w:proofErr w:type="spellStart"/>
      <w:proofErr w:type="gramStart"/>
      <w:r w:rsidRPr="00386BD2">
        <w:rPr>
          <w:b/>
          <w:sz w:val="28"/>
          <w:szCs w:val="28"/>
        </w:rPr>
        <w:t>Н</w:t>
      </w:r>
      <w:proofErr w:type="spellEnd"/>
      <w:proofErr w:type="gramEnd"/>
      <w:r w:rsidRPr="00386BD2">
        <w:rPr>
          <w:b/>
          <w:sz w:val="28"/>
          <w:szCs w:val="28"/>
        </w:rPr>
        <w:t xml:space="preserve"> Я</w:t>
      </w:r>
    </w:p>
    <w:p w:rsidR="00874005" w:rsidRPr="00386BD2" w:rsidRDefault="00874005" w:rsidP="00874005">
      <w:pPr>
        <w:rPr>
          <w:sz w:val="28"/>
          <w:szCs w:val="28"/>
        </w:rPr>
      </w:pPr>
    </w:p>
    <w:p w:rsidR="00874005" w:rsidRPr="006467C0" w:rsidRDefault="009B694C" w:rsidP="008740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874005" w:rsidRPr="00FD1FEC">
        <w:rPr>
          <w:sz w:val="28"/>
          <w:szCs w:val="28"/>
        </w:rPr>
        <w:t xml:space="preserve"> </w:t>
      </w:r>
      <w:r w:rsidR="00874005">
        <w:rPr>
          <w:sz w:val="28"/>
          <w:szCs w:val="28"/>
        </w:rPr>
        <w:t xml:space="preserve"> </w:t>
      </w:r>
      <w:proofErr w:type="spellStart"/>
      <w:r w:rsidR="00874005">
        <w:rPr>
          <w:sz w:val="28"/>
          <w:szCs w:val="28"/>
        </w:rPr>
        <w:t>липня</w:t>
      </w:r>
      <w:proofErr w:type="spellEnd"/>
      <w:r w:rsidR="00874005" w:rsidRPr="00FD1FEC">
        <w:rPr>
          <w:sz w:val="28"/>
          <w:szCs w:val="28"/>
        </w:rPr>
        <w:t xml:space="preserve"> 2021  року</w:t>
      </w:r>
      <w:r w:rsidR="00874005" w:rsidRPr="00FD1FEC">
        <w:rPr>
          <w:sz w:val="28"/>
          <w:szCs w:val="28"/>
        </w:rPr>
        <w:tab/>
      </w:r>
      <w:r w:rsidR="006467C0">
        <w:rPr>
          <w:sz w:val="28"/>
          <w:szCs w:val="28"/>
        </w:rPr>
        <w:tab/>
      </w:r>
      <w:r w:rsidR="006467C0">
        <w:rPr>
          <w:sz w:val="28"/>
          <w:szCs w:val="28"/>
        </w:rPr>
        <w:tab/>
        <w:t xml:space="preserve">                    </w:t>
      </w:r>
      <w:r w:rsidR="006467C0">
        <w:rPr>
          <w:sz w:val="28"/>
          <w:szCs w:val="28"/>
        </w:rPr>
        <w:tab/>
      </w:r>
      <w:r w:rsidR="006467C0">
        <w:rPr>
          <w:sz w:val="28"/>
          <w:szCs w:val="28"/>
        </w:rPr>
        <w:tab/>
      </w:r>
      <w:r w:rsidR="006467C0">
        <w:rPr>
          <w:sz w:val="28"/>
          <w:szCs w:val="28"/>
        </w:rPr>
        <w:tab/>
      </w:r>
      <w:r w:rsidR="006467C0">
        <w:rPr>
          <w:sz w:val="28"/>
          <w:szCs w:val="28"/>
        </w:rPr>
        <w:tab/>
      </w:r>
      <w:r w:rsidR="006467C0">
        <w:rPr>
          <w:sz w:val="28"/>
          <w:szCs w:val="28"/>
        </w:rPr>
        <w:tab/>
        <w:t>№</w:t>
      </w:r>
      <w:r w:rsidR="006467C0">
        <w:rPr>
          <w:sz w:val="28"/>
          <w:szCs w:val="28"/>
          <w:lang w:val="uk-UA"/>
        </w:rPr>
        <w:t xml:space="preserve"> 419</w:t>
      </w:r>
    </w:p>
    <w:p w:rsidR="00D4700D" w:rsidRPr="00874005" w:rsidRDefault="00D4700D" w:rsidP="00D4700D">
      <w:pPr>
        <w:rPr>
          <w:sz w:val="28"/>
          <w:szCs w:val="28"/>
        </w:rPr>
      </w:pPr>
    </w:p>
    <w:p w:rsidR="007B4F87" w:rsidRDefault="006049DA" w:rsidP="00CD506F">
      <w:pPr>
        <w:jc w:val="both"/>
        <w:rPr>
          <w:b/>
          <w:bCs/>
          <w:sz w:val="28"/>
          <w:szCs w:val="28"/>
          <w:lang w:val="uk-UA"/>
        </w:rPr>
      </w:pPr>
      <w:r w:rsidRPr="00FF082F">
        <w:rPr>
          <w:b/>
          <w:bCs/>
          <w:sz w:val="28"/>
          <w:szCs w:val="28"/>
          <w:lang w:val="uk-UA"/>
        </w:rPr>
        <w:t xml:space="preserve">Про </w:t>
      </w:r>
      <w:r w:rsidR="00DA2B44" w:rsidRPr="00FF082F">
        <w:rPr>
          <w:b/>
          <w:bCs/>
          <w:sz w:val="28"/>
          <w:szCs w:val="28"/>
          <w:lang w:val="uk-UA"/>
        </w:rPr>
        <w:t>встановлення</w:t>
      </w:r>
      <w:r w:rsidR="008B5867" w:rsidRPr="00FF082F">
        <w:rPr>
          <w:b/>
          <w:bCs/>
          <w:sz w:val="28"/>
          <w:szCs w:val="28"/>
          <w:lang w:val="uk-UA"/>
        </w:rPr>
        <w:t xml:space="preserve"> </w:t>
      </w:r>
      <w:r w:rsidR="007B4F87">
        <w:rPr>
          <w:b/>
          <w:bCs/>
          <w:sz w:val="28"/>
          <w:szCs w:val="28"/>
          <w:lang w:val="uk-UA"/>
        </w:rPr>
        <w:t>туристичного збору</w:t>
      </w:r>
    </w:p>
    <w:p w:rsidR="007B54D8" w:rsidRPr="00FF082F" w:rsidRDefault="007B54D8" w:rsidP="00803635">
      <w:pPr>
        <w:rPr>
          <w:b/>
          <w:sz w:val="28"/>
          <w:szCs w:val="28"/>
          <w:lang w:val="uk-UA"/>
        </w:rPr>
      </w:pPr>
    </w:p>
    <w:p w:rsidR="00D4700D" w:rsidRPr="00FF082F" w:rsidRDefault="007B4F87" w:rsidP="006049D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п.24 ч.1 ст. 26. ч.1 ст. 59, ч.1 ст.69 Закону України «Про місцеве самоврядування в Україні», підпунктом 12.3 статті 12, статтею 268 Податкового кодексу України, ст.64 Бюджетного кодексу України,</w:t>
      </w:r>
      <w:r w:rsidR="006049DA" w:rsidRPr="00FF082F">
        <w:rPr>
          <w:sz w:val="28"/>
          <w:szCs w:val="28"/>
          <w:lang w:val="uk-UA"/>
        </w:rPr>
        <w:t xml:space="preserve"> Законом України «Про</w:t>
      </w:r>
      <w:r w:rsidR="006467C0">
        <w:rPr>
          <w:sz w:val="28"/>
          <w:szCs w:val="28"/>
          <w:lang w:val="uk-UA"/>
        </w:rPr>
        <w:t xml:space="preserve"> засади державної регуляторної </w:t>
      </w:r>
      <w:r w:rsidR="006049DA" w:rsidRPr="00FF082F">
        <w:rPr>
          <w:sz w:val="28"/>
          <w:szCs w:val="28"/>
          <w:lang w:val="uk-UA"/>
        </w:rPr>
        <w:t>політики у сф</w:t>
      </w:r>
      <w:r>
        <w:rPr>
          <w:sz w:val="28"/>
          <w:szCs w:val="28"/>
          <w:lang w:val="uk-UA"/>
        </w:rPr>
        <w:t>ері  господарської діяльності» та з метою зміцнення матеріальної та фінансової бази місцевого самоврядування, а також сприяння соціально- економічного розвитку громади, селищна рада</w:t>
      </w:r>
      <w:r w:rsidR="00D4700D" w:rsidRPr="00FF082F">
        <w:rPr>
          <w:sz w:val="28"/>
          <w:szCs w:val="28"/>
          <w:lang w:val="uk-UA"/>
        </w:rPr>
        <w:t xml:space="preserve"> </w:t>
      </w:r>
    </w:p>
    <w:p w:rsidR="00927787" w:rsidRDefault="00927787" w:rsidP="00D4700D">
      <w:pPr>
        <w:jc w:val="center"/>
        <w:rPr>
          <w:b/>
          <w:lang w:val="uk-UA"/>
        </w:rPr>
      </w:pPr>
    </w:p>
    <w:p w:rsidR="00D4700D" w:rsidRPr="007B4F87" w:rsidRDefault="00D4700D" w:rsidP="00D4700D">
      <w:pPr>
        <w:jc w:val="center"/>
        <w:rPr>
          <w:b/>
          <w:lang w:val="uk-UA"/>
        </w:rPr>
      </w:pPr>
      <w:r w:rsidRPr="007B4F87">
        <w:rPr>
          <w:b/>
          <w:lang w:val="uk-UA"/>
        </w:rPr>
        <w:t>В И Р І Ш И Л А:</w:t>
      </w:r>
    </w:p>
    <w:p w:rsidR="008B5867" w:rsidRPr="007B4F87" w:rsidRDefault="008B5867" w:rsidP="00D4700D">
      <w:pPr>
        <w:jc w:val="center"/>
        <w:rPr>
          <w:b/>
          <w:lang w:val="uk-UA"/>
        </w:rPr>
      </w:pPr>
    </w:p>
    <w:p w:rsidR="006049DA" w:rsidRPr="00FF082F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>1</w:t>
      </w:r>
      <w:r w:rsidR="00D91FB0" w:rsidRPr="00FF082F">
        <w:rPr>
          <w:sz w:val="28"/>
          <w:szCs w:val="28"/>
          <w:lang w:val="uk-UA"/>
        </w:rPr>
        <w:t xml:space="preserve">. </w:t>
      </w:r>
      <w:r w:rsidR="006049DA" w:rsidRPr="00FF082F">
        <w:rPr>
          <w:sz w:val="28"/>
          <w:szCs w:val="28"/>
          <w:lang w:val="uk-UA"/>
        </w:rPr>
        <w:t>Встановити</w:t>
      </w:r>
      <w:r w:rsidR="00DA2B44" w:rsidRPr="00FF082F">
        <w:rPr>
          <w:sz w:val="28"/>
          <w:szCs w:val="28"/>
          <w:lang w:val="uk-UA"/>
        </w:rPr>
        <w:t xml:space="preserve"> на території Се</w:t>
      </w:r>
      <w:r w:rsidR="00303583" w:rsidRPr="00FF082F">
        <w:rPr>
          <w:sz w:val="28"/>
          <w:szCs w:val="28"/>
          <w:lang w:val="uk-UA"/>
        </w:rPr>
        <w:t>м</w:t>
      </w:r>
      <w:r w:rsidR="00DA2B44" w:rsidRPr="00FF082F">
        <w:rPr>
          <w:sz w:val="28"/>
          <w:szCs w:val="28"/>
          <w:lang w:val="uk-UA"/>
        </w:rPr>
        <w:t>е</w:t>
      </w:r>
      <w:r w:rsidR="00303583" w:rsidRPr="00FF082F">
        <w:rPr>
          <w:sz w:val="28"/>
          <w:szCs w:val="28"/>
          <w:lang w:val="uk-UA"/>
        </w:rPr>
        <w:t>нівської селищної ради</w:t>
      </w:r>
      <w:r w:rsidR="006049DA" w:rsidRPr="00FF082F">
        <w:rPr>
          <w:sz w:val="28"/>
          <w:szCs w:val="28"/>
          <w:lang w:val="uk-UA"/>
        </w:rPr>
        <w:t xml:space="preserve">  </w:t>
      </w:r>
      <w:r w:rsidR="006B0EEB" w:rsidRPr="00FF082F">
        <w:rPr>
          <w:sz w:val="28"/>
          <w:szCs w:val="28"/>
          <w:lang w:val="uk-UA"/>
        </w:rPr>
        <w:t>т</w:t>
      </w:r>
      <w:r w:rsidR="007B4F87">
        <w:rPr>
          <w:sz w:val="28"/>
          <w:szCs w:val="28"/>
          <w:lang w:val="uk-UA"/>
        </w:rPr>
        <w:t>у</w:t>
      </w:r>
      <w:r w:rsidR="006B0EEB" w:rsidRPr="00FF082F">
        <w:rPr>
          <w:sz w:val="28"/>
          <w:szCs w:val="28"/>
          <w:lang w:val="uk-UA"/>
        </w:rPr>
        <w:t>р</w:t>
      </w:r>
      <w:r w:rsidR="007B4F87">
        <w:rPr>
          <w:sz w:val="28"/>
          <w:szCs w:val="28"/>
          <w:lang w:val="uk-UA"/>
        </w:rPr>
        <w:t>истич</w:t>
      </w:r>
      <w:r w:rsidR="006B0EEB" w:rsidRPr="00FF082F">
        <w:rPr>
          <w:sz w:val="28"/>
          <w:szCs w:val="28"/>
          <w:lang w:val="uk-UA"/>
        </w:rPr>
        <w:t xml:space="preserve">ний </w:t>
      </w:r>
      <w:r w:rsidR="007B4F87">
        <w:rPr>
          <w:sz w:val="28"/>
          <w:szCs w:val="28"/>
          <w:lang w:val="uk-UA"/>
        </w:rPr>
        <w:t>збір</w:t>
      </w:r>
      <w:r w:rsidR="006049DA" w:rsidRPr="00FF082F">
        <w:rPr>
          <w:sz w:val="28"/>
          <w:szCs w:val="28"/>
          <w:lang w:val="uk-UA"/>
        </w:rPr>
        <w:t xml:space="preserve">. </w:t>
      </w:r>
    </w:p>
    <w:p w:rsidR="007B4F87" w:rsidRDefault="00587EE4" w:rsidP="006B0EEB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FF082F">
        <w:rPr>
          <w:sz w:val="28"/>
          <w:szCs w:val="28"/>
          <w:lang w:val="uk-UA"/>
        </w:rPr>
        <w:t xml:space="preserve">2. </w:t>
      </w:r>
      <w:r w:rsidR="007B4F87">
        <w:rPr>
          <w:sz w:val="28"/>
          <w:szCs w:val="28"/>
          <w:lang w:val="uk-UA"/>
        </w:rPr>
        <w:t>Визначити, що:</w:t>
      </w:r>
    </w:p>
    <w:p w:rsidR="007B4F87" w:rsidRDefault="007B4F8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</w:t>
      </w:r>
      <w:r w:rsidR="006B0EEB" w:rsidRPr="00FF082F">
        <w:rPr>
          <w:color w:val="000000"/>
          <w:sz w:val="28"/>
          <w:szCs w:val="28"/>
          <w:lang w:val="uk-UA"/>
        </w:rPr>
        <w:t xml:space="preserve">латники податку </w:t>
      </w:r>
      <w:r>
        <w:rPr>
          <w:color w:val="000000"/>
          <w:sz w:val="28"/>
          <w:szCs w:val="28"/>
          <w:lang w:val="uk-UA"/>
        </w:rPr>
        <w:t>встановлюються відповідно до пункту 268.2 статті 268 Податкового кодексу України;</w:t>
      </w:r>
    </w:p>
    <w:p w:rsidR="007B4F87" w:rsidRDefault="007B4F8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база справляння збору встановлюється відповідно до пункту 268.4 статті 267 Податкового кодексу України;</w:t>
      </w:r>
    </w:p>
    <w:p w:rsidR="00327897" w:rsidRPr="00544521" w:rsidRDefault="007B4F8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ставка податку встановлюється, згідно вимог статті 268,3 Податкового кодексу України, за </w:t>
      </w:r>
      <w:r w:rsidRPr="00544521">
        <w:rPr>
          <w:color w:val="000000"/>
          <w:sz w:val="28"/>
          <w:szCs w:val="28"/>
          <w:lang w:val="uk-UA"/>
        </w:rPr>
        <w:t xml:space="preserve">кожну добу тимчасового розміщення особи у місцях проживання (ночівлі) у розмірі 0,5 відсотка для внутрішнього туризму та </w:t>
      </w:r>
      <w:r w:rsidR="00544521" w:rsidRPr="00544521">
        <w:rPr>
          <w:color w:val="000000"/>
          <w:sz w:val="28"/>
          <w:szCs w:val="28"/>
          <w:lang w:val="uk-UA"/>
        </w:rPr>
        <w:t>1</w:t>
      </w:r>
      <w:r w:rsidRPr="00544521">
        <w:rPr>
          <w:color w:val="000000"/>
          <w:sz w:val="28"/>
          <w:szCs w:val="28"/>
          <w:lang w:val="uk-UA"/>
        </w:rPr>
        <w:t xml:space="preserve"> відсот</w:t>
      </w:r>
      <w:r w:rsidR="00544521" w:rsidRPr="00544521">
        <w:rPr>
          <w:color w:val="000000"/>
          <w:sz w:val="28"/>
          <w:szCs w:val="28"/>
          <w:lang w:val="uk-UA"/>
        </w:rPr>
        <w:t>ок</w:t>
      </w:r>
      <w:r w:rsidRPr="00544521">
        <w:rPr>
          <w:color w:val="000000"/>
          <w:sz w:val="28"/>
          <w:szCs w:val="28"/>
          <w:lang w:val="uk-UA"/>
        </w:rPr>
        <w:t xml:space="preserve"> для в</w:t>
      </w:r>
      <w:r w:rsidR="00327897" w:rsidRPr="00544521">
        <w:rPr>
          <w:color w:val="000000"/>
          <w:sz w:val="28"/>
          <w:szCs w:val="28"/>
          <w:lang w:val="uk-UA"/>
        </w:rPr>
        <w:t>’</w:t>
      </w:r>
      <w:r w:rsidRPr="00544521">
        <w:rPr>
          <w:color w:val="000000"/>
          <w:sz w:val="28"/>
          <w:szCs w:val="28"/>
          <w:lang w:val="uk-UA"/>
        </w:rPr>
        <w:t>їзного</w:t>
      </w:r>
      <w:r w:rsidR="006B0EEB" w:rsidRPr="00544521">
        <w:rPr>
          <w:color w:val="000000"/>
          <w:sz w:val="28"/>
          <w:szCs w:val="28"/>
          <w:lang w:val="uk-UA"/>
        </w:rPr>
        <w:t xml:space="preserve"> </w:t>
      </w:r>
      <w:r w:rsidR="00327897" w:rsidRPr="00544521">
        <w:rPr>
          <w:color w:val="000000"/>
          <w:sz w:val="28"/>
          <w:szCs w:val="28"/>
          <w:lang w:val="uk-UA"/>
        </w:rPr>
        <w:t>туризму від розміру мінімальної заробітної плати, встановленої законом на 1 січня звітного (податкового) року.</w:t>
      </w:r>
    </w:p>
    <w:p w:rsidR="00327897" w:rsidRDefault="0032789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544521">
        <w:rPr>
          <w:color w:val="000000"/>
          <w:sz w:val="28"/>
          <w:szCs w:val="28"/>
          <w:lang w:val="uk-UA"/>
        </w:rPr>
        <w:t>- особливості справляння збору встановлюються відповідно до пункту 268,6 статті 268 Податкового кодексу України</w:t>
      </w:r>
      <w:r>
        <w:rPr>
          <w:color w:val="000000"/>
          <w:sz w:val="28"/>
          <w:szCs w:val="28"/>
          <w:lang w:val="uk-UA"/>
        </w:rPr>
        <w:t>;</w:t>
      </w:r>
    </w:p>
    <w:p w:rsidR="00327897" w:rsidRDefault="0032789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порядок сплати збору встановлюється відповідно до вимог підпункту 268.7 статті 268 Податкового кодексу України. Встановити, що податкові агенти слачують збір за своїм місцезнаходженням щоквартально, у визначений для квартального звітного (податкового) періоду строк та відповідно до податкової декларації за звітний (податковий) квартал;</w:t>
      </w:r>
    </w:p>
    <w:p w:rsidR="00327897" w:rsidRDefault="0032789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податковий період встановлюється відповідно до підпункту 268.7.3 пункту 268.7 статті 268 Податкового кодексу України;</w:t>
      </w:r>
    </w:p>
    <w:p w:rsidR="00327897" w:rsidRDefault="00327897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справляння збору здійснюється з тимчасового розміщення у місцях проживання (ночівлі) визначених підпунктом 268.5.1 п.268.5 статті 268 Податкового кодексу України податковими агентами, визначеними підпунктом 268.5.2 п.268.5 статті 268 Податкового кодексу України;</w:t>
      </w:r>
    </w:p>
    <w:p w:rsidR="004E206D" w:rsidRDefault="009C167E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3</w:t>
      </w:r>
      <w:r w:rsidR="004E206D">
        <w:rPr>
          <w:color w:val="000000"/>
          <w:sz w:val="28"/>
          <w:szCs w:val="28"/>
          <w:lang w:val="uk-UA"/>
        </w:rPr>
        <w:t>. Рішення набирає чинності з 1 січня 2022 року.</w:t>
      </w:r>
    </w:p>
    <w:p w:rsidR="004E206D" w:rsidRDefault="009C167E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4E206D">
        <w:rPr>
          <w:color w:val="000000"/>
          <w:sz w:val="28"/>
          <w:szCs w:val="28"/>
          <w:lang w:val="uk-UA"/>
        </w:rPr>
        <w:t>. Оприлюднити рішення згідно вимог чинного законодавства.</w:t>
      </w:r>
    </w:p>
    <w:p w:rsidR="004E206D" w:rsidRDefault="009C167E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927787" w:rsidRPr="00576FAC">
        <w:rPr>
          <w:color w:val="000000"/>
          <w:sz w:val="28"/>
          <w:szCs w:val="28"/>
          <w:lang w:val="uk-UA"/>
        </w:rPr>
        <w:t xml:space="preserve">. </w:t>
      </w:r>
      <w:r w:rsidR="00927787" w:rsidRPr="004B2ED3">
        <w:rPr>
          <w:color w:val="000000"/>
          <w:sz w:val="28"/>
          <w:szCs w:val="28"/>
        </w:rPr>
        <w:t>Контроль за</w:t>
      </w:r>
      <w:r w:rsidR="00927787" w:rsidRPr="00F84EB2">
        <w:rPr>
          <w:color w:val="000000"/>
          <w:sz w:val="28"/>
          <w:szCs w:val="28"/>
          <w:lang w:val="uk-UA"/>
        </w:rPr>
        <w:t xml:space="preserve"> виконанням цього </w:t>
      </w:r>
      <w:proofErr w:type="gramStart"/>
      <w:r w:rsidR="00927787" w:rsidRPr="00F84EB2">
        <w:rPr>
          <w:color w:val="000000"/>
          <w:sz w:val="28"/>
          <w:szCs w:val="28"/>
          <w:lang w:val="uk-UA"/>
        </w:rPr>
        <w:t>р</w:t>
      </w:r>
      <w:proofErr w:type="gramEnd"/>
      <w:r w:rsidR="00927787" w:rsidRPr="00F84EB2">
        <w:rPr>
          <w:color w:val="000000"/>
          <w:sz w:val="28"/>
          <w:szCs w:val="28"/>
          <w:lang w:val="uk-UA"/>
        </w:rPr>
        <w:t>ішення покласти</w:t>
      </w:r>
      <w:r w:rsidR="00927787" w:rsidRPr="004B2ED3">
        <w:rPr>
          <w:color w:val="000000"/>
          <w:sz w:val="28"/>
          <w:szCs w:val="28"/>
        </w:rPr>
        <w:t xml:space="preserve"> на  </w:t>
      </w:r>
      <w:r w:rsidR="00927787" w:rsidRPr="00F84EB2">
        <w:rPr>
          <w:color w:val="000000"/>
          <w:sz w:val="28"/>
          <w:szCs w:val="28"/>
          <w:lang w:val="uk-UA"/>
        </w:rPr>
        <w:t>постійну комісію</w:t>
      </w:r>
      <w:r w:rsidR="00927787">
        <w:rPr>
          <w:color w:val="000000"/>
          <w:sz w:val="28"/>
          <w:szCs w:val="28"/>
          <w:lang w:val="uk-UA"/>
        </w:rPr>
        <w:t xml:space="preserve"> </w:t>
      </w:r>
      <w:r w:rsidR="00927787">
        <w:rPr>
          <w:sz w:val="28"/>
          <w:szCs w:val="28"/>
          <w:lang w:val="uk-UA" w:eastAsia="uk-UA"/>
        </w:rPr>
        <w:t xml:space="preserve">селищної ради </w:t>
      </w:r>
      <w:r w:rsidR="00927787" w:rsidRPr="00A6355D">
        <w:rPr>
          <w:rStyle w:val="normaltextrun"/>
          <w:szCs w:val="28"/>
          <w:lang w:val="uk-UA"/>
        </w:rPr>
        <w:t xml:space="preserve">з </w:t>
      </w:r>
      <w:r w:rsidR="00927787" w:rsidRPr="00A6355D">
        <w:rPr>
          <w:sz w:val="28"/>
          <w:szCs w:val="28"/>
          <w:lang w:val="uk-UA"/>
        </w:rPr>
        <w:t xml:space="preserve">питань </w:t>
      </w:r>
      <w:r w:rsidR="0092778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</w:t>
      </w:r>
      <w:r w:rsidR="00927787" w:rsidRPr="00A6355D">
        <w:rPr>
          <w:bCs/>
          <w:iCs/>
          <w:sz w:val="28"/>
          <w:szCs w:val="28"/>
          <w:bdr w:val="none" w:sz="0" w:space="0" w:color="auto" w:frame="1"/>
        </w:rPr>
        <w:t xml:space="preserve"> бюджету,</w:t>
      </w:r>
      <w:r w:rsidR="0092778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фінансів</w:t>
      </w:r>
      <w:r w:rsidR="00927787" w:rsidRPr="00A6355D">
        <w:rPr>
          <w:bCs/>
          <w:iCs/>
          <w:sz w:val="28"/>
          <w:szCs w:val="28"/>
          <w:bdr w:val="none" w:sz="0" w:space="0" w:color="auto" w:frame="1"/>
        </w:rPr>
        <w:t>,</w:t>
      </w:r>
      <w:r w:rsidR="0092778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податків</w:t>
      </w:r>
      <w:r w:rsidR="00927787" w:rsidRPr="00A6355D">
        <w:rPr>
          <w:bCs/>
          <w:iCs/>
          <w:sz w:val="28"/>
          <w:szCs w:val="28"/>
          <w:bdr w:val="none" w:sz="0" w:space="0" w:color="auto" w:frame="1"/>
        </w:rPr>
        <w:t>, майна  та</w:t>
      </w:r>
      <w:r w:rsidR="0092778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соціально-економічного розвитку</w:t>
      </w:r>
      <w:r w:rsidR="00927787" w:rsidRPr="00FF0DD3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="00927787" w:rsidRPr="00607A1D">
        <w:rPr>
          <w:bCs/>
          <w:iCs/>
          <w:sz w:val="28"/>
          <w:szCs w:val="28"/>
          <w:bdr w:val="none" w:sz="0" w:space="0" w:color="auto" w:frame="1"/>
          <w:shd w:val="clear" w:color="auto" w:fill="FFFFFF"/>
        </w:rPr>
        <w:t>(голова комісії Книш В.Є.)</w:t>
      </w:r>
    </w:p>
    <w:p w:rsidR="006A436C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587EE4" w:rsidRPr="00FF082F" w:rsidRDefault="00587EE4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FF082F" w:rsidRDefault="00D4700D" w:rsidP="00D00534">
      <w:pPr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С</w:t>
      </w:r>
      <w:r w:rsidR="00927787">
        <w:rPr>
          <w:b/>
          <w:sz w:val="28"/>
          <w:szCs w:val="28"/>
          <w:lang w:val="uk-UA"/>
        </w:rPr>
        <w:t xml:space="preserve">елищний голова                                               Людмила  </w:t>
      </w:r>
      <w:r w:rsidR="00A30EB2" w:rsidRPr="00FF082F">
        <w:rPr>
          <w:b/>
          <w:sz w:val="28"/>
          <w:szCs w:val="28"/>
          <w:lang w:val="uk-UA"/>
        </w:rPr>
        <w:t>МИЛАШЕВИЧ</w:t>
      </w:r>
    </w:p>
    <w:p w:rsidR="00470FC3" w:rsidRPr="00FF082F" w:rsidRDefault="00470FC3" w:rsidP="00470FC3">
      <w:pPr>
        <w:rPr>
          <w:color w:val="000000"/>
          <w:sz w:val="28"/>
          <w:szCs w:val="28"/>
          <w:lang w:val="uk-UA"/>
        </w:rPr>
      </w:pPr>
    </w:p>
    <w:p w:rsidR="00587EE4" w:rsidRPr="00FF082F" w:rsidRDefault="00587EE4">
      <w:pPr>
        <w:spacing w:after="200" w:line="276" w:lineRule="auto"/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br w:type="page"/>
      </w:r>
    </w:p>
    <w:p w:rsidR="00470FC3" w:rsidRPr="00FF082F" w:rsidRDefault="00470FC3" w:rsidP="00470FC3">
      <w:pPr>
        <w:rPr>
          <w:color w:val="000000"/>
          <w:sz w:val="28"/>
          <w:szCs w:val="28"/>
          <w:lang w:val="uk-UA"/>
        </w:rPr>
      </w:pPr>
      <w:r w:rsidRPr="00FF082F">
        <w:rPr>
          <w:color w:val="000000"/>
          <w:sz w:val="28"/>
          <w:szCs w:val="28"/>
          <w:lang w:val="uk-UA"/>
        </w:rPr>
        <w:lastRenderedPageBreak/>
        <w:t xml:space="preserve">ПОГОДЖЕНО: </w:t>
      </w:r>
    </w:p>
    <w:p w:rsidR="00470FC3" w:rsidRPr="00FF082F" w:rsidRDefault="00470FC3" w:rsidP="00470FC3">
      <w:pPr>
        <w:rPr>
          <w:color w:val="000000"/>
          <w:sz w:val="28"/>
          <w:szCs w:val="28"/>
          <w:lang w:val="uk-UA"/>
        </w:rPr>
      </w:pPr>
    </w:p>
    <w:p w:rsidR="00470FC3" w:rsidRPr="00FF082F" w:rsidRDefault="00470FC3" w:rsidP="00470FC3">
      <w:pPr>
        <w:rPr>
          <w:color w:val="000000"/>
          <w:sz w:val="26"/>
          <w:szCs w:val="26"/>
          <w:lang w:val="uk-UA"/>
        </w:rPr>
      </w:pPr>
      <w:r w:rsidRPr="00FF082F">
        <w:rPr>
          <w:color w:val="000000"/>
          <w:sz w:val="26"/>
          <w:szCs w:val="26"/>
          <w:lang w:val="uk-UA"/>
        </w:rPr>
        <w:t>Голова постійної  комісії селищної ради</w:t>
      </w:r>
    </w:p>
    <w:p w:rsidR="00470FC3" w:rsidRPr="00927787" w:rsidRDefault="00470FC3" w:rsidP="00470FC3">
      <w:pPr>
        <w:rPr>
          <w:sz w:val="26"/>
          <w:szCs w:val="26"/>
          <w:lang w:val="uk-UA"/>
        </w:rPr>
      </w:pPr>
      <w:r w:rsidRPr="00FF082F">
        <w:rPr>
          <w:color w:val="000000"/>
          <w:sz w:val="26"/>
          <w:szCs w:val="26"/>
          <w:lang w:val="uk-UA"/>
        </w:rPr>
        <w:t xml:space="preserve">з питань </w:t>
      </w:r>
      <w:r w:rsidRPr="00927787">
        <w:rPr>
          <w:sz w:val="26"/>
          <w:szCs w:val="26"/>
          <w:lang w:val="uk-UA"/>
        </w:rPr>
        <w:t xml:space="preserve">планування бюджету, </w:t>
      </w:r>
    </w:p>
    <w:p w:rsidR="00927787" w:rsidRDefault="00927787" w:rsidP="00470FC3">
      <w:pPr>
        <w:rPr>
          <w:bCs/>
          <w:iCs/>
          <w:sz w:val="26"/>
          <w:szCs w:val="26"/>
          <w:bdr w:val="none" w:sz="0" w:space="0" w:color="auto" w:frame="1"/>
          <w:lang w:val="uk-UA"/>
        </w:rPr>
      </w:pPr>
      <w:r w:rsidRPr="00927787">
        <w:rPr>
          <w:bCs/>
          <w:iCs/>
          <w:sz w:val="26"/>
          <w:szCs w:val="26"/>
          <w:bdr w:val="none" w:sz="0" w:space="0" w:color="auto" w:frame="1"/>
          <w:lang w:val="uk-UA"/>
        </w:rPr>
        <w:t>фінансів</w:t>
      </w:r>
      <w:r w:rsidRPr="00927787">
        <w:rPr>
          <w:bCs/>
          <w:iCs/>
          <w:sz w:val="26"/>
          <w:szCs w:val="26"/>
          <w:bdr w:val="none" w:sz="0" w:space="0" w:color="auto" w:frame="1"/>
        </w:rPr>
        <w:t>,</w:t>
      </w:r>
      <w:r w:rsidRPr="00927787">
        <w:rPr>
          <w:bCs/>
          <w:iCs/>
          <w:sz w:val="26"/>
          <w:szCs w:val="26"/>
          <w:bdr w:val="none" w:sz="0" w:space="0" w:color="auto" w:frame="1"/>
          <w:lang w:val="uk-UA"/>
        </w:rPr>
        <w:t xml:space="preserve"> податків</w:t>
      </w:r>
      <w:r w:rsidRPr="00927787">
        <w:rPr>
          <w:bCs/>
          <w:iCs/>
          <w:sz w:val="26"/>
          <w:szCs w:val="26"/>
          <w:bdr w:val="none" w:sz="0" w:space="0" w:color="auto" w:frame="1"/>
        </w:rPr>
        <w:t xml:space="preserve">, майна  </w:t>
      </w:r>
    </w:p>
    <w:p w:rsidR="00470FC3" w:rsidRPr="00FF082F" w:rsidRDefault="00927787" w:rsidP="00470FC3">
      <w:pPr>
        <w:rPr>
          <w:sz w:val="26"/>
          <w:szCs w:val="26"/>
          <w:lang w:val="uk-UA"/>
        </w:rPr>
      </w:pPr>
      <w:r w:rsidRPr="00927787">
        <w:rPr>
          <w:bCs/>
          <w:iCs/>
          <w:sz w:val="26"/>
          <w:szCs w:val="26"/>
          <w:bdr w:val="none" w:sz="0" w:space="0" w:color="auto" w:frame="1"/>
        </w:rPr>
        <w:t>та</w:t>
      </w:r>
      <w:r w:rsidRPr="00927787">
        <w:rPr>
          <w:bCs/>
          <w:iCs/>
          <w:sz w:val="26"/>
          <w:szCs w:val="26"/>
          <w:bdr w:val="none" w:sz="0" w:space="0" w:color="auto" w:frame="1"/>
          <w:lang w:val="uk-UA"/>
        </w:rPr>
        <w:t xml:space="preserve"> </w:t>
      </w:r>
      <w:proofErr w:type="gramStart"/>
      <w:r w:rsidRPr="00927787">
        <w:rPr>
          <w:bCs/>
          <w:iCs/>
          <w:sz w:val="26"/>
          <w:szCs w:val="26"/>
          <w:bdr w:val="none" w:sz="0" w:space="0" w:color="auto" w:frame="1"/>
          <w:lang w:val="uk-UA"/>
        </w:rPr>
        <w:t>соц</w:t>
      </w:r>
      <w:proofErr w:type="gramEnd"/>
      <w:r w:rsidRPr="00927787">
        <w:rPr>
          <w:bCs/>
          <w:iCs/>
          <w:sz w:val="26"/>
          <w:szCs w:val="26"/>
          <w:bdr w:val="none" w:sz="0" w:space="0" w:color="auto" w:frame="1"/>
          <w:lang w:val="uk-UA"/>
        </w:rPr>
        <w:t>іально-економічного розвитку</w:t>
      </w:r>
      <w:r w:rsidR="00470FC3" w:rsidRPr="00927787">
        <w:rPr>
          <w:sz w:val="26"/>
          <w:szCs w:val="26"/>
          <w:lang w:val="uk-UA"/>
        </w:rPr>
        <w:t xml:space="preserve">                </w:t>
      </w:r>
      <w:r w:rsidR="006467C0">
        <w:rPr>
          <w:sz w:val="26"/>
          <w:szCs w:val="26"/>
          <w:lang w:val="uk-UA"/>
        </w:rPr>
        <w:t xml:space="preserve">                            </w:t>
      </w:r>
      <w:r w:rsidR="00470FC3" w:rsidRPr="00927787">
        <w:rPr>
          <w:sz w:val="26"/>
          <w:szCs w:val="26"/>
          <w:lang w:val="uk-UA"/>
        </w:rPr>
        <w:t xml:space="preserve">    </w:t>
      </w:r>
      <w:r>
        <w:rPr>
          <w:sz w:val="26"/>
          <w:szCs w:val="26"/>
          <w:lang w:val="uk-UA"/>
        </w:rPr>
        <w:t>В. Є. Книш</w:t>
      </w:r>
      <w:r w:rsidR="00470FC3" w:rsidRPr="00FF082F">
        <w:rPr>
          <w:sz w:val="26"/>
          <w:szCs w:val="26"/>
          <w:lang w:val="uk-UA"/>
        </w:rPr>
        <w:t xml:space="preserve">  </w:t>
      </w:r>
    </w:p>
    <w:p w:rsidR="00E267EF" w:rsidRPr="00FF082F" w:rsidRDefault="00E267EF" w:rsidP="00E267EF">
      <w:pPr>
        <w:rPr>
          <w:sz w:val="26"/>
          <w:szCs w:val="26"/>
          <w:lang w:val="uk-UA"/>
        </w:rPr>
      </w:pPr>
    </w:p>
    <w:p w:rsidR="00E267EF" w:rsidRPr="00FF082F" w:rsidRDefault="0093775A" w:rsidP="00E267EF">
      <w:pPr>
        <w:rPr>
          <w:sz w:val="26"/>
          <w:szCs w:val="26"/>
          <w:lang w:val="uk-UA"/>
        </w:rPr>
      </w:pPr>
      <w:r w:rsidRPr="00FF082F">
        <w:rPr>
          <w:sz w:val="26"/>
          <w:szCs w:val="26"/>
          <w:lang w:val="uk-UA"/>
        </w:rPr>
        <w:t xml:space="preserve">Начальник відділу </w:t>
      </w:r>
    </w:p>
    <w:p w:rsidR="0093775A" w:rsidRPr="00FF082F" w:rsidRDefault="00E87441" w:rsidP="00E267EF">
      <w:pPr>
        <w:rPr>
          <w:sz w:val="26"/>
          <w:szCs w:val="26"/>
          <w:lang w:val="uk-UA"/>
        </w:rPr>
      </w:pPr>
      <w:r w:rsidRPr="00FF082F">
        <w:rPr>
          <w:sz w:val="26"/>
          <w:szCs w:val="26"/>
          <w:lang w:val="uk-UA"/>
        </w:rPr>
        <w:t>е</w:t>
      </w:r>
      <w:r w:rsidR="0093775A" w:rsidRPr="00FF082F">
        <w:rPr>
          <w:sz w:val="26"/>
          <w:szCs w:val="26"/>
          <w:lang w:val="uk-UA"/>
        </w:rPr>
        <w:t>кономічного</w:t>
      </w:r>
      <w:r w:rsidR="00587EE4" w:rsidRPr="00FF082F">
        <w:rPr>
          <w:sz w:val="26"/>
          <w:szCs w:val="26"/>
          <w:lang w:val="uk-UA"/>
        </w:rPr>
        <w:t xml:space="preserve"> </w:t>
      </w:r>
      <w:r w:rsidRPr="00FF082F">
        <w:rPr>
          <w:sz w:val="26"/>
          <w:szCs w:val="26"/>
          <w:lang w:val="uk-UA"/>
        </w:rPr>
        <w:t xml:space="preserve">розвитку та інвестицій      </w:t>
      </w:r>
      <w:r w:rsidR="006467C0">
        <w:rPr>
          <w:sz w:val="26"/>
          <w:szCs w:val="26"/>
          <w:lang w:val="uk-UA"/>
        </w:rPr>
        <w:t xml:space="preserve">                                         </w:t>
      </w:r>
      <w:r w:rsidR="00927787">
        <w:rPr>
          <w:sz w:val="26"/>
          <w:szCs w:val="26"/>
          <w:lang w:val="uk-UA"/>
        </w:rPr>
        <w:t xml:space="preserve">С. А. Неіленко </w:t>
      </w:r>
      <w:r w:rsidR="00587EE4" w:rsidRPr="00FF082F">
        <w:rPr>
          <w:sz w:val="26"/>
          <w:szCs w:val="26"/>
          <w:lang w:val="uk-UA"/>
        </w:rPr>
        <w:t xml:space="preserve">  </w:t>
      </w:r>
    </w:p>
    <w:p w:rsidR="0093775A" w:rsidRPr="00FF082F" w:rsidRDefault="0093775A" w:rsidP="00E267EF">
      <w:pPr>
        <w:rPr>
          <w:sz w:val="26"/>
          <w:szCs w:val="26"/>
          <w:lang w:val="uk-UA"/>
        </w:rPr>
      </w:pPr>
    </w:p>
    <w:p w:rsidR="00470FC3" w:rsidRPr="00FF082F" w:rsidRDefault="00470FC3" w:rsidP="00E267EF">
      <w:pPr>
        <w:rPr>
          <w:sz w:val="26"/>
          <w:szCs w:val="26"/>
          <w:lang w:val="uk-UA"/>
        </w:rPr>
      </w:pPr>
      <w:r w:rsidRPr="00FF082F">
        <w:rPr>
          <w:sz w:val="26"/>
          <w:szCs w:val="26"/>
          <w:lang w:val="uk-UA"/>
        </w:rPr>
        <w:t xml:space="preserve">Заступник селищного голови </w:t>
      </w:r>
    </w:p>
    <w:p w:rsidR="00470FC3" w:rsidRPr="00FF082F" w:rsidRDefault="00470FC3" w:rsidP="00470FC3">
      <w:pPr>
        <w:rPr>
          <w:sz w:val="26"/>
          <w:szCs w:val="26"/>
          <w:lang w:val="uk-UA"/>
        </w:rPr>
      </w:pPr>
      <w:r w:rsidRPr="00FF082F">
        <w:rPr>
          <w:sz w:val="26"/>
          <w:szCs w:val="26"/>
          <w:lang w:val="uk-UA"/>
        </w:rPr>
        <w:t xml:space="preserve">з юридичних питань                               </w:t>
      </w:r>
      <w:r w:rsidR="006467C0">
        <w:rPr>
          <w:sz w:val="26"/>
          <w:szCs w:val="26"/>
          <w:lang w:val="uk-UA"/>
        </w:rPr>
        <w:t xml:space="preserve">                                          </w:t>
      </w:r>
      <w:bookmarkStart w:id="0" w:name="_GoBack"/>
      <w:bookmarkEnd w:id="0"/>
      <w:r w:rsidR="006467C0">
        <w:rPr>
          <w:sz w:val="26"/>
          <w:szCs w:val="26"/>
          <w:lang w:val="uk-UA"/>
        </w:rPr>
        <w:t xml:space="preserve">  С. С. Чинчик</w:t>
      </w:r>
    </w:p>
    <w:p w:rsidR="00E267EF" w:rsidRPr="00FF082F" w:rsidRDefault="00E267EF" w:rsidP="00470FC3">
      <w:pPr>
        <w:rPr>
          <w:sz w:val="26"/>
          <w:szCs w:val="26"/>
          <w:lang w:val="uk-UA"/>
        </w:rPr>
      </w:pPr>
    </w:p>
    <w:p w:rsidR="00470FC3" w:rsidRPr="00FF082F" w:rsidRDefault="00470FC3" w:rsidP="00470FC3">
      <w:pPr>
        <w:rPr>
          <w:b/>
          <w:sz w:val="26"/>
          <w:szCs w:val="26"/>
          <w:lang w:val="uk-UA"/>
        </w:rPr>
      </w:pPr>
    </w:p>
    <w:sectPr w:rsidR="00470FC3" w:rsidRPr="00FF082F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5A8" w:rsidRDefault="000F65A8" w:rsidP="004164CC">
      <w:r>
        <w:separator/>
      </w:r>
    </w:p>
  </w:endnote>
  <w:endnote w:type="continuationSeparator" w:id="0">
    <w:p w:rsidR="000F65A8" w:rsidRDefault="000F65A8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5A8" w:rsidRDefault="000F65A8" w:rsidP="004164CC">
      <w:r>
        <w:separator/>
      </w:r>
    </w:p>
  </w:footnote>
  <w:footnote w:type="continuationSeparator" w:id="0">
    <w:p w:rsidR="000F65A8" w:rsidRDefault="000F65A8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17017"/>
    <w:rsid w:val="00025600"/>
    <w:rsid w:val="000343D9"/>
    <w:rsid w:val="000349BF"/>
    <w:rsid w:val="00071F07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0F65A8"/>
    <w:rsid w:val="00106B39"/>
    <w:rsid w:val="0012407F"/>
    <w:rsid w:val="001301D3"/>
    <w:rsid w:val="00170DDC"/>
    <w:rsid w:val="00181614"/>
    <w:rsid w:val="00185C79"/>
    <w:rsid w:val="001877C4"/>
    <w:rsid w:val="001A619C"/>
    <w:rsid w:val="001B733D"/>
    <w:rsid w:val="001C30B2"/>
    <w:rsid w:val="001F23C4"/>
    <w:rsid w:val="001F6EED"/>
    <w:rsid w:val="00207F7D"/>
    <w:rsid w:val="00227929"/>
    <w:rsid w:val="0023018E"/>
    <w:rsid w:val="00231DEE"/>
    <w:rsid w:val="00236BDD"/>
    <w:rsid w:val="00246E20"/>
    <w:rsid w:val="002D5118"/>
    <w:rsid w:val="002E2133"/>
    <w:rsid w:val="002E2974"/>
    <w:rsid w:val="002E59E9"/>
    <w:rsid w:val="002F709B"/>
    <w:rsid w:val="002F717E"/>
    <w:rsid w:val="00303583"/>
    <w:rsid w:val="00304511"/>
    <w:rsid w:val="00310C19"/>
    <w:rsid w:val="00327897"/>
    <w:rsid w:val="00337A01"/>
    <w:rsid w:val="0034409A"/>
    <w:rsid w:val="00352630"/>
    <w:rsid w:val="00353B6E"/>
    <w:rsid w:val="003702B6"/>
    <w:rsid w:val="0037196F"/>
    <w:rsid w:val="0039020E"/>
    <w:rsid w:val="00393652"/>
    <w:rsid w:val="003A5AFB"/>
    <w:rsid w:val="003A5B38"/>
    <w:rsid w:val="003B0F06"/>
    <w:rsid w:val="003C1075"/>
    <w:rsid w:val="003C4FD9"/>
    <w:rsid w:val="003C51BB"/>
    <w:rsid w:val="003C6B0E"/>
    <w:rsid w:val="00406E82"/>
    <w:rsid w:val="004164CC"/>
    <w:rsid w:val="00441F12"/>
    <w:rsid w:val="00470FC3"/>
    <w:rsid w:val="0049231B"/>
    <w:rsid w:val="004C6C6F"/>
    <w:rsid w:val="004E206D"/>
    <w:rsid w:val="005006DF"/>
    <w:rsid w:val="00513A58"/>
    <w:rsid w:val="0052680B"/>
    <w:rsid w:val="00544521"/>
    <w:rsid w:val="00563B49"/>
    <w:rsid w:val="00587EE4"/>
    <w:rsid w:val="00596025"/>
    <w:rsid w:val="005C305B"/>
    <w:rsid w:val="005C492B"/>
    <w:rsid w:val="005F3654"/>
    <w:rsid w:val="00600E45"/>
    <w:rsid w:val="006049DA"/>
    <w:rsid w:val="006069D6"/>
    <w:rsid w:val="00643EF9"/>
    <w:rsid w:val="00645DBE"/>
    <w:rsid w:val="006467C0"/>
    <w:rsid w:val="00656A5A"/>
    <w:rsid w:val="0066053B"/>
    <w:rsid w:val="006754CB"/>
    <w:rsid w:val="00696B5F"/>
    <w:rsid w:val="006A436C"/>
    <w:rsid w:val="006B0EAB"/>
    <w:rsid w:val="006B0EEB"/>
    <w:rsid w:val="006B3DEF"/>
    <w:rsid w:val="006C0B76"/>
    <w:rsid w:val="006C232B"/>
    <w:rsid w:val="006C2F64"/>
    <w:rsid w:val="006D4598"/>
    <w:rsid w:val="006D4698"/>
    <w:rsid w:val="006E0DA2"/>
    <w:rsid w:val="006F0FE0"/>
    <w:rsid w:val="00731ABF"/>
    <w:rsid w:val="00740876"/>
    <w:rsid w:val="00743F39"/>
    <w:rsid w:val="00751328"/>
    <w:rsid w:val="00754139"/>
    <w:rsid w:val="00756F97"/>
    <w:rsid w:val="00763D60"/>
    <w:rsid w:val="007B033A"/>
    <w:rsid w:val="007B3038"/>
    <w:rsid w:val="007B4F87"/>
    <w:rsid w:val="007B54D8"/>
    <w:rsid w:val="007C1EC6"/>
    <w:rsid w:val="007C252B"/>
    <w:rsid w:val="007D71EF"/>
    <w:rsid w:val="00803635"/>
    <w:rsid w:val="00855370"/>
    <w:rsid w:val="00855B1A"/>
    <w:rsid w:val="00860412"/>
    <w:rsid w:val="00874005"/>
    <w:rsid w:val="008942B7"/>
    <w:rsid w:val="008B54C8"/>
    <w:rsid w:val="008B5867"/>
    <w:rsid w:val="00900BD5"/>
    <w:rsid w:val="0090233B"/>
    <w:rsid w:val="009118A3"/>
    <w:rsid w:val="00913F8F"/>
    <w:rsid w:val="00914F7C"/>
    <w:rsid w:val="009176EA"/>
    <w:rsid w:val="00922DD9"/>
    <w:rsid w:val="00927787"/>
    <w:rsid w:val="0093775A"/>
    <w:rsid w:val="009547F9"/>
    <w:rsid w:val="00967255"/>
    <w:rsid w:val="00991A11"/>
    <w:rsid w:val="009A41F9"/>
    <w:rsid w:val="009A5692"/>
    <w:rsid w:val="009A72B7"/>
    <w:rsid w:val="009B65A6"/>
    <w:rsid w:val="009B694C"/>
    <w:rsid w:val="009C167E"/>
    <w:rsid w:val="009D1B87"/>
    <w:rsid w:val="009D5BCD"/>
    <w:rsid w:val="009F5108"/>
    <w:rsid w:val="00A13495"/>
    <w:rsid w:val="00A23D78"/>
    <w:rsid w:val="00A24A9B"/>
    <w:rsid w:val="00A30EB2"/>
    <w:rsid w:val="00A34D68"/>
    <w:rsid w:val="00A37B94"/>
    <w:rsid w:val="00A65E2A"/>
    <w:rsid w:val="00A74985"/>
    <w:rsid w:val="00A86B38"/>
    <w:rsid w:val="00A8773C"/>
    <w:rsid w:val="00A87CE4"/>
    <w:rsid w:val="00A94BBF"/>
    <w:rsid w:val="00A96489"/>
    <w:rsid w:val="00AE53A2"/>
    <w:rsid w:val="00AF173F"/>
    <w:rsid w:val="00AF3B5C"/>
    <w:rsid w:val="00B0389F"/>
    <w:rsid w:val="00B07165"/>
    <w:rsid w:val="00B2407E"/>
    <w:rsid w:val="00B24E0F"/>
    <w:rsid w:val="00B26050"/>
    <w:rsid w:val="00B4714D"/>
    <w:rsid w:val="00B474D6"/>
    <w:rsid w:val="00B72351"/>
    <w:rsid w:val="00B76B20"/>
    <w:rsid w:val="00B957EB"/>
    <w:rsid w:val="00BE3849"/>
    <w:rsid w:val="00C05AAB"/>
    <w:rsid w:val="00C15B9E"/>
    <w:rsid w:val="00C22DC0"/>
    <w:rsid w:val="00C35AF5"/>
    <w:rsid w:val="00C36E90"/>
    <w:rsid w:val="00C41A2A"/>
    <w:rsid w:val="00C44D91"/>
    <w:rsid w:val="00C71310"/>
    <w:rsid w:val="00C809ED"/>
    <w:rsid w:val="00C86D6C"/>
    <w:rsid w:val="00C9083D"/>
    <w:rsid w:val="00CA334B"/>
    <w:rsid w:val="00CB3DA0"/>
    <w:rsid w:val="00CC0A20"/>
    <w:rsid w:val="00CD506F"/>
    <w:rsid w:val="00CE18E5"/>
    <w:rsid w:val="00CE2595"/>
    <w:rsid w:val="00CF132C"/>
    <w:rsid w:val="00D00534"/>
    <w:rsid w:val="00D1259D"/>
    <w:rsid w:val="00D23FE3"/>
    <w:rsid w:val="00D338DC"/>
    <w:rsid w:val="00D36C33"/>
    <w:rsid w:val="00D42FEE"/>
    <w:rsid w:val="00D4700D"/>
    <w:rsid w:val="00D70007"/>
    <w:rsid w:val="00D728FD"/>
    <w:rsid w:val="00D90AF0"/>
    <w:rsid w:val="00D91FB0"/>
    <w:rsid w:val="00D969BD"/>
    <w:rsid w:val="00DA2B44"/>
    <w:rsid w:val="00DB2AB0"/>
    <w:rsid w:val="00DB5FCB"/>
    <w:rsid w:val="00DC5A2E"/>
    <w:rsid w:val="00DD05C3"/>
    <w:rsid w:val="00DF586B"/>
    <w:rsid w:val="00DF5F2F"/>
    <w:rsid w:val="00E02DFC"/>
    <w:rsid w:val="00E267EF"/>
    <w:rsid w:val="00E543BE"/>
    <w:rsid w:val="00E61987"/>
    <w:rsid w:val="00E77BD4"/>
    <w:rsid w:val="00E805F5"/>
    <w:rsid w:val="00E87441"/>
    <w:rsid w:val="00E90C0C"/>
    <w:rsid w:val="00E95ADD"/>
    <w:rsid w:val="00EB3CE4"/>
    <w:rsid w:val="00EE14A8"/>
    <w:rsid w:val="00EF1E84"/>
    <w:rsid w:val="00F06A1E"/>
    <w:rsid w:val="00F30761"/>
    <w:rsid w:val="00F32F06"/>
    <w:rsid w:val="00F35B17"/>
    <w:rsid w:val="00F37893"/>
    <w:rsid w:val="00F50CB0"/>
    <w:rsid w:val="00F664EB"/>
    <w:rsid w:val="00F82F63"/>
    <w:rsid w:val="00F96F73"/>
    <w:rsid w:val="00F977AF"/>
    <w:rsid w:val="00FA0332"/>
    <w:rsid w:val="00FA4723"/>
    <w:rsid w:val="00FC5A54"/>
    <w:rsid w:val="00FD64A3"/>
    <w:rsid w:val="00FD7CE3"/>
    <w:rsid w:val="00FF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  <w:style w:type="character" w:customStyle="1" w:styleId="normaltextrun">
    <w:name w:val="normaltextrun"/>
    <w:basedOn w:val="a0"/>
    <w:rsid w:val="009277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</dc:creator>
  <cp:lastModifiedBy>User</cp:lastModifiedBy>
  <cp:revision>5</cp:revision>
  <cp:lastPrinted>2021-07-15T13:04:00Z</cp:lastPrinted>
  <dcterms:created xsi:type="dcterms:W3CDTF">2021-06-29T18:50:00Z</dcterms:created>
  <dcterms:modified xsi:type="dcterms:W3CDTF">2021-07-15T13:05:00Z</dcterms:modified>
</cp:coreProperties>
</file>