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D5A5B" w:rsidRDefault="001D5A5B">
      <w:pPr>
        <w:spacing w:line="100" w:lineRule="atLeast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ПОЯСНЮВАЛЬНА ЗАПИСКА</w:t>
      </w:r>
    </w:p>
    <w:p w:rsidR="001D5A5B" w:rsidRDefault="001D5A5B">
      <w:pPr>
        <w:ind w:right="-2"/>
        <w:jc w:val="center"/>
      </w:pPr>
      <w:r>
        <w:rPr>
          <w:b/>
          <w:bCs/>
          <w:szCs w:val="28"/>
        </w:rPr>
        <w:t xml:space="preserve">до </w:t>
      </w:r>
      <w:proofErr w:type="spellStart"/>
      <w:r>
        <w:rPr>
          <w:b/>
          <w:bCs/>
          <w:szCs w:val="28"/>
        </w:rPr>
        <w:t>проєкту</w:t>
      </w:r>
      <w:proofErr w:type="spellEnd"/>
      <w:r>
        <w:rPr>
          <w:b/>
          <w:bCs/>
          <w:szCs w:val="28"/>
        </w:rPr>
        <w:t xml:space="preserve"> рішення </w:t>
      </w:r>
      <w:r w:rsidR="000B74B8">
        <w:rPr>
          <w:b/>
          <w:bCs/>
          <w:szCs w:val="28"/>
        </w:rPr>
        <w:t>«</w:t>
      </w:r>
      <w:r w:rsidR="00AE3D5F">
        <w:rPr>
          <w:b/>
          <w:bCs/>
          <w:szCs w:val="28"/>
        </w:rPr>
        <w:t xml:space="preserve">Про внесення змін до показників бюджету </w:t>
      </w:r>
      <w:proofErr w:type="spellStart"/>
      <w:r w:rsidR="00AE3D5F">
        <w:rPr>
          <w:b/>
          <w:bCs/>
          <w:szCs w:val="28"/>
        </w:rPr>
        <w:t>Семенівської</w:t>
      </w:r>
      <w:proofErr w:type="spellEnd"/>
      <w:r w:rsidR="00AE3D5F">
        <w:rPr>
          <w:b/>
          <w:bCs/>
          <w:szCs w:val="28"/>
        </w:rPr>
        <w:t xml:space="preserve"> селищної територіальної громади на 2021 рік</w:t>
      </w:r>
      <w:r w:rsidR="00E57ECB">
        <w:rPr>
          <w:b/>
          <w:bCs/>
          <w:szCs w:val="28"/>
        </w:rPr>
        <w:t xml:space="preserve"> </w:t>
      </w:r>
      <w:r w:rsidR="000B74B8">
        <w:rPr>
          <w:b/>
          <w:bCs/>
          <w:szCs w:val="28"/>
        </w:rPr>
        <w:t>»</w:t>
      </w:r>
    </w:p>
    <w:p w:rsidR="001D5A5B" w:rsidRDefault="001D5A5B">
      <w:pPr>
        <w:spacing w:line="100" w:lineRule="atLeast"/>
        <w:jc w:val="center"/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 xml:space="preserve">Розробник </w:t>
      </w:r>
      <w:proofErr w:type="spellStart"/>
      <w:r w:rsidRPr="00EB5593">
        <w:rPr>
          <w:b/>
          <w:szCs w:val="28"/>
        </w:rPr>
        <w:t>проєкту</w:t>
      </w:r>
      <w:proofErr w:type="spellEnd"/>
      <w:r>
        <w:rPr>
          <w:szCs w:val="28"/>
        </w:rPr>
        <w:t xml:space="preserve"> рішення </w:t>
      </w:r>
      <w:r w:rsidR="000B74B8">
        <w:rPr>
          <w:szCs w:val="28"/>
        </w:rPr>
        <w:t xml:space="preserve">– </w:t>
      </w:r>
      <w:r w:rsidR="005C0C12">
        <w:rPr>
          <w:szCs w:val="28"/>
        </w:rPr>
        <w:t>Ф</w:t>
      </w:r>
      <w:r>
        <w:rPr>
          <w:szCs w:val="28"/>
        </w:rPr>
        <w:t>інансов</w:t>
      </w:r>
      <w:r w:rsidR="005C0C12">
        <w:rPr>
          <w:szCs w:val="28"/>
        </w:rPr>
        <w:t>е</w:t>
      </w:r>
      <w:r>
        <w:rPr>
          <w:szCs w:val="28"/>
        </w:rPr>
        <w:t xml:space="preserve"> </w:t>
      </w:r>
      <w:r w:rsidR="005C0C12">
        <w:rPr>
          <w:szCs w:val="28"/>
        </w:rPr>
        <w:t>управління</w:t>
      </w:r>
      <w:r>
        <w:rPr>
          <w:szCs w:val="28"/>
        </w:rPr>
        <w:t xml:space="preserve"> </w:t>
      </w:r>
      <w:r w:rsidR="005C0C12">
        <w:rPr>
          <w:szCs w:val="28"/>
        </w:rPr>
        <w:t xml:space="preserve"> </w:t>
      </w:r>
      <w:proofErr w:type="spellStart"/>
      <w:r w:rsidR="005C0C12">
        <w:rPr>
          <w:szCs w:val="28"/>
        </w:rPr>
        <w:t>Семенівської</w:t>
      </w:r>
      <w:proofErr w:type="spellEnd"/>
      <w:r w:rsidR="005C0C12">
        <w:rPr>
          <w:szCs w:val="28"/>
        </w:rPr>
        <w:t xml:space="preserve"> селищної ради</w:t>
      </w:r>
      <w:r w:rsidRPr="00260BA2">
        <w:rPr>
          <w:szCs w:val="28"/>
        </w:rPr>
        <w:t xml:space="preserve">. </w:t>
      </w:r>
      <w:r w:rsidR="005C0C12" w:rsidRPr="00260BA2">
        <w:rPr>
          <w:szCs w:val="28"/>
        </w:rPr>
        <w:t xml:space="preserve"> </w:t>
      </w:r>
      <w:proofErr w:type="spellStart"/>
      <w:r w:rsidRPr="00260BA2">
        <w:rPr>
          <w:szCs w:val="28"/>
        </w:rPr>
        <w:t>Проєкт</w:t>
      </w:r>
      <w:proofErr w:type="spellEnd"/>
      <w:r w:rsidRPr="00260BA2">
        <w:rPr>
          <w:szCs w:val="28"/>
        </w:rPr>
        <w:t xml:space="preserve"> рішення є актом індивідуальної дії.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>Мета</w:t>
      </w:r>
      <w:r>
        <w:rPr>
          <w:szCs w:val="28"/>
        </w:rPr>
        <w:t xml:space="preserve">: </w:t>
      </w:r>
      <w:r w:rsidRPr="00260BA2">
        <w:rPr>
          <w:szCs w:val="28"/>
        </w:rPr>
        <w:t xml:space="preserve">відповідно до </w:t>
      </w:r>
      <w:r w:rsidR="005C0C12" w:rsidRPr="00260BA2">
        <w:rPr>
          <w:szCs w:val="28"/>
        </w:rPr>
        <w:t>ст. 14, 23, 72, 78 Бюджетного  кодексу України, керуючись ст.. 26</w:t>
      </w:r>
      <w:r w:rsidR="00406D55" w:rsidRPr="00260BA2">
        <w:rPr>
          <w:szCs w:val="28"/>
        </w:rPr>
        <w:t xml:space="preserve">, </w:t>
      </w:r>
      <w:r w:rsidR="005C0C12" w:rsidRPr="00260BA2">
        <w:rPr>
          <w:szCs w:val="28"/>
        </w:rPr>
        <w:t xml:space="preserve"> 59 Закону України «Про місцеве самоврядування в Україні</w:t>
      </w:r>
      <w:r w:rsidR="00406D55" w:rsidRPr="00260BA2">
        <w:rPr>
          <w:szCs w:val="28"/>
        </w:rPr>
        <w:t>»</w:t>
      </w:r>
      <w:r w:rsidR="00406D55">
        <w:rPr>
          <w:szCs w:val="28"/>
        </w:rPr>
        <w:t xml:space="preserve"> </w:t>
      </w:r>
      <w:r>
        <w:rPr>
          <w:szCs w:val="28"/>
        </w:rPr>
        <w:t xml:space="preserve">на розгляд сесії </w:t>
      </w:r>
      <w:r w:rsidR="00406D55">
        <w:rPr>
          <w:szCs w:val="28"/>
        </w:rPr>
        <w:t>селищної</w:t>
      </w:r>
      <w:r>
        <w:rPr>
          <w:szCs w:val="28"/>
        </w:rPr>
        <w:t xml:space="preserve"> ради виноситься питання </w:t>
      </w:r>
      <w:r w:rsidR="000B74B8">
        <w:rPr>
          <w:szCs w:val="28"/>
        </w:rPr>
        <w:t>«</w:t>
      </w:r>
      <w:r w:rsidR="00406D55">
        <w:rPr>
          <w:szCs w:val="28"/>
        </w:rPr>
        <w:t xml:space="preserve">Про внесення змін до показників бюджету </w:t>
      </w:r>
      <w:proofErr w:type="spellStart"/>
      <w:r w:rsidR="00406D55">
        <w:rPr>
          <w:szCs w:val="28"/>
        </w:rPr>
        <w:t>Семенівської</w:t>
      </w:r>
      <w:proofErr w:type="spellEnd"/>
      <w:r w:rsidR="00406D55">
        <w:rPr>
          <w:szCs w:val="28"/>
        </w:rPr>
        <w:t xml:space="preserve"> селищної територіальної громади на 2021 рік</w:t>
      </w:r>
      <w:r w:rsidR="000B74B8">
        <w:rPr>
          <w:szCs w:val="28"/>
        </w:rPr>
        <w:t>»</w:t>
      </w:r>
      <w:r w:rsidR="00406D55">
        <w:rPr>
          <w:szCs w:val="28"/>
        </w:rPr>
        <w:t xml:space="preserve">, </w:t>
      </w:r>
      <w:r w:rsidR="00D20086">
        <w:rPr>
          <w:szCs w:val="28"/>
        </w:rPr>
        <w:t xml:space="preserve"> п</w:t>
      </w:r>
      <w:r w:rsidR="00406D55">
        <w:rPr>
          <w:szCs w:val="28"/>
        </w:rPr>
        <w:t>огоджен</w:t>
      </w:r>
      <w:r w:rsidR="002D6918">
        <w:rPr>
          <w:szCs w:val="28"/>
        </w:rPr>
        <w:t>і</w:t>
      </w:r>
      <w:r w:rsidR="00406D55">
        <w:rPr>
          <w:szCs w:val="28"/>
        </w:rPr>
        <w:t xml:space="preserve"> постійною комісією</w:t>
      </w:r>
      <w:r w:rsidR="00ED18F0">
        <w:rPr>
          <w:szCs w:val="28"/>
        </w:rPr>
        <w:t xml:space="preserve"> </w:t>
      </w:r>
      <w:r w:rsidR="00ED18F0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ED18F0" w:rsidRPr="00BE48E0">
        <w:rPr>
          <w:color w:val="FF0000"/>
          <w:szCs w:val="28"/>
        </w:rPr>
        <w:t xml:space="preserve"> </w:t>
      </w:r>
      <w:r w:rsidR="00ED18F0" w:rsidRPr="00BE48E0">
        <w:rPr>
          <w:szCs w:val="28"/>
        </w:rPr>
        <w:t>селищної ради</w:t>
      </w:r>
      <w:r>
        <w:rPr>
          <w:szCs w:val="28"/>
        </w:rPr>
        <w:t>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rPr>
          <w:szCs w:val="28"/>
        </w:rPr>
      </w:pPr>
      <w:r>
        <w:rPr>
          <w:b/>
          <w:bCs/>
          <w:szCs w:val="28"/>
        </w:rPr>
        <w:t>1. Підстава розроблення проєкту акта</w:t>
      </w:r>
    </w:p>
    <w:p w:rsidR="00F67D78" w:rsidRDefault="001D5A5B" w:rsidP="00ED7E3C">
      <w:pPr>
        <w:ind w:right="-2"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 w:rsidR="00C31FD8">
        <w:rPr>
          <w:szCs w:val="28"/>
        </w:rPr>
        <w:t xml:space="preserve"> </w:t>
      </w:r>
      <w:r>
        <w:rPr>
          <w:szCs w:val="28"/>
        </w:rPr>
        <w:t xml:space="preserve"> рішення </w:t>
      </w:r>
      <w:r w:rsidR="00ED18F0">
        <w:rPr>
          <w:szCs w:val="28"/>
        </w:rPr>
        <w:t>третьої</w:t>
      </w:r>
      <w:r>
        <w:rPr>
          <w:szCs w:val="28"/>
        </w:rPr>
        <w:t xml:space="preserve"> сесії </w:t>
      </w:r>
      <w:r w:rsidR="00ED18F0">
        <w:rPr>
          <w:szCs w:val="28"/>
        </w:rPr>
        <w:t>селищної</w:t>
      </w:r>
      <w:r>
        <w:rPr>
          <w:szCs w:val="28"/>
        </w:rPr>
        <w:t xml:space="preserve"> ради восьмого скликання </w:t>
      </w:r>
      <w:r w:rsidR="000B74B8">
        <w:rPr>
          <w:szCs w:val="28"/>
        </w:rPr>
        <w:t>«</w:t>
      </w:r>
      <w:r w:rsidR="00ED18F0">
        <w:rPr>
          <w:szCs w:val="28"/>
        </w:rPr>
        <w:t xml:space="preserve">Про внесення змін до показників бюджету </w:t>
      </w:r>
      <w:proofErr w:type="spellStart"/>
      <w:r w:rsidR="00ED18F0">
        <w:rPr>
          <w:szCs w:val="28"/>
        </w:rPr>
        <w:t>Семенівської</w:t>
      </w:r>
      <w:proofErr w:type="spellEnd"/>
      <w:r w:rsidR="00ED18F0">
        <w:rPr>
          <w:szCs w:val="28"/>
        </w:rPr>
        <w:t xml:space="preserve"> селищної територіальної громади на 2021 рік»</w:t>
      </w:r>
      <w:r>
        <w:rPr>
          <w:bCs/>
          <w:szCs w:val="28"/>
        </w:rPr>
        <w:t xml:space="preserve"> </w:t>
      </w:r>
      <w:r w:rsidR="00ED18F0">
        <w:rPr>
          <w:szCs w:val="28"/>
        </w:rPr>
        <w:t>розроблено</w:t>
      </w:r>
      <w:r w:rsidR="00260BA2">
        <w:rPr>
          <w:szCs w:val="28"/>
        </w:rPr>
        <w:t xml:space="preserve"> на підставі  п</w:t>
      </w:r>
      <w:r w:rsidR="002D6918">
        <w:rPr>
          <w:szCs w:val="28"/>
        </w:rPr>
        <w:t>.</w:t>
      </w:r>
      <w:r w:rsidR="00260BA2">
        <w:rPr>
          <w:szCs w:val="28"/>
        </w:rPr>
        <w:t xml:space="preserve"> 23   ст.26 </w:t>
      </w:r>
      <w:r w:rsidR="00ED18F0">
        <w:rPr>
          <w:szCs w:val="28"/>
        </w:rPr>
        <w:t xml:space="preserve"> </w:t>
      </w:r>
      <w:r>
        <w:rPr>
          <w:szCs w:val="28"/>
        </w:rPr>
        <w:t xml:space="preserve">Закону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 w:rsidR="00260BA2">
        <w:rPr>
          <w:szCs w:val="28"/>
        </w:rPr>
        <w:t xml:space="preserve">, керуючись п.13   рішення №60 </w:t>
      </w:r>
      <w:r w:rsidR="002D6918">
        <w:rPr>
          <w:szCs w:val="28"/>
        </w:rPr>
        <w:t>п</w:t>
      </w:r>
      <w:r w:rsidR="00260BA2">
        <w:rPr>
          <w:szCs w:val="28"/>
        </w:rPr>
        <w:t xml:space="preserve">ершої  сесії 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ради восьмого скликання від 30 грудня 2020 року «Про бюджет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</w:t>
      </w:r>
      <w:r w:rsidR="00D409C6">
        <w:rPr>
          <w:szCs w:val="28"/>
        </w:rPr>
        <w:t>територіальної громади</w:t>
      </w:r>
      <w:r w:rsidR="00260BA2">
        <w:rPr>
          <w:szCs w:val="28"/>
        </w:rPr>
        <w:t xml:space="preserve"> на 2021 рік</w:t>
      </w:r>
      <w:r w:rsidR="002D6918">
        <w:rPr>
          <w:szCs w:val="28"/>
        </w:rPr>
        <w:t>»</w:t>
      </w:r>
      <w:r w:rsidR="00C31FD8">
        <w:rPr>
          <w:szCs w:val="28"/>
        </w:rPr>
        <w:t xml:space="preserve">  із змінами</w:t>
      </w:r>
      <w:r w:rsidR="002D6918">
        <w:rPr>
          <w:szCs w:val="28"/>
        </w:rPr>
        <w:t>, за обґрунтованим поданням  головних розпорядників коштів</w:t>
      </w:r>
      <w:r w:rsidR="00F67D78">
        <w:rPr>
          <w:szCs w:val="28"/>
        </w:rPr>
        <w:t>:</w:t>
      </w:r>
    </w:p>
    <w:p w:rsidR="00A10E68" w:rsidRDefault="00A10E68" w:rsidP="00ED7E3C">
      <w:pPr>
        <w:ind w:right="-2" w:firstLine="709"/>
        <w:jc w:val="both"/>
        <w:rPr>
          <w:szCs w:val="28"/>
        </w:rPr>
      </w:pPr>
    </w:p>
    <w:p w:rsidR="001D5A5B" w:rsidRDefault="00F67D78" w:rsidP="00F67D78">
      <w:pPr>
        <w:pStyle w:val="ad"/>
        <w:numPr>
          <w:ilvl w:val="0"/>
          <w:numId w:val="5"/>
        </w:numPr>
        <w:ind w:right="-2"/>
        <w:jc w:val="both"/>
        <w:rPr>
          <w:szCs w:val="28"/>
        </w:rPr>
      </w:pPr>
      <w:r w:rsidRPr="00E57ECB">
        <w:rPr>
          <w:b/>
          <w:szCs w:val="28"/>
        </w:rPr>
        <w:t>Наближення</w:t>
      </w:r>
      <w:r>
        <w:rPr>
          <w:szCs w:val="28"/>
        </w:rPr>
        <w:t xml:space="preserve"> планових показників на 2021 рік </w:t>
      </w:r>
      <w:proofErr w:type="spellStart"/>
      <w:r>
        <w:rPr>
          <w:szCs w:val="28"/>
        </w:rPr>
        <w:t>КП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Семенівська</w:t>
      </w:r>
      <w:proofErr w:type="spellEnd"/>
      <w:r>
        <w:rPr>
          <w:szCs w:val="28"/>
        </w:rPr>
        <w:t xml:space="preserve"> лікарня»  для оплати енергоносіїв у квітні 2021 року в сумі 160 000 грн.</w:t>
      </w:r>
    </w:p>
    <w:p w:rsidR="00A10E68" w:rsidRDefault="00A10E68" w:rsidP="00A10E68">
      <w:pPr>
        <w:pStyle w:val="ad"/>
        <w:ind w:left="1069" w:right="-2"/>
        <w:jc w:val="both"/>
        <w:rPr>
          <w:szCs w:val="28"/>
        </w:rPr>
      </w:pPr>
    </w:p>
    <w:p w:rsidR="00702184" w:rsidRDefault="00F67D78" w:rsidP="00F67D78">
      <w:pPr>
        <w:pStyle w:val="ad"/>
        <w:numPr>
          <w:ilvl w:val="0"/>
          <w:numId w:val="5"/>
        </w:numPr>
        <w:ind w:right="-2"/>
        <w:jc w:val="both"/>
        <w:rPr>
          <w:szCs w:val="28"/>
        </w:rPr>
      </w:pPr>
      <w:r w:rsidRPr="00E57ECB">
        <w:rPr>
          <w:b/>
          <w:szCs w:val="28"/>
        </w:rPr>
        <w:t>Перерозподіл</w:t>
      </w:r>
      <w:r>
        <w:rPr>
          <w:szCs w:val="28"/>
        </w:rPr>
        <w:t xml:space="preserve"> видатків в межах загального обсягу затверджених кошторисних призначень на 2021 рік</w:t>
      </w:r>
      <w:r w:rsidR="00702184">
        <w:rPr>
          <w:szCs w:val="28"/>
        </w:rPr>
        <w:t>:</w:t>
      </w:r>
    </w:p>
    <w:p w:rsidR="00F67D78" w:rsidRDefault="00EA1B63" w:rsidP="0070218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EA1B63">
        <w:rPr>
          <w:szCs w:val="28"/>
        </w:rPr>
        <w:t>В</w:t>
      </w:r>
      <w:r w:rsidR="00702184" w:rsidRPr="00EA1B63">
        <w:rPr>
          <w:szCs w:val="28"/>
        </w:rPr>
        <w:t>ідповідно</w:t>
      </w:r>
      <w:r>
        <w:rPr>
          <w:szCs w:val="28"/>
        </w:rPr>
        <w:t xml:space="preserve"> до наказу Міністерства фінансів України  від </w:t>
      </w:r>
      <w:r w:rsidR="00702184" w:rsidRPr="00EA1B63">
        <w:rPr>
          <w:szCs w:val="28"/>
          <w:shd w:val="clear" w:color="auto" w:fill="FFFFFF"/>
        </w:rPr>
        <w:t>20 вересня 2017 року № 793 (із змінами)</w:t>
      </w:r>
      <w:r>
        <w:rPr>
          <w:szCs w:val="28"/>
          <w:shd w:val="clear" w:color="auto" w:fill="FFFFFF"/>
        </w:rPr>
        <w:t xml:space="preserve"> «Про затвердження складових програмної класифікації видатків та кредитування місцевого бюджету»  Централізована бухгалтерія обслуговується за кодом </w:t>
      </w:r>
      <w:r w:rsidR="00702184" w:rsidRPr="00EA1B63">
        <w:rPr>
          <w:sz w:val="22"/>
          <w:szCs w:val="22"/>
          <w:shd w:val="clear" w:color="auto" w:fill="FFFFFF"/>
        </w:rPr>
        <w:t xml:space="preserve">  </w:t>
      </w:r>
      <w:r w:rsidR="00702184" w:rsidRPr="00EA1B63">
        <w:rPr>
          <w:bCs/>
          <w:szCs w:val="28"/>
          <w:lang w:eastAsia="uk-UA"/>
        </w:rPr>
        <w:t>4081 «</w:t>
      </w:r>
      <w:r w:rsidR="00702184" w:rsidRPr="00EA1B63">
        <w:rPr>
          <w:iCs/>
          <w:szCs w:val="28"/>
        </w:rPr>
        <w:t>Забезпечення діяльності інших закладів в галузі культури і мистецтва».  В зв’язку з цим,  по Відділ</w:t>
      </w:r>
      <w:r>
        <w:rPr>
          <w:iCs/>
          <w:szCs w:val="28"/>
        </w:rPr>
        <w:t>у</w:t>
      </w:r>
      <w:r w:rsidR="00702184" w:rsidRPr="00EA1B63">
        <w:rPr>
          <w:iCs/>
          <w:szCs w:val="28"/>
        </w:rPr>
        <w:t xml:space="preserve"> культури та дозвілля </w:t>
      </w:r>
      <w:proofErr w:type="spellStart"/>
      <w:r w:rsidR="00702184" w:rsidRPr="00EA1B63">
        <w:rPr>
          <w:iCs/>
          <w:szCs w:val="28"/>
        </w:rPr>
        <w:t>Семенівської</w:t>
      </w:r>
      <w:proofErr w:type="spellEnd"/>
      <w:r w:rsidR="00702184" w:rsidRPr="00EA1B63">
        <w:rPr>
          <w:iCs/>
          <w:szCs w:val="28"/>
        </w:rPr>
        <w:t xml:space="preserve"> селищної ради </w:t>
      </w:r>
      <w:r w:rsidR="00702184" w:rsidRPr="00EA1B63">
        <w:rPr>
          <w:iCs/>
          <w:color w:val="333333"/>
          <w:szCs w:val="28"/>
        </w:rPr>
        <w:t xml:space="preserve"> </w:t>
      </w:r>
      <w:r w:rsidR="00702184" w:rsidRPr="00EA1B63">
        <w:rPr>
          <w:szCs w:val="28"/>
        </w:rPr>
        <w:t xml:space="preserve"> </w:t>
      </w:r>
      <w:r w:rsidR="00702184" w:rsidRPr="00E57ECB">
        <w:rPr>
          <w:b/>
          <w:szCs w:val="28"/>
        </w:rPr>
        <w:t>перенесено</w:t>
      </w:r>
      <w:r w:rsidR="00702184" w:rsidRPr="00EA1B63">
        <w:rPr>
          <w:szCs w:val="28"/>
        </w:rPr>
        <w:t xml:space="preserve">  видатки по КПКВКМБ 0160 «Керівництво і управління у відповідній сфері у</w:t>
      </w:r>
      <w:r w:rsidR="00702184">
        <w:rPr>
          <w:szCs w:val="28"/>
        </w:rPr>
        <w:t xml:space="preserve"> містах (місті Києві), селищах, селах, територіальних громадах» в сумі 288 888грн., </w:t>
      </w:r>
      <w:r w:rsidR="00702184" w:rsidRPr="00E57ECB">
        <w:rPr>
          <w:b/>
          <w:szCs w:val="28"/>
        </w:rPr>
        <w:t xml:space="preserve">на  </w:t>
      </w:r>
      <w:r w:rsidR="00702184">
        <w:rPr>
          <w:szCs w:val="28"/>
        </w:rPr>
        <w:t>КПКВКМБ</w:t>
      </w:r>
      <w:r w:rsidR="00702184">
        <w:rPr>
          <w:bCs/>
          <w:szCs w:val="28"/>
          <w:lang w:eastAsia="uk-UA"/>
        </w:rPr>
        <w:t xml:space="preserve"> </w:t>
      </w:r>
      <w:r w:rsidR="00702184" w:rsidRPr="00702184">
        <w:rPr>
          <w:bCs/>
          <w:szCs w:val="28"/>
          <w:lang w:eastAsia="uk-UA"/>
        </w:rPr>
        <w:t>4081 «</w:t>
      </w:r>
      <w:r w:rsidR="00702184" w:rsidRPr="00702184">
        <w:rPr>
          <w:iCs/>
          <w:szCs w:val="28"/>
        </w:rPr>
        <w:t xml:space="preserve">Забезпечення діяльності інших закладів в галузі культури і мистецтва» в сумі </w:t>
      </w:r>
      <w:r w:rsidR="00702184">
        <w:rPr>
          <w:szCs w:val="28"/>
        </w:rPr>
        <w:t>288 888грн</w:t>
      </w:r>
      <w:r w:rsidR="00702184" w:rsidRPr="00702184">
        <w:rPr>
          <w:iCs/>
          <w:szCs w:val="28"/>
        </w:rPr>
        <w:t>.</w:t>
      </w:r>
      <w:r w:rsidR="00F67D78" w:rsidRPr="00702184">
        <w:rPr>
          <w:szCs w:val="28"/>
        </w:rPr>
        <w:t>.</w:t>
      </w:r>
    </w:p>
    <w:p w:rsidR="00447298" w:rsidRDefault="00447298" w:rsidP="0070218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 xml:space="preserve">В </w:t>
      </w:r>
      <w:proofErr w:type="spellStart"/>
      <w:r>
        <w:rPr>
          <w:szCs w:val="28"/>
        </w:rPr>
        <w:t>зв»язку</w:t>
      </w:r>
      <w:proofErr w:type="spellEnd"/>
      <w:r>
        <w:rPr>
          <w:szCs w:val="28"/>
        </w:rPr>
        <w:t xml:space="preserve"> з виникненням додаткових витрат по </w:t>
      </w:r>
      <w:proofErr w:type="spellStart"/>
      <w:r>
        <w:rPr>
          <w:szCs w:val="28"/>
        </w:rPr>
        <w:t>Степанівській</w:t>
      </w:r>
      <w:proofErr w:type="spellEnd"/>
      <w:r>
        <w:rPr>
          <w:szCs w:val="28"/>
        </w:rPr>
        <w:t xml:space="preserve"> бібліотеці на оплату енергоносіїв перенести кошти в розмірі 9000 грн. </w:t>
      </w:r>
      <w:r w:rsidRPr="00E57ECB">
        <w:rPr>
          <w:b/>
          <w:szCs w:val="28"/>
        </w:rPr>
        <w:t>з</w:t>
      </w:r>
      <w:r>
        <w:rPr>
          <w:szCs w:val="28"/>
        </w:rPr>
        <w:t xml:space="preserve"> КПКВКМБ 0160 «Керівництво і управління у відповідній сфері у містах (місті Києві), селищах, селах, територіальних </w:t>
      </w:r>
      <w:r>
        <w:rPr>
          <w:szCs w:val="28"/>
        </w:rPr>
        <w:lastRenderedPageBreak/>
        <w:t xml:space="preserve">громадах» </w:t>
      </w:r>
      <w:r w:rsidRPr="00E57ECB">
        <w:rPr>
          <w:b/>
          <w:szCs w:val="28"/>
        </w:rPr>
        <w:t>на</w:t>
      </w:r>
      <w:r>
        <w:rPr>
          <w:szCs w:val="28"/>
        </w:rPr>
        <w:t xml:space="preserve"> КПКВКМБ 4030 </w:t>
      </w:r>
      <w:r w:rsidR="00A10E68">
        <w:rPr>
          <w:szCs w:val="28"/>
        </w:rPr>
        <w:t>«Забезпечення діяльності бібліотек».</w:t>
      </w:r>
    </w:p>
    <w:p w:rsidR="00D20086" w:rsidRDefault="00D20086" w:rsidP="0070218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2D6918">
        <w:rPr>
          <w:color w:val="FF0000"/>
          <w:szCs w:val="28"/>
        </w:rPr>
        <w:t>Для придбання двох одиниць  комп’ютерної техніки для централізованої бухгалтерії (</w:t>
      </w:r>
      <w:r w:rsidR="00E57ECB" w:rsidRPr="002D6918">
        <w:rPr>
          <w:color w:val="FF0000"/>
          <w:szCs w:val="28"/>
        </w:rPr>
        <w:t>комп’ютера</w:t>
      </w:r>
      <w:r w:rsidRPr="002D6918">
        <w:rPr>
          <w:color w:val="FF0000"/>
          <w:szCs w:val="28"/>
        </w:rPr>
        <w:t>, які використовують для роботи з програмою ІПК «Місцевий бюджет» та ДНЗ</w:t>
      </w:r>
      <w:r w:rsidR="00E57ECB" w:rsidRPr="002D6918">
        <w:rPr>
          <w:color w:val="FF0000"/>
          <w:szCs w:val="28"/>
        </w:rPr>
        <w:t xml:space="preserve"> постійно виходять з ладу та  потребують  ремонту) </w:t>
      </w:r>
      <w:r w:rsidR="00E57ECB" w:rsidRPr="002D6918">
        <w:rPr>
          <w:b/>
          <w:color w:val="FF0000"/>
          <w:szCs w:val="28"/>
        </w:rPr>
        <w:t xml:space="preserve">з </w:t>
      </w:r>
      <w:r w:rsidR="00E57ECB" w:rsidRPr="002D6918">
        <w:rPr>
          <w:color w:val="FF0000"/>
          <w:szCs w:val="28"/>
        </w:rPr>
        <w:t xml:space="preserve">КПКВКМБ 0160 «Керівництво і управління у відповідній сфері у містах (місті Києві), селищах, селах, територіальних громадах» та КПКВКМБ 1141 «Забезпечення діяльності інших закладів у сфері освіти» за рахунок економії коштів по заробітній платі з нарахуваннями  </w:t>
      </w:r>
      <w:r w:rsidR="00E57ECB" w:rsidRPr="002D6918">
        <w:rPr>
          <w:b/>
          <w:color w:val="FF0000"/>
          <w:szCs w:val="28"/>
        </w:rPr>
        <w:t>направити</w:t>
      </w:r>
      <w:r w:rsidR="00E57ECB" w:rsidRPr="002D6918">
        <w:rPr>
          <w:color w:val="FF0000"/>
          <w:szCs w:val="28"/>
        </w:rPr>
        <w:t xml:space="preserve">  на  КПКВКМБ 1141 «Забезпечення діяльності інших закладів у сфері освіти» для придбання вищезгаданої техніки</w:t>
      </w:r>
      <w:r w:rsidR="00E57ECB">
        <w:rPr>
          <w:szCs w:val="28"/>
        </w:rPr>
        <w:t>.</w:t>
      </w:r>
    </w:p>
    <w:p w:rsidR="00447298" w:rsidRPr="00702184" w:rsidRDefault="00447298" w:rsidP="00447298">
      <w:pPr>
        <w:pStyle w:val="ad"/>
        <w:ind w:left="1429" w:right="-2"/>
        <w:jc w:val="both"/>
        <w:rPr>
          <w:szCs w:val="28"/>
        </w:rPr>
      </w:pPr>
    </w:p>
    <w:p w:rsidR="00702184" w:rsidRDefault="00F67D78" w:rsidP="00F67D78">
      <w:pPr>
        <w:pStyle w:val="ad"/>
        <w:numPr>
          <w:ilvl w:val="0"/>
          <w:numId w:val="5"/>
        </w:numPr>
        <w:ind w:right="-2"/>
        <w:jc w:val="both"/>
        <w:rPr>
          <w:szCs w:val="28"/>
        </w:rPr>
      </w:pPr>
      <w:r w:rsidRPr="00E57ECB">
        <w:rPr>
          <w:b/>
          <w:szCs w:val="28"/>
        </w:rPr>
        <w:t>Внесення змін</w:t>
      </w:r>
      <w:r>
        <w:rPr>
          <w:szCs w:val="28"/>
        </w:rPr>
        <w:t xml:space="preserve"> до показників бюджету  на 2021 рік</w:t>
      </w:r>
      <w:r w:rsidR="00702184">
        <w:rPr>
          <w:szCs w:val="28"/>
        </w:rPr>
        <w:t>:</w:t>
      </w:r>
    </w:p>
    <w:p w:rsidR="00F67D78" w:rsidRDefault="0086722A" w:rsidP="0070218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 xml:space="preserve">Передача міжбюджетних трансфертів з бюджету </w:t>
      </w:r>
      <w:proofErr w:type="spellStart"/>
      <w:r>
        <w:rPr>
          <w:szCs w:val="28"/>
        </w:rPr>
        <w:t>Оболонської</w:t>
      </w:r>
      <w:proofErr w:type="spellEnd"/>
      <w:r>
        <w:rPr>
          <w:szCs w:val="28"/>
        </w:rPr>
        <w:t xml:space="preserve"> ТГ в розмірі 51022 грн. для виплати заробітної плати педагогам </w:t>
      </w:r>
      <w:proofErr w:type="spellStart"/>
      <w:r>
        <w:rPr>
          <w:szCs w:val="28"/>
        </w:rPr>
        <w:t>Семенівської</w:t>
      </w:r>
      <w:proofErr w:type="spellEnd"/>
      <w:r>
        <w:rPr>
          <w:szCs w:val="28"/>
        </w:rPr>
        <w:t xml:space="preserve"> мистецької школи;</w:t>
      </w:r>
    </w:p>
    <w:p w:rsidR="00447298" w:rsidRDefault="0086722A" w:rsidP="00447298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447298">
        <w:rPr>
          <w:szCs w:val="28"/>
        </w:rPr>
        <w:t xml:space="preserve">Передача міжбюджетних трансфертів з обласного бюджету на фінансування проектів і програм розвитку  територіальних громад Полтавської області – проект  «Широкий спектр послуг ЦНАП </w:t>
      </w:r>
      <w:proofErr w:type="spellStart"/>
      <w:r w:rsidRPr="00447298">
        <w:rPr>
          <w:szCs w:val="28"/>
        </w:rPr>
        <w:t>Семенівської</w:t>
      </w:r>
      <w:proofErr w:type="spellEnd"/>
      <w:r w:rsidRPr="00447298">
        <w:rPr>
          <w:szCs w:val="28"/>
        </w:rPr>
        <w:t xml:space="preserve"> ОТГ – кожному жителю громади»   в розмірі 300000 грн.;</w:t>
      </w:r>
    </w:p>
    <w:p w:rsidR="00B352ED" w:rsidRDefault="0086722A" w:rsidP="00447298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447298">
        <w:rPr>
          <w:szCs w:val="28"/>
        </w:rPr>
        <w:t>Передача міжбюджетних трансфертів з обласного бюджету на фінансування проектів переможців конкурсу «Громадські бюджети Полтавщини на 2021-2023 роки» (Шкільний  громадський бюджет)</w:t>
      </w:r>
      <w:r w:rsidR="00B352ED" w:rsidRPr="00447298">
        <w:rPr>
          <w:szCs w:val="28"/>
        </w:rPr>
        <w:t xml:space="preserve"> – проект </w:t>
      </w:r>
      <w:r w:rsidR="00B352ED" w:rsidRPr="00447298">
        <w:rPr>
          <w:szCs w:val="28"/>
          <w:lang w:val="en-US"/>
        </w:rPr>
        <w:t>English</w:t>
      </w:r>
      <w:r w:rsidR="00B352ED" w:rsidRPr="00447298">
        <w:rPr>
          <w:szCs w:val="28"/>
        </w:rPr>
        <w:t xml:space="preserve"> </w:t>
      </w:r>
      <w:r w:rsidR="00B352ED" w:rsidRPr="00447298">
        <w:rPr>
          <w:szCs w:val="28"/>
          <w:lang w:val="en-US"/>
        </w:rPr>
        <w:t>zone</w:t>
      </w:r>
      <w:r w:rsidR="00B352ED" w:rsidRPr="00447298">
        <w:rPr>
          <w:szCs w:val="28"/>
        </w:rPr>
        <w:t xml:space="preserve"> “</w:t>
      </w:r>
      <w:r w:rsidR="00B352ED" w:rsidRPr="00447298">
        <w:rPr>
          <w:szCs w:val="28"/>
          <w:lang w:val="en-US"/>
        </w:rPr>
        <w:t>My</w:t>
      </w:r>
      <w:r w:rsidR="00B352ED" w:rsidRPr="00447298">
        <w:rPr>
          <w:szCs w:val="28"/>
        </w:rPr>
        <w:t xml:space="preserve"> </w:t>
      </w:r>
      <w:r w:rsidR="00B352ED" w:rsidRPr="00447298">
        <w:rPr>
          <w:szCs w:val="28"/>
          <w:lang w:val="en-US"/>
        </w:rPr>
        <w:t>dream</w:t>
      </w:r>
      <w:r w:rsidR="00B352ED" w:rsidRPr="00447298">
        <w:rPr>
          <w:szCs w:val="28"/>
        </w:rPr>
        <w:t xml:space="preserve"> </w:t>
      </w:r>
      <w:r w:rsidR="00B352ED" w:rsidRPr="00447298">
        <w:rPr>
          <w:szCs w:val="28"/>
          <w:lang w:val="en-US"/>
        </w:rPr>
        <w:t>is</w:t>
      </w:r>
      <w:r w:rsidR="00B352ED" w:rsidRPr="00447298">
        <w:rPr>
          <w:szCs w:val="28"/>
        </w:rPr>
        <w:t xml:space="preserve"> </w:t>
      </w:r>
      <w:r w:rsidR="00B352ED" w:rsidRPr="00447298">
        <w:rPr>
          <w:szCs w:val="28"/>
          <w:lang w:val="en-US"/>
        </w:rPr>
        <w:t>your</w:t>
      </w:r>
      <w:r w:rsidR="00B352ED" w:rsidRPr="00447298">
        <w:rPr>
          <w:szCs w:val="28"/>
        </w:rPr>
        <w:t xml:space="preserve"> </w:t>
      </w:r>
      <w:r w:rsidR="00B352ED" w:rsidRPr="00447298">
        <w:rPr>
          <w:szCs w:val="28"/>
          <w:lang w:val="en-US"/>
        </w:rPr>
        <w:t>future</w:t>
      </w:r>
      <w:r w:rsidR="00B352ED" w:rsidRPr="00447298">
        <w:rPr>
          <w:szCs w:val="28"/>
        </w:rPr>
        <w:t>”</w:t>
      </w:r>
      <w:r w:rsidRPr="00447298">
        <w:rPr>
          <w:szCs w:val="28"/>
        </w:rPr>
        <w:t xml:space="preserve"> </w:t>
      </w:r>
      <w:r w:rsidR="00447298" w:rsidRPr="00447298">
        <w:rPr>
          <w:szCs w:val="28"/>
        </w:rPr>
        <w:t xml:space="preserve">(Англійська зона </w:t>
      </w:r>
      <w:proofErr w:type="spellStart"/>
      <w:r w:rsidR="00447298" w:rsidRPr="00447298">
        <w:rPr>
          <w:szCs w:val="28"/>
        </w:rPr>
        <w:t>“Моя</w:t>
      </w:r>
      <w:proofErr w:type="spellEnd"/>
      <w:r w:rsidR="00447298" w:rsidRPr="00447298">
        <w:rPr>
          <w:szCs w:val="28"/>
        </w:rPr>
        <w:t xml:space="preserve"> мрія-твоє </w:t>
      </w:r>
      <w:proofErr w:type="spellStart"/>
      <w:r w:rsidR="00447298" w:rsidRPr="00447298">
        <w:rPr>
          <w:szCs w:val="28"/>
        </w:rPr>
        <w:t>майбутнє”</w:t>
      </w:r>
      <w:proofErr w:type="spellEnd"/>
      <w:r w:rsidR="00447298" w:rsidRPr="00447298">
        <w:rPr>
          <w:szCs w:val="28"/>
        </w:rPr>
        <w:t xml:space="preserve">), Сучасний кабінет англійської мови у </w:t>
      </w:r>
      <w:proofErr w:type="spellStart"/>
      <w:r w:rsidR="00447298" w:rsidRPr="00447298">
        <w:rPr>
          <w:szCs w:val="28"/>
        </w:rPr>
        <w:t>Семенівському</w:t>
      </w:r>
      <w:proofErr w:type="spellEnd"/>
      <w:r w:rsidR="00447298" w:rsidRPr="00447298">
        <w:rPr>
          <w:szCs w:val="28"/>
        </w:rPr>
        <w:t xml:space="preserve"> навчально-виховному комплексі №1 імені М.М. Хорунжого </w:t>
      </w:r>
      <w:proofErr w:type="spellStart"/>
      <w:r w:rsidR="00447298" w:rsidRPr="00447298">
        <w:rPr>
          <w:szCs w:val="28"/>
        </w:rPr>
        <w:t>Семенівської</w:t>
      </w:r>
      <w:proofErr w:type="spellEnd"/>
      <w:r w:rsidR="00447298" w:rsidRPr="00447298">
        <w:rPr>
          <w:szCs w:val="28"/>
        </w:rPr>
        <w:t xml:space="preserve"> селищної ради в розмірі 50 000 грн.</w:t>
      </w:r>
    </w:p>
    <w:p w:rsidR="00A10E68" w:rsidRPr="00447298" w:rsidRDefault="00A10E68" w:rsidP="00A10E68">
      <w:pPr>
        <w:pStyle w:val="ad"/>
        <w:ind w:left="1429" w:right="-2"/>
        <w:jc w:val="both"/>
        <w:rPr>
          <w:szCs w:val="28"/>
        </w:rPr>
      </w:pP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rPr>
          <w:szCs w:val="28"/>
        </w:rPr>
      </w:pPr>
      <w:r>
        <w:rPr>
          <w:b/>
          <w:bCs/>
          <w:szCs w:val="28"/>
        </w:rPr>
        <w:t>2. Обгрунтування необхідності прийняття акта</w:t>
      </w:r>
    </w:p>
    <w:p w:rsidR="001D5A5B" w:rsidRDefault="001D5A5B" w:rsidP="00ED7E3C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Прийняття </w:t>
      </w:r>
      <w:proofErr w:type="spellStart"/>
      <w:r w:rsidR="00A10E68">
        <w:rPr>
          <w:szCs w:val="28"/>
        </w:rPr>
        <w:t>Проєкту</w:t>
      </w:r>
      <w:proofErr w:type="spellEnd"/>
      <w:r w:rsidR="00A10E68">
        <w:rPr>
          <w:szCs w:val="28"/>
        </w:rPr>
        <w:t xml:space="preserve"> рішення третьої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</w:t>
      </w:r>
      <w:r w:rsidR="00E57ECB">
        <w:rPr>
          <w:szCs w:val="28"/>
        </w:rPr>
        <w:t xml:space="preserve"> </w:t>
      </w:r>
      <w:r w:rsidR="00A10E68">
        <w:rPr>
          <w:szCs w:val="28"/>
        </w:rPr>
        <w:t>»</w:t>
      </w:r>
      <w:r w:rsidR="00A10E6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>
        <w:rPr>
          <w:szCs w:val="28"/>
        </w:rPr>
        <w:t>зумовлюється дотриманням встановлених вимог законодавства.</w:t>
      </w:r>
    </w:p>
    <w:p w:rsidR="001D5A5B" w:rsidRDefault="001D5A5B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3. Суть проєкту акта</w:t>
      </w:r>
    </w:p>
    <w:p w:rsidR="001D5A5B" w:rsidRDefault="001D5A5B" w:rsidP="00ED7E3C">
      <w:pPr>
        <w:spacing w:line="100" w:lineRule="atLeast"/>
        <w:ind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</w:t>
      </w:r>
      <w:r w:rsidR="00A10E68">
        <w:rPr>
          <w:szCs w:val="28"/>
        </w:rPr>
        <w:t xml:space="preserve">третьої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рік»</w:t>
      </w:r>
      <w:r w:rsidR="00A10E68">
        <w:rPr>
          <w:bCs/>
          <w:szCs w:val="28"/>
        </w:rPr>
        <w:t xml:space="preserve">  </w:t>
      </w:r>
      <w:r>
        <w:rPr>
          <w:szCs w:val="28"/>
        </w:rPr>
        <w:t>підготовлено з метою виконання діючого законодавства.</w:t>
      </w:r>
    </w:p>
    <w:p w:rsidR="001D5A5B" w:rsidRDefault="001D5A5B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>
      <w:pPr>
        <w:spacing w:line="100" w:lineRule="atLeast"/>
        <w:rPr>
          <w:b/>
          <w:bCs/>
          <w:szCs w:val="28"/>
        </w:rPr>
      </w:pPr>
      <w:r>
        <w:rPr>
          <w:b/>
          <w:bCs/>
          <w:szCs w:val="28"/>
        </w:rPr>
        <w:t>4. Правові аспекти</w:t>
      </w:r>
    </w:p>
    <w:p w:rsidR="001D5A5B" w:rsidRDefault="001D5A5B" w:rsidP="00ED7E3C">
      <w:pPr>
        <w:ind w:firstLine="709"/>
        <w:jc w:val="both"/>
        <w:rPr>
          <w:b/>
          <w:bCs/>
          <w:szCs w:val="28"/>
        </w:rPr>
      </w:pPr>
      <w:r>
        <w:rPr>
          <w:szCs w:val="28"/>
        </w:rPr>
        <w:lastRenderedPageBreak/>
        <w:t xml:space="preserve">У даній сфері правового регулювання діє Закон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>
        <w:rPr>
          <w:szCs w:val="28"/>
        </w:rPr>
        <w:t>.</w:t>
      </w:r>
    </w:p>
    <w:p w:rsidR="001D5A5B" w:rsidRDefault="001D5A5B">
      <w:pPr>
        <w:pStyle w:val="a9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left="0"/>
        <w:jc w:val="both"/>
        <w:rPr>
          <w:b/>
          <w:bCs/>
          <w:sz w:val="28"/>
          <w:szCs w:val="28"/>
          <w:lang w:val="uk-UA"/>
        </w:rPr>
      </w:pPr>
    </w:p>
    <w:p w:rsidR="001D5A5B" w:rsidRDefault="001D5A5B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1D5A5B" w:rsidRPr="000B74B8" w:rsidRDefault="001D5A5B" w:rsidP="00ED7E3C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 w:firstLine="709"/>
        <w:jc w:val="both"/>
        <w:rPr>
          <w:bCs/>
          <w:szCs w:val="28"/>
          <w:lang w:val="uk-UA"/>
        </w:rPr>
      </w:pPr>
      <w:r w:rsidRPr="00A10E68">
        <w:rPr>
          <w:sz w:val="28"/>
          <w:szCs w:val="28"/>
          <w:lang w:val="uk-UA"/>
        </w:rPr>
        <w:t xml:space="preserve">Прийняття </w:t>
      </w:r>
      <w:proofErr w:type="spellStart"/>
      <w:r w:rsidR="00A10E68" w:rsidRPr="00A10E68">
        <w:rPr>
          <w:sz w:val="28"/>
          <w:szCs w:val="28"/>
          <w:lang w:val="uk-UA"/>
        </w:rPr>
        <w:t>Проєкт</w:t>
      </w:r>
      <w:r w:rsidR="00A10E68">
        <w:rPr>
          <w:sz w:val="28"/>
          <w:szCs w:val="28"/>
          <w:lang w:val="uk-UA"/>
        </w:rPr>
        <w:t>у</w:t>
      </w:r>
      <w:proofErr w:type="spellEnd"/>
      <w:r w:rsidR="00A10E68" w:rsidRPr="00A10E68">
        <w:rPr>
          <w:sz w:val="28"/>
          <w:szCs w:val="28"/>
          <w:lang w:val="uk-UA"/>
        </w:rPr>
        <w:t xml:space="preserve"> рішення третьої сесії селищної ради восьмого скликання «Про внесення змін до показників бюджету </w:t>
      </w:r>
      <w:proofErr w:type="spellStart"/>
      <w:r w:rsidR="00A10E68" w:rsidRPr="00A10E68">
        <w:rPr>
          <w:sz w:val="28"/>
          <w:szCs w:val="28"/>
          <w:lang w:val="uk-UA"/>
        </w:rPr>
        <w:t>Семенівської</w:t>
      </w:r>
      <w:proofErr w:type="spellEnd"/>
      <w:r w:rsidR="00A10E68" w:rsidRPr="00A10E68">
        <w:rPr>
          <w:sz w:val="28"/>
          <w:szCs w:val="28"/>
          <w:lang w:val="uk-UA"/>
        </w:rPr>
        <w:t xml:space="preserve"> селищної територіальної громади на 2021 рік»</w:t>
      </w:r>
      <w:r w:rsidR="00A10E68" w:rsidRPr="00A10E68">
        <w:rPr>
          <w:bCs/>
          <w:sz w:val="28"/>
          <w:szCs w:val="28"/>
          <w:lang w:val="uk-UA"/>
        </w:rPr>
        <w:t xml:space="preserve">  </w:t>
      </w:r>
      <w:r w:rsidRPr="00A10E68">
        <w:rPr>
          <w:bCs/>
          <w:sz w:val="28"/>
          <w:szCs w:val="28"/>
          <w:lang w:val="uk-UA"/>
        </w:rPr>
        <w:t xml:space="preserve">дозволяє </w:t>
      </w:r>
      <w:r w:rsidRPr="00A10E68">
        <w:rPr>
          <w:sz w:val="28"/>
          <w:szCs w:val="28"/>
          <w:lang w:val="uk-UA"/>
        </w:rPr>
        <w:t xml:space="preserve">затвердити розпорядження </w:t>
      </w:r>
      <w:r w:rsidR="00A10E68">
        <w:rPr>
          <w:sz w:val="28"/>
          <w:szCs w:val="28"/>
          <w:lang w:val="uk-UA"/>
        </w:rPr>
        <w:t xml:space="preserve">селищного </w:t>
      </w:r>
      <w:r w:rsidRPr="00A10E68">
        <w:rPr>
          <w:sz w:val="28"/>
          <w:szCs w:val="28"/>
          <w:lang w:val="uk-UA"/>
        </w:rPr>
        <w:t>голови</w:t>
      </w:r>
      <w:r w:rsidR="000B74B8" w:rsidRPr="00A10E68">
        <w:rPr>
          <w:sz w:val="28"/>
          <w:szCs w:val="28"/>
          <w:lang w:val="uk-UA"/>
        </w:rPr>
        <w:t>,</w:t>
      </w:r>
      <w:r w:rsidRPr="00A10E68">
        <w:rPr>
          <w:sz w:val="28"/>
          <w:szCs w:val="28"/>
          <w:lang w:val="uk-UA"/>
        </w:rPr>
        <w:t xml:space="preserve"> прийняті в міжсесійний період</w:t>
      </w:r>
      <w:r w:rsidR="000B74B8" w:rsidRPr="00A10E68">
        <w:rPr>
          <w:sz w:val="28"/>
          <w:szCs w:val="28"/>
          <w:lang w:val="uk-UA"/>
        </w:rPr>
        <w:t>,</w:t>
      </w:r>
      <w:r w:rsidRPr="00A10E68">
        <w:rPr>
          <w:sz w:val="28"/>
          <w:szCs w:val="28"/>
          <w:lang w:val="uk-UA"/>
        </w:rPr>
        <w:t xml:space="preserve"> з метою виконання Бюджетного Кодексу України</w:t>
      </w:r>
      <w:r w:rsidR="00A10E68" w:rsidRPr="00A10E68">
        <w:rPr>
          <w:sz w:val="28"/>
          <w:szCs w:val="28"/>
          <w:lang w:val="uk-UA"/>
        </w:rPr>
        <w:t>, Закон України «Про місцеве самоврядування в Україні»</w:t>
      </w:r>
      <w:r w:rsidRPr="00A10E68">
        <w:rPr>
          <w:sz w:val="28"/>
          <w:szCs w:val="28"/>
          <w:lang w:val="uk-UA"/>
        </w:rPr>
        <w:t xml:space="preserve"> та своєчасного затвердження міжбюджетних трансфертів з інших місцевих бюджетів для ефективного використання коштів</w:t>
      </w:r>
      <w:r>
        <w:rPr>
          <w:sz w:val="28"/>
          <w:szCs w:val="28"/>
          <w:lang w:val="uk-UA"/>
        </w:rPr>
        <w:t xml:space="preserve">. </w:t>
      </w:r>
    </w:p>
    <w:p w:rsidR="001D5A5B" w:rsidRDefault="001D5A5B">
      <w:pPr>
        <w:pStyle w:val="a7"/>
        <w:jc w:val="both"/>
        <w:rPr>
          <w:szCs w:val="28"/>
        </w:rPr>
      </w:pPr>
      <w:r>
        <w:rPr>
          <w:bCs/>
          <w:szCs w:val="28"/>
        </w:rPr>
        <w:tab/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szCs w:val="28"/>
        </w:rPr>
        <w:tab/>
      </w:r>
      <w:r>
        <w:rPr>
          <w:b/>
          <w:bCs/>
          <w:szCs w:val="28"/>
        </w:rPr>
        <w:t>6. Прогноз впливу</w:t>
      </w:r>
    </w:p>
    <w:p w:rsidR="001D5A5B" w:rsidRDefault="001D5A5B" w:rsidP="00ED7E3C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b/>
          <w:bCs/>
          <w:color w:val="FF0000"/>
          <w:szCs w:val="28"/>
        </w:rPr>
      </w:pPr>
      <w:r>
        <w:rPr>
          <w:szCs w:val="28"/>
        </w:rPr>
        <w:tab/>
        <w:t xml:space="preserve">Прийняття </w:t>
      </w:r>
      <w:proofErr w:type="spellStart"/>
      <w:r w:rsidR="00A10E68">
        <w:rPr>
          <w:szCs w:val="28"/>
        </w:rPr>
        <w:t>П</w:t>
      </w:r>
      <w:r>
        <w:rPr>
          <w:szCs w:val="28"/>
        </w:rPr>
        <w:t>роєкту</w:t>
      </w:r>
      <w:proofErr w:type="spellEnd"/>
      <w:r>
        <w:rPr>
          <w:szCs w:val="28"/>
        </w:rPr>
        <w:t xml:space="preserve"> рішення </w:t>
      </w:r>
      <w:r w:rsidR="00A10E68" w:rsidRPr="00A10E68">
        <w:rPr>
          <w:szCs w:val="28"/>
        </w:rPr>
        <w:t xml:space="preserve">третьої сесії селищної ради восьмого скликання «Про внесення змін до показників бюджету </w:t>
      </w:r>
      <w:proofErr w:type="spellStart"/>
      <w:r w:rsidR="00A10E68" w:rsidRPr="00A10E68">
        <w:rPr>
          <w:szCs w:val="28"/>
        </w:rPr>
        <w:t>Семенівської</w:t>
      </w:r>
      <w:proofErr w:type="spellEnd"/>
      <w:r w:rsidR="00A10E68" w:rsidRPr="00A10E68">
        <w:rPr>
          <w:szCs w:val="28"/>
        </w:rPr>
        <w:t xml:space="preserve"> селищної територіальної громади на 2021 рік»</w:t>
      </w:r>
      <w:r w:rsidR="00A10E68" w:rsidRPr="00A10E68">
        <w:rPr>
          <w:bCs/>
          <w:szCs w:val="28"/>
        </w:rPr>
        <w:t xml:space="preserve">  </w:t>
      </w:r>
      <w:r>
        <w:rPr>
          <w:bCs/>
          <w:szCs w:val="28"/>
        </w:rPr>
        <w:t xml:space="preserve"> дозволяє </w:t>
      </w:r>
      <w:r>
        <w:rPr>
          <w:szCs w:val="28"/>
        </w:rPr>
        <w:t>затвердити</w:t>
      </w:r>
      <w:r>
        <w:rPr>
          <w:bCs/>
          <w:szCs w:val="28"/>
        </w:rPr>
        <w:t xml:space="preserve"> розпорядження </w:t>
      </w:r>
      <w:r w:rsidR="00A10E68">
        <w:rPr>
          <w:bCs/>
          <w:szCs w:val="28"/>
        </w:rPr>
        <w:t xml:space="preserve">селищного </w:t>
      </w:r>
      <w:r>
        <w:rPr>
          <w:bCs/>
          <w:szCs w:val="28"/>
        </w:rPr>
        <w:t xml:space="preserve">голови </w:t>
      </w:r>
      <w:r w:rsidR="00D640FF">
        <w:rPr>
          <w:bCs/>
          <w:szCs w:val="28"/>
        </w:rPr>
        <w:t>, прийняті  в міжсесійний період</w:t>
      </w:r>
      <w:r>
        <w:rPr>
          <w:bCs/>
          <w:szCs w:val="28"/>
        </w:rPr>
        <w:t>, що стосуються фінансових питань.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b/>
          <w:bCs/>
          <w:color w:val="FF0000"/>
          <w:szCs w:val="28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  <w:shd w:val="clear" w:color="auto" w:fill="CCFFFF"/>
        </w:rPr>
      </w:pPr>
    </w:p>
    <w:p w:rsidR="001D5A5B" w:rsidRDefault="00EB5593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1D5A5B">
        <w:rPr>
          <w:b/>
          <w:bCs/>
          <w:szCs w:val="28"/>
        </w:rPr>
        <w:t>. Громадське обговорення</w:t>
      </w:r>
    </w:p>
    <w:p w:rsidR="001D5A5B" w:rsidRDefault="001D5A5B" w:rsidP="000B74B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szCs w:val="28"/>
          <w:shd w:val="clear" w:color="auto" w:fill="CCFFFF"/>
        </w:rPr>
      </w:pPr>
      <w:r>
        <w:rPr>
          <w:szCs w:val="28"/>
        </w:rPr>
        <w:tab/>
      </w:r>
      <w:proofErr w:type="spellStart"/>
      <w:r w:rsidR="00196877">
        <w:rPr>
          <w:szCs w:val="28"/>
        </w:rPr>
        <w:t>Проєкт</w:t>
      </w:r>
      <w:proofErr w:type="spellEnd"/>
      <w:r w:rsidR="00196877">
        <w:rPr>
          <w:szCs w:val="28"/>
        </w:rPr>
        <w:t xml:space="preserve"> рішення </w:t>
      </w:r>
      <w:r w:rsidR="00196877" w:rsidRPr="00A10E68">
        <w:rPr>
          <w:szCs w:val="28"/>
        </w:rPr>
        <w:t xml:space="preserve">третьої сесії селищної ради восьмого скликання «Про внесення змін до показників бюджету </w:t>
      </w:r>
      <w:proofErr w:type="spellStart"/>
      <w:r w:rsidR="00196877" w:rsidRPr="00A10E68">
        <w:rPr>
          <w:szCs w:val="28"/>
        </w:rPr>
        <w:t>Семенівської</w:t>
      </w:r>
      <w:proofErr w:type="spellEnd"/>
      <w:r w:rsidR="00196877" w:rsidRPr="00A10E68">
        <w:rPr>
          <w:szCs w:val="28"/>
        </w:rPr>
        <w:t xml:space="preserve"> селищної територіальної громади на 2021 рік»</w:t>
      </w:r>
      <w:r w:rsidR="00196877" w:rsidRPr="00A10E68">
        <w:rPr>
          <w:bCs/>
          <w:szCs w:val="28"/>
        </w:rPr>
        <w:t xml:space="preserve">  </w:t>
      </w:r>
      <w:r w:rsidR="00196877">
        <w:rPr>
          <w:bCs/>
          <w:szCs w:val="28"/>
        </w:rPr>
        <w:t xml:space="preserve"> </w:t>
      </w:r>
      <w:r>
        <w:rPr>
          <w:szCs w:val="28"/>
        </w:rPr>
        <w:t>буде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оприлюднено</w:t>
      </w:r>
      <w:proofErr w:type="spellEnd"/>
      <w:r>
        <w:rPr>
          <w:color w:val="000000"/>
          <w:szCs w:val="28"/>
        </w:rPr>
        <w:t xml:space="preserve"> на офіційному сайті </w:t>
      </w:r>
      <w:proofErr w:type="spellStart"/>
      <w:r w:rsidR="00196877">
        <w:rPr>
          <w:color w:val="000000"/>
          <w:szCs w:val="28"/>
        </w:rPr>
        <w:t>Семенівської</w:t>
      </w:r>
      <w:proofErr w:type="spellEnd"/>
      <w:r w:rsidR="00196877">
        <w:rPr>
          <w:color w:val="000000"/>
          <w:szCs w:val="28"/>
        </w:rPr>
        <w:t xml:space="preserve"> селищної</w:t>
      </w:r>
      <w:r>
        <w:rPr>
          <w:color w:val="000000"/>
          <w:szCs w:val="28"/>
        </w:rPr>
        <w:t xml:space="preserve"> ради.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  <w:shd w:val="clear" w:color="auto" w:fill="CCFFFF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8</w:t>
      </w:r>
      <w:r w:rsidR="001D5A5B">
        <w:rPr>
          <w:b/>
          <w:bCs/>
          <w:color w:val="000000"/>
          <w:szCs w:val="28"/>
        </w:rPr>
        <w:t>. Запобігання корупції</w:t>
      </w:r>
    </w:p>
    <w:p w:rsidR="001D5A5B" w:rsidRDefault="001D5A5B" w:rsidP="00ED7E3C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  <w:t xml:space="preserve">У </w:t>
      </w:r>
      <w:r w:rsidR="00D640FF">
        <w:rPr>
          <w:szCs w:val="28"/>
        </w:rPr>
        <w:tab/>
      </w:r>
      <w:proofErr w:type="spellStart"/>
      <w:r w:rsidR="00D640FF">
        <w:rPr>
          <w:szCs w:val="28"/>
        </w:rPr>
        <w:t>Проєкті</w:t>
      </w:r>
      <w:proofErr w:type="spellEnd"/>
      <w:r w:rsidR="00D640FF">
        <w:rPr>
          <w:szCs w:val="28"/>
        </w:rPr>
        <w:t xml:space="preserve">  рішення </w:t>
      </w:r>
      <w:r w:rsidR="00D640FF" w:rsidRPr="00A10E68">
        <w:rPr>
          <w:szCs w:val="28"/>
        </w:rPr>
        <w:t xml:space="preserve">третьої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>відсутні правила і процедури, які можуть містити ризики вчинення корупційних правопорушень.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9</w:t>
      </w:r>
      <w:r w:rsidR="001D5A5B">
        <w:rPr>
          <w:b/>
          <w:bCs/>
          <w:color w:val="000000"/>
          <w:szCs w:val="28"/>
        </w:rPr>
        <w:t>. Прогноз результатів</w:t>
      </w:r>
    </w:p>
    <w:p w:rsidR="001D5A5B" w:rsidRDefault="001D5A5B" w:rsidP="00ED7E3C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</w:r>
      <w:proofErr w:type="spellStart"/>
      <w:r w:rsidR="00D640FF">
        <w:rPr>
          <w:szCs w:val="28"/>
        </w:rPr>
        <w:t>Проєкт</w:t>
      </w:r>
      <w:proofErr w:type="spellEnd"/>
      <w:r w:rsidR="00D640FF">
        <w:rPr>
          <w:szCs w:val="28"/>
        </w:rPr>
        <w:t xml:space="preserve"> рішення </w:t>
      </w:r>
      <w:r w:rsidR="00D640FF" w:rsidRPr="00A10E68">
        <w:rPr>
          <w:szCs w:val="28"/>
        </w:rPr>
        <w:t xml:space="preserve">третьої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 xml:space="preserve">є виконанням </w:t>
      </w:r>
      <w:r w:rsidR="00D640FF">
        <w:rPr>
          <w:szCs w:val="28"/>
        </w:rPr>
        <w:t>пункту 23   ст.26  Закону України «Про місцеве самоврядування в Україні»</w:t>
      </w:r>
      <w:r w:rsidR="00ED7E3C">
        <w:rPr>
          <w:szCs w:val="28"/>
        </w:rPr>
        <w:t>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EB5593">
      <w:pPr>
        <w:rPr>
          <w:color w:val="000000"/>
          <w:szCs w:val="28"/>
        </w:rPr>
      </w:pPr>
      <w:r>
        <w:rPr>
          <w:szCs w:val="28"/>
        </w:rPr>
        <w:t>Н</w:t>
      </w:r>
      <w:r w:rsidR="001D5A5B">
        <w:rPr>
          <w:szCs w:val="28"/>
        </w:rPr>
        <w:t>ачальник</w:t>
      </w:r>
      <w:r>
        <w:rPr>
          <w:szCs w:val="28"/>
        </w:rPr>
        <w:t xml:space="preserve"> </w:t>
      </w:r>
      <w:r w:rsidR="001D5A5B">
        <w:rPr>
          <w:szCs w:val="28"/>
        </w:rPr>
        <w:t xml:space="preserve"> </w:t>
      </w:r>
      <w:r>
        <w:rPr>
          <w:szCs w:val="28"/>
        </w:rPr>
        <w:t xml:space="preserve">управління </w:t>
      </w:r>
      <w:r>
        <w:rPr>
          <w:szCs w:val="28"/>
        </w:rPr>
        <w:tab/>
      </w:r>
      <w:r>
        <w:rPr>
          <w:szCs w:val="28"/>
        </w:rPr>
        <w:tab/>
      </w:r>
      <w:r w:rsidR="00E57ECB">
        <w:rPr>
          <w:szCs w:val="28"/>
        </w:rPr>
        <w:tab/>
      </w:r>
      <w:r w:rsidR="00E57ECB">
        <w:rPr>
          <w:szCs w:val="28"/>
        </w:rPr>
        <w:tab/>
      </w:r>
      <w:r w:rsidR="00E57ECB">
        <w:rPr>
          <w:szCs w:val="28"/>
        </w:rPr>
        <w:tab/>
      </w:r>
      <w:r w:rsidR="001D5A5B">
        <w:rPr>
          <w:szCs w:val="28"/>
        </w:rPr>
        <w:tab/>
      </w:r>
      <w:r>
        <w:rPr>
          <w:color w:val="000000"/>
          <w:szCs w:val="28"/>
        </w:rPr>
        <w:t>Світлана ПАЛІЙ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szCs w:val="28"/>
        </w:rPr>
        <w:t xml:space="preserve">     </w:t>
      </w:r>
    </w:p>
    <w:sectPr w:rsidR="001D5A5B" w:rsidSect="006324CC">
      <w:pgSz w:w="11906" w:h="16838"/>
      <w:pgMar w:top="1170" w:right="851" w:bottom="686" w:left="1701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Kudriashov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2D153676"/>
    <w:multiLevelType w:val="hybridMultilevel"/>
    <w:tmpl w:val="99DC3D0E"/>
    <w:lvl w:ilvl="0" w:tplc="F9DAE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92349F"/>
    <w:multiLevelType w:val="hybridMultilevel"/>
    <w:tmpl w:val="317818B8"/>
    <w:lvl w:ilvl="0" w:tplc="36304DD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B74B8"/>
    <w:rsid w:val="000B74B8"/>
    <w:rsid w:val="000E2394"/>
    <w:rsid w:val="001040EA"/>
    <w:rsid w:val="00196877"/>
    <w:rsid w:val="001D5A5B"/>
    <w:rsid w:val="00260BA2"/>
    <w:rsid w:val="002D6918"/>
    <w:rsid w:val="00406D55"/>
    <w:rsid w:val="00447298"/>
    <w:rsid w:val="005C0C12"/>
    <w:rsid w:val="005D4608"/>
    <w:rsid w:val="006324CC"/>
    <w:rsid w:val="00702184"/>
    <w:rsid w:val="007D37D4"/>
    <w:rsid w:val="0086722A"/>
    <w:rsid w:val="00A10E68"/>
    <w:rsid w:val="00AC146F"/>
    <w:rsid w:val="00AE3D5F"/>
    <w:rsid w:val="00B352ED"/>
    <w:rsid w:val="00C31FD8"/>
    <w:rsid w:val="00D20086"/>
    <w:rsid w:val="00D409C6"/>
    <w:rsid w:val="00D640FF"/>
    <w:rsid w:val="00E57ECB"/>
    <w:rsid w:val="00EA1B63"/>
    <w:rsid w:val="00EB5593"/>
    <w:rsid w:val="00ED18F0"/>
    <w:rsid w:val="00ED7E3C"/>
    <w:rsid w:val="00F67D78"/>
    <w:rsid w:val="00FC7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4CC"/>
    <w:pPr>
      <w:suppressAutoHyphens/>
    </w:pPr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6324CC"/>
    <w:pPr>
      <w:keepNext/>
      <w:tabs>
        <w:tab w:val="num" w:pos="0"/>
      </w:tabs>
      <w:ind w:left="432" w:hanging="432"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24CC"/>
    <w:rPr>
      <w:sz w:val="28"/>
      <w:szCs w:val="28"/>
    </w:rPr>
  </w:style>
  <w:style w:type="character" w:customStyle="1" w:styleId="WW8Num1z1">
    <w:name w:val="WW8Num1z1"/>
    <w:rsid w:val="006324CC"/>
  </w:style>
  <w:style w:type="character" w:customStyle="1" w:styleId="WW8Num1z2">
    <w:name w:val="WW8Num1z2"/>
    <w:rsid w:val="006324CC"/>
  </w:style>
  <w:style w:type="character" w:customStyle="1" w:styleId="WW8Num1z3">
    <w:name w:val="WW8Num1z3"/>
    <w:rsid w:val="006324CC"/>
  </w:style>
  <w:style w:type="character" w:customStyle="1" w:styleId="WW8Num1z4">
    <w:name w:val="WW8Num1z4"/>
    <w:rsid w:val="006324CC"/>
  </w:style>
  <w:style w:type="character" w:customStyle="1" w:styleId="WW8Num1z5">
    <w:name w:val="WW8Num1z5"/>
    <w:rsid w:val="006324CC"/>
  </w:style>
  <w:style w:type="character" w:customStyle="1" w:styleId="WW8Num1z6">
    <w:name w:val="WW8Num1z6"/>
    <w:rsid w:val="006324CC"/>
  </w:style>
  <w:style w:type="character" w:customStyle="1" w:styleId="WW8Num1z7">
    <w:name w:val="WW8Num1z7"/>
    <w:rsid w:val="006324CC"/>
  </w:style>
  <w:style w:type="character" w:customStyle="1" w:styleId="WW8Num1z8">
    <w:name w:val="WW8Num1z8"/>
    <w:rsid w:val="006324CC"/>
  </w:style>
  <w:style w:type="character" w:customStyle="1" w:styleId="WW8Num2z0">
    <w:name w:val="WW8Num2z0"/>
    <w:rsid w:val="006324CC"/>
    <w:rPr>
      <w:color w:val="000000"/>
      <w:sz w:val="28"/>
      <w:szCs w:val="28"/>
      <w:lang w:val="uk-UA"/>
    </w:rPr>
  </w:style>
  <w:style w:type="character" w:customStyle="1" w:styleId="WW8Num2z1">
    <w:name w:val="WW8Num2z1"/>
    <w:rsid w:val="006324CC"/>
  </w:style>
  <w:style w:type="character" w:customStyle="1" w:styleId="WW8Num2z2">
    <w:name w:val="WW8Num2z2"/>
    <w:rsid w:val="006324CC"/>
  </w:style>
  <w:style w:type="character" w:customStyle="1" w:styleId="WW8Num2z3">
    <w:name w:val="WW8Num2z3"/>
    <w:rsid w:val="006324CC"/>
  </w:style>
  <w:style w:type="character" w:customStyle="1" w:styleId="WW8Num2z4">
    <w:name w:val="WW8Num2z4"/>
    <w:rsid w:val="006324CC"/>
  </w:style>
  <w:style w:type="character" w:customStyle="1" w:styleId="WW8Num2z5">
    <w:name w:val="WW8Num2z5"/>
    <w:rsid w:val="006324CC"/>
  </w:style>
  <w:style w:type="character" w:customStyle="1" w:styleId="WW8Num2z6">
    <w:name w:val="WW8Num2z6"/>
    <w:rsid w:val="006324CC"/>
  </w:style>
  <w:style w:type="character" w:customStyle="1" w:styleId="WW8Num2z7">
    <w:name w:val="WW8Num2z7"/>
    <w:rsid w:val="006324CC"/>
  </w:style>
  <w:style w:type="character" w:customStyle="1" w:styleId="WW8Num2z8">
    <w:name w:val="WW8Num2z8"/>
    <w:rsid w:val="006324CC"/>
  </w:style>
  <w:style w:type="character" w:customStyle="1" w:styleId="WW8Num3z0">
    <w:name w:val="WW8Num3z0"/>
    <w:rsid w:val="006324CC"/>
    <w:rPr>
      <w:bCs/>
      <w:color w:val="000000"/>
      <w:sz w:val="28"/>
      <w:szCs w:val="28"/>
      <w:lang w:val="uk-UA"/>
    </w:rPr>
  </w:style>
  <w:style w:type="character" w:customStyle="1" w:styleId="WW8Num3z1">
    <w:name w:val="WW8Num3z1"/>
    <w:rsid w:val="006324CC"/>
  </w:style>
  <w:style w:type="character" w:customStyle="1" w:styleId="WW8Num3z2">
    <w:name w:val="WW8Num3z2"/>
    <w:rsid w:val="006324CC"/>
  </w:style>
  <w:style w:type="character" w:customStyle="1" w:styleId="WW8Num3z3">
    <w:name w:val="WW8Num3z3"/>
    <w:rsid w:val="006324CC"/>
  </w:style>
  <w:style w:type="character" w:customStyle="1" w:styleId="WW8Num3z4">
    <w:name w:val="WW8Num3z4"/>
    <w:rsid w:val="006324CC"/>
  </w:style>
  <w:style w:type="character" w:customStyle="1" w:styleId="WW8Num3z5">
    <w:name w:val="WW8Num3z5"/>
    <w:rsid w:val="006324CC"/>
  </w:style>
  <w:style w:type="character" w:customStyle="1" w:styleId="WW8Num3z6">
    <w:name w:val="WW8Num3z6"/>
    <w:rsid w:val="006324CC"/>
  </w:style>
  <w:style w:type="character" w:customStyle="1" w:styleId="WW8Num3z7">
    <w:name w:val="WW8Num3z7"/>
    <w:rsid w:val="006324CC"/>
  </w:style>
  <w:style w:type="character" w:customStyle="1" w:styleId="WW8Num3z8">
    <w:name w:val="WW8Num3z8"/>
    <w:rsid w:val="006324CC"/>
  </w:style>
  <w:style w:type="character" w:customStyle="1" w:styleId="WW8Num4z0">
    <w:name w:val="WW8Num4z0"/>
    <w:rsid w:val="006324CC"/>
    <w:rPr>
      <w:kern w:val="1"/>
    </w:rPr>
  </w:style>
  <w:style w:type="character" w:customStyle="1" w:styleId="WW8Num4z1">
    <w:name w:val="WW8Num4z1"/>
    <w:rsid w:val="006324CC"/>
  </w:style>
  <w:style w:type="character" w:customStyle="1" w:styleId="WW8Num4z2">
    <w:name w:val="WW8Num4z2"/>
    <w:rsid w:val="006324CC"/>
  </w:style>
  <w:style w:type="character" w:customStyle="1" w:styleId="WW8Num4z3">
    <w:name w:val="WW8Num4z3"/>
    <w:rsid w:val="006324CC"/>
  </w:style>
  <w:style w:type="character" w:customStyle="1" w:styleId="WW8Num4z4">
    <w:name w:val="WW8Num4z4"/>
    <w:rsid w:val="006324CC"/>
  </w:style>
  <w:style w:type="character" w:customStyle="1" w:styleId="WW8Num4z5">
    <w:name w:val="WW8Num4z5"/>
    <w:rsid w:val="006324CC"/>
  </w:style>
  <w:style w:type="character" w:customStyle="1" w:styleId="WW8Num4z6">
    <w:name w:val="WW8Num4z6"/>
    <w:rsid w:val="006324CC"/>
  </w:style>
  <w:style w:type="character" w:customStyle="1" w:styleId="WW8Num4z7">
    <w:name w:val="WW8Num4z7"/>
    <w:rsid w:val="006324CC"/>
  </w:style>
  <w:style w:type="character" w:customStyle="1" w:styleId="WW8Num4z8">
    <w:name w:val="WW8Num4z8"/>
    <w:rsid w:val="006324CC"/>
  </w:style>
  <w:style w:type="character" w:customStyle="1" w:styleId="28">
    <w:name w:val="Основной шрифт абзаца28"/>
    <w:rsid w:val="006324CC"/>
  </w:style>
  <w:style w:type="character" w:customStyle="1" w:styleId="WW8Num5z0">
    <w:name w:val="WW8Num5z0"/>
    <w:rsid w:val="006324CC"/>
    <w:rPr>
      <w:color w:val="000000"/>
      <w:kern w:val="1"/>
      <w:sz w:val="28"/>
      <w:szCs w:val="28"/>
      <w:lang w:val="uk-UA"/>
    </w:rPr>
  </w:style>
  <w:style w:type="character" w:customStyle="1" w:styleId="WW8Num5z1">
    <w:name w:val="WW8Num5z1"/>
    <w:rsid w:val="006324CC"/>
  </w:style>
  <w:style w:type="character" w:customStyle="1" w:styleId="WW8Num5z2">
    <w:name w:val="WW8Num5z2"/>
    <w:rsid w:val="006324CC"/>
  </w:style>
  <w:style w:type="character" w:customStyle="1" w:styleId="WW8Num5z3">
    <w:name w:val="WW8Num5z3"/>
    <w:rsid w:val="006324CC"/>
  </w:style>
  <w:style w:type="character" w:customStyle="1" w:styleId="WW8Num5z4">
    <w:name w:val="WW8Num5z4"/>
    <w:rsid w:val="006324CC"/>
  </w:style>
  <w:style w:type="character" w:customStyle="1" w:styleId="WW8Num5z5">
    <w:name w:val="WW8Num5z5"/>
    <w:rsid w:val="006324CC"/>
  </w:style>
  <w:style w:type="character" w:customStyle="1" w:styleId="WW8Num5z6">
    <w:name w:val="WW8Num5z6"/>
    <w:rsid w:val="006324CC"/>
  </w:style>
  <w:style w:type="character" w:customStyle="1" w:styleId="WW8Num5z7">
    <w:name w:val="WW8Num5z7"/>
    <w:rsid w:val="006324CC"/>
  </w:style>
  <w:style w:type="character" w:customStyle="1" w:styleId="WW8Num5z8">
    <w:name w:val="WW8Num5z8"/>
    <w:rsid w:val="006324CC"/>
  </w:style>
  <w:style w:type="character" w:customStyle="1" w:styleId="27">
    <w:name w:val="Основной шрифт абзаца27"/>
    <w:rsid w:val="006324CC"/>
  </w:style>
  <w:style w:type="character" w:customStyle="1" w:styleId="Absatz-Standardschriftart">
    <w:name w:val="Absatz-Standardschriftart"/>
    <w:rsid w:val="006324CC"/>
  </w:style>
  <w:style w:type="character" w:customStyle="1" w:styleId="WW-Absatz-Standardschriftart">
    <w:name w:val="WW-Absatz-Standardschriftart"/>
    <w:rsid w:val="006324CC"/>
  </w:style>
  <w:style w:type="character" w:customStyle="1" w:styleId="26">
    <w:name w:val="Основной шрифт абзаца26"/>
    <w:rsid w:val="006324CC"/>
  </w:style>
  <w:style w:type="character" w:customStyle="1" w:styleId="25">
    <w:name w:val="Основной шрифт абзаца25"/>
    <w:rsid w:val="006324CC"/>
  </w:style>
  <w:style w:type="character" w:customStyle="1" w:styleId="24">
    <w:name w:val="Основной шрифт абзаца24"/>
    <w:rsid w:val="006324CC"/>
  </w:style>
  <w:style w:type="character" w:customStyle="1" w:styleId="23">
    <w:name w:val="Основной шрифт абзаца23"/>
    <w:rsid w:val="006324CC"/>
  </w:style>
  <w:style w:type="character" w:customStyle="1" w:styleId="22">
    <w:name w:val="Основной шрифт абзаца22"/>
    <w:rsid w:val="006324CC"/>
  </w:style>
  <w:style w:type="character" w:customStyle="1" w:styleId="21">
    <w:name w:val="Основной шрифт абзаца21"/>
    <w:rsid w:val="006324CC"/>
  </w:style>
  <w:style w:type="character" w:customStyle="1" w:styleId="WW-Absatz-Standardschriftart1">
    <w:name w:val="WW-Absatz-Standardschriftart1"/>
    <w:rsid w:val="006324CC"/>
  </w:style>
  <w:style w:type="character" w:customStyle="1" w:styleId="WW-Absatz-Standardschriftart11">
    <w:name w:val="WW-Absatz-Standardschriftart11"/>
    <w:rsid w:val="006324CC"/>
  </w:style>
  <w:style w:type="character" w:customStyle="1" w:styleId="WW-Absatz-Standardschriftart111">
    <w:name w:val="WW-Absatz-Standardschriftart111"/>
    <w:rsid w:val="006324CC"/>
  </w:style>
  <w:style w:type="character" w:customStyle="1" w:styleId="20">
    <w:name w:val="Основной шрифт абзаца20"/>
    <w:rsid w:val="006324CC"/>
  </w:style>
  <w:style w:type="character" w:customStyle="1" w:styleId="19">
    <w:name w:val="Основной шрифт абзаца19"/>
    <w:rsid w:val="006324CC"/>
  </w:style>
  <w:style w:type="character" w:customStyle="1" w:styleId="18">
    <w:name w:val="Основной шрифт абзаца18"/>
    <w:rsid w:val="006324CC"/>
  </w:style>
  <w:style w:type="character" w:customStyle="1" w:styleId="17">
    <w:name w:val="Основной шрифт абзаца17"/>
    <w:rsid w:val="006324CC"/>
  </w:style>
  <w:style w:type="character" w:customStyle="1" w:styleId="16">
    <w:name w:val="Основной шрифт абзаца16"/>
    <w:rsid w:val="006324CC"/>
  </w:style>
  <w:style w:type="character" w:customStyle="1" w:styleId="15">
    <w:name w:val="Основной шрифт абзаца15"/>
    <w:rsid w:val="006324CC"/>
  </w:style>
  <w:style w:type="character" w:customStyle="1" w:styleId="14">
    <w:name w:val="Основной шрифт абзаца14"/>
    <w:rsid w:val="006324CC"/>
  </w:style>
  <w:style w:type="character" w:customStyle="1" w:styleId="13">
    <w:name w:val="Основной шрифт абзаца13"/>
    <w:rsid w:val="006324CC"/>
  </w:style>
  <w:style w:type="character" w:customStyle="1" w:styleId="WW8Num1zfalse">
    <w:name w:val="WW8Num1zfalse"/>
    <w:rsid w:val="006324CC"/>
  </w:style>
  <w:style w:type="character" w:customStyle="1" w:styleId="WW8Num1ztrue">
    <w:name w:val="WW8Num1ztrue"/>
    <w:rsid w:val="006324CC"/>
  </w:style>
  <w:style w:type="character" w:customStyle="1" w:styleId="WW-WW8Num1ztrue">
    <w:name w:val="WW-WW8Num1ztrue"/>
    <w:rsid w:val="006324CC"/>
  </w:style>
  <w:style w:type="character" w:customStyle="1" w:styleId="WW-WW8Num1ztrue1">
    <w:name w:val="WW-WW8Num1ztrue1"/>
    <w:rsid w:val="006324CC"/>
  </w:style>
  <w:style w:type="character" w:customStyle="1" w:styleId="WW-WW8Num1ztrue2">
    <w:name w:val="WW-WW8Num1ztrue2"/>
    <w:rsid w:val="006324CC"/>
  </w:style>
  <w:style w:type="character" w:customStyle="1" w:styleId="WW-WW8Num1ztrue3">
    <w:name w:val="WW-WW8Num1ztrue3"/>
    <w:rsid w:val="006324CC"/>
  </w:style>
  <w:style w:type="character" w:customStyle="1" w:styleId="WW-WW8Num1ztrue4">
    <w:name w:val="WW-WW8Num1ztrue4"/>
    <w:rsid w:val="006324CC"/>
  </w:style>
  <w:style w:type="character" w:customStyle="1" w:styleId="WW-WW8Num1ztrue5">
    <w:name w:val="WW-WW8Num1ztrue5"/>
    <w:rsid w:val="006324CC"/>
  </w:style>
  <w:style w:type="character" w:customStyle="1" w:styleId="WW-WW8Num1ztrue6">
    <w:name w:val="WW-WW8Num1ztrue6"/>
    <w:rsid w:val="006324CC"/>
  </w:style>
  <w:style w:type="character" w:customStyle="1" w:styleId="WW8Num2ztrue">
    <w:name w:val="WW8Num2ztrue"/>
    <w:rsid w:val="006324CC"/>
  </w:style>
  <w:style w:type="character" w:customStyle="1" w:styleId="WW-WW8Num2ztrue">
    <w:name w:val="WW-WW8Num2ztrue"/>
    <w:rsid w:val="006324CC"/>
  </w:style>
  <w:style w:type="character" w:customStyle="1" w:styleId="WW-WW8Num2ztrue1">
    <w:name w:val="WW-WW8Num2ztrue1"/>
    <w:rsid w:val="006324CC"/>
  </w:style>
  <w:style w:type="character" w:customStyle="1" w:styleId="WW-WW8Num2ztrue2">
    <w:name w:val="WW-WW8Num2ztrue2"/>
    <w:rsid w:val="006324CC"/>
  </w:style>
  <w:style w:type="character" w:customStyle="1" w:styleId="WW-WW8Num2ztrue3">
    <w:name w:val="WW-WW8Num2ztrue3"/>
    <w:rsid w:val="006324CC"/>
  </w:style>
  <w:style w:type="character" w:customStyle="1" w:styleId="WW-WW8Num2ztrue4">
    <w:name w:val="WW-WW8Num2ztrue4"/>
    <w:rsid w:val="006324CC"/>
  </w:style>
  <w:style w:type="character" w:customStyle="1" w:styleId="WW-WW8Num2ztrue5">
    <w:name w:val="WW-WW8Num2ztrue5"/>
    <w:rsid w:val="006324CC"/>
  </w:style>
  <w:style w:type="character" w:customStyle="1" w:styleId="WW-WW8Num2ztrue6">
    <w:name w:val="WW-WW8Num2ztrue6"/>
    <w:rsid w:val="006324CC"/>
  </w:style>
  <w:style w:type="character" w:customStyle="1" w:styleId="12">
    <w:name w:val="Основной шрифт абзаца12"/>
    <w:rsid w:val="006324CC"/>
  </w:style>
  <w:style w:type="character" w:customStyle="1" w:styleId="WW-WW8Num1ztrue7">
    <w:name w:val="WW-WW8Num1ztrue7"/>
    <w:rsid w:val="006324CC"/>
  </w:style>
  <w:style w:type="character" w:customStyle="1" w:styleId="WW-WW8Num1ztrue11">
    <w:name w:val="WW-WW8Num1ztrue11"/>
    <w:rsid w:val="006324CC"/>
  </w:style>
  <w:style w:type="character" w:customStyle="1" w:styleId="WW-WW8Num1ztrue21">
    <w:name w:val="WW-WW8Num1ztrue21"/>
    <w:rsid w:val="006324CC"/>
  </w:style>
  <w:style w:type="character" w:customStyle="1" w:styleId="WW-WW8Num1ztrue31">
    <w:name w:val="WW-WW8Num1ztrue31"/>
    <w:rsid w:val="006324CC"/>
  </w:style>
  <w:style w:type="character" w:customStyle="1" w:styleId="WW-WW8Num1ztrue41">
    <w:name w:val="WW-WW8Num1ztrue41"/>
    <w:rsid w:val="006324CC"/>
  </w:style>
  <w:style w:type="character" w:customStyle="1" w:styleId="WW-WW8Num1ztrue51">
    <w:name w:val="WW-WW8Num1ztrue51"/>
    <w:rsid w:val="006324CC"/>
  </w:style>
  <w:style w:type="character" w:customStyle="1" w:styleId="WW-WW8Num1ztrue61">
    <w:name w:val="WW-WW8Num1ztrue61"/>
    <w:rsid w:val="006324CC"/>
  </w:style>
  <w:style w:type="character" w:customStyle="1" w:styleId="WW-WW8Num2ztrue7">
    <w:name w:val="WW-WW8Num2ztrue7"/>
    <w:rsid w:val="006324CC"/>
  </w:style>
  <w:style w:type="character" w:customStyle="1" w:styleId="WW-WW8Num2ztrue11">
    <w:name w:val="WW-WW8Num2ztrue11"/>
    <w:rsid w:val="006324CC"/>
  </w:style>
  <w:style w:type="character" w:customStyle="1" w:styleId="WW-WW8Num2ztrue21">
    <w:name w:val="WW-WW8Num2ztrue21"/>
    <w:rsid w:val="006324CC"/>
  </w:style>
  <w:style w:type="character" w:customStyle="1" w:styleId="WW-WW8Num2ztrue31">
    <w:name w:val="WW-WW8Num2ztrue31"/>
    <w:rsid w:val="006324CC"/>
  </w:style>
  <w:style w:type="character" w:customStyle="1" w:styleId="WW-WW8Num2ztrue41">
    <w:name w:val="WW-WW8Num2ztrue41"/>
    <w:rsid w:val="006324CC"/>
  </w:style>
  <w:style w:type="character" w:customStyle="1" w:styleId="WW-WW8Num2ztrue51">
    <w:name w:val="WW-WW8Num2ztrue51"/>
    <w:rsid w:val="006324CC"/>
  </w:style>
  <w:style w:type="character" w:customStyle="1" w:styleId="WW-WW8Num2ztrue61">
    <w:name w:val="WW-WW8Num2ztrue61"/>
    <w:rsid w:val="006324CC"/>
  </w:style>
  <w:style w:type="character" w:customStyle="1" w:styleId="WW-WW8Num1ztrue71">
    <w:name w:val="WW-WW8Num1ztrue71"/>
    <w:rsid w:val="006324CC"/>
  </w:style>
  <w:style w:type="character" w:customStyle="1" w:styleId="WW-WW8Num1ztrue111">
    <w:name w:val="WW-WW8Num1ztrue111"/>
    <w:rsid w:val="006324CC"/>
  </w:style>
  <w:style w:type="character" w:customStyle="1" w:styleId="WW-WW8Num1ztrue211">
    <w:name w:val="WW-WW8Num1ztrue211"/>
    <w:rsid w:val="006324CC"/>
  </w:style>
  <w:style w:type="character" w:customStyle="1" w:styleId="WW-WW8Num1ztrue311">
    <w:name w:val="WW-WW8Num1ztrue311"/>
    <w:rsid w:val="006324CC"/>
  </w:style>
  <w:style w:type="character" w:customStyle="1" w:styleId="WW-WW8Num1ztrue411">
    <w:name w:val="WW-WW8Num1ztrue411"/>
    <w:rsid w:val="006324CC"/>
  </w:style>
  <w:style w:type="character" w:customStyle="1" w:styleId="WW-WW8Num1ztrue511">
    <w:name w:val="WW-WW8Num1ztrue511"/>
    <w:rsid w:val="006324CC"/>
  </w:style>
  <w:style w:type="character" w:customStyle="1" w:styleId="WW-WW8Num1ztrue611">
    <w:name w:val="WW-WW8Num1ztrue611"/>
    <w:rsid w:val="006324CC"/>
  </w:style>
  <w:style w:type="character" w:customStyle="1" w:styleId="WW-WW8Num2ztrue71">
    <w:name w:val="WW-WW8Num2ztrue71"/>
    <w:rsid w:val="006324CC"/>
  </w:style>
  <w:style w:type="character" w:customStyle="1" w:styleId="WW-WW8Num2ztrue111">
    <w:name w:val="WW-WW8Num2ztrue111"/>
    <w:rsid w:val="006324CC"/>
  </w:style>
  <w:style w:type="character" w:customStyle="1" w:styleId="WW-WW8Num2ztrue211">
    <w:name w:val="WW-WW8Num2ztrue211"/>
    <w:rsid w:val="006324CC"/>
  </w:style>
  <w:style w:type="character" w:customStyle="1" w:styleId="WW-WW8Num2ztrue311">
    <w:name w:val="WW-WW8Num2ztrue311"/>
    <w:rsid w:val="006324CC"/>
  </w:style>
  <w:style w:type="character" w:customStyle="1" w:styleId="WW-WW8Num2ztrue411">
    <w:name w:val="WW-WW8Num2ztrue411"/>
    <w:rsid w:val="006324CC"/>
  </w:style>
  <w:style w:type="character" w:customStyle="1" w:styleId="WW-WW8Num2ztrue511">
    <w:name w:val="WW-WW8Num2ztrue511"/>
    <w:rsid w:val="006324CC"/>
  </w:style>
  <w:style w:type="character" w:customStyle="1" w:styleId="WW-WW8Num2ztrue611">
    <w:name w:val="WW-WW8Num2ztrue611"/>
    <w:rsid w:val="006324CC"/>
  </w:style>
  <w:style w:type="character" w:customStyle="1" w:styleId="WW-Absatz-Standardschriftart1111">
    <w:name w:val="WW-Absatz-Standardschriftart1111"/>
    <w:rsid w:val="006324CC"/>
  </w:style>
  <w:style w:type="character" w:customStyle="1" w:styleId="WW-WW8Num1ztrue711">
    <w:name w:val="WW-WW8Num1ztrue711"/>
    <w:rsid w:val="006324CC"/>
  </w:style>
  <w:style w:type="character" w:customStyle="1" w:styleId="WW-WW8Num1ztrue1111">
    <w:name w:val="WW-WW8Num1ztrue1111"/>
    <w:rsid w:val="006324CC"/>
  </w:style>
  <w:style w:type="character" w:customStyle="1" w:styleId="WW-WW8Num1ztrue12">
    <w:name w:val="WW-WW8Num1ztrue12"/>
    <w:rsid w:val="006324CC"/>
  </w:style>
  <w:style w:type="character" w:customStyle="1" w:styleId="WW-WW8Num1ztrue123">
    <w:name w:val="WW-WW8Num1ztrue123"/>
    <w:rsid w:val="006324CC"/>
  </w:style>
  <w:style w:type="character" w:customStyle="1" w:styleId="WW-WW8Num1ztrue1234">
    <w:name w:val="WW-WW8Num1ztrue1234"/>
    <w:rsid w:val="006324CC"/>
  </w:style>
  <w:style w:type="character" w:customStyle="1" w:styleId="WW-WW8Num1ztrue12345">
    <w:name w:val="WW-WW8Num1ztrue12345"/>
    <w:rsid w:val="006324CC"/>
  </w:style>
  <w:style w:type="character" w:customStyle="1" w:styleId="WW-WW8Num1ztrue123456">
    <w:name w:val="WW-WW8Num1ztrue123456"/>
    <w:rsid w:val="006324CC"/>
  </w:style>
  <w:style w:type="character" w:customStyle="1" w:styleId="WW-WW8Num2ztrue711">
    <w:name w:val="WW-WW8Num2ztrue711"/>
    <w:rsid w:val="006324CC"/>
  </w:style>
  <w:style w:type="character" w:customStyle="1" w:styleId="WW-WW8Num2ztrue1111">
    <w:name w:val="WW-WW8Num2ztrue1111"/>
    <w:rsid w:val="006324CC"/>
  </w:style>
  <w:style w:type="character" w:customStyle="1" w:styleId="WW-WW8Num2ztrue12">
    <w:name w:val="WW-WW8Num2ztrue12"/>
    <w:rsid w:val="006324CC"/>
  </w:style>
  <w:style w:type="character" w:customStyle="1" w:styleId="WW-WW8Num2ztrue123">
    <w:name w:val="WW-WW8Num2ztrue123"/>
    <w:rsid w:val="006324CC"/>
  </w:style>
  <w:style w:type="character" w:customStyle="1" w:styleId="WW-WW8Num2ztrue1234">
    <w:name w:val="WW-WW8Num2ztrue1234"/>
    <w:rsid w:val="006324CC"/>
  </w:style>
  <w:style w:type="character" w:customStyle="1" w:styleId="WW-WW8Num2ztrue12345">
    <w:name w:val="WW-WW8Num2ztrue12345"/>
    <w:rsid w:val="006324CC"/>
  </w:style>
  <w:style w:type="character" w:customStyle="1" w:styleId="WW-WW8Num2ztrue123456">
    <w:name w:val="WW-WW8Num2ztrue123456"/>
    <w:rsid w:val="006324CC"/>
  </w:style>
  <w:style w:type="character" w:customStyle="1" w:styleId="WW-Absatz-Standardschriftart11111">
    <w:name w:val="WW-Absatz-Standardschriftart11111"/>
    <w:rsid w:val="006324CC"/>
  </w:style>
  <w:style w:type="character" w:customStyle="1" w:styleId="WW-WW8Num1ztrue1234567">
    <w:name w:val="WW-WW8Num1ztrue1234567"/>
    <w:rsid w:val="006324CC"/>
  </w:style>
  <w:style w:type="character" w:customStyle="1" w:styleId="WW-WW8Num1ztrue11111">
    <w:name w:val="WW-WW8Num1ztrue11111"/>
    <w:rsid w:val="006324CC"/>
  </w:style>
  <w:style w:type="character" w:customStyle="1" w:styleId="WW-WW8Num1ztrue121">
    <w:name w:val="WW-WW8Num1ztrue121"/>
    <w:rsid w:val="006324CC"/>
  </w:style>
  <w:style w:type="character" w:customStyle="1" w:styleId="WW-WW8Num1ztrue1231">
    <w:name w:val="WW-WW8Num1ztrue1231"/>
    <w:rsid w:val="006324CC"/>
  </w:style>
  <w:style w:type="character" w:customStyle="1" w:styleId="WW-WW8Num1ztrue12341">
    <w:name w:val="WW-WW8Num1ztrue12341"/>
    <w:rsid w:val="006324CC"/>
  </w:style>
  <w:style w:type="character" w:customStyle="1" w:styleId="WW-WW8Num1ztrue123451">
    <w:name w:val="WW-WW8Num1ztrue123451"/>
    <w:rsid w:val="006324CC"/>
  </w:style>
  <w:style w:type="character" w:customStyle="1" w:styleId="WW-WW8Num1ztrue1234561">
    <w:name w:val="WW-WW8Num1ztrue1234561"/>
    <w:rsid w:val="006324CC"/>
  </w:style>
  <w:style w:type="character" w:customStyle="1" w:styleId="WW-WW8Num2ztrue1234567">
    <w:name w:val="WW-WW8Num2ztrue1234567"/>
    <w:rsid w:val="006324CC"/>
  </w:style>
  <w:style w:type="character" w:customStyle="1" w:styleId="WW-WW8Num2ztrue11111">
    <w:name w:val="WW-WW8Num2ztrue11111"/>
    <w:rsid w:val="006324CC"/>
  </w:style>
  <w:style w:type="character" w:customStyle="1" w:styleId="WW-WW8Num2ztrue121">
    <w:name w:val="WW-WW8Num2ztrue121"/>
    <w:rsid w:val="006324CC"/>
  </w:style>
  <w:style w:type="character" w:customStyle="1" w:styleId="WW-WW8Num2ztrue1231">
    <w:name w:val="WW-WW8Num2ztrue1231"/>
    <w:rsid w:val="006324CC"/>
  </w:style>
  <w:style w:type="character" w:customStyle="1" w:styleId="WW-WW8Num2ztrue12341">
    <w:name w:val="WW-WW8Num2ztrue12341"/>
    <w:rsid w:val="006324CC"/>
  </w:style>
  <w:style w:type="character" w:customStyle="1" w:styleId="WW-WW8Num2ztrue123451">
    <w:name w:val="WW-WW8Num2ztrue123451"/>
    <w:rsid w:val="006324CC"/>
  </w:style>
  <w:style w:type="character" w:customStyle="1" w:styleId="WW-WW8Num2ztrue1234561">
    <w:name w:val="WW-WW8Num2ztrue1234561"/>
    <w:rsid w:val="006324CC"/>
  </w:style>
  <w:style w:type="character" w:customStyle="1" w:styleId="WW-Absatz-Standardschriftart111111">
    <w:name w:val="WW-Absatz-Standardschriftart111111"/>
    <w:rsid w:val="006324CC"/>
  </w:style>
  <w:style w:type="character" w:customStyle="1" w:styleId="11">
    <w:name w:val="Основной шрифт абзаца11"/>
    <w:rsid w:val="006324CC"/>
  </w:style>
  <w:style w:type="character" w:customStyle="1" w:styleId="WW-Absatz-Standardschriftart1111111">
    <w:name w:val="WW-Absatz-Standardschriftart1111111"/>
    <w:rsid w:val="006324CC"/>
  </w:style>
  <w:style w:type="character" w:customStyle="1" w:styleId="10">
    <w:name w:val="Основной шрифт абзаца10"/>
    <w:rsid w:val="006324CC"/>
  </w:style>
  <w:style w:type="character" w:customStyle="1" w:styleId="WW-WW8Num1ztrue12345671">
    <w:name w:val="WW-WW8Num1ztrue12345671"/>
    <w:rsid w:val="006324CC"/>
  </w:style>
  <w:style w:type="character" w:customStyle="1" w:styleId="WW-WW8Num1ztrue111111">
    <w:name w:val="WW-WW8Num1ztrue111111"/>
    <w:rsid w:val="006324CC"/>
  </w:style>
  <w:style w:type="character" w:customStyle="1" w:styleId="WW-WW8Num1ztrue1211">
    <w:name w:val="WW-WW8Num1ztrue1211"/>
    <w:rsid w:val="006324CC"/>
  </w:style>
  <w:style w:type="character" w:customStyle="1" w:styleId="WW-WW8Num1ztrue12311">
    <w:name w:val="WW-WW8Num1ztrue12311"/>
    <w:rsid w:val="006324CC"/>
  </w:style>
  <w:style w:type="character" w:customStyle="1" w:styleId="WW-WW8Num1ztrue123411">
    <w:name w:val="WW-WW8Num1ztrue123411"/>
    <w:rsid w:val="006324CC"/>
  </w:style>
  <w:style w:type="character" w:customStyle="1" w:styleId="WW-WW8Num1ztrue1234511">
    <w:name w:val="WW-WW8Num1ztrue1234511"/>
    <w:rsid w:val="006324CC"/>
  </w:style>
  <w:style w:type="character" w:customStyle="1" w:styleId="WW-WW8Num1ztrue12345611">
    <w:name w:val="WW-WW8Num1ztrue12345611"/>
    <w:rsid w:val="006324CC"/>
  </w:style>
  <w:style w:type="character" w:customStyle="1" w:styleId="WW-WW8Num2ztrue12345671">
    <w:name w:val="WW-WW8Num2ztrue12345671"/>
    <w:rsid w:val="006324CC"/>
  </w:style>
  <w:style w:type="character" w:customStyle="1" w:styleId="WW-WW8Num2ztrue111111">
    <w:name w:val="WW-WW8Num2ztrue111111"/>
    <w:rsid w:val="006324CC"/>
  </w:style>
  <w:style w:type="character" w:customStyle="1" w:styleId="WW-WW8Num2ztrue1211">
    <w:name w:val="WW-WW8Num2ztrue1211"/>
    <w:rsid w:val="006324CC"/>
  </w:style>
  <w:style w:type="character" w:customStyle="1" w:styleId="WW-WW8Num2ztrue12311">
    <w:name w:val="WW-WW8Num2ztrue12311"/>
    <w:rsid w:val="006324CC"/>
  </w:style>
  <w:style w:type="character" w:customStyle="1" w:styleId="WW-WW8Num2ztrue123411">
    <w:name w:val="WW-WW8Num2ztrue123411"/>
    <w:rsid w:val="006324CC"/>
  </w:style>
  <w:style w:type="character" w:customStyle="1" w:styleId="WW-WW8Num2ztrue1234511">
    <w:name w:val="WW-WW8Num2ztrue1234511"/>
    <w:rsid w:val="006324CC"/>
  </w:style>
  <w:style w:type="character" w:customStyle="1" w:styleId="WW-WW8Num2ztrue12345611">
    <w:name w:val="WW-WW8Num2ztrue12345611"/>
    <w:rsid w:val="006324CC"/>
  </w:style>
  <w:style w:type="character" w:customStyle="1" w:styleId="WW-Absatz-Standardschriftart11111111">
    <w:name w:val="WW-Absatz-Standardschriftart11111111"/>
    <w:rsid w:val="006324CC"/>
  </w:style>
  <w:style w:type="character" w:customStyle="1" w:styleId="WW-Absatz-Standardschriftart111111111">
    <w:name w:val="WW-Absatz-Standardschriftart111111111"/>
    <w:rsid w:val="006324CC"/>
  </w:style>
  <w:style w:type="character" w:customStyle="1" w:styleId="WW-Absatz-Standardschriftart1111111111">
    <w:name w:val="WW-Absatz-Standardschriftart1111111111"/>
    <w:rsid w:val="006324CC"/>
  </w:style>
  <w:style w:type="character" w:customStyle="1" w:styleId="WW-WW8Num1ztrue123456711">
    <w:name w:val="WW-WW8Num1ztrue123456711"/>
    <w:rsid w:val="006324CC"/>
  </w:style>
  <w:style w:type="character" w:customStyle="1" w:styleId="WW-WW8Num1ztrue1111111">
    <w:name w:val="WW-WW8Num1ztrue1111111"/>
    <w:rsid w:val="006324CC"/>
  </w:style>
  <w:style w:type="character" w:customStyle="1" w:styleId="WW-WW8Num1ztrue12111">
    <w:name w:val="WW-WW8Num1ztrue12111"/>
    <w:rsid w:val="006324CC"/>
  </w:style>
  <w:style w:type="character" w:customStyle="1" w:styleId="WW-WW8Num1ztrue123111">
    <w:name w:val="WW-WW8Num1ztrue123111"/>
    <w:rsid w:val="006324CC"/>
  </w:style>
  <w:style w:type="character" w:customStyle="1" w:styleId="WW-WW8Num1ztrue1234111">
    <w:name w:val="WW-WW8Num1ztrue1234111"/>
    <w:rsid w:val="006324CC"/>
  </w:style>
  <w:style w:type="character" w:customStyle="1" w:styleId="WW-WW8Num1ztrue12345111">
    <w:name w:val="WW-WW8Num1ztrue12345111"/>
    <w:rsid w:val="006324CC"/>
  </w:style>
  <w:style w:type="character" w:customStyle="1" w:styleId="WW-WW8Num1ztrue123456111">
    <w:name w:val="WW-WW8Num1ztrue123456111"/>
    <w:rsid w:val="006324CC"/>
  </w:style>
  <w:style w:type="character" w:customStyle="1" w:styleId="WW-WW8Num2ztrue123456711">
    <w:name w:val="WW-WW8Num2ztrue123456711"/>
    <w:rsid w:val="006324CC"/>
  </w:style>
  <w:style w:type="character" w:customStyle="1" w:styleId="WW-WW8Num2ztrue1111111">
    <w:name w:val="WW-WW8Num2ztrue1111111"/>
    <w:rsid w:val="006324CC"/>
  </w:style>
  <w:style w:type="character" w:customStyle="1" w:styleId="WW-WW8Num2ztrue12111">
    <w:name w:val="WW-WW8Num2ztrue12111"/>
    <w:rsid w:val="006324CC"/>
  </w:style>
  <w:style w:type="character" w:customStyle="1" w:styleId="WW-WW8Num2ztrue123111">
    <w:name w:val="WW-WW8Num2ztrue123111"/>
    <w:rsid w:val="006324CC"/>
  </w:style>
  <w:style w:type="character" w:customStyle="1" w:styleId="WW-WW8Num2ztrue1234111">
    <w:name w:val="WW-WW8Num2ztrue1234111"/>
    <w:rsid w:val="006324CC"/>
  </w:style>
  <w:style w:type="character" w:customStyle="1" w:styleId="WW-WW8Num2ztrue12345111">
    <w:name w:val="WW-WW8Num2ztrue12345111"/>
    <w:rsid w:val="006324CC"/>
  </w:style>
  <w:style w:type="character" w:customStyle="1" w:styleId="WW-WW8Num2ztrue123456111">
    <w:name w:val="WW-WW8Num2ztrue123456111"/>
    <w:rsid w:val="006324CC"/>
  </w:style>
  <w:style w:type="character" w:customStyle="1" w:styleId="WW-WW8Num1ztrue1234567111">
    <w:name w:val="WW-WW8Num1ztrue1234567111"/>
    <w:rsid w:val="006324CC"/>
  </w:style>
  <w:style w:type="character" w:customStyle="1" w:styleId="WW-WW8Num1ztrue11111111">
    <w:name w:val="WW-WW8Num1ztrue11111111"/>
    <w:rsid w:val="006324CC"/>
  </w:style>
  <w:style w:type="character" w:customStyle="1" w:styleId="WW-WW8Num1ztrue121111">
    <w:name w:val="WW-WW8Num1ztrue121111"/>
    <w:rsid w:val="006324CC"/>
  </w:style>
  <w:style w:type="character" w:customStyle="1" w:styleId="WW-WW8Num1ztrue1231111">
    <w:name w:val="WW-WW8Num1ztrue1231111"/>
    <w:rsid w:val="006324CC"/>
  </w:style>
  <w:style w:type="character" w:customStyle="1" w:styleId="WW-WW8Num1ztrue12341111">
    <w:name w:val="WW-WW8Num1ztrue12341111"/>
    <w:rsid w:val="006324CC"/>
  </w:style>
  <w:style w:type="character" w:customStyle="1" w:styleId="WW-WW8Num1ztrue123451111">
    <w:name w:val="WW-WW8Num1ztrue123451111"/>
    <w:rsid w:val="006324CC"/>
  </w:style>
  <w:style w:type="character" w:customStyle="1" w:styleId="WW-WW8Num1ztrue1234561111">
    <w:name w:val="WW-WW8Num1ztrue1234561111"/>
    <w:rsid w:val="006324CC"/>
  </w:style>
  <w:style w:type="character" w:customStyle="1" w:styleId="WW-WW8Num2ztrue1234567111">
    <w:name w:val="WW-WW8Num2ztrue1234567111"/>
    <w:rsid w:val="006324CC"/>
  </w:style>
  <w:style w:type="character" w:customStyle="1" w:styleId="WW-WW8Num2ztrue11111111">
    <w:name w:val="WW-WW8Num2ztrue11111111"/>
    <w:rsid w:val="006324CC"/>
  </w:style>
  <w:style w:type="character" w:customStyle="1" w:styleId="WW-WW8Num2ztrue121111">
    <w:name w:val="WW-WW8Num2ztrue121111"/>
    <w:rsid w:val="006324CC"/>
  </w:style>
  <w:style w:type="character" w:customStyle="1" w:styleId="WW-WW8Num2ztrue1231111">
    <w:name w:val="WW-WW8Num2ztrue1231111"/>
    <w:rsid w:val="006324CC"/>
  </w:style>
  <w:style w:type="character" w:customStyle="1" w:styleId="WW-WW8Num2ztrue12341111">
    <w:name w:val="WW-WW8Num2ztrue12341111"/>
    <w:rsid w:val="006324CC"/>
  </w:style>
  <w:style w:type="character" w:customStyle="1" w:styleId="WW-WW8Num2ztrue123451111">
    <w:name w:val="WW-WW8Num2ztrue123451111"/>
    <w:rsid w:val="006324CC"/>
  </w:style>
  <w:style w:type="character" w:customStyle="1" w:styleId="WW-WW8Num2ztrue1234561111">
    <w:name w:val="WW-WW8Num2ztrue1234561111"/>
    <w:rsid w:val="006324CC"/>
  </w:style>
  <w:style w:type="character" w:customStyle="1" w:styleId="9">
    <w:name w:val="Основной шрифт абзаца9"/>
    <w:rsid w:val="006324CC"/>
  </w:style>
  <w:style w:type="character" w:customStyle="1" w:styleId="WW-Absatz-Standardschriftart11111111111">
    <w:name w:val="WW-Absatz-Standardschriftart11111111111"/>
    <w:rsid w:val="006324CC"/>
  </w:style>
  <w:style w:type="character" w:customStyle="1" w:styleId="WW-Absatz-Standardschriftart111111111111">
    <w:name w:val="WW-Absatz-Standardschriftart111111111111"/>
    <w:rsid w:val="006324CC"/>
  </w:style>
  <w:style w:type="character" w:customStyle="1" w:styleId="WW-WW8Num1ztrue12345671111">
    <w:name w:val="WW-WW8Num1ztrue12345671111"/>
    <w:rsid w:val="006324CC"/>
  </w:style>
  <w:style w:type="character" w:customStyle="1" w:styleId="WW-WW8Num1ztrue111111111">
    <w:name w:val="WW-WW8Num1ztrue111111111"/>
    <w:rsid w:val="006324CC"/>
  </w:style>
  <w:style w:type="character" w:customStyle="1" w:styleId="WW-WW8Num1ztrue1211111">
    <w:name w:val="WW-WW8Num1ztrue1211111"/>
    <w:rsid w:val="006324CC"/>
  </w:style>
  <w:style w:type="character" w:customStyle="1" w:styleId="WW-WW8Num1ztrue12311111">
    <w:name w:val="WW-WW8Num1ztrue12311111"/>
    <w:rsid w:val="006324CC"/>
  </w:style>
  <w:style w:type="character" w:customStyle="1" w:styleId="WW-WW8Num1ztrue123411111">
    <w:name w:val="WW-WW8Num1ztrue123411111"/>
    <w:rsid w:val="006324CC"/>
  </w:style>
  <w:style w:type="character" w:customStyle="1" w:styleId="WW-WW8Num1ztrue1234511111">
    <w:name w:val="WW-WW8Num1ztrue1234511111"/>
    <w:rsid w:val="006324CC"/>
  </w:style>
  <w:style w:type="character" w:customStyle="1" w:styleId="WW-WW8Num1ztrue12345611111">
    <w:name w:val="WW-WW8Num1ztrue12345611111"/>
    <w:rsid w:val="006324CC"/>
  </w:style>
  <w:style w:type="character" w:customStyle="1" w:styleId="WW-WW8Num2ztrue12345671111">
    <w:name w:val="WW-WW8Num2ztrue12345671111"/>
    <w:rsid w:val="006324CC"/>
  </w:style>
  <w:style w:type="character" w:customStyle="1" w:styleId="WW-WW8Num2ztrue111111111">
    <w:name w:val="WW-WW8Num2ztrue111111111"/>
    <w:rsid w:val="006324CC"/>
  </w:style>
  <w:style w:type="character" w:customStyle="1" w:styleId="WW-WW8Num2ztrue1211111">
    <w:name w:val="WW-WW8Num2ztrue1211111"/>
    <w:rsid w:val="006324CC"/>
  </w:style>
  <w:style w:type="character" w:customStyle="1" w:styleId="WW-WW8Num2ztrue12311111">
    <w:name w:val="WW-WW8Num2ztrue12311111"/>
    <w:rsid w:val="006324CC"/>
  </w:style>
  <w:style w:type="character" w:customStyle="1" w:styleId="WW-WW8Num2ztrue123411111">
    <w:name w:val="WW-WW8Num2ztrue123411111"/>
    <w:rsid w:val="006324CC"/>
  </w:style>
  <w:style w:type="character" w:customStyle="1" w:styleId="WW-WW8Num2ztrue1234511111">
    <w:name w:val="WW-WW8Num2ztrue1234511111"/>
    <w:rsid w:val="006324CC"/>
  </w:style>
  <w:style w:type="character" w:customStyle="1" w:styleId="WW-WW8Num2ztrue12345611111">
    <w:name w:val="WW-WW8Num2ztrue12345611111"/>
    <w:rsid w:val="006324CC"/>
  </w:style>
  <w:style w:type="character" w:customStyle="1" w:styleId="WW-WW8Num1ztrue123456711111">
    <w:name w:val="WW-WW8Num1ztrue123456711111"/>
    <w:rsid w:val="006324CC"/>
  </w:style>
  <w:style w:type="character" w:customStyle="1" w:styleId="WW-WW8Num1ztrue1111111111">
    <w:name w:val="WW-WW8Num1ztrue1111111111"/>
    <w:rsid w:val="006324CC"/>
  </w:style>
  <w:style w:type="character" w:customStyle="1" w:styleId="WW-WW8Num1ztrue12111111">
    <w:name w:val="WW-WW8Num1ztrue12111111"/>
    <w:rsid w:val="006324CC"/>
  </w:style>
  <w:style w:type="character" w:customStyle="1" w:styleId="WW-WW8Num1ztrue123111111">
    <w:name w:val="WW-WW8Num1ztrue123111111"/>
    <w:rsid w:val="006324CC"/>
  </w:style>
  <w:style w:type="character" w:customStyle="1" w:styleId="WW-WW8Num1ztrue1234111111">
    <w:name w:val="WW-WW8Num1ztrue1234111111"/>
    <w:rsid w:val="006324CC"/>
  </w:style>
  <w:style w:type="character" w:customStyle="1" w:styleId="WW-WW8Num1ztrue12345111111">
    <w:name w:val="WW-WW8Num1ztrue12345111111"/>
    <w:rsid w:val="006324CC"/>
  </w:style>
  <w:style w:type="character" w:customStyle="1" w:styleId="WW-WW8Num1ztrue123456111111">
    <w:name w:val="WW-WW8Num1ztrue123456111111"/>
    <w:rsid w:val="006324CC"/>
  </w:style>
  <w:style w:type="character" w:customStyle="1" w:styleId="WW-WW8Num2ztrue123456711111">
    <w:name w:val="WW-WW8Num2ztrue123456711111"/>
    <w:rsid w:val="006324CC"/>
  </w:style>
  <w:style w:type="character" w:customStyle="1" w:styleId="WW-WW8Num2ztrue1111111111">
    <w:name w:val="WW-WW8Num2ztrue1111111111"/>
    <w:rsid w:val="006324CC"/>
  </w:style>
  <w:style w:type="character" w:customStyle="1" w:styleId="WW-WW8Num2ztrue12111111">
    <w:name w:val="WW-WW8Num2ztrue12111111"/>
    <w:rsid w:val="006324CC"/>
  </w:style>
  <w:style w:type="character" w:customStyle="1" w:styleId="WW-WW8Num2ztrue123111111">
    <w:name w:val="WW-WW8Num2ztrue123111111"/>
    <w:rsid w:val="006324CC"/>
  </w:style>
  <w:style w:type="character" w:customStyle="1" w:styleId="WW-WW8Num2ztrue1234111111">
    <w:name w:val="WW-WW8Num2ztrue1234111111"/>
    <w:rsid w:val="006324CC"/>
  </w:style>
  <w:style w:type="character" w:customStyle="1" w:styleId="WW-WW8Num2ztrue12345111111">
    <w:name w:val="WW-WW8Num2ztrue12345111111"/>
    <w:rsid w:val="006324CC"/>
  </w:style>
  <w:style w:type="character" w:customStyle="1" w:styleId="WW-WW8Num2ztrue123456111111">
    <w:name w:val="WW-WW8Num2ztrue123456111111"/>
    <w:rsid w:val="006324CC"/>
  </w:style>
  <w:style w:type="character" w:customStyle="1" w:styleId="WW-Absatz-Standardschriftart1111111111111">
    <w:name w:val="WW-Absatz-Standardschriftart1111111111111"/>
    <w:rsid w:val="006324CC"/>
  </w:style>
  <w:style w:type="character" w:customStyle="1" w:styleId="8">
    <w:name w:val="Основной шрифт абзаца8"/>
    <w:rsid w:val="006324CC"/>
  </w:style>
  <w:style w:type="character" w:customStyle="1" w:styleId="WW-Absatz-Standardschriftart11111111111111">
    <w:name w:val="WW-Absatz-Standardschriftart11111111111111"/>
    <w:rsid w:val="006324CC"/>
  </w:style>
  <w:style w:type="character" w:customStyle="1" w:styleId="7">
    <w:name w:val="Основной шрифт абзаца7"/>
    <w:rsid w:val="006324CC"/>
  </w:style>
  <w:style w:type="character" w:customStyle="1" w:styleId="6">
    <w:name w:val="Основной шрифт абзаца6"/>
    <w:rsid w:val="006324CC"/>
  </w:style>
  <w:style w:type="character" w:customStyle="1" w:styleId="WW-WW8Num1ztrue1234567111111">
    <w:name w:val="WW-WW8Num1ztrue1234567111111"/>
    <w:rsid w:val="006324CC"/>
  </w:style>
  <w:style w:type="character" w:customStyle="1" w:styleId="WW-WW8Num1ztrue11111111111">
    <w:name w:val="WW-WW8Num1ztrue11111111111"/>
    <w:rsid w:val="006324CC"/>
  </w:style>
  <w:style w:type="character" w:customStyle="1" w:styleId="WW-WW8Num1ztrue121111111">
    <w:name w:val="WW-WW8Num1ztrue121111111"/>
    <w:rsid w:val="006324CC"/>
  </w:style>
  <w:style w:type="character" w:customStyle="1" w:styleId="WW-WW8Num1ztrue1231111111">
    <w:name w:val="WW-WW8Num1ztrue1231111111"/>
    <w:rsid w:val="006324CC"/>
  </w:style>
  <w:style w:type="character" w:customStyle="1" w:styleId="WW-WW8Num1ztrue12341111111">
    <w:name w:val="WW-WW8Num1ztrue12341111111"/>
    <w:rsid w:val="006324CC"/>
  </w:style>
  <w:style w:type="character" w:customStyle="1" w:styleId="WW-WW8Num1ztrue123451111111">
    <w:name w:val="WW-WW8Num1ztrue123451111111"/>
    <w:rsid w:val="006324CC"/>
  </w:style>
  <w:style w:type="character" w:customStyle="1" w:styleId="WW-WW8Num1ztrue1234561111111">
    <w:name w:val="WW-WW8Num1ztrue1234561111111"/>
    <w:rsid w:val="006324CC"/>
  </w:style>
  <w:style w:type="character" w:customStyle="1" w:styleId="WW-WW8Num2ztrue1234567111111">
    <w:name w:val="WW-WW8Num2ztrue1234567111111"/>
    <w:rsid w:val="006324CC"/>
  </w:style>
  <w:style w:type="character" w:customStyle="1" w:styleId="WW-WW8Num2ztrue11111111111">
    <w:name w:val="WW-WW8Num2ztrue11111111111"/>
    <w:rsid w:val="006324CC"/>
  </w:style>
  <w:style w:type="character" w:customStyle="1" w:styleId="WW-WW8Num2ztrue121111111">
    <w:name w:val="WW-WW8Num2ztrue121111111"/>
    <w:rsid w:val="006324CC"/>
  </w:style>
  <w:style w:type="character" w:customStyle="1" w:styleId="WW-WW8Num2ztrue1231111111">
    <w:name w:val="WW-WW8Num2ztrue1231111111"/>
    <w:rsid w:val="006324CC"/>
  </w:style>
  <w:style w:type="character" w:customStyle="1" w:styleId="WW-WW8Num2ztrue12341111111">
    <w:name w:val="WW-WW8Num2ztrue12341111111"/>
    <w:rsid w:val="006324CC"/>
  </w:style>
  <w:style w:type="character" w:customStyle="1" w:styleId="WW-WW8Num2ztrue123451111111">
    <w:name w:val="WW-WW8Num2ztrue123451111111"/>
    <w:rsid w:val="006324CC"/>
  </w:style>
  <w:style w:type="character" w:customStyle="1" w:styleId="WW-WW8Num2ztrue1234561111111">
    <w:name w:val="WW-WW8Num2ztrue1234561111111"/>
    <w:rsid w:val="006324CC"/>
  </w:style>
  <w:style w:type="character" w:customStyle="1" w:styleId="5">
    <w:name w:val="Основной шрифт абзаца5"/>
    <w:rsid w:val="006324CC"/>
  </w:style>
  <w:style w:type="character" w:customStyle="1" w:styleId="WW-Absatz-Standardschriftart111111111111111">
    <w:name w:val="WW-Absatz-Standardschriftart111111111111111"/>
    <w:rsid w:val="006324CC"/>
  </w:style>
  <w:style w:type="character" w:customStyle="1" w:styleId="WW-Absatz-Standardschriftart1111111111111111">
    <w:name w:val="WW-Absatz-Standardschriftart1111111111111111"/>
    <w:rsid w:val="006324CC"/>
  </w:style>
  <w:style w:type="character" w:customStyle="1" w:styleId="WW-Absatz-Standardschriftart11111111111111111">
    <w:name w:val="WW-Absatz-Standardschriftart11111111111111111"/>
    <w:rsid w:val="006324CC"/>
  </w:style>
  <w:style w:type="character" w:customStyle="1" w:styleId="WW-Absatz-Standardschriftart111111111111111111">
    <w:name w:val="WW-Absatz-Standardschriftart111111111111111111"/>
    <w:rsid w:val="006324CC"/>
  </w:style>
  <w:style w:type="character" w:customStyle="1" w:styleId="WW-Absatz-Standardschriftart1111111111111111111">
    <w:name w:val="WW-Absatz-Standardschriftart1111111111111111111"/>
    <w:rsid w:val="006324CC"/>
  </w:style>
  <w:style w:type="character" w:customStyle="1" w:styleId="4">
    <w:name w:val="Основной шрифт абзаца4"/>
    <w:rsid w:val="006324CC"/>
  </w:style>
  <w:style w:type="character" w:customStyle="1" w:styleId="3">
    <w:name w:val="Основной шрифт абзаца3"/>
    <w:rsid w:val="006324CC"/>
  </w:style>
  <w:style w:type="character" w:customStyle="1" w:styleId="WW-Absatz-Standardschriftart11111111111111111111">
    <w:name w:val="WW-Absatz-Standardschriftart11111111111111111111"/>
    <w:rsid w:val="006324CC"/>
  </w:style>
  <w:style w:type="character" w:customStyle="1" w:styleId="WW-Absatz-Standardschriftart111111111111111111111">
    <w:name w:val="WW-Absatz-Standardschriftart111111111111111111111"/>
    <w:rsid w:val="006324CC"/>
  </w:style>
  <w:style w:type="character" w:customStyle="1" w:styleId="WW-Absatz-Standardschriftart1111111111111111111111">
    <w:name w:val="WW-Absatz-Standardschriftart1111111111111111111111"/>
    <w:rsid w:val="006324CC"/>
  </w:style>
  <w:style w:type="character" w:customStyle="1" w:styleId="WW-Absatz-Standardschriftart11111111111111111111111">
    <w:name w:val="WW-Absatz-Standardschriftart11111111111111111111111"/>
    <w:rsid w:val="006324CC"/>
  </w:style>
  <w:style w:type="character" w:customStyle="1" w:styleId="2">
    <w:name w:val="Основной шрифт абзаца2"/>
    <w:rsid w:val="006324CC"/>
  </w:style>
  <w:style w:type="character" w:customStyle="1" w:styleId="WW-Absatz-Standardschriftart111111111111111111111111">
    <w:name w:val="WW-Absatz-Standardschriftart111111111111111111111111"/>
    <w:rsid w:val="006324CC"/>
  </w:style>
  <w:style w:type="character" w:customStyle="1" w:styleId="1a">
    <w:name w:val="Основной шрифт абзаца1"/>
    <w:rsid w:val="006324CC"/>
  </w:style>
  <w:style w:type="character" w:customStyle="1" w:styleId="a3">
    <w:name w:val="Основной текст с отступом Знак"/>
    <w:rsid w:val="006324CC"/>
  </w:style>
  <w:style w:type="character" w:customStyle="1" w:styleId="FontStyle">
    <w:name w:val="Font Style"/>
    <w:rsid w:val="006324CC"/>
    <w:rPr>
      <w:rFonts w:cs="Courier New"/>
      <w:color w:val="000000"/>
      <w:sz w:val="20"/>
      <w:szCs w:val="20"/>
    </w:rPr>
  </w:style>
  <w:style w:type="character" w:customStyle="1" w:styleId="a4">
    <w:name w:val="Текст выноски Знак"/>
    <w:rsid w:val="006324CC"/>
    <w:rPr>
      <w:rFonts w:ascii="Segoe UI" w:hAnsi="Segoe UI" w:cs="Segoe UI"/>
      <w:sz w:val="18"/>
      <w:szCs w:val="18"/>
    </w:rPr>
  </w:style>
  <w:style w:type="character" w:customStyle="1" w:styleId="a5">
    <w:name w:val="Символ нумерации"/>
    <w:rsid w:val="006324CC"/>
  </w:style>
  <w:style w:type="paragraph" w:customStyle="1" w:styleId="a6">
    <w:name w:val="Заголовок"/>
    <w:basedOn w:val="a"/>
    <w:next w:val="a7"/>
    <w:rsid w:val="006324CC"/>
    <w:pPr>
      <w:keepNext/>
      <w:spacing w:before="240" w:after="120"/>
    </w:pPr>
    <w:rPr>
      <w:rFonts w:ascii="Arial" w:eastAsia="Arial Unicode MS" w:hAnsi="Arial" w:cs="Mangal"/>
      <w:szCs w:val="28"/>
    </w:rPr>
  </w:style>
  <w:style w:type="paragraph" w:styleId="a7">
    <w:name w:val="Body Text"/>
    <w:basedOn w:val="a"/>
    <w:rsid w:val="006324CC"/>
    <w:pPr>
      <w:ind w:right="6802"/>
    </w:pPr>
  </w:style>
  <w:style w:type="paragraph" w:styleId="a8">
    <w:name w:val="List"/>
    <w:basedOn w:val="a7"/>
    <w:rsid w:val="006324CC"/>
    <w:rPr>
      <w:rFonts w:cs="Mangal"/>
    </w:rPr>
  </w:style>
  <w:style w:type="paragraph" w:customStyle="1" w:styleId="110">
    <w:name w:val="Название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0">
    <w:name w:val="Указатель28"/>
    <w:basedOn w:val="a"/>
    <w:rsid w:val="006324CC"/>
    <w:pPr>
      <w:suppressLineNumbers/>
    </w:pPr>
    <w:rPr>
      <w:rFonts w:cs="Mangal"/>
    </w:rPr>
  </w:style>
  <w:style w:type="paragraph" w:customStyle="1" w:styleId="100">
    <w:name w:val="Название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0">
    <w:name w:val="Указатель27"/>
    <w:basedOn w:val="a"/>
    <w:rsid w:val="006324CC"/>
    <w:pPr>
      <w:suppressLineNumbers/>
    </w:pPr>
    <w:rPr>
      <w:rFonts w:cs="Mangal"/>
    </w:rPr>
  </w:style>
  <w:style w:type="paragraph" w:customStyle="1" w:styleId="90">
    <w:name w:val="Название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0">
    <w:name w:val="Указатель26"/>
    <w:basedOn w:val="a"/>
    <w:rsid w:val="006324CC"/>
    <w:pPr>
      <w:suppressLineNumbers/>
    </w:pPr>
    <w:rPr>
      <w:rFonts w:cs="Mangal"/>
    </w:rPr>
  </w:style>
  <w:style w:type="paragraph" w:customStyle="1" w:styleId="80">
    <w:name w:val="Название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0">
    <w:name w:val="Указатель25"/>
    <w:basedOn w:val="a"/>
    <w:rsid w:val="006324CC"/>
    <w:pPr>
      <w:suppressLineNumbers/>
    </w:pPr>
    <w:rPr>
      <w:rFonts w:cs="Mangal"/>
    </w:rPr>
  </w:style>
  <w:style w:type="paragraph" w:customStyle="1" w:styleId="70">
    <w:name w:val="Название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0">
    <w:name w:val="Указатель24"/>
    <w:basedOn w:val="a"/>
    <w:rsid w:val="006324CC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rsid w:val="006324CC"/>
    <w:pPr>
      <w:suppressLineNumbers/>
    </w:pPr>
    <w:rPr>
      <w:rFonts w:cs="Mangal"/>
    </w:rPr>
  </w:style>
  <w:style w:type="paragraph" w:customStyle="1" w:styleId="50">
    <w:name w:val="Название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0">
    <w:name w:val="Указатель22"/>
    <w:basedOn w:val="a"/>
    <w:rsid w:val="006324CC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0">
    <w:name w:val="Указатель21"/>
    <w:basedOn w:val="a"/>
    <w:rsid w:val="006324CC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0">
    <w:name w:val="Указатель20"/>
    <w:basedOn w:val="a"/>
    <w:rsid w:val="006324CC"/>
    <w:pPr>
      <w:suppressLineNumbers/>
    </w:pPr>
    <w:rPr>
      <w:rFonts w:cs="Mangal"/>
    </w:rPr>
  </w:style>
  <w:style w:type="paragraph" w:customStyle="1" w:styleId="29">
    <w:name w:val="Название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0">
    <w:name w:val="Указатель19"/>
    <w:basedOn w:val="a"/>
    <w:rsid w:val="006324CC"/>
    <w:pPr>
      <w:suppressLineNumbers/>
    </w:pPr>
    <w:rPr>
      <w:rFonts w:cs="Mangal"/>
    </w:rPr>
  </w:style>
  <w:style w:type="paragraph" w:customStyle="1" w:styleId="1b">
    <w:name w:val="Название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0">
    <w:name w:val="Указатель18"/>
    <w:basedOn w:val="a"/>
    <w:rsid w:val="006324CC"/>
    <w:pPr>
      <w:suppressLineNumbers/>
    </w:pPr>
    <w:rPr>
      <w:rFonts w:cs="Mangal"/>
    </w:rPr>
  </w:style>
  <w:style w:type="paragraph" w:customStyle="1" w:styleId="181">
    <w:name w:val="Название объекта1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0">
    <w:name w:val="Указатель17"/>
    <w:basedOn w:val="a"/>
    <w:rsid w:val="006324CC"/>
    <w:pPr>
      <w:suppressLineNumbers/>
    </w:pPr>
    <w:rPr>
      <w:rFonts w:cs="Mangal"/>
    </w:rPr>
  </w:style>
  <w:style w:type="paragraph" w:customStyle="1" w:styleId="171">
    <w:name w:val="Название объекта1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0">
    <w:name w:val="Указатель16"/>
    <w:basedOn w:val="a"/>
    <w:rsid w:val="006324CC"/>
    <w:pPr>
      <w:suppressLineNumbers/>
    </w:pPr>
    <w:rPr>
      <w:rFonts w:cs="Mangal"/>
    </w:rPr>
  </w:style>
  <w:style w:type="paragraph" w:customStyle="1" w:styleId="161">
    <w:name w:val="Название объекта1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0">
    <w:name w:val="Указатель15"/>
    <w:basedOn w:val="a"/>
    <w:rsid w:val="006324CC"/>
    <w:pPr>
      <w:suppressLineNumbers/>
    </w:pPr>
    <w:rPr>
      <w:rFonts w:cs="Mangal"/>
    </w:rPr>
  </w:style>
  <w:style w:type="paragraph" w:customStyle="1" w:styleId="151">
    <w:name w:val="Название объекта1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0">
    <w:name w:val="Указатель14"/>
    <w:basedOn w:val="a"/>
    <w:rsid w:val="006324CC"/>
    <w:pPr>
      <w:suppressLineNumbers/>
    </w:pPr>
    <w:rPr>
      <w:rFonts w:cs="Mangal"/>
    </w:rPr>
  </w:style>
  <w:style w:type="paragraph" w:customStyle="1" w:styleId="141">
    <w:name w:val="Название объекта1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0">
    <w:name w:val="Указатель13"/>
    <w:basedOn w:val="a"/>
    <w:rsid w:val="006324CC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0">
    <w:name w:val="Указатель12"/>
    <w:basedOn w:val="a"/>
    <w:rsid w:val="006324CC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Указатель11"/>
    <w:basedOn w:val="a"/>
    <w:rsid w:val="006324CC"/>
    <w:pPr>
      <w:suppressLineNumbers/>
    </w:pPr>
    <w:rPr>
      <w:rFonts w:cs="Mangal"/>
    </w:rPr>
  </w:style>
  <w:style w:type="paragraph" w:customStyle="1" w:styleId="112">
    <w:name w:val="Название объекта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1">
    <w:name w:val="Указатель10"/>
    <w:basedOn w:val="a"/>
    <w:rsid w:val="006324CC"/>
    <w:pPr>
      <w:suppressLineNumbers/>
    </w:pPr>
    <w:rPr>
      <w:rFonts w:cs="Mangal"/>
    </w:rPr>
  </w:style>
  <w:style w:type="paragraph" w:customStyle="1" w:styleId="102">
    <w:name w:val="Название объекта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Указатель9"/>
    <w:basedOn w:val="a"/>
    <w:rsid w:val="006324CC"/>
    <w:pPr>
      <w:suppressLineNumbers/>
    </w:pPr>
    <w:rPr>
      <w:rFonts w:cs="Mangal"/>
    </w:rPr>
  </w:style>
  <w:style w:type="paragraph" w:customStyle="1" w:styleId="92">
    <w:name w:val="Название объекта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6324CC"/>
    <w:pPr>
      <w:suppressLineNumbers/>
    </w:pPr>
    <w:rPr>
      <w:rFonts w:cs="Mangal"/>
    </w:rPr>
  </w:style>
  <w:style w:type="paragraph" w:customStyle="1" w:styleId="82">
    <w:name w:val="Название объекта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6324CC"/>
    <w:pPr>
      <w:suppressLineNumbers/>
    </w:pPr>
    <w:rPr>
      <w:rFonts w:cs="Mangal"/>
    </w:rPr>
  </w:style>
  <w:style w:type="paragraph" w:customStyle="1" w:styleId="72">
    <w:name w:val="Название объекта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1">
    <w:name w:val="Указатель6"/>
    <w:basedOn w:val="a"/>
    <w:rsid w:val="006324CC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324CC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324CC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324CC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a">
    <w:name w:val="Указатель2"/>
    <w:basedOn w:val="a"/>
    <w:rsid w:val="006324CC"/>
    <w:pPr>
      <w:suppressLineNumbers/>
    </w:pPr>
    <w:rPr>
      <w:rFonts w:cs="Mangal"/>
    </w:rPr>
  </w:style>
  <w:style w:type="paragraph" w:customStyle="1" w:styleId="2b">
    <w:name w:val="Название объекта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Указатель1"/>
    <w:basedOn w:val="a"/>
    <w:rsid w:val="006324CC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next w:val="a"/>
    <w:rsid w:val="006324CC"/>
    <w:rPr>
      <w:rFonts w:ascii="Kudriashov" w:hAnsi="Kudriashov" w:cs="Kudriashov"/>
      <w:b/>
      <w:sz w:val="22"/>
      <w:lang w:val="ru-RU"/>
    </w:rPr>
  </w:style>
  <w:style w:type="paragraph" w:customStyle="1" w:styleId="ParagraphStyle">
    <w:name w:val="Paragraph Style"/>
    <w:rsid w:val="006324CC"/>
    <w:pPr>
      <w:suppressAutoHyphens/>
      <w:autoSpaceDE w:val="0"/>
    </w:pPr>
    <w:rPr>
      <w:rFonts w:ascii="Courier New" w:hAnsi="Courier New" w:cs="Courier New"/>
      <w:sz w:val="24"/>
      <w:szCs w:val="24"/>
      <w:lang w:eastAsia="ar-SA"/>
    </w:rPr>
  </w:style>
  <w:style w:type="paragraph" w:styleId="a9">
    <w:name w:val="Body Text Indent"/>
    <w:basedOn w:val="a"/>
    <w:rsid w:val="006324CC"/>
    <w:pPr>
      <w:spacing w:after="120"/>
      <w:ind w:left="283"/>
    </w:pPr>
    <w:rPr>
      <w:sz w:val="20"/>
      <w:lang w:val="ru-RU"/>
    </w:rPr>
  </w:style>
  <w:style w:type="paragraph" w:customStyle="1" w:styleId="FR2">
    <w:name w:val="FR2"/>
    <w:rsid w:val="006324CC"/>
    <w:pPr>
      <w:widowControl w:val="0"/>
      <w:suppressAutoHyphens/>
      <w:spacing w:before="40"/>
      <w:ind w:left="1400"/>
    </w:pPr>
    <w:rPr>
      <w:lang w:eastAsia="ar-SA"/>
    </w:rPr>
  </w:style>
  <w:style w:type="paragraph" w:customStyle="1" w:styleId="aa">
    <w:name w:val="Содержимое таблицы"/>
    <w:basedOn w:val="a"/>
    <w:rsid w:val="006324CC"/>
    <w:pPr>
      <w:suppressLineNumbers/>
    </w:pPr>
  </w:style>
  <w:style w:type="paragraph" w:customStyle="1" w:styleId="ab">
    <w:name w:val="Заголовок таблицы"/>
    <w:basedOn w:val="aa"/>
    <w:rsid w:val="006324CC"/>
    <w:pPr>
      <w:jc w:val="center"/>
    </w:pPr>
    <w:rPr>
      <w:b/>
      <w:bCs/>
    </w:rPr>
  </w:style>
  <w:style w:type="paragraph" w:customStyle="1" w:styleId="1e">
    <w:name w:val="Текст выноски1"/>
    <w:basedOn w:val="a"/>
    <w:rsid w:val="006324C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324CC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1f">
    <w:name w:val="Обычный (веб)1"/>
    <w:basedOn w:val="Standard"/>
    <w:rsid w:val="006324CC"/>
    <w:pPr>
      <w:spacing w:before="100" w:after="100"/>
    </w:pPr>
  </w:style>
  <w:style w:type="paragraph" w:styleId="ac">
    <w:name w:val="Balloon Text"/>
    <w:basedOn w:val="a"/>
    <w:link w:val="1f0"/>
    <w:uiPriority w:val="99"/>
    <w:semiHidden/>
    <w:unhideWhenUsed/>
    <w:rsid w:val="00AE3D5F"/>
    <w:rPr>
      <w:rFonts w:ascii="Tahoma" w:hAnsi="Tahoma" w:cs="Tahoma"/>
      <w:sz w:val="16"/>
      <w:szCs w:val="16"/>
    </w:rPr>
  </w:style>
  <w:style w:type="character" w:customStyle="1" w:styleId="1f0">
    <w:name w:val="Текст выноски Знак1"/>
    <w:basedOn w:val="a0"/>
    <w:link w:val="ac"/>
    <w:uiPriority w:val="99"/>
    <w:semiHidden/>
    <w:rsid w:val="00AE3D5F"/>
    <w:rPr>
      <w:rFonts w:ascii="Tahoma" w:hAnsi="Tahoma" w:cs="Tahoma"/>
      <w:sz w:val="16"/>
      <w:szCs w:val="16"/>
      <w:lang w:val="uk-UA" w:eastAsia="ar-SA"/>
    </w:rPr>
  </w:style>
  <w:style w:type="paragraph" w:styleId="ad">
    <w:name w:val="List Paragraph"/>
    <w:basedOn w:val="a"/>
    <w:uiPriority w:val="34"/>
    <w:qFormat/>
    <w:rsid w:val="00F67D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175A9-45DA-4DFD-9C1D-0B77791E6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3987</Words>
  <Characters>2274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Sveta</cp:lastModifiedBy>
  <cp:revision>9</cp:revision>
  <cp:lastPrinted>2021-03-12T06:49:00Z</cp:lastPrinted>
  <dcterms:created xsi:type="dcterms:W3CDTF">2021-04-30T05:33:00Z</dcterms:created>
  <dcterms:modified xsi:type="dcterms:W3CDTF">2021-05-17T10:55:00Z</dcterms:modified>
</cp:coreProperties>
</file>