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19" w:rsidRDefault="00131319" w:rsidP="00131319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9745" cy="6699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319" w:rsidRDefault="00131319" w:rsidP="00131319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131319" w:rsidRDefault="00131319" w:rsidP="001313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131319" w:rsidRDefault="00131319" w:rsidP="00131319">
      <w:pPr>
        <w:jc w:val="center"/>
        <w:rPr>
          <w:sz w:val="28"/>
          <w:szCs w:val="28"/>
          <w:lang w:val="uk-UA"/>
        </w:rPr>
      </w:pPr>
    </w:p>
    <w:p w:rsidR="00131319" w:rsidRDefault="00131319" w:rsidP="00131319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131319" w:rsidRDefault="00131319" w:rsidP="00131319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131319" w:rsidRDefault="00131319" w:rsidP="00131319">
      <w:pPr>
        <w:jc w:val="center"/>
        <w:rPr>
          <w:sz w:val="28"/>
          <w:szCs w:val="28"/>
          <w:lang w:val="uk-UA"/>
        </w:rPr>
      </w:pPr>
    </w:p>
    <w:p w:rsidR="00131319" w:rsidRDefault="00131319" w:rsidP="001313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131319" w:rsidRDefault="00131319" w:rsidP="00131319">
      <w:pPr>
        <w:rPr>
          <w:sz w:val="28"/>
          <w:szCs w:val="28"/>
          <w:lang w:val="uk-UA"/>
        </w:rPr>
      </w:pPr>
    </w:p>
    <w:p w:rsidR="00131319" w:rsidRDefault="00A96782" w:rsidP="001313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червня </w:t>
      </w:r>
      <w:r w:rsidR="00131319">
        <w:rPr>
          <w:sz w:val="28"/>
          <w:szCs w:val="28"/>
          <w:lang w:val="uk-UA"/>
        </w:rPr>
        <w:t>2019  року</w:t>
      </w:r>
      <w:r w:rsidR="00131319">
        <w:rPr>
          <w:sz w:val="28"/>
          <w:szCs w:val="28"/>
          <w:lang w:val="uk-UA"/>
        </w:rPr>
        <w:tab/>
      </w:r>
      <w:r w:rsidR="00131319">
        <w:rPr>
          <w:sz w:val="28"/>
          <w:szCs w:val="28"/>
          <w:lang w:val="uk-UA"/>
        </w:rPr>
        <w:tab/>
      </w:r>
      <w:r w:rsidR="00131319">
        <w:rPr>
          <w:sz w:val="28"/>
          <w:szCs w:val="28"/>
          <w:lang w:val="uk-UA"/>
        </w:rPr>
        <w:tab/>
      </w:r>
      <w:r w:rsidR="00131319">
        <w:rPr>
          <w:sz w:val="28"/>
          <w:szCs w:val="28"/>
          <w:lang w:val="uk-UA"/>
        </w:rPr>
        <w:tab/>
      </w:r>
      <w:r w:rsidR="00131319">
        <w:rPr>
          <w:sz w:val="28"/>
          <w:szCs w:val="28"/>
          <w:lang w:val="uk-UA"/>
        </w:rPr>
        <w:tab/>
      </w:r>
      <w:r w:rsidR="00131319">
        <w:rPr>
          <w:sz w:val="28"/>
          <w:szCs w:val="28"/>
          <w:lang w:val="uk-UA"/>
        </w:rPr>
        <w:tab/>
        <w:t xml:space="preserve">                     </w:t>
      </w:r>
      <w:proofErr w:type="spellStart"/>
      <w:r w:rsidR="00131319">
        <w:rPr>
          <w:sz w:val="28"/>
          <w:szCs w:val="28"/>
          <w:lang w:val="uk-UA"/>
        </w:rPr>
        <w:t>смт</w:t>
      </w:r>
      <w:proofErr w:type="spellEnd"/>
      <w:r w:rsidR="00131319">
        <w:rPr>
          <w:sz w:val="28"/>
          <w:szCs w:val="28"/>
          <w:lang w:val="uk-UA"/>
        </w:rPr>
        <w:t>. Семенівка</w:t>
      </w:r>
    </w:p>
    <w:p w:rsidR="001B047B" w:rsidRPr="00576FAC" w:rsidRDefault="001B047B" w:rsidP="001B047B">
      <w:pPr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 </w:t>
      </w:r>
    </w:p>
    <w:p w:rsidR="008E6CAD" w:rsidRPr="00576FAC" w:rsidRDefault="006049DA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 xml:space="preserve">Про </w:t>
      </w:r>
      <w:r w:rsidR="008E6CAD" w:rsidRPr="00576FAC">
        <w:rPr>
          <w:b/>
          <w:bCs/>
          <w:sz w:val="28"/>
          <w:szCs w:val="28"/>
          <w:lang w:val="uk-UA"/>
        </w:rPr>
        <w:t>встановле</w:t>
      </w:r>
      <w:r w:rsidR="008B5867" w:rsidRPr="00576FAC">
        <w:rPr>
          <w:b/>
          <w:bCs/>
          <w:sz w:val="28"/>
          <w:szCs w:val="28"/>
          <w:lang w:val="uk-UA"/>
        </w:rPr>
        <w:t xml:space="preserve">ння ставок </w:t>
      </w:r>
      <w:r w:rsidR="008E6CAD" w:rsidRPr="00576FAC">
        <w:rPr>
          <w:b/>
          <w:bCs/>
          <w:sz w:val="28"/>
          <w:szCs w:val="28"/>
          <w:lang w:val="uk-UA"/>
        </w:rPr>
        <w:t>та пільг зі</w:t>
      </w:r>
    </w:p>
    <w:p w:rsidR="008E6CAD" w:rsidRPr="00576FAC" w:rsidRDefault="008E6CAD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>сплати податку</w:t>
      </w:r>
      <w:r w:rsidR="008B5867" w:rsidRPr="00576FAC">
        <w:rPr>
          <w:b/>
          <w:bCs/>
          <w:sz w:val="28"/>
          <w:szCs w:val="28"/>
          <w:lang w:val="uk-UA"/>
        </w:rPr>
        <w:t xml:space="preserve"> на нерухоме майно,</w:t>
      </w:r>
    </w:p>
    <w:p w:rsidR="002E134C" w:rsidRPr="00576FAC" w:rsidRDefault="008B5867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>відмінне від земельної ділянки</w:t>
      </w:r>
      <w:r w:rsidR="002E134C" w:rsidRPr="00576FAC">
        <w:rPr>
          <w:b/>
          <w:bCs/>
          <w:sz w:val="28"/>
          <w:szCs w:val="28"/>
          <w:lang w:val="uk-UA"/>
        </w:rPr>
        <w:t xml:space="preserve"> на території  </w:t>
      </w:r>
    </w:p>
    <w:p w:rsidR="00F17FD0" w:rsidRDefault="002E134C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 xml:space="preserve">Семенівської селищної ради </w:t>
      </w:r>
      <w:proofErr w:type="spellStart"/>
      <w:r w:rsidRPr="00576FAC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576FAC">
        <w:rPr>
          <w:b/>
          <w:bCs/>
          <w:sz w:val="28"/>
          <w:szCs w:val="28"/>
          <w:lang w:val="uk-UA"/>
        </w:rPr>
        <w:t xml:space="preserve"> району</w:t>
      </w:r>
    </w:p>
    <w:p w:rsidR="004F5E2B" w:rsidRPr="00576FAC" w:rsidRDefault="002E134C" w:rsidP="001B0D90">
      <w:pPr>
        <w:rPr>
          <w:b/>
          <w:bCs/>
          <w:sz w:val="28"/>
          <w:szCs w:val="28"/>
          <w:lang w:val="uk-UA"/>
        </w:rPr>
      </w:pPr>
      <w:r w:rsidRPr="00576FAC">
        <w:rPr>
          <w:b/>
          <w:bCs/>
          <w:sz w:val="28"/>
          <w:szCs w:val="28"/>
          <w:lang w:val="uk-UA"/>
        </w:rPr>
        <w:t>Полтавської області на 20</w:t>
      </w:r>
      <w:r w:rsidR="003738E6" w:rsidRPr="00576FAC">
        <w:rPr>
          <w:b/>
          <w:bCs/>
          <w:sz w:val="28"/>
          <w:szCs w:val="28"/>
          <w:lang w:val="uk-UA"/>
        </w:rPr>
        <w:t>20</w:t>
      </w:r>
      <w:r w:rsidRPr="00576FAC">
        <w:rPr>
          <w:b/>
          <w:bCs/>
          <w:sz w:val="28"/>
          <w:szCs w:val="28"/>
          <w:lang w:val="uk-UA"/>
        </w:rPr>
        <w:t xml:space="preserve"> рік</w:t>
      </w:r>
    </w:p>
    <w:p w:rsidR="007B54D8" w:rsidRPr="00576FAC" w:rsidRDefault="007B54D8" w:rsidP="004F5E2B">
      <w:pPr>
        <w:rPr>
          <w:b/>
          <w:sz w:val="28"/>
          <w:szCs w:val="28"/>
          <w:lang w:val="uk-UA"/>
        </w:rPr>
      </w:pPr>
    </w:p>
    <w:p w:rsidR="008E6CAD" w:rsidRPr="00576FAC" w:rsidRDefault="00131319" w:rsidP="008859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ст. ст.</w:t>
      </w:r>
      <w:r w:rsidR="002E134C" w:rsidRPr="00576FAC">
        <w:rPr>
          <w:sz w:val="28"/>
          <w:szCs w:val="28"/>
          <w:lang w:val="uk-UA"/>
        </w:rPr>
        <w:t xml:space="preserve"> </w:t>
      </w:r>
      <w:r w:rsidR="002E134C" w:rsidRPr="00576FAC">
        <w:rPr>
          <w:color w:val="000000"/>
          <w:sz w:val="28"/>
          <w:szCs w:val="28"/>
          <w:lang w:val="uk-UA"/>
        </w:rPr>
        <w:t xml:space="preserve">7, 8, 10, 12, 266 </w:t>
      </w:r>
      <w:r w:rsidR="002E134C" w:rsidRPr="00576FAC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го</w:t>
      </w:r>
      <w:r>
        <w:rPr>
          <w:sz w:val="28"/>
          <w:szCs w:val="28"/>
          <w:lang w:val="uk-UA"/>
        </w:rPr>
        <w:t>сподарської діяльності», ст. ст.</w:t>
      </w:r>
      <w:r w:rsidR="002E134C" w:rsidRPr="00576FAC">
        <w:rPr>
          <w:sz w:val="28"/>
          <w:szCs w:val="28"/>
          <w:lang w:val="uk-UA"/>
        </w:rPr>
        <w:t xml:space="preserve"> 26, 59, 69 Закону Укра</w:t>
      </w:r>
      <w:r w:rsidR="00CA2EDE" w:rsidRPr="00576FAC">
        <w:rPr>
          <w:sz w:val="28"/>
          <w:szCs w:val="28"/>
          <w:lang w:val="uk-UA"/>
        </w:rPr>
        <w:t>їни «Про місцеве самоврядування</w:t>
      </w:r>
      <w:r w:rsidR="002E134C" w:rsidRPr="00576FAC">
        <w:rPr>
          <w:sz w:val="28"/>
          <w:szCs w:val="28"/>
          <w:lang w:val="uk-UA"/>
        </w:rPr>
        <w:t xml:space="preserve"> в Україні», враховуючи рекомендації постійної комісії, селищна рада</w:t>
      </w:r>
    </w:p>
    <w:p w:rsidR="00844443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576FAC" w:rsidRDefault="00844443" w:rsidP="00885994">
      <w:pPr>
        <w:jc w:val="both"/>
        <w:rPr>
          <w:b/>
          <w:sz w:val="28"/>
          <w:szCs w:val="28"/>
          <w:lang w:val="uk-UA"/>
        </w:rPr>
      </w:pPr>
      <w:r w:rsidRPr="00576FAC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576FAC">
        <w:rPr>
          <w:b/>
          <w:sz w:val="28"/>
          <w:szCs w:val="28"/>
          <w:lang w:val="uk-UA"/>
        </w:rPr>
        <w:t>В И Р І Ш И Л А:</w:t>
      </w:r>
    </w:p>
    <w:p w:rsidR="008B5867" w:rsidRPr="00576FAC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576FAC" w:rsidRDefault="00844443" w:rsidP="002E134C">
      <w:pPr>
        <w:ind w:firstLine="567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1.</w:t>
      </w:r>
      <w:r w:rsidR="001B73C5" w:rsidRPr="00576FAC">
        <w:rPr>
          <w:sz w:val="28"/>
          <w:szCs w:val="28"/>
          <w:lang w:val="uk-UA"/>
        </w:rPr>
        <w:t xml:space="preserve"> </w:t>
      </w:r>
      <w:r w:rsidR="006049DA" w:rsidRPr="00576FAC">
        <w:rPr>
          <w:sz w:val="28"/>
          <w:szCs w:val="28"/>
          <w:lang w:val="uk-UA"/>
        </w:rPr>
        <w:t>Встановити</w:t>
      </w:r>
      <w:r w:rsidR="00303583" w:rsidRPr="00576FAC">
        <w:rPr>
          <w:sz w:val="28"/>
          <w:szCs w:val="28"/>
          <w:lang w:val="uk-UA"/>
        </w:rPr>
        <w:t xml:space="preserve"> на території Сем</w:t>
      </w:r>
      <w:r w:rsidR="00056736" w:rsidRPr="00576FAC">
        <w:rPr>
          <w:sz w:val="28"/>
          <w:szCs w:val="28"/>
          <w:lang w:val="uk-UA"/>
        </w:rPr>
        <w:t>е</w:t>
      </w:r>
      <w:r w:rsidR="00303583" w:rsidRPr="00576FAC">
        <w:rPr>
          <w:sz w:val="28"/>
          <w:szCs w:val="28"/>
          <w:lang w:val="uk-UA"/>
        </w:rPr>
        <w:t>нівської селищної ради</w:t>
      </w:r>
      <w:r w:rsidR="002E134C" w:rsidRPr="00576FAC">
        <w:rPr>
          <w:sz w:val="28"/>
          <w:szCs w:val="28"/>
          <w:lang w:val="uk-UA"/>
        </w:rPr>
        <w:t xml:space="preserve"> на 20</w:t>
      </w:r>
      <w:r w:rsidR="003738E6" w:rsidRPr="00576FAC">
        <w:rPr>
          <w:sz w:val="28"/>
          <w:szCs w:val="28"/>
          <w:lang w:val="uk-UA"/>
        </w:rPr>
        <w:t>20</w:t>
      </w:r>
      <w:r w:rsidR="002E134C" w:rsidRPr="00576FAC">
        <w:rPr>
          <w:sz w:val="28"/>
          <w:szCs w:val="28"/>
          <w:lang w:val="uk-UA"/>
        </w:rPr>
        <w:t xml:space="preserve"> рік</w:t>
      </w:r>
      <w:r w:rsidR="00885994" w:rsidRPr="00576FAC">
        <w:rPr>
          <w:sz w:val="28"/>
          <w:szCs w:val="28"/>
          <w:lang w:val="uk-UA"/>
        </w:rPr>
        <w:t>:</w:t>
      </w:r>
    </w:p>
    <w:p w:rsidR="006049DA" w:rsidRPr="00576FAC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 xml:space="preserve">1) </w:t>
      </w:r>
      <w:r w:rsidR="006049DA" w:rsidRPr="00576FAC">
        <w:rPr>
          <w:sz w:val="28"/>
          <w:szCs w:val="28"/>
          <w:lang w:val="uk-UA"/>
        </w:rPr>
        <w:t xml:space="preserve">ставки </w:t>
      </w:r>
      <w:r w:rsidR="008B5867" w:rsidRPr="00576FAC">
        <w:rPr>
          <w:sz w:val="28"/>
          <w:szCs w:val="28"/>
          <w:lang w:val="uk-UA"/>
        </w:rPr>
        <w:t xml:space="preserve">податку на нерухоме майно, відмінне від земельної ділянки </w:t>
      </w:r>
      <w:r w:rsidR="006049DA" w:rsidRPr="00576FAC">
        <w:rPr>
          <w:sz w:val="28"/>
          <w:szCs w:val="28"/>
          <w:lang w:val="uk-UA"/>
        </w:rPr>
        <w:t xml:space="preserve"> згідно </w:t>
      </w:r>
      <w:r w:rsidRPr="00576FAC">
        <w:rPr>
          <w:sz w:val="28"/>
          <w:szCs w:val="28"/>
          <w:lang w:val="uk-UA"/>
        </w:rPr>
        <w:t xml:space="preserve">з </w:t>
      </w:r>
      <w:r w:rsidR="006049DA" w:rsidRPr="00576FAC">
        <w:rPr>
          <w:sz w:val="28"/>
          <w:szCs w:val="28"/>
          <w:lang w:val="uk-UA"/>
        </w:rPr>
        <w:t>додатк</w:t>
      </w:r>
      <w:r w:rsidRPr="00576FAC">
        <w:rPr>
          <w:sz w:val="28"/>
          <w:szCs w:val="28"/>
          <w:lang w:val="uk-UA"/>
        </w:rPr>
        <w:t>ом</w:t>
      </w:r>
      <w:r w:rsidR="002E134C" w:rsidRPr="00576FAC">
        <w:rPr>
          <w:sz w:val="28"/>
          <w:szCs w:val="28"/>
          <w:lang w:val="uk-UA"/>
        </w:rPr>
        <w:t xml:space="preserve"> №</w:t>
      </w:r>
      <w:r w:rsidRPr="00576FAC">
        <w:rPr>
          <w:sz w:val="28"/>
          <w:szCs w:val="28"/>
          <w:lang w:val="uk-UA"/>
        </w:rPr>
        <w:t xml:space="preserve"> 1;</w:t>
      </w:r>
    </w:p>
    <w:p w:rsidR="00885994" w:rsidRPr="00576FAC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576FAC">
        <w:rPr>
          <w:noProof/>
          <w:sz w:val="28"/>
          <w:szCs w:val="28"/>
          <w:lang w:val="uk-UA"/>
        </w:rPr>
        <w:t xml:space="preserve"> №</w:t>
      </w:r>
      <w:r w:rsidRPr="00576FAC">
        <w:rPr>
          <w:noProof/>
          <w:sz w:val="28"/>
          <w:szCs w:val="28"/>
          <w:lang w:val="uk-UA"/>
        </w:rPr>
        <w:t xml:space="preserve"> 2.</w:t>
      </w:r>
    </w:p>
    <w:p w:rsidR="00AE10FB" w:rsidRPr="00576FAC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576FAC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2.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576FAC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576FAC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576FAC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576FAC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576FAC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5</w:t>
      </w:r>
      <w:r w:rsidR="00885994" w:rsidRPr="00576FAC">
        <w:rPr>
          <w:noProof/>
          <w:sz w:val="28"/>
          <w:szCs w:val="28"/>
          <w:lang w:val="uk-UA"/>
        </w:rPr>
        <w:t xml:space="preserve">. Рішення </w:t>
      </w:r>
      <w:r w:rsidR="00CA2EDE" w:rsidRPr="00576FAC">
        <w:rPr>
          <w:noProof/>
          <w:sz w:val="28"/>
          <w:szCs w:val="28"/>
          <w:lang w:val="uk-UA"/>
        </w:rPr>
        <w:t>35</w:t>
      </w:r>
      <w:r w:rsidR="00885994" w:rsidRPr="00576FAC">
        <w:rPr>
          <w:noProof/>
          <w:sz w:val="28"/>
          <w:szCs w:val="28"/>
          <w:lang w:val="uk-UA"/>
        </w:rPr>
        <w:t xml:space="preserve">-ї сесії </w:t>
      </w:r>
      <w:r w:rsidR="00B9192B" w:rsidRPr="00576FAC">
        <w:rPr>
          <w:noProof/>
          <w:sz w:val="28"/>
          <w:szCs w:val="28"/>
          <w:lang w:val="uk-UA"/>
        </w:rPr>
        <w:t>Семенівської</w:t>
      </w:r>
      <w:r w:rsidR="00AE10FB" w:rsidRPr="00576FAC">
        <w:rPr>
          <w:noProof/>
          <w:sz w:val="28"/>
          <w:szCs w:val="28"/>
          <w:lang w:val="uk-UA"/>
        </w:rPr>
        <w:t xml:space="preserve"> </w:t>
      </w:r>
      <w:r w:rsidR="00131319">
        <w:rPr>
          <w:noProof/>
          <w:sz w:val="28"/>
          <w:szCs w:val="28"/>
          <w:lang w:val="uk-UA"/>
        </w:rPr>
        <w:t>с</w:t>
      </w:r>
      <w:r w:rsidR="00AE10FB" w:rsidRPr="00576FAC">
        <w:rPr>
          <w:noProof/>
          <w:sz w:val="28"/>
          <w:szCs w:val="28"/>
          <w:lang w:val="uk-UA"/>
        </w:rPr>
        <w:t>елищної</w:t>
      </w:r>
      <w:r w:rsidR="00B9192B" w:rsidRPr="00576FAC">
        <w:rPr>
          <w:noProof/>
          <w:sz w:val="28"/>
          <w:szCs w:val="28"/>
          <w:lang w:val="uk-UA"/>
        </w:rPr>
        <w:t xml:space="preserve"> </w:t>
      </w:r>
      <w:r w:rsidR="00AE10FB" w:rsidRPr="00576FAC">
        <w:rPr>
          <w:noProof/>
          <w:sz w:val="28"/>
          <w:szCs w:val="28"/>
          <w:lang w:val="uk-UA"/>
        </w:rPr>
        <w:t>ради 1</w:t>
      </w:r>
      <w:r w:rsidR="00885994" w:rsidRPr="00576FAC">
        <w:rPr>
          <w:noProof/>
          <w:sz w:val="28"/>
          <w:szCs w:val="28"/>
          <w:lang w:val="uk-UA"/>
        </w:rPr>
        <w:t xml:space="preserve">-го скликання </w:t>
      </w:r>
      <w:r w:rsidR="00AE10FB" w:rsidRPr="00576FAC">
        <w:rPr>
          <w:noProof/>
          <w:sz w:val="28"/>
          <w:szCs w:val="28"/>
          <w:lang w:val="uk-UA"/>
        </w:rPr>
        <w:t xml:space="preserve">від </w:t>
      </w:r>
      <w:r w:rsidR="00CA2EDE" w:rsidRPr="00576FAC">
        <w:rPr>
          <w:noProof/>
          <w:sz w:val="28"/>
          <w:szCs w:val="28"/>
          <w:lang w:val="uk-UA"/>
        </w:rPr>
        <w:t>20.06</w:t>
      </w:r>
      <w:r w:rsidR="00885994" w:rsidRPr="00576FAC">
        <w:rPr>
          <w:noProof/>
          <w:sz w:val="28"/>
          <w:szCs w:val="28"/>
          <w:lang w:val="uk-UA"/>
        </w:rPr>
        <w:t>.201</w:t>
      </w:r>
      <w:r w:rsidR="00CA2EDE" w:rsidRPr="00576FAC">
        <w:rPr>
          <w:noProof/>
          <w:sz w:val="28"/>
          <w:szCs w:val="28"/>
          <w:lang w:val="uk-UA"/>
        </w:rPr>
        <w:t>8</w:t>
      </w:r>
      <w:r w:rsidR="00885994" w:rsidRPr="00576FAC">
        <w:rPr>
          <w:noProof/>
          <w:sz w:val="28"/>
          <w:szCs w:val="28"/>
          <w:lang w:val="uk-UA"/>
        </w:rPr>
        <w:t xml:space="preserve"> року «</w:t>
      </w:r>
      <w:r w:rsidR="00CA2EDE" w:rsidRPr="00576FAC">
        <w:rPr>
          <w:bCs/>
          <w:sz w:val="28"/>
          <w:szCs w:val="28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Семенівської селищної ради </w:t>
      </w:r>
      <w:proofErr w:type="spellStart"/>
      <w:r w:rsidR="00CA2EDE" w:rsidRPr="00576FAC">
        <w:rPr>
          <w:bCs/>
          <w:sz w:val="28"/>
          <w:szCs w:val="28"/>
          <w:lang w:val="uk-UA"/>
        </w:rPr>
        <w:t>Семенівського</w:t>
      </w:r>
      <w:proofErr w:type="spellEnd"/>
      <w:r w:rsidR="00CA2EDE" w:rsidRPr="00576FAC">
        <w:rPr>
          <w:bCs/>
          <w:sz w:val="28"/>
          <w:szCs w:val="28"/>
          <w:lang w:val="uk-UA"/>
        </w:rPr>
        <w:t xml:space="preserve"> району  Полтавської області на 2019 рік</w:t>
      </w:r>
      <w:r w:rsidR="00885994" w:rsidRPr="00576FAC">
        <w:rPr>
          <w:noProof/>
          <w:sz w:val="28"/>
          <w:szCs w:val="28"/>
          <w:lang w:val="uk-UA"/>
        </w:rPr>
        <w:t>»</w:t>
      </w:r>
      <w:r w:rsidR="00B9192B" w:rsidRPr="00576FAC">
        <w:rPr>
          <w:noProof/>
          <w:sz w:val="28"/>
          <w:szCs w:val="28"/>
          <w:lang w:val="uk-UA"/>
        </w:rPr>
        <w:t>,</w:t>
      </w:r>
      <w:r w:rsidR="0075795A" w:rsidRPr="00576FAC">
        <w:rPr>
          <w:noProof/>
          <w:sz w:val="28"/>
          <w:szCs w:val="28"/>
          <w:lang w:val="uk-UA"/>
        </w:rPr>
        <w:t xml:space="preserve"> визнати таким що втратило</w:t>
      </w:r>
      <w:r w:rsidR="00885994" w:rsidRPr="00576FAC">
        <w:rPr>
          <w:noProof/>
          <w:sz w:val="28"/>
          <w:szCs w:val="28"/>
          <w:lang w:val="uk-UA"/>
        </w:rPr>
        <w:t xml:space="preserve"> чинність.</w:t>
      </w:r>
    </w:p>
    <w:p w:rsidR="00AE10FB" w:rsidRPr="00576FAC" w:rsidRDefault="00AE10FB" w:rsidP="00CA2EDE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576FAC" w:rsidRDefault="002E134C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>4</w:t>
      </w:r>
      <w:r w:rsidR="00885994" w:rsidRPr="00576FAC">
        <w:rPr>
          <w:noProof/>
          <w:sz w:val="28"/>
          <w:szCs w:val="28"/>
          <w:lang w:val="uk-UA"/>
        </w:rPr>
        <w:t>. Рішення набирає чинності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з</w:t>
      </w:r>
      <w:r w:rsidR="00885994" w:rsidRPr="00576FAC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576FAC">
        <w:rPr>
          <w:noProof/>
          <w:sz w:val="28"/>
          <w:szCs w:val="28"/>
          <w:lang w:val="uk-UA"/>
        </w:rPr>
        <w:t>01.01.20</w:t>
      </w:r>
      <w:r w:rsidR="00CA2EDE" w:rsidRPr="00576FAC">
        <w:rPr>
          <w:noProof/>
          <w:sz w:val="28"/>
          <w:szCs w:val="28"/>
          <w:lang w:val="uk-UA"/>
        </w:rPr>
        <w:t>20</w:t>
      </w:r>
      <w:r w:rsidR="00885994" w:rsidRPr="00576FAC">
        <w:rPr>
          <w:noProof/>
          <w:sz w:val="28"/>
          <w:szCs w:val="28"/>
          <w:lang w:val="uk-UA"/>
        </w:rPr>
        <w:t xml:space="preserve"> року.</w:t>
      </w:r>
    </w:p>
    <w:p w:rsidR="00AE10FB" w:rsidRPr="00576FAC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576FAC" w:rsidRDefault="002E134C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576FAC">
        <w:rPr>
          <w:color w:val="000000"/>
          <w:sz w:val="28"/>
          <w:szCs w:val="28"/>
          <w:lang w:val="uk-UA"/>
        </w:rPr>
        <w:t>5.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AE10FB" w:rsidRPr="00576FAC" w:rsidRDefault="00AE10FB" w:rsidP="002E134C">
      <w:pPr>
        <w:widowControl w:val="0"/>
        <w:suppressAutoHyphens/>
        <w:ind w:firstLine="567"/>
        <w:jc w:val="both"/>
        <w:rPr>
          <w:noProof/>
          <w:sz w:val="28"/>
          <w:szCs w:val="28"/>
          <w:lang w:val="uk-UA"/>
        </w:rPr>
      </w:pPr>
    </w:p>
    <w:p w:rsidR="006A436C" w:rsidRPr="00576FAC" w:rsidRDefault="002E134C" w:rsidP="002E134C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576FAC">
        <w:rPr>
          <w:noProof/>
          <w:sz w:val="28"/>
          <w:szCs w:val="28"/>
          <w:lang w:val="uk-UA"/>
        </w:rPr>
        <w:t xml:space="preserve">6. Контроль за виконанням рішення покласти на постійну депутатську комісію з питань </w:t>
      </w:r>
      <w:r w:rsidRPr="00576FAC">
        <w:rPr>
          <w:sz w:val="28"/>
          <w:szCs w:val="28"/>
          <w:lang w:val="uk-UA"/>
        </w:rPr>
        <w:t>планування бюджету, фінансів та податків (Вакула Л.В.)</w:t>
      </w:r>
      <w:r w:rsidRPr="00576FAC">
        <w:rPr>
          <w:noProof/>
          <w:sz w:val="28"/>
          <w:szCs w:val="28"/>
          <w:lang w:val="uk-UA"/>
        </w:rPr>
        <w:t>.</w:t>
      </w:r>
    </w:p>
    <w:p w:rsidR="00587EE4" w:rsidRPr="00576FAC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576FAC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1B73C5" w:rsidRPr="00576FAC" w:rsidRDefault="00131319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СЕЛИЩНИЙ ГОЛОВА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  Л.П. МИЛАШЕВИЧ</w:t>
      </w:r>
    </w:p>
    <w:p w:rsidR="00587EE4" w:rsidRPr="00576FAC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576FAC">
        <w:rPr>
          <w:b/>
          <w:color w:val="000000"/>
          <w:sz w:val="28"/>
          <w:szCs w:val="28"/>
          <w:lang w:val="uk-UA"/>
        </w:rPr>
        <w:br w:type="page"/>
      </w:r>
    </w:p>
    <w:p w:rsidR="00131319" w:rsidRPr="002C222A" w:rsidRDefault="00131319" w:rsidP="00131319">
      <w:pPr>
        <w:ind w:left="5529"/>
        <w:jc w:val="both"/>
        <w:rPr>
          <w:b/>
          <w:lang w:val="uk-UA"/>
        </w:rPr>
      </w:pPr>
      <w:r w:rsidRPr="002C222A">
        <w:rPr>
          <w:b/>
          <w:lang w:val="uk-UA"/>
        </w:rPr>
        <w:lastRenderedPageBreak/>
        <w:t xml:space="preserve">Додаток № 1 </w:t>
      </w:r>
    </w:p>
    <w:p w:rsidR="00131319" w:rsidRPr="002C222A" w:rsidRDefault="00131319" w:rsidP="00131319">
      <w:pPr>
        <w:ind w:left="5529"/>
        <w:jc w:val="both"/>
        <w:rPr>
          <w:lang w:val="uk-UA"/>
        </w:rPr>
      </w:pPr>
      <w:r w:rsidRPr="002C222A">
        <w:rPr>
          <w:lang w:val="uk-UA"/>
        </w:rPr>
        <w:t xml:space="preserve">до рішення 47 (позачергової) сесії </w:t>
      </w:r>
    </w:p>
    <w:p w:rsidR="00131319" w:rsidRPr="002C222A" w:rsidRDefault="00131319" w:rsidP="00131319">
      <w:pPr>
        <w:tabs>
          <w:tab w:val="left" w:pos="6840"/>
        </w:tabs>
        <w:ind w:left="5529"/>
        <w:rPr>
          <w:b/>
          <w:bCs/>
          <w:lang w:val="uk-UA"/>
        </w:rPr>
      </w:pPr>
      <w:r w:rsidRPr="002C222A">
        <w:rPr>
          <w:lang w:val="uk-UA"/>
        </w:rPr>
        <w:t xml:space="preserve">1 скликання від </w:t>
      </w:r>
      <w:r w:rsidR="00A96782">
        <w:rPr>
          <w:lang w:val="uk-UA"/>
        </w:rPr>
        <w:t xml:space="preserve">26 червня </w:t>
      </w:r>
      <w:r w:rsidRPr="002C222A">
        <w:rPr>
          <w:lang w:val="uk-UA"/>
        </w:rPr>
        <w:t>2019 року</w:t>
      </w:r>
    </w:p>
    <w:p w:rsidR="00375970" w:rsidRPr="00576FAC" w:rsidRDefault="00375970" w:rsidP="00131319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576FAC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576FAC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Ставки встановлюються на 2020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рік та вводяться в дію з 01 січня 20</w:t>
      </w:r>
      <w:r w:rsidRPr="00576FAC">
        <w:rPr>
          <w:rFonts w:ascii="Times New Roman" w:hAnsi="Times New Roman"/>
          <w:noProof/>
          <w:sz w:val="24"/>
          <w:szCs w:val="24"/>
        </w:rPr>
        <w:t>20</w:t>
      </w:r>
      <w:r w:rsidR="00375970" w:rsidRPr="00576FAC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1418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576FAC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37"/>
        <w:gridCol w:w="6195"/>
        <w:gridCol w:w="1365"/>
        <w:gridCol w:w="1398"/>
      </w:tblGrid>
      <w:tr w:rsidR="00375970" w:rsidRPr="00576FAC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76FAC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576FAC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576FAC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966B90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0,200</w:t>
            </w:r>
          </w:p>
        </w:tc>
      </w:tr>
      <w:tr w:rsidR="00375970" w:rsidRPr="00576FAC" w:rsidTr="008B765C">
        <w:trPr>
          <w:trHeight w:val="20"/>
        </w:trPr>
        <w:tc>
          <w:tcPr>
            <w:tcW w:w="374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74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</w:t>
            </w:r>
            <w:r w:rsidR="00410C34" w:rsidRPr="00576FAC">
              <w:rPr>
                <w:noProof/>
                <w:lang w:val="uk-UA"/>
              </w:rPr>
              <w:t>5</w:t>
            </w:r>
            <w:r w:rsidRPr="00576FAC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576FAC" w:rsidRDefault="00AF266D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576FAC" w:rsidRDefault="00AF266D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576FAC" w:rsidRDefault="00B33092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B33092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B33092" w:rsidP="00410C34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0,800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1,000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576FAC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96782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96782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96782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96782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</w:t>
            </w:r>
            <w:r w:rsidR="00213D45" w:rsidRPr="00576FAC">
              <w:rPr>
                <w:noProof/>
                <w:lang w:val="uk-UA"/>
              </w:rPr>
              <w:t>3</w:t>
            </w:r>
            <w:r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jc w:val="center"/>
              <w:rPr>
                <w:lang w:val="uk-UA"/>
              </w:rPr>
            </w:pPr>
            <w:r w:rsidRPr="00576FAC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jc w:val="center"/>
              <w:rPr>
                <w:lang w:val="uk-UA"/>
              </w:rPr>
            </w:pPr>
            <w:r w:rsidRPr="00576FAC">
              <w:rPr>
                <w:noProof/>
                <w:lang w:val="uk-UA"/>
              </w:rPr>
              <w:t>0,3</w:t>
            </w:r>
            <w:r w:rsidR="00375970" w:rsidRPr="00576FAC">
              <w:rPr>
                <w:noProof/>
                <w:lang w:val="uk-UA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576FAC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A96782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A96782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Материнські та дитячі реабілітаційні центри, пологові 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будинки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96782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576FAC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A96782" w:rsidTr="00707259">
        <w:trPr>
          <w:trHeight w:val="20"/>
        </w:trPr>
        <w:tc>
          <w:tcPr>
            <w:tcW w:w="380" w:type="pct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576FAC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A96782" w:rsidTr="00D737FF">
        <w:trPr>
          <w:trHeight w:val="20"/>
        </w:trPr>
        <w:tc>
          <w:tcPr>
            <w:tcW w:w="380" w:type="pct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576FAC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</w:t>
            </w:r>
            <w:r w:rsidRPr="00576FA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заклади (притулки, інтернати, лікарні тощо), крім об’єктів нерухомості, в яких здійснюється виробнича та/або господарська діяльність, з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576FAC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576FAC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576FAC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576FAC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576FAC" w:rsidTr="00707259">
        <w:trPr>
          <w:trHeight w:val="20"/>
        </w:trPr>
        <w:tc>
          <w:tcPr>
            <w:tcW w:w="380" w:type="pct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576FAC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576FAC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576FAC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75795A" w:rsidRPr="00576FAC" w:rsidRDefault="0075795A" w:rsidP="0075795A">
      <w:pPr>
        <w:tabs>
          <w:tab w:val="left" w:pos="6840"/>
        </w:tabs>
        <w:rPr>
          <w:b/>
          <w:bCs/>
          <w:sz w:val="26"/>
          <w:szCs w:val="26"/>
          <w:lang w:val="uk-UA"/>
        </w:rPr>
      </w:pPr>
      <w:r w:rsidRPr="00576FAC">
        <w:rPr>
          <w:b/>
          <w:bCs/>
          <w:sz w:val="26"/>
          <w:szCs w:val="26"/>
          <w:lang w:val="uk-UA"/>
        </w:rPr>
        <w:t xml:space="preserve">Секретар селищної ради                                ______________         А. В. </w:t>
      </w:r>
      <w:proofErr w:type="spellStart"/>
      <w:r w:rsidRPr="00576FAC">
        <w:rPr>
          <w:b/>
          <w:bCs/>
          <w:sz w:val="26"/>
          <w:szCs w:val="26"/>
          <w:lang w:val="uk-UA"/>
        </w:rPr>
        <w:t>Бардалим</w:t>
      </w:r>
      <w:proofErr w:type="spellEnd"/>
      <w:r w:rsidRPr="00576FAC">
        <w:rPr>
          <w:b/>
          <w:bCs/>
          <w:sz w:val="26"/>
          <w:szCs w:val="26"/>
          <w:lang w:val="uk-UA"/>
        </w:rPr>
        <w:t xml:space="preserve"> 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576FAC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1</w:t>
      </w:r>
      <w:r w:rsidRPr="00576FAC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2</w:t>
      </w:r>
      <w:r w:rsidRPr="00576FAC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3</w:t>
      </w:r>
      <w:r w:rsidRPr="00576FAC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4</w:t>
      </w:r>
      <w:r w:rsidRPr="00576FAC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576FAC">
        <w:rPr>
          <w:rFonts w:ascii="Times New Roman" w:hAnsi="Times New Roman"/>
          <w:noProof/>
          <w:sz w:val="20"/>
          <w:vertAlign w:val="superscript"/>
        </w:rPr>
        <w:t>5</w:t>
      </w:r>
      <w:r w:rsidRPr="00576FAC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576FAC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131319" w:rsidRPr="002C222A" w:rsidRDefault="00375970" w:rsidP="00131319">
      <w:pPr>
        <w:ind w:left="5529"/>
        <w:jc w:val="both"/>
        <w:rPr>
          <w:b/>
          <w:lang w:val="uk-UA"/>
        </w:rPr>
      </w:pPr>
      <w:r w:rsidRPr="00576FAC">
        <w:rPr>
          <w:b/>
          <w:noProof/>
          <w:lang w:val="uk-UA"/>
        </w:rPr>
        <w:br w:type="page"/>
      </w:r>
      <w:r w:rsidR="00131319" w:rsidRPr="002C222A">
        <w:rPr>
          <w:b/>
          <w:lang w:val="uk-UA"/>
        </w:rPr>
        <w:lastRenderedPageBreak/>
        <w:t xml:space="preserve">Додаток № </w:t>
      </w:r>
      <w:r w:rsidR="00131319">
        <w:rPr>
          <w:b/>
          <w:lang w:val="uk-UA"/>
        </w:rPr>
        <w:t>2</w:t>
      </w:r>
      <w:r w:rsidR="00131319" w:rsidRPr="002C222A">
        <w:rPr>
          <w:b/>
          <w:lang w:val="uk-UA"/>
        </w:rPr>
        <w:t xml:space="preserve"> </w:t>
      </w:r>
    </w:p>
    <w:p w:rsidR="00131319" w:rsidRPr="002C222A" w:rsidRDefault="00131319" w:rsidP="00131319">
      <w:pPr>
        <w:ind w:left="5529"/>
        <w:jc w:val="both"/>
        <w:rPr>
          <w:lang w:val="uk-UA"/>
        </w:rPr>
      </w:pPr>
      <w:r w:rsidRPr="002C222A">
        <w:rPr>
          <w:lang w:val="uk-UA"/>
        </w:rPr>
        <w:t xml:space="preserve">до рішення  47 (позачергової) сесії </w:t>
      </w:r>
    </w:p>
    <w:p w:rsidR="00131319" w:rsidRPr="002C222A" w:rsidRDefault="00131319" w:rsidP="00131319">
      <w:pPr>
        <w:tabs>
          <w:tab w:val="left" w:pos="6840"/>
        </w:tabs>
        <w:ind w:left="5529"/>
        <w:rPr>
          <w:b/>
          <w:bCs/>
          <w:lang w:val="uk-UA"/>
        </w:rPr>
      </w:pPr>
      <w:r w:rsidRPr="002C222A">
        <w:rPr>
          <w:lang w:val="uk-UA"/>
        </w:rPr>
        <w:t>1 скликання від 26 червня  2019 року</w:t>
      </w:r>
    </w:p>
    <w:p w:rsidR="00375970" w:rsidRPr="00131319" w:rsidRDefault="00375970" w:rsidP="00131319">
      <w:pPr>
        <w:tabs>
          <w:tab w:val="left" w:pos="6804"/>
        </w:tabs>
        <w:jc w:val="right"/>
        <w:rPr>
          <w:lang w:val="uk-UA"/>
        </w:rPr>
      </w:pPr>
    </w:p>
    <w:p w:rsidR="00375970" w:rsidRPr="00576FAC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576FAC">
        <w:rPr>
          <w:rFonts w:ascii="Times New Roman" w:hAnsi="Times New Roman"/>
          <w:sz w:val="28"/>
          <w:szCs w:val="28"/>
        </w:rPr>
        <w:t>ПЕРЕЛІК</w:t>
      </w:r>
      <w:r w:rsidRPr="00576FAC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576FAC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576FAC">
        <w:rPr>
          <w:rFonts w:ascii="Times New Roman" w:hAnsi="Times New Roman"/>
          <w:sz w:val="24"/>
          <w:szCs w:val="24"/>
        </w:rPr>
        <w:t>ся на 2020</w:t>
      </w:r>
      <w:r w:rsidRPr="00576FAC">
        <w:rPr>
          <w:rFonts w:ascii="Times New Roman" w:hAnsi="Times New Roman"/>
          <w:sz w:val="24"/>
          <w:szCs w:val="24"/>
        </w:rPr>
        <w:t xml:space="preserve"> рік та вводяться в дію з 01 січня 20</w:t>
      </w:r>
      <w:r w:rsidR="003738E6" w:rsidRPr="00576FAC">
        <w:rPr>
          <w:rFonts w:ascii="Times New Roman" w:hAnsi="Times New Roman"/>
          <w:sz w:val="24"/>
          <w:szCs w:val="24"/>
        </w:rPr>
        <w:t>20</w:t>
      </w:r>
      <w:r w:rsidRPr="00576FAC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2"/>
        <w:gridCol w:w="1474"/>
        <w:gridCol w:w="1957"/>
        <w:gridCol w:w="4472"/>
      </w:tblGrid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375970" w:rsidRPr="00576FAC" w:rsidTr="008B765C">
        <w:tc>
          <w:tcPr>
            <w:tcW w:w="990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748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269" w:type="pct"/>
            <w:vAlign w:val="center"/>
          </w:tcPr>
          <w:p w:rsidR="00375970" w:rsidRPr="00576FAC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576FAC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4"/>
        <w:gridCol w:w="2821"/>
      </w:tblGrid>
      <w:tr w:rsidR="00375970" w:rsidRPr="00576FAC" w:rsidTr="008B765C">
        <w:tc>
          <w:tcPr>
            <w:tcW w:w="3569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576FAC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576FA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576FA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576F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576FAC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9. Будівлі промисловості, зокрема виробничі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 xml:space="preserve">10. Будівлі, споруди сільськогосподарських товаровиробників, </w:t>
            </w: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lastRenderedPageBreak/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576FAC" w:rsidTr="008B765C">
        <w:tc>
          <w:tcPr>
            <w:tcW w:w="6771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576FAC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6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576FAC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576FAC">
        <w:rPr>
          <w:rFonts w:ascii="Times New Roman" w:hAnsi="Times New Roman"/>
          <w:sz w:val="24"/>
          <w:szCs w:val="24"/>
        </w:rPr>
        <w:t>__________</w:t>
      </w:r>
    </w:p>
    <w:p w:rsidR="00375970" w:rsidRPr="00576FAC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576FAC">
        <w:rPr>
          <w:rFonts w:ascii="Times New Roman" w:hAnsi="Times New Roman"/>
          <w:sz w:val="20"/>
          <w:vertAlign w:val="superscript"/>
        </w:rPr>
        <w:t xml:space="preserve">1 </w:t>
      </w:r>
      <w:r w:rsidRPr="00576FAC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576FAC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576FAC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A96782" w:rsidRDefault="00071F07" w:rsidP="00071F07">
      <w:pPr>
        <w:tabs>
          <w:tab w:val="left" w:pos="6840"/>
        </w:tabs>
        <w:rPr>
          <w:b/>
          <w:bCs/>
          <w:sz w:val="28"/>
          <w:szCs w:val="28"/>
          <w:lang w:val="uk-UA"/>
        </w:rPr>
      </w:pPr>
      <w:r w:rsidRPr="00A96782">
        <w:rPr>
          <w:b/>
          <w:bCs/>
          <w:sz w:val="28"/>
          <w:szCs w:val="28"/>
          <w:lang w:val="uk-UA"/>
        </w:rPr>
        <w:t xml:space="preserve">Секретар селищної ради                                </w:t>
      </w:r>
      <w:r w:rsidR="00A96782" w:rsidRPr="00A96782">
        <w:rPr>
          <w:b/>
          <w:bCs/>
          <w:sz w:val="28"/>
          <w:szCs w:val="28"/>
          <w:lang w:val="uk-UA"/>
        </w:rPr>
        <w:t xml:space="preserve">  </w:t>
      </w:r>
      <w:r w:rsidR="00A96782">
        <w:rPr>
          <w:b/>
          <w:bCs/>
          <w:sz w:val="28"/>
          <w:szCs w:val="28"/>
          <w:lang w:val="uk-UA"/>
        </w:rPr>
        <w:t xml:space="preserve">                               </w:t>
      </w:r>
      <w:r w:rsidRPr="00A96782">
        <w:rPr>
          <w:b/>
          <w:bCs/>
          <w:sz w:val="28"/>
          <w:szCs w:val="28"/>
          <w:lang w:val="uk-UA"/>
        </w:rPr>
        <w:t xml:space="preserve">А. В. </w:t>
      </w:r>
      <w:proofErr w:type="spellStart"/>
      <w:r w:rsidRPr="00A96782">
        <w:rPr>
          <w:b/>
          <w:bCs/>
          <w:sz w:val="28"/>
          <w:szCs w:val="28"/>
          <w:lang w:val="uk-UA"/>
        </w:rPr>
        <w:t>Бардалим</w:t>
      </w:r>
      <w:proofErr w:type="spellEnd"/>
      <w:r w:rsidRPr="00A96782">
        <w:rPr>
          <w:b/>
          <w:bCs/>
          <w:sz w:val="28"/>
          <w:szCs w:val="28"/>
          <w:lang w:val="uk-UA"/>
        </w:rPr>
        <w:t xml:space="preserve"> </w:t>
      </w:r>
    </w:p>
    <w:sectPr w:rsidR="00071F07" w:rsidRPr="00A96782" w:rsidSect="00131319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BBE" w:rsidRDefault="001F0BBE" w:rsidP="004164CC">
      <w:r>
        <w:separator/>
      </w:r>
    </w:p>
  </w:endnote>
  <w:endnote w:type="continuationSeparator" w:id="1">
    <w:p w:rsidR="001F0BBE" w:rsidRDefault="001F0BBE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BBE" w:rsidRDefault="001F0BBE" w:rsidP="004164CC">
      <w:r>
        <w:separator/>
      </w:r>
    </w:p>
  </w:footnote>
  <w:footnote w:type="continuationSeparator" w:id="1">
    <w:p w:rsidR="001F0BBE" w:rsidRDefault="001F0BBE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406AE"/>
    <w:rsid w:val="00056736"/>
    <w:rsid w:val="00071BC4"/>
    <w:rsid w:val="00071F07"/>
    <w:rsid w:val="00077DB8"/>
    <w:rsid w:val="00083F79"/>
    <w:rsid w:val="000923C5"/>
    <w:rsid w:val="000A0259"/>
    <w:rsid w:val="000A13F8"/>
    <w:rsid w:val="000A4503"/>
    <w:rsid w:val="000C0EEB"/>
    <w:rsid w:val="000C2BEF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31319"/>
    <w:rsid w:val="00147441"/>
    <w:rsid w:val="00170DDC"/>
    <w:rsid w:val="00174597"/>
    <w:rsid w:val="00181614"/>
    <w:rsid w:val="00185C79"/>
    <w:rsid w:val="001A619C"/>
    <w:rsid w:val="001B047B"/>
    <w:rsid w:val="001B0D90"/>
    <w:rsid w:val="001B733D"/>
    <w:rsid w:val="001B73C5"/>
    <w:rsid w:val="001C30B2"/>
    <w:rsid w:val="001F0BBE"/>
    <w:rsid w:val="001F23C4"/>
    <w:rsid w:val="001F6EED"/>
    <w:rsid w:val="00203F61"/>
    <w:rsid w:val="00207F7D"/>
    <w:rsid w:val="00213D45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406E82"/>
    <w:rsid w:val="00410C34"/>
    <w:rsid w:val="004164CC"/>
    <w:rsid w:val="004252CE"/>
    <w:rsid w:val="00441F12"/>
    <w:rsid w:val="00470FC3"/>
    <w:rsid w:val="004F5E2B"/>
    <w:rsid w:val="005006DF"/>
    <w:rsid w:val="00513A58"/>
    <w:rsid w:val="0052680B"/>
    <w:rsid w:val="00563B49"/>
    <w:rsid w:val="00576FAC"/>
    <w:rsid w:val="00587EE4"/>
    <w:rsid w:val="00596025"/>
    <w:rsid w:val="005A0492"/>
    <w:rsid w:val="005C305B"/>
    <w:rsid w:val="005C492B"/>
    <w:rsid w:val="005D1C5C"/>
    <w:rsid w:val="005F3654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CB"/>
    <w:rsid w:val="00696B5F"/>
    <w:rsid w:val="006A3926"/>
    <w:rsid w:val="006A436C"/>
    <w:rsid w:val="006B0EAB"/>
    <w:rsid w:val="006B3DEF"/>
    <w:rsid w:val="006B5212"/>
    <w:rsid w:val="006C0B76"/>
    <w:rsid w:val="006C232B"/>
    <w:rsid w:val="006D4698"/>
    <w:rsid w:val="006E0DA2"/>
    <w:rsid w:val="00707259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3410D"/>
    <w:rsid w:val="00844443"/>
    <w:rsid w:val="00855370"/>
    <w:rsid w:val="00855B1A"/>
    <w:rsid w:val="00860412"/>
    <w:rsid w:val="00885994"/>
    <w:rsid w:val="008942B7"/>
    <w:rsid w:val="008A661F"/>
    <w:rsid w:val="008B54C8"/>
    <w:rsid w:val="008B5867"/>
    <w:rsid w:val="008B765C"/>
    <w:rsid w:val="008C0FA8"/>
    <w:rsid w:val="008E6CAD"/>
    <w:rsid w:val="008F5DD0"/>
    <w:rsid w:val="00900259"/>
    <w:rsid w:val="0090233B"/>
    <w:rsid w:val="009118A3"/>
    <w:rsid w:val="00913F8F"/>
    <w:rsid w:val="00914F7C"/>
    <w:rsid w:val="009176EA"/>
    <w:rsid w:val="00922DD9"/>
    <w:rsid w:val="00933AEE"/>
    <w:rsid w:val="0093775A"/>
    <w:rsid w:val="009547F9"/>
    <w:rsid w:val="00966B90"/>
    <w:rsid w:val="00967255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6B79"/>
    <w:rsid w:val="00A60733"/>
    <w:rsid w:val="00A65E2A"/>
    <w:rsid w:val="00A71475"/>
    <w:rsid w:val="00A74985"/>
    <w:rsid w:val="00A8773C"/>
    <w:rsid w:val="00A87CE4"/>
    <w:rsid w:val="00A94BBF"/>
    <w:rsid w:val="00A96489"/>
    <w:rsid w:val="00A96782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6B32"/>
    <w:rsid w:val="00BF1A56"/>
    <w:rsid w:val="00C012EC"/>
    <w:rsid w:val="00C05AAB"/>
    <w:rsid w:val="00C06276"/>
    <w:rsid w:val="00C15B9E"/>
    <w:rsid w:val="00C22DC0"/>
    <w:rsid w:val="00C35AF5"/>
    <w:rsid w:val="00C36E90"/>
    <w:rsid w:val="00C41A2A"/>
    <w:rsid w:val="00C44D91"/>
    <w:rsid w:val="00C63FD1"/>
    <w:rsid w:val="00C71310"/>
    <w:rsid w:val="00C809ED"/>
    <w:rsid w:val="00C86D6C"/>
    <w:rsid w:val="00C9083D"/>
    <w:rsid w:val="00CA2EDE"/>
    <w:rsid w:val="00CA334B"/>
    <w:rsid w:val="00CB3DA0"/>
    <w:rsid w:val="00CC0A20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70007"/>
    <w:rsid w:val="00D728FD"/>
    <w:rsid w:val="00D737FF"/>
    <w:rsid w:val="00D90AF0"/>
    <w:rsid w:val="00D91FB0"/>
    <w:rsid w:val="00D969BD"/>
    <w:rsid w:val="00D96AAD"/>
    <w:rsid w:val="00DB5FCB"/>
    <w:rsid w:val="00DB7829"/>
    <w:rsid w:val="00DC5A2E"/>
    <w:rsid w:val="00DD05C3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17FD0"/>
    <w:rsid w:val="00F30761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3646-AC7C-46A4-AC38-9C50298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11361</Words>
  <Characters>6477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14</cp:revision>
  <cp:lastPrinted>2019-06-26T07:37:00Z</cp:lastPrinted>
  <dcterms:created xsi:type="dcterms:W3CDTF">2019-04-23T07:59:00Z</dcterms:created>
  <dcterms:modified xsi:type="dcterms:W3CDTF">2019-06-26T07:37:00Z</dcterms:modified>
</cp:coreProperties>
</file>