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29" w:rsidRPr="003D0F0B" w:rsidRDefault="000F7129" w:rsidP="000F7129">
      <w:pPr>
        <w:jc w:val="center"/>
        <w:rPr>
          <w:lang w:val="uk-UA"/>
        </w:rPr>
      </w:pPr>
      <w:r w:rsidRPr="003D0F0B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129" w:rsidRPr="003D0F0B" w:rsidRDefault="000F7129" w:rsidP="000F712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СЕМЕНІВСЬКА СЕЛИЩНА РАДА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СЕМЕНІВСЬКОГО РАЙОНУ ПОЛТАВСЬКОЇ ОБЛАСТІ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</w:p>
    <w:p w:rsidR="000F7129" w:rsidRPr="003D0F0B" w:rsidRDefault="000F7129" w:rsidP="000F7129">
      <w:pPr>
        <w:jc w:val="center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першого скликання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</w:p>
    <w:p w:rsidR="000F7129" w:rsidRPr="003D0F0B" w:rsidRDefault="000F7129" w:rsidP="000F7129">
      <w:pPr>
        <w:jc w:val="center"/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 xml:space="preserve">   Р І Ш Е Н Н Я</w:t>
      </w:r>
    </w:p>
    <w:p w:rsidR="000F7129" w:rsidRPr="003D0F0B" w:rsidRDefault="000F7129" w:rsidP="000F7129">
      <w:pPr>
        <w:rPr>
          <w:sz w:val="28"/>
          <w:szCs w:val="28"/>
          <w:lang w:val="uk-UA"/>
        </w:rPr>
      </w:pPr>
    </w:p>
    <w:p w:rsidR="000F7129" w:rsidRPr="003D0F0B" w:rsidRDefault="000F7129" w:rsidP="000F7129">
      <w:pPr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10  липня  2020  року</w:t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  <w:t xml:space="preserve">    </w:t>
      </w:r>
      <w:r w:rsidR="003D0F0B">
        <w:rPr>
          <w:sz w:val="28"/>
          <w:szCs w:val="28"/>
          <w:lang w:val="uk-UA"/>
        </w:rPr>
        <w:t xml:space="preserve">            </w:t>
      </w:r>
      <w:r w:rsidRPr="003D0F0B">
        <w:rPr>
          <w:sz w:val="28"/>
          <w:szCs w:val="28"/>
          <w:lang w:val="uk-UA"/>
        </w:rPr>
        <w:t>смт.</w:t>
      </w:r>
      <w:r w:rsidR="003D0F0B">
        <w:rPr>
          <w:sz w:val="28"/>
          <w:szCs w:val="28"/>
          <w:lang w:val="uk-UA"/>
        </w:rPr>
        <w:t xml:space="preserve"> </w:t>
      </w:r>
      <w:r w:rsidRPr="003D0F0B">
        <w:rPr>
          <w:sz w:val="28"/>
          <w:szCs w:val="28"/>
          <w:lang w:val="uk-UA"/>
        </w:rPr>
        <w:t>Семенівка</w:t>
      </w:r>
    </w:p>
    <w:p w:rsidR="00D4700D" w:rsidRPr="003D0F0B" w:rsidRDefault="00D4700D" w:rsidP="00D4700D">
      <w:pPr>
        <w:rPr>
          <w:sz w:val="28"/>
          <w:szCs w:val="28"/>
          <w:lang w:val="uk-UA"/>
        </w:rPr>
      </w:pPr>
    </w:p>
    <w:p w:rsidR="00CD506F" w:rsidRPr="003D0F0B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Про </w:t>
      </w:r>
      <w:r w:rsidR="00DA2B44" w:rsidRPr="003D0F0B">
        <w:rPr>
          <w:b/>
          <w:bCs/>
          <w:sz w:val="28"/>
          <w:szCs w:val="28"/>
          <w:lang w:val="uk-UA"/>
        </w:rPr>
        <w:t>встановлення</w:t>
      </w:r>
      <w:r w:rsidR="008B5867" w:rsidRPr="003D0F0B">
        <w:rPr>
          <w:b/>
          <w:bCs/>
          <w:sz w:val="28"/>
          <w:szCs w:val="28"/>
          <w:lang w:val="uk-UA"/>
        </w:rPr>
        <w:t xml:space="preserve"> </w:t>
      </w:r>
      <w:r w:rsidR="00CD506F" w:rsidRPr="003D0F0B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Pr="003D0F0B" w:rsidRDefault="00CD506F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податку </w:t>
      </w:r>
      <w:r w:rsidR="008B5867" w:rsidRPr="003D0F0B">
        <w:rPr>
          <w:b/>
          <w:bCs/>
          <w:sz w:val="28"/>
          <w:szCs w:val="28"/>
          <w:lang w:val="uk-UA"/>
        </w:rPr>
        <w:t xml:space="preserve">на території Семенівської </w:t>
      </w:r>
    </w:p>
    <w:p w:rsidR="00CD506F" w:rsidRPr="003D0F0B" w:rsidRDefault="008B5867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селищної ради Семенівського району </w:t>
      </w:r>
    </w:p>
    <w:p w:rsidR="00FA4723" w:rsidRPr="003D0F0B" w:rsidRDefault="008B5867" w:rsidP="00CD506F">
      <w:pPr>
        <w:jc w:val="both"/>
        <w:rPr>
          <w:b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49231B" w:rsidRPr="003D0F0B">
        <w:rPr>
          <w:b/>
          <w:bCs/>
          <w:sz w:val="28"/>
          <w:szCs w:val="28"/>
          <w:lang w:val="uk-UA"/>
        </w:rPr>
        <w:t>на 202</w:t>
      </w:r>
      <w:r w:rsidR="004B0E2F" w:rsidRPr="003D0F0B">
        <w:rPr>
          <w:b/>
          <w:bCs/>
          <w:sz w:val="28"/>
          <w:szCs w:val="28"/>
          <w:lang w:val="uk-UA"/>
        </w:rPr>
        <w:t>1</w:t>
      </w:r>
      <w:r w:rsidR="006049DA" w:rsidRPr="003D0F0B">
        <w:rPr>
          <w:b/>
          <w:bCs/>
          <w:sz w:val="28"/>
          <w:szCs w:val="28"/>
          <w:lang w:val="uk-UA"/>
        </w:rPr>
        <w:t xml:space="preserve"> рік</w:t>
      </w:r>
      <w:r w:rsidR="00FA4723" w:rsidRPr="003D0F0B">
        <w:rPr>
          <w:b/>
          <w:sz w:val="28"/>
          <w:szCs w:val="28"/>
          <w:lang w:val="uk-UA"/>
        </w:rPr>
        <w:t xml:space="preserve"> </w:t>
      </w:r>
    </w:p>
    <w:p w:rsidR="007B54D8" w:rsidRPr="003D0F0B" w:rsidRDefault="007B54D8" w:rsidP="00803635">
      <w:pPr>
        <w:rPr>
          <w:b/>
          <w:sz w:val="28"/>
          <w:szCs w:val="28"/>
          <w:lang w:val="uk-UA"/>
        </w:rPr>
      </w:pPr>
    </w:p>
    <w:p w:rsidR="00D4700D" w:rsidRPr="003D0F0B" w:rsidRDefault="009D0009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статей</w:t>
      </w:r>
      <w:r w:rsidR="00A94BBF" w:rsidRPr="003D0F0B">
        <w:rPr>
          <w:sz w:val="28"/>
          <w:szCs w:val="28"/>
          <w:lang w:val="uk-UA"/>
        </w:rPr>
        <w:t xml:space="preserve"> </w:t>
      </w:r>
      <w:r w:rsidR="00645DBE" w:rsidRPr="003D0F0B">
        <w:rPr>
          <w:color w:val="000000"/>
          <w:sz w:val="28"/>
          <w:szCs w:val="28"/>
          <w:lang w:val="uk-UA"/>
        </w:rPr>
        <w:t xml:space="preserve">7, 8, 10, 12, </w:t>
      </w:r>
      <w:r w:rsidR="008B5867" w:rsidRPr="003D0F0B">
        <w:rPr>
          <w:color w:val="000000"/>
          <w:sz w:val="28"/>
          <w:szCs w:val="28"/>
          <w:lang w:val="uk-UA"/>
        </w:rPr>
        <w:t>26</w:t>
      </w:r>
      <w:r w:rsidR="00CD506F" w:rsidRPr="003D0F0B">
        <w:rPr>
          <w:color w:val="000000"/>
          <w:sz w:val="28"/>
          <w:szCs w:val="28"/>
          <w:lang w:val="uk-UA"/>
        </w:rPr>
        <w:t>7</w:t>
      </w:r>
      <w:r w:rsidR="00645DBE" w:rsidRPr="003D0F0B">
        <w:rPr>
          <w:color w:val="000000"/>
          <w:sz w:val="28"/>
          <w:szCs w:val="28"/>
          <w:lang w:val="uk-UA"/>
        </w:rPr>
        <w:t xml:space="preserve"> </w:t>
      </w:r>
      <w:r w:rsidR="006049DA" w:rsidRPr="003D0F0B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</w:t>
      </w:r>
      <w:r>
        <w:rPr>
          <w:sz w:val="28"/>
          <w:szCs w:val="28"/>
          <w:lang w:val="uk-UA"/>
        </w:rPr>
        <w:t>ої діяльності», статтями</w:t>
      </w:r>
      <w:r w:rsidR="006049DA" w:rsidRPr="003D0F0B">
        <w:rPr>
          <w:sz w:val="28"/>
          <w:szCs w:val="28"/>
          <w:lang w:val="uk-UA"/>
        </w:rPr>
        <w:t xml:space="preserve"> 26</w:t>
      </w:r>
      <w:r w:rsidR="00A94BBF" w:rsidRPr="003D0F0B">
        <w:rPr>
          <w:sz w:val="28"/>
          <w:szCs w:val="28"/>
          <w:lang w:val="uk-UA"/>
        </w:rPr>
        <w:t>, 59, 69</w:t>
      </w:r>
      <w:r w:rsidR="006049DA" w:rsidRPr="003D0F0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3D0F0B">
        <w:rPr>
          <w:sz w:val="28"/>
          <w:szCs w:val="28"/>
          <w:lang w:val="uk-UA"/>
        </w:rPr>
        <w:t xml:space="preserve">, </w:t>
      </w:r>
      <w:r w:rsidR="00D91FB0" w:rsidRPr="003D0F0B">
        <w:rPr>
          <w:sz w:val="28"/>
          <w:szCs w:val="28"/>
          <w:lang w:val="uk-UA"/>
        </w:rPr>
        <w:t>враховуючи рекомендації постійн</w:t>
      </w:r>
      <w:r w:rsidR="00D00534" w:rsidRPr="003D0F0B">
        <w:rPr>
          <w:sz w:val="28"/>
          <w:szCs w:val="28"/>
          <w:lang w:val="uk-UA"/>
        </w:rPr>
        <w:t>ої</w:t>
      </w:r>
      <w:r w:rsidR="00D91FB0" w:rsidRPr="003D0F0B">
        <w:rPr>
          <w:sz w:val="28"/>
          <w:szCs w:val="28"/>
          <w:lang w:val="uk-UA"/>
        </w:rPr>
        <w:t xml:space="preserve"> комісі</w:t>
      </w:r>
      <w:r w:rsidR="00D00534" w:rsidRPr="003D0F0B">
        <w:rPr>
          <w:sz w:val="28"/>
          <w:szCs w:val="28"/>
          <w:lang w:val="uk-UA"/>
        </w:rPr>
        <w:t>ї</w:t>
      </w:r>
      <w:r w:rsidR="00DF586B" w:rsidRPr="003D0F0B">
        <w:rPr>
          <w:sz w:val="28"/>
          <w:szCs w:val="28"/>
          <w:lang w:val="uk-UA"/>
        </w:rPr>
        <w:t xml:space="preserve">, </w:t>
      </w:r>
      <w:r w:rsidR="00D4700D" w:rsidRPr="003D0F0B">
        <w:rPr>
          <w:sz w:val="28"/>
          <w:szCs w:val="28"/>
          <w:lang w:val="uk-UA"/>
        </w:rPr>
        <w:t xml:space="preserve">селищна рада, </w:t>
      </w:r>
    </w:p>
    <w:p w:rsidR="00D4700D" w:rsidRPr="003D0F0B" w:rsidRDefault="00D4700D" w:rsidP="00D4700D">
      <w:pPr>
        <w:jc w:val="center"/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>В И Р І Ш И Л А:</w:t>
      </w:r>
    </w:p>
    <w:p w:rsidR="008B5867" w:rsidRPr="003D0F0B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3D0F0B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1</w:t>
      </w:r>
      <w:r w:rsidR="00D91FB0" w:rsidRPr="003D0F0B">
        <w:rPr>
          <w:sz w:val="28"/>
          <w:szCs w:val="28"/>
          <w:lang w:val="uk-UA"/>
        </w:rPr>
        <w:t xml:space="preserve">. </w:t>
      </w:r>
      <w:r w:rsidR="006049DA" w:rsidRPr="003D0F0B">
        <w:rPr>
          <w:sz w:val="28"/>
          <w:szCs w:val="28"/>
          <w:lang w:val="uk-UA"/>
        </w:rPr>
        <w:t>Встановити</w:t>
      </w:r>
      <w:r w:rsidR="00DA2B44" w:rsidRPr="003D0F0B">
        <w:rPr>
          <w:sz w:val="28"/>
          <w:szCs w:val="28"/>
          <w:lang w:val="uk-UA"/>
        </w:rPr>
        <w:t xml:space="preserve"> на території Се</w:t>
      </w:r>
      <w:r w:rsidR="00303583" w:rsidRPr="003D0F0B">
        <w:rPr>
          <w:sz w:val="28"/>
          <w:szCs w:val="28"/>
          <w:lang w:val="uk-UA"/>
        </w:rPr>
        <w:t>м</w:t>
      </w:r>
      <w:r w:rsidR="00DA2B44" w:rsidRPr="003D0F0B">
        <w:rPr>
          <w:sz w:val="28"/>
          <w:szCs w:val="28"/>
          <w:lang w:val="uk-UA"/>
        </w:rPr>
        <w:t>е</w:t>
      </w:r>
      <w:r w:rsidR="00303583" w:rsidRPr="003D0F0B">
        <w:rPr>
          <w:sz w:val="28"/>
          <w:szCs w:val="28"/>
          <w:lang w:val="uk-UA"/>
        </w:rPr>
        <w:t>нівської селищної ради</w:t>
      </w:r>
      <w:r w:rsidR="006049DA" w:rsidRPr="003D0F0B">
        <w:rPr>
          <w:sz w:val="28"/>
          <w:szCs w:val="28"/>
          <w:lang w:val="uk-UA"/>
        </w:rPr>
        <w:t xml:space="preserve"> на 20</w:t>
      </w:r>
      <w:r w:rsidR="004B0E2F" w:rsidRPr="003D0F0B">
        <w:rPr>
          <w:sz w:val="28"/>
          <w:szCs w:val="28"/>
          <w:lang w:val="uk-UA"/>
        </w:rPr>
        <w:t>21</w:t>
      </w:r>
      <w:r w:rsidR="006049DA" w:rsidRPr="003D0F0B">
        <w:rPr>
          <w:sz w:val="28"/>
          <w:szCs w:val="28"/>
          <w:lang w:val="uk-UA"/>
        </w:rPr>
        <w:t xml:space="preserve"> рік </w:t>
      </w:r>
      <w:r w:rsidR="006B0EEB" w:rsidRPr="003D0F0B">
        <w:rPr>
          <w:sz w:val="28"/>
          <w:szCs w:val="28"/>
          <w:lang w:val="uk-UA"/>
        </w:rPr>
        <w:t>транспортний податок</w:t>
      </w:r>
      <w:r w:rsidR="006049DA" w:rsidRPr="003D0F0B">
        <w:rPr>
          <w:sz w:val="28"/>
          <w:szCs w:val="28"/>
          <w:lang w:val="uk-UA"/>
        </w:rPr>
        <w:t xml:space="preserve">. </w:t>
      </w:r>
    </w:p>
    <w:p w:rsidR="006B0EEB" w:rsidRPr="003D0F0B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 xml:space="preserve">2. </w:t>
      </w:r>
      <w:r w:rsidR="006B0EEB" w:rsidRPr="003D0F0B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 3.</w:t>
      </w:r>
      <w:r w:rsidRPr="003D0F0B">
        <w:rPr>
          <w:color w:val="000000"/>
          <w:lang w:val="uk-UA"/>
        </w:rPr>
        <w:t xml:space="preserve"> </w:t>
      </w:r>
      <w:r w:rsidRPr="003D0F0B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3D0F0B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6. </w:t>
      </w:r>
      <w:r w:rsidR="00645DBE" w:rsidRPr="003D0F0B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3D0F0B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7</w:t>
      </w:r>
      <w:r w:rsidR="006049DA" w:rsidRPr="003D0F0B">
        <w:rPr>
          <w:sz w:val="28"/>
          <w:szCs w:val="28"/>
          <w:lang w:val="uk-UA"/>
        </w:rPr>
        <w:t xml:space="preserve">. </w:t>
      </w:r>
      <w:r w:rsidR="00231DEE" w:rsidRPr="003D0F0B">
        <w:rPr>
          <w:sz w:val="28"/>
          <w:szCs w:val="28"/>
          <w:lang w:val="uk-UA"/>
        </w:rPr>
        <w:t xml:space="preserve"> </w:t>
      </w:r>
      <w:r w:rsidR="006049DA" w:rsidRPr="003D0F0B">
        <w:rPr>
          <w:sz w:val="28"/>
          <w:szCs w:val="28"/>
          <w:lang w:val="uk-UA"/>
        </w:rPr>
        <w:t>Рішення набирає чинності з 1 січня 20</w:t>
      </w:r>
      <w:r w:rsidR="00482324" w:rsidRPr="003D0F0B">
        <w:rPr>
          <w:sz w:val="28"/>
          <w:szCs w:val="28"/>
          <w:lang w:val="uk-UA"/>
        </w:rPr>
        <w:t>21</w:t>
      </w:r>
      <w:r w:rsidR="006049DA" w:rsidRPr="003D0F0B">
        <w:rPr>
          <w:sz w:val="28"/>
          <w:szCs w:val="28"/>
          <w:lang w:val="uk-UA"/>
        </w:rPr>
        <w:t xml:space="preserve"> року.</w:t>
      </w:r>
    </w:p>
    <w:p w:rsidR="006049DA" w:rsidRPr="003D0F0B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8</w:t>
      </w:r>
      <w:r w:rsidR="006049DA" w:rsidRPr="003D0F0B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A86B38" w:rsidRPr="003D0F0B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lastRenderedPageBreak/>
        <w:t xml:space="preserve">9. Визнати таким що втратило чинність </w:t>
      </w:r>
      <w:r w:rsidR="0049231B" w:rsidRPr="003D0F0B">
        <w:rPr>
          <w:sz w:val="28"/>
          <w:szCs w:val="28"/>
          <w:lang w:val="uk-UA"/>
        </w:rPr>
        <w:t xml:space="preserve">рішення </w:t>
      </w:r>
      <w:r w:rsidR="004B0E2F" w:rsidRPr="003D0F0B">
        <w:rPr>
          <w:sz w:val="28"/>
          <w:szCs w:val="28"/>
          <w:lang w:val="uk-UA"/>
        </w:rPr>
        <w:t>47-ї сесії Семенівської селищної ради від 26.06.2019</w:t>
      </w:r>
      <w:r w:rsidR="009D0009">
        <w:rPr>
          <w:sz w:val="28"/>
          <w:szCs w:val="28"/>
          <w:lang w:val="uk-UA"/>
        </w:rPr>
        <w:t xml:space="preserve"> </w:t>
      </w:r>
      <w:r w:rsidR="004B0E2F" w:rsidRPr="003D0F0B">
        <w:rPr>
          <w:sz w:val="28"/>
          <w:szCs w:val="28"/>
          <w:lang w:val="uk-UA"/>
        </w:rPr>
        <w:t xml:space="preserve">р. </w:t>
      </w:r>
      <w:r w:rsidRPr="003D0F0B">
        <w:rPr>
          <w:sz w:val="28"/>
          <w:szCs w:val="28"/>
          <w:lang w:val="uk-UA"/>
        </w:rPr>
        <w:t>«</w:t>
      </w:r>
      <w:r w:rsidRPr="003D0F0B">
        <w:rPr>
          <w:bCs/>
          <w:sz w:val="28"/>
          <w:szCs w:val="28"/>
          <w:lang w:val="uk-UA"/>
        </w:rPr>
        <w:t>Про встановлення транспортного податку на території Семенівської селищної ради Семенівського р</w:t>
      </w:r>
      <w:r w:rsidR="004B0E2F" w:rsidRPr="003D0F0B">
        <w:rPr>
          <w:bCs/>
          <w:sz w:val="28"/>
          <w:szCs w:val="28"/>
          <w:lang w:val="uk-UA"/>
        </w:rPr>
        <w:t>айону Полтавської області на 2020</w:t>
      </w:r>
      <w:r w:rsidRPr="003D0F0B">
        <w:rPr>
          <w:bCs/>
          <w:sz w:val="28"/>
          <w:szCs w:val="28"/>
          <w:lang w:val="uk-UA"/>
        </w:rPr>
        <w:t xml:space="preserve"> рік</w:t>
      </w:r>
      <w:r w:rsidRPr="003D0F0B">
        <w:rPr>
          <w:sz w:val="28"/>
          <w:szCs w:val="28"/>
          <w:lang w:val="uk-UA"/>
        </w:rPr>
        <w:t>».</w:t>
      </w:r>
    </w:p>
    <w:p w:rsidR="006049DA" w:rsidRPr="003D0F0B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10</w:t>
      </w:r>
      <w:r w:rsidR="006049DA" w:rsidRPr="003D0F0B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3D0F0B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3D0F0B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3D0F0B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3D0F0B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3D0F0B" w:rsidRDefault="00D4700D" w:rsidP="00D00534">
      <w:pPr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>СЕЛИЩНИЙ ГОЛОВА</w:t>
      </w:r>
      <w:r w:rsidRPr="003D0F0B">
        <w:rPr>
          <w:b/>
          <w:sz w:val="28"/>
          <w:szCs w:val="28"/>
          <w:lang w:val="uk-UA"/>
        </w:rPr>
        <w:tab/>
      </w:r>
      <w:r w:rsidR="00A30EB2" w:rsidRPr="003D0F0B">
        <w:rPr>
          <w:b/>
          <w:sz w:val="28"/>
          <w:szCs w:val="28"/>
          <w:lang w:val="uk-UA"/>
        </w:rPr>
        <w:t xml:space="preserve">                            </w:t>
      </w:r>
      <w:r w:rsidR="0052680B" w:rsidRPr="003D0F0B">
        <w:rPr>
          <w:b/>
          <w:sz w:val="28"/>
          <w:szCs w:val="28"/>
          <w:lang w:val="uk-UA"/>
        </w:rPr>
        <w:t xml:space="preserve">           </w:t>
      </w:r>
      <w:r w:rsidR="00A30EB2" w:rsidRPr="003D0F0B">
        <w:rPr>
          <w:b/>
          <w:sz w:val="28"/>
          <w:szCs w:val="28"/>
          <w:lang w:val="uk-UA"/>
        </w:rPr>
        <w:t xml:space="preserve">   </w:t>
      </w:r>
      <w:r w:rsidR="00304511" w:rsidRPr="003D0F0B">
        <w:rPr>
          <w:b/>
          <w:sz w:val="28"/>
          <w:szCs w:val="28"/>
          <w:lang w:val="uk-UA"/>
        </w:rPr>
        <w:t xml:space="preserve"> </w:t>
      </w:r>
      <w:r w:rsidRPr="003D0F0B">
        <w:rPr>
          <w:b/>
          <w:sz w:val="28"/>
          <w:szCs w:val="28"/>
          <w:lang w:val="uk-UA"/>
        </w:rPr>
        <w:t xml:space="preserve">Л. П. </w:t>
      </w:r>
      <w:r w:rsidR="00A30EB2" w:rsidRPr="003D0F0B">
        <w:rPr>
          <w:b/>
          <w:sz w:val="28"/>
          <w:szCs w:val="28"/>
          <w:lang w:val="uk-UA"/>
        </w:rPr>
        <w:t>МИЛАШЕВИЧ</w:t>
      </w:r>
    </w:p>
    <w:p w:rsidR="00470FC3" w:rsidRPr="003D0F0B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3D0F0B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587EE4" w:rsidRPr="003D0F0B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F0B" w:rsidRDefault="003D0F0B" w:rsidP="004164CC">
      <w:r>
        <w:separator/>
      </w:r>
    </w:p>
  </w:endnote>
  <w:endnote w:type="continuationSeparator" w:id="1">
    <w:p w:rsidR="003D0F0B" w:rsidRDefault="003D0F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F0B" w:rsidRDefault="003D0F0B" w:rsidP="004164CC">
      <w:r>
        <w:separator/>
      </w:r>
    </w:p>
  </w:footnote>
  <w:footnote w:type="continuationSeparator" w:id="1">
    <w:p w:rsidR="003D0F0B" w:rsidRDefault="003D0F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0F7129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04C58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3D0F0B"/>
    <w:rsid w:val="00406E82"/>
    <w:rsid w:val="004164CC"/>
    <w:rsid w:val="00441F12"/>
    <w:rsid w:val="00470FC3"/>
    <w:rsid w:val="00482324"/>
    <w:rsid w:val="0049231B"/>
    <w:rsid w:val="004B0E2F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CCC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704A89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1441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0009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07DD3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43964"/>
    <w:rsid w:val="00F50CB0"/>
    <w:rsid w:val="00F664EB"/>
    <w:rsid w:val="00F82F63"/>
    <w:rsid w:val="00F977AF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4</cp:revision>
  <cp:lastPrinted>2017-12-12T09:24:00Z</cp:lastPrinted>
  <dcterms:created xsi:type="dcterms:W3CDTF">2020-07-01T11:08:00Z</dcterms:created>
  <dcterms:modified xsi:type="dcterms:W3CDTF">2020-07-13T12:26:00Z</dcterms:modified>
</cp:coreProperties>
</file>