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41F" w:rsidRDefault="00B1041F" w:rsidP="00B1041F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</w:p>
    <w:p w:rsidR="00B1041F" w:rsidRDefault="00E73D1B" w:rsidP="00B104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B1041F">
        <w:rPr>
          <w:sz w:val="28"/>
          <w:szCs w:val="28"/>
          <w:lang w:val="uk-UA"/>
        </w:rPr>
        <w:t xml:space="preserve">ридцять п’ята сесія селищної ради </w:t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першого скликання</w:t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</w:p>
    <w:p w:rsidR="00B1041F" w:rsidRPr="00B1041F" w:rsidRDefault="00B1041F" w:rsidP="00B1041F">
      <w:pPr>
        <w:jc w:val="center"/>
        <w:rPr>
          <w:b/>
          <w:sz w:val="28"/>
          <w:szCs w:val="28"/>
          <w:lang w:val="uk-UA"/>
        </w:rPr>
      </w:pPr>
      <w:r w:rsidRPr="00B1041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1F">
        <w:rPr>
          <w:b/>
          <w:sz w:val="28"/>
          <w:szCs w:val="28"/>
          <w:lang w:val="uk-UA"/>
        </w:rPr>
        <w:t>Н</w:t>
      </w:r>
      <w:proofErr w:type="spellEnd"/>
      <w:r w:rsidRPr="00B1041F">
        <w:rPr>
          <w:b/>
          <w:sz w:val="28"/>
          <w:szCs w:val="28"/>
          <w:lang w:val="uk-UA"/>
        </w:rPr>
        <w:t xml:space="preserve"> Я</w:t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</w:p>
    <w:p w:rsidR="00B1041F" w:rsidRDefault="00B1041F" w:rsidP="00B104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 червня 2018 року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</w:p>
    <w:p w:rsidR="00B1041F" w:rsidRDefault="00B1041F" w:rsidP="00B104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4700D" w:rsidRPr="00470FC3" w:rsidRDefault="00D4700D" w:rsidP="00D4700D">
      <w:pPr>
        <w:rPr>
          <w:sz w:val="28"/>
          <w:szCs w:val="28"/>
          <w:lang w:val="uk-UA"/>
        </w:rPr>
      </w:pPr>
    </w:p>
    <w:p w:rsidR="00CD506F" w:rsidRDefault="006049DA" w:rsidP="00CD506F">
      <w:pPr>
        <w:jc w:val="both"/>
        <w:rPr>
          <w:b/>
          <w:bCs/>
          <w:sz w:val="28"/>
          <w:szCs w:val="28"/>
          <w:lang w:val="uk-UA"/>
        </w:rPr>
      </w:pPr>
      <w:r w:rsidRPr="00470FC3">
        <w:rPr>
          <w:b/>
          <w:bCs/>
          <w:sz w:val="28"/>
          <w:szCs w:val="28"/>
          <w:lang w:val="uk-UA"/>
        </w:rPr>
        <w:t xml:space="preserve">Про </w:t>
      </w:r>
      <w:r w:rsidR="00DA2B44">
        <w:rPr>
          <w:b/>
          <w:bCs/>
          <w:sz w:val="28"/>
          <w:szCs w:val="28"/>
          <w:lang w:val="uk-UA"/>
        </w:rPr>
        <w:t>встановлення</w:t>
      </w:r>
      <w:r w:rsidR="008B5867">
        <w:rPr>
          <w:b/>
          <w:bCs/>
          <w:sz w:val="28"/>
          <w:szCs w:val="28"/>
        </w:rPr>
        <w:t xml:space="preserve"> </w:t>
      </w:r>
      <w:r w:rsidR="00CD506F">
        <w:rPr>
          <w:b/>
          <w:bCs/>
          <w:sz w:val="28"/>
          <w:szCs w:val="28"/>
          <w:lang w:val="uk-UA"/>
        </w:rPr>
        <w:t xml:space="preserve">транспортного </w:t>
      </w:r>
    </w:p>
    <w:p w:rsidR="00CD506F" w:rsidRDefault="00CD506F" w:rsidP="00CD506F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податку </w:t>
      </w:r>
      <w:r w:rsidR="008B5867">
        <w:rPr>
          <w:b/>
          <w:bCs/>
          <w:sz w:val="28"/>
          <w:szCs w:val="28"/>
        </w:rPr>
        <w:t xml:space="preserve">на </w:t>
      </w:r>
      <w:proofErr w:type="spellStart"/>
      <w:r w:rsidR="008B5867">
        <w:rPr>
          <w:b/>
          <w:bCs/>
          <w:sz w:val="28"/>
          <w:szCs w:val="28"/>
        </w:rPr>
        <w:t>території</w:t>
      </w:r>
      <w:proofErr w:type="spellEnd"/>
      <w:r w:rsidR="008B5867">
        <w:rPr>
          <w:b/>
          <w:bCs/>
          <w:sz w:val="28"/>
          <w:szCs w:val="28"/>
        </w:rPr>
        <w:t xml:space="preserve"> </w:t>
      </w:r>
      <w:proofErr w:type="spellStart"/>
      <w:r w:rsidR="008B5867">
        <w:rPr>
          <w:b/>
          <w:bCs/>
          <w:sz w:val="28"/>
          <w:szCs w:val="28"/>
        </w:rPr>
        <w:t>Семенівської</w:t>
      </w:r>
      <w:proofErr w:type="spellEnd"/>
      <w:r w:rsidR="008B5867">
        <w:rPr>
          <w:b/>
          <w:bCs/>
          <w:sz w:val="28"/>
          <w:szCs w:val="28"/>
        </w:rPr>
        <w:t xml:space="preserve"> </w:t>
      </w:r>
    </w:p>
    <w:p w:rsidR="00CD506F" w:rsidRDefault="008B5867" w:rsidP="00CD506F">
      <w:pPr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селищної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ради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Семенівського</w:t>
      </w:r>
      <w:proofErr w:type="spellEnd"/>
      <w:r>
        <w:rPr>
          <w:b/>
          <w:bCs/>
          <w:sz w:val="28"/>
          <w:szCs w:val="28"/>
        </w:rPr>
        <w:t xml:space="preserve"> району </w:t>
      </w:r>
    </w:p>
    <w:p w:rsidR="00FA4723" w:rsidRPr="00470FC3" w:rsidRDefault="008B5867" w:rsidP="00CD506F">
      <w:pPr>
        <w:jc w:val="both"/>
        <w:rPr>
          <w:b/>
          <w:sz w:val="28"/>
          <w:szCs w:val="28"/>
          <w:lang w:val="uk-UA"/>
        </w:rPr>
      </w:pPr>
      <w:r w:rsidRPr="00CD506F">
        <w:rPr>
          <w:b/>
          <w:bCs/>
          <w:sz w:val="28"/>
          <w:szCs w:val="28"/>
          <w:lang w:val="uk-UA"/>
        </w:rPr>
        <w:t xml:space="preserve">Полтавської області </w:t>
      </w:r>
      <w:r w:rsidR="006049DA" w:rsidRPr="00470FC3">
        <w:rPr>
          <w:b/>
          <w:bCs/>
          <w:sz w:val="28"/>
          <w:szCs w:val="28"/>
          <w:lang w:val="uk-UA"/>
        </w:rPr>
        <w:t>на 2019 рік</w:t>
      </w:r>
      <w:r w:rsidR="00FA4723" w:rsidRPr="00470FC3">
        <w:rPr>
          <w:b/>
          <w:sz w:val="28"/>
          <w:szCs w:val="28"/>
          <w:lang w:val="uk-UA"/>
        </w:rPr>
        <w:t xml:space="preserve"> </w:t>
      </w:r>
    </w:p>
    <w:p w:rsidR="007B54D8" w:rsidRPr="00470FC3" w:rsidRDefault="007B54D8" w:rsidP="00803635">
      <w:pPr>
        <w:rPr>
          <w:b/>
          <w:sz w:val="28"/>
          <w:szCs w:val="28"/>
          <w:lang w:val="uk-UA"/>
        </w:rPr>
      </w:pPr>
    </w:p>
    <w:p w:rsidR="00D4700D" w:rsidRPr="00470FC3" w:rsidRDefault="006049DA" w:rsidP="006049DA">
      <w:pPr>
        <w:ind w:firstLine="708"/>
        <w:jc w:val="both"/>
        <w:rPr>
          <w:sz w:val="28"/>
          <w:szCs w:val="28"/>
          <w:lang w:val="uk-UA"/>
        </w:rPr>
      </w:pPr>
      <w:r w:rsidRPr="00470FC3">
        <w:rPr>
          <w:sz w:val="28"/>
          <w:szCs w:val="28"/>
          <w:lang w:val="uk-UA"/>
        </w:rPr>
        <w:t>На підставі статті</w:t>
      </w:r>
      <w:r w:rsidR="00A94BBF">
        <w:rPr>
          <w:sz w:val="28"/>
          <w:szCs w:val="28"/>
          <w:lang w:val="uk-UA"/>
        </w:rPr>
        <w:t xml:space="preserve"> </w:t>
      </w:r>
      <w:r w:rsidR="00645DBE" w:rsidRPr="00CD506F">
        <w:rPr>
          <w:color w:val="000000"/>
          <w:sz w:val="28"/>
          <w:szCs w:val="28"/>
          <w:lang w:val="uk-UA"/>
        </w:rPr>
        <w:t xml:space="preserve">7, 8, 10, 12, </w:t>
      </w:r>
      <w:r w:rsidR="008B5867">
        <w:rPr>
          <w:color w:val="000000"/>
          <w:sz w:val="28"/>
          <w:szCs w:val="28"/>
          <w:lang w:val="uk-UA"/>
        </w:rPr>
        <w:t>26</w:t>
      </w:r>
      <w:r w:rsidR="00CD506F">
        <w:rPr>
          <w:color w:val="000000"/>
          <w:sz w:val="28"/>
          <w:szCs w:val="28"/>
          <w:lang w:val="uk-UA"/>
        </w:rPr>
        <w:t>7</w:t>
      </w:r>
      <w:r w:rsidR="00645DBE">
        <w:rPr>
          <w:color w:val="000000"/>
          <w:sz w:val="28"/>
          <w:szCs w:val="28"/>
          <w:lang w:val="uk-UA"/>
        </w:rPr>
        <w:t xml:space="preserve"> </w:t>
      </w:r>
      <w:r w:rsidRPr="00470FC3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</w:t>
      </w:r>
      <w:r w:rsidR="00A94BBF">
        <w:rPr>
          <w:sz w:val="28"/>
          <w:szCs w:val="28"/>
          <w:lang w:val="uk-UA"/>
        </w:rPr>
        <w:t>, 59, 69</w:t>
      </w:r>
      <w:r w:rsidRPr="00470FC3">
        <w:rPr>
          <w:sz w:val="28"/>
          <w:szCs w:val="28"/>
          <w:lang w:val="uk-UA"/>
        </w:rPr>
        <w:t xml:space="preserve"> Закону України «Про місцеве самоврядування  в Україні»</w:t>
      </w:r>
      <w:r w:rsidR="00D00534" w:rsidRPr="00470FC3">
        <w:rPr>
          <w:sz w:val="28"/>
          <w:szCs w:val="28"/>
          <w:lang w:val="uk-UA"/>
        </w:rPr>
        <w:t xml:space="preserve">, </w:t>
      </w:r>
      <w:r w:rsidR="00D91FB0" w:rsidRPr="00470FC3">
        <w:rPr>
          <w:sz w:val="28"/>
          <w:szCs w:val="28"/>
          <w:lang w:val="uk-UA"/>
        </w:rPr>
        <w:t>враховуючи рекомендації постійн</w:t>
      </w:r>
      <w:r w:rsidR="00D00534" w:rsidRPr="00470FC3">
        <w:rPr>
          <w:sz w:val="28"/>
          <w:szCs w:val="28"/>
          <w:lang w:val="uk-UA"/>
        </w:rPr>
        <w:t>ої</w:t>
      </w:r>
      <w:r w:rsidR="00D91FB0" w:rsidRPr="00470FC3">
        <w:rPr>
          <w:sz w:val="28"/>
          <w:szCs w:val="28"/>
          <w:lang w:val="uk-UA"/>
        </w:rPr>
        <w:t xml:space="preserve"> комісі</w:t>
      </w:r>
      <w:r w:rsidR="00D00534" w:rsidRPr="00470FC3">
        <w:rPr>
          <w:sz w:val="28"/>
          <w:szCs w:val="28"/>
          <w:lang w:val="uk-UA"/>
        </w:rPr>
        <w:t>ї</w:t>
      </w:r>
      <w:r w:rsidR="00DF586B" w:rsidRPr="00470FC3">
        <w:rPr>
          <w:sz w:val="28"/>
          <w:szCs w:val="28"/>
          <w:lang w:val="uk-UA"/>
        </w:rPr>
        <w:t xml:space="preserve">, </w:t>
      </w:r>
      <w:r w:rsidR="00D4700D" w:rsidRPr="00470FC3">
        <w:rPr>
          <w:sz w:val="28"/>
          <w:szCs w:val="28"/>
          <w:lang w:val="uk-UA"/>
        </w:rPr>
        <w:t xml:space="preserve">селищна рада, </w:t>
      </w:r>
    </w:p>
    <w:p w:rsidR="00B1041F" w:rsidRDefault="00B1041F" w:rsidP="00D4700D">
      <w:pPr>
        <w:jc w:val="center"/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470FC3">
        <w:rPr>
          <w:b/>
          <w:sz w:val="28"/>
          <w:szCs w:val="28"/>
          <w:lang w:val="uk-UA"/>
        </w:rPr>
        <w:t>В И Р І Ш И Л А:</w:t>
      </w:r>
    </w:p>
    <w:p w:rsidR="008B5867" w:rsidRPr="00470FC3" w:rsidRDefault="008B5867" w:rsidP="00D4700D">
      <w:pPr>
        <w:jc w:val="center"/>
        <w:rPr>
          <w:b/>
          <w:sz w:val="28"/>
          <w:szCs w:val="28"/>
          <w:lang w:val="uk-UA"/>
        </w:rPr>
      </w:pPr>
    </w:p>
    <w:p w:rsidR="006049DA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470FC3">
        <w:rPr>
          <w:sz w:val="28"/>
          <w:szCs w:val="28"/>
          <w:lang w:val="uk-UA"/>
        </w:rPr>
        <w:t>1</w:t>
      </w:r>
      <w:r w:rsidR="00D91FB0" w:rsidRPr="00470FC3">
        <w:rPr>
          <w:sz w:val="28"/>
          <w:szCs w:val="28"/>
          <w:lang w:val="uk-UA"/>
        </w:rPr>
        <w:t xml:space="preserve">. </w:t>
      </w:r>
      <w:r w:rsidR="006049DA" w:rsidRPr="00470FC3">
        <w:rPr>
          <w:sz w:val="28"/>
          <w:szCs w:val="28"/>
          <w:lang w:val="uk-UA"/>
        </w:rPr>
        <w:t>Встановити</w:t>
      </w:r>
      <w:r w:rsidR="00DA2B44">
        <w:rPr>
          <w:sz w:val="28"/>
          <w:szCs w:val="28"/>
          <w:lang w:val="uk-UA"/>
        </w:rPr>
        <w:t xml:space="preserve"> на території </w:t>
      </w:r>
      <w:proofErr w:type="spellStart"/>
      <w:r w:rsidR="00DA2B44">
        <w:rPr>
          <w:sz w:val="28"/>
          <w:szCs w:val="28"/>
          <w:lang w:val="uk-UA"/>
        </w:rPr>
        <w:t>Се</w:t>
      </w:r>
      <w:r w:rsidR="00303583">
        <w:rPr>
          <w:sz w:val="28"/>
          <w:szCs w:val="28"/>
          <w:lang w:val="uk-UA"/>
        </w:rPr>
        <w:t>м</w:t>
      </w:r>
      <w:r w:rsidR="00DA2B44">
        <w:rPr>
          <w:sz w:val="28"/>
          <w:szCs w:val="28"/>
          <w:lang w:val="uk-UA"/>
        </w:rPr>
        <w:t>е</w:t>
      </w:r>
      <w:r w:rsidR="00303583">
        <w:rPr>
          <w:sz w:val="28"/>
          <w:szCs w:val="28"/>
          <w:lang w:val="uk-UA"/>
        </w:rPr>
        <w:t>нівської</w:t>
      </w:r>
      <w:proofErr w:type="spellEnd"/>
      <w:r w:rsidR="00303583">
        <w:rPr>
          <w:sz w:val="28"/>
          <w:szCs w:val="28"/>
          <w:lang w:val="uk-UA"/>
        </w:rPr>
        <w:t xml:space="preserve"> селищної ради</w:t>
      </w:r>
      <w:r w:rsidR="006049DA" w:rsidRPr="00470FC3">
        <w:rPr>
          <w:sz w:val="28"/>
          <w:szCs w:val="28"/>
          <w:lang w:val="uk-UA"/>
        </w:rPr>
        <w:t xml:space="preserve">  на 2019 рік </w:t>
      </w:r>
      <w:r w:rsidR="006B0EEB">
        <w:rPr>
          <w:sz w:val="28"/>
          <w:szCs w:val="28"/>
          <w:lang w:val="uk-UA"/>
        </w:rPr>
        <w:t>транспортний податок</w:t>
      </w:r>
      <w:r w:rsidR="006049DA" w:rsidRPr="00470FC3">
        <w:rPr>
          <w:sz w:val="28"/>
          <w:szCs w:val="28"/>
          <w:lang w:val="uk-UA"/>
        </w:rPr>
        <w:t xml:space="preserve">. </w:t>
      </w:r>
    </w:p>
    <w:p w:rsidR="006B0EEB" w:rsidRDefault="00587EE4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B0EEB" w:rsidRPr="006B0EEB">
        <w:rPr>
          <w:color w:val="000000"/>
          <w:sz w:val="28"/>
          <w:szCs w:val="28"/>
          <w:lang w:val="uk-UA"/>
        </w:rPr>
        <w:t>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Податкового кодексу України є об’єктами оподаткування.</w:t>
      </w:r>
    </w:p>
    <w:p w:rsidR="006B0EEB" w:rsidRPr="006B0EE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6B0EEB">
        <w:rPr>
          <w:color w:val="000000"/>
          <w:sz w:val="28"/>
          <w:szCs w:val="28"/>
          <w:lang w:val="uk-UA"/>
        </w:rPr>
        <w:t xml:space="preserve"> 3.</w:t>
      </w:r>
      <w:r>
        <w:rPr>
          <w:color w:val="000000"/>
          <w:lang w:val="uk-UA"/>
        </w:rPr>
        <w:t xml:space="preserve"> </w:t>
      </w:r>
      <w:r w:rsidRPr="006B0EEB">
        <w:rPr>
          <w:color w:val="000000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6B0EEB">
        <w:rPr>
          <w:color w:val="000000"/>
          <w:sz w:val="28"/>
          <w:szCs w:val="28"/>
          <w:lang w:val="uk-UA"/>
        </w:rPr>
        <w:t>середньоринкова</w:t>
      </w:r>
      <w:proofErr w:type="spellEnd"/>
      <w:r w:rsidRPr="006B0EEB">
        <w:rPr>
          <w:color w:val="000000"/>
          <w:sz w:val="28"/>
          <w:szCs w:val="28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  </w:t>
      </w:r>
    </w:p>
    <w:p w:rsidR="006B0EEB" w:rsidRPr="006B0EE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6B0EEB">
        <w:rPr>
          <w:color w:val="000000"/>
          <w:sz w:val="28"/>
          <w:szCs w:val="28"/>
          <w:lang w:val="uk-UA"/>
        </w:rPr>
        <w:t xml:space="preserve">4. Базою оподаткування є легковий автомобіль, що є об’єктом оподаткування відповідно до підпункту 267.2.1 пункту 267.2 статті 267 Податкового кодексу України.  </w:t>
      </w:r>
    </w:p>
    <w:p w:rsidR="006B0EEB" w:rsidRPr="006B0EE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6B0EEB">
        <w:rPr>
          <w:color w:val="000000"/>
          <w:sz w:val="28"/>
          <w:szCs w:val="28"/>
          <w:lang w:val="uk-UA"/>
        </w:rPr>
        <w:t xml:space="preserve">5. </w:t>
      </w:r>
      <w:r w:rsidRPr="006B0EEB">
        <w:rPr>
          <w:color w:val="000000"/>
          <w:sz w:val="28"/>
          <w:szCs w:val="28"/>
        </w:rPr>
        <w:t xml:space="preserve">Ставка </w:t>
      </w:r>
      <w:proofErr w:type="spellStart"/>
      <w:r w:rsidRPr="006B0EEB">
        <w:rPr>
          <w:color w:val="000000"/>
          <w:sz w:val="28"/>
          <w:szCs w:val="28"/>
        </w:rPr>
        <w:t>податку</w:t>
      </w:r>
      <w:proofErr w:type="spellEnd"/>
      <w:r w:rsidRPr="006B0EEB">
        <w:rPr>
          <w:color w:val="000000"/>
          <w:sz w:val="28"/>
          <w:szCs w:val="28"/>
        </w:rPr>
        <w:t xml:space="preserve"> </w:t>
      </w:r>
      <w:proofErr w:type="spellStart"/>
      <w:r w:rsidRPr="006B0EEB">
        <w:rPr>
          <w:color w:val="000000"/>
          <w:sz w:val="28"/>
          <w:szCs w:val="28"/>
        </w:rPr>
        <w:t>встановлюється</w:t>
      </w:r>
      <w:proofErr w:type="spellEnd"/>
      <w:r w:rsidRPr="006B0EEB">
        <w:rPr>
          <w:color w:val="000000"/>
          <w:sz w:val="28"/>
          <w:szCs w:val="28"/>
        </w:rPr>
        <w:t xml:space="preserve"> </w:t>
      </w:r>
      <w:proofErr w:type="spellStart"/>
      <w:r w:rsidRPr="006B0EEB">
        <w:rPr>
          <w:color w:val="000000"/>
          <w:sz w:val="28"/>
          <w:szCs w:val="28"/>
        </w:rPr>
        <w:t>з</w:t>
      </w:r>
      <w:proofErr w:type="spellEnd"/>
      <w:r w:rsidRPr="006B0EEB">
        <w:rPr>
          <w:color w:val="000000"/>
          <w:sz w:val="28"/>
          <w:szCs w:val="28"/>
        </w:rPr>
        <w:t xml:space="preserve"> </w:t>
      </w:r>
      <w:proofErr w:type="spellStart"/>
      <w:r w:rsidRPr="006B0EEB">
        <w:rPr>
          <w:color w:val="000000"/>
          <w:sz w:val="28"/>
          <w:szCs w:val="28"/>
        </w:rPr>
        <w:t>розрахунку</w:t>
      </w:r>
      <w:proofErr w:type="spellEnd"/>
      <w:r w:rsidRPr="006B0EEB">
        <w:rPr>
          <w:color w:val="000000"/>
          <w:sz w:val="28"/>
          <w:szCs w:val="28"/>
        </w:rPr>
        <w:t xml:space="preserve"> на </w:t>
      </w:r>
      <w:proofErr w:type="spellStart"/>
      <w:r w:rsidRPr="006B0EEB">
        <w:rPr>
          <w:color w:val="000000"/>
          <w:sz w:val="28"/>
          <w:szCs w:val="28"/>
        </w:rPr>
        <w:t>календарний</w:t>
      </w:r>
      <w:proofErr w:type="spellEnd"/>
      <w:r w:rsidRPr="006B0EEB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B0EEB">
        <w:rPr>
          <w:color w:val="000000"/>
          <w:sz w:val="28"/>
          <w:szCs w:val="28"/>
        </w:rPr>
        <w:t>р</w:t>
      </w:r>
      <w:proofErr w:type="gramEnd"/>
      <w:r w:rsidRPr="006B0EEB">
        <w:rPr>
          <w:color w:val="000000"/>
          <w:sz w:val="28"/>
          <w:szCs w:val="28"/>
        </w:rPr>
        <w:t>ік</w:t>
      </w:r>
      <w:bookmarkStart w:id="0" w:name="n11861"/>
      <w:bookmarkEnd w:id="0"/>
      <w:proofErr w:type="spellEnd"/>
      <w:r w:rsidRPr="006B0EEB">
        <w:rPr>
          <w:color w:val="000000"/>
          <w:sz w:val="28"/>
          <w:szCs w:val="28"/>
        </w:rPr>
        <w:t xml:space="preserve"> у </w:t>
      </w:r>
      <w:proofErr w:type="spellStart"/>
      <w:r w:rsidRPr="006B0EEB">
        <w:rPr>
          <w:color w:val="000000"/>
          <w:sz w:val="28"/>
          <w:szCs w:val="28"/>
        </w:rPr>
        <w:t>розмірі</w:t>
      </w:r>
      <w:proofErr w:type="spellEnd"/>
      <w:r w:rsidRPr="006B0EEB">
        <w:rPr>
          <w:color w:val="000000"/>
          <w:sz w:val="28"/>
          <w:szCs w:val="28"/>
        </w:rPr>
        <w:t xml:space="preserve"> 25 000 </w:t>
      </w:r>
      <w:proofErr w:type="spellStart"/>
      <w:r w:rsidRPr="006B0EEB">
        <w:rPr>
          <w:color w:val="000000"/>
          <w:sz w:val="28"/>
          <w:szCs w:val="28"/>
        </w:rPr>
        <w:t>гривень</w:t>
      </w:r>
      <w:proofErr w:type="spellEnd"/>
      <w:r w:rsidRPr="006B0EEB">
        <w:rPr>
          <w:color w:val="000000"/>
          <w:sz w:val="28"/>
          <w:szCs w:val="28"/>
        </w:rPr>
        <w:t xml:space="preserve"> за </w:t>
      </w:r>
      <w:proofErr w:type="spellStart"/>
      <w:r w:rsidRPr="006B0EEB">
        <w:rPr>
          <w:color w:val="000000"/>
          <w:sz w:val="28"/>
          <w:szCs w:val="28"/>
        </w:rPr>
        <w:t>кожен</w:t>
      </w:r>
      <w:proofErr w:type="spellEnd"/>
      <w:r w:rsidRPr="006B0EEB">
        <w:rPr>
          <w:color w:val="000000"/>
          <w:sz w:val="28"/>
          <w:szCs w:val="28"/>
        </w:rPr>
        <w:t xml:space="preserve"> </w:t>
      </w:r>
      <w:proofErr w:type="spellStart"/>
      <w:r w:rsidRPr="006B0EEB">
        <w:rPr>
          <w:color w:val="000000"/>
          <w:sz w:val="28"/>
          <w:szCs w:val="28"/>
        </w:rPr>
        <w:t>легковий</w:t>
      </w:r>
      <w:proofErr w:type="spellEnd"/>
      <w:r w:rsidRPr="006B0EEB">
        <w:rPr>
          <w:color w:val="000000"/>
          <w:sz w:val="28"/>
          <w:szCs w:val="28"/>
        </w:rPr>
        <w:t xml:space="preserve"> </w:t>
      </w:r>
      <w:proofErr w:type="spellStart"/>
      <w:r w:rsidRPr="006B0EEB">
        <w:rPr>
          <w:color w:val="000000"/>
          <w:sz w:val="28"/>
          <w:szCs w:val="28"/>
        </w:rPr>
        <w:t>автомобіль</w:t>
      </w:r>
      <w:proofErr w:type="spellEnd"/>
      <w:r w:rsidRPr="006B0EEB">
        <w:rPr>
          <w:color w:val="000000"/>
          <w:sz w:val="28"/>
          <w:szCs w:val="28"/>
        </w:rPr>
        <w:t xml:space="preserve">, </w:t>
      </w:r>
      <w:proofErr w:type="spellStart"/>
      <w:r w:rsidRPr="006B0EEB">
        <w:rPr>
          <w:color w:val="000000"/>
          <w:sz w:val="28"/>
          <w:szCs w:val="28"/>
        </w:rPr>
        <w:t>що</w:t>
      </w:r>
      <w:proofErr w:type="spellEnd"/>
      <w:r w:rsidRPr="006B0EEB">
        <w:rPr>
          <w:color w:val="000000"/>
          <w:sz w:val="28"/>
          <w:szCs w:val="28"/>
        </w:rPr>
        <w:t xml:space="preserve"> </w:t>
      </w:r>
      <w:proofErr w:type="spellStart"/>
      <w:r w:rsidRPr="006B0EEB">
        <w:rPr>
          <w:color w:val="000000"/>
          <w:sz w:val="28"/>
          <w:szCs w:val="28"/>
        </w:rPr>
        <w:t>є</w:t>
      </w:r>
      <w:proofErr w:type="spellEnd"/>
      <w:r w:rsidRPr="006B0EEB">
        <w:rPr>
          <w:color w:val="000000"/>
          <w:sz w:val="28"/>
          <w:szCs w:val="28"/>
        </w:rPr>
        <w:t xml:space="preserve"> </w:t>
      </w:r>
      <w:proofErr w:type="spellStart"/>
      <w:r w:rsidRPr="006B0EEB">
        <w:rPr>
          <w:color w:val="000000"/>
          <w:sz w:val="28"/>
          <w:szCs w:val="28"/>
        </w:rPr>
        <w:t>об’єктом</w:t>
      </w:r>
      <w:proofErr w:type="spellEnd"/>
      <w:r w:rsidRPr="006B0EEB">
        <w:rPr>
          <w:color w:val="000000"/>
          <w:sz w:val="28"/>
          <w:szCs w:val="28"/>
        </w:rPr>
        <w:t xml:space="preserve"> </w:t>
      </w:r>
      <w:proofErr w:type="spellStart"/>
      <w:r w:rsidRPr="006B0EEB">
        <w:rPr>
          <w:color w:val="000000"/>
          <w:sz w:val="28"/>
          <w:szCs w:val="28"/>
        </w:rPr>
        <w:t>оподаткування</w:t>
      </w:r>
      <w:proofErr w:type="spellEnd"/>
      <w:r w:rsidRPr="006B0EEB">
        <w:rPr>
          <w:color w:val="000000"/>
          <w:sz w:val="28"/>
          <w:szCs w:val="28"/>
        </w:rPr>
        <w:t xml:space="preserve"> </w:t>
      </w:r>
      <w:proofErr w:type="spellStart"/>
      <w:r w:rsidRPr="006B0EEB">
        <w:rPr>
          <w:color w:val="000000"/>
          <w:sz w:val="28"/>
          <w:szCs w:val="28"/>
        </w:rPr>
        <w:t>відповідно</w:t>
      </w:r>
      <w:proofErr w:type="spellEnd"/>
      <w:r w:rsidRPr="006B0EEB">
        <w:rPr>
          <w:color w:val="000000"/>
          <w:sz w:val="28"/>
          <w:szCs w:val="28"/>
        </w:rPr>
        <w:t xml:space="preserve"> до </w:t>
      </w:r>
      <w:proofErr w:type="spellStart"/>
      <w:r w:rsidRPr="006B0EEB">
        <w:rPr>
          <w:color w:val="000000"/>
          <w:sz w:val="28"/>
          <w:szCs w:val="28"/>
        </w:rPr>
        <w:t>підпункту</w:t>
      </w:r>
      <w:proofErr w:type="spellEnd"/>
      <w:r w:rsidRPr="006B0EEB">
        <w:rPr>
          <w:color w:val="000000"/>
          <w:sz w:val="28"/>
          <w:szCs w:val="28"/>
        </w:rPr>
        <w:t xml:space="preserve"> 267.2.1 пункту 267.2 </w:t>
      </w:r>
      <w:proofErr w:type="spellStart"/>
      <w:r w:rsidRPr="006B0EEB">
        <w:rPr>
          <w:color w:val="000000"/>
          <w:sz w:val="28"/>
          <w:szCs w:val="28"/>
        </w:rPr>
        <w:t>статті</w:t>
      </w:r>
      <w:proofErr w:type="spellEnd"/>
      <w:r w:rsidRPr="006B0EEB">
        <w:rPr>
          <w:color w:val="000000"/>
          <w:sz w:val="28"/>
          <w:szCs w:val="28"/>
        </w:rPr>
        <w:t xml:space="preserve"> 267 </w:t>
      </w:r>
      <w:proofErr w:type="spellStart"/>
      <w:r w:rsidRPr="006B0EEB">
        <w:rPr>
          <w:color w:val="000000"/>
          <w:sz w:val="28"/>
          <w:szCs w:val="28"/>
        </w:rPr>
        <w:t>Податкового</w:t>
      </w:r>
      <w:proofErr w:type="spellEnd"/>
      <w:r w:rsidRPr="006B0EEB">
        <w:rPr>
          <w:color w:val="000000"/>
          <w:sz w:val="28"/>
          <w:szCs w:val="28"/>
        </w:rPr>
        <w:t xml:space="preserve"> кодексу </w:t>
      </w:r>
      <w:proofErr w:type="spellStart"/>
      <w:r w:rsidRPr="006B0EEB">
        <w:rPr>
          <w:color w:val="000000"/>
          <w:sz w:val="28"/>
          <w:szCs w:val="28"/>
        </w:rPr>
        <w:t>України</w:t>
      </w:r>
      <w:proofErr w:type="spellEnd"/>
      <w:r w:rsidRPr="006B0EEB">
        <w:rPr>
          <w:color w:val="000000"/>
          <w:sz w:val="28"/>
          <w:szCs w:val="28"/>
        </w:rPr>
        <w:t>.</w:t>
      </w:r>
    </w:p>
    <w:p w:rsidR="00645DBE" w:rsidRPr="006B0EEB" w:rsidRDefault="006B0EEB" w:rsidP="006B0EEB">
      <w:pPr>
        <w:widowControl w:val="0"/>
        <w:suppressAutoHyphens/>
        <w:ind w:firstLine="567"/>
        <w:jc w:val="both"/>
        <w:rPr>
          <w:color w:val="000000"/>
          <w:lang w:val="uk-UA"/>
        </w:rPr>
      </w:pPr>
      <w:r w:rsidRPr="006B0EEB">
        <w:rPr>
          <w:color w:val="000000"/>
          <w:sz w:val="28"/>
          <w:szCs w:val="28"/>
          <w:lang w:val="uk-UA"/>
        </w:rPr>
        <w:t xml:space="preserve">6. </w:t>
      </w:r>
      <w:r w:rsidR="00645DBE" w:rsidRPr="006B0EEB">
        <w:rPr>
          <w:color w:val="000000"/>
          <w:sz w:val="28"/>
          <w:szCs w:val="28"/>
          <w:lang w:val="uk-UA"/>
        </w:rPr>
        <w:t xml:space="preserve">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6049DA" w:rsidRPr="00470FC3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="006049DA" w:rsidRPr="00470FC3">
        <w:rPr>
          <w:sz w:val="28"/>
          <w:szCs w:val="28"/>
          <w:lang w:val="uk-UA"/>
        </w:rPr>
        <w:t xml:space="preserve">. </w:t>
      </w:r>
      <w:r w:rsidR="00231DEE">
        <w:rPr>
          <w:sz w:val="28"/>
          <w:szCs w:val="28"/>
          <w:lang w:val="uk-UA"/>
        </w:rPr>
        <w:t xml:space="preserve"> </w:t>
      </w:r>
      <w:r w:rsidR="006049DA" w:rsidRPr="00470FC3">
        <w:rPr>
          <w:sz w:val="28"/>
          <w:szCs w:val="28"/>
          <w:lang w:val="uk-UA"/>
        </w:rPr>
        <w:t>Рішення набирає чинності з 1 січня 201</w:t>
      </w:r>
      <w:r w:rsidR="0093775A">
        <w:rPr>
          <w:sz w:val="28"/>
          <w:szCs w:val="28"/>
          <w:lang w:val="uk-UA"/>
        </w:rPr>
        <w:t>9</w:t>
      </w:r>
      <w:r w:rsidR="006049DA" w:rsidRPr="00470FC3">
        <w:rPr>
          <w:sz w:val="28"/>
          <w:szCs w:val="28"/>
          <w:lang w:val="uk-UA"/>
        </w:rPr>
        <w:t xml:space="preserve"> року.</w:t>
      </w:r>
    </w:p>
    <w:p w:rsidR="006049DA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049DA" w:rsidRPr="00470FC3">
        <w:rPr>
          <w:sz w:val="28"/>
          <w:szCs w:val="28"/>
          <w:lang w:val="uk-UA"/>
        </w:rPr>
        <w:t xml:space="preserve">. Дане рішення оприлюднити на офіційному сайті </w:t>
      </w:r>
      <w:proofErr w:type="spellStart"/>
      <w:r w:rsidR="006049DA" w:rsidRPr="00470FC3">
        <w:rPr>
          <w:sz w:val="28"/>
          <w:szCs w:val="28"/>
          <w:lang w:val="uk-UA"/>
        </w:rPr>
        <w:t>Семенівської</w:t>
      </w:r>
      <w:proofErr w:type="spellEnd"/>
      <w:r w:rsidR="006049DA" w:rsidRPr="00470FC3">
        <w:rPr>
          <w:sz w:val="28"/>
          <w:szCs w:val="28"/>
          <w:lang w:val="uk-UA"/>
        </w:rPr>
        <w:t xml:space="preserve"> селищної ради. </w:t>
      </w:r>
    </w:p>
    <w:p w:rsidR="00A86B38" w:rsidRDefault="00A86B38" w:rsidP="00A86B3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Визнати </w:t>
      </w:r>
      <w:r w:rsidR="00E73D1B" w:rsidRPr="00D57E97">
        <w:rPr>
          <w:sz w:val="28"/>
          <w:szCs w:val="28"/>
          <w:lang w:val="uk-UA"/>
        </w:rPr>
        <w:t>таким що втратило чинність Рішення</w:t>
      </w:r>
      <w:r w:rsidR="00E73D1B">
        <w:rPr>
          <w:sz w:val="28"/>
          <w:szCs w:val="28"/>
          <w:lang w:val="uk-UA"/>
        </w:rPr>
        <w:t xml:space="preserve"> </w:t>
      </w:r>
      <w:r w:rsidR="00E73D1B" w:rsidRPr="00637FAB">
        <w:rPr>
          <w:noProof/>
          <w:sz w:val="28"/>
          <w:szCs w:val="28"/>
          <w:lang w:val="uk-UA"/>
        </w:rPr>
        <w:t>19-ї сесії Семенівської Селищної ради 1-го скликання від 05.07.2017 року</w:t>
      </w:r>
      <w:r w:rsidR="00E73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A86B38">
        <w:rPr>
          <w:bCs/>
          <w:sz w:val="28"/>
          <w:szCs w:val="28"/>
          <w:lang w:val="uk-UA"/>
        </w:rPr>
        <w:t>Про встановлення</w:t>
      </w:r>
      <w:r w:rsidRPr="00E73D1B">
        <w:rPr>
          <w:bCs/>
          <w:sz w:val="28"/>
          <w:szCs w:val="28"/>
          <w:lang w:val="uk-UA"/>
        </w:rPr>
        <w:t xml:space="preserve"> </w:t>
      </w:r>
      <w:r w:rsidRPr="00A86B38">
        <w:rPr>
          <w:bCs/>
          <w:sz w:val="28"/>
          <w:szCs w:val="28"/>
          <w:lang w:val="uk-UA"/>
        </w:rPr>
        <w:t xml:space="preserve">транспортного податку </w:t>
      </w:r>
      <w:r w:rsidRPr="00E73D1B">
        <w:rPr>
          <w:bCs/>
          <w:sz w:val="28"/>
          <w:szCs w:val="28"/>
          <w:lang w:val="uk-UA"/>
        </w:rPr>
        <w:t xml:space="preserve">на території </w:t>
      </w:r>
      <w:proofErr w:type="spellStart"/>
      <w:r w:rsidRPr="00E73D1B">
        <w:rPr>
          <w:bCs/>
          <w:sz w:val="28"/>
          <w:szCs w:val="28"/>
          <w:lang w:val="uk-UA"/>
        </w:rPr>
        <w:t>Семенівської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E73D1B">
        <w:rPr>
          <w:bCs/>
          <w:sz w:val="28"/>
          <w:szCs w:val="28"/>
          <w:lang w:val="uk-UA"/>
        </w:rPr>
        <w:t xml:space="preserve">селищної ради </w:t>
      </w:r>
      <w:proofErr w:type="spellStart"/>
      <w:r w:rsidRPr="00E73D1B">
        <w:rPr>
          <w:bCs/>
          <w:sz w:val="28"/>
          <w:szCs w:val="28"/>
          <w:lang w:val="uk-UA"/>
        </w:rPr>
        <w:t>Семенівського</w:t>
      </w:r>
      <w:proofErr w:type="spellEnd"/>
      <w:r w:rsidRPr="00E73D1B">
        <w:rPr>
          <w:bCs/>
          <w:sz w:val="28"/>
          <w:szCs w:val="28"/>
          <w:lang w:val="uk-UA"/>
        </w:rPr>
        <w:t xml:space="preserve"> району</w:t>
      </w:r>
      <w:r w:rsidRPr="00A86B38">
        <w:rPr>
          <w:bCs/>
          <w:sz w:val="28"/>
          <w:szCs w:val="28"/>
          <w:lang w:val="uk-UA"/>
        </w:rPr>
        <w:t xml:space="preserve"> Полтавської області на 2018 рік</w:t>
      </w:r>
      <w:r>
        <w:rPr>
          <w:sz w:val="28"/>
          <w:szCs w:val="28"/>
          <w:lang w:val="uk-UA"/>
        </w:rPr>
        <w:t>».</w:t>
      </w:r>
    </w:p>
    <w:p w:rsidR="006049DA" w:rsidRPr="00470FC3" w:rsidRDefault="00A86B38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6049DA" w:rsidRPr="00470FC3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470FC3">
        <w:rPr>
          <w:sz w:val="28"/>
          <w:szCs w:val="28"/>
          <w:lang w:val="uk-UA"/>
        </w:rPr>
        <w:t>планування бюджету, фінансів та податків (голова – Вакула Л.В.)</w:t>
      </w:r>
    </w:p>
    <w:p w:rsidR="006049DA" w:rsidRPr="00470FC3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470FC3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470FC3" w:rsidRDefault="00D4700D" w:rsidP="00D00534">
      <w:pPr>
        <w:rPr>
          <w:b/>
          <w:sz w:val="28"/>
          <w:szCs w:val="28"/>
          <w:lang w:val="uk-UA"/>
        </w:rPr>
      </w:pPr>
      <w:r w:rsidRPr="00470FC3">
        <w:rPr>
          <w:b/>
          <w:sz w:val="28"/>
          <w:szCs w:val="28"/>
          <w:lang w:val="uk-UA"/>
        </w:rPr>
        <w:t>СЕЛИЩНИЙ ГОЛОВА</w:t>
      </w:r>
      <w:r w:rsidRPr="00470FC3">
        <w:rPr>
          <w:b/>
          <w:sz w:val="28"/>
          <w:szCs w:val="28"/>
          <w:lang w:val="uk-UA"/>
        </w:rPr>
        <w:tab/>
      </w:r>
      <w:r w:rsidR="00A30EB2" w:rsidRPr="00470FC3">
        <w:rPr>
          <w:b/>
          <w:sz w:val="28"/>
          <w:szCs w:val="28"/>
          <w:lang w:val="uk-UA"/>
        </w:rPr>
        <w:t xml:space="preserve">                            </w:t>
      </w:r>
      <w:r w:rsidR="0052680B" w:rsidRPr="00470FC3">
        <w:rPr>
          <w:b/>
          <w:sz w:val="28"/>
          <w:szCs w:val="28"/>
          <w:lang w:val="uk-UA"/>
        </w:rPr>
        <w:t xml:space="preserve">           </w:t>
      </w:r>
      <w:r w:rsidR="00A30EB2" w:rsidRPr="00470FC3">
        <w:rPr>
          <w:b/>
          <w:sz w:val="28"/>
          <w:szCs w:val="28"/>
          <w:lang w:val="uk-UA"/>
        </w:rPr>
        <w:t xml:space="preserve">   </w:t>
      </w:r>
      <w:r w:rsidR="00304511" w:rsidRPr="00470FC3">
        <w:rPr>
          <w:b/>
          <w:sz w:val="28"/>
          <w:szCs w:val="28"/>
          <w:lang w:val="uk-UA"/>
        </w:rPr>
        <w:t xml:space="preserve"> </w:t>
      </w:r>
      <w:r w:rsidRPr="00470FC3">
        <w:rPr>
          <w:b/>
          <w:sz w:val="28"/>
          <w:szCs w:val="28"/>
          <w:lang w:val="uk-UA"/>
        </w:rPr>
        <w:t xml:space="preserve">Л. П. </w:t>
      </w:r>
      <w:r w:rsidR="00A30EB2" w:rsidRPr="00470FC3">
        <w:rPr>
          <w:b/>
          <w:sz w:val="28"/>
          <w:szCs w:val="28"/>
          <w:lang w:val="uk-UA"/>
        </w:rPr>
        <w:t>МИЛАШЕВИЧ</w:t>
      </w:r>
    </w:p>
    <w:p w:rsidR="00470FC3" w:rsidRDefault="00470FC3" w:rsidP="00470FC3">
      <w:pPr>
        <w:rPr>
          <w:color w:val="000000"/>
          <w:sz w:val="28"/>
          <w:szCs w:val="28"/>
          <w:lang w:val="uk-UA"/>
        </w:rPr>
      </w:pPr>
    </w:p>
    <w:sectPr w:rsidR="00470FC3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0CF" w:rsidRDefault="008570CF" w:rsidP="004164CC">
      <w:r>
        <w:separator/>
      </w:r>
    </w:p>
  </w:endnote>
  <w:endnote w:type="continuationSeparator" w:id="1">
    <w:p w:rsidR="008570CF" w:rsidRDefault="008570CF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0CF" w:rsidRDefault="008570CF" w:rsidP="004164CC">
      <w:r>
        <w:separator/>
      </w:r>
    </w:p>
  </w:footnote>
  <w:footnote w:type="continuationSeparator" w:id="1">
    <w:p w:rsidR="008570CF" w:rsidRDefault="008570CF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F23C4"/>
    <w:rsid w:val="001F6EED"/>
    <w:rsid w:val="00207F7D"/>
    <w:rsid w:val="00227929"/>
    <w:rsid w:val="0023018E"/>
    <w:rsid w:val="00231DEE"/>
    <w:rsid w:val="00236BDD"/>
    <w:rsid w:val="00246E20"/>
    <w:rsid w:val="002D5118"/>
    <w:rsid w:val="002E2974"/>
    <w:rsid w:val="002E59E9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70FC3"/>
    <w:rsid w:val="004C6C6F"/>
    <w:rsid w:val="005006DF"/>
    <w:rsid w:val="00513A58"/>
    <w:rsid w:val="0052680B"/>
    <w:rsid w:val="00563B49"/>
    <w:rsid w:val="00587EE4"/>
    <w:rsid w:val="00596025"/>
    <w:rsid w:val="005C305B"/>
    <w:rsid w:val="005C492B"/>
    <w:rsid w:val="005F3654"/>
    <w:rsid w:val="006049DA"/>
    <w:rsid w:val="006069D6"/>
    <w:rsid w:val="00643EF9"/>
    <w:rsid w:val="00645DBE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51836"/>
    <w:rsid w:val="00855370"/>
    <w:rsid w:val="00855B1A"/>
    <w:rsid w:val="008570CF"/>
    <w:rsid w:val="00860412"/>
    <w:rsid w:val="008942B7"/>
    <w:rsid w:val="008B54C8"/>
    <w:rsid w:val="008B5867"/>
    <w:rsid w:val="00900BD5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65E2A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685C"/>
    <w:rsid w:val="00B07165"/>
    <w:rsid w:val="00B1041F"/>
    <w:rsid w:val="00B2407E"/>
    <w:rsid w:val="00B24E0F"/>
    <w:rsid w:val="00B4714D"/>
    <w:rsid w:val="00B474D6"/>
    <w:rsid w:val="00B72351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A2B44"/>
    <w:rsid w:val="00DB5FCB"/>
    <w:rsid w:val="00DC5A2E"/>
    <w:rsid w:val="00DD05C3"/>
    <w:rsid w:val="00DF586B"/>
    <w:rsid w:val="00DF5F2F"/>
    <w:rsid w:val="00E02DFC"/>
    <w:rsid w:val="00E267EF"/>
    <w:rsid w:val="00E543BE"/>
    <w:rsid w:val="00E61987"/>
    <w:rsid w:val="00E73D1B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50CB0"/>
    <w:rsid w:val="00F664EB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3</cp:revision>
  <cp:lastPrinted>2017-12-12T09:24:00Z</cp:lastPrinted>
  <dcterms:created xsi:type="dcterms:W3CDTF">2018-06-12T07:23:00Z</dcterms:created>
  <dcterms:modified xsi:type="dcterms:W3CDTF">2018-06-25T09:02:00Z</dcterms:modified>
</cp:coreProperties>
</file>