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6850FB" w:rsidRDefault="001D5A5B">
      <w:pPr>
        <w:ind w:right="-2"/>
        <w:jc w:val="center"/>
      </w:pPr>
      <w:r>
        <w:rPr>
          <w:b/>
          <w:bCs/>
          <w:szCs w:val="28"/>
        </w:rPr>
        <w:t xml:space="preserve">до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рішення</w:t>
      </w:r>
      <w:r w:rsidR="006850FB">
        <w:rPr>
          <w:b/>
          <w:bCs/>
          <w:szCs w:val="28"/>
        </w:rPr>
        <w:t xml:space="preserve"> п’ято</w:t>
      </w:r>
      <w:r w:rsidR="00E15CE1">
        <w:rPr>
          <w:b/>
          <w:bCs/>
          <w:szCs w:val="28"/>
        </w:rPr>
        <w:t>ї сесії восьмого скликання від 26</w:t>
      </w:r>
      <w:r w:rsidR="006850FB">
        <w:rPr>
          <w:b/>
          <w:bCs/>
          <w:szCs w:val="28"/>
        </w:rPr>
        <w:t xml:space="preserve"> листопада 2021 року </w:t>
      </w:r>
      <w:r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 xml:space="preserve">Про внесення змін до показників бюджету </w:t>
      </w:r>
      <w:proofErr w:type="spellStart"/>
      <w:r w:rsidR="00AE3D5F">
        <w:rPr>
          <w:b/>
          <w:bCs/>
          <w:szCs w:val="28"/>
        </w:rPr>
        <w:t>Семенівської</w:t>
      </w:r>
      <w:proofErr w:type="spellEnd"/>
      <w:r w:rsidR="00AE3D5F">
        <w:rPr>
          <w:b/>
          <w:bCs/>
          <w:szCs w:val="28"/>
        </w:rPr>
        <w:t xml:space="preserve"> селищної територіальної громади на 2021 рік</w:t>
      </w:r>
      <w:r w:rsidR="000B74B8">
        <w:rPr>
          <w:b/>
          <w:bCs/>
          <w:szCs w:val="28"/>
        </w:rPr>
        <w:t>»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 xml:space="preserve">Розробник </w:t>
      </w:r>
      <w:proofErr w:type="spellStart"/>
      <w:r w:rsidRPr="00EB5593">
        <w:rPr>
          <w:b/>
          <w:szCs w:val="28"/>
        </w:rPr>
        <w:t>проєкту</w:t>
      </w:r>
      <w:proofErr w:type="spellEnd"/>
      <w:r>
        <w:rPr>
          <w:szCs w:val="28"/>
        </w:rPr>
        <w:t xml:space="preserve"> рішення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</w:t>
      </w:r>
      <w:proofErr w:type="spellStart"/>
      <w:r w:rsidR="005C0C12">
        <w:rPr>
          <w:szCs w:val="28"/>
        </w:rPr>
        <w:t>Семенівської</w:t>
      </w:r>
      <w:proofErr w:type="spellEnd"/>
      <w:r w:rsidR="005C0C12">
        <w:rPr>
          <w:szCs w:val="28"/>
        </w:rPr>
        <w:t xml:space="preserve">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proofErr w:type="spellStart"/>
      <w:r w:rsidRPr="00260BA2">
        <w:rPr>
          <w:szCs w:val="28"/>
        </w:rPr>
        <w:t>Проєкт</w:t>
      </w:r>
      <w:proofErr w:type="spellEnd"/>
      <w:r w:rsidRPr="00260BA2">
        <w:rPr>
          <w:szCs w:val="28"/>
        </w:rPr>
        <w:t xml:space="preserve">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</w:t>
      </w:r>
      <w:proofErr w:type="spellStart"/>
      <w:r w:rsidR="00037C16">
        <w:rPr>
          <w:szCs w:val="28"/>
        </w:rPr>
        <w:t>проєкт</w:t>
      </w:r>
      <w:proofErr w:type="spellEnd"/>
      <w:r w:rsidR="00037C16">
        <w:rPr>
          <w:szCs w:val="28"/>
        </w:rPr>
        <w:t xml:space="preserve"> рішення </w:t>
      </w:r>
      <w:r w:rsidR="000B74B8">
        <w:rPr>
          <w:szCs w:val="28"/>
        </w:rPr>
        <w:t>«</w:t>
      </w:r>
      <w:r w:rsidR="00406D55">
        <w:rPr>
          <w:szCs w:val="28"/>
        </w:rPr>
        <w:t xml:space="preserve">Про внесення змін до показників бюджету </w:t>
      </w:r>
      <w:proofErr w:type="spellStart"/>
      <w:r w:rsidR="00406D55">
        <w:rPr>
          <w:szCs w:val="28"/>
        </w:rPr>
        <w:t>Семенівської</w:t>
      </w:r>
      <w:proofErr w:type="spellEnd"/>
      <w:r w:rsidR="00406D55">
        <w:rPr>
          <w:szCs w:val="28"/>
        </w:rPr>
        <w:t xml:space="preserve">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>, погоджен</w:t>
      </w:r>
      <w:r w:rsidR="00037C16">
        <w:rPr>
          <w:szCs w:val="28"/>
        </w:rPr>
        <w:t>ий</w:t>
      </w:r>
      <w:r w:rsidR="003A52CC">
        <w:rPr>
          <w:szCs w:val="28"/>
        </w:rPr>
        <w:t xml:space="preserve"> </w:t>
      </w:r>
      <w:r w:rsidR="00406D55">
        <w:rPr>
          <w:szCs w:val="28"/>
        </w:rPr>
        <w:t>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6850FB">
        <w:rPr>
          <w:szCs w:val="28"/>
        </w:rPr>
        <w:t xml:space="preserve">п’ятої </w:t>
      </w:r>
      <w:r w:rsidR="003A52CC">
        <w:rPr>
          <w:szCs w:val="28"/>
        </w:rPr>
        <w:t xml:space="preserve"> сесії</w:t>
      </w:r>
      <w:r>
        <w:rPr>
          <w:szCs w:val="28"/>
        </w:rPr>
        <w:t xml:space="preserve">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</w:t>
      </w:r>
      <w:r w:rsidR="00E15CE1">
        <w:rPr>
          <w:szCs w:val="28"/>
        </w:rPr>
        <w:t xml:space="preserve">, </w:t>
      </w:r>
      <w:r>
        <w:rPr>
          <w:szCs w:val="28"/>
        </w:rPr>
        <w:t xml:space="preserve"> восьмого скликання</w:t>
      </w:r>
      <w:r w:rsidR="00E15CE1">
        <w:rPr>
          <w:szCs w:val="28"/>
        </w:rPr>
        <w:t>, третє пленарне засідання</w:t>
      </w:r>
      <w:r>
        <w:rPr>
          <w:szCs w:val="28"/>
        </w:rPr>
        <w:t xml:space="preserve"> </w:t>
      </w:r>
      <w:r w:rsidR="000B74B8">
        <w:rPr>
          <w:szCs w:val="28"/>
        </w:rPr>
        <w:t>«</w:t>
      </w:r>
      <w:r w:rsidR="00ED18F0">
        <w:rPr>
          <w:szCs w:val="28"/>
        </w:rPr>
        <w:t xml:space="preserve">Про внесення змін до показників бюджету </w:t>
      </w:r>
      <w:proofErr w:type="spellStart"/>
      <w:r w:rsidR="00ED18F0">
        <w:rPr>
          <w:szCs w:val="28"/>
        </w:rPr>
        <w:t>Семенівської</w:t>
      </w:r>
      <w:proofErr w:type="spellEnd"/>
      <w:r w:rsidR="00ED18F0">
        <w:rPr>
          <w:szCs w:val="28"/>
        </w:rPr>
        <w:t xml:space="preserve"> селищної територіальної громади на 2021 рік»</w:t>
      </w:r>
      <w:r w:rsidR="00E15CE1">
        <w:rPr>
          <w:szCs w:val="28"/>
        </w:rPr>
        <w:t xml:space="preserve"> від 26 листопада 2021 року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</w:t>
      </w:r>
      <w:r w:rsidR="00037C16">
        <w:rPr>
          <w:szCs w:val="28"/>
        </w:rPr>
        <w:t>ий</w:t>
      </w:r>
      <w:r w:rsidR="00260BA2">
        <w:rPr>
          <w:szCs w:val="28"/>
        </w:rPr>
        <w:t xml:space="preserve"> на підставі  пункту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 xml:space="preserve">, керуючись п.13   рішення №60 </w:t>
      </w:r>
      <w:r w:rsidR="00037C16">
        <w:rPr>
          <w:szCs w:val="28"/>
        </w:rPr>
        <w:t>п</w:t>
      </w:r>
      <w:r w:rsidR="00260BA2">
        <w:rPr>
          <w:szCs w:val="28"/>
        </w:rPr>
        <w:t xml:space="preserve">ершої  сесії 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ради восьмого скликання від 30 грудня 2020 року «Про бюджет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</w:t>
      </w:r>
      <w:r w:rsidR="00946022">
        <w:rPr>
          <w:szCs w:val="28"/>
        </w:rPr>
        <w:t xml:space="preserve">територіальної громади </w:t>
      </w:r>
      <w:r w:rsidR="00260BA2">
        <w:rPr>
          <w:szCs w:val="28"/>
        </w:rPr>
        <w:t xml:space="preserve"> на 2021 рік»</w:t>
      </w:r>
      <w:r w:rsidR="00F67D78">
        <w:rPr>
          <w:szCs w:val="28"/>
        </w:rPr>
        <w:t xml:space="preserve"> та погоджений постійною комісією </w:t>
      </w:r>
      <w:r w:rsidR="00F67D78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F67D78" w:rsidRPr="00BE48E0">
        <w:rPr>
          <w:color w:val="FF0000"/>
          <w:szCs w:val="28"/>
        </w:rPr>
        <w:t xml:space="preserve"> </w:t>
      </w:r>
      <w:r w:rsidR="00F67D78" w:rsidRPr="00BE48E0">
        <w:rPr>
          <w:szCs w:val="28"/>
        </w:rPr>
        <w:t>селищної ради</w:t>
      </w:r>
      <w:r w:rsidR="00F67D78">
        <w:rPr>
          <w:szCs w:val="28"/>
        </w:rPr>
        <w:t xml:space="preserve"> за обґрунтованим поданням  головних розпорядників коштів: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3A52CC" w:rsidRPr="00A540EF" w:rsidRDefault="003A52CC" w:rsidP="003A52CC">
      <w:pPr>
        <w:pStyle w:val="ae"/>
        <w:numPr>
          <w:ilvl w:val="1"/>
          <w:numId w:val="7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A540EF">
        <w:rPr>
          <w:b/>
          <w:sz w:val="28"/>
          <w:szCs w:val="28"/>
          <w:lang w:val="uk-UA"/>
        </w:rPr>
        <w:t>Затвердження:</w:t>
      </w:r>
    </w:p>
    <w:p w:rsidR="00A540EF" w:rsidRDefault="00A540EF" w:rsidP="00A540EF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  <w:lang w:val="uk-UA" w:eastAsia="ar-SA"/>
        </w:rPr>
      </w:pPr>
      <w:r w:rsidRPr="00A540EF">
        <w:rPr>
          <w:b/>
          <w:sz w:val="28"/>
          <w:szCs w:val="28"/>
          <w:lang w:val="uk-UA"/>
        </w:rPr>
        <w:t>субвенці</w:t>
      </w:r>
      <w:r>
        <w:rPr>
          <w:b/>
          <w:sz w:val="28"/>
          <w:szCs w:val="28"/>
          <w:lang w:val="uk-UA"/>
        </w:rPr>
        <w:t>я</w:t>
      </w:r>
      <w:r w:rsidRPr="00A540EF">
        <w:rPr>
          <w:b/>
          <w:sz w:val="28"/>
          <w:szCs w:val="28"/>
          <w:lang w:val="uk-UA"/>
        </w:rPr>
        <w:t xml:space="preserve"> з державного бюджету місцевим бюджетам на реалізацію інфраструктурних проектів та розвиток об’єктів соціально-культурної сфери</w:t>
      </w:r>
      <w:r>
        <w:rPr>
          <w:b/>
          <w:sz w:val="28"/>
          <w:szCs w:val="28"/>
          <w:lang w:val="uk-UA"/>
        </w:rPr>
        <w:t>, та</w:t>
      </w:r>
      <w:r w:rsidRPr="00A540EF">
        <w:rPr>
          <w:b/>
          <w:sz w:val="28"/>
          <w:szCs w:val="28"/>
          <w:lang w:val="uk-UA"/>
        </w:rPr>
        <w:t xml:space="preserve"> </w:t>
      </w:r>
      <w:r w:rsidRPr="00A540EF">
        <w:rPr>
          <w:sz w:val="28"/>
          <w:szCs w:val="28"/>
          <w:lang w:val="uk-UA"/>
        </w:rPr>
        <w:t>відповідно до розпорядження Кабінету Міністрів України від 28.10.2021 року №1311-р</w:t>
      </w:r>
      <w:r>
        <w:rPr>
          <w:b/>
          <w:sz w:val="28"/>
          <w:szCs w:val="28"/>
          <w:lang w:val="uk-UA"/>
        </w:rPr>
        <w:t xml:space="preserve"> </w:t>
      </w:r>
      <w:r w:rsidRPr="00A540EF">
        <w:rPr>
          <w:sz w:val="28"/>
          <w:szCs w:val="28"/>
          <w:lang w:val="uk-UA"/>
        </w:rPr>
        <w:t>направлено на</w:t>
      </w:r>
      <w:r w:rsidRPr="00A540EF">
        <w:rPr>
          <w:b/>
          <w:sz w:val="28"/>
          <w:szCs w:val="28"/>
          <w:lang w:val="uk-UA" w:eastAsia="ar-SA"/>
        </w:rPr>
        <w:t xml:space="preserve">  </w:t>
      </w:r>
      <w:r w:rsidRPr="00A540EF">
        <w:rPr>
          <w:sz w:val="28"/>
          <w:szCs w:val="28"/>
          <w:lang w:val="uk-UA" w:eastAsia="ar-SA"/>
        </w:rPr>
        <w:t>«Капітальний ремонт будівлі дитячого садка за адресою:</w:t>
      </w:r>
      <w:r>
        <w:rPr>
          <w:sz w:val="28"/>
          <w:szCs w:val="28"/>
          <w:lang w:val="uk-UA" w:eastAsia="ar-SA"/>
        </w:rPr>
        <w:t xml:space="preserve"> </w:t>
      </w:r>
      <w:r w:rsidRPr="00A540EF">
        <w:rPr>
          <w:sz w:val="28"/>
          <w:szCs w:val="28"/>
          <w:lang w:val="uk-UA" w:eastAsia="ar-SA"/>
        </w:rPr>
        <w:t xml:space="preserve">вул..Гагаріна, №1/5 в </w:t>
      </w:r>
      <w:proofErr w:type="spellStart"/>
      <w:r w:rsidRPr="00A540EF">
        <w:rPr>
          <w:sz w:val="28"/>
          <w:szCs w:val="28"/>
          <w:lang w:val="uk-UA" w:eastAsia="ar-SA"/>
        </w:rPr>
        <w:t>смт.Семенівка</w:t>
      </w:r>
      <w:proofErr w:type="spellEnd"/>
      <w:r w:rsidRPr="00A540EF">
        <w:rPr>
          <w:sz w:val="28"/>
          <w:szCs w:val="28"/>
          <w:lang w:val="uk-UA" w:eastAsia="ar-SA"/>
        </w:rPr>
        <w:t xml:space="preserve">, </w:t>
      </w:r>
      <w:proofErr w:type="spellStart"/>
      <w:r w:rsidRPr="00A540EF">
        <w:rPr>
          <w:sz w:val="28"/>
          <w:szCs w:val="28"/>
          <w:lang w:val="uk-UA" w:eastAsia="ar-SA"/>
        </w:rPr>
        <w:t>Семенівського</w:t>
      </w:r>
      <w:proofErr w:type="spellEnd"/>
      <w:r w:rsidRPr="00A540EF">
        <w:rPr>
          <w:sz w:val="28"/>
          <w:szCs w:val="28"/>
          <w:lang w:val="uk-UA" w:eastAsia="ar-SA"/>
        </w:rPr>
        <w:t xml:space="preserve"> району Полтавської області </w:t>
      </w:r>
      <w:r>
        <w:rPr>
          <w:sz w:val="28"/>
          <w:szCs w:val="28"/>
          <w:lang w:val="uk-UA" w:eastAsia="ar-SA"/>
        </w:rPr>
        <w:t xml:space="preserve"> в розмірі 7 000 000,00 </w:t>
      </w:r>
      <w:proofErr w:type="spellStart"/>
      <w:r>
        <w:rPr>
          <w:sz w:val="28"/>
          <w:szCs w:val="28"/>
          <w:lang w:val="uk-UA" w:eastAsia="ar-SA"/>
        </w:rPr>
        <w:t>грн</w:t>
      </w:r>
      <w:proofErr w:type="spellEnd"/>
      <w:r>
        <w:rPr>
          <w:sz w:val="28"/>
          <w:szCs w:val="28"/>
          <w:lang w:val="uk-UA" w:eastAsia="ar-SA"/>
        </w:rPr>
        <w:t xml:space="preserve">, розпорядник коштів - Відділ управління майном </w:t>
      </w:r>
      <w:proofErr w:type="spellStart"/>
      <w:r>
        <w:rPr>
          <w:sz w:val="28"/>
          <w:szCs w:val="28"/>
          <w:lang w:val="uk-UA" w:eastAsia="ar-SA"/>
        </w:rPr>
        <w:t>Семенівської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ради;</w:t>
      </w:r>
    </w:p>
    <w:p w:rsidR="00A540EF" w:rsidRPr="00A540EF" w:rsidRDefault="00864B9A" w:rsidP="00A540EF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  <w:lang w:val="uk-UA" w:eastAsia="ar-SA"/>
        </w:rPr>
      </w:pPr>
      <w:r w:rsidRPr="00864B9A">
        <w:rPr>
          <w:b/>
          <w:sz w:val="28"/>
          <w:szCs w:val="28"/>
          <w:lang w:val="uk-UA" w:eastAsia="ar-SA"/>
        </w:rPr>
        <w:t xml:space="preserve">кошти Фонду розвитку територій області в розмірі </w:t>
      </w:r>
      <w:r>
        <w:rPr>
          <w:sz w:val="28"/>
          <w:szCs w:val="28"/>
          <w:lang w:val="uk-UA" w:eastAsia="ar-SA"/>
        </w:rPr>
        <w:t xml:space="preserve">340 000,00 </w:t>
      </w:r>
      <w:proofErr w:type="spellStart"/>
      <w:r>
        <w:rPr>
          <w:sz w:val="28"/>
          <w:szCs w:val="28"/>
          <w:lang w:val="uk-UA" w:eastAsia="ar-SA"/>
        </w:rPr>
        <w:t>грн</w:t>
      </w:r>
      <w:proofErr w:type="spellEnd"/>
      <w:r>
        <w:rPr>
          <w:sz w:val="28"/>
          <w:szCs w:val="28"/>
          <w:lang w:val="uk-UA" w:eastAsia="ar-SA"/>
        </w:rPr>
        <w:t xml:space="preserve"> та відповідно до розпорядження голови Полтавської обласної адміністрації від 18.11.2021 року №775 направлено  на «Капітальний ремонт не житлової будівлі (колишня адміністративна будівля «</w:t>
      </w:r>
      <w:proofErr w:type="spellStart"/>
      <w:r>
        <w:rPr>
          <w:sz w:val="28"/>
          <w:szCs w:val="28"/>
          <w:lang w:val="uk-UA" w:eastAsia="ar-SA"/>
        </w:rPr>
        <w:t>Адмінкорпус</w:t>
      </w:r>
      <w:proofErr w:type="spellEnd"/>
      <w:r>
        <w:rPr>
          <w:sz w:val="28"/>
          <w:szCs w:val="28"/>
          <w:lang w:val="uk-UA" w:eastAsia="ar-SA"/>
        </w:rPr>
        <w:t xml:space="preserve">»), що є комунальною власністю та перебуває на балансі </w:t>
      </w:r>
      <w:proofErr w:type="spellStart"/>
      <w:r>
        <w:rPr>
          <w:sz w:val="28"/>
          <w:szCs w:val="28"/>
          <w:lang w:val="uk-UA" w:eastAsia="ar-SA"/>
        </w:rPr>
        <w:t>КП</w:t>
      </w:r>
      <w:proofErr w:type="spellEnd"/>
      <w:r>
        <w:rPr>
          <w:sz w:val="28"/>
          <w:szCs w:val="28"/>
          <w:lang w:val="uk-UA" w:eastAsia="ar-SA"/>
        </w:rPr>
        <w:t xml:space="preserve"> «</w:t>
      </w:r>
      <w:proofErr w:type="spellStart"/>
      <w:r>
        <w:rPr>
          <w:sz w:val="28"/>
          <w:szCs w:val="28"/>
          <w:lang w:val="uk-UA" w:eastAsia="ar-SA"/>
        </w:rPr>
        <w:t>Семенівська</w:t>
      </w:r>
      <w:proofErr w:type="spellEnd"/>
      <w:r>
        <w:rPr>
          <w:sz w:val="28"/>
          <w:szCs w:val="28"/>
          <w:lang w:val="uk-UA" w:eastAsia="ar-SA"/>
        </w:rPr>
        <w:t xml:space="preserve"> лікарня» </w:t>
      </w:r>
      <w:proofErr w:type="spellStart"/>
      <w:r>
        <w:rPr>
          <w:sz w:val="28"/>
          <w:szCs w:val="28"/>
          <w:lang w:val="uk-UA" w:eastAsia="ar-SA"/>
        </w:rPr>
        <w:t>Семенівської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 та </w:t>
      </w:r>
      <w:proofErr w:type="spellStart"/>
      <w:r>
        <w:rPr>
          <w:sz w:val="28"/>
          <w:szCs w:val="28"/>
          <w:lang w:val="uk-UA" w:eastAsia="ar-SA"/>
        </w:rPr>
        <w:t>Оболонської</w:t>
      </w:r>
      <w:proofErr w:type="spellEnd"/>
      <w:r>
        <w:rPr>
          <w:sz w:val="28"/>
          <w:szCs w:val="28"/>
          <w:lang w:val="uk-UA" w:eastAsia="ar-SA"/>
        </w:rPr>
        <w:t xml:space="preserve"> сільської ради (</w:t>
      </w:r>
      <w:proofErr w:type="spellStart"/>
      <w:r>
        <w:rPr>
          <w:sz w:val="28"/>
          <w:szCs w:val="28"/>
          <w:lang w:val="uk-UA" w:eastAsia="ar-SA"/>
        </w:rPr>
        <w:t>смт.Семенівка</w:t>
      </w:r>
      <w:proofErr w:type="spellEnd"/>
      <w:r>
        <w:rPr>
          <w:sz w:val="28"/>
          <w:szCs w:val="28"/>
          <w:lang w:val="uk-UA" w:eastAsia="ar-SA"/>
        </w:rPr>
        <w:t>, вул..Шевченка, 78В)».</w:t>
      </w:r>
    </w:p>
    <w:p w:rsidR="00702184" w:rsidRPr="00864B9A" w:rsidRDefault="00F67D78" w:rsidP="00AD1818">
      <w:pPr>
        <w:pStyle w:val="ad"/>
        <w:numPr>
          <w:ilvl w:val="1"/>
          <w:numId w:val="7"/>
        </w:numPr>
        <w:ind w:right="-2"/>
        <w:jc w:val="both"/>
        <w:rPr>
          <w:b/>
          <w:szCs w:val="28"/>
        </w:rPr>
      </w:pPr>
      <w:r w:rsidRPr="00864B9A">
        <w:rPr>
          <w:b/>
          <w:szCs w:val="28"/>
        </w:rPr>
        <w:lastRenderedPageBreak/>
        <w:t>Перерозподіл видатків в межах загального обсягу затверджених кошторисних призначень на 2021 рік</w:t>
      </w:r>
      <w:r w:rsidR="00702184" w:rsidRPr="00864B9A">
        <w:rPr>
          <w:b/>
          <w:szCs w:val="28"/>
        </w:rPr>
        <w:t>:</w:t>
      </w:r>
    </w:p>
    <w:p w:rsidR="00864B9A" w:rsidRDefault="00864B9A" w:rsidP="00864B9A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 xml:space="preserve">По Відділу культури  та дозвілля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</w:t>
      </w:r>
      <w:r>
        <w:rPr>
          <w:szCs w:val="28"/>
        </w:rPr>
        <w:t>:</w:t>
      </w:r>
      <w:r w:rsidRPr="00864B9A">
        <w:rPr>
          <w:szCs w:val="28"/>
        </w:rPr>
        <w:t xml:space="preserve">  по КПКВКМБ 0160 « </w:t>
      </w:r>
      <w:r w:rsidRPr="00864B9A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 +</w:t>
      </w:r>
      <w:r w:rsidR="00BB5619">
        <w:rPr>
          <w:szCs w:val="28"/>
          <w:lang w:eastAsia="ru-RU"/>
        </w:rPr>
        <w:t>51825,</w:t>
      </w:r>
      <w:r w:rsidRPr="00864B9A">
        <w:rPr>
          <w:szCs w:val="28"/>
          <w:lang w:eastAsia="ru-RU"/>
        </w:rPr>
        <w:t>00 грн.;</w:t>
      </w:r>
    </w:p>
    <w:p w:rsidR="00864B9A" w:rsidRPr="00864B9A" w:rsidRDefault="00864B9A" w:rsidP="00864B9A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</w:rPr>
        <w:t>по КПКВКМБ 0180 «</w:t>
      </w:r>
      <w:proofErr w:type="spellStart"/>
      <w:r w:rsidRPr="00864B9A">
        <w:rPr>
          <w:szCs w:val="28"/>
          <w:lang w:val="ru-RU" w:eastAsia="ru-RU"/>
        </w:rPr>
        <w:t>Інша</w:t>
      </w:r>
      <w:proofErr w:type="spellEnd"/>
      <w:r w:rsidRPr="00864B9A">
        <w:rPr>
          <w:szCs w:val="28"/>
          <w:lang w:val="ru-RU" w:eastAsia="ru-RU"/>
        </w:rPr>
        <w:t xml:space="preserve"> </w:t>
      </w:r>
      <w:proofErr w:type="spellStart"/>
      <w:r w:rsidRPr="00864B9A">
        <w:rPr>
          <w:szCs w:val="28"/>
          <w:lang w:val="ru-RU" w:eastAsia="ru-RU"/>
        </w:rPr>
        <w:t>діяльність</w:t>
      </w:r>
      <w:proofErr w:type="spellEnd"/>
      <w:r w:rsidRPr="00864B9A">
        <w:rPr>
          <w:szCs w:val="28"/>
          <w:lang w:val="ru-RU" w:eastAsia="ru-RU"/>
        </w:rPr>
        <w:t xml:space="preserve"> у </w:t>
      </w:r>
      <w:proofErr w:type="spellStart"/>
      <w:r w:rsidRPr="00864B9A">
        <w:rPr>
          <w:szCs w:val="28"/>
          <w:lang w:val="ru-RU" w:eastAsia="ru-RU"/>
        </w:rPr>
        <w:t>сфері</w:t>
      </w:r>
      <w:proofErr w:type="spellEnd"/>
      <w:r w:rsidRPr="00864B9A">
        <w:rPr>
          <w:szCs w:val="28"/>
          <w:lang w:val="ru-RU" w:eastAsia="ru-RU"/>
        </w:rPr>
        <w:t xml:space="preserve"> державного </w:t>
      </w:r>
      <w:proofErr w:type="spellStart"/>
      <w:r w:rsidRPr="00864B9A">
        <w:rPr>
          <w:szCs w:val="28"/>
          <w:lang w:val="ru-RU" w:eastAsia="ru-RU"/>
        </w:rPr>
        <w:t>управління</w:t>
      </w:r>
      <w:proofErr w:type="spellEnd"/>
      <w:r w:rsidRPr="00864B9A">
        <w:rPr>
          <w:szCs w:val="28"/>
          <w:lang w:eastAsia="ru-RU"/>
        </w:rPr>
        <w:t xml:space="preserve">»  </w:t>
      </w:r>
      <w:r w:rsidR="00931AA4" w:rsidRPr="00864B9A">
        <w:rPr>
          <w:szCs w:val="28"/>
        </w:rPr>
        <w:t>±</w:t>
      </w:r>
      <w:r w:rsidR="00931AA4">
        <w:rPr>
          <w:szCs w:val="28"/>
          <w:lang w:eastAsia="ru-RU"/>
        </w:rPr>
        <w:t>130000</w:t>
      </w:r>
      <w:r w:rsidRPr="00864B9A">
        <w:rPr>
          <w:szCs w:val="28"/>
          <w:lang w:eastAsia="ru-RU"/>
        </w:rPr>
        <w:t>,00 грн.;</w:t>
      </w:r>
    </w:p>
    <w:p w:rsidR="00447298" w:rsidRDefault="00864B9A" w:rsidP="00864B9A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="00BE1193" w:rsidRPr="00864B9A">
        <w:rPr>
          <w:szCs w:val="28"/>
        </w:rPr>
        <w:t xml:space="preserve">о </w:t>
      </w:r>
      <w:r w:rsidR="00447298" w:rsidRPr="00864B9A">
        <w:rPr>
          <w:szCs w:val="28"/>
        </w:rPr>
        <w:t>КПКВКМБ 4030</w:t>
      </w:r>
      <w:r w:rsidR="00931AA4">
        <w:rPr>
          <w:szCs w:val="28"/>
        </w:rPr>
        <w:t xml:space="preserve">          </w:t>
      </w:r>
      <w:r w:rsidR="00447298" w:rsidRPr="00864B9A">
        <w:rPr>
          <w:szCs w:val="28"/>
        </w:rPr>
        <w:t xml:space="preserve"> </w:t>
      </w:r>
      <w:r w:rsidR="00A10E68" w:rsidRPr="00864B9A">
        <w:rPr>
          <w:szCs w:val="28"/>
        </w:rPr>
        <w:t>«Забезпечення діяльності бібліотек»</w:t>
      </w:r>
      <w:r w:rsidR="00BE1193" w:rsidRPr="00864B9A">
        <w:rPr>
          <w:szCs w:val="28"/>
        </w:rPr>
        <w:t xml:space="preserve"> </w:t>
      </w:r>
      <w:r w:rsidR="00037C16" w:rsidRPr="00864B9A">
        <w:rPr>
          <w:szCs w:val="28"/>
        </w:rPr>
        <w:t xml:space="preserve">  </w:t>
      </w:r>
      <w:r w:rsidR="00931AA4">
        <w:rPr>
          <w:szCs w:val="28"/>
        </w:rPr>
        <w:t xml:space="preserve">  </w:t>
      </w:r>
      <w:r w:rsidR="00946505" w:rsidRPr="00864B9A">
        <w:rPr>
          <w:szCs w:val="28"/>
        </w:rPr>
        <w:t xml:space="preserve"> </w:t>
      </w:r>
      <w:r w:rsidR="00931AA4">
        <w:rPr>
          <w:szCs w:val="28"/>
        </w:rPr>
        <w:t>-83300</w:t>
      </w:r>
      <w:r w:rsidR="00BE1193" w:rsidRPr="00864B9A">
        <w:rPr>
          <w:szCs w:val="28"/>
        </w:rPr>
        <w:t>,00 грн</w:t>
      </w:r>
      <w:r w:rsidR="00A10E68" w:rsidRPr="00864B9A">
        <w:rPr>
          <w:szCs w:val="28"/>
        </w:rPr>
        <w:t>.</w:t>
      </w:r>
      <w:r w:rsidR="00BE1193" w:rsidRPr="00864B9A">
        <w:rPr>
          <w:szCs w:val="28"/>
        </w:rPr>
        <w:t>;</w:t>
      </w:r>
    </w:p>
    <w:p w:rsidR="00864B9A" w:rsidRDefault="00864B9A" w:rsidP="00BB5619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Pr="00864B9A">
        <w:rPr>
          <w:szCs w:val="28"/>
        </w:rPr>
        <w:t>о КПКВКМБ 40</w:t>
      </w:r>
      <w:r>
        <w:rPr>
          <w:szCs w:val="28"/>
        </w:rPr>
        <w:t>4</w:t>
      </w:r>
      <w:r w:rsidRPr="00864B9A">
        <w:rPr>
          <w:szCs w:val="28"/>
        </w:rPr>
        <w:t>0 «</w:t>
      </w:r>
      <w:r>
        <w:rPr>
          <w:szCs w:val="28"/>
        </w:rPr>
        <w:t>Забезпечення діяльності музеїв і виставок»</w:t>
      </w:r>
      <w:r w:rsidR="00931AA4">
        <w:rPr>
          <w:szCs w:val="28"/>
        </w:rPr>
        <w:t xml:space="preserve">  -28000,00 </w:t>
      </w:r>
      <w:proofErr w:type="spellStart"/>
      <w:r w:rsidR="00931AA4">
        <w:rPr>
          <w:szCs w:val="28"/>
        </w:rPr>
        <w:t>грн</w:t>
      </w:r>
      <w:proofErr w:type="spellEnd"/>
      <w:r w:rsidR="00931AA4">
        <w:rPr>
          <w:szCs w:val="28"/>
        </w:rPr>
        <w:t>;</w:t>
      </w:r>
      <w:r>
        <w:rPr>
          <w:szCs w:val="28"/>
        </w:rPr>
        <w:t xml:space="preserve"> </w:t>
      </w:r>
    </w:p>
    <w:p w:rsidR="00864B9A" w:rsidRDefault="00BB5619" w:rsidP="00BB5619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Pr="00864B9A">
        <w:rPr>
          <w:szCs w:val="28"/>
        </w:rPr>
        <w:t>о КПКВКМБ 40</w:t>
      </w:r>
      <w:r>
        <w:rPr>
          <w:szCs w:val="28"/>
        </w:rPr>
        <w:t>6</w:t>
      </w:r>
      <w:r w:rsidRPr="00864B9A">
        <w:rPr>
          <w:szCs w:val="28"/>
        </w:rPr>
        <w:t>0 «</w:t>
      </w:r>
      <w:r>
        <w:rPr>
          <w:szCs w:val="28"/>
        </w:rPr>
        <w:t>Забезпечення діяльності палаців і будинків культури, клубів, центрів дозвілля та інших»</w:t>
      </w:r>
      <w:r w:rsidR="00931AA4" w:rsidRPr="00931AA4">
        <w:rPr>
          <w:szCs w:val="28"/>
        </w:rPr>
        <w:t xml:space="preserve"> </w:t>
      </w:r>
      <w:r w:rsidR="00931AA4" w:rsidRPr="00864B9A">
        <w:rPr>
          <w:szCs w:val="28"/>
        </w:rPr>
        <w:t>±</w:t>
      </w:r>
      <w:r w:rsidR="00931AA4">
        <w:rPr>
          <w:szCs w:val="28"/>
        </w:rPr>
        <w:t>105000,00 грн.;</w:t>
      </w:r>
    </w:p>
    <w:p w:rsidR="00BB5619" w:rsidRDefault="00BB5619" w:rsidP="00BB5619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Pr="00864B9A">
        <w:rPr>
          <w:szCs w:val="28"/>
        </w:rPr>
        <w:t xml:space="preserve">о </w:t>
      </w:r>
      <w:r>
        <w:rPr>
          <w:szCs w:val="28"/>
        </w:rPr>
        <w:t>КПКВКМБ 4081</w:t>
      </w:r>
      <w:r w:rsidRPr="00864B9A">
        <w:rPr>
          <w:szCs w:val="28"/>
        </w:rPr>
        <w:t xml:space="preserve"> «</w:t>
      </w:r>
      <w:r>
        <w:rPr>
          <w:szCs w:val="28"/>
        </w:rPr>
        <w:t>Забезпечення діяльності інших закладів в галузі культури і мистецтва</w:t>
      </w:r>
      <w:r w:rsidRPr="00864B9A">
        <w:rPr>
          <w:szCs w:val="28"/>
        </w:rPr>
        <w:t>»</w:t>
      </w:r>
      <w:r w:rsidR="00931AA4">
        <w:rPr>
          <w:szCs w:val="28"/>
        </w:rPr>
        <w:t xml:space="preserve"> +59475,00грн.</w:t>
      </w:r>
    </w:p>
    <w:p w:rsidR="00931AA4" w:rsidRPr="00864B9A" w:rsidRDefault="00931AA4" w:rsidP="00BB5619">
      <w:pPr>
        <w:pStyle w:val="ad"/>
        <w:ind w:left="1429" w:right="-2"/>
        <w:jc w:val="both"/>
        <w:rPr>
          <w:szCs w:val="28"/>
        </w:rPr>
      </w:pPr>
    </w:p>
    <w:p w:rsidR="00BE1193" w:rsidRDefault="00BE1193" w:rsidP="00931AA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 xml:space="preserve">По </w:t>
      </w:r>
      <w:r w:rsidR="00152ACB" w:rsidRPr="00864B9A">
        <w:rPr>
          <w:szCs w:val="28"/>
        </w:rPr>
        <w:t>В</w:t>
      </w:r>
      <w:r w:rsidRPr="00864B9A">
        <w:rPr>
          <w:szCs w:val="28"/>
        </w:rPr>
        <w:t xml:space="preserve">ідділу  управління майном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 КПКВКМБ 0150 «</w:t>
      </w:r>
      <w:r w:rsidRPr="00864B9A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="00946505" w:rsidRPr="00864B9A">
        <w:rPr>
          <w:szCs w:val="28"/>
          <w:lang w:eastAsia="ru-RU"/>
        </w:rPr>
        <w:t xml:space="preserve"> </w:t>
      </w:r>
      <w:r w:rsidRPr="00864B9A">
        <w:rPr>
          <w:szCs w:val="28"/>
          <w:lang w:eastAsia="ru-RU"/>
        </w:rPr>
        <w:t xml:space="preserve"> </w:t>
      </w:r>
      <w:r w:rsidR="001F605C" w:rsidRPr="00864B9A">
        <w:rPr>
          <w:szCs w:val="28"/>
        </w:rPr>
        <w:t xml:space="preserve">± </w:t>
      </w:r>
      <w:r w:rsidR="00946505" w:rsidRPr="00864B9A">
        <w:rPr>
          <w:szCs w:val="28"/>
          <w:lang w:eastAsia="ru-RU"/>
        </w:rPr>
        <w:t xml:space="preserve"> </w:t>
      </w:r>
      <w:r w:rsidR="00931AA4">
        <w:rPr>
          <w:szCs w:val="28"/>
          <w:lang w:eastAsia="ru-RU"/>
        </w:rPr>
        <w:t>23100</w:t>
      </w:r>
      <w:r w:rsidRPr="00864B9A">
        <w:rPr>
          <w:szCs w:val="28"/>
          <w:lang w:eastAsia="ru-RU"/>
        </w:rPr>
        <w:t>,00 грн.;</w:t>
      </w:r>
    </w:p>
    <w:p w:rsidR="00931AA4" w:rsidRDefault="00931AA4" w:rsidP="00931AA4">
      <w:pPr>
        <w:pStyle w:val="ad"/>
        <w:ind w:left="1429"/>
        <w:jc w:val="both"/>
        <w:rPr>
          <w:szCs w:val="28"/>
          <w:lang w:eastAsia="ru-RU"/>
        </w:rPr>
      </w:pPr>
    </w:p>
    <w:p w:rsidR="00931AA4" w:rsidRDefault="00931AA4" w:rsidP="00931AA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Семенівська</w:t>
      </w:r>
      <w:proofErr w:type="spellEnd"/>
      <w:r>
        <w:rPr>
          <w:szCs w:val="28"/>
          <w:lang w:eastAsia="ru-RU"/>
        </w:rPr>
        <w:t xml:space="preserve"> лікарня  по</w:t>
      </w:r>
      <w:r w:rsidRPr="00931AA4">
        <w:rPr>
          <w:szCs w:val="28"/>
        </w:rPr>
        <w:t xml:space="preserve"> </w:t>
      </w:r>
      <w:r w:rsidRPr="00864B9A">
        <w:rPr>
          <w:szCs w:val="28"/>
        </w:rPr>
        <w:t xml:space="preserve">КПКВКМБ </w:t>
      </w:r>
      <w:r>
        <w:rPr>
          <w:szCs w:val="28"/>
        </w:rPr>
        <w:t>2010</w:t>
      </w:r>
      <w:r w:rsidRPr="00864B9A">
        <w:rPr>
          <w:szCs w:val="28"/>
        </w:rPr>
        <w:t xml:space="preserve"> </w:t>
      </w:r>
      <w:r>
        <w:rPr>
          <w:szCs w:val="28"/>
        </w:rPr>
        <w:t>«</w:t>
      </w:r>
      <w:r>
        <w:rPr>
          <w:szCs w:val="28"/>
          <w:lang w:eastAsia="ru-RU"/>
        </w:rPr>
        <w:t xml:space="preserve"> </w:t>
      </w:r>
      <w:r w:rsidRPr="00931AA4">
        <w:rPr>
          <w:szCs w:val="28"/>
          <w:lang w:eastAsia="ru-RU"/>
        </w:rPr>
        <w:t>Багатопрофільна стаціонарна медична допомога населенню</w:t>
      </w:r>
      <w:r>
        <w:rPr>
          <w:szCs w:val="28"/>
          <w:lang w:eastAsia="ru-RU"/>
        </w:rPr>
        <w:t xml:space="preserve">»  </w:t>
      </w:r>
      <w:r w:rsidRPr="00864B9A">
        <w:rPr>
          <w:szCs w:val="28"/>
        </w:rPr>
        <w:t>±</w:t>
      </w:r>
      <w:r>
        <w:rPr>
          <w:szCs w:val="28"/>
        </w:rPr>
        <w:t xml:space="preserve"> 1300000,00 грн., передача коштів із спеціального фонду до загального; </w:t>
      </w:r>
    </w:p>
    <w:p w:rsidR="00931AA4" w:rsidRDefault="00931AA4" w:rsidP="00931AA4">
      <w:pPr>
        <w:pStyle w:val="ad"/>
        <w:rPr>
          <w:szCs w:val="28"/>
          <w:lang w:eastAsia="ru-RU"/>
        </w:rPr>
      </w:pPr>
    </w:p>
    <w:p w:rsidR="00CD3F44" w:rsidRPr="00864B9A" w:rsidRDefault="00CD3F44" w:rsidP="00CD3F4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>Фінансов</w:t>
      </w:r>
      <w:r>
        <w:rPr>
          <w:szCs w:val="28"/>
        </w:rPr>
        <w:t>е</w:t>
      </w:r>
      <w:r w:rsidRPr="00864B9A">
        <w:rPr>
          <w:szCs w:val="28"/>
        </w:rPr>
        <w:t xml:space="preserve"> управлінн</w:t>
      </w:r>
      <w:r>
        <w:rPr>
          <w:szCs w:val="28"/>
        </w:rPr>
        <w:t>я</w:t>
      </w:r>
      <w:r w:rsidRPr="00864B9A">
        <w:rPr>
          <w:szCs w:val="28"/>
        </w:rPr>
        <w:t xml:space="preserve"> 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 по спеціальному фонду за  КПКВКМБ 9750 «</w:t>
      </w:r>
      <w:r w:rsidRPr="00864B9A">
        <w:rPr>
          <w:szCs w:val="28"/>
          <w:lang w:eastAsia="ru-RU"/>
        </w:rPr>
        <w:t xml:space="preserve">Субвенція з місцевого бюджету на </w:t>
      </w:r>
      <w:proofErr w:type="spellStart"/>
      <w:r w:rsidRPr="00864B9A">
        <w:rPr>
          <w:szCs w:val="28"/>
          <w:lang w:eastAsia="ru-RU"/>
        </w:rPr>
        <w:t>співфінансування</w:t>
      </w:r>
      <w:proofErr w:type="spellEnd"/>
      <w:r w:rsidRPr="00864B9A">
        <w:rPr>
          <w:szCs w:val="28"/>
          <w:lang w:eastAsia="ru-RU"/>
        </w:rPr>
        <w:t xml:space="preserve"> інвестиційних проектів» </w:t>
      </w:r>
      <w:r>
        <w:rPr>
          <w:szCs w:val="28"/>
          <w:lang w:eastAsia="ru-RU"/>
        </w:rPr>
        <w:t xml:space="preserve">                 -6</w:t>
      </w:r>
      <w:r w:rsidRPr="00864B9A">
        <w:rPr>
          <w:szCs w:val="28"/>
          <w:lang w:eastAsia="ru-RU"/>
        </w:rPr>
        <w:t xml:space="preserve">77855,00 грн.; </w:t>
      </w:r>
    </w:p>
    <w:p w:rsidR="00CD3F44" w:rsidRPr="00931AA4" w:rsidRDefault="00CD3F44" w:rsidP="00931AA4">
      <w:pPr>
        <w:pStyle w:val="ad"/>
        <w:rPr>
          <w:szCs w:val="28"/>
          <w:lang w:eastAsia="ru-RU"/>
        </w:rPr>
      </w:pPr>
    </w:p>
    <w:p w:rsidR="00931AA4" w:rsidRDefault="00931AA4" w:rsidP="00931AA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«Комунальник»  по  </w:t>
      </w:r>
      <w:r w:rsidRPr="00864B9A">
        <w:rPr>
          <w:szCs w:val="28"/>
        </w:rPr>
        <w:t xml:space="preserve">КПКВКМБ </w:t>
      </w:r>
      <w:r>
        <w:rPr>
          <w:szCs w:val="28"/>
        </w:rPr>
        <w:t>6020 «</w:t>
      </w:r>
      <w:r w:rsidRPr="00931AA4">
        <w:rPr>
          <w:szCs w:val="28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>
        <w:rPr>
          <w:szCs w:val="28"/>
        </w:rPr>
        <w:t xml:space="preserve">» </w:t>
      </w:r>
      <w:r w:rsidR="00CD3F44">
        <w:rPr>
          <w:szCs w:val="28"/>
        </w:rPr>
        <w:t xml:space="preserve"> +677855,00 грн.;</w:t>
      </w:r>
    </w:p>
    <w:p w:rsidR="00CD3F44" w:rsidRPr="00CD3F44" w:rsidRDefault="00CD3F44" w:rsidP="00CD3F44">
      <w:pPr>
        <w:pStyle w:val="ad"/>
        <w:rPr>
          <w:szCs w:val="28"/>
          <w:lang w:eastAsia="ru-RU"/>
        </w:rPr>
      </w:pPr>
    </w:p>
    <w:p w:rsidR="00BE1193" w:rsidRDefault="00BE1193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864B9A">
        <w:rPr>
          <w:szCs w:val="28"/>
        </w:rPr>
        <w:t xml:space="preserve">Виконавчий комітет </w:t>
      </w:r>
      <w:proofErr w:type="spellStart"/>
      <w:r w:rsidRPr="00864B9A">
        <w:rPr>
          <w:szCs w:val="28"/>
        </w:rPr>
        <w:t>Семенів</w:t>
      </w:r>
      <w:r w:rsidR="00CD3F44">
        <w:rPr>
          <w:szCs w:val="28"/>
        </w:rPr>
        <w:t>ської</w:t>
      </w:r>
      <w:proofErr w:type="spellEnd"/>
      <w:r w:rsidR="00CD3F44">
        <w:rPr>
          <w:szCs w:val="28"/>
        </w:rPr>
        <w:t xml:space="preserve"> селищної ради по КПКВКМБ 6030</w:t>
      </w:r>
      <w:r w:rsidRPr="00864B9A">
        <w:rPr>
          <w:szCs w:val="28"/>
        </w:rPr>
        <w:t xml:space="preserve"> «</w:t>
      </w:r>
      <w:r w:rsidR="00CD3F44">
        <w:rPr>
          <w:szCs w:val="28"/>
          <w:lang w:eastAsia="ru-RU"/>
        </w:rPr>
        <w:t>Благоустрій населених пунктів»</w:t>
      </w:r>
      <w:r w:rsidRPr="00864B9A">
        <w:rPr>
          <w:szCs w:val="28"/>
          <w:lang w:eastAsia="ru-RU"/>
        </w:rPr>
        <w:t xml:space="preserve"> -</w:t>
      </w:r>
      <w:r w:rsidR="00946505" w:rsidRPr="00864B9A">
        <w:rPr>
          <w:szCs w:val="28"/>
          <w:lang w:eastAsia="ru-RU"/>
        </w:rPr>
        <w:t xml:space="preserve"> </w:t>
      </w:r>
      <w:r w:rsidR="00CD3F44">
        <w:rPr>
          <w:szCs w:val="28"/>
          <w:lang w:eastAsia="ru-RU"/>
        </w:rPr>
        <w:t>30000</w:t>
      </w:r>
      <w:r w:rsidR="00B16CB7">
        <w:rPr>
          <w:szCs w:val="28"/>
          <w:lang w:eastAsia="ru-RU"/>
        </w:rPr>
        <w:t xml:space="preserve">,00 грн. та </w:t>
      </w:r>
      <w:r w:rsidR="00B16CB7" w:rsidRPr="00864B9A">
        <w:rPr>
          <w:szCs w:val="28"/>
        </w:rPr>
        <w:t xml:space="preserve">± </w:t>
      </w:r>
      <w:r w:rsidR="00B16CB7" w:rsidRPr="00864B9A">
        <w:rPr>
          <w:szCs w:val="28"/>
          <w:lang w:eastAsia="ru-RU"/>
        </w:rPr>
        <w:t xml:space="preserve"> </w:t>
      </w:r>
      <w:r w:rsidR="00B16CB7">
        <w:rPr>
          <w:szCs w:val="28"/>
          <w:lang w:eastAsia="ru-RU"/>
        </w:rPr>
        <w:t>10000</w:t>
      </w:r>
      <w:r w:rsidR="00B16CB7" w:rsidRPr="00864B9A">
        <w:rPr>
          <w:szCs w:val="28"/>
          <w:lang w:eastAsia="ru-RU"/>
        </w:rPr>
        <w:t>,00 грн</w:t>
      </w:r>
      <w:r w:rsidR="00B16CB7">
        <w:rPr>
          <w:szCs w:val="28"/>
          <w:lang w:eastAsia="ru-RU"/>
        </w:rPr>
        <w:t>. в межах програми;</w:t>
      </w:r>
    </w:p>
    <w:p w:rsidR="00CD3F44" w:rsidRPr="00CD3F44" w:rsidRDefault="00CD3F44" w:rsidP="00CD3F44">
      <w:pPr>
        <w:pStyle w:val="ad"/>
        <w:rPr>
          <w:szCs w:val="28"/>
        </w:rPr>
      </w:pPr>
    </w:p>
    <w:p w:rsidR="00CD3F44" w:rsidRDefault="00CD3F44" w:rsidP="00CD3F4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«Комунальник»  по  </w:t>
      </w:r>
      <w:r w:rsidRPr="00864B9A">
        <w:rPr>
          <w:szCs w:val="28"/>
        </w:rPr>
        <w:t xml:space="preserve">КПКВКМБ </w:t>
      </w:r>
      <w:r>
        <w:rPr>
          <w:szCs w:val="28"/>
        </w:rPr>
        <w:t>6020 «</w:t>
      </w:r>
      <w:r w:rsidRPr="00931AA4">
        <w:rPr>
          <w:szCs w:val="28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>
        <w:rPr>
          <w:szCs w:val="28"/>
        </w:rPr>
        <w:t>»  +30000,00 грн.;</w:t>
      </w:r>
    </w:p>
    <w:p w:rsidR="00CD3F44" w:rsidRPr="00CD3F44" w:rsidRDefault="00CD3F44" w:rsidP="00CD3F44">
      <w:pPr>
        <w:pStyle w:val="ad"/>
        <w:rPr>
          <w:szCs w:val="28"/>
        </w:rPr>
      </w:pPr>
    </w:p>
    <w:p w:rsidR="00CD3F44" w:rsidRPr="00864B9A" w:rsidRDefault="00CD3F44" w:rsidP="00CD3F4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864B9A">
        <w:rPr>
          <w:szCs w:val="28"/>
          <w:lang w:eastAsia="ru-RU"/>
        </w:rPr>
        <w:lastRenderedPageBreak/>
        <w:t xml:space="preserve">Центр надання адміністративних послуг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 по </w:t>
      </w:r>
      <w:r w:rsidRPr="00864B9A">
        <w:rPr>
          <w:szCs w:val="28"/>
        </w:rPr>
        <w:t xml:space="preserve">КПКВКМБ 0160 « </w:t>
      </w:r>
      <w:r w:rsidRPr="00864B9A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Pr="00864B9A">
        <w:rPr>
          <w:szCs w:val="28"/>
        </w:rPr>
        <w:t xml:space="preserve">± </w:t>
      </w:r>
      <w:r>
        <w:rPr>
          <w:szCs w:val="28"/>
        </w:rPr>
        <w:t>1154,00</w:t>
      </w:r>
      <w:r w:rsidRPr="00864B9A">
        <w:rPr>
          <w:szCs w:val="28"/>
          <w:lang w:eastAsia="ru-RU"/>
        </w:rPr>
        <w:t xml:space="preserve"> грн.;</w:t>
      </w:r>
    </w:p>
    <w:p w:rsidR="00CD3F44" w:rsidRPr="00CD3F44" w:rsidRDefault="00CD3F44" w:rsidP="00CD3F44">
      <w:pPr>
        <w:ind w:right="-2"/>
        <w:jc w:val="both"/>
        <w:rPr>
          <w:szCs w:val="28"/>
        </w:rPr>
      </w:pP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Управління соціального захисту населення та праці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  по  </w:t>
      </w:r>
      <w:r w:rsidRPr="00864B9A">
        <w:rPr>
          <w:szCs w:val="28"/>
        </w:rPr>
        <w:t xml:space="preserve">КПКВКМБ 0160 « </w:t>
      </w:r>
      <w:r w:rsidRPr="00864B9A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 +</w:t>
      </w:r>
      <w:r w:rsidR="00CD3F44">
        <w:rPr>
          <w:szCs w:val="28"/>
          <w:lang w:eastAsia="ru-RU"/>
        </w:rPr>
        <w:t>70</w:t>
      </w:r>
      <w:r w:rsidRPr="00864B9A">
        <w:rPr>
          <w:szCs w:val="28"/>
          <w:lang w:eastAsia="ru-RU"/>
        </w:rPr>
        <w:t>000,00 грн.;</w:t>
      </w:r>
    </w:p>
    <w:p w:rsidR="00CD3F44" w:rsidRPr="00CD3F44" w:rsidRDefault="00CD3F44" w:rsidP="00CD3F44">
      <w:pPr>
        <w:pStyle w:val="ad"/>
        <w:rPr>
          <w:szCs w:val="28"/>
          <w:lang w:eastAsia="ru-RU"/>
        </w:rPr>
      </w:pPr>
    </w:p>
    <w:p w:rsidR="00A62D9B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Відділ освіти, </w:t>
      </w:r>
      <w:proofErr w:type="spellStart"/>
      <w:r w:rsidRPr="00864B9A">
        <w:rPr>
          <w:szCs w:val="28"/>
          <w:lang w:eastAsia="ru-RU"/>
        </w:rPr>
        <w:t>сім»ї</w:t>
      </w:r>
      <w:proofErr w:type="spellEnd"/>
      <w:r w:rsidRPr="00864B9A">
        <w:rPr>
          <w:szCs w:val="28"/>
          <w:lang w:eastAsia="ru-RU"/>
        </w:rPr>
        <w:t xml:space="preserve"> , молоді та спорту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</w:t>
      </w:r>
    </w:p>
    <w:p w:rsidR="00A62D9B" w:rsidRPr="00A62D9B" w:rsidRDefault="00A62D9B" w:rsidP="00A62D9B">
      <w:pPr>
        <w:pStyle w:val="ad"/>
        <w:ind w:left="1416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 xml:space="preserve">КПКВКМБ 0160 « </w:t>
      </w:r>
      <w:r w:rsidRPr="00864B9A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+ </w:t>
      </w:r>
      <w:r>
        <w:rPr>
          <w:szCs w:val="28"/>
          <w:lang w:eastAsia="ru-RU"/>
        </w:rPr>
        <w:t>46000</w:t>
      </w:r>
      <w:r w:rsidRPr="00864B9A">
        <w:rPr>
          <w:szCs w:val="28"/>
          <w:lang w:eastAsia="ru-RU"/>
        </w:rPr>
        <w:t>,00 грн.;</w:t>
      </w:r>
    </w:p>
    <w:p w:rsidR="00946505" w:rsidRPr="00864B9A" w:rsidRDefault="00946505" w:rsidP="00A62D9B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1021  «</w:t>
      </w:r>
      <w:r w:rsidRPr="00864B9A">
        <w:rPr>
          <w:szCs w:val="28"/>
          <w:lang w:eastAsia="ru-RU"/>
        </w:rPr>
        <w:t>Надання загальної середньої освіти заклада</w:t>
      </w:r>
      <w:r w:rsidR="00A62D9B">
        <w:rPr>
          <w:szCs w:val="28"/>
          <w:lang w:eastAsia="ru-RU"/>
        </w:rPr>
        <w:t xml:space="preserve">ми загальної середньої освіти» </w:t>
      </w:r>
      <w:r w:rsidRPr="00864B9A">
        <w:rPr>
          <w:szCs w:val="28"/>
          <w:lang w:eastAsia="ru-RU"/>
        </w:rPr>
        <w:t xml:space="preserve">  </w:t>
      </w:r>
      <w:r w:rsidR="00A62D9B">
        <w:rPr>
          <w:szCs w:val="28"/>
          <w:lang w:eastAsia="ru-RU"/>
        </w:rPr>
        <w:t>-12</w:t>
      </w:r>
      <w:r w:rsidRPr="00864B9A">
        <w:rPr>
          <w:szCs w:val="28"/>
          <w:lang w:eastAsia="ru-RU"/>
        </w:rPr>
        <w:t>0000,00 грн.;</w:t>
      </w:r>
    </w:p>
    <w:p w:rsidR="00946505" w:rsidRPr="00864B9A" w:rsidRDefault="00946505" w:rsidP="00A62D9B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1010  «</w:t>
      </w:r>
      <w:r w:rsidR="00A62D9B">
        <w:rPr>
          <w:szCs w:val="28"/>
          <w:lang w:eastAsia="ru-RU"/>
        </w:rPr>
        <w:t>Надання дошкільної освіти »                     -35000</w:t>
      </w:r>
      <w:r w:rsidRPr="00864B9A">
        <w:rPr>
          <w:szCs w:val="28"/>
          <w:lang w:eastAsia="ru-RU"/>
        </w:rPr>
        <w:t>,00 грн.;</w:t>
      </w:r>
    </w:p>
    <w:p w:rsidR="00946505" w:rsidRPr="00864B9A" w:rsidRDefault="00946505" w:rsidP="00A62D9B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1141 «</w:t>
      </w:r>
      <w:r w:rsidRPr="00864B9A">
        <w:rPr>
          <w:szCs w:val="28"/>
          <w:lang w:eastAsia="ru-RU"/>
        </w:rPr>
        <w:t>Забезпечення діяльності інших закладів у сфері освіти»  +</w:t>
      </w:r>
      <w:r w:rsidR="00A62D9B">
        <w:rPr>
          <w:szCs w:val="28"/>
          <w:lang w:eastAsia="ru-RU"/>
        </w:rPr>
        <w:t>165000</w:t>
      </w:r>
      <w:r w:rsidRPr="00864B9A">
        <w:rPr>
          <w:szCs w:val="28"/>
          <w:lang w:eastAsia="ru-RU"/>
        </w:rPr>
        <w:t>,00 грн.</w:t>
      </w:r>
      <w:r w:rsidR="00027627" w:rsidRPr="00864B9A">
        <w:rPr>
          <w:szCs w:val="28"/>
          <w:lang w:eastAsia="ru-RU"/>
        </w:rPr>
        <w:t>;</w:t>
      </w:r>
    </w:p>
    <w:p w:rsidR="00027627" w:rsidRPr="00864B9A" w:rsidRDefault="00027627" w:rsidP="00A62D9B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1070 «</w:t>
      </w:r>
      <w:r w:rsidRPr="00864B9A">
        <w:rPr>
          <w:szCs w:val="28"/>
          <w:lang w:eastAsia="ru-RU"/>
        </w:rPr>
        <w:t>Надання позашкільної освіти закладами позашкільної освіти, заходи із позашкільної роботи з дітьми» +</w:t>
      </w:r>
      <w:r w:rsidR="00A62D9B">
        <w:rPr>
          <w:szCs w:val="28"/>
          <w:lang w:eastAsia="ru-RU"/>
        </w:rPr>
        <w:t>59000</w:t>
      </w:r>
      <w:r w:rsidRPr="00864B9A">
        <w:rPr>
          <w:szCs w:val="28"/>
          <w:lang w:eastAsia="ru-RU"/>
        </w:rPr>
        <w:t>,00 грн.;</w:t>
      </w:r>
    </w:p>
    <w:p w:rsidR="00027627" w:rsidRDefault="00027627" w:rsidP="00A62D9B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5031 «</w:t>
      </w:r>
      <w:r w:rsidRPr="00864B9A">
        <w:rPr>
          <w:szCs w:val="28"/>
          <w:lang w:eastAsia="ru-RU"/>
        </w:rPr>
        <w:t xml:space="preserve">Утримання та навчально-тренувальна робота комунальних дитячо-юнацьких спортивних шкіл» </w:t>
      </w:r>
      <w:r w:rsidR="00A62D9B">
        <w:rPr>
          <w:szCs w:val="28"/>
          <w:lang w:eastAsia="ru-RU"/>
        </w:rPr>
        <w:t>-115000,00 грн.</w:t>
      </w:r>
    </w:p>
    <w:p w:rsidR="00A62D9B" w:rsidRPr="00864B9A" w:rsidRDefault="00A62D9B" w:rsidP="00A62D9B">
      <w:pPr>
        <w:pStyle w:val="ad"/>
        <w:ind w:left="1429"/>
        <w:jc w:val="both"/>
        <w:rPr>
          <w:szCs w:val="28"/>
          <w:lang w:eastAsia="ru-RU"/>
        </w:rPr>
      </w:pPr>
    </w:p>
    <w:p w:rsidR="00702184" w:rsidRPr="00864B9A" w:rsidRDefault="00F67D78" w:rsidP="00AD1818">
      <w:pPr>
        <w:pStyle w:val="ad"/>
        <w:numPr>
          <w:ilvl w:val="1"/>
          <w:numId w:val="7"/>
        </w:numPr>
        <w:ind w:right="-2"/>
        <w:jc w:val="both"/>
        <w:rPr>
          <w:b/>
          <w:szCs w:val="28"/>
        </w:rPr>
      </w:pPr>
      <w:r w:rsidRPr="00864B9A">
        <w:rPr>
          <w:b/>
          <w:szCs w:val="28"/>
        </w:rPr>
        <w:t>Внесення змін до показників бюджету  на 2021 рік</w:t>
      </w:r>
      <w:r w:rsidR="00702184" w:rsidRPr="00864B9A">
        <w:rPr>
          <w:b/>
          <w:szCs w:val="28"/>
        </w:rPr>
        <w:t>:</w:t>
      </w:r>
    </w:p>
    <w:p w:rsidR="00D11152" w:rsidRPr="00864B9A" w:rsidRDefault="006133EC" w:rsidP="00DE0A5F">
      <w:pPr>
        <w:pStyle w:val="ad"/>
        <w:numPr>
          <w:ilvl w:val="0"/>
          <w:numId w:val="13"/>
        </w:numPr>
        <w:jc w:val="both"/>
        <w:rPr>
          <w:b/>
          <w:szCs w:val="28"/>
          <w:lang w:val="ru-RU" w:eastAsia="ru-RU"/>
        </w:rPr>
      </w:pPr>
      <w:r w:rsidRPr="00864B9A">
        <w:rPr>
          <w:b/>
          <w:szCs w:val="28"/>
          <w:lang w:val="ru-RU" w:eastAsia="ru-RU"/>
        </w:rPr>
        <w:t xml:space="preserve">За </w:t>
      </w:r>
      <w:proofErr w:type="spellStart"/>
      <w:r w:rsidR="00D11152" w:rsidRPr="00864B9A">
        <w:rPr>
          <w:b/>
          <w:szCs w:val="28"/>
          <w:lang w:val="ru-RU" w:eastAsia="ru-RU"/>
        </w:rPr>
        <w:t>рахунок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перевиконання</w:t>
      </w:r>
      <w:proofErr w:type="spellEnd"/>
      <w:r w:rsidR="00D11152" w:rsidRPr="00864B9A">
        <w:rPr>
          <w:b/>
          <w:szCs w:val="28"/>
          <w:lang w:val="ru-RU" w:eastAsia="ru-RU"/>
        </w:rPr>
        <w:t xml:space="preserve"> бюджету </w:t>
      </w:r>
      <w:proofErr w:type="spellStart"/>
      <w:r w:rsidR="00D11152" w:rsidRPr="00864B9A">
        <w:rPr>
          <w:b/>
          <w:szCs w:val="28"/>
          <w:lang w:val="ru-RU" w:eastAsia="ru-RU"/>
        </w:rPr>
        <w:t>Семенівської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територіальної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громади</w:t>
      </w:r>
      <w:proofErr w:type="spellEnd"/>
      <w:r w:rsidR="00D11152" w:rsidRPr="00864B9A">
        <w:rPr>
          <w:b/>
          <w:szCs w:val="28"/>
          <w:lang w:val="ru-RU" w:eastAsia="ru-RU"/>
        </w:rPr>
        <w:t xml:space="preserve">, станом на 01.11.2021 року </w:t>
      </w:r>
      <w:proofErr w:type="spellStart"/>
      <w:r w:rsidR="00D11152" w:rsidRPr="00864B9A">
        <w:rPr>
          <w:b/>
          <w:szCs w:val="28"/>
          <w:lang w:val="ru-RU" w:eastAsia="ru-RU"/>
        </w:rPr>
        <w:t>збільшено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дохідну</w:t>
      </w:r>
      <w:proofErr w:type="spellEnd"/>
      <w:r w:rsidR="00D11152" w:rsidRPr="00864B9A">
        <w:rPr>
          <w:b/>
          <w:szCs w:val="28"/>
          <w:lang w:val="ru-RU" w:eastAsia="ru-RU"/>
        </w:rPr>
        <w:t xml:space="preserve"> та </w:t>
      </w:r>
      <w:proofErr w:type="spellStart"/>
      <w:r w:rsidR="00D11152" w:rsidRPr="00864B9A">
        <w:rPr>
          <w:b/>
          <w:szCs w:val="28"/>
          <w:lang w:val="ru-RU" w:eastAsia="ru-RU"/>
        </w:rPr>
        <w:t>видаткову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частину</w:t>
      </w:r>
      <w:proofErr w:type="spellEnd"/>
      <w:r w:rsidR="00D11152" w:rsidRPr="00864B9A">
        <w:rPr>
          <w:b/>
          <w:szCs w:val="28"/>
          <w:lang w:val="ru-RU" w:eastAsia="ru-RU"/>
        </w:rPr>
        <w:t xml:space="preserve"> бюджету  на  </w:t>
      </w:r>
      <w:r w:rsidR="007A189D">
        <w:rPr>
          <w:b/>
          <w:szCs w:val="28"/>
          <w:lang w:val="ru-RU" w:eastAsia="ru-RU"/>
        </w:rPr>
        <w:t xml:space="preserve">           329 679</w:t>
      </w:r>
      <w:r w:rsidR="00D11152" w:rsidRPr="00864B9A">
        <w:rPr>
          <w:b/>
          <w:szCs w:val="28"/>
          <w:lang w:val="ru-RU" w:eastAsia="ru-RU"/>
        </w:rPr>
        <w:t xml:space="preserve">,00 </w:t>
      </w:r>
      <w:proofErr w:type="spellStart"/>
      <w:r w:rsidR="00D11152" w:rsidRPr="00864B9A">
        <w:rPr>
          <w:b/>
          <w:szCs w:val="28"/>
          <w:lang w:val="ru-RU" w:eastAsia="ru-RU"/>
        </w:rPr>
        <w:t>грн</w:t>
      </w:r>
      <w:proofErr w:type="spellEnd"/>
      <w:r w:rsidR="00D11152" w:rsidRPr="00864B9A">
        <w:rPr>
          <w:b/>
          <w:szCs w:val="28"/>
          <w:lang w:val="ru-RU" w:eastAsia="ru-RU"/>
        </w:rPr>
        <w:t xml:space="preserve">., </w:t>
      </w:r>
      <w:proofErr w:type="gramStart"/>
      <w:r w:rsidR="00D11152" w:rsidRPr="00864B9A">
        <w:rPr>
          <w:b/>
          <w:szCs w:val="28"/>
          <w:lang w:val="ru-RU" w:eastAsia="ru-RU"/>
        </w:rPr>
        <w:t>по</w:t>
      </w:r>
      <w:proofErr w:type="gramEnd"/>
      <w:r w:rsidR="00D11152" w:rsidRPr="00864B9A">
        <w:rPr>
          <w:b/>
          <w:szCs w:val="28"/>
          <w:lang w:val="ru-RU" w:eastAsia="ru-RU"/>
        </w:rPr>
        <w:t>:</w:t>
      </w:r>
    </w:p>
    <w:p w:rsidR="00D11152" w:rsidRDefault="00116F7A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>В</w:t>
      </w:r>
      <w:r w:rsidR="00D11152" w:rsidRPr="00864B9A">
        <w:rPr>
          <w:szCs w:val="28"/>
        </w:rPr>
        <w:t xml:space="preserve">ідділу  управління майном </w:t>
      </w:r>
      <w:proofErr w:type="spellStart"/>
      <w:r w:rsidR="00D11152" w:rsidRPr="00864B9A">
        <w:rPr>
          <w:szCs w:val="28"/>
        </w:rPr>
        <w:t>Семенівської</w:t>
      </w:r>
      <w:proofErr w:type="spellEnd"/>
      <w:r w:rsidR="00D11152" w:rsidRPr="00864B9A">
        <w:rPr>
          <w:szCs w:val="28"/>
        </w:rPr>
        <w:t xml:space="preserve"> селищної ради  до </w:t>
      </w:r>
      <w:r w:rsidRPr="00864B9A">
        <w:rPr>
          <w:szCs w:val="28"/>
        </w:rPr>
        <w:t>спеціального</w:t>
      </w:r>
      <w:r w:rsidR="00D11152" w:rsidRPr="00864B9A">
        <w:rPr>
          <w:szCs w:val="28"/>
        </w:rPr>
        <w:t xml:space="preserve"> фонду бюджету по КПКВКМБ 01</w:t>
      </w:r>
      <w:r w:rsidR="007A189D">
        <w:rPr>
          <w:szCs w:val="28"/>
        </w:rPr>
        <w:t>5</w:t>
      </w:r>
      <w:r w:rsidR="00D11152" w:rsidRPr="00864B9A">
        <w:rPr>
          <w:szCs w:val="28"/>
        </w:rPr>
        <w:t>0 «</w:t>
      </w:r>
      <w:proofErr w:type="spellStart"/>
      <w:r w:rsidR="007A189D" w:rsidRPr="007A189D">
        <w:rPr>
          <w:szCs w:val="28"/>
          <w:lang w:val="ru-RU" w:eastAsia="ru-RU"/>
        </w:rPr>
        <w:t>Організаційне</w:t>
      </w:r>
      <w:proofErr w:type="spellEnd"/>
      <w:r w:rsidR="007A189D" w:rsidRPr="007A189D">
        <w:rPr>
          <w:szCs w:val="28"/>
          <w:lang w:val="ru-RU" w:eastAsia="ru-RU"/>
        </w:rPr>
        <w:t xml:space="preserve">, </w:t>
      </w:r>
      <w:proofErr w:type="spellStart"/>
      <w:r w:rsidR="007A189D" w:rsidRPr="007A189D">
        <w:rPr>
          <w:szCs w:val="28"/>
          <w:lang w:val="ru-RU" w:eastAsia="ru-RU"/>
        </w:rPr>
        <w:t>інформаційно-аналітичне</w:t>
      </w:r>
      <w:proofErr w:type="spellEnd"/>
      <w:r w:rsidR="007A189D" w:rsidRPr="007A189D">
        <w:rPr>
          <w:szCs w:val="28"/>
          <w:lang w:val="ru-RU" w:eastAsia="ru-RU"/>
        </w:rPr>
        <w:t xml:space="preserve"> та </w:t>
      </w:r>
      <w:proofErr w:type="spellStart"/>
      <w:r w:rsidR="007A189D" w:rsidRPr="007A189D">
        <w:rPr>
          <w:szCs w:val="28"/>
          <w:lang w:val="ru-RU" w:eastAsia="ru-RU"/>
        </w:rPr>
        <w:t>матеріально-технічне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забезпечення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діяльності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обласної</w:t>
      </w:r>
      <w:proofErr w:type="spellEnd"/>
      <w:r w:rsidR="007A189D" w:rsidRPr="007A189D">
        <w:rPr>
          <w:szCs w:val="28"/>
          <w:lang w:val="ru-RU" w:eastAsia="ru-RU"/>
        </w:rPr>
        <w:t xml:space="preserve"> ради, </w:t>
      </w:r>
      <w:proofErr w:type="spellStart"/>
      <w:r w:rsidR="007A189D" w:rsidRPr="007A189D">
        <w:rPr>
          <w:szCs w:val="28"/>
          <w:lang w:val="ru-RU" w:eastAsia="ru-RU"/>
        </w:rPr>
        <w:t>районної</w:t>
      </w:r>
      <w:proofErr w:type="spellEnd"/>
      <w:r w:rsidR="007A189D" w:rsidRPr="007A189D">
        <w:rPr>
          <w:szCs w:val="28"/>
          <w:lang w:val="ru-RU" w:eastAsia="ru-RU"/>
        </w:rPr>
        <w:t xml:space="preserve"> ради, </w:t>
      </w:r>
      <w:proofErr w:type="spellStart"/>
      <w:r w:rsidR="007A189D" w:rsidRPr="007A189D">
        <w:rPr>
          <w:szCs w:val="28"/>
          <w:lang w:val="ru-RU" w:eastAsia="ru-RU"/>
        </w:rPr>
        <w:t>районної</w:t>
      </w:r>
      <w:proofErr w:type="spellEnd"/>
      <w:r w:rsidR="007A189D" w:rsidRPr="007A189D">
        <w:rPr>
          <w:szCs w:val="28"/>
          <w:lang w:val="ru-RU" w:eastAsia="ru-RU"/>
        </w:rPr>
        <w:t xml:space="preserve"> у </w:t>
      </w:r>
      <w:proofErr w:type="spellStart"/>
      <w:r w:rsidR="007A189D" w:rsidRPr="007A189D">
        <w:rPr>
          <w:szCs w:val="28"/>
          <w:lang w:val="ru-RU" w:eastAsia="ru-RU"/>
        </w:rPr>
        <w:t>місті</w:t>
      </w:r>
      <w:proofErr w:type="spellEnd"/>
      <w:r w:rsidR="007A189D" w:rsidRPr="007A189D">
        <w:rPr>
          <w:szCs w:val="28"/>
          <w:lang w:val="ru-RU" w:eastAsia="ru-RU"/>
        </w:rPr>
        <w:t xml:space="preserve"> ради (у </w:t>
      </w:r>
      <w:proofErr w:type="spellStart"/>
      <w:r w:rsidR="007A189D" w:rsidRPr="007A189D">
        <w:rPr>
          <w:szCs w:val="28"/>
          <w:lang w:val="ru-RU" w:eastAsia="ru-RU"/>
        </w:rPr>
        <w:t>разі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її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створення</w:t>
      </w:r>
      <w:proofErr w:type="spellEnd"/>
      <w:r w:rsidR="007A189D" w:rsidRPr="007A189D">
        <w:rPr>
          <w:szCs w:val="28"/>
          <w:lang w:val="ru-RU" w:eastAsia="ru-RU"/>
        </w:rPr>
        <w:t xml:space="preserve">), </w:t>
      </w:r>
      <w:proofErr w:type="spellStart"/>
      <w:r w:rsidR="007A189D" w:rsidRPr="007A189D">
        <w:rPr>
          <w:szCs w:val="28"/>
          <w:lang w:val="ru-RU" w:eastAsia="ru-RU"/>
        </w:rPr>
        <w:t>міської</w:t>
      </w:r>
      <w:proofErr w:type="spellEnd"/>
      <w:r w:rsidR="007A189D" w:rsidRPr="007A189D">
        <w:rPr>
          <w:szCs w:val="28"/>
          <w:lang w:val="ru-RU" w:eastAsia="ru-RU"/>
        </w:rPr>
        <w:t xml:space="preserve">, </w:t>
      </w:r>
      <w:proofErr w:type="spellStart"/>
      <w:r w:rsidR="007A189D" w:rsidRPr="007A189D">
        <w:rPr>
          <w:szCs w:val="28"/>
          <w:lang w:val="ru-RU" w:eastAsia="ru-RU"/>
        </w:rPr>
        <w:t>селищної</w:t>
      </w:r>
      <w:proofErr w:type="spellEnd"/>
      <w:r w:rsidR="007A189D" w:rsidRPr="007A189D">
        <w:rPr>
          <w:szCs w:val="28"/>
          <w:lang w:val="ru-RU" w:eastAsia="ru-RU"/>
        </w:rPr>
        <w:t xml:space="preserve">, </w:t>
      </w:r>
      <w:proofErr w:type="spellStart"/>
      <w:r w:rsidR="007A189D" w:rsidRPr="007A189D">
        <w:rPr>
          <w:szCs w:val="28"/>
          <w:lang w:val="ru-RU" w:eastAsia="ru-RU"/>
        </w:rPr>
        <w:t>сільської</w:t>
      </w:r>
      <w:proofErr w:type="spellEnd"/>
      <w:r w:rsidR="007A189D" w:rsidRPr="007A189D">
        <w:rPr>
          <w:szCs w:val="28"/>
          <w:lang w:val="ru-RU" w:eastAsia="ru-RU"/>
        </w:rPr>
        <w:t xml:space="preserve"> рад</w:t>
      </w:r>
      <w:r w:rsidR="00D11152" w:rsidRPr="00864B9A">
        <w:rPr>
          <w:szCs w:val="28"/>
          <w:lang w:eastAsia="ru-RU"/>
        </w:rPr>
        <w:t>»  +</w:t>
      </w:r>
      <w:r w:rsidR="007A189D">
        <w:rPr>
          <w:szCs w:val="28"/>
          <w:lang w:eastAsia="ru-RU"/>
        </w:rPr>
        <w:t>165550</w:t>
      </w:r>
      <w:r w:rsidR="00D11152" w:rsidRPr="00864B9A">
        <w:rPr>
          <w:szCs w:val="28"/>
          <w:lang w:eastAsia="ru-RU"/>
        </w:rPr>
        <w:t>,00 грн.;</w:t>
      </w:r>
    </w:p>
    <w:p w:rsidR="007A189D" w:rsidRPr="00864B9A" w:rsidRDefault="007A189D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 xml:space="preserve">Виконавчий комітет </w:t>
      </w:r>
      <w:proofErr w:type="spellStart"/>
      <w:r w:rsidRPr="00864B9A">
        <w:rPr>
          <w:szCs w:val="28"/>
        </w:rPr>
        <w:t>Семенів</w:t>
      </w:r>
      <w:r>
        <w:rPr>
          <w:szCs w:val="28"/>
        </w:rPr>
        <w:t>ської</w:t>
      </w:r>
      <w:proofErr w:type="spellEnd"/>
      <w:r>
        <w:rPr>
          <w:szCs w:val="28"/>
        </w:rPr>
        <w:t xml:space="preserve"> селищної ради по КПКВКМБ </w:t>
      </w:r>
      <w:proofErr w:type="spellStart"/>
      <w:r w:rsidRPr="00864B9A">
        <w:rPr>
          <w:szCs w:val="28"/>
        </w:rPr>
        <w:t>КПКВКМБ</w:t>
      </w:r>
      <w:proofErr w:type="spellEnd"/>
      <w:r w:rsidRPr="00864B9A">
        <w:rPr>
          <w:szCs w:val="28"/>
        </w:rPr>
        <w:t xml:space="preserve"> 01</w:t>
      </w:r>
      <w:r>
        <w:rPr>
          <w:szCs w:val="28"/>
        </w:rPr>
        <w:t>5</w:t>
      </w:r>
      <w:r w:rsidRPr="00864B9A">
        <w:rPr>
          <w:szCs w:val="28"/>
        </w:rPr>
        <w:t>0 «</w:t>
      </w:r>
      <w:r w:rsidRPr="007A189D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864B9A">
        <w:rPr>
          <w:szCs w:val="28"/>
          <w:lang w:eastAsia="ru-RU"/>
        </w:rPr>
        <w:t>»  +</w:t>
      </w:r>
      <w:r w:rsidR="00B16CB7">
        <w:rPr>
          <w:szCs w:val="28"/>
          <w:lang w:eastAsia="ru-RU"/>
        </w:rPr>
        <w:t>49950</w:t>
      </w:r>
      <w:r w:rsidRPr="00864B9A">
        <w:rPr>
          <w:szCs w:val="28"/>
          <w:lang w:eastAsia="ru-RU"/>
        </w:rPr>
        <w:t>,00 грн.;</w:t>
      </w:r>
    </w:p>
    <w:p w:rsidR="00D11152" w:rsidRDefault="00D11152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 w:rsidRPr="00864B9A">
        <w:rPr>
          <w:szCs w:val="28"/>
          <w:lang w:eastAsia="ru-RU"/>
        </w:rPr>
        <w:t>КП</w:t>
      </w:r>
      <w:proofErr w:type="spellEnd"/>
      <w:r w:rsidRPr="00864B9A">
        <w:rPr>
          <w:szCs w:val="28"/>
          <w:lang w:eastAsia="ru-RU"/>
        </w:rPr>
        <w:t xml:space="preserve"> «Комунальник» загальний фонд по </w:t>
      </w:r>
      <w:r w:rsidRPr="00864B9A">
        <w:rPr>
          <w:szCs w:val="28"/>
        </w:rPr>
        <w:t>КПКВКМБ 6020  «</w:t>
      </w:r>
      <w:r w:rsidRPr="00864B9A">
        <w:rPr>
          <w:szCs w:val="28"/>
          <w:lang w:eastAsia="ru-RU"/>
        </w:rPr>
        <w:t xml:space="preserve">Забезпечення функціонування підприємств, установ та </w:t>
      </w:r>
      <w:r w:rsidRPr="00864B9A">
        <w:rPr>
          <w:szCs w:val="28"/>
          <w:lang w:eastAsia="ru-RU"/>
        </w:rPr>
        <w:lastRenderedPageBreak/>
        <w:t>організацій, що виробляють, виконують та/або надають житлово-комунальні послуги»  +</w:t>
      </w:r>
      <w:r w:rsidR="00B16CB7">
        <w:rPr>
          <w:szCs w:val="28"/>
          <w:lang w:eastAsia="ru-RU"/>
        </w:rPr>
        <w:t>52579,00 грн.</w:t>
      </w:r>
      <w:r w:rsidRPr="00864B9A">
        <w:rPr>
          <w:szCs w:val="28"/>
          <w:lang w:eastAsia="ru-RU"/>
        </w:rPr>
        <w:t>;</w:t>
      </w:r>
    </w:p>
    <w:p w:rsidR="00523A9D" w:rsidRDefault="0039332E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523A9D">
        <w:rPr>
          <w:szCs w:val="28"/>
          <w:lang w:eastAsia="ru-RU"/>
        </w:rPr>
        <w:t xml:space="preserve">Відділу освіти, </w:t>
      </w:r>
      <w:proofErr w:type="spellStart"/>
      <w:r w:rsidRPr="00523A9D">
        <w:rPr>
          <w:szCs w:val="28"/>
          <w:lang w:eastAsia="ru-RU"/>
        </w:rPr>
        <w:t>сім»ї</w:t>
      </w:r>
      <w:proofErr w:type="spellEnd"/>
      <w:r w:rsidRPr="00523A9D">
        <w:rPr>
          <w:szCs w:val="28"/>
          <w:lang w:eastAsia="ru-RU"/>
        </w:rPr>
        <w:t xml:space="preserve"> , молоді та спорту </w:t>
      </w:r>
      <w:proofErr w:type="spellStart"/>
      <w:r w:rsidRPr="00523A9D">
        <w:rPr>
          <w:szCs w:val="28"/>
          <w:lang w:eastAsia="ru-RU"/>
        </w:rPr>
        <w:t>Семенівської</w:t>
      </w:r>
      <w:proofErr w:type="spellEnd"/>
      <w:r w:rsidRPr="00523A9D">
        <w:rPr>
          <w:szCs w:val="28"/>
          <w:lang w:eastAsia="ru-RU"/>
        </w:rPr>
        <w:t xml:space="preserve"> селищної ради</w:t>
      </w:r>
    </w:p>
    <w:p w:rsidR="00523A9D" w:rsidRPr="00864B9A" w:rsidRDefault="00523A9D" w:rsidP="00523A9D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1021  «</w:t>
      </w:r>
      <w:r w:rsidRPr="00864B9A">
        <w:rPr>
          <w:szCs w:val="28"/>
          <w:lang w:eastAsia="ru-RU"/>
        </w:rPr>
        <w:t>Надання загальної середньої освіти заклада</w:t>
      </w:r>
      <w:r>
        <w:rPr>
          <w:szCs w:val="28"/>
          <w:lang w:eastAsia="ru-RU"/>
        </w:rPr>
        <w:t xml:space="preserve">ми загальної середньої освіти» </w:t>
      </w:r>
      <w:r w:rsidRPr="00864B9A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+16600</w:t>
      </w:r>
      <w:r w:rsidRPr="00864B9A">
        <w:rPr>
          <w:szCs w:val="28"/>
          <w:lang w:eastAsia="ru-RU"/>
        </w:rPr>
        <w:t>,00 грн.;</w:t>
      </w:r>
    </w:p>
    <w:p w:rsidR="00523A9D" w:rsidRDefault="0039332E" w:rsidP="00523A9D">
      <w:pPr>
        <w:pStyle w:val="ad"/>
        <w:ind w:left="1429"/>
        <w:jc w:val="both"/>
        <w:rPr>
          <w:szCs w:val="28"/>
          <w:lang w:eastAsia="ru-RU"/>
        </w:rPr>
      </w:pPr>
      <w:r w:rsidRPr="00523A9D">
        <w:rPr>
          <w:szCs w:val="28"/>
          <w:lang w:eastAsia="ru-RU"/>
        </w:rPr>
        <w:t xml:space="preserve"> по загальному фонду </w:t>
      </w:r>
      <w:r w:rsidR="00523A9D" w:rsidRPr="00864B9A">
        <w:rPr>
          <w:szCs w:val="28"/>
        </w:rPr>
        <w:t>КПКВКМБ 5031 «</w:t>
      </w:r>
      <w:r w:rsidR="00523A9D" w:rsidRPr="00864B9A">
        <w:rPr>
          <w:szCs w:val="28"/>
          <w:lang w:eastAsia="ru-RU"/>
        </w:rPr>
        <w:t xml:space="preserve">Утримання та навчально-тренувальна робота комунальних дитячо-юнацьких спортивних шкіл» </w:t>
      </w:r>
      <w:r w:rsidR="00523A9D">
        <w:rPr>
          <w:szCs w:val="28"/>
          <w:lang w:eastAsia="ru-RU"/>
        </w:rPr>
        <w:t>+15000,00 грн.;</w:t>
      </w:r>
    </w:p>
    <w:p w:rsidR="00351466" w:rsidRDefault="00351466" w:rsidP="00351466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Семенівська</w:t>
      </w:r>
      <w:proofErr w:type="spellEnd"/>
      <w:r>
        <w:rPr>
          <w:szCs w:val="28"/>
          <w:lang w:eastAsia="ru-RU"/>
        </w:rPr>
        <w:t xml:space="preserve"> лікарня  по</w:t>
      </w:r>
      <w:r w:rsidRPr="00931AA4">
        <w:rPr>
          <w:szCs w:val="28"/>
        </w:rPr>
        <w:t xml:space="preserve"> </w:t>
      </w:r>
      <w:r w:rsidRPr="00864B9A">
        <w:rPr>
          <w:szCs w:val="28"/>
        </w:rPr>
        <w:t xml:space="preserve">КПКВКМБ </w:t>
      </w:r>
      <w:r>
        <w:rPr>
          <w:szCs w:val="28"/>
        </w:rPr>
        <w:t>2010</w:t>
      </w:r>
      <w:r w:rsidRPr="00864B9A">
        <w:rPr>
          <w:szCs w:val="28"/>
        </w:rPr>
        <w:t xml:space="preserve"> </w:t>
      </w:r>
      <w:r>
        <w:rPr>
          <w:szCs w:val="28"/>
        </w:rPr>
        <w:t>«</w:t>
      </w:r>
      <w:r>
        <w:rPr>
          <w:szCs w:val="28"/>
          <w:lang w:eastAsia="ru-RU"/>
        </w:rPr>
        <w:t xml:space="preserve"> </w:t>
      </w:r>
      <w:r w:rsidRPr="00931AA4">
        <w:rPr>
          <w:szCs w:val="28"/>
          <w:lang w:eastAsia="ru-RU"/>
        </w:rPr>
        <w:t>Багатопрофільна стаціонарна медична допомога населенню</w:t>
      </w:r>
      <w:r>
        <w:rPr>
          <w:szCs w:val="28"/>
          <w:lang w:eastAsia="ru-RU"/>
        </w:rPr>
        <w:t xml:space="preserve">»  +10000,00 грн. для спів фінансування проекту </w:t>
      </w:r>
      <w:r>
        <w:rPr>
          <w:szCs w:val="28"/>
        </w:rPr>
        <w:t>«Капітальний ремонт не житлової будівлі (колишня адміністративна будівля «</w:t>
      </w:r>
      <w:proofErr w:type="spellStart"/>
      <w:r>
        <w:rPr>
          <w:szCs w:val="28"/>
        </w:rPr>
        <w:t>Адмінкорпус</w:t>
      </w:r>
      <w:proofErr w:type="spellEnd"/>
      <w:r>
        <w:rPr>
          <w:szCs w:val="28"/>
        </w:rPr>
        <w:t xml:space="preserve">»), що є комунальною власністю та перебуває на балансі </w:t>
      </w:r>
      <w:proofErr w:type="spellStart"/>
      <w:r>
        <w:rPr>
          <w:szCs w:val="28"/>
        </w:rPr>
        <w:t>КП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Семенівська</w:t>
      </w:r>
      <w:proofErr w:type="spellEnd"/>
      <w:r>
        <w:rPr>
          <w:szCs w:val="28"/>
        </w:rPr>
        <w:t xml:space="preserve"> лікарня» </w:t>
      </w:r>
      <w:proofErr w:type="spellStart"/>
      <w:r>
        <w:rPr>
          <w:szCs w:val="28"/>
        </w:rPr>
        <w:t>Семенівської</w:t>
      </w:r>
      <w:proofErr w:type="spellEnd"/>
      <w:r>
        <w:rPr>
          <w:szCs w:val="28"/>
        </w:rPr>
        <w:t xml:space="preserve"> селищної ради та </w:t>
      </w:r>
      <w:proofErr w:type="spellStart"/>
      <w:r>
        <w:rPr>
          <w:szCs w:val="28"/>
        </w:rPr>
        <w:t>Оболонської</w:t>
      </w:r>
      <w:proofErr w:type="spellEnd"/>
      <w:r>
        <w:rPr>
          <w:szCs w:val="28"/>
        </w:rPr>
        <w:t xml:space="preserve"> сільської ради (</w:t>
      </w:r>
      <w:proofErr w:type="spellStart"/>
      <w:r>
        <w:rPr>
          <w:szCs w:val="28"/>
        </w:rPr>
        <w:t>смт.Семенівка</w:t>
      </w:r>
      <w:proofErr w:type="spellEnd"/>
      <w:r>
        <w:rPr>
          <w:szCs w:val="28"/>
        </w:rPr>
        <w:t>, вул..Шевченка, 78В)».</w:t>
      </w:r>
    </w:p>
    <w:p w:rsidR="00523A9D" w:rsidRPr="00351466" w:rsidRDefault="00351466" w:rsidP="00523A9D">
      <w:pPr>
        <w:pStyle w:val="af"/>
        <w:numPr>
          <w:ilvl w:val="0"/>
          <w:numId w:val="6"/>
        </w:numPr>
        <w:jc w:val="both"/>
        <w:rPr>
          <w:szCs w:val="28"/>
          <w:lang w:eastAsia="ru-RU"/>
        </w:rPr>
      </w:pPr>
      <w:r w:rsidRPr="00351466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Направляються кошти для фінансування Полтавського обласного фонду </w:t>
      </w:r>
      <w:r w:rsidRPr="00351466">
        <w:rPr>
          <w:rFonts w:ascii="Times New Roman" w:hAnsi="Times New Roman" w:cs="Times New Roman"/>
          <w:sz w:val="28"/>
          <w:szCs w:val="28"/>
        </w:rPr>
        <w:t>підтримки  індивідуального житлового будівництва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селі в розмірі  20000,00 грн.</w:t>
      </w:r>
    </w:p>
    <w:p w:rsidR="00351466" w:rsidRPr="00351466" w:rsidRDefault="00351466" w:rsidP="00351466">
      <w:pPr>
        <w:pStyle w:val="af"/>
        <w:ind w:left="1429"/>
        <w:jc w:val="both"/>
        <w:rPr>
          <w:szCs w:val="28"/>
          <w:lang w:eastAsia="ru-RU"/>
        </w:rPr>
      </w:pPr>
    </w:p>
    <w:p w:rsidR="001D5A5B" w:rsidRDefault="001D5A5B" w:rsidP="00DE0A5F">
      <w:pPr>
        <w:jc w:val="both"/>
        <w:rPr>
          <w:szCs w:val="28"/>
        </w:rPr>
      </w:pP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2. Обгрунтування необхідності прийняття акта</w:t>
      </w:r>
    </w:p>
    <w:p w:rsidR="001D5A5B" w:rsidRDefault="001D5A5B" w:rsidP="00AD1818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proofErr w:type="spellStart"/>
      <w:r w:rsidR="00116F7A">
        <w:rPr>
          <w:szCs w:val="28"/>
        </w:rPr>
        <w:t>п</w:t>
      </w:r>
      <w:r w:rsidR="00A10E68">
        <w:rPr>
          <w:szCs w:val="28"/>
        </w:rPr>
        <w:t>роєкту</w:t>
      </w:r>
      <w:proofErr w:type="spellEnd"/>
      <w:r w:rsidR="00A10E68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Pr="00116F7A" w:rsidRDefault="001D5A5B" w:rsidP="00AD1818">
      <w:pPr>
        <w:spacing w:line="10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 w:rsidRPr="00116F7A">
        <w:rPr>
          <w:szCs w:val="28"/>
        </w:rPr>
        <w:t xml:space="preserve">підготовлено з метою виконання </w:t>
      </w:r>
      <w:r w:rsidR="00116F7A" w:rsidRPr="00116F7A">
        <w:rPr>
          <w:szCs w:val="28"/>
        </w:rPr>
        <w:t>норм чинного</w:t>
      </w:r>
      <w:r w:rsidRPr="00116F7A">
        <w:rPr>
          <w:szCs w:val="28"/>
        </w:rPr>
        <w:t xml:space="preserve">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AD1818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>
        <w:rPr>
          <w:szCs w:val="28"/>
        </w:rPr>
        <w:t>.</w:t>
      </w: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1D5A5B" w:rsidRPr="000B74B8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proofErr w:type="spellStart"/>
      <w:r w:rsidR="00E243A8">
        <w:rPr>
          <w:sz w:val="28"/>
          <w:szCs w:val="28"/>
          <w:lang w:val="uk-UA"/>
        </w:rPr>
        <w:t>п</w:t>
      </w:r>
      <w:r w:rsidR="00A10E68" w:rsidRPr="00A10E68">
        <w:rPr>
          <w:sz w:val="28"/>
          <w:szCs w:val="28"/>
          <w:lang w:val="uk-UA"/>
        </w:rPr>
        <w:t>роєкт</w:t>
      </w:r>
      <w:r w:rsidR="00A10E68">
        <w:rPr>
          <w:sz w:val="28"/>
          <w:szCs w:val="28"/>
          <w:lang w:val="uk-UA"/>
        </w:rPr>
        <w:t>у</w:t>
      </w:r>
      <w:proofErr w:type="spellEnd"/>
      <w:r w:rsidR="00A10E68" w:rsidRPr="00A10E68">
        <w:rPr>
          <w:sz w:val="28"/>
          <w:szCs w:val="28"/>
          <w:lang w:val="uk-UA"/>
        </w:rPr>
        <w:t xml:space="preserve"> рішення </w:t>
      </w:r>
      <w:r w:rsidR="003A52CC">
        <w:rPr>
          <w:sz w:val="28"/>
          <w:szCs w:val="28"/>
          <w:lang w:val="uk-UA"/>
        </w:rPr>
        <w:t xml:space="preserve">п’ятої </w:t>
      </w:r>
      <w:r w:rsidR="00A10E68" w:rsidRPr="00A10E68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 w:val="28"/>
          <w:szCs w:val="28"/>
          <w:lang w:val="uk-UA"/>
        </w:rPr>
        <w:t>Семенівської</w:t>
      </w:r>
      <w:proofErr w:type="spellEnd"/>
      <w:r w:rsidR="00A10E68" w:rsidRPr="00A10E68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Pr="00A10E68">
        <w:rPr>
          <w:bCs/>
          <w:sz w:val="28"/>
          <w:szCs w:val="28"/>
          <w:lang w:val="uk-UA"/>
        </w:rPr>
        <w:t xml:space="preserve">дозволяє </w:t>
      </w:r>
      <w:r w:rsidRPr="00A10E68">
        <w:rPr>
          <w:sz w:val="28"/>
          <w:szCs w:val="28"/>
          <w:lang w:val="uk-UA"/>
        </w:rPr>
        <w:t>своєчасно затверд</w:t>
      </w:r>
      <w:r w:rsidR="00B95E10">
        <w:rPr>
          <w:sz w:val="28"/>
          <w:szCs w:val="28"/>
          <w:lang w:val="uk-UA"/>
        </w:rPr>
        <w:t>ити міжбюджетні</w:t>
      </w:r>
      <w:r w:rsidRPr="00A10E68">
        <w:rPr>
          <w:sz w:val="28"/>
          <w:szCs w:val="28"/>
          <w:lang w:val="uk-UA"/>
        </w:rPr>
        <w:t xml:space="preserve"> трансферт</w:t>
      </w:r>
      <w:r w:rsidR="00B95E10">
        <w:rPr>
          <w:sz w:val="28"/>
          <w:szCs w:val="28"/>
          <w:lang w:val="uk-UA"/>
        </w:rPr>
        <w:t>и</w:t>
      </w:r>
      <w:r w:rsidRPr="00A10E68">
        <w:rPr>
          <w:sz w:val="28"/>
          <w:szCs w:val="28"/>
          <w:lang w:val="uk-UA"/>
        </w:rPr>
        <w:t xml:space="preserve"> з інших місцевих бюджетів для ефективного використання </w:t>
      </w:r>
      <w:r w:rsidR="00E243A8">
        <w:rPr>
          <w:sz w:val="28"/>
          <w:szCs w:val="28"/>
          <w:lang w:val="uk-UA"/>
        </w:rPr>
        <w:t xml:space="preserve">бюджетних </w:t>
      </w:r>
      <w:r w:rsidRPr="00A10E68">
        <w:rPr>
          <w:sz w:val="28"/>
          <w:szCs w:val="28"/>
          <w:lang w:val="uk-UA"/>
        </w:rPr>
        <w:t>коштів</w:t>
      </w:r>
      <w:r w:rsidR="006F21FC" w:rsidRPr="00B95E10">
        <w:rPr>
          <w:sz w:val="28"/>
          <w:szCs w:val="28"/>
          <w:lang w:val="uk-UA"/>
        </w:rPr>
        <w:t xml:space="preserve">, а також розподіл коштів від </w:t>
      </w:r>
      <w:r w:rsidR="006F21FC" w:rsidRPr="00B95E10">
        <w:rPr>
          <w:sz w:val="28"/>
          <w:szCs w:val="28"/>
          <w:lang w:val="uk-UA"/>
        </w:rPr>
        <w:lastRenderedPageBreak/>
        <w:t xml:space="preserve">перевиконання </w:t>
      </w:r>
      <w:r w:rsidR="00DD0EF9" w:rsidRPr="00B95E10">
        <w:rPr>
          <w:sz w:val="28"/>
          <w:szCs w:val="28"/>
          <w:lang w:val="uk-UA"/>
        </w:rPr>
        <w:t xml:space="preserve">дохідної частини </w:t>
      </w:r>
      <w:r w:rsidR="006F21FC" w:rsidRPr="00B95E10">
        <w:rPr>
          <w:sz w:val="28"/>
          <w:szCs w:val="28"/>
          <w:lang w:val="uk-UA"/>
        </w:rPr>
        <w:t xml:space="preserve">бюджету  </w:t>
      </w:r>
      <w:proofErr w:type="spellStart"/>
      <w:r w:rsidR="006F21FC" w:rsidRPr="00B95E10">
        <w:rPr>
          <w:sz w:val="28"/>
          <w:szCs w:val="28"/>
          <w:lang w:val="uk-UA"/>
        </w:rPr>
        <w:t>Семенівської</w:t>
      </w:r>
      <w:proofErr w:type="spellEnd"/>
      <w:r w:rsidR="006F21FC" w:rsidRPr="00B95E10">
        <w:rPr>
          <w:sz w:val="28"/>
          <w:szCs w:val="28"/>
          <w:lang w:val="uk-UA"/>
        </w:rPr>
        <w:t xml:space="preserve"> селищної територіальної громади, станом на 01.11</w:t>
      </w:r>
      <w:r w:rsidRPr="00B95E10">
        <w:rPr>
          <w:sz w:val="28"/>
          <w:szCs w:val="28"/>
          <w:lang w:val="uk-UA"/>
        </w:rPr>
        <w:t>.</w:t>
      </w:r>
      <w:r w:rsidR="006F21FC" w:rsidRPr="00B95E10">
        <w:rPr>
          <w:sz w:val="28"/>
          <w:szCs w:val="28"/>
          <w:lang w:val="uk-UA"/>
        </w:rPr>
        <w:t>2021 року.</w:t>
      </w:r>
      <w:r>
        <w:rPr>
          <w:sz w:val="28"/>
          <w:szCs w:val="28"/>
          <w:lang w:val="uk-UA"/>
        </w:rPr>
        <w:t xml:space="preserve"> </w:t>
      </w:r>
    </w:p>
    <w:p w:rsidR="001D5A5B" w:rsidRDefault="001D5A5B" w:rsidP="00AD1818">
      <w:pPr>
        <w:pStyle w:val="a7"/>
        <w:jc w:val="both"/>
        <w:rPr>
          <w:szCs w:val="28"/>
        </w:rPr>
      </w:pPr>
      <w:r>
        <w:rPr>
          <w:bCs/>
          <w:szCs w:val="28"/>
        </w:rPr>
        <w:tab/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B95E10" w:rsidRPr="000B74B8" w:rsidRDefault="001D5A5B" w:rsidP="00B95E10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>
        <w:rPr>
          <w:szCs w:val="28"/>
        </w:rPr>
        <w:tab/>
      </w:r>
      <w:r w:rsidRPr="00B95E10">
        <w:rPr>
          <w:sz w:val="28"/>
          <w:szCs w:val="28"/>
        </w:rPr>
        <w:t xml:space="preserve">Прийняття </w:t>
      </w:r>
      <w:proofErr w:type="spellStart"/>
      <w:r w:rsidR="00DD0EF9" w:rsidRPr="00B95E10">
        <w:rPr>
          <w:sz w:val="28"/>
          <w:szCs w:val="28"/>
        </w:rPr>
        <w:t>п</w:t>
      </w:r>
      <w:r w:rsidRPr="00B95E10">
        <w:rPr>
          <w:sz w:val="28"/>
          <w:szCs w:val="28"/>
        </w:rPr>
        <w:t>роєкту</w:t>
      </w:r>
      <w:proofErr w:type="spellEnd"/>
      <w:r w:rsidRPr="00B95E10">
        <w:rPr>
          <w:sz w:val="28"/>
          <w:szCs w:val="28"/>
        </w:rPr>
        <w:t xml:space="preserve"> рішення </w:t>
      </w:r>
      <w:r w:rsidR="003A52CC" w:rsidRPr="00B95E10">
        <w:rPr>
          <w:sz w:val="28"/>
          <w:szCs w:val="28"/>
        </w:rPr>
        <w:t xml:space="preserve">п’ятої </w:t>
      </w:r>
      <w:r w:rsidR="00A10E68" w:rsidRPr="00B95E10">
        <w:rPr>
          <w:sz w:val="28"/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B95E10">
        <w:rPr>
          <w:sz w:val="28"/>
          <w:szCs w:val="28"/>
        </w:rPr>
        <w:t>Семенівської</w:t>
      </w:r>
      <w:proofErr w:type="spellEnd"/>
      <w:r w:rsidR="00A10E68" w:rsidRPr="00B95E10">
        <w:rPr>
          <w:sz w:val="28"/>
          <w:szCs w:val="28"/>
        </w:rPr>
        <w:t xml:space="preserve"> селищної територіальної громади на 2021 рік»</w:t>
      </w:r>
      <w:r w:rsidR="00A10E68" w:rsidRPr="00B95E10">
        <w:rPr>
          <w:bCs/>
          <w:sz w:val="28"/>
          <w:szCs w:val="28"/>
        </w:rPr>
        <w:t xml:space="preserve">  </w:t>
      </w:r>
      <w:r w:rsidRPr="00B95E10">
        <w:rPr>
          <w:bCs/>
          <w:sz w:val="28"/>
          <w:szCs w:val="28"/>
        </w:rPr>
        <w:t xml:space="preserve"> </w:t>
      </w:r>
      <w:r w:rsidR="00B95E10" w:rsidRPr="00B95E10">
        <w:rPr>
          <w:bCs/>
          <w:sz w:val="28"/>
          <w:szCs w:val="28"/>
          <w:lang w:val="uk-UA"/>
        </w:rPr>
        <w:t xml:space="preserve">дозволяє </w:t>
      </w:r>
      <w:r w:rsidR="00B95E10" w:rsidRPr="00B95E10">
        <w:rPr>
          <w:sz w:val="28"/>
          <w:szCs w:val="28"/>
          <w:lang w:val="uk-UA"/>
        </w:rPr>
        <w:t xml:space="preserve">своєчасно затвердити міжбюджетні трансферти з інших місцевих бюджетів для ефективного використання бюджетних коштів, а також розподіл коштів </w:t>
      </w:r>
      <w:proofErr w:type="gramStart"/>
      <w:r w:rsidR="00B95E10" w:rsidRPr="00B95E10">
        <w:rPr>
          <w:sz w:val="28"/>
          <w:szCs w:val="28"/>
          <w:lang w:val="uk-UA"/>
        </w:rPr>
        <w:t>в</w:t>
      </w:r>
      <w:proofErr w:type="gramEnd"/>
      <w:r w:rsidR="00B95E10" w:rsidRPr="00B95E10">
        <w:rPr>
          <w:sz w:val="28"/>
          <w:szCs w:val="28"/>
          <w:lang w:val="uk-UA"/>
        </w:rPr>
        <w:t xml:space="preserve">ід перевиконання дохідної частини бюджету  </w:t>
      </w:r>
      <w:proofErr w:type="spellStart"/>
      <w:r w:rsidR="00B95E10" w:rsidRPr="00B95E10">
        <w:rPr>
          <w:sz w:val="28"/>
          <w:szCs w:val="28"/>
          <w:lang w:val="uk-UA"/>
        </w:rPr>
        <w:t>Семенівської</w:t>
      </w:r>
      <w:proofErr w:type="spellEnd"/>
      <w:r w:rsidR="00B95E10" w:rsidRPr="00B95E10">
        <w:rPr>
          <w:sz w:val="28"/>
          <w:szCs w:val="28"/>
          <w:lang w:val="uk-UA"/>
        </w:rPr>
        <w:t xml:space="preserve"> селищної територіальної громади, станом на 01.11.2021 року.</w:t>
      </w:r>
      <w:r w:rsidR="00B95E10">
        <w:rPr>
          <w:sz w:val="28"/>
          <w:szCs w:val="28"/>
          <w:lang w:val="uk-UA"/>
        </w:rPr>
        <w:t xml:space="preserve"> </w:t>
      </w:r>
    </w:p>
    <w:p w:rsidR="001D5A5B" w:rsidRDefault="001D5A5B" w:rsidP="00B95E10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E7760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proofErr w:type="spellStart"/>
      <w:r w:rsidR="00196877">
        <w:rPr>
          <w:szCs w:val="28"/>
        </w:rPr>
        <w:t>Проєкт</w:t>
      </w:r>
      <w:proofErr w:type="spellEnd"/>
      <w:r w:rsidR="00196877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196877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196877" w:rsidRPr="00A10E68">
        <w:rPr>
          <w:szCs w:val="28"/>
        </w:rPr>
        <w:t>Семенівської</w:t>
      </w:r>
      <w:proofErr w:type="spellEnd"/>
      <w:r w:rsidR="00196877" w:rsidRPr="00A10E68">
        <w:rPr>
          <w:szCs w:val="28"/>
        </w:rPr>
        <w:t xml:space="preserve"> селищної територіальної громади на 2021 рік»</w:t>
      </w:r>
      <w:r w:rsidR="00196877" w:rsidRPr="00A10E68">
        <w:rPr>
          <w:bCs/>
          <w:szCs w:val="28"/>
        </w:rPr>
        <w:t xml:space="preserve"> </w:t>
      </w:r>
      <w:proofErr w:type="spellStart"/>
      <w:r w:rsidR="00E7760B">
        <w:rPr>
          <w:bCs/>
          <w:szCs w:val="28"/>
        </w:rPr>
        <w:t>о</w:t>
      </w:r>
      <w:r>
        <w:rPr>
          <w:color w:val="000000"/>
          <w:szCs w:val="28"/>
        </w:rPr>
        <w:t>прилюднено</w:t>
      </w:r>
      <w:proofErr w:type="spellEnd"/>
      <w:r>
        <w:rPr>
          <w:color w:val="000000"/>
          <w:szCs w:val="28"/>
        </w:rPr>
        <w:t xml:space="preserve"> на офіційному сайті </w:t>
      </w:r>
      <w:proofErr w:type="spellStart"/>
      <w:r w:rsidR="00196877">
        <w:rPr>
          <w:color w:val="000000"/>
          <w:szCs w:val="28"/>
        </w:rPr>
        <w:t>Семенівської</w:t>
      </w:r>
      <w:proofErr w:type="spellEnd"/>
      <w:r w:rsidR="00196877">
        <w:rPr>
          <w:color w:val="000000"/>
          <w:szCs w:val="28"/>
        </w:rPr>
        <w:t xml:space="preserve"> селищної</w:t>
      </w:r>
      <w:r>
        <w:rPr>
          <w:color w:val="000000"/>
          <w:szCs w:val="28"/>
        </w:rPr>
        <w:t xml:space="preserve"> ради.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  <w:t xml:space="preserve">У </w:t>
      </w:r>
      <w:r w:rsidR="00D640FF">
        <w:rPr>
          <w:szCs w:val="28"/>
        </w:rPr>
        <w:tab/>
      </w:r>
      <w:proofErr w:type="spellStart"/>
      <w:r w:rsidR="00E7760B">
        <w:rPr>
          <w:szCs w:val="28"/>
        </w:rPr>
        <w:t>п</w:t>
      </w:r>
      <w:r w:rsidR="00D640FF">
        <w:rPr>
          <w:szCs w:val="28"/>
        </w:rPr>
        <w:t>роєкті</w:t>
      </w:r>
      <w:proofErr w:type="spellEnd"/>
      <w:r w:rsidR="00D640FF">
        <w:rPr>
          <w:szCs w:val="28"/>
        </w:rPr>
        <w:t xml:space="preserve">  рішення </w:t>
      </w:r>
      <w:r w:rsidR="003A52CC">
        <w:rPr>
          <w:szCs w:val="28"/>
        </w:rPr>
        <w:t xml:space="preserve">п’ятої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proofErr w:type="spellStart"/>
      <w:r w:rsidR="00D640FF">
        <w:rPr>
          <w:szCs w:val="28"/>
        </w:rPr>
        <w:t>Проєкт</w:t>
      </w:r>
      <w:proofErr w:type="spellEnd"/>
      <w:r w:rsidR="00D640FF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ст.26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фінансового</w:t>
      </w:r>
      <w:r>
        <w:rPr>
          <w:szCs w:val="28"/>
        </w:rPr>
        <w:t xml:space="preserve"> управління </w:t>
      </w:r>
      <w:r>
        <w:rPr>
          <w:szCs w:val="28"/>
        </w:rPr>
        <w:tab/>
      </w:r>
      <w:r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8CD2C35"/>
    <w:multiLevelType w:val="multilevel"/>
    <w:tmpl w:val="3CCA7E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>
    <w:nsid w:val="1BA12D0F"/>
    <w:multiLevelType w:val="multilevel"/>
    <w:tmpl w:val="C33A3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6">
    <w:nsid w:val="21D82102"/>
    <w:multiLevelType w:val="hybridMultilevel"/>
    <w:tmpl w:val="1416F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24F0E"/>
    <w:multiLevelType w:val="hybridMultilevel"/>
    <w:tmpl w:val="E402E3DE"/>
    <w:lvl w:ilvl="0" w:tplc="F2600F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497763"/>
    <w:multiLevelType w:val="hybridMultilevel"/>
    <w:tmpl w:val="51D02EFC"/>
    <w:lvl w:ilvl="0" w:tplc="48C08058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44EE19FD"/>
    <w:multiLevelType w:val="hybridMultilevel"/>
    <w:tmpl w:val="4E9E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6C03"/>
    <w:multiLevelType w:val="hybridMultilevel"/>
    <w:tmpl w:val="BAA26B64"/>
    <w:lvl w:ilvl="0" w:tplc="54444ECE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2127BA"/>
    <w:multiLevelType w:val="hybridMultilevel"/>
    <w:tmpl w:val="F870830A"/>
    <w:lvl w:ilvl="0" w:tplc="002E6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2"/>
  </w:num>
  <w:num w:numId="7">
    <w:abstractNumId w:val="5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74B8"/>
    <w:rsid w:val="0001138A"/>
    <w:rsid w:val="00027627"/>
    <w:rsid w:val="00037C16"/>
    <w:rsid w:val="000B74B8"/>
    <w:rsid w:val="00116F7A"/>
    <w:rsid w:val="00152ACB"/>
    <w:rsid w:val="00196877"/>
    <w:rsid w:val="001D5A5B"/>
    <w:rsid w:val="001F605C"/>
    <w:rsid w:val="00260BA2"/>
    <w:rsid w:val="00351466"/>
    <w:rsid w:val="0039332E"/>
    <w:rsid w:val="003A52CC"/>
    <w:rsid w:val="003A7252"/>
    <w:rsid w:val="00406D55"/>
    <w:rsid w:val="00447298"/>
    <w:rsid w:val="004622FF"/>
    <w:rsid w:val="00523A9D"/>
    <w:rsid w:val="00557EE7"/>
    <w:rsid w:val="00576BB5"/>
    <w:rsid w:val="005B6577"/>
    <w:rsid w:val="005B73BC"/>
    <w:rsid w:val="005C0C12"/>
    <w:rsid w:val="005D4608"/>
    <w:rsid w:val="006133EC"/>
    <w:rsid w:val="006324CC"/>
    <w:rsid w:val="00675B9B"/>
    <w:rsid w:val="006850FB"/>
    <w:rsid w:val="006D6B91"/>
    <w:rsid w:val="006F21FC"/>
    <w:rsid w:val="00702184"/>
    <w:rsid w:val="007A189D"/>
    <w:rsid w:val="007B6275"/>
    <w:rsid w:val="00864B9A"/>
    <w:rsid w:val="0086722A"/>
    <w:rsid w:val="00886D44"/>
    <w:rsid w:val="00931AA4"/>
    <w:rsid w:val="00946022"/>
    <w:rsid w:val="00946505"/>
    <w:rsid w:val="009B1224"/>
    <w:rsid w:val="009C39EE"/>
    <w:rsid w:val="00A10E68"/>
    <w:rsid w:val="00A540EF"/>
    <w:rsid w:val="00A62D9B"/>
    <w:rsid w:val="00AD1818"/>
    <w:rsid w:val="00AE3D5F"/>
    <w:rsid w:val="00B16CB7"/>
    <w:rsid w:val="00B352ED"/>
    <w:rsid w:val="00B95E10"/>
    <w:rsid w:val="00BB5619"/>
    <w:rsid w:val="00BB6C09"/>
    <w:rsid w:val="00BE1193"/>
    <w:rsid w:val="00BF2126"/>
    <w:rsid w:val="00C55F06"/>
    <w:rsid w:val="00CD3F44"/>
    <w:rsid w:val="00D11152"/>
    <w:rsid w:val="00D21572"/>
    <w:rsid w:val="00D640FF"/>
    <w:rsid w:val="00DD0EF9"/>
    <w:rsid w:val="00DD3F8A"/>
    <w:rsid w:val="00DD6A2B"/>
    <w:rsid w:val="00DE0A5F"/>
    <w:rsid w:val="00E15CE1"/>
    <w:rsid w:val="00E243A8"/>
    <w:rsid w:val="00E7760B"/>
    <w:rsid w:val="00EA1B63"/>
    <w:rsid w:val="00EB5593"/>
    <w:rsid w:val="00ED18F0"/>
    <w:rsid w:val="00ED7E3C"/>
    <w:rsid w:val="00F67D78"/>
    <w:rsid w:val="00FC7AFD"/>
    <w:rsid w:val="00FF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3A52CC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 Spacing"/>
    <w:uiPriority w:val="1"/>
    <w:qFormat/>
    <w:rsid w:val="00351466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71D4-82E7-46AC-97B3-5347501D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1478</Words>
  <Characters>8427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29</cp:revision>
  <cp:lastPrinted>2021-11-04T09:12:00Z</cp:lastPrinted>
  <dcterms:created xsi:type="dcterms:W3CDTF">2021-11-04T06:31:00Z</dcterms:created>
  <dcterms:modified xsi:type="dcterms:W3CDTF">2021-11-25T10:10:00Z</dcterms:modified>
</cp:coreProperties>
</file>