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СЕМЕНІВСЬКА СЕЛИЩНА РАДА</w:t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СЕМЕНІВСЬКОГО РАЙОНУ ПОЛТАВСЬКОЇ ОБЛАСТІ</w:t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576FAC" w:rsidRDefault="003738E6" w:rsidP="001B047B">
      <w:pPr>
        <w:jc w:val="center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__________</w:t>
      </w:r>
      <w:r w:rsidR="001B047B" w:rsidRPr="00576FAC">
        <w:rPr>
          <w:sz w:val="28"/>
          <w:szCs w:val="28"/>
          <w:lang w:val="uk-UA"/>
        </w:rPr>
        <w:t xml:space="preserve"> сесія селищної ради </w:t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першого скликання</w:t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576FAC" w:rsidRDefault="00227D75" w:rsidP="001B047B">
      <w:pPr>
        <w:jc w:val="center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>ПРО</w:t>
      </w:r>
      <w:r w:rsidR="005323C9">
        <w:rPr>
          <w:b/>
          <w:sz w:val="28"/>
          <w:szCs w:val="28"/>
          <w:lang w:val="uk-UA"/>
        </w:rPr>
        <w:t>Є</w:t>
      </w:r>
      <w:r w:rsidRPr="00576FAC">
        <w:rPr>
          <w:b/>
          <w:sz w:val="28"/>
          <w:szCs w:val="28"/>
          <w:lang w:val="uk-UA"/>
        </w:rPr>
        <w:t xml:space="preserve">КТ  </w:t>
      </w:r>
      <w:r w:rsidR="00AE10FB" w:rsidRPr="00576FAC">
        <w:rPr>
          <w:b/>
          <w:sz w:val="28"/>
          <w:szCs w:val="28"/>
          <w:lang w:val="uk-UA"/>
        </w:rPr>
        <w:t xml:space="preserve"> </w:t>
      </w:r>
      <w:r w:rsidR="001B047B" w:rsidRPr="00576FAC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1B047B" w:rsidRPr="00576FAC">
        <w:rPr>
          <w:b/>
          <w:sz w:val="28"/>
          <w:szCs w:val="28"/>
          <w:lang w:val="uk-UA"/>
        </w:rPr>
        <w:t>Н</w:t>
      </w:r>
      <w:proofErr w:type="spellEnd"/>
      <w:r w:rsidR="001B047B" w:rsidRPr="00576FAC">
        <w:rPr>
          <w:b/>
          <w:sz w:val="28"/>
          <w:szCs w:val="28"/>
          <w:lang w:val="uk-UA"/>
        </w:rPr>
        <w:t xml:space="preserve"> Я</w:t>
      </w:r>
    </w:p>
    <w:p w:rsidR="001B047B" w:rsidRPr="00576FAC" w:rsidRDefault="001B047B" w:rsidP="001B047B">
      <w:pPr>
        <w:jc w:val="center"/>
        <w:rPr>
          <w:sz w:val="28"/>
          <w:szCs w:val="28"/>
          <w:lang w:val="uk-UA"/>
        </w:rPr>
      </w:pPr>
    </w:p>
    <w:p w:rsidR="001B047B" w:rsidRPr="00576FAC" w:rsidRDefault="003738E6" w:rsidP="001B047B">
      <w:pPr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____ ._____</w:t>
      </w:r>
      <w:r w:rsidR="001B047B" w:rsidRPr="00576FAC">
        <w:rPr>
          <w:sz w:val="28"/>
          <w:szCs w:val="28"/>
          <w:lang w:val="uk-UA"/>
        </w:rPr>
        <w:t xml:space="preserve"> 20</w:t>
      </w:r>
      <w:r w:rsidR="00D90EF7">
        <w:rPr>
          <w:sz w:val="28"/>
          <w:szCs w:val="28"/>
          <w:lang w:val="uk-UA"/>
        </w:rPr>
        <w:t>20</w:t>
      </w:r>
      <w:r w:rsidR="001B047B" w:rsidRPr="00576FAC">
        <w:rPr>
          <w:sz w:val="28"/>
          <w:szCs w:val="28"/>
          <w:lang w:val="uk-UA"/>
        </w:rPr>
        <w:t xml:space="preserve"> року                                                                    </w:t>
      </w:r>
      <w:proofErr w:type="spellStart"/>
      <w:r w:rsidR="001B047B" w:rsidRPr="00576FAC">
        <w:rPr>
          <w:sz w:val="28"/>
          <w:szCs w:val="28"/>
          <w:lang w:val="uk-UA"/>
        </w:rPr>
        <w:t>смт</w:t>
      </w:r>
      <w:proofErr w:type="spellEnd"/>
      <w:r w:rsidR="001B047B" w:rsidRPr="00576FAC">
        <w:rPr>
          <w:sz w:val="28"/>
          <w:szCs w:val="28"/>
          <w:lang w:val="uk-UA"/>
        </w:rPr>
        <w:t xml:space="preserve">. </w:t>
      </w:r>
      <w:proofErr w:type="spellStart"/>
      <w:r w:rsidR="001B047B" w:rsidRPr="00576FAC">
        <w:rPr>
          <w:sz w:val="28"/>
          <w:szCs w:val="28"/>
          <w:lang w:val="uk-UA"/>
        </w:rPr>
        <w:t>Семенівка</w:t>
      </w:r>
      <w:proofErr w:type="spellEnd"/>
    </w:p>
    <w:p w:rsidR="001B047B" w:rsidRPr="00576FAC" w:rsidRDefault="001B047B" w:rsidP="001B047B">
      <w:pPr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 </w:t>
      </w:r>
    </w:p>
    <w:p w:rsidR="00D4700D" w:rsidRPr="00576FAC" w:rsidRDefault="00D4700D" w:rsidP="00D4700D">
      <w:pPr>
        <w:rPr>
          <w:sz w:val="28"/>
          <w:szCs w:val="28"/>
          <w:lang w:val="uk-UA"/>
        </w:rPr>
      </w:pPr>
    </w:p>
    <w:p w:rsidR="008E6CAD" w:rsidRPr="00576FAC" w:rsidRDefault="006049DA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Про </w:t>
      </w:r>
      <w:r w:rsidR="008E6CAD" w:rsidRPr="00576FAC">
        <w:rPr>
          <w:b/>
          <w:bCs/>
          <w:sz w:val="28"/>
          <w:szCs w:val="28"/>
          <w:lang w:val="uk-UA"/>
        </w:rPr>
        <w:t>встановле</w:t>
      </w:r>
      <w:r w:rsidR="008B5867" w:rsidRPr="00576FAC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576FAC">
        <w:rPr>
          <w:b/>
          <w:bCs/>
          <w:sz w:val="28"/>
          <w:szCs w:val="28"/>
          <w:lang w:val="uk-UA"/>
        </w:rPr>
        <w:t>та пільг зі</w:t>
      </w:r>
    </w:p>
    <w:p w:rsidR="008E6CAD" w:rsidRPr="00576FAC" w:rsidRDefault="008E6CAD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сплати податку</w:t>
      </w:r>
      <w:r w:rsidR="008B5867" w:rsidRPr="00576FAC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Pr="00576FAC" w:rsidRDefault="008B5867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 w:rsidRPr="00576FAC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Pr="00576FAC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Семенівської селищної ради </w:t>
      </w:r>
      <w:proofErr w:type="spellStart"/>
      <w:r w:rsidRPr="00576FAC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576FAC">
        <w:rPr>
          <w:b/>
          <w:bCs/>
          <w:sz w:val="28"/>
          <w:szCs w:val="28"/>
          <w:lang w:val="uk-UA"/>
        </w:rPr>
        <w:t xml:space="preserve"> району</w:t>
      </w:r>
    </w:p>
    <w:p w:rsidR="004F5E2B" w:rsidRPr="00576FAC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 Полтавської області на 20</w:t>
      </w:r>
      <w:r w:rsidR="003738E6" w:rsidRPr="00576FAC">
        <w:rPr>
          <w:b/>
          <w:bCs/>
          <w:sz w:val="28"/>
          <w:szCs w:val="28"/>
          <w:lang w:val="uk-UA"/>
        </w:rPr>
        <w:t>2</w:t>
      </w:r>
      <w:r w:rsidR="00D90EF7">
        <w:rPr>
          <w:b/>
          <w:bCs/>
          <w:sz w:val="28"/>
          <w:szCs w:val="28"/>
          <w:lang w:val="uk-UA"/>
        </w:rPr>
        <w:t>1</w:t>
      </w:r>
      <w:r w:rsidRPr="00576FAC">
        <w:rPr>
          <w:b/>
          <w:bCs/>
          <w:sz w:val="28"/>
          <w:szCs w:val="28"/>
          <w:lang w:val="uk-UA"/>
        </w:rPr>
        <w:t xml:space="preserve"> рік</w:t>
      </w:r>
    </w:p>
    <w:p w:rsidR="007B54D8" w:rsidRPr="00576FAC" w:rsidRDefault="007B54D8" w:rsidP="004F5E2B">
      <w:pPr>
        <w:rPr>
          <w:b/>
          <w:sz w:val="28"/>
          <w:szCs w:val="28"/>
          <w:lang w:val="uk-UA"/>
        </w:rPr>
      </w:pPr>
    </w:p>
    <w:p w:rsidR="008E6CAD" w:rsidRPr="00576FAC" w:rsidRDefault="002E134C" w:rsidP="00885994">
      <w:pPr>
        <w:ind w:firstLine="708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На підставі статті </w:t>
      </w:r>
      <w:r w:rsidRPr="00576FAC">
        <w:rPr>
          <w:color w:val="000000"/>
          <w:sz w:val="28"/>
          <w:szCs w:val="28"/>
          <w:lang w:val="uk-UA"/>
        </w:rPr>
        <w:t xml:space="preserve">7, 8, 10, 12, 266 </w:t>
      </w:r>
      <w:r w:rsidRPr="00576FAC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26, 59, 69 Закону Укра</w:t>
      </w:r>
      <w:r w:rsidR="00CA2EDE" w:rsidRPr="00576FAC">
        <w:rPr>
          <w:sz w:val="28"/>
          <w:szCs w:val="28"/>
          <w:lang w:val="uk-UA"/>
        </w:rPr>
        <w:t>їни «Про місцеве самоврядування</w:t>
      </w:r>
      <w:r w:rsidRPr="00576FAC">
        <w:rPr>
          <w:sz w:val="28"/>
          <w:szCs w:val="28"/>
          <w:lang w:val="uk-UA"/>
        </w:rPr>
        <w:t xml:space="preserve"> в Україні», враховуючи рекомендації постійної комісії,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2E134C" w:rsidRPr="00576FAC">
        <w:rPr>
          <w:sz w:val="28"/>
          <w:szCs w:val="28"/>
          <w:lang w:val="uk-UA"/>
        </w:rPr>
        <w:t xml:space="preserve"> на 20</w:t>
      </w:r>
      <w:r w:rsidR="003738E6" w:rsidRPr="00576FAC">
        <w:rPr>
          <w:sz w:val="28"/>
          <w:szCs w:val="28"/>
          <w:lang w:val="uk-UA"/>
        </w:rPr>
        <w:t>2</w:t>
      </w:r>
      <w:r w:rsidR="00D90EF7">
        <w:rPr>
          <w:sz w:val="28"/>
          <w:szCs w:val="28"/>
          <w:lang w:val="uk-UA"/>
        </w:rPr>
        <w:t>1</w:t>
      </w:r>
      <w:r w:rsidR="002E134C" w:rsidRPr="00576FAC">
        <w:rPr>
          <w:sz w:val="28"/>
          <w:szCs w:val="28"/>
          <w:lang w:val="uk-UA"/>
        </w:rPr>
        <w:t xml:space="preserve"> рік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103EA">
        <w:rPr>
          <w:noProof/>
          <w:sz w:val="28"/>
          <w:szCs w:val="28"/>
          <w:lang w:val="uk-UA"/>
        </w:rPr>
        <w:t>5</w:t>
      </w:r>
      <w:r w:rsidR="00885994" w:rsidRPr="005103EA">
        <w:rPr>
          <w:noProof/>
          <w:sz w:val="28"/>
          <w:szCs w:val="28"/>
          <w:lang w:val="uk-UA"/>
        </w:rPr>
        <w:t xml:space="preserve">. Рішення </w:t>
      </w:r>
      <w:r w:rsidR="005103EA" w:rsidRPr="005103EA">
        <w:rPr>
          <w:sz w:val="28"/>
          <w:szCs w:val="28"/>
          <w:lang w:val="uk-UA"/>
        </w:rPr>
        <w:t xml:space="preserve">47-ї сесії Семенівської селищної ради від 26.06.2019р. </w:t>
      </w:r>
      <w:r w:rsidR="00885994" w:rsidRPr="005103EA">
        <w:rPr>
          <w:noProof/>
          <w:sz w:val="28"/>
          <w:szCs w:val="28"/>
          <w:lang w:val="uk-UA"/>
        </w:rPr>
        <w:t xml:space="preserve"> «</w:t>
      </w:r>
      <w:r w:rsidR="00CA2EDE" w:rsidRPr="005103EA">
        <w:rPr>
          <w:bCs/>
          <w:sz w:val="28"/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Семенівської селищної ради </w:t>
      </w:r>
      <w:proofErr w:type="spellStart"/>
      <w:r w:rsidR="00CA2EDE" w:rsidRPr="005103EA">
        <w:rPr>
          <w:bCs/>
          <w:sz w:val="28"/>
          <w:szCs w:val="28"/>
          <w:lang w:val="uk-UA"/>
        </w:rPr>
        <w:lastRenderedPageBreak/>
        <w:t>Семенівського</w:t>
      </w:r>
      <w:proofErr w:type="spellEnd"/>
      <w:r w:rsidR="00CA2EDE" w:rsidRPr="005103EA">
        <w:rPr>
          <w:bCs/>
          <w:sz w:val="28"/>
          <w:szCs w:val="28"/>
          <w:lang w:val="uk-UA"/>
        </w:rPr>
        <w:t xml:space="preserve"> рай</w:t>
      </w:r>
      <w:r w:rsidR="005103EA" w:rsidRPr="005103EA">
        <w:rPr>
          <w:bCs/>
          <w:sz w:val="28"/>
          <w:szCs w:val="28"/>
          <w:lang w:val="uk-UA"/>
        </w:rPr>
        <w:t>ону  Полтавської області на 2020</w:t>
      </w:r>
      <w:r w:rsidR="00CA2EDE" w:rsidRPr="005103EA">
        <w:rPr>
          <w:bCs/>
          <w:sz w:val="28"/>
          <w:szCs w:val="28"/>
          <w:lang w:val="uk-UA"/>
        </w:rPr>
        <w:t xml:space="preserve"> рік</w:t>
      </w:r>
      <w:r w:rsidR="00885994" w:rsidRPr="005103EA">
        <w:rPr>
          <w:noProof/>
          <w:sz w:val="28"/>
          <w:szCs w:val="28"/>
          <w:lang w:val="uk-UA"/>
        </w:rPr>
        <w:t>»</w:t>
      </w:r>
      <w:r w:rsidR="00B9192B" w:rsidRPr="005103EA">
        <w:rPr>
          <w:noProof/>
          <w:sz w:val="28"/>
          <w:szCs w:val="28"/>
          <w:lang w:val="uk-UA"/>
        </w:rPr>
        <w:t>,</w:t>
      </w:r>
      <w:r w:rsidR="0075795A" w:rsidRPr="005103EA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5103EA">
        <w:rPr>
          <w:noProof/>
          <w:sz w:val="28"/>
          <w:szCs w:val="28"/>
          <w:lang w:val="uk-UA"/>
        </w:rPr>
        <w:t xml:space="preserve"> чинність.</w:t>
      </w:r>
    </w:p>
    <w:p w:rsidR="00AE10FB" w:rsidRPr="00576FAC" w:rsidRDefault="00AE10FB" w:rsidP="00CA2EDE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</w:t>
      </w:r>
      <w:r w:rsidR="00D90EF7">
        <w:rPr>
          <w:noProof/>
          <w:sz w:val="28"/>
          <w:szCs w:val="28"/>
          <w:lang w:val="uk-UA"/>
        </w:rPr>
        <w:t>1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576FAC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AE10FB" w:rsidRPr="00576FAC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576FAC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 xml:space="preserve">6. Контроль за виконанням рішення покласти на постійну депутатську комісію з питань </w:t>
      </w:r>
      <w:r w:rsidRPr="00576FA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576FAC">
        <w:rPr>
          <w:noProof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B73C5" w:rsidRPr="00576FAC" w:rsidRDefault="00B9192B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t xml:space="preserve">Селищний голова                         </w:t>
      </w:r>
      <w:r w:rsidR="002E134C" w:rsidRPr="00576FAC">
        <w:rPr>
          <w:b/>
          <w:color w:val="000000"/>
          <w:sz w:val="28"/>
          <w:szCs w:val="28"/>
          <w:lang w:val="uk-UA"/>
        </w:rPr>
        <w:t xml:space="preserve">  </w:t>
      </w:r>
      <w:r w:rsidR="00844443" w:rsidRPr="00576FAC">
        <w:rPr>
          <w:b/>
          <w:color w:val="000000"/>
          <w:sz w:val="28"/>
          <w:szCs w:val="28"/>
          <w:lang w:val="uk-UA"/>
        </w:rPr>
        <w:t xml:space="preserve">    </w:t>
      </w:r>
      <w:r w:rsidRPr="00576FAC">
        <w:rPr>
          <w:b/>
          <w:color w:val="000000"/>
          <w:sz w:val="28"/>
          <w:szCs w:val="28"/>
          <w:lang w:val="uk-UA"/>
        </w:rPr>
        <w:t xml:space="preserve">            </w:t>
      </w:r>
      <w:r w:rsidR="0062477C" w:rsidRPr="00576FAC">
        <w:rPr>
          <w:b/>
          <w:color w:val="000000"/>
          <w:sz w:val="28"/>
          <w:szCs w:val="28"/>
          <w:lang w:val="uk-UA"/>
        </w:rPr>
        <w:t xml:space="preserve">        </w:t>
      </w:r>
      <w:r w:rsidRPr="00576FAC">
        <w:rPr>
          <w:b/>
          <w:color w:val="000000"/>
          <w:sz w:val="28"/>
          <w:szCs w:val="28"/>
          <w:lang w:val="uk-UA"/>
        </w:rPr>
        <w:t xml:space="preserve">         Л.</w:t>
      </w:r>
      <w:r w:rsidR="002E134C" w:rsidRPr="00576FAC">
        <w:rPr>
          <w:b/>
          <w:color w:val="000000"/>
          <w:sz w:val="28"/>
          <w:szCs w:val="28"/>
          <w:lang w:val="uk-UA"/>
        </w:rPr>
        <w:t xml:space="preserve">П. </w:t>
      </w:r>
      <w:r w:rsidRPr="00576FAC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576FAC">
        <w:rPr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lastRenderedPageBreak/>
        <w:t xml:space="preserve">            </w:t>
      </w:r>
      <w:r w:rsidR="006049DA" w:rsidRPr="00576FAC">
        <w:rPr>
          <w:bCs/>
          <w:lang w:val="uk-UA"/>
        </w:rPr>
        <w:t>Додаток № 1</w:t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t>д</w:t>
      </w:r>
      <w:r w:rsidR="006049DA" w:rsidRPr="00576FAC">
        <w:rPr>
          <w:bCs/>
          <w:lang w:val="uk-UA"/>
        </w:rPr>
        <w:t xml:space="preserve">о рішення сесії Семенівської селищної ради від </w:t>
      </w:r>
      <w:r w:rsidR="00CA2EDE" w:rsidRPr="00576FAC">
        <w:rPr>
          <w:bCs/>
          <w:lang w:val="uk-UA"/>
        </w:rPr>
        <w:t>___</w:t>
      </w:r>
      <w:r w:rsidR="001B047B" w:rsidRPr="00576FAC">
        <w:rPr>
          <w:bCs/>
          <w:lang w:val="uk-UA"/>
        </w:rPr>
        <w:t>.</w:t>
      </w:r>
      <w:r w:rsidR="00CA2EDE" w:rsidRPr="00576FAC">
        <w:rPr>
          <w:bCs/>
          <w:lang w:val="uk-UA"/>
        </w:rPr>
        <w:t>_____</w:t>
      </w:r>
      <w:r w:rsidR="006049DA" w:rsidRPr="00576FAC">
        <w:rPr>
          <w:bCs/>
          <w:lang w:val="uk-UA"/>
        </w:rPr>
        <w:t xml:space="preserve"> 20</w:t>
      </w:r>
      <w:r w:rsidR="00D90EF7">
        <w:rPr>
          <w:bCs/>
          <w:lang w:val="uk-UA"/>
        </w:rPr>
        <w:t>20</w:t>
      </w:r>
      <w:r w:rsidR="006049DA" w:rsidRPr="00576FAC">
        <w:rPr>
          <w:bCs/>
          <w:lang w:val="uk-UA"/>
        </w:rPr>
        <w:t xml:space="preserve">р. </w:t>
      </w:r>
    </w:p>
    <w:p w:rsidR="00375970" w:rsidRPr="00576FA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встановлюються на 202</w:t>
      </w:r>
      <w:r w:rsidR="00D90EF7">
        <w:rPr>
          <w:rFonts w:ascii="Times New Roman" w:hAnsi="Times New Roman"/>
          <w:noProof/>
          <w:sz w:val="24"/>
          <w:szCs w:val="24"/>
        </w:rPr>
        <w:t>1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</w:t>
      </w:r>
      <w:r w:rsidR="00D90EF7">
        <w:rPr>
          <w:rFonts w:ascii="Times New Roman" w:hAnsi="Times New Roman"/>
          <w:noProof/>
          <w:sz w:val="24"/>
          <w:szCs w:val="24"/>
        </w:rPr>
        <w:t>1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16"/>
        <w:gridCol w:w="6013"/>
        <w:gridCol w:w="1325"/>
        <w:gridCol w:w="1357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044B71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044B71">
              <w:rPr>
                <w:noProof/>
                <w:lang w:val="uk-UA"/>
              </w:rPr>
              <w:t>2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044B71" w:rsidP="00044B71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375970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</w:r>
            <w:r w:rsidRPr="00576FAC">
              <w:rPr>
                <w:rFonts w:ascii="Times New Roman" w:hAnsi="Times New Roman"/>
                <w:sz w:val="20"/>
              </w:rPr>
              <w:lastRenderedPageBreak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84A9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D90EF7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A7218E" w:rsidP="00A7218E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B33092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8</w:t>
            </w:r>
            <w:r w:rsidR="00B33092"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584A9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584A9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7218E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584A9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A7218E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b/>
          <w:noProof/>
          <w:lang w:val="uk-UA"/>
        </w:rPr>
        <w:br w:type="page"/>
      </w:r>
      <w:r w:rsidRPr="00576FAC">
        <w:rPr>
          <w:lang w:val="uk-UA"/>
        </w:rPr>
        <w:lastRenderedPageBreak/>
        <w:t xml:space="preserve">Додаток № 2 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>до рішення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 сесії </w:t>
      </w:r>
      <w:r w:rsidR="00E302CC" w:rsidRPr="00576FAC">
        <w:rPr>
          <w:lang w:val="uk-UA"/>
        </w:rPr>
        <w:t xml:space="preserve">Семенівської </w:t>
      </w:r>
      <w:r w:rsidRPr="00576FAC">
        <w:rPr>
          <w:lang w:val="uk-UA"/>
        </w:rPr>
        <w:t>селищної ради</w:t>
      </w:r>
    </w:p>
    <w:p w:rsidR="00375970" w:rsidRPr="00576FAC" w:rsidRDefault="00375970" w:rsidP="000406AE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від </w:t>
      </w:r>
      <w:r w:rsidR="00CA2EDE" w:rsidRPr="00576FAC">
        <w:rPr>
          <w:lang w:val="uk-UA"/>
        </w:rPr>
        <w:t>___</w:t>
      </w:r>
      <w:r w:rsidR="001B047B" w:rsidRPr="00576FAC">
        <w:rPr>
          <w:lang w:val="uk-UA"/>
        </w:rPr>
        <w:t>.</w:t>
      </w:r>
      <w:r w:rsidR="00CA2EDE" w:rsidRPr="00576FAC">
        <w:rPr>
          <w:lang w:val="uk-UA"/>
        </w:rPr>
        <w:t>____</w:t>
      </w:r>
      <w:r w:rsidR="008E4EAB">
        <w:rPr>
          <w:lang w:val="uk-UA"/>
        </w:rPr>
        <w:t>.2020</w:t>
      </w:r>
      <w:r w:rsidRPr="00576FAC">
        <w:rPr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>ся на 202</w:t>
      </w:r>
      <w:r w:rsidR="00D90EF7">
        <w:rPr>
          <w:rFonts w:ascii="Times New Roman" w:hAnsi="Times New Roman"/>
          <w:sz w:val="24"/>
          <w:szCs w:val="24"/>
        </w:rPr>
        <w:t>1</w:t>
      </w:r>
      <w:r w:rsidRPr="00576FAC">
        <w:rPr>
          <w:rFonts w:ascii="Times New Roman" w:hAnsi="Times New Roman"/>
          <w:sz w:val="24"/>
          <w:szCs w:val="24"/>
        </w:rPr>
        <w:t xml:space="preserve"> рік 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</w:t>
      </w:r>
      <w:r w:rsidR="00D90EF7">
        <w:rPr>
          <w:rFonts w:ascii="Times New Roman" w:hAnsi="Times New Roman"/>
          <w:sz w:val="24"/>
          <w:szCs w:val="24"/>
        </w:rPr>
        <w:t>1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9. Будівлі промисловості, зокрема </w:t>
            </w:r>
            <w:proofErr w:type="spellStart"/>
            <w:r w:rsidRPr="00576FAC">
              <w:rPr>
                <w:rFonts w:ascii="Times New Roman" w:hAnsi="Times New Roman"/>
                <w:sz w:val="24"/>
                <w:szCs w:val="24"/>
              </w:rPr>
              <w:t>ви</w:t>
            </w:r>
            <w:r w:rsidR="00C04D43">
              <w:rPr>
                <w:rFonts w:ascii="Times New Roman" w:hAnsi="Times New Roman"/>
                <w:sz w:val="24"/>
                <w:szCs w:val="24"/>
              </w:rPr>
              <w:t>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робничі</w:t>
            </w:r>
            <w:proofErr w:type="spellEnd"/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071F07" w:rsidRPr="00576FAC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071F07" w:rsidRPr="00576FAC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71" w:rsidRDefault="00044B71" w:rsidP="004164CC">
      <w:r>
        <w:separator/>
      </w:r>
    </w:p>
  </w:endnote>
  <w:endnote w:type="continuationSeparator" w:id="1">
    <w:p w:rsidR="00044B71" w:rsidRDefault="00044B71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71" w:rsidRDefault="00044B71" w:rsidP="004164CC">
      <w:r>
        <w:separator/>
      </w:r>
    </w:p>
  </w:footnote>
  <w:footnote w:type="continuationSeparator" w:id="1">
    <w:p w:rsidR="00044B71" w:rsidRDefault="00044B71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6736"/>
    <w:rsid w:val="00071BC4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47441"/>
    <w:rsid w:val="00170DDC"/>
    <w:rsid w:val="00174597"/>
    <w:rsid w:val="00181614"/>
    <w:rsid w:val="00185C79"/>
    <w:rsid w:val="001A619C"/>
    <w:rsid w:val="001B047B"/>
    <w:rsid w:val="001B0D90"/>
    <w:rsid w:val="001B733D"/>
    <w:rsid w:val="001B73C5"/>
    <w:rsid w:val="001C30B2"/>
    <w:rsid w:val="001F23C4"/>
    <w:rsid w:val="001F6EED"/>
    <w:rsid w:val="00203F61"/>
    <w:rsid w:val="00207F7D"/>
    <w:rsid w:val="00213D45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F1C3A"/>
    <w:rsid w:val="00406E82"/>
    <w:rsid w:val="00410C34"/>
    <w:rsid w:val="004164CC"/>
    <w:rsid w:val="004252CE"/>
    <w:rsid w:val="00441F12"/>
    <w:rsid w:val="00470FC3"/>
    <w:rsid w:val="004F5E2B"/>
    <w:rsid w:val="005006DF"/>
    <w:rsid w:val="005103EA"/>
    <w:rsid w:val="00513A58"/>
    <w:rsid w:val="0052680B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6B32"/>
    <w:rsid w:val="00BF1A56"/>
    <w:rsid w:val="00C012EC"/>
    <w:rsid w:val="00C0223C"/>
    <w:rsid w:val="00C04D43"/>
    <w:rsid w:val="00C05AAB"/>
    <w:rsid w:val="00C06276"/>
    <w:rsid w:val="00C15B9E"/>
    <w:rsid w:val="00C22DC0"/>
    <w:rsid w:val="00C35AF5"/>
    <w:rsid w:val="00C36E90"/>
    <w:rsid w:val="00C41A2A"/>
    <w:rsid w:val="00C44D91"/>
    <w:rsid w:val="00C546BD"/>
    <w:rsid w:val="00C63FD1"/>
    <w:rsid w:val="00C71310"/>
    <w:rsid w:val="00C71D50"/>
    <w:rsid w:val="00C809ED"/>
    <w:rsid w:val="00C86D6C"/>
    <w:rsid w:val="00C9083D"/>
    <w:rsid w:val="00CA2EDE"/>
    <w:rsid w:val="00CA334B"/>
    <w:rsid w:val="00CB3DA0"/>
    <w:rsid w:val="00CC0A20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11405</Words>
  <Characters>6502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18</cp:revision>
  <cp:lastPrinted>2020-06-01T13:11:00Z</cp:lastPrinted>
  <dcterms:created xsi:type="dcterms:W3CDTF">2019-04-23T07:59:00Z</dcterms:created>
  <dcterms:modified xsi:type="dcterms:W3CDTF">2020-06-03T06:10:00Z</dcterms:modified>
</cp:coreProperties>
</file>