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9E35A5" w:rsidRDefault="00AE10FB" w:rsidP="001B04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1B047B" w:rsidRPr="009E35A5">
        <w:rPr>
          <w:sz w:val="28"/>
          <w:szCs w:val="28"/>
          <w:lang w:val="uk-UA"/>
        </w:rPr>
        <w:t xml:space="preserve">ридцять п’ята сесія селищної ради 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AE10FB" w:rsidRDefault="00AE10FB" w:rsidP="001B047B">
      <w:pPr>
        <w:jc w:val="center"/>
        <w:rPr>
          <w:b/>
          <w:sz w:val="28"/>
          <w:szCs w:val="28"/>
          <w:lang w:val="uk-UA"/>
        </w:rPr>
      </w:pPr>
      <w:r w:rsidRPr="00AE10FB">
        <w:rPr>
          <w:b/>
          <w:sz w:val="28"/>
          <w:szCs w:val="28"/>
          <w:lang w:val="uk-UA"/>
        </w:rPr>
        <w:t xml:space="preserve"> </w:t>
      </w:r>
      <w:r w:rsidR="001B047B" w:rsidRPr="00AE10FB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1B047B" w:rsidRPr="00AE10FB">
        <w:rPr>
          <w:b/>
          <w:sz w:val="28"/>
          <w:szCs w:val="28"/>
          <w:lang w:val="uk-UA"/>
        </w:rPr>
        <w:t>Н</w:t>
      </w:r>
      <w:proofErr w:type="spellEnd"/>
      <w:r w:rsidR="001B047B" w:rsidRPr="00AE10FB">
        <w:rPr>
          <w:b/>
          <w:sz w:val="28"/>
          <w:szCs w:val="28"/>
          <w:lang w:val="uk-UA"/>
        </w:rPr>
        <w:t xml:space="preserve"> Я</w:t>
      </w:r>
    </w:p>
    <w:p w:rsidR="001B047B" w:rsidRPr="009E35A5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9E35A5" w:rsidRDefault="001B047B" w:rsidP="001B047B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 w:rsidRPr="009E35A5">
        <w:rPr>
          <w:sz w:val="28"/>
          <w:szCs w:val="28"/>
          <w:lang w:val="uk-UA"/>
        </w:rPr>
        <w:t>смт</w:t>
      </w:r>
      <w:proofErr w:type="spellEnd"/>
      <w:r w:rsidRPr="009E35A5">
        <w:rPr>
          <w:sz w:val="28"/>
          <w:szCs w:val="28"/>
          <w:lang w:val="uk-UA"/>
        </w:rPr>
        <w:t xml:space="preserve">. </w:t>
      </w:r>
      <w:proofErr w:type="spellStart"/>
      <w:r w:rsidRPr="009E35A5">
        <w:rPr>
          <w:sz w:val="28"/>
          <w:szCs w:val="28"/>
          <w:lang w:val="uk-UA"/>
        </w:rPr>
        <w:t>Семенівка</w:t>
      </w:r>
      <w:proofErr w:type="spellEnd"/>
    </w:p>
    <w:p w:rsidR="001B047B" w:rsidRDefault="001B047B" w:rsidP="001B047B">
      <w:pPr>
        <w:jc w:val="both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 </w:t>
      </w:r>
    </w:p>
    <w:p w:rsidR="00D4700D" w:rsidRPr="00E338DC" w:rsidRDefault="00D4700D" w:rsidP="00D4700D">
      <w:pPr>
        <w:rPr>
          <w:sz w:val="28"/>
          <w:szCs w:val="28"/>
          <w:lang w:val="uk-UA"/>
        </w:rPr>
      </w:pPr>
    </w:p>
    <w:p w:rsidR="008E6CAD" w:rsidRPr="004F5E2B" w:rsidRDefault="006049DA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 xml:space="preserve">Про </w:t>
      </w:r>
      <w:r w:rsidR="008E6CAD" w:rsidRPr="004F5E2B">
        <w:rPr>
          <w:b/>
          <w:bCs/>
          <w:sz w:val="28"/>
          <w:szCs w:val="28"/>
          <w:lang w:val="uk-UA"/>
        </w:rPr>
        <w:t>встановле</w:t>
      </w:r>
      <w:r w:rsidR="008B5867" w:rsidRPr="004F5E2B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4F5E2B">
        <w:rPr>
          <w:b/>
          <w:bCs/>
          <w:sz w:val="28"/>
          <w:szCs w:val="28"/>
          <w:lang w:val="uk-UA"/>
        </w:rPr>
        <w:t>та пільг зі</w:t>
      </w:r>
    </w:p>
    <w:p w:rsidR="008E6CAD" w:rsidRPr="004F5E2B" w:rsidRDefault="008E6CAD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>сплати податку</w:t>
      </w:r>
      <w:r w:rsidR="008B5867" w:rsidRPr="004F5E2B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Default="008B5867" w:rsidP="001B0D90">
      <w:pPr>
        <w:rPr>
          <w:b/>
          <w:bCs/>
          <w:sz w:val="28"/>
          <w:szCs w:val="28"/>
          <w:lang w:val="uk-UA"/>
        </w:rPr>
      </w:pPr>
      <w:r w:rsidRPr="004F5E2B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Default="002E134C" w:rsidP="001B0D90">
      <w:pPr>
        <w:rPr>
          <w:b/>
          <w:bCs/>
          <w:sz w:val="28"/>
          <w:szCs w:val="28"/>
          <w:lang w:val="uk-UA"/>
        </w:rPr>
      </w:pPr>
      <w:proofErr w:type="spellStart"/>
      <w:r w:rsidRPr="00E338DC">
        <w:rPr>
          <w:b/>
          <w:bCs/>
          <w:sz w:val="28"/>
          <w:szCs w:val="28"/>
          <w:lang w:val="uk-UA"/>
        </w:rPr>
        <w:t>Семенівської</w:t>
      </w:r>
      <w:proofErr w:type="spellEnd"/>
      <w:r w:rsidRPr="00E338DC">
        <w:rPr>
          <w:b/>
          <w:bCs/>
          <w:sz w:val="28"/>
          <w:szCs w:val="28"/>
          <w:lang w:val="uk-UA"/>
        </w:rPr>
        <w:t xml:space="preserve"> селищної</w:t>
      </w:r>
      <w:r>
        <w:rPr>
          <w:b/>
          <w:bCs/>
          <w:sz w:val="28"/>
          <w:szCs w:val="28"/>
          <w:lang w:val="uk-UA"/>
        </w:rPr>
        <w:t xml:space="preserve"> </w:t>
      </w:r>
      <w:r w:rsidRPr="00E338DC">
        <w:rPr>
          <w:b/>
          <w:bCs/>
          <w:sz w:val="28"/>
          <w:szCs w:val="28"/>
          <w:lang w:val="uk-UA"/>
        </w:rPr>
        <w:t xml:space="preserve">ради </w:t>
      </w:r>
      <w:proofErr w:type="spellStart"/>
      <w:r w:rsidRPr="00E338DC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E338DC">
        <w:rPr>
          <w:b/>
          <w:bCs/>
          <w:sz w:val="28"/>
          <w:szCs w:val="28"/>
          <w:lang w:val="uk-UA"/>
        </w:rPr>
        <w:t xml:space="preserve"> району</w:t>
      </w:r>
    </w:p>
    <w:p w:rsidR="004F5E2B" w:rsidRPr="004F5E2B" w:rsidRDefault="002E134C" w:rsidP="001B0D90">
      <w:pPr>
        <w:rPr>
          <w:b/>
          <w:bCs/>
          <w:sz w:val="28"/>
          <w:szCs w:val="28"/>
          <w:lang w:val="uk-UA"/>
        </w:rPr>
      </w:pPr>
      <w:r w:rsidRPr="00E338DC">
        <w:rPr>
          <w:b/>
          <w:bCs/>
          <w:sz w:val="28"/>
          <w:szCs w:val="28"/>
          <w:lang w:val="uk-UA"/>
        </w:rPr>
        <w:t xml:space="preserve"> Полтавської області на 2019 рік</w:t>
      </w:r>
    </w:p>
    <w:p w:rsidR="007B54D8" w:rsidRPr="004F5E2B" w:rsidRDefault="007B54D8" w:rsidP="004F5E2B">
      <w:pPr>
        <w:rPr>
          <w:b/>
          <w:sz w:val="28"/>
          <w:szCs w:val="28"/>
          <w:lang w:val="uk-UA"/>
        </w:rPr>
      </w:pPr>
    </w:p>
    <w:p w:rsidR="008E6CAD" w:rsidRPr="00E338DC" w:rsidRDefault="002E134C" w:rsidP="00885994">
      <w:pPr>
        <w:ind w:firstLine="708"/>
        <w:jc w:val="both"/>
        <w:rPr>
          <w:sz w:val="28"/>
          <w:szCs w:val="28"/>
          <w:lang w:val="uk-UA"/>
        </w:rPr>
      </w:pPr>
      <w:r w:rsidRPr="00E338DC">
        <w:rPr>
          <w:sz w:val="28"/>
          <w:szCs w:val="28"/>
          <w:lang w:val="uk-UA"/>
        </w:rPr>
        <w:t xml:space="preserve">На підставі статті </w:t>
      </w:r>
      <w:r w:rsidRPr="00E338DC">
        <w:rPr>
          <w:color w:val="000000"/>
          <w:sz w:val="28"/>
          <w:szCs w:val="28"/>
          <w:lang w:val="uk-UA"/>
        </w:rPr>
        <w:t xml:space="preserve">7, 8, 10, 12, 266 </w:t>
      </w:r>
      <w:r w:rsidRPr="00E338DC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26, 59, 69 Закону України «Про місцеве самоврядування  в Україні», враховуючи рекомендації постійної комісії, селищна рада</w:t>
      </w:r>
    </w:p>
    <w:p w:rsidR="00844443" w:rsidRDefault="00844443" w:rsidP="0088599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E338DC" w:rsidRDefault="00844443" w:rsidP="0088599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E338DC">
        <w:rPr>
          <w:b/>
          <w:sz w:val="28"/>
          <w:szCs w:val="28"/>
          <w:lang w:val="uk-UA"/>
        </w:rPr>
        <w:t>В И Р І Ш И Л А:</w:t>
      </w:r>
    </w:p>
    <w:p w:rsidR="008B5867" w:rsidRPr="00E338D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Default="00844443" w:rsidP="002E134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049DA" w:rsidRPr="00844443">
        <w:rPr>
          <w:sz w:val="28"/>
          <w:szCs w:val="28"/>
          <w:lang w:val="uk-UA"/>
        </w:rPr>
        <w:t>Встановити</w:t>
      </w:r>
      <w:r w:rsidR="00303583" w:rsidRPr="00844443">
        <w:rPr>
          <w:sz w:val="28"/>
          <w:szCs w:val="28"/>
          <w:lang w:val="uk-UA"/>
        </w:rPr>
        <w:t xml:space="preserve"> на території </w:t>
      </w:r>
      <w:proofErr w:type="spellStart"/>
      <w:r w:rsidR="00303583" w:rsidRPr="00844443">
        <w:rPr>
          <w:sz w:val="28"/>
          <w:szCs w:val="28"/>
          <w:lang w:val="uk-UA"/>
        </w:rPr>
        <w:t>Сем</w:t>
      </w:r>
      <w:r w:rsidR="00056736" w:rsidRPr="00844443">
        <w:rPr>
          <w:sz w:val="28"/>
          <w:szCs w:val="28"/>
          <w:lang w:val="uk-UA"/>
        </w:rPr>
        <w:t>е</w:t>
      </w:r>
      <w:r w:rsidR="00303583" w:rsidRPr="00844443">
        <w:rPr>
          <w:sz w:val="28"/>
          <w:szCs w:val="28"/>
          <w:lang w:val="uk-UA"/>
        </w:rPr>
        <w:t>нівської</w:t>
      </w:r>
      <w:proofErr w:type="spellEnd"/>
      <w:r w:rsidR="00303583" w:rsidRPr="00844443">
        <w:rPr>
          <w:sz w:val="28"/>
          <w:szCs w:val="28"/>
          <w:lang w:val="uk-UA"/>
        </w:rPr>
        <w:t xml:space="preserve"> селищної ради</w:t>
      </w:r>
      <w:r w:rsidR="002E134C">
        <w:rPr>
          <w:sz w:val="28"/>
          <w:szCs w:val="28"/>
          <w:lang w:val="uk-UA"/>
        </w:rPr>
        <w:t xml:space="preserve"> </w:t>
      </w:r>
      <w:r w:rsidR="002E134C" w:rsidRPr="00E338DC">
        <w:rPr>
          <w:sz w:val="28"/>
          <w:szCs w:val="28"/>
          <w:lang w:val="uk-UA"/>
        </w:rPr>
        <w:t>на 2019 рік</w:t>
      </w:r>
      <w:r w:rsidR="00885994" w:rsidRPr="00844443">
        <w:rPr>
          <w:sz w:val="28"/>
          <w:szCs w:val="28"/>
          <w:lang w:val="uk-UA"/>
        </w:rPr>
        <w:t>:</w:t>
      </w:r>
    </w:p>
    <w:p w:rsidR="006049DA" w:rsidRPr="00885994" w:rsidRDefault="00885994" w:rsidP="002E13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049DA" w:rsidRPr="00885994">
        <w:rPr>
          <w:sz w:val="28"/>
          <w:szCs w:val="28"/>
          <w:lang w:val="uk-UA"/>
        </w:rPr>
        <w:t xml:space="preserve">ставки </w:t>
      </w:r>
      <w:r w:rsidR="008B5867" w:rsidRPr="00885994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885994">
        <w:rPr>
          <w:sz w:val="28"/>
          <w:szCs w:val="28"/>
          <w:lang w:val="uk-UA"/>
        </w:rPr>
        <w:t xml:space="preserve"> згідно </w:t>
      </w:r>
      <w:r>
        <w:rPr>
          <w:sz w:val="28"/>
          <w:szCs w:val="28"/>
          <w:lang w:val="uk-UA"/>
        </w:rPr>
        <w:t xml:space="preserve">з </w:t>
      </w:r>
      <w:r w:rsidR="006049DA" w:rsidRPr="00885994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ом</w:t>
      </w:r>
      <w:r w:rsidR="002E134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1;</w:t>
      </w:r>
    </w:p>
    <w:p w:rsidR="00885994" w:rsidRPr="002E134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410C34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</w:t>
      </w:r>
      <w:r w:rsidRPr="002E134C">
        <w:rPr>
          <w:noProof/>
          <w:sz w:val="28"/>
          <w:szCs w:val="28"/>
          <w:lang w:val="uk-UA"/>
        </w:rPr>
        <w:t>2 пункту 266.4 статті 266 Податкового кодексу України, за переліком згідно з додатком</w:t>
      </w:r>
      <w:r w:rsidR="002E134C" w:rsidRPr="002E134C">
        <w:rPr>
          <w:noProof/>
          <w:sz w:val="28"/>
          <w:szCs w:val="28"/>
          <w:lang w:val="uk-UA"/>
        </w:rPr>
        <w:t xml:space="preserve"> №</w:t>
      </w:r>
      <w:r w:rsidRPr="002E134C">
        <w:rPr>
          <w:noProof/>
          <w:sz w:val="28"/>
          <w:szCs w:val="28"/>
          <w:lang w:val="uk-UA"/>
        </w:rPr>
        <w:t xml:space="preserve"> 2.</w:t>
      </w:r>
    </w:p>
    <w:p w:rsidR="00AE10FB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2E134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 xml:space="preserve">2. Оприлюднити рішення </w:t>
      </w:r>
      <w:r w:rsidR="0035571C" w:rsidRPr="002E134C">
        <w:rPr>
          <w:rFonts w:eastAsia="Calibri"/>
          <w:sz w:val="28"/>
          <w:szCs w:val="28"/>
          <w:lang w:val="uk-UA" w:eastAsia="en-US"/>
        </w:rPr>
        <w:t xml:space="preserve">на офіційному сайті </w:t>
      </w:r>
      <w:proofErr w:type="spellStart"/>
      <w:r w:rsidR="0035571C" w:rsidRPr="002E134C">
        <w:rPr>
          <w:rFonts w:eastAsia="Calibri"/>
          <w:sz w:val="28"/>
          <w:szCs w:val="28"/>
          <w:lang w:val="uk-UA" w:eastAsia="en-US"/>
        </w:rPr>
        <w:t>Семенівської</w:t>
      </w:r>
      <w:proofErr w:type="spellEnd"/>
      <w:r w:rsidR="0075795A" w:rsidRPr="002E134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2E134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2E134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637FAB" w:rsidRDefault="002E134C" w:rsidP="00AE10FB">
      <w:pPr>
        <w:ind w:firstLine="567"/>
        <w:jc w:val="both"/>
        <w:rPr>
          <w:noProof/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>3</w:t>
      </w:r>
      <w:r w:rsidR="00885994" w:rsidRPr="002E134C">
        <w:rPr>
          <w:noProof/>
          <w:sz w:val="28"/>
          <w:szCs w:val="28"/>
          <w:lang w:val="uk-UA"/>
        </w:rPr>
        <w:t xml:space="preserve">. </w:t>
      </w:r>
      <w:r w:rsidR="00885994" w:rsidRPr="00637FAB">
        <w:rPr>
          <w:noProof/>
          <w:sz w:val="28"/>
          <w:szCs w:val="28"/>
          <w:lang w:val="uk-UA"/>
        </w:rPr>
        <w:t xml:space="preserve">Рішення </w:t>
      </w:r>
      <w:r w:rsidR="00AE10FB" w:rsidRPr="00637FAB">
        <w:rPr>
          <w:noProof/>
          <w:sz w:val="28"/>
          <w:szCs w:val="28"/>
          <w:lang w:val="uk-UA"/>
        </w:rPr>
        <w:t>19</w:t>
      </w:r>
      <w:r w:rsidR="00885994" w:rsidRPr="00637FAB">
        <w:rPr>
          <w:noProof/>
          <w:sz w:val="28"/>
          <w:szCs w:val="28"/>
          <w:lang w:val="uk-UA"/>
        </w:rPr>
        <w:t xml:space="preserve">-ї сесії </w:t>
      </w:r>
      <w:r w:rsidR="00B9192B" w:rsidRPr="00637FAB">
        <w:rPr>
          <w:noProof/>
          <w:sz w:val="28"/>
          <w:szCs w:val="28"/>
          <w:lang w:val="uk-UA"/>
        </w:rPr>
        <w:t>Семенівської</w:t>
      </w:r>
      <w:r w:rsidR="00AE10FB" w:rsidRPr="00637FAB">
        <w:rPr>
          <w:noProof/>
          <w:sz w:val="28"/>
          <w:szCs w:val="28"/>
          <w:lang w:val="uk-UA"/>
        </w:rPr>
        <w:t xml:space="preserve"> Селищної</w:t>
      </w:r>
      <w:r w:rsidR="00B9192B" w:rsidRPr="00637FAB">
        <w:rPr>
          <w:noProof/>
          <w:sz w:val="28"/>
          <w:szCs w:val="28"/>
          <w:lang w:val="uk-UA"/>
        </w:rPr>
        <w:t xml:space="preserve"> </w:t>
      </w:r>
      <w:r w:rsidR="00AE10FB" w:rsidRPr="00637FAB">
        <w:rPr>
          <w:noProof/>
          <w:sz w:val="28"/>
          <w:szCs w:val="28"/>
          <w:lang w:val="uk-UA"/>
        </w:rPr>
        <w:t>ради 1</w:t>
      </w:r>
      <w:r w:rsidR="00885994" w:rsidRPr="00637FAB">
        <w:rPr>
          <w:noProof/>
          <w:sz w:val="28"/>
          <w:szCs w:val="28"/>
          <w:lang w:val="uk-UA"/>
        </w:rPr>
        <w:t xml:space="preserve">-го скликання </w:t>
      </w:r>
      <w:r w:rsidR="00AE10FB" w:rsidRPr="00637FAB">
        <w:rPr>
          <w:noProof/>
          <w:sz w:val="28"/>
          <w:szCs w:val="28"/>
          <w:lang w:val="uk-UA"/>
        </w:rPr>
        <w:t>від 05.07</w:t>
      </w:r>
      <w:r w:rsidR="00885994" w:rsidRPr="00637FAB">
        <w:rPr>
          <w:noProof/>
          <w:sz w:val="28"/>
          <w:szCs w:val="28"/>
          <w:lang w:val="uk-UA"/>
        </w:rPr>
        <w:t>.2017 року «</w:t>
      </w:r>
      <w:r w:rsidR="00AE10FB" w:rsidRPr="00637FAB">
        <w:rPr>
          <w:bCs/>
          <w:sz w:val="28"/>
          <w:szCs w:val="28"/>
          <w:lang w:val="uk-UA"/>
        </w:rPr>
        <w:t xml:space="preserve">Про затвердження ставок податку на нерухоме майно, відмінне від земельної ділянки на території </w:t>
      </w:r>
      <w:proofErr w:type="spellStart"/>
      <w:r w:rsidR="00AE10FB" w:rsidRPr="00637FAB">
        <w:rPr>
          <w:bCs/>
          <w:sz w:val="28"/>
          <w:szCs w:val="28"/>
          <w:lang w:val="uk-UA"/>
        </w:rPr>
        <w:t>Семенівської</w:t>
      </w:r>
      <w:proofErr w:type="spellEnd"/>
      <w:r w:rsidR="00AE10FB" w:rsidRPr="00637FAB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AE10FB" w:rsidRPr="00637FAB">
        <w:rPr>
          <w:bCs/>
          <w:sz w:val="28"/>
          <w:szCs w:val="28"/>
          <w:lang w:val="uk-UA"/>
        </w:rPr>
        <w:t>Семенівського</w:t>
      </w:r>
      <w:proofErr w:type="spellEnd"/>
      <w:r w:rsidR="00AE10FB" w:rsidRPr="00637FAB">
        <w:rPr>
          <w:bCs/>
          <w:sz w:val="28"/>
          <w:szCs w:val="28"/>
          <w:lang w:val="uk-UA"/>
        </w:rPr>
        <w:t xml:space="preserve"> району Полтавської області на 2018 рік</w:t>
      </w:r>
      <w:r w:rsidR="00885994" w:rsidRPr="00637FAB">
        <w:rPr>
          <w:noProof/>
          <w:sz w:val="28"/>
          <w:szCs w:val="28"/>
          <w:lang w:val="uk-UA"/>
        </w:rPr>
        <w:t>»</w:t>
      </w:r>
      <w:r w:rsidR="00B9192B" w:rsidRPr="00637FAB">
        <w:rPr>
          <w:noProof/>
          <w:sz w:val="28"/>
          <w:szCs w:val="28"/>
          <w:lang w:val="uk-UA"/>
        </w:rPr>
        <w:t>,</w:t>
      </w:r>
      <w:r w:rsidR="0075795A" w:rsidRPr="00637FAB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637FAB">
        <w:rPr>
          <w:noProof/>
          <w:sz w:val="28"/>
          <w:szCs w:val="28"/>
          <w:lang w:val="uk-UA"/>
        </w:rPr>
        <w:t xml:space="preserve"> чинність.</w:t>
      </w:r>
    </w:p>
    <w:p w:rsidR="00AE10FB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2E134C" w:rsidRDefault="002E134C" w:rsidP="002E134C">
      <w:pPr>
        <w:ind w:firstLine="567"/>
        <w:jc w:val="both"/>
        <w:rPr>
          <w:noProof/>
          <w:sz w:val="28"/>
          <w:szCs w:val="28"/>
        </w:rPr>
      </w:pPr>
      <w:r w:rsidRPr="002E134C">
        <w:rPr>
          <w:noProof/>
          <w:sz w:val="28"/>
          <w:szCs w:val="28"/>
          <w:lang w:val="uk-UA"/>
        </w:rPr>
        <w:t>4</w:t>
      </w:r>
      <w:r w:rsidR="00885994" w:rsidRPr="002E134C">
        <w:rPr>
          <w:noProof/>
          <w:sz w:val="28"/>
          <w:szCs w:val="28"/>
        </w:rPr>
        <w:t>. Рішення набирає чинності</w:t>
      </w:r>
      <w:r w:rsidR="00885994" w:rsidRPr="002E134C">
        <w:rPr>
          <w:noProof/>
          <w:sz w:val="28"/>
          <w:szCs w:val="28"/>
          <w:vertAlign w:val="superscript"/>
        </w:rPr>
        <w:t xml:space="preserve"> </w:t>
      </w:r>
      <w:r w:rsidR="00885994" w:rsidRPr="002E134C">
        <w:rPr>
          <w:noProof/>
          <w:sz w:val="28"/>
          <w:szCs w:val="28"/>
        </w:rPr>
        <w:t>з</w:t>
      </w:r>
      <w:r w:rsidR="00885994" w:rsidRPr="002E134C">
        <w:rPr>
          <w:noProof/>
          <w:sz w:val="28"/>
          <w:szCs w:val="28"/>
          <w:vertAlign w:val="superscript"/>
        </w:rPr>
        <w:t xml:space="preserve"> </w:t>
      </w:r>
      <w:r w:rsidR="00885994" w:rsidRPr="002E134C">
        <w:rPr>
          <w:noProof/>
          <w:sz w:val="28"/>
          <w:szCs w:val="28"/>
        </w:rPr>
        <w:t>01.01.2019 року.</w:t>
      </w:r>
    </w:p>
    <w:p w:rsidR="00AE10FB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2E134C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E134C">
        <w:rPr>
          <w:color w:val="000000"/>
          <w:sz w:val="28"/>
          <w:szCs w:val="28"/>
          <w:lang w:val="uk-UA"/>
        </w:rPr>
        <w:t xml:space="preserve">5. Всі питання не врегульовані цим рішенням регулюються відповідно </w:t>
      </w:r>
      <w:r w:rsidRPr="002E134C">
        <w:rPr>
          <w:color w:val="000000"/>
          <w:sz w:val="28"/>
          <w:szCs w:val="28"/>
          <w:lang w:val="uk-UA"/>
        </w:rPr>
        <w:lastRenderedPageBreak/>
        <w:t>до норм Податкового кодексу України та діючих нормативно-правових актів.</w:t>
      </w:r>
    </w:p>
    <w:p w:rsidR="00AE10FB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2E134C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E134C">
        <w:rPr>
          <w:noProof/>
          <w:sz w:val="28"/>
          <w:szCs w:val="28"/>
          <w:lang w:val="uk-UA"/>
        </w:rPr>
        <w:t xml:space="preserve">6. </w:t>
      </w:r>
      <w:r w:rsidRPr="002E134C">
        <w:rPr>
          <w:noProof/>
          <w:sz w:val="28"/>
          <w:szCs w:val="28"/>
        </w:rPr>
        <w:t>Контроль за виконанням рішення покласти на постійну депута</w:t>
      </w:r>
      <w:r w:rsidRPr="002E134C">
        <w:rPr>
          <w:noProof/>
          <w:sz w:val="28"/>
          <w:szCs w:val="28"/>
          <w:lang w:val="uk-UA"/>
        </w:rPr>
        <w:t>т</w:t>
      </w:r>
      <w:r w:rsidRPr="002E134C">
        <w:rPr>
          <w:noProof/>
          <w:sz w:val="28"/>
          <w:szCs w:val="28"/>
        </w:rPr>
        <w:t>ську комісію з пит</w:t>
      </w:r>
      <w:r w:rsidRPr="002E134C">
        <w:rPr>
          <w:noProof/>
          <w:sz w:val="28"/>
          <w:szCs w:val="28"/>
          <w:lang w:val="uk-UA"/>
        </w:rPr>
        <w:t>а</w:t>
      </w:r>
      <w:r w:rsidRPr="002E134C">
        <w:rPr>
          <w:noProof/>
          <w:sz w:val="28"/>
          <w:szCs w:val="28"/>
        </w:rPr>
        <w:t xml:space="preserve">нь </w:t>
      </w:r>
      <w:r w:rsidRPr="002E134C">
        <w:rPr>
          <w:sz w:val="28"/>
          <w:szCs w:val="28"/>
          <w:lang w:val="uk-UA"/>
        </w:rPr>
        <w:t>планування бюджету, фінансі</w:t>
      </w:r>
      <w:proofErr w:type="gramStart"/>
      <w:r w:rsidRPr="002E134C">
        <w:rPr>
          <w:sz w:val="28"/>
          <w:szCs w:val="28"/>
          <w:lang w:val="uk-UA"/>
        </w:rPr>
        <w:t>в</w:t>
      </w:r>
      <w:proofErr w:type="gramEnd"/>
      <w:r w:rsidRPr="002E134C">
        <w:rPr>
          <w:sz w:val="28"/>
          <w:szCs w:val="28"/>
          <w:lang w:val="uk-UA"/>
        </w:rPr>
        <w:t xml:space="preserve"> та податків (Вакула Л.В.)</w:t>
      </w:r>
      <w:r w:rsidRPr="002E134C">
        <w:rPr>
          <w:noProof/>
          <w:sz w:val="28"/>
          <w:szCs w:val="28"/>
          <w:lang w:val="uk-UA"/>
        </w:rPr>
        <w:t>.</w:t>
      </w:r>
    </w:p>
    <w:p w:rsidR="00587EE4" w:rsidRPr="002E134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AE10FB" w:rsidRDefault="00B9192B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AE10FB">
        <w:rPr>
          <w:b/>
          <w:color w:val="000000"/>
          <w:sz w:val="28"/>
          <w:szCs w:val="28"/>
          <w:lang w:val="uk-UA"/>
        </w:rPr>
        <w:t xml:space="preserve">Селищний голова                         </w:t>
      </w:r>
      <w:r w:rsidR="002E134C" w:rsidRPr="00AE10FB">
        <w:rPr>
          <w:b/>
          <w:color w:val="000000"/>
          <w:sz w:val="28"/>
          <w:szCs w:val="28"/>
          <w:lang w:val="uk-UA"/>
        </w:rPr>
        <w:t xml:space="preserve">  </w:t>
      </w:r>
      <w:r w:rsidR="00844443" w:rsidRPr="00AE10FB">
        <w:rPr>
          <w:b/>
          <w:color w:val="000000"/>
          <w:sz w:val="28"/>
          <w:szCs w:val="28"/>
          <w:lang w:val="uk-UA"/>
        </w:rPr>
        <w:t xml:space="preserve">    </w:t>
      </w:r>
      <w:r w:rsidRPr="00AE10FB">
        <w:rPr>
          <w:b/>
          <w:color w:val="000000"/>
          <w:sz w:val="28"/>
          <w:szCs w:val="28"/>
          <w:lang w:val="uk-UA"/>
        </w:rPr>
        <w:t xml:space="preserve">                     Л.</w:t>
      </w:r>
      <w:r w:rsidR="002E134C" w:rsidRPr="00AE10FB">
        <w:rPr>
          <w:b/>
          <w:color w:val="000000"/>
          <w:sz w:val="28"/>
          <w:szCs w:val="28"/>
          <w:lang w:val="uk-UA"/>
        </w:rPr>
        <w:t xml:space="preserve">П. </w:t>
      </w:r>
      <w:r w:rsidRPr="00AE10FB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E10FB">
        <w:rPr>
          <w:b/>
          <w:color w:val="000000"/>
          <w:sz w:val="28"/>
          <w:szCs w:val="28"/>
          <w:lang w:val="uk-UA"/>
        </w:rPr>
        <w:t>Милашевич</w:t>
      </w:r>
      <w:proofErr w:type="spellEnd"/>
      <w:r w:rsidR="00587EE4" w:rsidRPr="00AE10FB">
        <w:rPr>
          <w:b/>
          <w:color w:val="000000"/>
          <w:sz w:val="28"/>
          <w:szCs w:val="28"/>
          <w:lang w:val="uk-UA"/>
        </w:rPr>
        <w:br w:type="page"/>
      </w:r>
    </w:p>
    <w:p w:rsidR="006049DA" w:rsidRPr="00E338DC" w:rsidRDefault="006049DA">
      <w:pPr>
        <w:spacing w:after="200" w:line="276" w:lineRule="auto"/>
        <w:rPr>
          <w:b/>
          <w:sz w:val="26"/>
          <w:szCs w:val="26"/>
          <w:lang w:val="uk-UA"/>
        </w:rPr>
      </w:pPr>
    </w:p>
    <w:p w:rsidR="006049DA" w:rsidRPr="00933AEE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933AEE">
        <w:rPr>
          <w:bCs/>
          <w:lang w:val="uk-UA"/>
        </w:rPr>
        <w:t xml:space="preserve">            </w:t>
      </w:r>
      <w:r w:rsidR="006049DA" w:rsidRPr="001B047B">
        <w:rPr>
          <w:bCs/>
          <w:lang w:val="uk-UA"/>
        </w:rPr>
        <w:t>Додаток № 1</w:t>
      </w:r>
    </w:p>
    <w:p w:rsidR="006049DA" w:rsidRPr="00933AEE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933AEE">
        <w:rPr>
          <w:bCs/>
          <w:lang w:val="uk-UA"/>
        </w:rPr>
        <w:t>д</w:t>
      </w:r>
      <w:r w:rsidR="006049DA" w:rsidRPr="00933AEE">
        <w:rPr>
          <w:bCs/>
          <w:lang w:val="uk-UA"/>
        </w:rPr>
        <w:t xml:space="preserve">о рішення сесії </w:t>
      </w:r>
      <w:proofErr w:type="spellStart"/>
      <w:r w:rsidR="006049DA" w:rsidRPr="00933AEE">
        <w:rPr>
          <w:bCs/>
          <w:lang w:val="uk-UA"/>
        </w:rPr>
        <w:t>Семенівської</w:t>
      </w:r>
      <w:proofErr w:type="spellEnd"/>
      <w:r w:rsidR="006049DA" w:rsidRPr="00933AEE">
        <w:rPr>
          <w:bCs/>
          <w:lang w:val="uk-UA"/>
        </w:rPr>
        <w:t xml:space="preserve"> селищної ради від </w:t>
      </w:r>
      <w:r w:rsidR="001B047B">
        <w:rPr>
          <w:bCs/>
          <w:lang w:val="uk-UA"/>
        </w:rPr>
        <w:t>20.06.</w:t>
      </w:r>
      <w:r w:rsidR="006049DA" w:rsidRPr="00933AEE">
        <w:rPr>
          <w:bCs/>
          <w:lang w:val="uk-UA"/>
        </w:rPr>
        <w:t xml:space="preserve"> 2018р. </w:t>
      </w:r>
    </w:p>
    <w:p w:rsidR="00375970" w:rsidRPr="00E338D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DD0D2E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Ставки </w:t>
      </w:r>
      <w:r w:rsidRPr="00DD0D2E"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 w:rsidRPr="00DD0D2E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Ставки встановлюються на 201</w:t>
      </w:r>
      <w:r>
        <w:rPr>
          <w:rFonts w:ascii="Times New Roman" w:hAnsi="Times New Roman"/>
          <w:noProof/>
          <w:sz w:val="24"/>
          <w:szCs w:val="24"/>
        </w:rPr>
        <w:t>9</w:t>
      </w:r>
      <w:r w:rsidRPr="00DD0D2E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201</w:t>
      </w:r>
      <w:r>
        <w:rPr>
          <w:rFonts w:ascii="Times New Roman" w:hAnsi="Times New Roman"/>
          <w:noProof/>
          <w:sz w:val="24"/>
          <w:szCs w:val="24"/>
        </w:rPr>
        <w:t>9</w:t>
      </w:r>
      <w:r w:rsidRPr="00DD0D2E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DD0D2E" w:rsidTr="008B765C">
        <w:tc>
          <w:tcPr>
            <w:tcW w:w="1418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noProof/>
                <w:sz w:val="24"/>
                <w:szCs w:val="24"/>
              </w:rPr>
              <w:t>населеного пункту, або території об’єднаної територіальної громади</w:t>
            </w:r>
          </w:p>
        </w:tc>
      </w:tr>
      <w:tr w:rsidR="00375970" w:rsidRPr="00DD0D2E" w:rsidTr="008B765C">
        <w:tc>
          <w:tcPr>
            <w:tcW w:w="1418" w:type="dxa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vAlign w:val="center"/>
          </w:tcPr>
          <w:p w:rsidR="00375970" w:rsidRPr="001A4CA6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</w:p>
        </w:tc>
      </w:tr>
    </w:tbl>
    <w:p w:rsidR="0037597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6013"/>
        <w:gridCol w:w="1325"/>
        <w:gridCol w:w="1357"/>
      </w:tblGrid>
      <w:tr w:rsidR="00375970" w:rsidRPr="00934E60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34E60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34E60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934E60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934E60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966B90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0,200</w:t>
            </w:r>
          </w:p>
        </w:tc>
      </w:tr>
      <w:tr w:rsidR="00375970" w:rsidRPr="00934E60" w:rsidTr="008B765C">
        <w:trPr>
          <w:trHeight w:val="20"/>
        </w:trPr>
        <w:tc>
          <w:tcPr>
            <w:tcW w:w="374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74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707259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410C34">
            <w:pPr>
              <w:jc w:val="center"/>
            </w:pPr>
            <w:r w:rsidRPr="00934E60">
              <w:rPr>
                <w:noProof/>
              </w:rPr>
              <w:t>1,</w:t>
            </w:r>
            <w:r w:rsidR="00410C34">
              <w:rPr>
                <w:noProof/>
                <w:lang w:val="uk-UA"/>
              </w:rPr>
              <w:t>5</w:t>
            </w:r>
            <w:r w:rsidRPr="00934E60">
              <w:rPr>
                <w:noProof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jc w:val="center"/>
            </w:pPr>
            <w:r w:rsidRPr="00934E60">
              <w:rPr>
                <w:noProof/>
              </w:rPr>
              <w:t>1,000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934E60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259">
              <w:rPr>
                <w:rFonts w:ascii="Times New Roman" w:hAnsi="Times New Roman"/>
                <w:sz w:val="20"/>
              </w:rPr>
              <w:t xml:space="preserve">Звільнені від </w:t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 w:rsidRPr="00707259">
              <w:rPr>
                <w:rFonts w:ascii="Times New Roman" w:hAnsi="Times New Roman"/>
                <w:sz w:val="20"/>
              </w:rPr>
              <w:t xml:space="preserve">оподаткування </w:t>
            </w:r>
            <w:r w:rsidRPr="00707259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410C34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jc w:val="center"/>
            </w:pPr>
            <w:r w:rsidRPr="00934E60">
              <w:rPr>
                <w:noProof/>
              </w:rPr>
              <w:t>0,</w:t>
            </w:r>
            <w:r w:rsidR="00213D45">
              <w:rPr>
                <w:noProof/>
                <w:lang w:val="uk-UA"/>
              </w:rPr>
              <w:t>3</w:t>
            </w:r>
            <w:r w:rsidRPr="00934E60">
              <w:rPr>
                <w:noProof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410C34" w:rsidRDefault="00410C34" w:rsidP="008B76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="00375970" w:rsidRPr="00934E60">
              <w:rPr>
                <w:noProof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213D45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213D45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934E6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934E6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D5C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D5C48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D737FF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D737FF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D737FF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D737FF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37FF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D737FF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Поліклініки, пункти медичного обслуговування та 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консультації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165753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934E60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E10FB" w:rsidTr="00707259">
        <w:trPr>
          <w:trHeight w:val="20"/>
        </w:trPr>
        <w:tc>
          <w:tcPr>
            <w:tcW w:w="380" w:type="pct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934E6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AE10FB" w:rsidTr="00D737FF">
        <w:trPr>
          <w:trHeight w:val="20"/>
        </w:trPr>
        <w:tc>
          <w:tcPr>
            <w:tcW w:w="380" w:type="pct"/>
          </w:tcPr>
          <w:p w:rsidR="00966B90" w:rsidRPr="00934E6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934E6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934E6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</w:t>
            </w:r>
            <w:r w:rsidRPr="001657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крім об’єктів нерухомості, в яких здійснюється виробнича та/або господарська діяльність, з</w:t>
            </w:r>
            <w:r w:rsidRPr="00165753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165753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213D45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13D45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213D45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213D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2F2FA7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2F2FA7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F2FA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934E6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934E6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934E6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934E6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934E60" w:rsidTr="00707259">
        <w:trPr>
          <w:trHeight w:val="20"/>
        </w:trPr>
        <w:tc>
          <w:tcPr>
            <w:tcW w:w="380" w:type="pct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934E6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34E6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934E6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934E60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934E6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75795A" w:rsidRPr="00E338DC" w:rsidRDefault="0075795A" w:rsidP="0075795A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E338D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</w:t>
      </w:r>
      <w:proofErr w:type="spellStart"/>
      <w:r w:rsidRPr="00E338DC">
        <w:rPr>
          <w:b/>
          <w:bCs/>
          <w:sz w:val="26"/>
          <w:szCs w:val="26"/>
          <w:lang w:val="uk-UA"/>
        </w:rPr>
        <w:t>Бардалим</w:t>
      </w:r>
      <w:proofErr w:type="spellEnd"/>
      <w:r w:rsidRPr="00E338DC">
        <w:rPr>
          <w:b/>
          <w:bCs/>
          <w:sz w:val="26"/>
          <w:szCs w:val="26"/>
          <w:lang w:val="uk-UA"/>
        </w:rPr>
        <w:t xml:space="preserve"> 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DD0D2E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1</w:t>
      </w:r>
      <w:r w:rsidRPr="00DD0D2E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2</w:t>
      </w:r>
      <w:r w:rsidRPr="00DD0D2E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3</w:t>
      </w:r>
      <w:r w:rsidRPr="00DD0D2E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4</w:t>
      </w:r>
      <w:r w:rsidRPr="00DD0D2E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DD0D2E">
        <w:rPr>
          <w:rFonts w:ascii="Times New Roman" w:hAnsi="Times New Roman"/>
          <w:noProof/>
          <w:sz w:val="20"/>
          <w:vertAlign w:val="superscript"/>
        </w:rPr>
        <w:t>5</w:t>
      </w:r>
      <w:r w:rsidRPr="00DD0D2E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DD0D2E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Default="00375970" w:rsidP="00375970">
      <w:pPr>
        <w:tabs>
          <w:tab w:val="left" w:pos="6804"/>
        </w:tabs>
        <w:jc w:val="right"/>
        <w:rPr>
          <w:lang w:val="uk-UA"/>
        </w:rPr>
      </w:pPr>
      <w:r w:rsidRPr="00375970">
        <w:rPr>
          <w:b/>
          <w:noProof/>
          <w:lang w:val="uk-UA"/>
        </w:rPr>
        <w:br w:type="page"/>
      </w:r>
      <w:r w:rsidRPr="00667AA7">
        <w:rPr>
          <w:lang w:val="uk-UA"/>
        </w:rPr>
        <w:lastRenderedPageBreak/>
        <w:t xml:space="preserve">Додаток № 2 </w:t>
      </w:r>
    </w:p>
    <w:p w:rsidR="00375970" w:rsidRPr="00667AA7" w:rsidRDefault="00375970" w:rsidP="00375970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>до рішення</w:t>
      </w:r>
    </w:p>
    <w:p w:rsidR="00375970" w:rsidRPr="00667AA7" w:rsidRDefault="00375970" w:rsidP="00375970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 xml:space="preserve"> сесії </w:t>
      </w:r>
      <w:proofErr w:type="spellStart"/>
      <w:r w:rsidR="00E302CC">
        <w:rPr>
          <w:lang w:val="uk-UA"/>
        </w:rPr>
        <w:t>Семенівської</w:t>
      </w:r>
      <w:proofErr w:type="spellEnd"/>
      <w:r w:rsidR="00E302CC">
        <w:rPr>
          <w:lang w:val="uk-UA"/>
        </w:rPr>
        <w:t xml:space="preserve"> </w:t>
      </w:r>
      <w:r w:rsidRPr="00667AA7">
        <w:rPr>
          <w:lang w:val="uk-UA"/>
        </w:rPr>
        <w:t>селищної ради</w:t>
      </w:r>
    </w:p>
    <w:p w:rsidR="00375970" w:rsidRPr="00667AA7" w:rsidRDefault="00375970" w:rsidP="000406AE">
      <w:pPr>
        <w:tabs>
          <w:tab w:val="left" w:pos="6804"/>
        </w:tabs>
        <w:jc w:val="right"/>
        <w:rPr>
          <w:lang w:val="uk-UA"/>
        </w:rPr>
      </w:pPr>
      <w:r w:rsidRPr="00667AA7">
        <w:rPr>
          <w:lang w:val="uk-UA"/>
        </w:rPr>
        <w:t xml:space="preserve">від </w:t>
      </w:r>
      <w:r w:rsidR="001B047B">
        <w:rPr>
          <w:lang w:val="uk-UA"/>
        </w:rPr>
        <w:t>20.06</w:t>
      </w:r>
      <w:r w:rsidRPr="00667AA7">
        <w:rPr>
          <w:lang w:val="uk-UA"/>
        </w:rPr>
        <w:t xml:space="preserve">.2018 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DD0D2E">
        <w:rPr>
          <w:rFonts w:ascii="Times New Roman" w:hAnsi="Times New Roman"/>
          <w:sz w:val="28"/>
          <w:szCs w:val="28"/>
        </w:rPr>
        <w:t>ПЕРЕЛІК</w:t>
      </w:r>
      <w:r w:rsidRPr="00DD0D2E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DD0D2E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Пільги встановлюються на 201</w:t>
      </w:r>
      <w:r>
        <w:rPr>
          <w:rFonts w:ascii="Times New Roman" w:hAnsi="Times New Roman"/>
          <w:sz w:val="24"/>
          <w:szCs w:val="24"/>
        </w:rPr>
        <w:t>9</w:t>
      </w:r>
      <w:r w:rsidRPr="00DD0D2E">
        <w:rPr>
          <w:rFonts w:ascii="Times New Roman" w:hAnsi="Times New Roman"/>
          <w:sz w:val="24"/>
          <w:szCs w:val="24"/>
        </w:rPr>
        <w:t xml:space="preserve"> рік та вводяться в дію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D2E">
        <w:rPr>
          <w:rFonts w:ascii="Times New Roman" w:hAnsi="Times New Roman"/>
          <w:sz w:val="24"/>
          <w:szCs w:val="24"/>
        </w:rPr>
        <w:t>з 01 січня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D2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D0D2E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375970" w:rsidRPr="00DD0D2E" w:rsidTr="008B765C">
        <w:tc>
          <w:tcPr>
            <w:tcW w:w="990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DD0D2E" w:rsidTr="008B765C">
        <w:tc>
          <w:tcPr>
            <w:tcW w:w="990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933AE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:rsidR="0037597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375970" w:rsidRPr="00DD0D2E" w:rsidTr="008B765C">
        <w:tc>
          <w:tcPr>
            <w:tcW w:w="3569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DD0D2E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2E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DD0D2E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На квартири, незалежно від їх кількості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60 кв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На житловий будинок/житлові будинки, незалежно від їх кількості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120 кв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Різні типи об’єктів житлової нерухомості, в тому числі їх часток (в разі одночасного перебування у власності платника податку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>квартири/квартир та житлового будинку/будинків, у тому числі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їх часток), до </w:t>
            </w:r>
            <w:r w:rsidRPr="00DD0D2E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 w:rsidRPr="00DD0D2E">
              <w:rPr>
                <w:rFonts w:ascii="Times New Roman" w:hAnsi="Times New Roman"/>
                <w:sz w:val="24"/>
                <w:szCs w:val="24"/>
              </w:rPr>
              <w:t xml:space="preserve"> кв. метрів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 промисловості, зокрема виробничі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Будівлі, споруди сільськогосподарських товаровиробників, призначені для використання безпосередньо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lastRenderedPageBreak/>
              <w:t>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 нежитлової нерухомості, які перебувають у власності громадських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256F10" w:rsidTr="008B765C">
        <w:tc>
          <w:tcPr>
            <w:tcW w:w="6771" w:type="dxa"/>
            <w:shd w:val="clear" w:color="auto" w:fill="auto"/>
          </w:tcPr>
          <w:p w:rsidR="00375970" w:rsidRPr="008D550E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8D550E">
              <w:rPr>
                <w:rFonts w:ascii="Times New Roman" w:hAnsi="Times New Roman"/>
                <w:sz w:val="24"/>
                <w:szCs w:val="24"/>
              </w:rPr>
              <w:t>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3F4592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DD0D2E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DD0D2E">
        <w:rPr>
          <w:rFonts w:ascii="Times New Roman" w:hAnsi="Times New Roman"/>
          <w:sz w:val="24"/>
          <w:szCs w:val="24"/>
        </w:rPr>
        <w:t>__________</w:t>
      </w:r>
    </w:p>
    <w:p w:rsidR="00375970" w:rsidRPr="00DD0D2E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DD0D2E">
        <w:rPr>
          <w:rFonts w:ascii="Times New Roman" w:hAnsi="Times New Roman"/>
          <w:sz w:val="20"/>
          <w:vertAlign w:val="superscript"/>
        </w:rPr>
        <w:t xml:space="preserve">1 </w:t>
      </w:r>
      <w:r w:rsidRPr="00DD0D2E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DD0D2E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E338D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E338D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</w:t>
      </w:r>
      <w:proofErr w:type="spellStart"/>
      <w:r w:rsidRPr="00E338DC">
        <w:rPr>
          <w:b/>
          <w:bCs/>
          <w:sz w:val="26"/>
          <w:szCs w:val="26"/>
          <w:lang w:val="uk-UA"/>
        </w:rPr>
        <w:t>Бардалим</w:t>
      </w:r>
      <w:proofErr w:type="spellEnd"/>
      <w:r w:rsidRPr="00E338DC">
        <w:rPr>
          <w:b/>
          <w:bCs/>
          <w:sz w:val="26"/>
          <w:szCs w:val="26"/>
          <w:lang w:val="uk-UA"/>
        </w:rPr>
        <w:t xml:space="preserve"> </w:t>
      </w:r>
    </w:p>
    <w:sectPr w:rsidR="00071F07" w:rsidRPr="00E338DC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FAB" w:rsidRDefault="00637FAB" w:rsidP="004164CC">
      <w:r>
        <w:separator/>
      </w:r>
    </w:p>
  </w:endnote>
  <w:endnote w:type="continuationSeparator" w:id="1">
    <w:p w:rsidR="00637FAB" w:rsidRDefault="00637FA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FAB" w:rsidRDefault="00637FAB" w:rsidP="004164CC">
      <w:r>
        <w:separator/>
      </w:r>
    </w:p>
  </w:footnote>
  <w:footnote w:type="continuationSeparator" w:id="1">
    <w:p w:rsidR="00637FAB" w:rsidRDefault="00637FA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56736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70DDC"/>
    <w:rsid w:val="00174597"/>
    <w:rsid w:val="00181614"/>
    <w:rsid w:val="00185C79"/>
    <w:rsid w:val="001A619C"/>
    <w:rsid w:val="001B047B"/>
    <w:rsid w:val="001B0D90"/>
    <w:rsid w:val="001B733D"/>
    <w:rsid w:val="001C30B2"/>
    <w:rsid w:val="001F23C4"/>
    <w:rsid w:val="001F6EED"/>
    <w:rsid w:val="00203F61"/>
    <w:rsid w:val="00207F7D"/>
    <w:rsid w:val="00213D45"/>
    <w:rsid w:val="00223E83"/>
    <w:rsid w:val="00227929"/>
    <w:rsid w:val="0023018E"/>
    <w:rsid w:val="0023117C"/>
    <w:rsid w:val="00231DEE"/>
    <w:rsid w:val="00236BDD"/>
    <w:rsid w:val="00246E20"/>
    <w:rsid w:val="002567BE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5970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0C34"/>
    <w:rsid w:val="004164CC"/>
    <w:rsid w:val="004252CE"/>
    <w:rsid w:val="00441F12"/>
    <w:rsid w:val="00470FC3"/>
    <w:rsid w:val="004F5E2B"/>
    <w:rsid w:val="005006DF"/>
    <w:rsid w:val="00513A58"/>
    <w:rsid w:val="0052680B"/>
    <w:rsid w:val="00563B49"/>
    <w:rsid w:val="00587EE4"/>
    <w:rsid w:val="00596025"/>
    <w:rsid w:val="005A0492"/>
    <w:rsid w:val="005C305B"/>
    <w:rsid w:val="005C492B"/>
    <w:rsid w:val="005F3654"/>
    <w:rsid w:val="006049DA"/>
    <w:rsid w:val="006069D6"/>
    <w:rsid w:val="00624300"/>
    <w:rsid w:val="00637FAB"/>
    <w:rsid w:val="00643EF9"/>
    <w:rsid w:val="00644D6B"/>
    <w:rsid w:val="00645DBE"/>
    <w:rsid w:val="0066053B"/>
    <w:rsid w:val="00667AA7"/>
    <w:rsid w:val="006754CB"/>
    <w:rsid w:val="00696B5F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31ABF"/>
    <w:rsid w:val="00740876"/>
    <w:rsid w:val="00743F39"/>
    <w:rsid w:val="00751328"/>
    <w:rsid w:val="00754139"/>
    <w:rsid w:val="00756F97"/>
    <w:rsid w:val="0075795A"/>
    <w:rsid w:val="00763D60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B54C8"/>
    <w:rsid w:val="008B5867"/>
    <w:rsid w:val="008B765C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6B79"/>
    <w:rsid w:val="00A65E2A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4F32"/>
    <w:rsid w:val="00B9192B"/>
    <w:rsid w:val="00B957EB"/>
    <w:rsid w:val="00C012EC"/>
    <w:rsid w:val="00C05AAB"/>
    <w:rsid w:val="00C06276"/>
    <w:rsid w:val="00C15B9E"/>
    <w:rsid w:val="00C22DC0"/>
    <w:rsid w:val="00C35AF5"/>
    <w:rsid w:val="00C36E90"/>
    <w:rsid w:val="00C41A2A"/>
    <w:rsid w:val="00C44D91"/>
    <w:rsid w:val="00C63FD1"/>
    <w:rsid w:val="00C71310"/>
    <w:rsid w:val="00C809ED"/>
    <w:rsid w:val="00C86D6C"/>
    <w:rsid w:val="00C9083D"/>
    <w:rsid w:val="00CA334B"/>
    <w:rsid w:val="00CB3DA0"/>
    <w:rsid w:val="00CC0A20"/>
    <w:rsid w:val="00CE2595"/>
    <w:rsid w:val="00CE7C86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1FB0"/>
    <w:rsid w:val="00D969BD"/>
    <w:rsid w:val="00D96AAD"/>
    <w:rsid w:val="00DB5FCB"/>
    <w:rsid w:val="00DC5A2E"/>
    <w:rsid w:val="00DD05C3"/>
    <w:rsid w:val="00DF3924"/>
    <w:rsid w:val="00DF586B"/>
    <w:rsid w:val="00DF5F2F"/>
    <w:rsid w:val="00E02DFC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11173</Words>
  <Characters>6370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2018-05-31T12:45:00Z</cp:lastPrinted>
  <dcterms:created xsi:type="dcterms:W3CDTF">2018-06-12T07:22:00Z</dcterms:created>
  <dcterms:modified xsi:type="dcterms:W3CDTF">2018-06-21T10:42:00Z</dcterms:modified>
</cp:coreProperties>
</file>