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D5A5B" w:rsidRDefault="001D5A5B">
      <w:pPr>
        <w:spacing w:line="100" w:lineRule="atLeast"/>
        <w:jc w:val="center"/>
        <w:rPr>
          <w:b/>
          <w:bCs/>
          <w:szCs w:val="28"/>
        </w:rPr>
      </w:pPr>
      <w:r>
        <w:rPr>
          <w:b/>
          <w:bCs/>
          <w:szCs w:val="28"/>
        </w:rPr>
        <w:t>ПОЯСНЮВАЛЬНА ЗАПИСКА</w:t>
      </w:r>
    </w:p>
    <w:p w:rsidR="001D5A5B" w:rsidRDefault="001D5A5B">
      <w:pPr>
        <w:ind w:right="-2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до проєкту рішення </w:t>
      </w:r>
      <w:r w:rsidR="00AC5310" w:rsidRPr="00BF7CCF">
        <w:rPr>
          <w:b/>
          <w:szCs w:val="28"/>
        </w:rPr>
        <w:t>четвертої</w:t>
      </w:r>
      <w:r w:rsidR="00AC5310">
        <w:rPr>
          <w:szCs w:val="28"/>
        </w:rPr>
        <w:t xml:space="preserve">  </w:t>
      </w:r>
      <w:r w:rsidR="00AC5310" w:rsidRPr="00AC5310">
        <w:rPr>
          <w:b/>
          <w:szCs w:val="28"/>
        </w:rPr>
        <w:t>сесії селищної ради восьмого скликання</w:t>
      </w:r>
      <w:r w:rsidR="00AC5310">
        <w:rPr>
          <w:szCs w:val="28"/>
        </w:rPr>
        <w:t xml:space="preserve"> </w:t>
      </w:r>
      <w:r w:rsidR="000B74B8">
        <w:rPr>
          <w:b/>
          <w:bCs/>
          <w:szCs w:val="28"/>
        </w:rPr>
        <w:t>«</w:t>
      </w:r>
      <w:r w:rsidR="00AE3D5F">
        <w:rPr>
          <w:b/>
          <w:bCs/>
          <w:szCs w:val="28"/>
        </w:rPr>
        <w:t>Про внесення змін до показників бюджету Семенівської селищної територіальної громади на 2021 рік</w:t>
      </w:r>
      <w:r w:rsidR="00E57ECB">
        <w:rPr>
          <w:b/>
          <w:bCs/>
          <w:szCs w:val="28"/>
        </w:rPr>
        <w:t xml:space="preserve"> </w:t>
      </w:r>
      <w:r w:rsidR="000B74B8">
        <w:rPr>
          <w:b/>
          <w:bCs/>
          <w:szCs w:val="28"/>
        </w:rPr>
        <w:t>»</w:t>
      </w:r>
    </w:p>
    <w:p w:rsidR="00AC5310" w:rsidRDefault="00AC5310">
      <w:pPr>
        <w:ind w:right="-2"/>
        <w:jc w:val="center"/>
        <w:rPr>
          <w:b/>
          <w:bCs/>
          <w:szCs w:val="28"/>
        </w:rPr>
      </w:pPr>
    </w:p>
    <w:p w:rsidR="00BF7CCF" w:rsidRPr="00AC5310" w:rsidRDefault="00AC5310" w:rsidP="00AC5310">
      <w:pPr>
        <w:ind w:left="6372" w:right="-2"/>
        <w:jc w:val="center"/>
      </w:pPr>
      <w:r>
        <w:rPr>
          <w:b/>
          <w:bCs/>
          <w:szCs w:val="28"/>
        </w:rPr>
        <w:t xml:space="preserve"> </w:t>
      </w:r>
      <w:r w:rsidR="00BF7CCF" w:rsidRPr="00AC5310">
        <w:rPr>
          <w:bCs/>
          <w:szCs w:val="28"/>
        </w:rPr>
        <w:t>07 липня 2021 року</w:t>
      </w:r>
    </w:p>
    <w:p w:rsidR="001D5A5B" w:rsidRDefault="001D5A5B">
      <w:pPr>
        <w:spacing w:line="100" w:lineRule="atLeast"/>
        <w:jc w:val="center"/>
      </w:pPr>
    </w:p>
    <w:p w:rsidR="001D5A5B" w:rsidRDefault="001D5A5B">
      <w:pPr>
        <w:spacing w:line="100" w:lineRule="atLeast"/>
        <w:jc w:val="both"/>
        <w:rPr>
          <w:szCs w:val="28"/>
        </w:rPr>
      </w:pPr>
      <w:r w:rsidRPr="00EB5593">
        <w:rPr>
          <w:b/>
          <w:szCs w:val="28"/>
        </w:rPr>
        <w:t>Розробник проєкту</w:t>
      </w:r>
      <w:r>
        <w:rPr>
          <w:szCs w:val="28"/>
        </w:rPr>
        <w:t xml:space="preserve"> рішення </w:t>
      </w:r>
      <w:r w:rsidR="000B74B8">
        <w:rPr>
          <w:szCs w:val="28"/>
        </w:rPr>
        <w:t xml:space="preserve">– </w:t>
      </w:r>
      <w:r w:rsidR="005C0C12">
        <w:rPr>
          <w:szCs w:val="28"/>
        </w:rPr>
        <w:t>Ф</w:t>
      </w:r>
      <w:r>
        <w:rPr>
          <w:szCs w:val="28"/>
        </w:rPr>
        <w:t>інансов</w:t>
      </w:r>
      <w:r w:rsidR="005C0C12">
        <w:rPr>
          <w:szCs w:val="28"/>
        </w:rPr>
        <w:t>е</w:t>
      </w:r>
      <w:r>
        <w:rPr>
          <w:szCs w:val="28"/>
        </w:rPr>
        <w:t xml:space="preserve"> </w:t>
      </w:r>
      <w:r w:rsidR="005C0C12">
        <w:rPr>
          <w:szCs w:val="28"/>
        </w:rPr>
        <w:t>управління</w:t>
      </w:r>
      <w:r>
        <w:rPr>
          <w:szCs w:val="28"/>
        </w:rPr>
        <w:t xml:space="preserve"> </w:t>
      </w:r>
      <w:r w:rsidR="005C0C12">
        <w:rPr>
          <w:szCs w:val="28"/>
        </w:rPr>
        <w:t xml:space="preserve"> Семенівської селищної ради</w:t>
      </w:r>
      <w:r w:rsidRPr="00260BA2">
        <w:rPr>
          <w:szCs w:val="28"/>
        </w:rPr>
        <w:t xml:space="preserve">. </w:t>
      </w:r>
      <w:r w:rsidR="005C0C12" w:rsidRPr="00260BA2">
        <w:rPr>
          <w:szCs w:val="28"/>
        </w:rPr>
        <w:t xml:space="preserve"> </w:t>
      </w:r>
      <w:r w:rsidRPr="00260BA2">
        <w:rPr>
          <w:szCs w:val="28"/>
        </w:rPr>
        <w:t>Проєкт рішення є актом індивідуальної дії.</w:t>
      </w:r>
    </w:p>
    <w:p w:rsidR="001D5A5B" w:rsidRDefault="001D5A5B">
      <w:pPr>
        <w:spacing w:line="100" w:lineRule="atLeast"/>
        <w:jc w:val="both"/>
        <w:rPr>
          <w:szCs w:val="28"/>
        </w:rPr>
      </w:pPr>
    </w:p>
    <w:p w:rsidR="001D5A5B" w:rsidRDefault="001D5A5B">
      <w:pPr>
        <w:spacing w:line="100" w:lineRule="atLeast"/>
        <w:jc w:val="both"/>
        <w:rPr>
          <w:szCs w:val="28"/>
        </w:rPr>
      </w:pPr>
      <w:r w:rsidRPr="00EB5593">
        <w:rPr>
          <w:b/>
          <w:szCs w:val="28"/>
        </w:rPr>
        <w:t>Мета</w:t>
      </w:r>
      <w:r>
        <w:rPr>
          <w:szCs w:val="28"/>
        </w:rPr>
        <w:t xml:space="preserve">: </w:t>
      </w:r>
      <w:r w:rsidRPr="00260BA2">
        <w:rPr>
          <w:szCs w:val="28"/>
        </w:rPr>
        <w:t xml:space="preserve">відповідно до </w:t>
      </w:r>
      <w:r w:rsidR="005C0C12" w:rsidRPr="00260BA2">
        <w:rPr>
          <w:szCs w:val="28"/>
        </w:rPr>
        <w:t>ст. 14, 23, 72, 78 Бюджетного  кодексу України, керуючись ст.. 26</w:t>
      </w:r>
      <w:r w:rsidR="00406D55" w:rsidRPr="00260BA2">
        <w:rPr>
          <w:szCs w:val="28"/>
        </w:rPr>
        <w:t xml:space="preserve">, </w:t>
      </w:r>
      <w:r w:rsidR="005C0C12" w:rsidRPr="00260BA2">
        <w:rPr>
          <w:szCs w:val="28"/>
        </w:rPr>
        <w:t xml:space="preserve"> 59 Закону України «Про місцеве самоврядування в Україні</w:t>
      </w:r>
      <w:r w:rsidR="00406D55" w:rsidRPr="00260BA2">
        <w:rPr>
          <w:szCs w:val="28"/>
        </w:rPr>
        <w:t>»</w:t>
      </w:r>
      <w:r w:rsidR="00406D55">
        <w:rPr>
          <w:szCs w:val="28"/>
        </w:rPr>
        <w:t xml:space="preserve"> </w:t>
      </w:r>
      <w:r>
        <w:rPr>
          <w:szCs w:val="28"/>
        </w:rPr>
        <w:t xml:space="preserve">на розгляд сесії </w:t>
      </w:r>
      <w:r w:rsidR="00406D55">
        <w:rPr>
          <w:szCs w:val="28"/>
        </w:rPr>
        <w:t>селищної</w:t>
      </w:r>
      <w:r>
        <w:rPr>
          <w:szCs w:val="28"/>
        </w:rPr>
        <w:t xml:space="preserve"> ради виноситься питання </w:t>
      </w:r>
      <w:r w:rsidR="000B74B8">
        <w:rPr>
          <w:szCs w:val="28"/>
        </w:rPr>
        <w:t>«</w:t>
      </w:r>
      <w:r w:rsidR="00406D55">
        <w:rPr>
          <w:szCs w:val="28"/>
        </w:rPr>
        <w:t>Про внесення змін до показників бюджету Семенівської селищної територіальної громади на 2021 рік</w:t>
      </w:r>
      <w:r w:rsidR="000B74B8">
        <w:rPr>
          <w:szCs w:val="28"/>
        </w:rPr>
        <w:t>»</w:t>
      </w:r>
      <w:r w:rsidR="00406D55">
        <w:rPr>
          <w:szCs w:val="28"/>
        </w:rPr>
        <w:t xml:space="preserve">, </w:t>
      </w:r>
      <w:r w:rsidR="00D20086">
        <w:rPr>
          <w:szCs w:val="28"/>
        </w:rPr>
        <w:t xml:space="preserve"> п</w:t>
      </w:r>
      <w:r w:rsidR="00406D55">
        <w:rPr>
          <w:szCs w:val="28"/>
        </w:rPr>
        <w:t>огоджен</w:t>
      </w:r>
      <w:r w:rsidR="002D6918">
        <w:rPr>
          <w:szCs w:val="28"/>
        </w:rPr>
        <w:t>і</w:t>
      </w:r>
      <w:r w:rsidR="00406D55">
        <w:rPr>
          <w:szCs w:val="28"/>
        </w:rPr>
        <w:t xml:space="preserve"> постійною комісією</w:t>
      </w:r>
      <w:r w:rsidR="00ED18F0">
        <w:rPr>
          <w:szCs w:val="28"/>
        </w:rPr>
        <w:t xml:space="preserve"> </w:t>
      </w:r>
      <w:r w:rsidR="00ED18F0" w:rsidRPr="00FF7B56">
        <w:rPr>
          <w:szCs w:val="28"/>
        </w:rPr>
        <w:t>з питань планування бюджету, фінансів, податків, майна та соціально-економічного розвитку</w:t>
      </w:r>
      <w:r w:rsidR="00ED18F0" w:rsidRPr="00BE48E0">
        <w:rPr>
          <w:color w:val="FF0000"/>
          <w:szCs w:val="28"/>
        </w:rPr>
        <w:t xml:space="preserve"> </w:t>
      </w:r>
      <w:r w:rsidR="00ED18F0" w:rsidRPr="00BE48E0">
        <w:rPr>
          <w:szCs w:val="28"/>
        </w:rPr>
        <w:t>селищної ради</w:t>
      </w:r>
      <w:r>
        <w:rPr>
          <w:szCs w:val="28"/>
        </w:rPr>
        <w:t>.</w:t>
      </w:r>
    </w:p>
    <w:p w:rsidR="001D5A5B" w:rsidRDefault="001D5A5B">
      <w:pPr>
        <w:spacing w:line="100" w:lineRule="atLeast"/>
        <w:jc w:val="both"/>
        <w:rPr>
          <w:szCs w:val="28"/>
        </w:rPr>
      </w:pPr>
    </w:p>
    <w:p w:rsidR="001D5A5B" w:rsidRDefault="001D5A5B">
      <w:pPr>
        <w:spacing w:line="100" w:lineRule="atLeast"/>
        <w:rPr>
          <w:szCs w:val="28"/>
        </w:rPr>
      </w:pPr>
      <w:r>
        <w:rPr>
          <w:b/>
          <w:bCs/>
          <w:szCs w:val="28"/>
        </w:rPr>
        <w:t>1. Підстава розроблення проєкту акта</w:t>
      </w:r>
    </w:p>
    <w:p w:rsidR="00F67D78" w:rsidRDefault="001D5A5B" w:rsidP="00ED7E3C">
      <w:pPr>
        <w:ind w:right="-2" w:firstLine="709"/>
        <w:jc w:val="both"/>
        <w:rPr>
          <w:szCs w:val="28"/>
        </w:rPr>
      </w:pPr>
      <w:r>
        <w:rPr>
          <w:szCs w:val="28"/>
        </w:rPr>
        <w:t>Проєкт</w:t>
      </w:r>
      <w:r w:rsidR="00C31FD8">
        <w:rPr>
          <w:szCs w:val="28"/>
        </w:rPr>
        <w:t xml:space="preserve"> </w:t>
      </w:r>
      <w:r>
        <w:rPr>
          <w:szCs w:val="28"/>
        </w:rPr>
        <w:t xml:space="preserve"> рішення </w:t>
      </w:r>
      <w:r w:rsidR="00BF7CCF" w:rsidRPr="00BF7CCF">
        <w:rPr>
          <w:b/>
          <w:szCs w:val="28"/>
        </w:rPr>
        <w:t>четвертої</w:t>
      </w:r>
      <w:r w:rsidR="00BF7CCF">
        <w:rPr>
          <w:szCs w:val="28"/>
        </w:rPr>
        <w:t xml:space="preserve"> </w:t>
      </w:r>
      <w:r>
        <w:rPr>
          <w:szCs w:val="28"/>
        </w:rPr>
        <w:t xml:space="preserve"> сесії </w:t>
      </w:r>
      <w:r w:rsidR="00ED18F0">
        <w:rPr>
          <w:szCs w:val="28"/>
        </w:rPr>
        <w:t>селищної</w:t>
      </w:r>
      <w:r>
        <w:rPr>
          <w:szCs w:val="28"/>
        </w:rPr>
        <w:t xml:space="preserve"> ради восьмого скликання </w:t>
      </w:r>
      <w:r w:rsidR="000B74B8">
        <w:rPr>
          <w:szCs w:val="28"/>
        </w:rPr>
        <w:t>«</w:t>
      </w:r>
      <w:r w:rsidR="00ED18F0">
        <w:rPr>
          <w:szCs w:val="28"/>
        </w:rPr>
        <w:t>Про внесення змін до показників бюджету Семенівської селищної територіальної громади на 2021 рік»</w:t>
      </w:r>
      <w:r>
        <w:rPr>
          <w:bCs/>
          <w:szCs w:val="28"/>
        </w:rPr>
        <w:t xml:space="preserve"> </w:t>
      </w:r>
      <w:r w:rsidR="00ED18F0">
        <w:rPr>
          <w:szCs w:val="28"/>
        </w:rPr>
        <w:t>розроблено</w:t>
      </w:r>
      <w:r w:rsidR="00260BA2">
        <w:rPr>
          <w:szCs w:val="28"/>
        </w:rPr>
        <w:t xml:space="preserve"> на підставі  п</w:t>
      </w:r>
      <w:r w:rsidR="002D6918">
        <w:rPr>
          <w:szCs w:val="28"/>
        </w:rPr>
        <w:t>.</w:t>
      </w:r>
      <w:r w:rsidR="00260BA2">
        <w:rPr>
          <w:szCs w:val="28"/>
        </w:rPr>
        <w:t xml:space="preserve"> 23   ст.26 </w:t>
      </w:r>
      <w:r w:rsidR="00ED18F0">
        <w:rPr>
          <w:szCs w:val="28"/>
        </w:rPr>
        <w:t xml:space="preserve"> </w:t>
      </w:r>
      <w:r>
        <w:rPr>
          <w:szCs w:val="28"/>
        </w:rPr>
        <w:t xml:space="preserve">Закону України </w:t>
      </w:r>
      <w:r w:rsidR="000B74B8">
        <w:rPr>
          <w:szCs w:val="28"/>
        </w:rPr>
        <w:t>«</w:t>
      </w:r>
      <w:r>
        <w:rPr>
          <w:szCs w:val="28"/>
        </w:rPr>
        <w:t>Про місцеве самоврядування в Україні</w:t>
      </w:r>
      <w:r w:rsidR="000B74B8">
        <w:rPr>
          <w:szCs w:val="28"/>
        </w:rPr>
        <w:t>»</w:t>
      </w:r>
      <w:r w:rsidR="00260BA2">
        <w:rPr>
          <w:szCs w:val="28"/>
        </w:rPr>
        <w:t xml:space="preserve">, керуючись п.13   рішення №60 </w:t>
      </w:r>
      <w:r w:rsidR="002D6918">
        <w:rPr>
          <w:szCs w:val="28"/>
        </w:rPr>
        <w:t>п</w:t>
      </w:r>
      <w:r w:rsidR="00260BA2">
        <w:rPr>
          <w:szCs w:val="28"/>
        </w:rPr>
        <w:t xml:space="preserve">ершої  сесії  Семенівської селищної ради восьмого скликання від 30 грудня 2020 року «Про бюджет Семенівської селищної </w:t>
      </w:r>
      <w:r w:rsidR="00D409C6">
        <w:rPr>
          <w:szCs w:val="28"/>
        </w:rPr>
        <w:t>територіальної громади</w:t>
      </w:r>
      <w:r w:rsidR="00260BA2">
        <w:rPr>
          <w:szCs w:val="28"/>
        </w:rPr>
        <w:t xml:space="preserve"> на 2021 рік</w:t>
      </w:r>
      <w:r w:rsidR="002D6918">
        <w:rPr>
          <w:szCs w:val="28"/>
        </w:rPr>
        <w:t>»</w:t>
      </w:r>
      <w:r w:rsidR="00C31FD8">
        <w:rPr>
          <w:szCs w:val="28"/>
        </w:rPr>
        <w:t xml:space="preserve">  із змінами</w:t>
      </w:r>
      <w:r w:rsidR="002D6918">
        <w:rPr>
          <w:szCs w:val="28"/>
        </w:rPr>
        <w:t>, за обґрунтованим поданням  головних розпорядників коштів</w:t>
      </w:r>
      <w:r w:rsidR="00F67D78">
        <w:rPr>
          <w:szCs w:val="28"/>
        </w:rPr>
        <w:t>:</w:t>
      </w:r>
    </w:p>
    <w:p w:rsidR="00A10E68" w:rsidRDefault="00A10E68" w:rsidP="00ED7E3C">
      <w:pPr>
        <w:ind w:right="-2" w:firstLine="709"/>
        <w:jc w:val="both"/>
        <w:rPr>
          <w:szCs w:val="28"/>
        </w:rPr>
      </w:pPr>
    </w:p>
    <w:p w:rsidR="001D5A5B" w:rsidRDefault="00BF7CCF" w:rsidP="00F67D78">
      <w:pPr>
        <w:pStyle w:val="ad"/>
        <w:numPr>
          <w:ilvl w:val="0"/>
          <w:numId w:val="5"/>
        </w:numPr>
        <w:ind w:right="-2"/>
        <w:jc w:val="both"/>
        <w:rPr>
          <w:szCs w:val="28"/>
        </w:rPr>
      </w:pPr>
      <w:r>
        <w:rPr>
          <w:b/>
          <w:szCs w:val="28"/>
        </w:rPr>
        <w:t xml:space="preserve">Затвердження </w:t>
      </w:r>
      <w:r w:rsidRPr="00BF7CCF">
        <w:rPr>
          <w:szCs w:val="28"/>
        </w:rPr>
        <w:t>розпорядження</w:t>
      </w:r>
      <w:r w:rsidR="00F67D78" w:rsidRPr="00BF7CCF">
        <w:rPr>
          <w:szCs w:val="28"/>
        </w:rPr>
        <w:t xml:space="preserve"> </w:t>
      </w:r>
      <w:r>
        <w:rPr>
          <w:szCs w:val="28"/>
        </w:rPr>
        <w:t xml:space="preserve"> селищного голови в міжсесійний період  № 70 від 17.06.2021 року «Про перерозподіл  деяких видатків бюджету Семенівської селищної територіальної громади на 2021 рік» , а саме, направлено видатки до  Полтавської обласної ради на спів фінансування придбання шкільного автобуса для Семенівського НВК №1 імені М.М. Хорунжого </w:t>
      </w:r>
      <w:r w:rsidR="00F67D78">
        <w:rPr>
          <w:szCs w:val="28"/>
        </w:rPr>
        <w:t xml:space="preserve">в сумі </w:t>
      </w:r>
      <w:r>
        <w:rPr>
          <w:szCs w:val="28"/>
        </w:rPr>
        <w:t>950</w:t>
      </w:r>
      <w:r w:rsidR="00F67D78">
        <w:rPr>
          <w:szCs w:val="28"/>
        </w:rPr>
        <w:t>000</w:t>
      </w:r>
      <w:r w:rsidR="006F0A22">
        <w:rPr>
          <w:szCs w:val="28"/>
        </w:rPr>
        <w:t>,00</w:t>
      </w:r>
      <w:r w:rsidR="00F67D78">
        <w:rPr>
          <w:szCs w:val="28"/>
        </w:rPr>
        <w:t xml:space="preserve"> грн.</w:t>
      </w:r>
      <w:r>
        <w:rPr>
          <w:szCs w:val="28"/>
        </w:rPr>
        <w:t xml:space="preserve"> за рахунок </w:t>
      </w:r>
      <w:r w:rsidR="00744AAA">
        <w:rPr>
          <w:szCs w:val="28"/>
        </w:rPr>
        <w:t>Програми</w:t>
      </w:r>
      <w:r w:rsidRPr="00BF7CCF">
        <w:rPr>
          <w:szCs w:val="28"/>
        </w:rPr>
        <w:t xml:space="preserve"> розвитку та фінансування охорони здоров'я на території Семенівської селищної територіальної громади на 2021-2025 роки</w:t>
      </w:r>
      <w:r w:rsidR="00744AAA">
        <w:rPr>
          <w:szCs w:val="28"/>
        </w:rPr>
        <w:t>.</w:t>
      </w:r>
    </w:p>
    <w:p w:rsidR="00A10E68" w:rsidRDefault="00A10E68" w:rsidP="00A10E68">
      <w:pPr>
        <w:pStyle w:val="ad"/>
        <w:ind w:left="1069" w:right="-2"/>
        <w:jc w:val="both"/>
        <w:rPr>
          <w:szCs w:val="28"/>
        </w:rPr>
      </w:pPr>
    </w:p>
    <w:p w:rsidR="00702184" w:rsidRDefault="00F67D78" w:rsidP="00F67D78">
      <w:pPr>
        <w:pStyle w:val="ad"/>
        <w:numPr>
          <w:ilvl w:val="0"/>
          <w:numId w:val="5"/>
        </w:numPr>
        <w:ind w:right="-2"/>
        <w:jc w:val="both"/>
        <w:rPr>
          <w:szCs w:val="28"/>
        </w:rPr>
      </w:pPr>
      <w:r w:rsidRPr="00E57ECB">
        <w:rPr>
          <w:b/>
          <w:szCs w:val="28"/>
        </w:rPr>
        <w:t>Перерозподіл</w:t>
      </w:r>
      <w:r>
        <w:rPr>
          <w:szCs w:val="28"/>
        </w:rPr>
        <w:t xml:space="preserve"> видатків в межах загального обсягу затверджених кошторисних призначень на 2021 рік</w:t>
      </w:r>
      <w:r w:rsidR="00702184">
        <w:rPr>
          <w:szCs w:val="28"/>
        </w:rPr>
        <w:t>:</w:t>
      </w:r>
    </w:p>
    <w:p w:rsidR="006F0A22" w:rsidRPr="006F0A22" w:rsidRDefault="006F0A22" w:rsidP="006F0A22">
      <w:pPr>
        <w:pStyle w:val="ad"/>
        <w:rPr>
          <w:szCs w:val="28"/>
        </w:rPr>
      </w:pPr>
    </w:p>
    <w:p w:rsidR="00447298" w:rsidRDefault="006F0A22" w:rsidP="006F0A22">
      <w:pPr>
        <w:pStyle w:val="ad"/>
        <w:numPr>
          <w:ilvl w:val="0"/>
          <w:numId w:val="7"/>
        </w:numPr>
        <w:ind w:right="-2"/>
        <w:jc w:val="both"/>
        <w:rPr>
          <w:szCs w:val="28"/>
        </w:rPr>
      </w:pPr>
      <w:r>
        <w:rPr>
          <w:szCs w:val="28"/>
        </w:rPr>
        <w:t>В зв’язку з поверненням іншої субвенції від Кременчуцької районної ради, виділеної для покриття заборгованості, в розмірі 82590,00 грн, кошти  направлено до Резервного фон</w:t>
      </w:r>
      <w:r w:rsidR="001226D6">
        <w:rPr>
          <w:szCs w:val="28"/>
        </w:rPr>
        <w:t>д</w:t>
      </w:r>
      <w:r>
        <w:rPr>
          <w:szCs w:val="28"/>
        </w:rPr>
        <w:t>у Семенівської селищної територіальної громади;</w:t>
      </w:r>
    </w:p>
    <w:p w:rsidR="00FB1F1B" w:rsidRDefault="00FB1F1B" w:rsidP="006F0A22">
      <w:pPr>
        <w:pStyle w:val="ad"/>
        <w:numPr>
          <w:ilvl w:val="0"/>
          <w:numId w:val="7"/>
        </w:numPr>
        <w:ind w:right="-2"/>
        <w:jc w:val="both"/>
        <w:rPr>
          <w:szCs w:val="28"/>
        </w:rPr>
      </w:pPr>
      <w:r>
        <w:rPr>
          <w:szCs w:val="28"/>
        </w:rPr>
        <w:lastRenderedPageBreak/>
        <w:t xml:space="preserve">В зв’язку із зменшенням суми </w:t>
      </w:r>
      <w:r w:rsidRPr="00FB1F1B">
        <w:rPr>
          <w:szCs w:val="28"/>
        </w:rPr>
        <w:t xml:space="preserve"> </w:t>
      </w:r>
      <w:r w:rsidR="001226D6">
        <w:rPr>
          <w:szCs w:val="28"/>
        </w:rPr>
        <w:t>спів</w:t>
      </w:r>
      <w:bookmarkStart w:id="0" w:name="_GoBack"/>
      <w:bookmarkEnd w:id="0"/>
      <w:r>
        <w:rPr>
          <w:szCs w:val="28"/>
        </w:rPr>
        <w:t>фінансування придбання шкільного автобуса для Семенівського НВК №1 імені М.М. Хорунжого із 950000,00 грн. на 925000,00 грн., кошти в розмірі 25000,00 грн. направлено на проведення поточного ремонту в  Семенівському краєзнавчому  музеї відділу культури та дозвілля Семенівської селищної ради;</w:t>
      </w:r>
    </w:p>
    <w:p w:rsidR="006F0A22" w:rsidRDefault="002E3042" w:rsidP="006F0A22">
      <w:pPr>
        <w:pStyle w:val="ad"/>
        <w:numPr>
          <w:ilvl w:val="0"/>
          <w:numId w:val="7"/>
        </w:numPr>
        <w:ind w:right="-2"/>
        <w:jc w:val="both"/>
        <w:rPr>
          <w:szCs w:val="28"/>
        </w:rPr>
      </w:pPr>
      <w:r>
        <w:rPr>
          <w:szCs w:val="28"/>
        </w:rPr>
        <w:t>Перерозподіл видатків Виконавчого комітету Семенівської селищної ради  по КПКВ 3242  «</w:t>
      </w:r>
      <w:r w:rsidRPr="002E3042">
        <w:rPr>
          <w:szCs w:val="28"/>
        </w:rPr>
        <w:t>Інші заходи у сфері соціального захисту і соціального забезпечення</w:t>
      </w:r>
      <w:r>
        <w:rPr>
          <w:szCs w:val="28"/>
        </w:rPr>
        <w:t>»   відповідно до  «</w:t>
      </w:r>
      <w:r w:rsidR="00320BAF" w:rsidRPr="00320BAF">
        <w:rPr>
          <w:szCs w:val="28"/>
        </w:rPr>
        <w:t>Положення про порядок надання матеріальної допомоги мешканцям Семенівської селищної територіальної громади на 2021 - 2025 роки</w:t>
      </w:r>
      <w:r>
        <w:rPr>
          <w:szCs w:val="28"/>
        </w:rPr>
        <w:t>»,</w:t>
      </w:r>
      <w:r w:rsidR="00320BAF">
        <w:rPr>
          <w:szCs w:val="28"/>
        </w:rPr>
        <w:t xml:space="preserve"> </w:t>
      </w:r>
      <w:r>
        <w:rPr>
          <w:szCs w:val="28"/>
        </w:rPr>
        <w:t xml:space="preserve"> в зв’язку із зміною  коду  економічної класифікації в розмірі  10000,00 грн  з  КЕКВ 2240 «Оплата послуг (крім комунальних) на  КЕКВ2282 «Окремі заходи по реалізації державних (регіональних) програм, не віднесених до заходів розвитку» та  </w:t>
      </w:r>
      <w:r w:rsidR="00320BAF">
        <w:rPr>
          <w:szCs w:val="28"/>
        </w:rPr>
        <w:t xml:space="preserve"> </w:t>
      </w:r>
      <w:r w:rsidR="00883FAF">
        <w:rPr>
          <w:szCs w:val="28"/>
        </w:rPr>
        <w:t xml:space="preserve"> перерозподіл </w:t>
      </w:r>
      <w:r>
        <w:rPr>
          <w:szCs w:val="28"/>
        </w:rPr>
        <w:t>15000,00 грн.</w:t>
      </w:r>
      <w:r w:rsidR="00883FAF">
        <w:rPr>
          <w:szCs w:val="28"/>
        </w:rPr>
        <w:t xml:space="preserve"> для фінансування </w:t>
      </w:r>
      <w:r>
        <w:rPr>
          <w:szCs w:val="28"/>
        </w:rPr>
        <w:t xml:space="preserve"> </w:t>
      </w:r>
      <w:r w:rsidR="00320BAF">
        <w:rPr>
          <w:szCs w:val="28"/>
        </w:rPr>
        <w:t xml:space="preserve"> </w:t>
      </w:r>
      <w:r w:rsidR="00883FAF">
        <w:rPr>
          <w:szCs w:val="28"/>
        </w:rPr>
        <w:t>«</w:t>
      </w:r>
      <w:r w:rsidR="00320BAF">
        <w:rPr>
          <w:szCs w:val="28"/>
        </w:rPr>
        <w:t xml:space="preserve"> </w:t>
      </w:r>
      <w:r w:rsidR="00320BAF" w:rsidRPr="00320BAF">
        <w:rPr>
          <w:szCs w:val="28"/>
        </w:rPr>
        <w:t>Програма відшкодування витрат за надані пільги з безкоштовного зубопротезування для категорій учасників АТО  Семенівської територіальної громади на 2021 рік</w:t>
      </w:r>
      <w:r w:rsidR="00883FAF">
        <w:rPr>
          <w:szCs w:val="28"/>
        </w:rPr>
        <w:t>»;</w:t>
      </w:r>
    </w:p>
    <w:p w:rsidR="00883FAF" w:rsidRDefault="00883FAF" w:rsidP="006F0A22">
      <w:pPr>
        <w:pStyle w:val="ad"/>
        <w:numPr>
          <w:ilvl w:val="0"/>
          <w:numId w:val="7"/>
        </w:numPr>
        <w:ind w:right="-2"/>
        <w:jc w:val="both"/>
        <w:rPr>
          <w:szCs w:val="28"/>
        </w:rPr>
      </w:pPr>
      <w:r>
        <w:rPr>
          <w:szCs w:val="28"/>
        </w:rPr>
        <w:t>В зв»язку із внесенням до мережі одержувачів коштів виконавчого комітету Семенівської селищної ради ГО «Семенівська рада ветеранів» проведено перерозподіл видатків по КПКВ 3192 «</w:t>
      </w:r>
      <w:r w:rsidRPr="00883FAF">
        <w:rPr>
          <w:szCs w:val="28"/>
        </w:rPr>
        <w:t>Надання фінансової підтримки громадським об`єднанням  ветеранів і осіб з інвалідністю, діяльність яких має соціальну спрямованість</w:t>
      </w:r>
      <w:r>
        <w:rPr>
          <w:szCs w:val="28"/>
        </w:rPr>
        <w:t xml:space="preserve">» із ГО «Асоціація людей з обмеженими можливостями» в розмірі 120000,00 грн. </w:t>
      </w:r>
    </w:p>
    <w:p w:rsidR="002D6CCE" w:rsidRDefault="002D6CCE" w:rsidP="006F0A22">
      <w:pPr>
        <w:pStyle w:val="ad"/>
        <w:numPr>
          <w:ilvl w:val="0"/>
          <w:numId w:val="7"/>
        </w:numPr>
        <w:ind w:right="-2"/>
        <w:jc w:val="both"/>
        <w:rPr>
          <w:szCs w:val="28"/>
        </w:rPr>
      </w:pPr>
      <w:r>
        <w:rPr>
          <w:szCs w:val="28"/>
        </w:rPr>
        <w:t>Направлення  коштів Резервного фонду, відповідно до Положення про  резервний фонд Семенівської селищної територіальної громади на 2021 рік,  виконавчому комітету Семенівської селищної ради  КПКВ 8110 «</w:t>
      </w:r>
      <w:r w:rsidRPr="002D6CCE">
        <w:rPr>
          <w:szCs w:val="28"/>
        </w:rPr>
        <w:t>Заходи із запобігання та ліквідації надзвичайних ситуацій та наслідків стихійного лиха</w:t>
      </w:r>
      <w:r>
        <w:rPr>
          <w:szCs w:val="28"/>
        </w:rPr>
        <w:t xml:space="preserve">» для придбання ПММ для місцевої пожежної частини в розмірі 42000,00 грн. </w:t>
      </w:r>
    </w:p>
    <w:p w:rsidR="00320BAF" w:rsidRPr="00702184" w:rsidRDefault="00320BAF" w:rsidP="00883FAF">
      <w:pPr>
        <w:pStyle w:val="ad"/>
        <w:ind w:left="1789" w:right="-2"/>
        <w:jc w:val="both"/>
        <w:rPr>
          <w:szCs w:val="28"/>
        </w:rPr>
      </w:pPr>
    </w:p>
    <w:p w:rsidR="00702184" w:rsidRDefault="00F67D78" w:rsidP="00F67D78">
      <w:pPr>
        <w:pStyle w:val="ad"/>
        <w:numPr>
          <w:ilvl w:val="0"/>
          <w:numId w:val="5"/>
        </w:numPr>
        <w:ind w:right="-2"/>
        <w:jc w:val="both"/>
        <w:rPr>
          <w:szCs w:val="28"/>
        </w:rPr>
      </w:pPr>
      <w:r w:rsidRPr="00E57ECB">
        <w:rPr>
          <w:b/>
          <w:szCs w:val="28"/>
        </w:rPr>
        <w:t>Внесення змін</w:t>
      </w:r>
      <w:r>
        <w:rPr>
          <w:szCs w:val="28"/>
        </w:rPr>
        <w:t xml:space="preserve"> до показників бюджету  на 2021 рік</w:t>
      </w:r>
      <w:r w:rsidR="00702184">
        <w:rPr>
          <w:szCs w:val="28"/>
        </w:rPr>
        <w:t>:</w:t>
      </w:r>
    </w:p>
    <w:p w:rsidR="002D6CCE" w:rsidRDefault="002D6CCE" w:rsidP="002D6CCE">
      <w:pPr>
        <w:pStyle w:val="ad"/>
        <w:ind w:left="1069" w:right="-2"/>
        <w:jc w:val="both"/>
        <w:rPr>
          <w:szCs w:val="28"/>
        </w:rPr>
      </w:pPr>
    </w:p>
    <w:p w:rsidR="00DB1451" w:rsidRDefault="00DB1451" w:rsidP="00DB1451">
      <w:pPr>
        <w:ind w:right="-2"/>
        <w:jc w:val="both"/>
        <w:rPr>
          <w:szCs w:val="28"/>
        </w:rPr>
      </w:pPr>
      <w:r w:rsidRPr="002D6CCE">
        <w:rPr>
          <w:b/>
          <w:szCs w:val="28"/>
        </w:rPr>
        <w:t>Внесення змін до доходів</w:t>
      </w:r>
      <w:r>
        <w:rPr>
          <w:szCs w:val="28"/>
        </w:rPr>
        <w:t xml:space="preserve"> бюджету Семенівської селищної територіальної громади:</w:t>
      </w:r>
    </w:p>
    <w:p w:rsidR="003E4492" w:rsidRPr="003E4492" w:rsidRDefault="003E4492" w:rsidP="003E4492">
      <w:pPr>
        <w:pStyle w:val="ad"/>
        <w:numPr>
          <w:ilvl w:val="0"/>
          <w:numId w:val="7"/>
        </w:numPr>
        <w:ind w:right="-2"/>
        <w:jc w:val="both"/>
        <w:rPr>
          <w:szCs w:val="28"/>
        </w:rPr>
      </w:pPr>
      <w:r>
        <w:rPr>
          <w:szCs w:val="28"/>
        </w:rPr>
        <w:t xml:space="preserve">Субвенція  Полтавської обласної ради для фінансування </w:t>
      </w:r>
      <w:r w:rsidRPr="003E4492">
        <w:rPr>
          <w:szCs w:val="28"/>
        </w:rPr>
        <w:t xml:space="preserve">проектів переможців конкурсу </w:t>
      </w:r>
      <w:r>
        <w:rPr>
          <w:szCs w:val="28"/>
        </w:rPr>
        <w:t>«Е</w:t>
      </w:r>
      <w:r w:rsidRPr="003E4492">
        <w:rPr>
          <w:szCs w:val="28"/>
        </w:rPr>
        <w:t>кологічні ініціативи</w:t>
      </w:r>
      <w:r>
        <w:rPr>
          <w:szCs w:val="28"/>
        </w:rPr>
        <w:t>»</w:t>
      </w:r>
      <w:r w:rsidRPr="003E4492">
        <w:rPr>
          <w:szCs w:val="28"/>
        </w:rPr>
        <w:t xml:space="preserve"> 2020 року: «Екологічна стежина неповторних  Заїчинських схилів» - 20000,00 грн; «Фруктовий сад:принада і краса, природи щедрість та людські старання» - 15000,00 грн.;</w:t>
      </w:r>
    </w:p>
    <w:p w:rsidR="00DB1451" w:rsidRPr="00DB1451" w:rsidRDefault="00DB1451" w:rsidP="00DB1451">
      <w:pPr>
        <w:ind w:right="-2"/>
        <w:jc w:val="both"/>
        <w:rPr>
          <w:szCs w:val="28"/>
        </w:rPr>
      </w:pPr>
    </w:p>
    <w:p w:rsidR="00BE0AD5" w:rsidRDefault="00BE0AD5" w:rsidP="00BE0AD5">
      <w:pPr>
        <w:ind w:right="-2"/>
        <w:jc w:val="both"/>
        <w:rPr>
          <w:szCs w:val="28"/>
        </w:rPr>
      </w:pPr>
      <w:r w:rsidRPr="002D6CCE">
        <w:rPr>
          <w:b/>
          <w:szCs w:val="28"/>
        </w:rPr>
        <w:lastRenderedPageBreak/>
        <w:t>За рахунок вільного залишку коштів загального фонду</w:t>
      </w:r>
      <w:r>
        <w:rPr>
          <w:szCs w:val="28"/>
        </w:rPr>
        <w:t>, що утворився, станом на 01.01.2021 року:</w:t>
      </w:r>
    </w:p>
    <w:p w:rsidR="00BE0AD5" w:rsidRPr="00BE0AD5" w:rsidRDefault="00BE0AD5" w:rsidP="00BE0AD5">
      <w:pPr>
        <w:ind w:right="-2"/>
        <w:jc w:val="both"/>
        <w:rPr>
          <w:szCs w:val="28"/>
        </w:rPr>
      </w:pPr>
    </w:p>
    <w:p w:rsidR="00BE0AD5" w:rsidRDefault="00BE0AD5" w:rsidP="00702184">
      <w:pPr>
        <w:pStyle w:val="ad"/>
        <w:numPr>
          <w:ilvl w:val="0"/>
          <w:numId w:val="6"/>
        </w:numPr>
        <w:ind w:right="-2"/>
        <w:jc w:val="both"/>
        <w:rPr>
          <w:szCs w:val="28"/>
        </w:rPr>
      </w:pPr>
      <w:r>
        <w:rPr>
          <w:szCs w:val="28"/>
        </w:rPr>
        <w:t xml:space="preserve">Спів фінансування  </w:t>
      </w:r>
      <w:r w:rsidRPr="00447298">
        <w:rPr>
          <w:szCs w:val="28"/>
        </w:rPr>
        <w:t xml:space="preserve">проектів переможців конкурсу «Громадські бюджети Полтавщини на 2021-2023 роки» (Шкільний  громадський бюджет) – проект </w:t>
      </w:r>
      <w:r w:rsidRPr="00447298">
        <w:rPr>
          <w:szCs w:val="28"/>
          <w:lang w:val="en-US"/>
        </w:rPr>
        <w:t>English</w:t>
      </w:r>
      <w:r w:rsidRPr="00447298">
        <w:rPr>
          <w:szCs w:val="28"/>
        </w:rPr>
        <w:t xml:space="preserve"> </w:t>
      </w:r>
      <w:r w:rsidRPr="00447298">
        <w:rPr>
          <w:szCs w:val="28"/>
          <w:lang w:val="en-US"/>
        </w:rPr>
        <w:t>zone</w:t>
      </w:r>
      <w:r w:rsidRPr="00447298">
        <w:rPr>
          <w:szCs w:val="28"/>
        </w:rPr>
        <w:t xml:space="preserve"> “</w:t>
      </w:r>
      <w:r w:rsidRPr="00447298">
        <w:rPr>
          <w:szCs w:val="28"/>
          <w:lang w:val="en-US"/>
        </w:rPr>
        <w:t>My</w:t>
      </w:r>
      <w:r w:rsidRPr="00447298">
        <w:rPr>
          <w:szCs w:val="28"/>
        </w:rPr>
        <w:t xml:space="preserve"> </w:t>
      </w:r>
      <w:r w:rsidRPr="00447298">
        <w:rPr>
          <w:szCs w:val="28"/>
          <w:lang w:val="en-US"/>
        </w:rPr>
        <w:t>dream</w:t>
      </w:r>
      <w:r w:rsidRPr="00447298">
        <w:rPr>
          <w:szCs w:val="28"/>
        </w:rPr>
        <w:t xml:space="preserve"> </w:t>
      </w:r>
      <w:r w:rsidRPr="00447298">
        <w:rPr>
          <w:szCs w:val="28"/>
          <w:lang w:val="en-US"/>
        </w:rPr>
        <w:t>is</w:t>
      </w:r>
      <w:r w:rsidRPr="00447298">
        <w:rPr>
          <w:szCs w:val="28"/>
        </w:rPr>
        <w:t xml:space="preserve"> </w:t>
      </w:r>
      <w:r w:rsidRPr="00447298">
        <w:rPr>
          <w:szCs w:val="28"/>
          <w:lang w:val="en-US"/>
        </w:rPr>
        <w:t>your</w:t>
      </w:r>
      <w:r w:rsidRPr="00447298">
        <w:rPr>
          <w:szCs w:val="28"/>
        </w:rPr>
        <w:t xml:space="preserve"> </w:t>
      </w:r>
      <w:r w:rsidRPr="00447298">
        <w:rPr>
          <w:szCs w:val="28"/>
          <w:lang w:val="en-US"/>
        </w:rPr>
        <w:t>future</w:t>
      </w:r>
      <w:r w:rsidRPr="00447298">
        <w:rPr>
          <w:szCs w:val="28"/>
        </w:rPr>
        <w:t>” (Англійська зона “Моя мрія-твоє майбутнє”), Сучасний кабінет англійської мови у Семенівському навчально-виховному комплексі №1 імені М.М. Хорунжого Семенівської селищної ради в розмірі 50 000 грн.</w:t>
      </w:r>
      <w:r>
        <w:rPr>
          <w:szCs w:val="28"/>
        </w:rPr>
        <w:t>;</w:t>
      </w:r>
    </w:p>
    <w:p w:rsidR="00BE0AD5" w:rsidRDefault="00BE0AD5" w:rsidP="00702184">
      <w:pPr>
        <w:pStyle w:val="ad"/>
        <w:numPr>
          <w:ilvl w:val="0"/>
          <w:numId w:val="6"/>
        </w:numPr>
        <w:ind w:right="-2"/>
        <w:jc w:val="both"/>
        <w:rPr>
          <w:szCs w:val="28"/>
        </w:rPr>
      </w:pPr>
      <w:r>
        <w:rPr>
          <w:szCs w:val="28"/>
        </w:rPr>
        <w:t>Спів фінансування</w:t>
      </w:r>
      <w:r w:rsidR="00DB1451">
        <w:rPr>
          <w:szCs w:val="28"/>
        </w:rPr>
        <w:t xml:space="preserve"> </w:t>
      </w:r>
      <w:r w:rsidR="00DB1451" w:rsidRPr="00447298">
        <w:rPr>
          <w:szCs w:val="28"/>
        </w:rPr>
        <w:t>проектів переможців конкурсу</w:t>
      </w:r>
      <w:r w:rsidR="00DB1451">
        <w:rPr>
          <w:szCs w:val="28"/>
        </w:rPr>
        <w:t xml:space="preserve"> екологічні ініціативи 2020 року:</w:t>
      </w:r>
      <w:r w:rsidR="003E4492">
        <w:rPr>
          <w:szCs w:val="28"/>
        </w:rPr>
        <w:t xml:space="preserve"> «Екологічна стежина неповторних  Заїчинських схилів» - 20000,00 грн; «Фруктовий сад:</w:t>
      </w:r>
      <w:r w:rsidR="00F06151">
        <w:rPr>
          <w:szCs w:val="28"/>
        </w:rPr>
        <w:t xml:space="preserve"> </w:t>
      </w:r>
      <w:r w:rsidR="003E4492">
        <w:rPr>
          <w:szCs w:val="28"/>
        </w:rPr>
        <w:t>принада і краса, природи щедрість та людські старання» - 15000,00 грн.</w:t>
      </w:r>
    </w:p>
    <w:p w:rsidR="002B789A" w:rsidRDefault="002B789A" w:rsidP="002B789A">
      <w:pPr>
        <w:pStyle w:val="ad"/>
        <w:ind w:left="1429" w:right="-2"/>
        <w:jc w:val="both"/>
        <w:rPr>
          <w:szCs w:val="28"/>
        </w:rPr>
      </w:pPr>
    </w:p>
    <w:p w:rsidR="003E4492" w:rsidRDefault="003E4492" w:rsidP="003E4492">
      <w:pPr>
        <w:ind w:right="-2"/>
        <w:jc w:val="both"/>
        <w:rPr>
          <w:szCs w:val="28"/>
        </w:rPr>
      </w:pPr>
      <w:r w:rsidRPr="002D6CCE">
        <w:rPr>
          <w:b/>
          <w:szCs w:val="28"/>
        </w:rPr>
        <w:t>За рахунок вільного залишку коштів спеціального фонду</w:t>
      </w:r>
      <w:r>
        <w:rPr>
          <w:szCs w:val="28"/>
        </w:rPr>
        <w:t xml:space="preserve"> , що утворився, станом на 01.01.2021 року:</w:t>
      </w:r>
    </w:p>
    <w:p w:rsidR="002B789A" w:rsidRDefault="002B789A" w:rsidP="003E4492">
      <w:pPr>
        <w:ind w:right="-2"/>
        <w:jc w:val="both"/>
        <w:rPr>
          <w:szCs w:val="28"/>
        </w:rPr>
      </w:pPr>
    </w:p>
    <w:p w:rsidR="002B789A" w:rsidRPr="008968B2" w:rsidRDefault="002B789A" w:rsidP="003E4492">
      <w:pPr>
        <w:ind w:right="-2"/>
        <w:jc w:val="both"/>
        <w:rPr>
          <w:i/>
          <w:szCs w:val="28"/>
        </w:rPr>
      </w:pPr>
      <w:r w:rsidRPr="008968B2">
        <w:rPr>
          <w:i/>
          <w:szCs w:val="28"/>
        </w:rPr>
        <w:t>По Відділу управління майном Семенівської селищної ради</w:t>
      </w:r>
    </w:p>
    <w:p w:rsidR="002B789A" w:rsidRDefault="002B789A" w:rsidP="002B789A">
      <w:pPr>
        <w:pStyle w:val="ad"/>
        <w:numPr>
          <w:ilvl w:val="0"/>
          <w:numId w:val="6"/>
        </w:numPr>
        <w:ind w:right="-2"/>
        <w:jc w:val="both"/>
        <w:rPr>
          <w:szCs w:val="28"/>
        </w:rPr>
      </w:pPr>
      <w:r>
        <w:rPr>
          <w:szCs w:val="28"/>
        </w:rPr>
        <w:t>Коригування ПКД  проекту  «</w:t>
      </w:r>
      <w:r w:rsidRPr="002B789A">
        <w:rPr>
          <w:szCs w:val="28"/>
        </w:rPr>
        <w:t>Капітальний ремонт будівлі дитячого садка за адресою: вул.Гагаріна, № 1/5 в смт.Семенівка  Полтавської області</w:t>
      </w:r>
      <w:r>
        <w:rPr>
          <w:szCs w:val="28"/>
        </w:rPr>
        <w:t>» - 45900,00 грн.;</w:t>
      </w:r>
    </w:p>
    <w:p w:rsidR="002B789A" w:rsidRPr="002B789A" w:rsidRDefault="002B789A" w:rsidP="002B789A">
      <w:pPr>
        <w:pStyle w:val="ad"/>
        <w:numPr>
          <w:ilvl w:val="0"/>
          <w:numId w:val="6"/>
        </w:numPr>
        <w:ind w:right="-2"/>
        <w:jc w:val="both"/>
        <w:rPr>
          <w:szCs w:val="28"/>
        </w:rPr>
      </w:pPr>
      <w:r w:rsidRPr="002B789A">
        <w:rPr>
          <w:szCs w:val="28"/>
        </w:rPr>
        <w:t>Коригування ПКД  Реконструкція  нежитлової будівлі кінотеатру під центр дозвілля за адресою: вул. Незалежності, 38/1 в смт.Семенівка  Полтавської області</w:t>
      </w:r>
      <w:r>
        <w:rPr>
          <w:szCs w:val="28"/>
        </w:rPr>
        <w:t xml:space="preserve"> – 21880,00 грн.</w:t>
      </w:r>
    </w:p>
    <w:p w:rsidR="002B789A" w:rsidRDefault="002B789A" w:rsidP="003E4492">
      <w:pPr>
        <w:ind w:right="-2"/>
        <w:jc w:val="both"/>
        <w:rPr>
          <w:szCs w:val="28"/>
        </w:rPr>
      </w:pPr>
    </w:p>
    <w:p w:rsidR="002B789A" w:rsidRPr="008968B2" w:rsidRDefault="002B789A" w:rsidP="003E4492">
      <w:pPr>
        <w:ind w:right="-2"/>
        <w:jc w:val="both"/>
        <w:rPr>
          <w:i/>
          <w:szCs w:val="28"/>
        </w:rPr>
      </w:pPr>
      <w:r w:rsidRPr="008968B2">
        <w:rPr>
          <w:i/>
          <w:szCs w:val="28"/>
        </w:rPr>
        <w:t>По КП «Комунальник»</w:t>
      </w:r>
    </w:p>
    <w:p w:rsidR="00F01D70" w:rsidRDefault="002B789A" w:rsidP="00702184">
      <w:pPr>
        <w:pStyle w:val="ad"/>
        <w:numPr>
          <w:ilvl w:val="0"/>
          <w:numId w:val="6"/>
        </w:numPr>
        <w:ind w:right="-2"/>
        <w:jc w:val="both"/>
        <w:rPr>
          <w:szCs w:val="28"/>
        </w:rPr>
      </w:pPr>
      <w:r>
        <w:rPr>
          <w:szCs w:val="28"/>
        </w:rPr>
        <w:t xml:space="preserve">Додаткові кошти для завершення робіт по проекту </w:t>
      </w:r>
      <w:r w:rsidR="00F01D70">
        <w:rPr>
          <w:szCs w:val="28"/>
        </w:rPr>
        <w:t xml:space="preserve"> «</w:t>
      </w:r>
      <w:r w:rsidR="00F01D70" w:rsidRPr="00F01D70">
        <w:rPr>
          <w:szCs w:val="28"/>
        </w:rPr>
        <w:t>Будівництво водонапірної вежі в с.Тарасівка Семенівського району Полтавської області</w:t>
      </w:r>
      <w:r w:rsidR="00F01D70">
        <w:rPr>
          <w:szCs w:val="28"/>
        </w:rPr>
        <w:t>»</w:t>
      </w:r>
      <w:r>
        <w:rPr>
          <w:szCs w:val="28"/>
        </w:rPr>
        <w:t>78600</w:t>
      </w:r>
      <w:r w:rsidR="00F01D70">
        <w:rPr>
          <w:szCs w:val="28"/>
        </w:rPr>
        <w:t>,00 грн;</w:t>
      </w:r>
    </w:p>
    <w:p w:rsidR="00F01D70" w:rsidRDefault="00F01D70" w:rsidP="00702184">
      <w:pPr>
        <w:pStyle w:val="ad"/>
        <w:numPr>
          <w:ilvl w:val="0"/>
          <w:numId w:val="6"/>
        </w:numPr>
        <w:ind w:right="-2"/>
        <w:jc w:val="both"/>
        <w:rPr>
          <w:szCs w:val="28"/>
        </w:rPr>
      </w:pPr>
      <w:r>
        <w:rPr>
          <w:szCs w:val="28"/>
        </w:rPr>
        <w:t>Коригування ПКД «</w:t>
      </w:r>
      <w:r w:rsidRPr="00F01D70">
        <w:rPr>
          <w:szCs w:val="28"/>
        </w:rPr>
        <w:t>Капітальний ремонт площі по вул.Незалежності, №44 в в смт.Семенівка Полтавської області</w:t>
      </w:r>
      <w:r>
        <w:rPr>
          <w:szCs w:val="28"/>
        </w:rPr>
        <w:t>»</w:t>
      </w:r>
      <w:r w:rsidR="002B789A">
        <w:rPr>
          <w:szCs w:val="28"/>
        </w:rPr>
        <w:t xml:space="preserve">  - 25000,00 грн.</w:t>
      </w:r>
    </w:p>
    <w:p w:rsidR="00F01D70" w:rsidRPr="00F01D70" w:rsidRDefault="00F01D70" w:rsidP="00F01D70">
      <w:pPr>
        <w:ind w:right="-2"/>
        <w:jc w:val="both"/>
        <w:rPr>
          <w:szCs w:val="28"/>
        </w:rPr>
      </w:pPr>
    </w:p>
    <w:p w:rsidR="00C523F2" w:rsidRDefault="00C523F2" w:rsidP="00F104DC">
      <w:pPr>
        <w:pStyle w:val="ad"/>
        <w:ind w:left="1429" w:right="-2"/>
        <w:jc w:val="both"/>
        <w:rPr>
          <w:szCs w:val="28"/>
        </w:rPr>
      </w:pPr>
    </w:p>
    <w:p w:rsidR="00C523F2" w:rsidRDefault="00C523F2" w:rsidP="00F104DC">
      <w:pPr>
        <w:pStyle w:val="ad"/>
        <w:ind w:left="1429" w:right="-2"/>
        <w:jc w:val="both"/>
        <w:rPr>
          <w:szCs w:val="28"/>
        </w:rPr>
      </w:pPr>
    </w:p>
    <w:p w:rsidR="00C523F2" w:rsidRDefault="00C523F2" w:rsidP="00F104DC">
      <w:pPr>
        <w:pStyle w:val="ad"/>
        <w:ind w:left="1429" w:right="-2"/>
        <w:jc w:val="both"/>
        <w:rPr>
          <w:szCs w:val="28"/>
        </w:rPr>
      </w:pPr>
    </w:p>
    <w:p w:rsidR="00C523F2" w:rsidRDefault="00C523F2" w:rsidP="00F104DC">
      <w:pPr>
        <w:pStyle w:val="ad"/>
        <w:ind w:left="1429" w:right="-2"/>
        <w:jc w:val="both"/>
        <w:rPr>
          <w:szCs w:val="28"/>
        </w:rPr>
      </w:pPr>
    </w:p>
    <w:p w:rsidR="00F104DC" w:rsidRDefault="00F104DC" w:rsidP="00F104DC">
      <w:pPr>
        <w:ind w:right="-2"/>
        <w:jc w:val="both"/>
        <w:rPr>
          <w:szCs w:val="28"/>
        </w:rPr>
      </w:pPr>
      <w:r w:rsidRPr="002D6CCE">
        <w:rPr>
          <w:b/>
          <w:szCs w:val="28"/>
        </w:rPr>
        <w:t>За рахунок перевиконання бюджету</w:t>
      </w:r>
      <w:r>
        <w:rPr>
          <w:szCs w:val="28"/>
        </w:rPr>
        <w:t xml:space="preserve"> по підсумках першого півріччя 2021 року:</w:t>
      </w:r>
    </w:p>
    <w:p w:rsidR="00F104DC" w:rsidRPr="00D33DF6" w:rsidRDefault="00F104DC" w:rsidP="00F104DC">
      <w:pPr>
        <w:ind w:right="-2"/>
        <w:jc w:val="both"/>
        <w:rPr>
          <w:i/>
          <w:szCs w:val="28"/>
        </w:rPr>
      </w:pPr>
      <w:r w:rsidRPr="00D33DF6">
        <w:rPr>
          <w:i/>
          <w:szCs w:val="28"/>
        </w:rPr>
        <w:t xml:space="preserve"> Відділ освіти, сім»ї, молоді та спорту Семенівської  селищної ради:</w:t>
      </w:r>
    </w:p>
    <w:p w:rsidR="00F104DC" w:rsidRDefault="00F104DC" w:rsidP="00F104DC">
      <w:pPr>
        <w:pStyle w:val="ad"/>
        <w:numPr>
          <w:ilvl w:val="0"/>
          <w:numId w:val="6"/>
        </w:numPr>
        <w:ind w:right="-2"/>
        <w:jc w:val="both"/>
        <w:rPr>
          <w:szCs w:val="28"/>
        </w:rPr>
      </w:pPr>
      <w:r>
        <w:rPr>
          <w:szCs w:val="28"/>
        </w:rPr>
        <w:t>Спів фінансування  60% вартості путівок для оздоровлення дітей, згідно Програми</w:t>
      </w:r>
      <w:r w:rsidRPr="00F104DC">
        <w:rPr>
          <w:szCs w:val="28"/>
        </w:rPr>
        <w:t xml:space="preserve"> розвитку та фінансування охорони здоров'я на території Семенівської селищної територіальної громади на 2021-2025 роки</w:t>
      </w:r>
      <w:r>
        <w:rPr>
          <w:szCs w:val="28"/>
        </w:rPr>
        <w:t xml:space="preserve"> – 255750,00 грн;</w:t>
      </w:r>
    </w:p>
    <w:p w:rsidR="00F104DC" w:rsidRDefault="00F104DC" w:rsidP="00F104DC">
      <w:pPr>
        <w:pStyle w:val="ad"/>
        <w:numPr>
          <w:ilvl w:val="0"/>
          <w:numId w:val="6"/>
        </w:numPr>
        <w:ind w:right="-2"/>
        <w:jc w:val="both"/>
        <w:rPr>
          <w:szCs w:val="28"/>
        </w:rPr>
      </w:pPr>
      <w:r>
        <w:rPr>
          <w:szCs w:val="28"/>
        </w:rPr>
        <w:lastRenderedPageBreak/>
        <w:t>Спів фінансування при використанні коштів державної субвенції на забезпечення якісної, сучасної та доступної загальної середньої освіти НУШ у 2021 році на придбання ноутбуків</w:t>
      </w:r>
      <w:r w:rsidR="00D33DF6">
        <w:rPr>
          <w:szCs w:val="28"/>
        </w:rPr>
        <w:t xml:space="preserve"> для початкової школи</w:t>
      </w:r>
      <w:r>
        <w:rPr>
          <w:szCs w:val="28"/>
        </w:rPr>
        <w:t xml:space="preserve">  - 70265,00 грн;</w:t>
      </w:r>
    </w:p>
    <w:p w:rsidR="00F104DC" w:rsidRDefault="00F104DC" w:rsidP="00F104DC">
      <w:pPr>
        <w:pStyle w:val="ad"/>
        <w:numPr>
          <w:ilvl w:val="0"/>
          <w:numId w:val="6"/>
        </w:numPr>
        <w:ind w:right="-2"/>
        <w:jc w:val="both"/>
        <w:rPr>
          <w:szCs w:val="28"/>
        </w:rPr>
      </w:pPr>
      <w:r>
        <w:rPr>
          <w:szCs w:val="28"/>
        </w:rPr>
        <w:t xml:space="preserve">Видатки для фінансування  </w:t>
      </w:r>
      <w:r w:rsidRPr="00F104DC">
        <w:rPr>
          <w:szCs w:val="28"/>
        </w:rPr>
        <w:t>Програм</w:t>
      </w:r>
      <w:r>
        <w:rPr>
          <w:szCs w:val="28"/>
        </w:rPr>
        <w:t>и</w:t>
      </w:r>
      <w:r w:rsidRPr="00F104DC">
        <w:rPr>
          <w:szCs w:val="28"/>
        </w:rPr>
        <w:t xml:space="preserve"> розвитку фізичної культури і спорту населених пунктів Семенівської селищної ради на 2021-2025 роки</w:t>
      </w:r>
      <w:r>
        <w:rPr>
          <w:szCs w:val="28"/>
        </w:rPr>
        <w:t xml:space="preserve"> – 100000,00 грн.</w:t>
      </w:r>
    </w:p>
    <w:p w:rsidR="00CA014F" w:rsidRDefault="00CA014F" w:rsidP="00CA014F">
      <w:pPr>
        <w:pStyle w:val="ad"/>
        <w:numPr>
          <w:ilvl w:val="0"/>
          <w:numId w:val="6"/>
        </w:numPr>
        <w:ind w:right="-2"/>
        <w:jc w:val="both"/>
        <w:rPr>
          <w:szCs w:val="28"/>
        </w:rPr>
      </w:pPr>
      <w:r>
        <w:rPr>
          <w:szCs w:val="28"/>
        </w:rPr>
        <w:t xml:space="preserve">15000,00 грн. спів фінансування  відповідно до рішення від 24.02.2021 року, </w:t>
      </w:r>
      <w:r w:rsidR="006D1DCA">
        <w:rPr>
          <w:szCs w:val="28"/>
        </w:rPr>
        <w:t xml:space="preserve">по результатах голосування за проектами соціальної дії в межах проекту «Зміцнення міжсекторальної співпраці для соціальної згуртованості»  «Зелений клас» </w:t>
      </w:r>
      <w:r>
        <w:rPr>
          <w:szCs w:val="28"/>
        </w:rPr>
        <w:t>відповідно до Плану соціально-економічного розвитку Семенівської селищної територіальної громади на 2021 рік</w:t>
      </w:r>
      <w:r w:rsidR="006D1DCA">
        <w:rPr>
          <w:szCs w:val="28"/>
        </w:rPr>
        <w:t>;</w:t>
      </w:r>
    </w:p>
    <w:p w:rsidR="00CA014F" w:rsidRDefault="00CA014F" w:rsidP="00CA014F">
      <w:pPr>
        <w:pStyle w:val="ad"/>
        <w:numPr>
          <w:ilvl w:val="0"/>
          <w:numId w:val="6"/>
        </w:numPr>
        <w:ind w:right="-2"/>
        <w:jc w:val="both"/>
        <w:rPr>
          <w:szCs w:val="28"/>
        </w:rPr>
      </w:pPr>
      <w:r>
        <w:rPr>
          <w:szCs w:val="28"/>
        </w:rPr>
        <w:t>15000,00 грн. спів фінансування  відповідно до рішення від 24.02.2021 року,</w:t>
      </w:r>
      <w:r w:rsidR="006D1DCA" w:rsidRPr="006D1DCA">
        <w:rPr>
          <w:szCs w:val="28"/>
        </w:rPr>
        <w:t xml:space="preserve"> </w:t>
      </w:r>
      <w:r w:rsidR="006D1DCA">
        <w:rPr>
          <w:szCs w:val="28"/>
        </w:rPr>
        <w:t>по результатах голосування за проектами соціальної дії в межах проекту «Зміцнення міжсекторальної співпраці для соціальної згуртованості»  «Школа арт-декору»</w:t>
      </w:r>
      <w:r w:rsidR="005D3E73">
        <w:rPr>
          <w:szCs w:val="28"/>
        </w:rPr>
        <w:t>,</w:t>
      </w:r>
      <w:r w:rsidR="006D1DCA">
        <w:rPr>
          <w:szCs w:val="28"/>
        </w:rPr>
        <w:t xml:space="preserve"> </w:t>
      </w:r>
      <w:r>
        <w:rPr>
          <w:szCs w:val="28"/>
        </w:rPr>
        <w:t xml:space="preserve"> відповідно до Плану соціально-економічного розвитку Семенівської селищної територіальної громади на 2021 рік.</w:t>
      </w:r>
    </w:p>
    <w:p w:rsidR="00CA014F" w:rsidRDefault="00CA014F" w:rsidP="005D3E73">
      <w:pPr>
        <w:pStyle w:val="ad"/>
        <w:ind w:left="1429" w:right="-2"/>
        <w:jc w:val="both"/>
        <w:rPr>
          <w:szCs w:val="28"/>
        </w:rPr>
      </w:pPr>
    </w:p>
    <w:p w:rsidR="00D33DF6" w:rsidRDefault="00D33DF6" w:rsidP="00D33DF6">
      <w:pPr>
        <w:ind w:right="-2"/>
        <w:jc w:val="both"/>
        <w:rPr>
          <w:szCs w:val="28"/>
        </w:rPr>
      </w:pPr>
      <w:r w:rsidRPr="00A36074">
        <w:rPr>
          <w:i/>
          <w:szCs w:val="28"/>
        </w:rPr>
        <w:t>Відділ культури та дозвілля Семеніської селищної ради</w:t>
      </w:r>
      <w:r>
        <w:rPr>
          <w:szCs w:val="28"/>
        </w:rPr>
        <w:t>:</w:t>
      </w:r>
    </w:p>
    <w:p w:rsidR="00D33DF6" w:rsidRDefault="00960A4A" w:rsidP="00960A4A">
      <w:pPr>
        <w:pStyle w:val="ad"/>
        <w:numPr>
          <w:ilvl w:val="0"/>
          <w:numId w:val="6"/>
        </w:numPr>
        <w:ind w:right="-2"/>
        <w:jc w:val="both"/>
        <w:rPr>
          <w:szCs w:val="28"/>
        </w:rPr>
      </w:pPr>
      <w:r>
        <w:rPr>
          <w:szCs w:val="28"/>
        </w:rPr>
        <w:t>Внесення змін до структури відділу – 221456,00 грн.;</w:t>
      </w:r>
    </w:p>
    <w:p w:rsidR="00960A4A" w:rsidRDefault="00960A4A" w:rsidP="00960A4A">
      <w:pPr>
        <w:pStyle w:val="ad"/>
        <w:numPr>
          <w:ilvl w:val="0"/>
          <w:numId w:val="6"/>
        </w:numPr>
        <w:ind w:right="-2"/>
        <w:jc w:val="both"/>
        <w:rPr>
          <w:szCs w:val="28"/>
        </w:rPr>
      </w:pPr>
      <w:r>
        <w:rPr>
          <w:szCs w:val="28"/>
        </w:rPr>
        <w:t>Перевірка електролічильників – 20000,00 грн.;</w:t>
      </w:r>
    </w:p>
    <w:p w:rsidR="00A36074" w:rsidRDefault="00960A4A" w:rsidP="00960A4A">
      <w:pPr>
        <w:pStyle w:val="ad"/>
        <w:numPr>
          <w:ilvl w:val="0"/>
          <w:numId w:val="6"/>
        </w:numPr>
        <w:ind w:right="-2"/>
        <w:jc w:val="both"/>
        <w:rPr>
          <w:szCs w:val="28"/>
        </w:rPr>
      </w:pPr>
      <w:r>
        <w:rPr>
          <w:szCs w:val="28"/>
        </w:rPr>
        <w:t>Відзначення заходів по Програмі</w:t>
      </w:r>
      <w:r w:rsidRPr="00960A4A">
        <w:rPr>
          <w:szCs w:val="28"/>
        </w:rPr>
        <w:t xml:space="preserve"> заходів з відзначення державних та професійних свят, ювілейних та святкових дат, відзначення осіб, які зробили вагомий внесок у розвиток</w:t>
      </w:r>
    </w:p>
    <w:p w:rsidR="00960A4A" w:rsidRDefault="00960A4A" w:rsidP="00FC2B67">
      <w:pPr>
        <w:ind w:left="1416" w:right="-2"/>
        <w:jc w:val="both"/>
        <w:rPr>
          <w:szCs w:val="28"/>
        </w:rPr>
      </w:pPr>
      <w:r w:rsidRPr="00A36074">
        <w:rPr>
          <w:szCs w:val="28"/>
        </w:rPr>
        <w:t>Семенівської селищної територіальної громади, здійснення представницьких та інших заходів н</w:t>
      </w:r>
      <w:r w:rsidR="00FB1F1B">
        <w:rPr>
          <w:szCs w:val="28"/>
        </w:rPr>
        <w:t>а 2021-2025 роки – 17000,00 грн;</w:t>
      </w:r>
    </w:p>
    <w:p w:rsidR="00FB1F1B" w:rsidRPr="00FB1F1B" w:rsidRDefault="00FB1F1B" w:rsidP="00FB1F1B">
      <w:pPr>
        <w:pStyle w:val="ad"/>
        <w:numPr>
          <w:ilvl w:val="0"/>
          <w:numId w:val="6"/>
        </w:numPr>
        <w:ind w:right="-2"/>
        <w:jc w:val="both"/>
        <w:rPr>
          <w:szCs w:val="28"/>
        </w:rPr>
      </w:pPr>
      <w:r>
        <w:rPr>
          <w:szCs w:val="28"/>
        </w:rPr>
        <w:t>Проведення поточного ремонту  в Семенівському краєзнавчому  музеї – 5000,00 грн.</w:t>
      </w:r>
    </w:p>
    <w:p w:rsidR="00A36074" w:rsidRPr="00A36074" w:rsidRDefault="00A36074" w:rsidP="00A36074">
      <w:pPr>
        <w:ind w:left="1069" w:right="-2"/>
        <w:jc w:val="both"/>
        <w:rPr>
          <w:szCs w:val="28"/>
        </w:rPr>
      </w:pPr>
    </w:p>
    <w:p w:rsidR="00A36074" w:rsidRPr="00A36074" w:rsidRDefault="00960A4A" w:rsidP="00960A4A">
      <w:pPr>
        <w:ind w:right="-2"/>
        <w:jc w:val="both"/>
        <w:rPr>
          <w:i/>
          <w:szCs w:val="28"/>
        </w:rPr>
      </w:pPr>
      <w:r w:rsidRPr="00A36074">
        <w:rPr>
          <w:i/>
          <w:szCs w:val="28"/>
        </w:rPr>
        <w:t>Семенівська комунальна організація місцева пожежна охорона</w:t>
      </w:r>
    </w:p>
    <w:p w:rsidR="00960A4A" w:rsidRDefault="00960A4A" w:rsidP="00A36074">
      <w:pPr>
        <w:pStyle w:val="ad"/>
        <w:numPr>
          <w:ilvl w:val="0"/>
          <w:numId w:val="6"/>
        </w:numPr>
        <w:ind w:right="-2"/>
        <w:jc w:val="both"/>
        <w:rPr>
          <w:szCs w:val="28"/>
        </w:rPr>
      </w:pPr>
      <w:r w:rsidRPr="00A36074">
        <w:rPr>
          <w:szCs w:val="28"/>
        </w:rPr>
        <w:t xml:space="preserve"> 4000,00 грн.(проходження медогляду 700,00 грн., </w:t>
      </w:r>
      <w:r w:rsidR="00233A07" w:rsidRPr="00A36074">
        <w:rPr>
          <w:szCs w:val="28"/>
        </w:rPr>
        <w:t xml:space="preserve">техоогляд автомобіля -1200,00 грн., </w:t>
      </w:r>
      <w:r w:rsidR="00A36074" w:rsidRPr="00A36074">
        <w:rPr>
          <w:szCs w:val="28"/>
        </w:rPr>
        <w:t>страховий поліс на автомобіль – 1100,00 грн., придбання комп’ютерної програми – 1000,00 грн.</w:t>
      </w:r>
    </w:p>
    <w:p w:rsidR="00A36074" w:rsidRDefault="00A36074" w:rsidP="00A36074">
      <w:pPr>
        <w:pStyle w:val="ad"/>
        <w:ind w:left="1429" w:right="-2"/>
        <w:jc w:val="both"/>
        <w:rPr>
          <w:szCs w:val="28"/>
        </w:rPr>
      </w:pPr>
    </w:p>
    <w:p w:rsidR="00A36074" w:rsidRPr="00A36074" w:rsidRDefault="00A36074" w:rsidP="00A36074">
      <w:pPr>
        <w:ind w:right="-2"/>
        <w:jc w:val="both"/>
        <w:rPr>
          <w:i/>
          <w:szCs w:val="28"/>
        </w:rPr>
      </w:pPr>
      <w:r w:rsidRPr="00A36074">
        <w:rPr>
          <w:i/>
          <w:szCs w:val="28"/>
        </w:rPr>
        <w:t>Відділ управління майном Семенівської селищної територіальної громади</w:t>
      </w:r>
    </w:p>
    <w:p w:rsidR="00A36074" w:rsidRDefault="00A36074" w:rsidP="00A36074">
      <w:pPr>
        <w:pStyle w:val="ad"/>
        <w:numPr>
          <w:ilvl w:val="0"/>
          <w:numId w:val="6"/>
        </w:numPr>
        <w:ind w:right="-2"/>
        <w:jc w:val="both"/>
        <w:rPr>
          <w:szCs w:val="28"/>
        </w:rPr>
      </w:pPr>
      <w:r>
        <w:rPr>
          <w:szCs w:val="28"/>
        </w:rPr>
        <w:t>683555,00 грн. заробітна плата з нарахуваннями із введенням в дію 15,5 штатних одиниць з 01.08.2021 року.</w:t>
      </w:r>
    </w:p>
    <w:p w:rsidR="00A36074" w:rsidRDefault="00A36074" w:rsidP="00A36074">
      <w:pPr>
        <w:ind w:right="-2"/>
        <w:jc w:val="both"/>
        <w:rPr>
          <w:szCs w:val="28"/>
        </w:rPr>
      </w:pPr>
    </w:p>
    <w:p w:rsidR="00A36074" w:rsidRDefault="00A36074" w:rsidP="00A36074">
      <w:pPr>
        <w:ind w:right="-2"/>
        <w:jc w:val="both"/>
        <w:rPr>
          <w:szCs w:val="28"/>
        </w:rPr>
      </w:pPr>
      <w:r w:rsidRPr="008968B2">
        <w:rPr>
          <w:i/>
          <w:szCs w:val="28"/>
        </w:rPr>
        <w:t>Виконавчий комітет Семенівської селищної ради</w:t>
      </w:r>
      <w:r>
        <w:rPr>
          <w:szCs w:val="28"/>
        </w:rPr>
        <w:t>:</w:t>
      </w:r>
    </w:p>
    <w:p w:rsidR="00A36074" w:rsidRDefault="00A36074" w:rsidP="00A36074">
      <w:pPr>
        <w:pStyle w:val="ad"/>
        <w:numPr>
          <w:ilvl w:val="0"/>
          <w:numId w:val="6"/>
        </w:numPr>
        <w:ind w:right="-2"/>
        <w:jc w:val="both"/>
        <w:rPr>
          <w:szCs w:val="28"/>
        </w:rPr>
      </w:pPr>
      <w:r>
        <w:rPr>
          <w:szCs w:val="28"/>
        </w:rPr>
        <w:t xml:space="preserve">Спів фінансування  </w:t>
      </w:r>
      <w:r w:rsidRPr="00447298">
        <w:rPr>
          <w:szCs w:val="28"/>
        </w:rPr>
        <w:t>проектів і програм розвитку  територіальних громад Полтавської області – проект  «Широкий спектр послуг ЦНАП Семенівської ОТГ – кожному жителю громади»   в розмірі 3</w:t>
      </w:r>
      <w:r>
        <w:rPr>
          <w:szCs w:val="28"/>
        </w:rPr>
        <w:t>65000,00</w:t>
      </w:r>
      <w:r w:rsidRPr="00447298">
        <w:rPr>
          <w:szCs w:val="28"/>
        </w:rPr>
        <w:t xml:space="preserve"> грн.;</w:t>
      </w:r>
    </w:p>
    <w:p w:rsidR="00A36074" w:rsidRDefault="00A36074" w:rsidP="00A36074">
      <w:pPr>
        <w:pStyle w:val="ad"/>
        <w:numPr>
          <w:ilvl w:val="0"/>
          <w:numId w:val="6"/>
        </w:numPr>
        <w:ind w:right="-2"/>
        <w:jc w:val="both"/>
        <w:rPr>
          <w:szCs w:val="28"/>
        </w:rPr>
      </w:pPr>
      <w:r>
        <w:rPr>
          <w:szCs w:val="28"/>
        </w:rPr>
        <w:lastRenderedPageBreak/>
        <w:t>135655,00 грн.</w:t>
      </w:r>
      <w:r w:rsidR="008968B2">
        <w:rPr>
          <w:szCs w:val="28"/>
        </w:rPr>
        <w:t xml:space="preserve"> введення змін до структури ЦНАП (введення штатної одиниці головного бухгалтера );</w:t>
      </w:r>
    </w:p>
    <w:p w:rsidR="008968B2" w:rsidRDefault="008968B2" w:rsidP="00A36074">
      <w:pPr>
        <w:pStyle w:val="ad"/>
        <w:numPr>
          <w:ilvl w:val="0"/>
          <w:numId w:val="6"/>
        </w:numPr>
        <w:ind w:right="-2"/>
        <w:jc w:val="both"/>
        <w:rPr>
          <w:szCs w:val="28"/>
        </w:rPr>
      </w:pPr>
      <w:r>
        <w:rPr>
          <w:szCs w:val="28"/>
        </w:rPr>
        <w:t>60000,00 грн. надання матеріальної допомоги жителям громади;</w:t>
      </w:r>
    </w:p>
    <w:p w:rsidR="008968B2" w:rsidRDefault="008968B2" w:rsidP="00A36074">
      <w:pPr>
        <w:pStyle w:val="ad"/>
        <w:numPr>
          <w:ilvl w:val="0"/>
          <w:numId w:val="6"/>
        </w:numPr>
        <w:ind w:right="-2"/>
        <w:jc w:val="both"/>
        <w:rPr>
          <w:szCs w:val="28"/>
        </w:rPr>
      </w:pPr>
      <w:r>
        <w:rPr>
          <w:szCs w:val="28"/>
        </w:rPr>
        <w:t>57600,00 грн. витрати на оплату  судового збору;</w:t>
      </w:r>
    </w:p>
    <w:p w:rsidR="008968B2" w:rsidRDefault="008968B2" w:rsidP="00A36074">
      <w:pPr>
        <w:pStyle w:val="ad"/>
        <w:numPr>
          <w:ilvl w:val="0"/>
          <w:numId w:val="6"/>
        </w:numPr>
        <w:ind w:right="-2"/>
        <w:jc w:val="both"/>
        <w:rPr>
          <w:szCs w:val="28"/>
        </w:rPr>
      </w:pPr>
      <w:r>
        <w:rPr>
          <w:szCs w:val="28"/>
        </w:rPr>
        <w:t xml:space="preserve">100000,00 грн. </w:t>
      </w:r>
      <w:r w:rsidR="00E24F06">
        <w:rPr>
          <w:szCs w:val="28"/>
        </w:rPr>
        <w:t>розроблення</w:t>
      </w:r>
      <w:r>
        <w:rPr>
          <w:szCs w:val="28"/>
        </w:rPr>
        <w:t xml:space="preserve"> проектів землеустрою земельних ділянок комунальної власності;</w:t>
      </w:r>
    </w:p>
    <w:p w:rsidR="008968B2" w:rsidRDefault="008968B2" w:rsidP="00A36074">
      <w:pPr>
        <w:pStyle w:val="ad"/>
        <w:numPr>
          <w:ilvl w:val="0"/>
          <w:numId w:val="6"/>
        </w:numPr>
        <w:ind w:right="-2"/>
        <w:jc w:val="both"/>
        <w:rPr>
          <w:szCs w:val="28"/>
        </w:rPr>
      </w:pPr>
      <w:r>
        <w:rPr>
          <w:szCs w:val="28"/>
        </w:rPr>
        <w:t>100000,00 грн. оплата послуг ЗМІ за висвітлення діяльності громади;</w:t>
      </w:r>
    </w:p>
    <w:p w:rsidR="008968B2" w:rsidRDefault="00CA014F" w:rsidP="00A36074">
      <w:pPr>
        <w:pStyle w:val="ad"/>
        <w:numPr>
          <w:ilvl w:val="0"/>
          <w:numId w:val="6"/>
        </w:numPr>
        <w:ind w:right="-2"/>
        <w:jc w:val="both"/>
        <w:rPr>
          <w:szCs w:val="28"/>
        </w:rPr>
      </w:pPr>
      <w:r>
        <w:rPr>
          <w:szCs w:val="28"/>
        </w:rPr>
        <w:t>15</w:t>
      </w:r>
      <w:r w:rsidR="008968B2">
        <w:rPr>
          <w:szCs w:val="28"/>
        </w:rPr>
        <w:t xml:space="preserve">000,00 грн. спів фінансування  відповідно до рішення від 24.02.2021 року, </w:t>
      </w:r>
      <w:r w:rsidR="005D3E73">
        <w:rPr>
          <w:szCs w:val="28"/>
        </w:rPr>
        <w:t>по результатах голосування за проектами соціальної дії в межах проекту «Зміцнення між</w:t>
      </w:r>
      <w:r w:rsidR="00FC2B67">
        <w:rPr>
          <w:szCs w:val="28"/>
        </w:rPr>
        <w:t xml:space="preserve"> </w:t>
      </w:r>
      <w:r w:rsidR="005D3E73">
        <w:rPr>
          <w:szCs w:val="28"/>
        </w:rPr>
        <w:t xml:space="preserve">секторальної співпраці для соціальної згуртованості»  «Розумна альтанка», </w:t>
      </w:r>
      <w:r w:rsidR="008968B2">
        <w:rPr>
          <w:szCs w:val="28"/>
        </w:rPr>
        <w:t>відповідно до Плану соціально-економічного розвитку Семенівської селищної територіальної громади на 2021 рік.</w:t>
      </w:r>
    </w:p>
    <w:p w:rsidR="003958FF" w:rsidRPr="00A36074" w:rsidRDefault="003958FF" w:rsidP="003958FF">
      <w:pPr>
        <w:pStyle w:val="ad"/>
        <w:ind w:left="1429" w:right="-2"/>
        <w:jc w:val="both"/>
        <w:rPr>
          <w:szCs w:val="28"/>
        </w:rPr>
      </w:pPr>
    </w:p>
    <w:p w:rsidR="00CD302A" w:rsidRPr="002D6CCE" w:rsidRDefault="008968B2">
      <w:pPr>
        <w:spacing w:line="100" w:lineRule="atLeast"/>
        <w:jc w:val="both"/>
        <w:rPr>
          <w:i/>
          <w:szCs w:val="28"/>
        </w:rPr>
      </w:pPr>
      <w:r w:rsidRPr="002D6CCE">
        <w:rPr>
          <w:i/>
          <w:szCs w:val="28"/>
        </w:rPr>
        <w:t>КП «Комунальник»</w:t>
      </w:r>
    </w:p>
    <w:p w:rsidR="00CD302A" w:rsidRDefault="00CD302A" w:rsidP="00CD302A">
      <w:pPr>
        <w:pStyle w:val="ad"/>
        <w:numPr>
          <w:ilvl w:val="0"/>
          <w:numId w:val="6"/>
        </w:numPr>
        <w:spacing w:line="100" w:lineRule="atLeast"/>
        <w:jc w:val="both"/>
        <w:rPr>
          <w:szCs w:val="28"/>
        </w:rPr>
      </w:pPr>
      <w:r w:rsidRPr="00CD302A">
        <w:rPr>
          <w:szCs w:val="28"/>
        </w:rPr>
        <w:t>додаткові кошти на утримання установи (</w:t>
      </w:r>
      <w:r w:rsidR="003958FF">
        <w:rPr>
          <w:szCs w:val="28"/>
        </w:rPr>
        <w:t xml:space="preserve"> на липень-серпень</w:t>
      </w:r>
      <w:r w:rsidRPr="00CD302A">
        <w:rPr>
          <w:szCs w:val="28"/>
        </w:rPr>
        <w:t xml:space="preserve"> заробітна плата з нарахуваннями </w:t>
      </w:r>
      <w:r w:rsidR="003958FF">
        <w:rPr>
          <w:szCs w:val="28"/>
        </w:rPr>
        <w:t>–</w:t>
      </w:r>
      <w:r>
        <w:rPr>
          <w:szCs w:val="28"/>
        </w:rPr>
        <w:t xml:space="preserve"> </w:t>
      </w:r>
      <w:r w:rsidR="003958FF">
        <w:rPr>
          <w:szCs w:val="28"/>
        </w:rPr>
        <w:t>1</w:t>
      </w:r>
      <w:r w:rsidR="00CA014F">
        <w:rPr>
          <w:szCs w:val="28"/>
        </w:rPr>
        <w:t>1</w:t>
      </w:r>
      <w:r w:rsidR="003958FF">
        <w:rPr>
          <w:szCs w:val="28"/>
        </w:rPr>
        <w:t>30869,00 грн. та 50000,00 грн. «придбання матеріалів» на липень)</w:t>
      </w:r>
    </w:p>
    <w:p w:rsidR="003958FF" w:rsidRPr="00CD302A" w:rsidRDefault="003958FF" w:rsidP="003958FF">
      <w:pPr>
        <w:pStyle w:val="ad"/>
        <w:spacing w:line="100" w:lineRule="atLeast"/>
        <w:ind w:left="1429"/>
        <w:jc w:val="both"/>
        <w:rPr>
          <w:szCs w:val="28"/>
        </w:rPr>
      </w:pPr>
    </w:p>
    <w:p w:rsidR="00CD302A" w:rsidRPr="002D6CCE" w:rsidRDefault="00CD302A">
      <w:pPr>
        <w:spacing w:line="100" w:lineRule="atLeast"/>
        <w:jc w:val="both"/>
        <w:rPr>
          <w:i/>
          <w:szCs w:val="28"/>
        </w:rPr>
      </w:pPr>
      <w:r w:rsidRPr="002D6CCE">
        <w:rPr>
          <w:i/>
          <w:szCs w:val="28"/>
        </w:rPr>
        <w:t xml:space="preserve">КУ «Об»єднаний трудовий архів» </w:t>
      </w:r>
    </w:p>
    <w:p w:rsidR="00CD302A" w:rsidRDefault="00CD302A" w:rsidP="00CD302A">
      <w:pPr>
        <w:pStyle w:val="ad"/>
        <w:numPr>
          <w:ilvl w:val="0"/>
          <w:numId w:val="6"/>
        </w:numPr>
        <w:spacing w:line="100" w:lineRule="atLeast"/>
        <w:jc w:val="both"/>
        <w:rPr>
          <w:szCs w:val="28"/>
        </w:rPr>
      </w:pPr>
      <w:r>
        <w:rPr>
          <w:szCs w:val="28"/>
        </w:rPr>
        <w:t>41875,00 грн. (заробітна плата з нарахуваннями на 1 штатну одиницю з 01.08.2021 року)</w:t>
      </w:r>
      <w:r w:rsidR="003958FF">
        <w:rPr>
          <w:szCs w:val="28"/>
        </w:rPr>
        <w:t>.</w:t>
      </w:r>
    </w:p>
    <w:p w:rsidR="003958FF" w:rsidRDefault="003958FF" w:rsidP="003958FF">
      <w:pPr>
        <w:pStyle w:val="ad"/>
        <w:spacing w:line="100" w:lineRule="atLeast"/>
        <w:ind w:left="1429"/>
        <w:jc w:val="both"/>
        <w:rPr>
          <w:szCs w:val="28"/>
        </w:rPr>
      </w:pPr>
    </w:p>
    <w:p w:rsidR="00CD302A" w:rsidRPr="002D6CCE" w:rsidRDefault="00CD302A">
      <w:pPr>
        <w:spacing w:line="100" w:lineRule="atLeast"/>
        <w:jc w:val="both"/>
        <w:rPr>
          <w:i/>
          <w:szCs w:val="28"/>
        </w:rPr>
      </w:pPr>
      <w:r w:rsidRPr="002D6CCE">
        <w:rPr>
          <w:i/>
          <w:szCs w:val="28"/>
        </w:rPr>
        <w:t xml:space="preserve">Управління соціального захисту населення та праці Семенівської селищної ради </w:t>
      </w:r>
    </w:p>
    <w:p w:rsidR="00CD302A" w:rsidRDefault="00CD302A" w:rsidP="00CD302A">
      <w:pPr>
        <w:pStyle w:val="ad"/>
        <w:numPr>
          <w:ilvl w:val="0"/>
          <w:numId w:val="6"/>
        </w:numPr>
        <w:spacing w:line="100" w:lineRule="atLeast"/>
        <w:jc w:val="both"/>
        <w:rPr>
          <w:szCs w:val="28"/>
        </w:rPr>
      </w:pPr>
      <w:r w:rsidRPr="00CD302A">
        <w:rPr>
          <w:szCs w:val="28"/>
        </w:rPr>
        <w:t>200500,00 грн. на виконання Комплесної Програми соціального захисту населення  Семенівської селищної ради 2021-2025 роки</w:t>
      </w:r>
      <w:r w:rsidR="002D6CCE">
        <w:rPr>
          <w:szCs w:val="28"/>
        </w:rPr>
        <w:t>.</w:t>
      </w:r>
    </w:p>
    <w:p w:rsidR="002D6CCE" w:rsidRDefault="002D6CCE" w:rsidP="002D6CCE">
      <w:pPr>
        <w:pStyle w:val="ad"/>
        <w:spacing w:line="100" w:lineRule="atLeast"/>
        <w:ind w:left="1429"/>
        <w:jc w:val="both"/>
        <w:rPr>
          <w:szCs w:val="28"/>
        </w:rPr>
      </w:pPr>
    </w:p>
    <w:p w:rsidR="002D6CCE" w:rsidRPr="00D866EB" w:rsidRDefault="002D6CCE" w:rsidP="002D6CCE">
      <w:pPr>
        <w:spacing w:line="100" w:lineRule="atLeast"/>
        <w:jc w:val="both"/>
        <w:rPr>
          <w:i/>
          <w:szCs w:val="28"/>
        </w:rPr>
      </w:pPr>
      <w:r w:rsidRPr="00D866EB">
        <w:rPr>
          <w:i/>
          <w:szCs w:val="28"/>
        </w:rPr>
        <w:t>Комунальна установа"Центр надання соціальних послуг" Семенівської селищної ради</w:t>
      </w:r>
    </w:p>
    <w:p w:rsidR="002D6CCE" w:rsidRDefault="002D6CCE" w:rsidP="002D6CCE">
      <w:pPr>
        <w:pStyle w:val="ad"/>
        <w:numPr>
          <w:ilvl w:val="0"/>
          <w:numId w:val="6"/>
        </w:numPr>
        <w:spacing w:line="100" w:lineRule="atLeast"/>
        <w:jc w:val="both"/>
        <w:rPr>
          <w:szCs w:val="28"/>
        </w:rPr>
      </w:pPr>
      <w:r>
        <w:rPr>
          <w:szCs w:val="28"/>
        </w:rPr>
        <w:t>296475,00 грн. (в зв’язку з  введенням в структуру установи</w:t>
      </w:r>
      <w:r w:rsidR="003958FF">
        <w:rPr>
          <w:szCs w:val="28"/>
        </w:rPr>
        <w:t xml:space="preserve"> з 01.08.2021 року  4 штатних одиниць- 250475,00 грн. та придбання засобів реабілітації – 46000,00 грн.)</w:t>
      </w:r>
    </w:p>
    <w:p w:rsidR="00D866EB" w:rsidRDefault="00D866EB" w:rsidP="00D866EB">
      <w:pPr>
        <w:pStyle w:val="ad"/>
        <w:spacing w:line="100" w:lineRule="atLeast"/>
        <w:ind w:left="1429"/>
        <w:jc w:val="both"/>
        <w:rPr>
          <w:szCs w:val="28"/>
        </w:rPr>
      </w:pPr>
    </w:p>
    <w:p w:rsidR="00D866EB" w:rsidRPr="00D866EB" w:rsidRDefault="00D866EB" w:rsidP="00D866EB">
      <w:pPr>
        <w:spacing w:line="100" w:lineRule="atLeast"/>
        <w:jc w:val="both"/>
        <w:rPr>
          <w:i/>
          <w:szCs w:val="28"/>
        </w:rPr>
      </w:pPr>
      <w:r w:rsidRPr="00D866EB">
        <w:rPr>
          <w:i/>
          <w:szCs w:val="28"/>
        </w:rPr>
        <w:t>Обласний фонд підтримки індивідуального  житлового будівництва на селі</w:t>
      </w:r>
    </w:p>
    <w:p w:rsidR="00D866EB" w:rsidRPr="00D866EB" w:rsidRDefault="00D866EB" w:rsidP="00D866EB">
      <w:pPr>
        <w:pStyle w:val="ad"/>
        <w:numPr>
          <w:ilvl w:val="0"/>
          <w:numId w:val="6"/>
        </w:numPr>
        <w:spacing w:line="100" w:lineRule="atLeast"/>
        <w:jc w:val="both"/>
        <w:rPr>
          <w:szCs w:val="28"/>
        </w:rPr>
      </w:pPr>
      <w:r>
        <w:rPr>
          <w:szCs w:val="28"/>
        </w:rPr>
        <w:t>30000,00 грн. – підтримка індивідуального будівництва на селі.</w:t>
      </w:r>
    </w:p>
    <w:p w:rsidR="003958FF" w:rsidRDefault="003958FF" w:rsidP="003958FF">
      <w:pPr>
        <w:pStyle w:val="ad"/>
        <w:spacing w:line="100" w:lineRule="atLeast"/>
        <w:ind w:left="1429"/>
        <w:jc w:val="both"/>
        <w:rPr>
          <w:szCs w:val="28"/>
        </w:rPr>
      </w:pPr>
    </w:p>
    <w:p w:rsidR="003958FF" w:rsidRPr="00D866EB" w:rsidRDefault="003958FF" w:rsidP="003958FF">
      <w:pPr>
        <w:spacing w:line="100" w:lineRule="atLeast"/>
        <w:jc w:val="both"/>
        <w:rPr>
          <w:i/>
          <w:szCs w:val="28"/>
        </w:rPr>
      </w:pPr>
      <w:r w:rsidRPr="00D866EB">
        <w:rPr>
          <w:i/>
          <w:szCs w:val="28"/>
        </w:rPr>
        <w:t>Фінансове управління Семенівської селищної ради</w:t>
      </w:r>
    </w:p>
    <w:p w:rsidR="003958FF" w:rsidRPr="003958FF" w:rsidRDefault="003958FF" w:rsidP="003958FF">
      <w:pPr>
        <w:pStyle w:val="ad"/>
        <w:numPr>
          <w:ilvl w:val="0"/>
          <w:numId w:val="6"/>
        </w:numPr>
        <w:spacing w:line="100" w:lineRule="atLeast"/>
        <w:jc w:val="both"/>
        <w:rPr>
          <w:szCs w:val="28"/>
        </w:rPr>
      </w:pPr>
      <w:r>
        <w:rPr>
          <w:szCs w:val="28"/>
        </w:rPr>
        <w:t>Виділення коштів  у вигляді  «</w:t>
      </w:r>
      <w:r w:rsidRPr="003958FF">
        <w:rPr>
          <w:szCs w:val="28"/>
        </w:rPr>
        <w:t>Субвенці</w:t>
      </w:r>
      <w:r>
        <w:rPr>
          <w:szCs w:val="28"/>
        </w:rPr>
        <w:t>ї</w:t>
      </w:r>
      <w:r w:rsidRPr="003958FF">
        <w:rPr>
          <w:szCs w:val="28"/>
        </w:rPr>
        <w:t xml:space="preserve"> з місцевого бюджету 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населених пунктах</w:t>
      </w:r>
      <w:r>
        <w:rPr>
          <w:szCs w:val="28"/>
        </w:rPr>
        <w:t>», а саме на експлуатаційне утримання доріг</w:t>
      </w:r>
      <w:r w:rsidR="00D866EB">
        <w:rPr>
          <w:szCs w:val="28"/>
        </w:rPr>
        <w:t xml:space="preserve"> в розмірі 1000000,00 грн.</w:t>
      </w:r>
    </w:p>
    <w:p w:rsidR="00CD302A" w:rsidRDefault="00CD302A">
      <w:pPr>
        <w:spacing w:line="100" w:lineRule="atLeast"/>
        <w:jc w:val="both"/>
        <w:rPr>
          <w:szCs w:val="28"/>
        </w:rPr>
      </w:pPr>
    </w:p>
    <w:p w:rsidR="001D5A5B" w:rsidRDefault="001D5A5B">
      <w:pPr>
        <w:spacing w:line="100" w:lineRule="atLeast"/>
        <w:rPr>
          <w:szCs w:val="28"/>
        </w:rPr>
      </w:pPr>
      <w:r>
        <w:rPr>
          <w:b/>
          <w:bCs/>
          <w:szCs w:val="28"/>
        </w:rPr>
        <w:lastRenderedPageBreak/>
        <w:t>2. Обгрунтування необхідності прийняття акта</w:t>
      </w:r>
    </w:p>
    <w:p w:rsidR="001D5A5B" w:rsidRDefault="001D5A5B" w:rsidP="00ED7E3C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 xml:space="preserve">Прийняття </w:t>
      </w:r>
      <w:r w:rsidR="00A10E68">
        <w:rPr>
          <w:szCs w:val="28"/>
        </w:rPr>
        <w:t xml:space="preserve">Проєкту рішення </w:t>
      </w:r>
      <w:r w:rsidR="00D866EB" w:rsidRPr="00D866EB">
        <w:rPr>
          <w:b/>
          <w:szCs w:val="28"/>
        </w:rPr>
        <w:t>четвертої</w:t>
      </w:r>
      <w:r w:rsidR="00A10E68" w:rsidRPr="00D866EB">
        <w:rPr>
          <w:b/>
          <w:szCs w:val="28"/>
        </w:rPr>
        <w:t xml:space="preserve"> </w:t>
      </w:r>
      <w:r w:rsidR="00A10E68">
        <w:rPr>
          <w:szCs w:val="28"/>
        </w:rPr>
        <w:t>сесії селищної ради восьмого скликання «Про внесення змін до показників бюджету Семенівської селищної територіальної громади на 2021 рік</w:t>
      </w:r>
      <w:r w:rsidR="00E57ECB">
        <w:rPr>
          <w:szCs w:val="28"/>
        </w:rPr>
        <w:t xml:space="preserve"> </w:t>
      </w:r>
      <w:r w:rsidR="00A10E68">
        <w:rPr>
          <w:szCs w:val="28"/>
        </w:rPr>
        <w:t>»</w:t>
      </w:r>
      <w:r w:rsidR="00A10E68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>
        <w:rPr>
          <w:szCs w:val="28"/>
        </w:rPr>
        <w:t>зумовлюється дотриманням встановлених вимог законодавства.</w:t>
      </w:r>
    </w:p>
    <w:p w:rsidR="001D5A5B" w:rsidRDefault="001D5A5B">
      <w:pPr>
        <w:spacing w:line="100" w:lineRule="atLeast"/>
        <w:jc w:val="both"/>
        <w:rPr>
          <w:b/>
          <w:bCs/>
          <w:szCs w:val="28"/>
        </w:rPr>
      </w:pPr>
      <w:r>
        <w:rPr>
          <w:szCs w:val="28"/>
        </w:rPr>
        <w:tab/>
      </w:r>
    </w:p>
    <w:p w:rsidR="001D5A5B" w:rsidRDefault="001D5A5B">
      <w:pPr>
        <w:spacing w:line="100" w:lineRule="atLeast"/>
        <w:jc w:val="both"/>
        <w:rPr>
          <w:szCs w:val="28"/>
        </w:rPr>
      </w:pPr>
      <w:r>
        <w:rPr>
          <w:b/>
          <w:bCs/>
          <w:szCs w:val="28"/>
        </w:rPr>
        <w:t>3. Суть проєкту акта</w:t>
      </w:r>
    </w:p>
    <w:p w:rsidR="001D5A5B" w:rsidRDefault="001D5A5B" w:rsidP="00ED7E3C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 xml:space="preserve">Проєкт рішення </w:t>
      </w:r>
      <w:r w:rsidR="00D866EB" w:rsidRPr="00D866EB">
        <w:rPr>
          <w:b/>
          <w:szCs w:val="28"/>
        </w:rPr>
        <w:t>четвертої</w:t>
      </w:r>
      <w:r w:rsidR="00A10E68">
        <w:rPr>
          <w:szCs w:val="28"/>
        </w:rPr>
        <w:t xml:space="preserve"> сесії селищної ради восьмого скликання «Про внесення змін до показників бюджету Семенівської селищної територіальної громади на 2021 рік»</w:t>
      </w:r>
      <w:r w:rsidR="00A10E68">
        <w:rPr>
          <w:bCs/>
          <w:szCs w:val="28"/>
        </w:rPr>
        <w:t xml:space="preserve">  </w:t>
      </w:r>
      <w:r>
        <w:rPr>
          <w:szCs w:val="28"/>
        </w:rPr>
        <w:t>підготовлено з метою виконання діючого законодавства.</w:t>
      </w:r>
    </w:p>
    <w:p w:rsidR="001D5A5B" w:rsidRDefault="001D5A5B">
      <w:pPr>
        <w:spacing w:line="100" w:lineRule="atLeast"/>
        <w:jc w:val="both"/>
        <w:rPr>
          <w:b/>
          <w:bCs/>
          <w:szCs w:val="28"/>
        </w:rPr>
      </w:pPr>
      <w:r>
        <w:rPr>
          <w:szCs w:val="28"/>
        </w:rPr>
        <w:tab/>
      </w:r>
    </w:p>
    <w:p w:rsidR="001D5A5B" w:rsidRDefault="001D5A5B">
      <w:pPr>
        <w:spacing w:line="100" w:lineRule="atLeast"/>
        <w:rPr>
          <w:b/>
          <w:bCs/>
          <w:szCs w:val="28"/>
        </w:rPr>
      </w:pPr>
      <w:r>
        <w:rPr>
          <w:b/>
          <w:bCs/>
          <w:szCs w:val="28"/>
        </w:rPr>
        <w:t>4. Правові аспекти</w:t>
      </w:r>
    </w:p>
    <w:p w:rsidR="001D5A5B" w:rsidRDefault="001D5A5B" w:rsidP="00ED7E3C">
      <w:pPr>
        <w:ind w:firstLine="709"/>
        <w:jc w:val="both"/>
        <w:rPr>
          <w:b/>
          <w:bCs/>
          <w:szCs w:val="28"/>
        </w:rPr>
      </w:pPr>
      <w:r>
        <w:rPr>
          <w:szCs w:val="28"/>
        </w:rPr>
        <w:t xml:space="preserve">У даній сфері правового регулювання діє Закон України </w:t>
      </w:r>
      <w:r w:rsidR="000B74B8">
        <w:rPr>
          <w:szCs w:val="28"/>
        </w:rPr>
        <w:t>«</w:t>
      </w:r>
      <w:r>
        <w:rPr>
          <w:szCs w:val="28"/>
        </w:rPr>
        <w:t>Про місцеве самоврядування в Україні</w:t>
      </w:r>
      <w:r w:rsidR="000B74B8">
        <w:rPr>
          <w:szCs w:val="28"/>
        </w:rPr>
        <w:t>»</w:t>
      </w:r>
      <w:r>
        <w:rPr>
          <w:szCs w:val="28"/>
        </w:rPr>
        <w:t>.</w:t>
      </w:r>
    </w:p>
    <w:p w:rsidR="001D5A5B" w:rsidRDefault="001D5A5B">
      <w:pPr>
        <w:pStyle w:val="a9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ind w:left="0"/>
        <w:jc w:val="both"/>
        <w:rPr>
          <w:b/>
          <w:bCs/>
          <w:sz w:val="28"/>
          <w:szCs w:val="28"/>
          <w:lang w:val="uk-UA"/>
        </w:rPr>
      </w:pPr>
    </w:p>
    <w:p w:rsidR="001D5A5B" w:rsidRDefault="001D5A5B">
      <w:pPr>
        <w:pStyle w:val="a9"/>
        <w:tabs>
          <w:tab w:val="left" w:pos="17"/>
          <w:tab w:val="left" w:pos="152"/>
          <w:tab w:val="left" w:pos="522"/>
          <w:tab w:val="left" w:pos="725"/>
        </w:tabs>
        <w:ind w:left="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5. Фінансово-економічне обґрунтування</w:t>
      </w:r>
    </w:p>
    <w:p w:rsidR="001D5A5B" w:rsidRPr="000B74B8" w:rsidRDefault="001D5A5B" w:rsidP="00ED7E3C">
      <w:pPr>
        <w:pStyle w:val="a9"/>
        <w:tabs>
          <w:tab w:val="left" w:pos="17"/>
          <w:tab w:val="left" w:pos="152"/>
          <w:tab w:val="left" w:pos="522"/>
          <w:tab w:val="left" w:pos="725"/>
        </w:tabs>
        <w:ind w:left="0" w:firstLine="709"/>
        <w:jc w:val="both"/>
        <w:rPr>
          <w:bCs/>
          <w:szCs w:val="28"/>
          <w:lang w:val="uk-UA"/>
        </w:rPr>
      </w:pPr>
      <w:r w:rsidRPr="00A10E68">
        <w:rPr>
          <w:sz w:val="28"/>
          <w:szCs w:val="28"/>
          <w:lang w:val="uk-UA"/>
        </w:rPr>
        <w:t xml:space="preserve">Прийняття </w:t>
      </w:r>
      <w:r w:rsidR="00A10E68" w:rsidRPr="00A10E68">
        <w:rPr>
          <w:sz w:val="28"/>
          <w:szCs w:val="28"/>
          <w:lang w:val="uk-UA"/>
        </w:rPr>
        <w:t>Проєкт</w:t>
      </w:r>
      <w:r w:rsidR="00A10E68">
        <w:rPr>
          <w:sz w:val="28"/>
          <w:szCs w:val="28"/>
          <w:lang w:val="uk-UA"/>
        </w:rPr>
        <w:t>у</w:t>
      </w:r>
      <w:r w:rsidR="00A10E68" w:rsidRPr="00A10E68">
        <w:rPr>
          <w:sz w:val="28"/>
          <w:szCs w:val="28"/>
          <w:lang w:val="uk-UA"/>
        </w:rPr>
        <w:t xml:space="preserve"> рішення </w:t>
      </w:r>
      <w:r w:rsidR="00D866EB" w:rsidRPr="00D866EB">
        <w:rPr>
          <w:b/>
          <w:sz w:val="28"/>
          <w:szCs w:val="28"/>
          <w:lang w:val="uk-UA"/>
        </w:rPr>
        <w:t>четвертої</w:t>
      </w:r>
      <w:r w:rsidR="00A10E68" w:rsidRPr="00A10E68">
        <w:rPr>
          <w:sz w:val="28"/>
          <w:szCs w:val="28"/>
          <w:lang w:val="uk-UA"/>
        </w:rPr>
        <w:t xml:space="preserve"> сесії селищної ради восьмого скликання «Про внесення змін до показників бюджету Семенівської селищної територіальної громади на 2021 рік»</w:t>
      </w:r>
      <w:r w:rsidR="00A10E68" w:rsidRPr="00A10E68">
        <w:rPr>
          <w:bCs/>
          <w:sz w:val="28"/>
          <w:szCs w:val="28"/>
          <w:lang w:val="uk-UA"/>
        </w:rPr>
        <w:t xml:space="preserve">  </w:t>
      </w:r>
      <w:r w:rsidRPr="00A10E68">
        <w:rPr>
          <w:bCs/>
          <w:sz w:val="28"/>
          <w:szCs w:val="28"/>
          <w:lang w:val="uk-UA"/>
        </w:rPr>
        <w:t xml:space="preserve">дозволяє </w:t>
      </w:r>
      <w:r w:rsidRPr="00A10E68">
        <w:rPr>
          <w:sz w:val="28"/>
          <w:szCs w:val="28"/>
          <w:lang w:val="uk-UA"/>
        </w:rPr>
        <w:t xml:space="preserve">затвердити розпорядження </w:t>
      </w:r>
      <w:r w:rsidR="00A10E68">
        <w:rPr>
          <w:sz w:val="28"/>
          <w:szCs w:val="28"/>
          <w:lang w:val="uk-UA"/>
        </w:rPr>
        <w:t xml:space="preserve">селищного </w:t>
      </w:r>
      <w:r w:rsidRPr="00A10E68">
        <w:rPr>
          <w:sz w:val="28"/>
          <w:szCs w:val="28"/>
          <w:lang w:val="uk-UA"/>
        </w:rPr>
        <w:t>голови</w:t>
      </w:r>
      <w:r w:rsidR="000B74B8" w:rsidRPr="00A10E68">
        <w:rPr>
          <w:sz w:val="28"/>
          <w:szCs w:val="28"/>
          <w:lang w:val="uk-UA"/>
        </w:rPr>
        <w:t>,</w:t>
      </w:r>
      <w:r w:rsidRPr="00A10E68">
        <w:rPr>
          <w:sz w:val="28"/>
          <w:szCs w:val="28"/>
          <w:lang w:val="uk-UA"/>
        </w:rPr>
        <w:t xml:space="preserve"> прийняті в міжсесійний період</w:t>
      </w:r>
      <w:r w:rsidR="000B74B8" w:rsidRPr="00A10E68">
        <w:rPr>
          <w:sz w:val="28"/>
          <w:szCs w:val="28"/>
          <w:lang w:val="uk-UA"/>
        </w:rPr>
        <w:t>,</w:t>
      </w:r>
      <w:r w:rsidRPr="00A10E68">
        <w:rPr>
          <w:sz w:val="28"/>
          <w:szCs w:val="28"/>
          <w:lang w:val="uk-UA"/>
        </w:rPr>
        <w:t xml:space="preserve"> з метою виконання Бюджетного Кодексу України</w:t>
      </w:r>
      <w:r w:rsidR="00A10E68" w:rsidRPr="00A10E68">
        <w:rPr>
          <w:sz w:val="28"/>
          <w:szCs w:val="28"/>
          <w:lang w:val="uk-UA"/>
        </w:rPr>
        <w:t>, Закон України «Про місцеве самоврядування в Україні»</w:t>
      </w:r>
      <w:r w:rsidRPr="00A10E68">
        <w:rPr>
          <w:sz w:val="28"/>
          <w:szCs w:val="28"/>
          <w:lang w:val="uk-UA"/>
        </w:rPr>
        <w:t xml:space="preserve"> та своєчасного затвердження міжбюджетних трансфертів з інших місцевих бюджетів для ефективного використання коштів</w:t>
      </w:r>
      <w:r>
        <w:rPr>
          <w:sz w:val="28"/>
          <w:szCs w:val="28"/>
          <w:lang w:val="uk-UA"/>
        </w:rPr>
        <w:t xml:space="preserve">. </w:t>
      </w:r>
    </w:p>
    <w:p w:rsidR="001D5A5B" w:rsidRDefault="001D5A5B">
      <w:pPr>
        <w:pStyle w:val="a7"/>
        <w:jc w:val="both"/>
        <w:rPr>
          <w:szCs w:val="28"/>
        </w:rPr>
      </w:pPr>
      <w:r>
        <w:rPr>
          <w:bCs/>
          <w:szCs w:val="28"/>
        </w:rPr>
        <w:tab/>
      </w:r>
    </w:p>
    <w:p w:rsidR="001D5A5B" w:rsidRDefault="001D5A5B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szCs w:val="28"/>
        </w:rPr>
      </w:pPr>
      <w:r>
        <w:rPr>
          <w:szCs w:val="28"/>
        </w:rPr>
        <w:tab/>
      </w:r>
      <w:r>
        <w:rPr>
          <w:b/>
          <w:bCs/>
          <w:szCs w:val="28"/>
        </w:rPr>
        <w:t>6. Прогноз впливу</w:t>
      </w:r>
    </w:p>
    <w:p w:rsidR="001D5A5B" w:rsidRDefault="001D5A5B" w:rsidP="00ED7E3C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ind w:firstLine="709"/>
        <w:jc w:val="both"/>
        <w:rPr>
          <w:b/>
          <w:bCs/>
          <w:color w:val="FF0000"/>
          <w:szCs w:val="28"/>
        </w:rPr>
      </w:pPr>
      <w:r>
        <w:rPr>
          <w:szCs w:val="28"/>
        </w:rPr>
        <w:tab/>
        <w:t xml:space="preserve">Прийняття </w:t>
      </w:r>
      <w:r w:rsidR="00A10E68">
        <w:rPr>
          <w:szCs w:val="28"/>
        </w:rPr>
        <w:t>П</w:t>
      </w:r>
      <w:r>
        <w:rPr>
          <w:szCs w:val="28"/>
        </w:rPr>
        <w:t xml:space="preserve">роєкту рішення </w:t>
      </w:r>
      <w:r w:rsidR="00D866EB">
        <w:rPr>
          <w:b/>
          <w:szCs w:val="28"/>
        </w:rPr>
        <w:t xml:space="preserve">четвертої </w:t>
      </w:r>
      <w:r w:rsidR="00A10E68" w:rsidRPr="00A10E68">
        <w:rPr>
          <w:szCs w:val="28"/>
        </w:rPr>
        <w:t>сесії селищної ради восьмого скликання «Про внесення змін до показників бюджету Семенівської селищної територіальної громади на 2021 рік»</w:t>
      </w:r>
      <w:r w:rsidR="00A10E68" w:rsidRPr="00A10E68">
        <w:rPr>
          <w:bCs/>
          <w:szCs w:val="28"/>
        </w:rPr>
        <w:t xml:space="preserve">  </w:t>
      </w:r>
      <w:r>
        <w:rPr>
          <w:bCs/>
          <w:szCs w:val="28"/>
        </w:rPr>
        <w:t xml:space="preserve"> дозволяє </w:t>
      </w:r>
      <w:r>
        <w:rPr>
          <w:szCs w:val="28"/>
        </w:rPr>
        <w:t>затвердити</w:t>
      </w:r>
      <w:r>
        <w:rPr>
          <w:bCs/>
          <w:szCs w:val="28"/>
        </w:rPr>
        <w:t xml:space="preserve"> розпорядження </w:t>
      </w:r>
      <w:r w:rsidR="00A10E68">
        <w:rPr>
          <w:bCs/>
          <w:szCs w:val="28"/>
        </w:rPr>
        <w:t xml:space="preserve">селищного </w:t>
      </w:r>
      <w:r>
        <w:rPr>
          <w:bCs/>
          <w:szCs w:val="28"/>
        </w:rPr>
        <w:t xml:space="preserve">голови </w:t>
      </w:r>
      <w:r w:rsidR="00D640FF">
        <w:rPr>
          <w:bCs/>
          <w:szCs w:val="28"/>
        </w:rPr>
        <w:t>, прийняті  в міжсесійний період</w:t>
      </w:r>
      <w:r>
        <w:rPr>
          <w:bCs/>
          <w:szCs w:val="28"/>
        </w:rPr>
        <w:t>, що стосуються фінансових питань.</w:t>
      </w:r>
    </w:p>
    <w:p w:rsidR="001D5A5B" w:rsidRDefault="001D5A5B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b/>
          <w:bCs/>
          <w:color w:val="FF0000"/>
          <w:szCs w:val="28"/>
        </w:rPr>
      </w:pPr>
    </w:p>
    <w:p w:rsidR="001D5A5B" w:rsidRDefault="001D5A5B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szCs w:val="28"/>
          <w:shd w:val="clear" w:color="auto" w:fill="CCFFFF"/>
        </w:rPr>
      </w:pPr>
    </w:p>
    <w:p w:rsidR="001D5A5B" w:rsidRDefault="00EB5593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szCs w:val="28"/>
        </w:rPr>
      </w:pPr>
      <w:r>
        <w:rPr>
          <w:b/>
          <w:bCs/>
          <w:szCs w:val="28"/>
        </w:rPr>
        <w:t>7</w:t>
      </w:r>
      <w:r w:rsidR="001D5A5B">
        <w:rPr>
          <w:b/>
          <w:bCs/>
          <w:szCs w:val="28"/>
        </w:rPr>
        <w:t>. Громадське обговорення</w:t>
      </w:r>
    </w:p>
    <w:p w:rsidR="001D5A5B" w:rsidRDefault="001D5A5B" w:rsidP="000B74B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ind w:firstLine="709"/>
        <w:jc w:val="both"/>
        <w:rPr>
          <w:szCs w:val="28"/>
          <w:shd w:val="clear" w:color="auto" w:fill="CCFFFF"/>
        </w:rPr>
      </w:pPr>
      <w:r>
        <w:rPr>
          <w:szCs w:val="28"/>
        </w:rPr>
        <w:tab/>
      </w:r>
      <w:r w:rsidR="00196877">
        <w:rPr>
          <w:szCs w:val="28"/>
        </w:rPr>
        <w:t xml:space="preserve">Проєкт рішення </w:t>
      </w:r>
      <w:r w:rsidR="00D866EB">
        <w:rPr>
          <w:b/>
          <w:szCs w:val="28"/>
        </w:rPr>
        <w:t>четвертої</w:t>
      </w:r>
      <w:r w:rsidR="00196877" w:rsidRPr="00A10E68">
        <w:rPr>
          <w:szCs w:val="28"/>
        </w:rPr>
        <w:t xml:space="preserve"> сесії селищної ради восьмого скликання «Про внесення змін до показників бюджету Семенівської селищної територіальної громади на 2021 рік»</w:t>
      </w:r>
      <w:r w:rsidR="00196877" w:rsidRPr="00A10E68">
        <w:rPr>
          <w:bCs/>
          <w:szCs w:val="28"/>
        </w:rPr>
        <w:t xml:space="preserve">  </w:t>
      </w:r>
      <w:r w:rsidR="00196877">
        <w:rPr>
          <w:bCs/>
          <w:szCs w:val="28"/>
        </w:rPr>
        <w:t xml:space="preserve"> </w:t>
      </w:r>
      <w:r>
        <w:rPr>
          <w:szCs w:val="28"/>
        </w:rPr>
        <w:t>буде</w:t>
      </w:r>
      <w:r>
        <w:rPr>
          <w:color w:val="000000"/>
          <w:szCs w:val="28"/>
        </w:rPr>
        <w:t xml:space="preserve"> оприлюднено на офіційному сайті </w:t>
      </w:r>
      <w:r w:rsidR="00196877">
        <w:rPr>
          <w:color w:val="000000"/>
          <w:szCs w:val="28"/>
        </w:rPr>
        <w:t>Семенівської селищної</w:t>
      </w:r>
      <w:r>
        <w:rPr>
          <w:color w:val="000000"/>
          <w:szCs w:val="28"/>
        </w:rPr>
        <w:t xml:space="preserve"> ради.</w:t>
      </w:r>
    </w:p>
    <w:p w:rsidR="001D5A5B" w:rsidRDefault="001D5A5B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szCs w:val="28"/>
          <w:shd w:val="clear" w:color="auto" w:fill="CCFFFF"/>
        </w:rPr>
      </w:pPr>
    </w:p>
    <w:p w:rsidR="001D5A5B" w:rsidRDefault="001D5A5B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color w:val="000000"/>
          <w:szCs w:val="28"/>
          <w:shd w:val="clear" w:color="auto" w:fill="CCFFFF"/>
        </w:rPr>
      </w:pPr>
    </w:p>
    <w:p w:rsidR="001D5A5B" w:rsidRDefault="001D5A5B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color w:val="000000"/>
          <w:szCs w:val="28"/>
          <w:shd w:val="clear" w:color="auto" w:fill="CCFFFF"/>
        </w:rPr>
      </w:pPr>
    </w:p>
    <w:p w:rsidR="001D5A5B" w:rsidRDefault="00EB5593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color w:val="000000"/>
          <w:szCs w:val="28"/>
        </w:rPr>
      </w:pPr>
      <w:r>
        <w:rPr>
          <w:b/>
          <w:bCs/>
          <w:color w:val="000000"/>
          <w:szCs w:val="28"/>
        </w:rPr>
        <w:t>8</w:t>
      </w:r>
      <w:r w:rsidR="001D5A5B">
        <w:rPr>
          <w:b/>
          <w:bCs/>
          <w:color w:val="000000"/>
          <w:szCs w:val="28"/>
        </w:rPr>
        <w:t>. Запобігання корупції</w:t>
      </w:r>
    </w:p>
    <w:p w:rsidR="001D5A5B" w:rsidRDefault="001D5A5B" w:rsidP="00ED7E3C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ind w:firstLine="709"/>
        <w:jc w:val="both"/>
        <w:rPr>
          <w:color w:val="000000"/>
          <w:szCs w:val="28"/>
          <w:shd w:val="clear" w:color="auto" w:fill="CCFFFF"/>
        </w:rPr>
      </w:pPr>
      <w:r>
        <w:rPr>
          <w:color w:val="000000"/>
          <w:szCs w:val="28"/>
        </w:rPr>
        <w:tab/>
        <w:t xml:space="preserve">У </w:t>
      </w:r>
      <w:r w:rsidR="00D640FF">
        <w:rPr>
          <w:szCs w:val="28"/>
        </w:rPr>
        <w:tab/>
        <w:t xml:space="preserve">Проєкті  рішення </w:t>
      </w:r>
      <w:r w:rsidR="00D866EB">
        <w:rPr>
          <w:b/>
          <w:szCs w:val="28"/>
        </w:rPr>
        <w:t xml:space="preserve">четвертої </w:t>
      </w:r>
      <w:r w:rsidR="00D640FF" w:rsidRPr="00A10E68">
        <w:rPr>
          <w:szCs w:val="28"/>
        </w:rPr>
        <w:t xml:space="preserve">сесії селищної ради восьмого скликання «Про внесення змін до показників бюджету Семенівської </w:t>
      </w:r>
      <w:r w:rsidR="00D640FF" w:rsidRPr="00A10E68">
        <w:rPr>
          <w:szCs w:val="28"/>
        </w:rPr>
        <w:lastRenderedPageBreak/>
        <w:t>селищної територіальної громади на 2021 рік»</w:t>
      </w:r>
      <w:r w:rsidR="00D640FF">
        <w:rPr>
          <w:szCs w:val="28"/>
        </w:rPr>
        <w:t xml:space="preserve"> </w:t>
      </w:r>
      <w:r>
        <w:rPr>
          <w:color w:val="000000"/>
          <w:szCs w:val="28"/>
        </w:rPr>
        <w:t>відсутні правила і процедури, які можуть містити ризики вчинення корупційних правопорушень.</w:t>
      </w:r>
    </w:p>
    <w:p w:rsidR="001D5A5B" w:rsidRDefault="001D5A5B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color w:val="000000"/>
          <w:szCs w:val="28"/>
          <w:shd w:val="clear" w:color="auto" w:fill="CCFFFF"/>
        </w:rPr>
      </w:pPr>
    </w:p>
    <w:p w:rsidR="001D5A5B" w:rsidRDefault="00EB5593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color w:val="000000"/>
          <w:szCs w:val="28"/>
        </w:rPr>
      </w:pPr>
      <w:r>
        <w:rPr>
          <w:b/>
          <w:bCs/>
          <w:color w:val="000000"/>
          <w:szCs w:val="28"/>
        </w:rPr>
        <w:t>9</w:t>
      </w:r>
      <w:r w:rsidR="001D5A5B">
        <w:rPr>
          <w:b/>
          <w:bCs/>
          <w:color w:val="000000"/>
          <w:szCs w:val="28"/>
        </w:rPr>
        <w:t>. Прогноз результатів</w:t>
      </w:r>
    </w:p>
    <w:p w:rsidR="001D5A5B" w:rsidRDefault="001D5A5B" w:rsidP="00ED7E3C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ind w:firstLine="709"/>
        <w:jc w:val="both"/>
        <w:rPr>
          <w:color w:val="000000"/>
          <w:szCs w:val="28"/>
          <w:shd w:val="clear" w:color="auto" w:fill="CCFFFF"/>
        </w:rPr>
      </w:pPr>
      <w:r>
        <w:rPr>
          <w:color w:val="000000"/>
          <w:szCs w:val="28"/>
        </w:rPr>
        <w:tab/>
      </w:r>
      <w:r w:rsidR="00D640FF">
        <w:rPr>
          <w:szCs w:val="28"/>
        </w:rPr>
        <w:t xml:space="preserve">Проєкт рішення </w:t>
      </w:r>
      <w:r w:rsidR="00D866EB" w:rsidRPr="00D866EB">
        <w:rPr>
          <w:b/>
          <w:szCs w:val="28"/>
        </w:rPr>
        <w:t>четвертої</w:t>
      </w:r>
      <w:r w:rsidR="00D640FF" w:rsidRPr="00A10E68">
        <w:rPr>
          <w:szCs w:val="28"/>
        </w:rPr>
        <w:t xml:space="preserve"> сесії селищної ради восьмого скликання «Про внесення змін до показників бюджету Семенівської селищної територіальної громади на 2021 рік»</w:t>
      </w:r>
      <w:r w:rsidR="00D640FF">
        <w:rPr>
          <w:szCs w:val="28"/>
        </w:rPr>
        <w:t xml:space="preserve"> </w:t>
      </w:r>
      <w:r>
        <w:rPr>
          <w:color w:val="000000"/>
          <w:szCs w:val="28"/>
        </w:rPr>
        <w:t xml:space="preserve">є виконанням </w:t>
      </w:r>
      <w:r w:rsidR="00D640FF">
        <w:rPr>
          <w:szCs w:val="28"/>
        </w:rPr>
        <w:t>пункту 23   ст.26  Закону України «Про місцеве самоврядування в Україні»</w:t>
      </w:r>
      <w:r w:rsidR="00ED7E3C">
        <w:rPr>
          <w:szCs w:val="28"/>
        </w:rPr>
        <w:t>.</w:t>
      </w:r>
    </w:p>
    <w:p w:rsidR="001D5A5B" w:rsidRDefault="001D5A5B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rPr>
          <w:color w:val="000000"/>
          <w:szCs w:val="28"/>
          <w:shd w:val="clear" w:color="auto" w:fill="CCFFFF"/>
        </w:rPr>
      </w:pPr>
    </w:p>
    <w:p w:rsidR="001D5A5B" w:rsidRDefault="001D5A5B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rPr>
          <w:color w:val="000000"/>
          <w:szCs w:val="28"/>
          <w:shd w:val="clear" w:color="auto" w:fill="CCFFFF"/>
        </w:rPr>
      </w:pPr>
    </w:p>
    <w:p w:rsidR="00D866EB" w:rsidRDefault="00D866EB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rPr>
          <w:color w:val="000000"/>
          <w:szCs w:val="28"/>
          <w:shd w:val="clear" w:color="auto" w:fill="CCFFFF"/>
        </w:rPr>
      </w:pPr>
    </w:p>
    <w:p w:rsidR="00D866EB" w:rsidRDefault="00D866EB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rPr>
          <w:color w:val="000000"/>
          <w:szCs w:val="28"/>
          <w:shd w:val="clear" w:color="auto" w:fill="CCFFFF"/>
        </w:rPr>
      </w:pPr>
    </w:p>
    <w:p w:rsidR="001D5A5B" w:rsidRDefault="00EB5593">
      <w:pPr>
        <w:rPr>
          <w:color w:val="000000"/>
          <w:szCs w:val="28"/>
        </w:rPr>
      </w:pPr>
      <w:r>
        <w:rPr>
          <w:szCs w:val="28"/>
        </w:rPr>
        <w:t>Н</w:t>
      </w:r>
      <w:r w:rsidR="001D5A5B">
        <w:rPr>
          <w:szCs w:val="28"/>
        </w:rPr>
        <w:t>ачальник</w:t>
      </w:r>
      <w:r>
        <w:rPr>
          <w:szCs w:val="28"/>
        </w:rPr>
        <w:t xml:space="preserve"> </w:t>
      </w:r>
      <w:r w:rsidR="001D5A5B">
        <w:rPr>
          <w:szCs w:val="28"/>
        </w:rPr>
        <w:t xml:space="preserve"> </w:t>
      </w:r>
      <w:r>
        <w:rPr>
          <w:szCs w:val="28"/>
        </w:rPr>
        <w:t xml:space="preserve">управління </w:t>
      </w:r>
      <w:r>
        <w:rPr>
          <w:szCs w:val="28"/>
        </w:rPr>
        <w:tab/>
      </w:r>
      <w:r>
        <w:rPr>
          <w:szCs w:val="28"/>
        </w:rPr>
        <w:tab/>
      </w:r>
      <w:r w:rsidR="00E57ECB">
        <w:rPr>
          <w:szCs w:val="28"/>
        </w:rPr>
        <w:tab/>
      </w:r>
      <w:r w:rsidR="00E57ECB">
        <w:rPr>
          <w:szCs w:val="28"/>
        </w:rPr>
        <w:tab/>
      </w:r>
      <w:r w:rsidR="00E57ECB">
        <w:rPr>
          <w:szCs w:val="28"/>
        </w:rPr>
        <w:tab/>
      </w:r>
      <w:r w:rsidR="001D5A5B">
        <w:rPr>
          <w:szCs w:val="28"/>
        </w:rPr>
        <w:tab/>
      </w:r>
      <w:r>
        <w:rPr>
          <w:color w:val="000000"/>
          <w:szCs w:val="28"/>
        </w:rPr>
        <w:t>Світлана ПАЛІЙ</w:t>
      </w:r>
    </w:p>
    <w:p w:rsidR="001D5A5B" w:rsidRDefault="001D5A5B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</w:pP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szCs w:val="28"/>
        </w:rPr>
        <w:t xml:space="preserve">     </w:t>
      </w:r>
    </w:p>
    <w:sectPr w:rsidR="001D5A5B" w:rsidSect="006324CC">
      <w:pgSz w:w="11906" w:h="16838"/>
      <w:pgMar w:top="1170" w:right="851" w:bottom="686" w:left="1701" w:header="720" w:footer="720" w:gutter="0"/>
      <w:cols w:space="720"/>
      <w:docGrid w:linePitch="600" w:charSpace="2457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Kudriashov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  <w:sz w:val="28"/>
        <w:szCs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Cs/>
        <w:color w:val="000000"/>
        <w:sz w:val="28"/>
        <w:szCs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kern w:val="1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>
    <w:nsid w:val="2D153676"/>
    <w:multiLevelType w:val="hybridMultilevel"/>
    <w:tmpl w:val="99DC3D0E"/>
    <w:lvl w:ilvl="0" w:tplc="F9DAE8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492349F"/>
    <w:multiLevelType w:val="hybridMultilevel"/>
    <w:tmpl w:val="317818B8"/>
    <w:lvl w:ilvl="0" w:tplc="36304DDA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03D4DD4"/>
    <w:multiLevelType w:val="hybridMultilevel"/>
    <w:tmpl w:val="3F60AEA0"/>
    <w:lvl w:ilvl="0" w:tplc="04D00A30">
      <w:start w:val="1"/>
      <w:numFmt w:val="bullet"/>
      <w:lvlText w:val="-"/>
      <w:lvlJc w:val="left"/>
      <w:pPr>
        <w:ind w:left="178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0B74B8"/>
    <w:rsid w:val="000923DA"/>
    <w:rsid w:val="000B74B8"/>
    <w:rsid w:val="000E2394"/>
    <w:rsid w:val="000E7015"/>
    <w:rsid w:val="001040EA"/>
    <w:rsid w:val="001226D6"/>
    <w:rsid w:val="00196877"/>
    <w:rsid w:val="001D5A5B"/>
    <w:rsid w:val="00233A07"/>
    <w:rsid w:val="00260BA2"/>
    <w:rsid w:val="002B789A"/>
    <w:rsid w:val="002D6918"/>
    <w:rsid w:val="002D6CCE"/>
    <w:rsid w:val="002E3042"/>
    <w:rsid w:val="00320BAF"/>
    <w:rsid w:val="003958FF"/>
    <w:rsid w:val="003E4492"/>
    <w:rsid w:val="00406D55"/>
    <w:rsid w:val="00447298"/>
    <w:rsid w:val="004A4AC6"/>
    <w:rsid w:val="005C0C12"/>
    <w:rsid w:val="005D3E73"/>
    <w:rsid w:val="005D4608"/>
    <w:rsid w:val="005F5CE1"/>
    <w:rsid w:val="006324CC"/>
    <w:rsid w:val="006D1DCA"/>
    <w:rsid w:val="006F0A22"/>
    <w:rsid w:val="00702184"/>
    <w:rsid w:val="00744AAA"/>
    <w:rsid w:val="007D37D4"/>
    <w:rsid w:val="0086722A"/>
    <w:rsid w:val="00883FAF"/>
    <w:rsid w:val="008968B2"/>
    <w:rsid w:val="00960A4A"/>
    <w:rsid w:val="00A10E68"/>
    <w:rsid w:val="00A36074"/>
    <w:rsid w:val="00AC146F"/>
    <w:rsid w:val="00AC5310"/>
    <w:rsid w:val="00AE3D5F"/>
    <w:rsid w:val="00B352ED"/>
    <w:rsid w:val="00BE0AD5"/>
    <w:rsid w:val="00BF7CCF"/>
    <w:rsid w:val="00C31FD8"/>
    <w:rsid w:val="00C523F2"/>
    <w:rsid w:val="00C909A5"/>
    <w:rsid w:val="00CA014F"/>
    <w:rsid w:val="00CD302A"/>
    <w:rsid w:val="00D20086"/>
    <w:rsid w:val="00D33DF6"/>
    <w:rsid w:val="00D409C6"/>
    <w:rsid w:val="00D640FF"/>
    <w:rsid w:val="00D866EB"/>
    <w:rsid w:val="00DB1451"/>
    <w:rsid w:val="00DD590F"/>
    <w:rsid w:val="00E24F06"/>
    <w:rsid w:val="00E57ECB"/>
    <w:rsid w:val="00EA1B63"/>
    <w:rsid w:val="00EB5593"/>
    <w:rsid w:val="00ED18F0"/>
    <w:rsid w:val="00ED7E3C"/>
    <w:rsid w:val="00F01D70"/>
    <w:rsid w:val="00F06151"/>
    <w:rsid w:val="00F104DC"/>
    <w:rsid w:val="00F3412A"/>
    <w:rsid w:val="00F67D78"/>
    <w:rsid w:val="00FB1F1B"/>
    <w:rsid w:val="00FC2B67"/>
    <w:rsid w:val="00FC7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4CC"/>
    <w:pPr>
      <w:suppressAutoHyphens/>
    </w:pPr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6324CC"/>
    <w:pPr>
      <w:keepNext/>
      <w:tabs>
        <w:tab w:val="num" w:pos="0"/>
      </w:tabs>
      <w:ind w:left="432" w:hanging="432"/>
      <w:outlineLvl w:val="0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24CC"/>
    <w:rPr>
      <w:sz w:val="28"/>
      <w:szCs w:val="28"/>
    </w:rPr>
  </w:style>
  <w:style w:type="character" w:customStyle="1" w:styleId="WW8Num1z1">
    <w:name w:val="WW8Num1z1"/>
    <w:rsid w:val="006324CC"/>
  </w:style>
  <w:style w:type="character" w:customStyle="1" w:styleId="WW8Num1z2">
    <w:name w:val="WW8Num1z2"/>
    <w:rsid w:val="006324CC"/>
  </w:style>
  <w:style w:type="character" w:customStyle="1" w:styleId="WW8Num1z3">
    <w:name w:val="WW8Num1z3"/>
    <w:rsid w:val="006324CC"/>
  </w:style>
  <w:style w:type="character" w:customStyle="1" w:styleId="WW8Num1z4">
    <w:name w:val="WW8Num1z4"/>
    <w:rsid w:val="006324CC"/>
  </w:style>
  <w:style w:type="character" w:customStyle="1" w:styleId="WW8Num1z5">
    <w:name w:val="WW8Num1z5"/>
    <w:rsid w:val="006324CC"/>
  </w:style>
  <w:style w:type="character" w:customStyle="1" w:styleId="WW8Num1z6">
    <w:name w:val="WW8Num1z6"/>
    <w:rsid w:val="006324CC"/>
  </w:style>
  <w:style w:type="character" w:customStyle="1" w:styleId="WW8Num1z7">
    <w:name w:val="WW8Num1z7"/>
    <w:rsid w:val="006324CC"/>
  </w:style>
  <w:style w:type="character" w:customStyle="1" w:styleId="WW8Num1z8">
    <w:name w:val="WW8Num1z8"/>
    <w:rsid w:val="006324CC"/>
  </w:style>
  <w:style w:type="character" w:customStyle="1" w:styleId="WW8Num2z0">
    <w:name w:val="WW8Num2z0"/>
    <w:rsid w:val="006324CC"/>
    <w:rPr>
      <w:color w:val="000000"/>
      <w:sz w:val="28"/>
      <w:szCs w:val="28"/>
      <w:lang w:val="uk-UA"/>
    </w:rPr>
  </w:style>
  <w:style w:type="character" w:customStyle="1" w:styleId="WW8Num2z1">
    <w:name w:val="WW8Num2z1"/>
    <w:rsid w:val="006324CC"/>
  </w:style>
  <w:style w:type="character" w:customStyle="1" w:styleId="WW8Num2z2">
    <w:name w:val="WW8Num2z2"/>
    <w:rsid w:val="006324CC"/>
  </w:style>
  <w:style w:type="character" w:customStyle="1" w:styleId="WW8Num2z3">
    <w:name w:val="WW8Num2z3"/>
    <w:rsid w:val="006324CC"/>
  </w:style>
  <w:style w:type="character" w:customStyle="1" w:styleId="WW8Num2z4">
    <w:name w:val="WW8Num2z4"/>
    <w:rsid w:val="006324CC"/>
  </w:style>
  <w:style w:type="character" w:customStyle="1" w:styleId="WW8Num2z5">
    <w:name w:val="WW8Num2z5"/>
    <w:rsid w:val="006324CC"/>
  </w:style>
  <w:style w:type="character" w:customStyle="1" w:styleId="WW8Num2z6">
    <w:name w:val="WW8Num2z6"/>
    <w:rsid w:val="006324CC"/>
  </w:style>
  <w:style w:type="character" w:customStyle="1" w:styleId="WW8Num2z7">
    <w:name w:val="WW8Num2z7"/>
    <w:rsid w:val="006324CC"/>
  </w:style>
  <w:style w:type="character" w:customStyle="1" w:styleId="WW8Num2z8">
    <w:name w:val="WW8Num2z8"/>
    <w:rsid w:val="006324CC"/>
  </w:style>
  <w:style w:type="character" w:customStyle="1" w:styleId="WW8Num3z0">
    <w:name w:val="WW8Num3z0"/>
    <w:rsid w:val="006324CC"/>
    <w:rPr>
      <w:bCs/>
      <w:color w:val="000000"/>
      <w:sz w:val="28"/>
      <w:szCs w:val="28"/>
      <w:lang w:val="uk-UA"/>
    </w:rPr>
  </w:style>
  <w:style w:type="character" w:customStyle="1" w:styleId="WW8Num3z1">
    <w:name w:val="WW8Num3z1"/>
    <w:rsid w:val="006324CC"/>
  </w:style>
  <w:style w:type="character" w:customStyle="1" w:styleId="WW8Num3z2">
    <w:name w:val="WW8Num3z2"/>
    <w:rsid w:val="006324CC"/>
  </w:style>
  <w:style w:type="character" w:customStyle="1" w:styleId="WW8Num3z3">
    <w:name w:val="WW8Num3z3"/>
    <w:rsid w:val="006324CC"/>
  </w:style>
  <w:style w:type="character" w:customStyle="1" w:styleId="WW8Num3z4">
    <w:name w:val="WW8Num3z4"/>
    <w:rsid w:val="006324CC"/>
  </w:style>
  <w:style w:type="character" w:customStyle="1" w:styleId="WW8Num3z5">
    <w:name w:val="WW8Num3z5"/>
    <w:rsid w:val="006324CC"/>
  </w:style>
  <w:style w:type="character" w:customStyle="1" w:styleId="WW8Num3z6">
    <w:name w:val="WW8Num3z6"/>
    <w:rsid w:val="006324CC"/>
  </w:style>
  <w:style w:type="character" w:customStyle="1" w:styleId="WW8Num3z7">
    <w:name w:val="WW8Num3z7"/>
    <w:rsid w:val="006324CC"/>
  </w:style>
  <w:style w:type="character" w:customStyle="1" w:styleId="WW8Num3z8">
    <w:name w:val="WW8Num3z8"/>
    <w:rsid w:val="006324CC"/>
  </w:style>
  <w:style w:type="character" w:customStyle="1" w:styleId="WW8Num4z0">
    <w:name w:val="WW8Num4z0"/>
    <w:rsid w:val="006324CC"/>
    <w:rPr>
      <w:kern w:val="1"/>
    </w:rPr>
  </w:style>
  <w:style w:type="character" w:customStyle="1" w:styleId="WW8Num4z1">
    <w:name w:val="WW8Num4z1"/>
    <w:rsid w:val="006324CC"/>
  </w:style>
  <w:style w:type="character" w:customStyle="1" w:styleId="WW8Num4z2">
    <w:name w:val="WW8Num4z2"/>
    <w:rsid w:val="006324CC"/>
  </w:style>
  <w:style w:type="character" w:customStyle="1" w:styleId="WW8Num4z3">
    <w:name w:val="WW8Num4z3"/>
    <w:rsid w:val="006324CC"/>
  </w:style>
  <w:style w:type="character" w:customStyle="1" w:styleId="WW8Num4z4">
    <w:name w:val="WW8Num4z4"/>
    <w:rsid w:val="006324CC"/>
  </w:style>
  <w:style w:type="character" w:customStyle="1" w:styleId="WW8Num4z5">
    <w:name w:val="WW8Num4z5"/>
    <w:rsid w:val="006324CC"/>
  </w:style>
  <w:style w:type="character" w:customStyle="1" w:styleId="WW8Num4z6">
    <w:name w:val="WW8Num4z6"/>
    <w:rsid w:val="006324CC"/>
  </w:style>
  <w:style w:type="character" w:customStyle="1" w:styleId="WW8Num4z7">
    <w:name w:val="WW8Num4z7"/>
    <w:rsid w:val="006324CC"/>
  </w:style>
  <w:style w:type="character" w:customStyle="1" w:styleId="WW8Num4z8">
    <w:name w:val="WW8Num4z8"/>
    <w:rsid w:val="006324CC"/>
  </w:style>
  <w:style w:type="character" w:customStyle="1" w:styleId="28">
    <w:name w:val="Основной шрифт абзаца28"/>
    <w:rsid w:val="006324CC"/>
  </w:style>
  <w:style w:type="character" w:customStyle="1" w:styleId="WW8Num5z0">
    <w:name w:val="WW8Num5z0"/>
    <w:rsid w:val="006324CC"/>
    <w:rPr>
      <w:color w:val="000000"/>
      <w:kern w:val="1"/>
      <w:sz w:val="28"/>
      <w:szCs w:val="28"/>
      <w:lang w:val="uk-UA"/>
    </w:rPr>
  </w:style>
  <w:style w:type="character" w:customStyle="1" w:styleId="WW8Num5z1">
    <w:name w:val="WW8Num5z1"/>
    <w:rsid w:val="006324CC"/>
  </w:style>
  <w:style w:type="character" w:customStyle="1" w:styleId="WW8Num5z2">
    <w:name w:val="WW8Num5z2"/>
    <w:rsid w:val="006324CC"/>
  </w:style>
  <w:style w:type="character" w:customStyle="1" w:styleId="WW8Num5z3">
    <w:name w:val="WW8Num5z3"/>
    <w:rsid w:val="006324CC"/>
  </w:style>
  <w:style w:type="character" w:customStyle="1" w:styleId="WW8Num5z4">
    <w:name w:val="WW8Num5z4"/>
    <w:rsid w:val="006324CC"/>
  </w:style>
  <w:style w:type="character" w:customStyle="1" w:styleId="WW8Num5z5">
    <w:name w:val="WW8Num5z5"/>
    <w:rsid w:val="006324CC"/>
  </w:style>
  <w:style w:type="character" w:customStyle="1" w:styleId="WW8Num5z6">
    <w:name w:val="WW8Num5z6"/>
    <w:rsid w:val="006324CC"/>
  </w:style>
  <w:style w:type="character" w:customStyle="1" w:styleId="WW8Num5z7">
    <w:name w:val="WW8Num5z7"/>
    <w:rsid w:val="006324CC"/>
  </w:style>
  <w:style w:type="character" w:customStyle="1" w:styleId="WW8Num5z8">
    <w:name w:val="WW8Num5z8"/>
    <w:rsid w:val="006324CC"/>
  </w:style>
  <w:style w:type="character" w:customStyle="1" w:styleId="27">
    <w:name w:val="Основной шрифт абзаца27"/>
    <w:rsid w:val="006324CC"/>
  </w:style>
  <w:style w:type="character" w:customStyle="1" w:styleId="Absatz-Standardschriftart">
    <w:name w:val="Absatz-Standardschriftart"/>
    <w:rsid w:val="006324CC"/>
  </w:style>
  <w:style w:type="character" w:customStyle="1" w:styleId="WW-Absatz-Standardschriftart">
    <w:name w:val="WW-Absatz-Standardschriftart"/>
    <w:rsid w:val="006324CC"/>
  </w:style>
  <w:style w:type="character" w:customStyle="1" w:styleId="26">
    <w:name w:val="Основной шрифт абзаца26"/>
    <w:rsid w:val="006324CC"/>
  </w:style>
  <w:style w:type="character" w:customStyle="1" w:styleId="25">
    <w:name w:val="Основной шрифт абзаца25"/>
    <w:rsid w:val="006324CC"/>
  </w:style>
  <w:style w:type="character" w:customStyle="1" w:styleId="24">
    <w:name w:val="Основной шрифт абзаца24"/>
    <w:rsid w:val="006324CC"/>
  </w:style>
  <w:style w:type="character" w:customStyle="1" w:styleId="23">
    <w:name w:val="Основной шрифт абзаца23"/>
    <w:rsid w:val="006324CC"/>
  </w:style>
  <w:style w:type="character" w:customStyle="1" w:styleId="22">
    <w:name w:val="Основной шрифт абзаца22"/>
    <w:rsid w:val="006324CC"/>
  </w:style>
  <w:style w:type="character" w:customStyle="1" w:styleId="21">
    <w:name w:val="Основной шрифт абзаца21"/>
    <w:rsid w:val="006324CC"/>
  </w:style>
  <w:style w:type="character" w:customStyle="1" w:styleId="WW-Absatz-Standardschriftart1">
    <w:name w:val="WW-Absatz-Standardschriftart1"/>
    <w:rsid w:val="006324CC"/>
  </w:style>
  <w:style w:type="character" w:customStyle="1" w:styleId="WW-Absatz-Standardschriftart11">
    <w:name w:val="WW-Absatz-Standardschriftart11"/>
    <w:rsid w:val="006324CC"/>
  </w:style>
  <w:style w:type="character" w:customStyle="1" w:styleId="WW-Absatz-Standardschriftart111">
    <w:name w:val="WW-Absatz-Standardschriftart111"/>
    <w:rsid w:val="006324CC"/>
  </w:style>
  <w:style w:type="character" w:customStyle="1" w:styleId="20">
    <w:name w:val="Основной шрифт абзаца20"/>
    <w:rsid w:val="006324CC"/>
  </w:style>
  <w:style w:type="character" w:customStyle="1" w:styleId="19">
    <w:name w:val="Основной шрифт абзаца19"/>
    <w:rsid w:val="006324CC"/>
  </w:style>
  <w:style w:type="character" w:customStyle="1" w:styleId="18">
    <w:name w:val="Основной шрифт абзаца18"/>
    <w:rsid w:val="006324CC"/>
  </w:style>
  <w:style w:type="character" w:customStyle="1" w:styleId="17">
    <w:name w:val="Основной шрифт абзаца17"/>
    <w:rsid w:val="006324CC"/>
  </w:style>
  <w:style w:type="character" w:customStyle="1" w:styleId="16">
    <w:name w:val="Основной шрифт абзаца16"/>
    <w:rsid w:val="006324CC"/>
  </w:style>
  <w:style w:type="character" w:customStyle="1" w:styleId="15">
    <w:name w:val="Основной шрифт абзаца15"/>
    <w:rsid w:val="006324CC"/>
  </w:style>
  <w:style w:type="character" w:customStyle="1" w:styleId="14">
    <w:name w:val="Основной шрифт абзаца14"/>
    <w:rsid w:val="006324CC"/>
  </w:style>
  <w:style w:type="character" w:customStyle="1" w:styleId="13">
    <w:name w:val="Основной шрифт абзаца13"/>
    <w:rsid w:val="006324CC"/>
  </w:style>
  <w:style w:type="character" w:customStyle="1" w:styleId="WW8Num1zfalse">
    <w:name w:val="WW8Num1zfalse"/>
    <w:rsid w:val="006324CC"/>
  </w:style>
  <w:style w:type="character" w:customStyle="1" w:styleId="WW8Num1ztrue">
    <w:name w:val="WW8Num1ztrue"/>
    <w:rsid w:val="006324CC"/>
  </w:style>
  <w:style w:type="character" w:customStyle="1" w:styleId="WW-WW8Num1ztrue">
    <w:name w:val="WW-WW8Num1ztrue"/>
    <w:rsid w:val="006324CC"/>
  </w:style>
  <w:style w:type="character" w:customStyle="1" w:styleId="WW-WW8Num1ztrue1">
    <w:name w:val="WW-WW8Num1ztrue1"/>
    <w:rsid w:val="006324CC"/>
  </w:style>
  <w:style w:type="character" w:customStyle="1" w:styleId="WW-WW8Num1ztrue2">
    <w:name w:val="WW-WW8Num1ztrue2"/>
    <w:rsid w:val="006324CC"/>
  </w:style>
  <w:style w:type="character" w:customStyle="1" w:styleId="WW-WW8Num1ztrue3">
    <w:name w:val="WW-WW8Num1ztrue3"/>
    <w:rsid w:val="006324CC"/>
  </w:style>
  <w:style w:type="character" w:customStyle="1" w:styleId="WW-WW8Num1ztrue4">
    <w:name w:val="WW-WW8Num1ztrue4"/>
    <w:rsid w:val="006324CC"/>
  </w:style>
  <w:style w:type="character" w:customStyle="1" w:styleId="WW-WW8Num1ztrue5">
    <w:name w:val="WW-WW8Num1ztrue5"/>
    <w:rsid w:val="006324CC"/>
  </w:style>
  <w:style w:type="character" w:customStyle="1" w:styleId="WW-WW8Num1ztrue6">
    <w:name w:val="WW-WW8Num1ztrue6"/>
    <w:rsid w:val="006324CC"/>
  </w:style>
  <w:style w:type="character" w:customStyle="1" w:styleId="WW8Num2ztrue">
    <w:name w:val="WW8Num2ztrue"/>
    <w:rsid w:val="006324CC"/>
  </w:style>
  <w:style w:type="character" w:customStyle="1" w:styleId="WW-WW8Num2ztrue">
    <w:name w:val="WW-WW8Num2ztrue"/>
    <w:rsid w:val="006324CC"/>
  </w:style>
  <w:style w:type="character" w:customStyle="1" w:styleId="WW-WW8Num2ztrue1">
    <w:name w:val="WW-WW8Num2ztrue1"/>
    <w:rsid w:val="006324CC"/>
  </w:style>
  <w:style w:type="character" w:customStyle="1" w:styleId="WW-WW8Num2ztrue2">
    <w:name w:val="WW-WW8Num2ztrue2"/>
    <w:rsid w:val="006324CC"/>
  </w:style>
  <w:style w:type="character" w:customStyle="1" w:styleId="WW-WW8Num2ztrue3">
    <w:name w:val="WW-WW8Num2ztrue3"/>
    <w:rsid w:val="006324CC"/>
  </w:style>
  <w:style w:type="character" w:customStyle="1" w:styleId="WW-WW8Num2ztrue4">
    <w:name w:val="WW-WW8Num2ztrue4"/>
    <w:rsid w:val="006324CC"/>
  </w:style>
  <w:style w:type="character" w:customStyle="1" w:styleId="WW-WW8Num2ztrue5">
    <w:name w:val="WW-WW8Num2ztrue5"/>
    <w:rsid w:val="006324CC"/>
  </w:style>
  <w:style w:type="character" w:customStyle="1" w:styleId="WW-WW8Num2ztrue6">
    <w:name w:val="WW-WW8Num2ztrue6"/>
    <w:rsid w:val="006324CC"/>
  </w:style>
  <w:style w:type="character" w:customStyle="1" w:styleId="12">
    <w:name w:val="Основной шрифт абзаца12"/>
    <w:rsid w:val="006324CC"/>
  </w:style>
  <w:style w:type="character" w:customStyle="1" w:styleId="WW-WW8Num1ztrue7">
    <w:name w:val="WW-WW8Num1ztrue7"/>
    <w:rsid w:val="006324CC"/>
  </w:style>
  <w:style w:type="character" w:customStyle="1" w:styleId="WW-WW8Num1ztrue11">
    <w:name w:val="WW-WW8Num1ztrue11"/>
    <w:rsid w:val="006324CC"/>
  </w:style>
  <w:style w:type="character" w:customStyle="1" w:styleId="WW-WW8Num1ztrue21">
    <w:name w:val="WW-WW8Num1ztrue21"/>
    <w:rsid w:val="006324CC"/>
  </w:style>
  <w:style w:type="character" w:customStyle="1" w:styleId="WW-WW8Num1ztrue31">
    <w:name w:val="WW-WW8Num1ztrue31"/>
    <w:rsid w:val="006324CC"/>
  </w:style>
  <w:style w:type="character" w:customStyle="1" w:styleId="WW-WW8Num1ztrue41">
    <w:name w:val="WW-WW8Num1ztrue41"/>
    <w:rsid w:val="006324CC"/>
  </w:style>
  <w:style w:type="character" w:customStyle="1" w:styleId="WW-WW8Num1ztrue51">
    <w:name w:val="WW-WW8Num1ztrue51"/>
    <w:rsid w:val="006324CC"/>
  </w:style>
  <w:style w:type="character" w:customStyle="1" w:styleId="WW-WW8Num1ztrue61">
    <w:name w:val="WW-WW8Num1ztrue61"/>
    <w:rsid w:val="006324CC"/>
  </w:style>
  <w:style w:type="character" w:customStyle="1" w:styleId="WW-WW8Num2ztrue7">
    <w:name w:val="WW-WW8Num2ztrue7"/>
    <w:rsid w:val="006324CC"/>
  </w:style>
  <w:style w:type="character" w:customStyle="1" w:styleId="WW-WW8Num2ztrue11">
    <w:name w:val="WW-WW8Num2ztrue11"/>
    <w:rsid w:val="006324CC"/>
  </w:style>
  <w:style w:type="character" w:customStyle="1" w:styleId="WW-WW8Num2ztrue21">
    <w:name w:val="WW-WW8Num2ztrue21"/>
    <w:rsid w:val="006324CC"/>
  </w:style>
  <w:style w:type="character" w:customStyle="1" w:styleId="WW-WW8Num2ztrue31">
    <w:name w:val="WW-WW8Num2ztrue31"/>
    <w:rsid w:val="006324CC"/>
  </w:style>
  <w:style w:type="character" w:customStyle="1" w:styleId="WW-WW8Num2ztrue41">
    <w:name w:val="WW-WW8Num2ztrue41"/>
    <w:rsid w:val="006324CC"/>
  </w:style>
  <w:style w:type="character" w:customStyle="1" w:styleId="WW-WW8Num2ztrue51">
    <w:name w:val="WW-WW8Num2ztrue51"/>
    <w:rsid w:val="006324CC"/>
  </w:style>
  <w:style w:type="character" w:customStyle="1" w:styleId="WW-WW8Num2ztrue61">
    <w:name w:val="WW-WW8Num2ztrue61"/>
    <w:rsid w:val="006324CC"/>
  </w:style>
  <w:style w:type="character" w:customStyle="1" w:styleId="WW-WW8Num1ztrue71">
    <w:name w:val="WW-WW8Num1ztrue71"/>
    <w:rsid w:val="006324CC"/>
  </w:style>
  <w:style w:type="character" w:customStyle="1" w:styleId="WW-WW8Num1ztrue111">
    <w:name w:val="WW-WW8Num1ztrue111"/>
    <w:rsid w:val="006324CC"/>
  </w:style>
  <w:style w:type="character" w:customStyle="1" w:styleId="WW-WW8Num1ztrue211">
    <w:name w:val="WW-WW8Num1ztrue211"/>
    <w:rsid w:val="006324CC"/>
  </w:style>
  <w:style w:type="character" w:customStyle="1" w:styleId="WW-WW8Num1ztrue311">
    <w:name w:val="WW-WW8Num1ztrue311"/>
    <w:rsid w:val="006324CC"/>
  </w:style>
  <w:style w:type="character" w:customStyle="1" w:styleId="WW-WW8Num1ztrue411">
    <w:name w:val="WW-WW8Num1ztrue411"/>
    <w:rsid w:val="006324CC"/>
  </w:style>
  <w:style w:type="character" w:customStyle="1" w:styleId="WW-WW8Num1ztrue511">
    <w:name w:val="WW-WW8Num1ztrue511"/>
    <w:rsid w:val="006324CC"/>
  </w:style>
  <w:style w:type="character" w:customStyle="1" w:styleId="WW-WW8Num1ztrue611">
    <w:name w:val="WW-WW8Num1ztrue611"/>
    <w:rsid w:val="006324CC"/>
  </w:style>
  <w:style w:type="character" w:customStyle="1" w:styleId="WW-WW8Num2ztrue71">
    <w:name w:val="WW-WW8Num2ztrue71"/>
    <w:rsid w:val="006324CC"/>
  </w:style>
  <w:style w:type="character" w:customStyle="1" w:styleId="WW-WW8Num2ztrue111">
    <w:name w:val="WW-WW8Num2ztrue111"/>
    <w:rsid w:val="006324CC"/>
  </w:style>
  <w:style w:type="character" w:customStyle="1" w:styleId="WW-WW8Num2ztrue211">
    <w:name w:val="WW-WW8Num2ztrue211"/>
    <w:rsid w:val="006324CC"/>
  </w:style>
  <w:style w:type="character" w:customStyle="1" w:styleId="WW-WW8Num2ztrue311">
    <w:name w:val="WW-WW8Num2ztrue311"/>
    <w:rsid w:val="006324CC"/>
  </w:style>
  <w:style w:type="character" w:customStyle="1" w:styleId="WW-WW8Num2ztrue411">
    <w:name w:val="WW-WW8Num2ztrue411"/>
    <w:rsid w:val="006324CC"/>
  </w:style>
  <w:style w:type="character" w:customStyle="1" w:styleId="WW-WW8Num2ztrue511">
    <w:name w:val="WW-WW8Num2ztrue511"/>
    <w:rsid w:val="006324CC"/>
  </w:style>
  <w:style w:type="character" w:customStyle="1" w:styleId="WW-WW8Num2ztrue611">
    <w:name w:val="WW-WW8Num2ztrue611"/>
    <w:rsid w:val="006324CC"/>
  </w:style>
  <w:style w:type="character" w:customStyle="1" w:styleId="WW-Absatz-Standardschriftart1111">
    <w:name w:val="WW-Absatz-Standardschriftart1111"/>
    <w:rsid w:val="006324CC"/>
  </w:style>
  <w:style w:type="character" w:customStyle="1" w:styleId="WW-WW8Num1ztrue711">
    <w:name w:val="WW-WW8Num1ztrue711"/>
    <w:rsid w:val="006324CC"/>
  </w:style>
  <w:style w:type="character" w:customStyle="1" w:styleId="WW-WW8Num1ztrue1111">
    <w:name w:val="WW-WW8Num1ztrue1111"/>
    <w:rsid w:val="006324CC"/>
  </w:style>
  <w:style w:type="character" w:customStyle="1" w:styleId="WW-WW8Num1ztrue12">
    <w:name w:val="WW-WW8Num1ztrue12"/>
    <w:rsid w:val="006324CC"/>
  </w:style>
  <w:style w:type="character" w:customStyle="1" w:styleId="WW-WW8Num1ztrue123">
    <w:name w:val="WW-WW8Num1ztrue123"/>
    <w:rsid w:val="006324CC"/>
  </w:style>
  <w:style w:type="character" w:customStyle="1" w:styleId="WW-WW8Num1ztrue1234">
    <w:name w:val="WW-WW8Num1ztrue1234"/>
    <w:rsid w:val="006324CC"/>
  </w:style>
  <w:style w:type="character" w:customStyle="1" w:styleId="WW-WW8Num1ztrue12345">
    <w:name w:val="WW-WW8Num1ztrue12345"/>
    <w:rsid w:val="006324CC"/>
  </w:style>
  <w:style w:type="character" w:customStyle="1" w:styleId="WW-WW8Num1ztrue123456">
    <w:name w:val="WW-WW8Num1ztrue123456"/>
    <w:rsid w:val="006324CC"/>
  </w:style>
  <w:style w:type="character" w:customStyle="1" w:styleId="WW-WW8Num2ztrue711">
    <w:name w:val="WW-WW8Num2ztrue711"/>
    <w:rsid w:val="006324CC"/>
  </w:style>
  <w:style w:type="character" w:customStyle="1" w:styleId="WW-WW8Num2ztrue1111">
    <w:name w:val="WW-WW8Num2ztrue1111"/>
    <w:rsid w:val="006324CC"/>
  </w:style>
  <w:style w:type="character" w:customStyle="1" w:styleId="WW-WW8Num2ztrue12">
    <w:name w:val="WW-WW8Num2ztrue12"/>
    <w:rsid w:val="006324CC"/>
  </w:style>
  <w:style w:type="character" w:customStyle="1" w:styleId="WW-WW8Num2ztrue123">
    <w:name w:val="WW-WW8Num2ztrue123"/>
    <w:rsid w:val="006324CC"/>
  </w:style>
  <w:style w:type="character" w:customStyle="1" w:styleId="WW-WW8Num2ztrue1234">
    <w:name w:val="WW-WW8Num2ztrue1234"/>
    <w:rsid w:val="006324CC"/>
  </w:style>
  <w:style w:type="character" w:customStyle="1" w:styleId="WW-WW8Num2ztrue12345">
    <w:name w:val="WW-WW8Num2ztrue12345"/>
    <w:rsid w:val="006324CC"/>
  </w:style>
  <w:style w:type="character" w:customStyle="1" w:styleId="WW-WW8Num2ztrue123456">
    <w:name w:val="WW-WW8Num2ztrue123456"/>
    <w:rsid w:val="006324CC"/>
  </w:style>
  <w:style w:type="character" w:customStyle="1" w:styleId="WW-Absatz-Standardschriftart11111">
    <w:name w:val="WW-Absatz-Standardschriftart11111"/>
    <w:rsid w:val="006324CC"/>
  </w:style>
  <w:style w:type="character" w:customStyle="1" w:styleId="WW-WW8Num1ztrue1234567">
    <w:name w:val="WW-WW8Num1ztrue1234567"/>
    <w:rsid w:val="006324CC"/>
  </w:style>
  <w:style w:type="character" w:customStyle="1" w:styleId="WW-WW8Num1ztrue11111">
    <w:name w:val="WW-WW8Num1ztrue11111"/>
    <w:rsid w:val="006324CC"/>
  </w:style>
  <w:style w:type="character" w:customStyle="1" w:styleId="WW-WW8Num1ztrue121">
    <w:name w:val="WW-WW8Num1ztrue121"/>
    <w:rsid w:val="006324CC"/>
  </w:style>
  <w:style w:type="character" w:customStyle="1" w:styleId="WW-WW8Num1ztrue1231">
    <w:name w:val="WW-WW8Num1ztrue1231"/>
    <w:rsid w:val="006324CC"/>
  </w:style>
  <w:style w:type="character" w:customStyle="1" w:styleId="WW-WW8Num1ztrue12341">
    <w:name w:val="WW-WW8Num1ztrue12341"/>
    <w:rsid w:val="006324CC"/>
  </w:style>
  <w:style w:type="character" w:customStyle="1" w:styleId="WW-WW8Num1ztrue123451">
    <w:name w:val="WW-WW8Num1ztrue123451"/>
    <w:rsid w:val="006324CC"/>
  </w:style>
  <w:style w:type="character" w:customStyle="1" w:styleId="WW-WW8Num1ztrue1234561">
    <w:name w:val="WW-WW8Num1ztrue1234561"/>
    <w:rsid w:val="006324CC"/>
  </w:style>
  <w:style w:type="character" w:customStyle="1" w:styleId="WW-WW8Num2ztrue1234567">
    <w:name w:val="WW-WW8Num2ztrue1234567"/>
    <w:rsid w:val="006324CC"/>
  </w:style>
  <w:style w:type="character" w:customStyle="1" w:styleId="WW-WW8Num2ztrue11111">
    <w:name w:val="WW-WW8Num2ztrue11111"/>
    <w:rsid w:val="006324CC"/>
  </w:style>
  <w:style w:type="character" w:customStyle="1" w:styleId="WW-WW8Num2ztrue121">
    <w:name w:val="WW-WW8Num2ztrue121"/>
    <w:rsid w:val="006324CC"/>
  </w:style>
  <w:style w:type="character" w:customStyle="1" w:styleId="WW-WW8Num2ztrue1231">
    <w:name w:val="WW-WW8Num2ztrue1231"/>
    <w:rsid w:val="006324CC"/>
  </w:style>
  <w:style w:type="character" w:customStyle="1" w:styleId="WW-WW8Num2ztrue12341">
    <w:name w:val="WW-WW8Num2ztrue12341"/>
    <w:rsid w:val="006324CC"/>
  </w:style>
  <w:style w:type="character" w:customStyle="1" w:styleId="WW-WW8Num2ztrue123451">
    <w:name w:val="WW-WW8Num2ztrue123451"/>
    <w:rsid w:val="006324CC"/>
  </w:style>
  <w:style w:type="character" w:customStyle="1" w:styleId="WW-WW8Num2ztrue1234561">
    <w:name w:val="WW-WW8Num2ztrue1234561"/>
    <w:rsid w:val="006324CC"/>
  </w:style>
  <w:style w:type="character" w:customStyle="1" w:styleId="WW-Absatz-Standardschriftart111111">
    <w:name w:val="WW-Absatz-Standardschriftart111111"/>
    <w:rsid w:val="006324CC"/>
  </w:style>
  <w:style w:type="character" w:customStyle="1" w:styleId="11">
    <w:name w:val="Основной шрифт абзаца11"/>
    <w:rsid w:val="006324CC"/>
  </w:style>
  <w:style w:type="character" w:customStyle="1" w:styleId="WW-Absatz-Standardschriftart1111111">
    <w:name w:val="WW-Absatz-Standardschriftart1111111"/>
    <w:rsid w:val="006324CC"/>
  </w:style>
  <w:style w:type="character" w:customStyle="1" w:styleId="10">
    <w:name w:val="Основной шрифт абзаца10"/>
    <w:rsid w:val="006324CC"/>
  </w:style>
  <w:style w:type="character" w:customStyle="1" w:styleId="WW-WW8Num1ztrue12345671">
    <w:name w:val="WW-WW8Num1ztrue12345671"/>
    <w:rsid w:val="006324CC"/>
  </w:style>
  <w:style w:type="character" w:customStyle="1" w:styleId="WW-WW8Num1ztrue111111">
    <w:name w:val="WW-WW8Num1ztrue111111"/>
    <w:rsid w:val="006324CC"/>
  </w:style>
  <w:style w:type="character" w:customStyle="1" w:styleId="WW-WW8Num1ztrue1211">
    <w:name w:val="WW-WW8Num1ztrue1211"/>
    <w:rsid w:val="006324CC"/>
  </w:style>
  <w:style w:type="character" w:customStyle="1" w:styleId="WW-WW8Num1ztrue12311">
    <w:name w:val="WW-WW8Num1ztrue12311"/>
    <w:rsid w:val="006324CC"/>
  </w:style>
  <w:style w:type="character" w:customStyle="1" w:styleId="WW-WW8Num1ztrue123411">
    <w:name w:val="WW-WW8Num1ztrue123411"/>
    <w:rsid w:val="006324CC"/>
  </w:style>
  <w:style w:type="character" w:customStyle="1" w:styleId="WW-WW8Num1ztrue1234511">
    <w:name w:val="WW-WW8Num1ztrue1234511"/>
    <w:rsid w:val="006324CC"/>
  </w:style>
  <w:style w:type="character" w:customStyle="1" w:styleId="WW-WW8Num1ztrue12345611">
    <w:name w:val="WW-WW8Num1ztrue12345611"/>
    <w:rsid w:val="006324CC"/>
  </w:style>
  <w:style w:type="character" w:customStyle="1" w:styleId="WW-WW8Num2ztrue12345671">
    <w:name w:val="WW-WW8Num2ztrue12345671"/>
    <w:rsid w:val="006324CC"/>
  </w:style>
  <w:style w:type="character" w:customStyle="1" w:styleId="WW-WW8Num2ztrue111111">
    <w:name w:val="WW-WW8Num2ztrue111111"/>
    <w:rsid w:val="006324CC"/>
  </w:style>
  <w:style w:type="character" w:customStyle="1" w:styleId="WW-WW8Num2ztrue1211">
    <w:name w:val="WW-WW8Num2ztrue1211"/>
    <w:rsid w:val="006324CC"/>
  </w:style>
  <w:style w:type="character" w:customStyle="1" w:styleId="WW-WW8Num2ztrue12311">
    <w:name w:val="WW-WW8Num2ztrue12311"/>
    <w:rsid w:val="006324CC"/>
  </w:style>
  <w:style w:type="character" w:customStyle="1" w:styleId="WW-WW8Num2ztrue123411">
    <w:name w:val="WW-WW8Num2ztrue123411"/>
    <w:rsid w:val="006324CC"/>
  </w:style>
  <w:style w:type="character" w:customStyle="1" w:styleId="WW-WW8Num2ztrue1234511">
    <w:name w:val="WW-WW8Num2ztrue1234511"/>
    <w:rsid w:val="006324CC"/>
  </w:style>
  <w:style w:type="character" w:customStyle="1" w:styleId="WW-WW8Num2ztrue12345611">
    <w:name w:val="WW-WW8Num2ztrue12345611"/>
    <w:rsid w:val="006324CC"/>
  </w:style>
  <w:style w:type="character" w:customStyle="1" w:styleId="WW-Absatz-Standardschriftart11111111">
    <w:name w:val="WW-Absatz-Standardschriftart11111111"/>
    <w:rsid w:val="006324CC"/>
  </w:style>
  <w:style w:type="character" w:customStyle="1" w:styleId="WW-Absatz-Standardschriftart111111111">
    <w:name w:val="WW-Absatz-Standardschriftart111111111"/>
    <w:rsid w:val="006324CC"/>
  </w:style>
  <w:style w:type="character" w:customStyle="1" w:styleId="WW-Absatz-Standardschriftart1111111111">
    <w:name w:val="WW-Absatz-Standardschriftart1111111111"/>
    <w:rsid w:val="006324CC"/>
  </w:style>
  <w:style w:type="character" w:customStyle="1" w:styleId="WW-WW8Num1ztrue123456711">
    <w:name w:val="WW-WW8Num1ztrue123456711"/>
    <w:rsid w:val="006324CC"/>
  </w:style>
  <w:style w:type="character" w:customStyle="1" w:styleId="WW-WW8Num1ztrue1111111">
    <w:name w:val="WW-WW8Num1ztrue1111111"/>
    <w:rsid w:val="006324CC"/>
  </w:style>
  <w:style w:type="character" w:customStyle="1" w:styleId="WW-WW8Num1ztrue12111">
    <w:name w:val="WW-WW8Num1ztrue12111"/>
    <w:rsid w:val="006324CC"/>
  </w:style>
  <w:style w:type="character" w:customStyle="1" w:styleId="WW-WW8Num1ztrue123111">
    <w:name w:val="WW-WW8Num1ztrue123111"/>
    <w:rsid w:val="006324CC"/>
  </w:style>
  <w:style w:type="character" w:customStyle="1" w:styleId="WW-WW8Num1ztrue1234111">
    <w:name w:val="WW-WW8Num1ztrue1234111"/>
    <w:rsid w:val="006324CC"/>
  </w:style>
  <w:style w:type="character" w:customStyle="1" w:styleId="WW-WW8Num1ztrue12345111">
    <w:name w:val="WW-WW8Num1ztrue12345111"/>
    <w:rsid w:val="006324CC"/>
  </w:style>
  <w:style w:type="character" w:customStyle="1" w:styleId="WW-WW8Num1ztrue123456111">
    <w:name w:val="WW-WW8Num1ztrue123456111"/>
    <w:rsid w:val="006324CC"/>
  </w:style>
  <w:style w:type="character" w:customStyle="1" w:styleId="WW-WW8Num2ztrue123456711">
    <w:name w:val="WW-WW8Num2ztrue123456711"/>
    <w:rsid w:val="006324CC"/>
  </w:style>
  <w:style w:type="character" w:customStyle="1" w:styleId="WW-WW8Num2ztrue1111111">
    <w:name w:val="WW-WW8Num2ztrue1111111"/>
    <w:rsid w:val="006324CC"/>
  </w:style>
  <w:style w:type="character" w:customStyle="1" w:styleId="WW-WW8Num2ztrue12111">
    <w:name w:val="WW-WW8Num2ztrue12111"/>
    <w:rsid w:val="006324CC"/>
  </w:style>
  <w:style w:type="character" w:customStyle="1" w:styleId="WW-WW8Num2ztrue123111">
    <w:name w:val="WW-WW8Num2ztrue123111"/>
    <w:rsid w:val="006324CC"/>
  </w:style>
  <w:style w:type="character" w:customStyle="1" w:styleId="WW-WW8Num2ztrue1234111">
    <w:name w:val="WW-WW8Num2ztrue1234111"/>
    <w:rsid w:val="006324CC"/>
  </w:style>
  <w:style w:type="character" w:customStyle="1" w:styleId="WW-WW8Num2ztrue12345111">
    <w:name w:val="WW-WW8Num2ztrue12345111"/>
    <w:rsid w:val="006324CC"/>
  </w:style>
  <w:style w:type="character" w:customStyle="1" w:styleId="WW-WW8Num2ztrue123456111">
    <w:name w:val="WW-WW8Num2ztrue123456111"/>
    <w:rsid w:val="006324CC"/>
  </w:style>
  <w:style w:type="character" w:customStyle="1" w:styleId="WW-WW8Num1ztrue1234567111">
    <w:name w:val="WW-WW8Num1ztrue1234567111"/>
    <w:rsid w:val="006324CC"/>
  </w:style>
  <w:style w:type="character" w:customStyle="1" w:styleId="WW-WW8Num1ztrue11111111">
    <w:name w:val="WW-WW8Num1ztrue11111111"/>
    <w:rsid w:val="006324CC"/>
  </w:style>
  <w:style w:type="character" w:customStyle="1" w:styleId="WW-WW8Num1ztrue121111">
    <w:name w:val="WW-WW8Num1ztrue121111"/>
    <w:rsid w:val="006324CC"/>
  </w:style>
  <w:style w:type="character" w:customStyle="1" w:styleId="WW-WW8Num1ztrue1231111">
    <w:name w:val="WW-WW8Num1ztrue1231111"/>
    <w:rsid w:val="006324CC"/>
  </w:style>
  <w:style w:type="character" w:customStyle="1" w:styleId="WW-WW8Num1ztrue12341111">
    <w:name w:val="WW-WW8Num1ztrue12341111"/>
    <w:rsid w:val="006324CC"/>
  </w:style>
  <w:style w:type="character" w:customStyle="1" w:styleId="WW-WW8Num1ztrue123451111">
    <w:name w:val="WW-WW8Num1ztrue123451111"/>
    <w:rsid w:val="006324CC"/>
  </w:style>
  <w:style w:type="character" w:customStyle="1" w:styleId="WW-WW8Num1ztrue1234561111">
    <w:name w:val="WW-WW8Num1ztrue1234561111"/>
    <w:rsid w:val="006324CC"/>
  </w:style>
  <w:style w:type="character" w:customStyle="1" w:styleId="WW-WW8Num2ztrue1234567111">
    <w:name w:val="WW-WW8Num2ztrue1234567111"/>
    <w:rsid w:val="006324CC"/>
  </w:style>
  <w:style w:type="character" w:customStyle="1" w:styleId="WW-WW8Num2ztrue11111111">
    <w:name w:val="WW-WW8Num2ztrue11111111"/>
    <w:rsid w:val="006324CC"/>
  </w:style>
  <w:style w:type="character" w:customStyle="1" w:styleId="WW-WW8Num2ztrue121111">
    <w:name w:val="WW-WW8Num2ztrue121111"/>
    <w:rsid w:val="006324CC"/>
  </w:style>
  <w:style w:type="character" w:customStyle="1" w:styleId="WW-WW8Num2ztrue1231111">
    <w:name w:val="WW-WW8Num2ztrue1231111"/>
    <w:rsid w:val="006324CC"/>
  </w:style>
  <w:style w:type="character" w:customStyle="1" w:styleId="WW-WW8Num2ztrue12341111">
    <w:name w:val="WW-WW8Num2ztrue12341111"/>
    <w:rsid w:val="006324CC"/>
  </w:style>
  <w:style w:type="character" w:customStyle="1" w:styleId="WW-WW8Num2ztrue123451111">
    <w:name w:val="WW-WW8Num2ztrue123451111"/>
    <w:rsid w:val="006324CC"/>
  </w:style>
  <w:style w:type="character" w:customStyle="1" w:styleId="WW-WW8Num2ztrue1234561111">
    <w:name w:val="WW-WW8Num2ztrue1234561111"/>
    <w:rsid w:val="006324CC"/>
  </w:style>
  <w:style w:type="character" w:customStyle="1" w:styleId="9">
    <w:name w:val="Основной шрифт абзаца9"/>
    <w:rsid w:val="006324CC"/>
  </w:style>
  <w:style w:type="character" w:customStyle="1" w:styleId="WW-Absatz-Standardschriftart11111111111">
    <w:name w:val="WW-Absatz-Standardschriftart11111111111"/>
    <w:rsid w:val="006324CC"/>
  </w:style>
  <w:style w:type="character" w:customStyle="1" w:styleId="WW-Absatz-Standardschriftart111111111111">
    <w:name w:val="WW-Absatz-Standardschriftart111111111111"/>
    <w:rsid w:val="006324CC"/>
  </w:style>
  <w:style w:type="character" w:customStyle="1" w:styleId="WW-WW8Num1ztrue12345671111">
    <w:name w:val="WW-WW8Num1ztrue12345671111"/>
    <w:rsid w:val="006324CC"/>
  </w:style>
  <w:style w:type="character" w:customStyle="1" w:styleId="WW-WW8Num1ztrue111111111">
    <w:name w:val="WW-WW8Num1ztrue111111111"/>
    <w:rsid w:val="006324CC"/>
  </w:style>
  <w:style w:type="character" w:customStyle="1" w:styleId="WW-WW8Num1ztrue1211111">
    <w:name w:val="WW-WW8Num1ztrue1211111"/>
    <w:rsid w:val="006324CC"/>
  </w:style>
  <w:style w:type="character" w:customStyle="1" w:styleId="WW-WW8Num1ztrue12311111">
    <w:name w:val="WW-WW8Num1ztrue12311111"/>
    <w:rsid w:val="006324CC"/>
  </w:style>
  <w:style w:type="character" w:customStyle="1" w:styleId="WW-WW8Num1ztrue123411111">
    <w:name w:val="WW-WW8Num1ztrue123411111"/>
    <w:rsid w:val="006324CC"/>
  </w:style>
  <w:style w:type="character" w:customStyle="1" w:styleId="WW-WW8Num1ztrue1234511111">
    <w:name w:val="WW-WW8Num1ztrue1234511111"/>
    <w:rsid w:val="006324CC"/>
  </w:style>
  <w:style w:type="character" w:customStyle="1" w:styleId="WW-WW8Num1ztrue12345611111">
    <w:name w:val="WW-WW8Num1ztrue12345611111"/>
    <w:rsid w:val="006324CC"/>
  </w:style>
  <w:style w:type="character" w:customStyle="1" w:styleId="WW-WW8Num2ztrue12345671111">
    <w:name w:val="WW-WW8Num2ztrue12345671111"/>
    <w:rsid w:val="006324CC"/>
  </w:style>
  <w:style w:type="character" w:customStyle="1" w:styleId="WW-WW8Num2ztrue111111111">
    <w:name w:val="WW-WW8Num2ztrue111111111"/>
    <w:rsid w:val="006324CC"/>
  </w:style>
  <w:style w:type="character" w:customStyle="1" w:styleId="WW-WW8Num2ztrue1211111">
    <w:name w:val="WW-WW8Num2ztrue1211111"/>
    <w:rsid w:val="006324CC"/>
  </w:style>
  <w:style w:type="character" w:customStyle="1" w:styleId="WW-WW8Num2ztrue12311111">
    <w:name w:val="WW-WW8Num2ztrue12311111"/>
    <w:rsid w:val="006324CC"/>
  </w:style>
  <w:style w:type="character" w:customStyle="1" w:styleId="WW-WW8Num2ztrue123411111">
    <w:name w:val="WW-WW8Num2ztrue123411111"/>
    <w:rsid w:val="006324CC"/>
  </w:style>
  <w:style w:type="character" w:customStyle="1" w:styleId="WW-WW8Num2ztrue1234511111">
    <w:name w:val="WW-WW8Num2ztrue1234511111"/>
    <w:rsid w:val="006324CC"/>
  </w:style>
  <w:style w:type="character" w:customStyle="1" w:styleId="WW-WW8Num2ztrue12345611111">
    <w:name w:val="WW-WW8Num2ztrue12345611111"/>
    <w:rsid w:val="006324CC"/>
  </w:style>
  <w:style w:type="character" w:customStyle="1" w:styleId="WW-WW8Num1ztrue123456711111">
    <w:name w:val="WW-WW8Num1ztrue123456711111"/>
    <w:rsid w:val="006324CC"/>
  </w:style>
  <w:style w:type="character" w:customStyle="1" w:styleId="WW-WW8Num1ztrue1111111111">
    <w:name w:val="WW-WW8Num1ztrue1111111111"/>
    <w:rsid w:val="006324CC"/>
  </w:style>
  <w:style w:type="character" w:customStyle="1" w:styleId="WW-WW8Num1ztrue12111111">
    <w:name w:val="WW-WW8Num1ztrue12111111"/>
    <w:rsid w:val="006324CC"/>
  </w:style>
  <w:style w:type="character" w:customStyle="1" w:styleId="WW-WW8Num1ztrue123111111">
    <w:name w:val="WW-WW8Num1ztrue123111111"/>
    <w:rsid w:val="006324CC"/>
  </w:style>
  <w:style w:type="character" w:customStyle="1" w:styleId="WW-WW8Num1ztrue1234111111">
    <w:name w:val="WW-WW8Num1ztrue1234111111"/>
    <w:rsid w:val="006324CC"/>
  </w:style>
  <w:style w:type="character" w:customStyle="1" w:styleId="WW-WW8Num1ztrue12345111111">
    <w:name w:val="WW-WW8Num1ztrue12345111111"/>
    <w:rsid w:val="006324CC"/>
  </w:style>
  <w:style w:type="character" w:customStyle="1" w:styleId="WW-WW8Num1ztrue123456111111">
    <w:name w:val="WW-WW8Num1ztrue123456111111"/>
    <w:rsid w:val="006324CC"/>
  </w:style>
  <w:style w:type="character" w:customStyle="1" w:styleId="WW-WW8Num2ztrue123456711111">
    <w:name w:val="WW-WW8Num2ztrue123456711111"/>
    <w:rsid w:val="006324CC"/>
  </w:style>
  <w:style w:type="character" w:customStyle="1" w:styleId="WW-WW8Num2ztrue1111111111">
    <w:name w:val="WW-WW8Num2ztrue1111111111"/>
    <w:rsid w:val="006324CC"/>
  </w:style>
  <w:style w:type="character" w:customStyle="1" w:styleId="WW-WW8Num2ztrue12111111">
    <w:name w:val="WW-WW8Num2ztrue12111111"/>
    <w:rsid w:val="006324CC"/>
  </w:style>
  <w:style w:type="character" w:customStyle="1" w:styleId="WW-WW8Num2ztrue123111111">
    <w:name w:val="WW-WW8Num2ztrue123111111"/>
    <w:rsid w:val="006324CC"/>
  </w:style>
  <w:style w:type="character" w:customStyle="1" w:styleId="WW-WW8Num2ztrue1234111111">
    <w:name w:val="WW-WW8Num2ztrue1234111111"/>
    <w:rsid w:val="006324CC"/>
  </w:style>
  <w:style w:type="character" w:customStyle="1" w:styleId="WW-WW8Num2ztrue12345111111">
    <w:name w:val="WW-WW8Num2ztrue12345111111"/>
    <w:rsid w:val="006324CC"/>
  </w:style>
  <w:style w:type="character" w:customStyle="1" w:styleId="WW-WW8Num2ztrue123456111111">
    <w:name w:val="WW-WW8Num2ztrue123456111111"/>
    <w:rsid w:val="006324CC"/>
  </w:style>
  <w:style w:type="character" w:customStyle="1" w:styleId="WW-Absatz-Standardschriftart1111111111111">
    <w:name w:val="WW-Absatz-Standardschriftart1111111111111"/>
    <w:rsid w:val="006324CC"/>
  </w:style>
  <w:style w:type="character" w:customStyle="1" w:styleId="8">
    <w:name w:val="Основной шрифт абзаца8"/>
    <w:rsid w:val="006324CC"/>
  </w:style>
  <w:style w:type="character" w:customStyle="1" w:styleId="WW-Absatz-Standardschriftart11111111111111">
    <w:name w:val="WW-Absatz-Standardschriftart11111111111111"/>
    <w:rsid w:val="006324CC"/>
  </w:style>
  <w:style w:type="character" w:customStyle="1" w:styleId="7">
    <w:name w:val="Основной шрифт абзаца7"/>
    <w:rsid w:val="006324CC"/>
  </w:style>
  <w:style w:type="character" w:customStyle="1" w:styleId="6">
    <w:name w:val="Основной шрифт абзаца6"/>
    <w:rsid w:val="006324CC"/>
  </w:style>
  <w:style w:type="character" w:customStyle="1" w:styleId="WW-WW8Num1ztrue1234567111111">
    <w:name w:val="WW-WW8Num1ztrue1234567111111"/>
    <w:rsid w:val="006324CC"/>
  </w:style>
  <w:style w:type="character" w:customStyle="1" w:styleId="WW-WW8Num1ztrue11111111111">
    <w:name w:val="WW-WW8Num1ztrue11111111111"/>
    <w:rsid w:val="006324CC"/>
  </w:style>
  <w:style w:type="character" w:customStyle="1" w:styleId="WW-WW8Num1ztrue121111111">
    <w:name w:val="WW-WW8Num1ztrue121111111"/>
    <w:rsid w:val="006324CC"/>
  </w:style>
  <w:style w:type="character" w:customStyle="1" w:styleId="WW-WW8Num1ztrue1231111111">
    <w:name w:val="WW-WW8Num1ztrue1231111111"/>
    <w:rsid w:val="006324CC"/>
  </w:style>
  <w:style w:type="character" w:customStyle="1" w:styleId="WW-WW8Num1ztrue12341111111">
    <w:name w:val="WW-WW8Num1ztrue12341111111"/>
    <w:rsid w:val="006324CC"/>
  </w:style>
  <w:style w:type="character" w:customStyle="1" w:styleId="WW-WW8Num1ztrue123451111111">
    <w:name w:val="WW-WW8Num1ztrue123451111111"/>
    <w:rsid w:val="006324CC"/>
  </w:style>
  <w:style w:type="character" w:customStyle="1" w:styleId="WW-WW8Num1ztrue1234561111111">
    <w:name w:val="WW-WW8Num1ztrue1234561111111"/>
    <w:rsid w:val="006324CC"/>
  </w:style>
  <w:style w:type="character" w:customStyle="1" w:styleId="WW-WW8Num2ztrue1234567111111">
    <w:name w:val="WW-WW8Num2ztrue1234567111111"/>
    <w:rsid w:val="006324CC"/>
  </w:style>
  <w:style w:type="character" w:customStyle="1" w:styleId="WW-WW8Num2ztrue11111111111">
    <w:name w:val="WW-WW8Num2ztrue11111111111"/>
    <w:rsid w:val="006324CC"/>
  </w:style>
  <w:style w:type="character" w:customStyle="1" w:styleId="WW-WW8Num2ztrue121111111">
    <w:name w:val="WW-WW8Num2ztrue121111111"/>
    <w:rsid w:val="006324CC"/>
  </w:style>
  <w:style w:type="character" w:customStyle="1" w:styleId="WW-WW8Num2ztrue1231111111">
    <w:name w:val="WW-WW8Num2ztrue1231111111"/>
    <w:rsid w:val="006324CC"/>
  </w:style>
  <w:style w:type="character" w:customStyle="1" w:styleId="WW-WW8Num2ztrue12341111111">
    <w:name w:val="WW-WW8Num2ztrue12341111111"/>
    <w:rsid w:val="006324CC"/>
  </w:style>
  <w:style w:type="character" w:customStyle="1" w:styleId="WW-WW8Num2ztrue123451111111">
    <w:name w:val="WW-WW8Num2ztrue123451111111"/>
    <w:rsid w:val="006324CC"/>
  </w:style>
  <w:style w:type="character" w:customStyle="1" w:styleId="WW-WW8Num2ztrue1234561111111">
    <w:name w:val="WW-WW8Num2ztrue1234561111111"/>
    <w:rsid w:val="006324CC"/>
  </w:style>
  <w:style w:type="character" w:customStyle="1" w:styleId="5">
    <w:name w:val="Основной шрифт абзаца5"/>
    <w:rsid w:val="006324CC"/>
  </w:style>
  <w:style w:type="character" w:customStyle="1" w:styleId="WW-Absatz-Standardschriftart111111111111111">
    <w:name w:val="WW-Absatz-Standardschriftart111111111111111"/>
    <w:rsid w:val="006324CC"/>
  </w:style>
  <w:style w:type="character" w:customStyle="1" w:styleId="WW-Absatz-Standardschriftart1111111111111111">
    <w:name w:val="WW-Absatz-Standardschriftart1111111111111111"/>
    <w:rsid w:val="006324CC"/>
  </w:style>
  <w:style w:type="character" w:customStyle="1" w:styleId="WW-Absatz-Standardschriftart11111111111111111">
    <w:name w:val="WW-Absatz-Standardschriftart11111111111111111"/>
    <w:rsid w:val="006324CC"/>
  </w:style>
  <w:style w:type="character" w:customStyle="1" w:styleId="WW-Absatz-Standardschriftart111111111111111111">
    <w:name w:val="WW-Absatz-Standardschriftart111111111111111111"/>
    <w:rsid w:val="006324CC"/>
  </w:style>
  <w:style w:type="character" w:customStyle="1" w:styleId="WW-Absatz-Standardschriftart1111111111111111111">
    <w:name w:val="WW-Absatz-Standardschriftart1111111111111111111"/>
    <w:rsid w:val="006324CC"/>
  </w:style>
  <w:style w:type="character" w:customStyle="1" w:styleId="4">
    <w:name w:val="Основной шрифт абзаца4"/>
    <w:rsid w:val="006324CC"/>
  </w:style>
  <w:style w:type="character" w:customStyle="1" w:styleId="3">
    <w:name w:val="Основной шрифт абзаца3"/>
    <w:rsid w:val="006324CC"/>
  </w:style>
  <w:style w:type="character" w:customStyle="1" w:styleId="WW-Absatz-Standardschriftart11111111111111111111">
    <w:name w:val="WW-Absatz-Standardschriftart11111111111111111111"/>
    <w:rsid w:val="006324CC"/>
  </w:style>
  <w:style w:type="character" w:customStyle="1" w:styleId="WW-Absatz-Standardschriftart111111111111111111111">
    <w:name w:val="WW-Absatz-Standardschriftart111111111111111111111"/>
    <w:rsid w:val="006324CC"/>
  </w:style>
  <w:style w:type="character" w:customStyle="1" w:styleId="WW-Absatz-Standardschriftart1111111111111111111111">
    <w:name w:val="WW-Absatz-Standardschriftart1111111111111111111111"/>
    <w:rsid w:val="006324CC"/>
  </w:style>
  <w:style w:type="character" w:customStyle="1" w:styleId="WW-Absatz-Standardschriftart11111111111111111111111">
    <w:name w:val="WW-Absatz-Standardschriftart11111111111111111111111"/>
    <w:rsid w:val="006324CC"/>
  </w:style>
  <w:style w:type="character" w:customStyle="1" w:styleId="2">
    <w:name w:val="Основной шрифт абзаца2"/>
    <w:rsid w:val="006324CC"/>
  </w:style>
  <w:style w:type="character" w:customStyle="1" w:styleId="WW-Absatz-Standardschriftart111111111111111111111111">
    <w:name w:val="WW-Absatz-Standardschriftart111111111111111111111111"/>
    <w:rsid w:val="006324CC"/>
  </w:style>
  <w:style w:type="character" w:customStyle="1" w:styleId="1a">
    <w:name w:val="Основной шрифт абзаца1"/>
    <w:rsid w:val="006324CC"/>
  </w:style>
  <w:style w:type="character" w:customStyle="1" w:styleId="a3">
    <w:name w:val="Основной текст с отступом Знак"/>
    <w:rsid w:val="006324CC"/>
  </w:style>
  <w:style w:type="character" w:customStyle="1" w:styleId="FontStyle">
    <w:name w:val="Font Style"/>
    <w:rsid w:val="006324CC"/>
    <w:rPr>
      <w:rFonts w:cs="Courier New"/>
      <w:color w:val="000000"/>
      <w:sz w:val="20"/>
      <w:szCs w:val="20"/>
    </w:rPr>
  </w:style>
  <w:style w:type="character" w:customStyle="1" w:styleId="a4">
    <w:name w:val="Текст выноски Знак"/>
    <w:rsid w:val="006324CC"/>
    <w:rPr>
      <w:rFonts w:ascii="Segoe UI" w:hAnsi="Segoe UI" w:cs="Segoe UI"/>
      <w:sz w:val="18"/>
      <w:szCs w:val="18"/>
    </w:rPr>
  </w:style>
  <w:style w:type="character" w:customStyle="1" w:styleId="a5">
    <w:name w:val="Символ нумерации"/>
    <w:rsid w:val="006324CC"/>
  </w:style>
  <w:style w:type="paragraph" w:customStyle="1" w:styleId="a6">
    <w:name w:val="Заголовок"/>
    <w:basedOn w:val="a"/>
    <w:next w:val="a7"/>
    <w:rsid w:val="006324CC"/>
    <w:pPr>
      <w:keepNext/>
      <w:spacing w:before="240" w:after="120"/>
    </w:pPr>
    <w:rPr>
      <w:rFonts w:ascii="Arial" w:eastAsia="Arial Unicode MS" w:hAnsi="Arial" w:cs="Mangal"/>
      <w:szCs w:val="28"/>
    </w:rPr>
  </w:style>
  <w:style w:type="paragraph" w:styleId="a7">
    <w:name w:val="Body Text"/>
    <w:basedOn w:val="a"/>
    <w:rsid w:val="006324CC"/>
    <w:pPr>
      <w:ind w:right="6802"/>
    </w:pPr>
  </w:style>
  <w:style w:type="paragraph" w:styleId="a8">
    <w:name w:val="List"/>
    <w:basedOn w:val="a7"/>
    <w:rsid w:val="006324CC"/>
    <w:rPr>
      <w:rFonts w:cs="Mangal"/>
    </w:rPr>
  </w:style>
  <w:style w:type="paragraph" w:customStyle="1" w:styleId="110">
    <w:name w:val="Название11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80">
    <w:name w:val="Указатель28"/>
    <w:basedOn w:val="a"/>
    <w:rsid w:val="006324CC"/>
    <w:pPr>
      <w:suppressLineNumbers/>
    </w:pPr>
    <w:rPr>
      <w:rFonts w:cs="Mangal"/>
    </w:rPr>
  </w:style>
  <w:style w:type="paragraph" w:customStyle="1" w:styleId="100">
    <w:name w:val="Название10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70">
    <w:name w:val="Указатель27"/>
    <w:basedOn w:val="a"/>
    <w:rsid w:val="006324CC"/>
    <w:pPr>
      <w:suppressLineNumbers/>
    </w:pPr>
    <w:rPr>
      <w:rFonts w:cs="Mangal"/>
    </w:rPr>
  </w:style>
  <w:style w:type="paragraph" w:customStyle="1" w:styleId="90">
    <w:name w:val="Название9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60">
    <w:name w:val="Указатель26"/>
    <w:basedOn w:val="a"/>
    <w:rsid w:val="006324CC"/>
    <w:pPr>
      <w:suppressLineNumbers/>
    </w:pPr>
    <w:rPr>
      <w:rFonts w:cs="Mangal"/>
    </w:rPr>
  </w:style>
  <w:style w:type="paragraph" w:customStyle="1" w:styleId="80">
    <w:name w:val="Название8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50">
    <w:name w:val="Указатель25"/>
    <w:basedOn w:val="a"/>
    <w:rsid w:val="006324CC"/>
    <w:pPr>
      <w:suppressLineNumbers/>
    </w:pPr>
    <w:rPr>
      <w:rFonts w:cs="Mangal"/>
    </w:rPr>
  </w:style>
  <w:style w:type="paragraph" w:customStyle="1" w:styleId="70">
    <w:name w:val="Название7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40">
    <w:name w:val="Указатель24"/>
    <w:basedOn w:val="a"/>
    <w:rsid w:val="006324CC"/>
    <w:pPr>
      <w:suppressLineNumbers/>
    </w:pPr>
    <w:rPr>
      <w:rFonts w:cs="Mangal"/>
    </w:rPr>
  </w:style>
  <w:style w:type="paragraph" w:customStyle="1" w:styleId="60">
    <w:name w:val="Название6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"/>
    <w:rsid w:val="006324CC"/>
    <w:pPr>
      <w:suppressLineNumbers/>
    </w:pPr>
    <w:rPr>
      <w:rFonts w:cs="Mangal"/>
    </w:rPr>
  </w:style>
  <w:style w:type="paragraph" w:customStyle="1" w:styleId="50">
    <w:name w:val="Название5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0">
    <w:name w:val="Указатель22"/>
    <w:basedOn w:val="a"/>
    <w:rsid w:val="006324CC"/>
    <w:pPr>
      <w:suppressLineNumbers/>
    </w:pPr>
    <w:rPr>
      <w:rFonts w:cs="Mangal"/>
    </w:rPr>
  </w:style>
  <w:style w:type="paragraph" w:customStyle="1" w:styleId="40">
    <w:name w:val="Название4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0">
    <w:name w:val="Указатель21"/>
    <w:basedOn w:val="a"/>
    <w:rsid w:val="006324CC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0">
    <w:name w:val="Указатель20"/>
    <w:basedOn w:val="a"/>
    <w:rsid w:val="006324CC"/>
    <w:pPr>
      <w:suppressLineNumbers/>
    </w:pPr>
    <w:rPr>
      <w:rFonts w:cs="Mangal"/>
    </w:rPr>
  </w:style>
  <w:style w:type="paragraph" w:customStyle="1" w:styleId="29">
    <w:name w:val="Название2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0">
    <w:name w:val="Указатель19"/>
    <w:basedOn w:val="a"/>
    <w:rsid w:val="006324CC"/>
    <w:pPr>
      <w:suppressLineNumbers/>
    </w:pPr>
    <w:rPr>
      <w:rFonts w:cs="Mangal"/>
    </w:rPr>
  </w:style>
  <w:style w:type="paragraph" w:customStyle="1" w:styleId="1b">
    <w:name w:val="Название1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0">
    <w:name w:val="Указатель18"/>
    <w:basedOn w:val="a"/>
    <w:rsid w:val="006324CC"/>
    <w:pPr>
      <w:suppressLineNumbers/>
    </w:pPr>
    <w:rPr>
      <w:rFonts w:cs="Mangal"/>
    </w:rPr>
  </w:style>
  <w:style w:type="paragraph" w:customStyle="1" w:styleId="181">
    <w:name w:val="Название объекта18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0">
    <w:name w:val="Указатель17"/>
    <w:basedOn w:val="a"/>
    <w:rsid w:val="006324CC"/>
    <w:pPr>
      <w:suppressLineNumbers/>
    </w:pPr>
    <w:rPr>
      <w:rFonts w:cs="Mangal"/>
    </w:rPr>
  </w:style>
  <w:style w:type="paragraph" w:customStyle="1" w:styleId="171">
    <w:name w:val="Название объекта17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0">
    <w:name w:val="Указатель16"/>
    <w:basedOn w:val="a"/>
    <w:rsid w:val="006324CC"/>
    <w:pPr>
      <w:suppressLineNumbers/>
    </w:pPr>
    <w:rPr>
      <w:rFonts w:cs="Mangal"/>
    </w:rPr>
  </w:style>
  <w:style w:type="paragraph" w:customStyle="1" w:styleId="161">
    <w:name w:val="Название объекта16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0">
    <w:name w:val="Указатель15"/>
    <w:basedOn w:val="a"/>
    <w:rsid w:val="006324CC"/>
    <w:pPr>
      <w:suppressLineNumbers/>
    </w:pPr>
    <w:rPr>
      <w:rFonts w:cs="Mangal"/>
    </w:rPr>
  </w:style>
  <w:style w:type="paragraph" w:customStyle="1" w:styleId="151">
    <w:name w:val="Название объекта15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0">
    <w:name w:val="Указатель14"/>
    <w:basedOn w:val="a"/>
    <w:rsid w:val="006324CC"/>
    <w:pPr>
      <w:suppressLineNumbers/>
    </w:pPr>
    <w:rPr>
      <w:rFonts w:cs="Mangal"/>
    </w:rPr>
  </w:style>
  <w:style w:type="paragraph" w:customStyle="1" w:styleId="141">
    <w:name w:val="Название объекта14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0">
    <w:name w:val="Указатель13"/>
    <w:basedOn w:val="a"/>
    <w:rsid w:val="006324CC"/>
    <w:pPr>
      <w:suppressLineNumbers/>
    </w:pPr>
    <w:rPr>
      <w:rFonts w:cs="Mangal"/>
    </w:rPr>
  </w:style>
  <w:style w:type="paragraph" w:customStyle="1" w:styleId="131">
    <w:name w:val="Название объекта13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0">
    <w:name w:val="Указатель12"/>
    <w:basedOn w:val="a"/>
    <w:rsid w:val="006324CC"/>
    <w:pPr>
      <w:suppressLineNumbers/>
    </w:pPr>
    <w:rPr>
      <w:rFonts w:cs="Mangal"/>
    </w:rPr>
  </w:style>
  <w:style w:type="paragraph" w:customStyle="1" w:styleId="121">
    <w:name w:val="Название объекта12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Указатель11"/>
    <w:basedOn w:val="a"/>
    <w:rsid w:val="006324CC"/>
    <w:pPr>
      <w:suppressLineNumbers/>
    </w:pPr>
    <w:rPr>
      <w:rFonts w:cs="Mangal"/>
    </w:rPr>
  </w:style>
  <w:style w:type="paragraph" w:customStyle="1" w:styleId="112">
    <w:name w:val="Название объекта11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1">
    <w:name w:val="Указатель10"/>
    <w:basedOn w:val="a"/>
    <w:rsid w:val="006324CC"/>
    <w:pPr>
      <w:suppressLineNumbers/>
    </w:pPr>
    <w:rPr>
      <w:rFonts w:cs="Mangal"/>
    </w:rPr>
  </w:style>
  <w:style w:type="paragraph" w:customStyle="1" w:styleId="102">
    <w:name w:val="Название объекта10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Указатель9"/>
    <w:basedOn w:val="a"/>
    <w:rsid w:val="006324CC"/>
    <w:pPr>
      <w:suppressLineNumbers/>
    </w:pPr>
    <w:rPr>
      <w:rFonts w:cs="Mangal"/>
    </w:rPr>
  </w:style>
  <w:style w:type="paragraph" w:customStyle="1" w:styleId="92">
    <w:name w:val="Название объекта9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1">
    <w:name w:val="Указатель8"/>
    <w:basedOn w:val="a"/>
    <w:rsid w:val="006324CC"/>
    <w:pPr>
      <w:suppressLineNumbers/>
    </w:pPr>
    <w:rPr>
      <w:rFonts w:cs="Mangal"/>
    </w:rPr>
  </w:style>
  <w:style w:type="paragraph" w:customStyle="1" w:styleId="82">
    <w:name w:val="Название объекта8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"/>
    <w:rsid w:val="006324CC"/>
    <w:pPr>
      <w:suppressLineNumbers/>
    </w:pPr>
    <w:rPr>
      <w:rFonts w:cs="Mangal"/>
    </w:rPr>
  </w:style>
  <w:style w:type="paragraph" w:customStyle="1" w:styleId="72">
    <w:name w:val="Название объекта7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1">
    <w:name w:val="Указатель6"/>
    <w:basedOn w:val="a"/>
    <w:rsid w:val="006324CC"/>
    <w:pPr>
      <w:suppressLineNumbers/>
    </w:pPr>
    <w:rPr>
      <w:rFonts w:cs="Mangal"/>
    </w:rPr>
  </w:style>
  <w:style w:type="paragraph" w:customStyle="1" w:styleId="62">
    <w:name w:val="Название объекта6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rsid w:val="006324CC"/>
    <w:pPr>
      <w:suppressLineNumbers/>
    </w:pPr>
    <w:rPr>
      <w:rFonts w:cs="Mangal"/>
    </w:rPr>
  </w:style>
  <w:style w:type="paragraph" w:customStyle="1" w:styleId="52">
    <w:name w:val="Название объекта5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rsid w:val="006324CC"/>
    <w:pPr>
      <w:suppressLineNumbers/>
    </w:pPr>
    <w:rPr>
      <w:rFonts w:cs="Mangal"/>
    </w:rPr>
  </w:style>
  <w:style w:type="paragraph" w:customStyle="1" w:styleId="42">
    <w:name w:val="Название объекта4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6324CC"/>
    <w:pPr>
      <w:suppressLineNumbers/>
    </w:pPr>
    <w:rPr>
      <w:rFonts w:cs="Mangal"/>
    </w:rPr>
  </w:style>
  <w:style w:type="paragraph" w:customStyle="1" w:styleId="32">
    <w:name w:val="Название объекта3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a">
    <w:name w:val="Указатель2"/>
    <w:basedOn w:val="a"/>
    <w:rsid w:val="006324CC"/>
    <w:pPr>
      <w:suppressLineNumbers/>
    </w:pPr>
    <w:rPr>
      <w:rFonts w:cs="Mangal"/>
    </w:rPr>
  </w:style>
  <w:style w:type="paragraph" w:customStyle="1" w:styleId="2b">
    <w:name w:val="Название объекта2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Указатель1"/>
    <w:basedOn w:val="a"/>
    <w:rsid w:val="006324CC"/>
    <w:pPr>
      <w:suppressLineNumbers/>
    </w:pPr>
    <w:rPr>
      <w:rFonts w:cs="Mangal"/>
    </w:rPr>
  </w:style>
  <w:style w:type="paragraph" w:customStyle="1" w:styleId="1d">
    <w:name w:val="Название объекта1"/>
    <w:basedOn w:val="a"/>
    <w:next w:val="a"/>
    <w:rsid w:val="006324CC"/>
    <w:rPr>
      <w:rFonts w:ascii="Kudriashov" w:hAnsi="Kudriashov" w:cs="Kudriashov"/>
      <w:b/>
      <w:sz w:val="22"/>
      <w:lang w:val="ru-RU"/>
    </w:rPr>
  </w:style>
  <w:style w:type="paragraph" w:customStyle="1" w:styleId="ParagraphStyle">
    <w:name w:val="Paragraph Style"/>
    <w:rsid w:val="006324CC"/>
    <w:pPr>
      <w:suppressAutoHyphens/>
      <w:autoSpaceDE w:val="0"/>
    </w:pPr>
    <w:rPr>
      <w:rFonts w:ascii="Courier New" w:hAnsi="Courier New" w:cs="Courier New"/>
      <w:sz w:val="24"/>
      <w:szCs w:val="24"/>
      <w:lang w:eastAsia="ar-SA"/>
    </w:rPr>
  </w:style>
  <w:style w:type="paragraph" w:styleId="a9">
    <w:name w:val="Body Text Indent"/>
    <w:basedOn w:val="a"/>
    <w:rsid w:val="006324CC"/>
    <w:pPr>
      <w:spacing w:after="120"/>
      <w:ind w:left="283"/>
    </w:pPr>
    <w:rPr>
      <w:sz w:val="20"/>
      <w:lang w:val="ru-RU"/>
    </w:rPr>
  </w:style>
  <w:style w:type="paragraph" w:customStyle="1" w:styleId="FR2">
    <w:name w:val="FR2"/>
    <w:rsid w:val="006324CC"/>
    <w:pPr>
      <w:widowControl w:val="0"/>
      <w:suppressAutoHyphens/>
      <w:spacing w:before="40"/>
      <w:ind w:left="1400"/>
    </w:pPr>
    <w:rPr>
      <w:lang w:eastAsia="ar-SA"/>
    </w:rPr>
  </w:style>
  <w:style w:type="paragraph" w:customStyle="1" w:styleId="aa">
    <w:name w:val="Содержимое таблицы"/>
    <w:basedOn w:val="a"/>
    <w:rsid w:val="006324CC"/>
    <w:pPr>
      <w:suppressLineNumbers/>
    </w:pPr>
  </w:style>
  <w:style w:type="paragraph" w:customStyle="1" w:styleId="ab">
    <w:name w:val="Заголовок таблицы"/>
    <w:basedOn w:val="aa"/>
    <w:rsid w:val="006324CC"/>
    <w:pPr>
      <w:jc w:val="center"/>
    </w:pPr>
    <w:rPr>
      <w:b/>
      <w:bCs/>
    </w:rPr>
  </w:style>
  <w:style w:type="paragraph" w:customStyle="1" w:styleId="1e">
    <w:name w:val="Текст выноски1"/>
    <w:basedOn w:val="a"/>
    <w:rsid w:val="006324CC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6324CC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customStyle="1" w:styleId="1f">
    <w:name w:val="Обычный (веб)1"/>
    <w:basedOn w:val="Standard"/>
    <w:rsid w:val="006324CC"/>
    <w:pPr>
      <w:spacing w:before="100" w:after="100"/>
    </w:pPr>
  </w:style>
  <w:style w:type="paragraph" w:styleId="ac">
    <w:name w:val="Balloon Text"/>
    <w:basedOn w:val="a"/>
    <w:link w:val="1f0"/>
    <w:uiPriority w:val="99"/>
    <w:semiHidden/>
    <w:unhideWhenUsed/>
    <w:rsid w:val="00AE3D5F"/>
    <w:rPr>
      <w:rFonts w:ascii="Tahoma" w:hAnsi="Tahoma" w:cs="Tahoma"/>
      <w:sz w:val="16"/>
      <w:szCs w:val="16"/>
    </w:rPr>
  </w:style>
  <w:style w:type="character" w:customStyle="1" w:styleId="1f0">
    <w:name w:val="Текст выноски Знак1"/>
    <w:basedOn w:val="a0"/>
    <w:link w:val="ac"/>
    <w:uiPriority w:val="99"/>
    <w:semiHidden/>
    <w:rsid w:val="00AE3D5F"/>
    <w:rPr>
      <w:rFonts w:ascii="Tahoma" w:hAnsi="Tahoma" w:cs="Tahoma"/>
      <w:sz w:val="16"/>
      <w:szCs w:val="16"/>
      <w:lang w:val="uk-UA" w:eastAsia="ar-SA"/>
    </w:rPr>
  </w:style>
  <w:style w:type="paragraph" w:styleId="ad">
    <w:name w:val="List Paragraph"/>
    <w:basedOn w:val="a"/>
    <w:uiPriority w:val="34"/>
    <w:qFormat/>
    <w:rsid w:val="00F67D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A18A6-D60F-48D3-BD2E-1CA65A023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7</Pages>
  <Words>1905</Words>
  <Characters>10862</Characters>
  <Application>Microsoft Office Word</Application>
  <DocSecurity>0</DocSecurity>
  <Lines>90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12742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User</cp:lastModifiedBy>
  <cp:revision>23</cp:revision>
  <cp:lastPrinted>2021-07-08T11:12:00Z</cp:lastPrinted>
  <dcterms:created xsi:type="dcterms:W3CDTF">2021-04-30T05:33:00Z</dcterms:created>
  <dcterms:modified xsi:type="dcterms:W3CDTF">2021-07-11T19:47:00Z</dcterms:modified>
</cp:coreProperties>
</file>