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D1" w:rsidRPr="00402460" w:rsidRDefault="004543D1" w:rsidP="004543D1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3D1" w:rsidRPr="00402460" w:rsidRDefault="004543D1" w:rsidP="004543D1">
      <w:pPr>
        <w:tabs>
          <w:tab w:val="left" w:pos="8400"/>
        </w:tabs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СЕМЕНІВСЬКА СЕЛИЩНА РАДА</w:t>
      </w:r>
    </w:p>
    <w:p w:rsidR="004543D1" w:rsidRPr="00402460" w:rsidRDefault="004543D1" w:rsidP="004543D1">
      <w:pPr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КРЕМЕНЧУЦЬКОГО РАЙОНУ ПОЛТАВСЬКОЇ ОБЛАСТІ</w:t>
      </w:r>
    </w:p>
    <w:p w:rsidR="004543D1" w:rsidRPr="00402460" w:rsidRDefault="00DE7DE4" w:rsidP="004543D1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________</w:t>
      </w:r>
      <w:r w:rsidR="004543D1" w:rsidRPr="00402460">
        <w:rPr>
          <w:color w:val="000000"/>
          <w:sz w:val="28"/>
          <w:szCs w:val="28"/>
        </w:rPr>
        <w:t xml:space="preserve"> </w:t>
      </w:r>
      <w:proofErr w:type="spellStart"/>
      <w:r w:rsidR="004543D1" w:rsidRPr="00402460">
        <w:rPr>
          <w:color w:val="000000"/>
          <w:sz w:val="28"/>
          <w:szCs w:val="28"/>
        </w:rPr>
        <w:t>сесія</w:t>
      </w:r>
      <w:proofErr w:type="spellEnd"/>
      <w:r w:rsidR="004543D1" w:rsidRPr="00402460">
        <w:rPr>
          <w:color w:val="000000"/>
          <w:sz w:val="28"/>
          <w:szCs w:val="28"/>
        </w:rPr>
        <w:t xml:space="preserve"> восьмого </w:t>
      </w:r>
      <w:proofErr w:type="spellStart"/>
      <w:r w:rsidR="004543D1" w:rsidRPr="00402460">
        <w:rPr>
          <w:color w:val="000000"/>
          <w:sz w:val="28"/>
          <w:szCs w:val="28"/>
        </w:rPr>
        <w:t>скликання</w:t>
      </w:r>
      <w:proofErr w:type="spellEnd"/>
    </w:p>
    <w:p w:rsidR="004543D1" w:rsidRDefault="004543D1" w:rsidP="004543D1">
      <w:pPr>
        <w:pStyle w:val="aa"/>
        <w:spacing w:before="0" w:after="0"/>
        <w:jc w:val="center"/>
      </w:pPr>
      <w:r>
        <w:t> </w:t>
      </w:r>
    </w:p>
    <w:p w:rsidR="004543D1" w:rsidRDefault="004543D1" w:rsidP="004543D1">
      <w:pPr>
        <w:pStyle w:val="aa"/>
        <w:spacing w:before="0" w:after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D335AB" w:rsidRPr="00AE425F" w:rsidRDefault="00D335AB" w:rsidP="004543D1">
      <w:pPr>
        <w:rPr>
          <w:sz w:val="28"/>
          <w:szCs w:val="28"/>
          <w:lang w:val="uk-UA"/>
        </w:rPr>
      </w:pPr>
    </w:p>
    <w:p w:rsidR="00D335AB" w:rsidRPr="00AE425F" w:rsidRDefault="00D335AB" w:rsidP="00D335AB">
      <w:pPr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«___» __________ 20</w:t>
      </w:r>
      <w:r>
        <w:rPr>
          <w:sz w:val="28"/>
          <w:szCs w:val="28"/>
          <w:lang w:val="uk-UA"/>
        </w:rPr>
        <w:t>21</w:t>
      </w:r>
      <w:r w:rsidRPr="00AE425F">
        <w:rPr>
          <w:sz w:val="28"/>
          <w:szCs w:val="28"/>
          <w:lang w:val="uk-UA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>№________</w:t>
      </w:r>
    </w:p>
    <w:p w:rsidR="00D335AB" w:rsidRPr="00AE425F" w:rsidRDefault="00D335AB" w:rsidP="00D335AB">
      <w:pPr>
        <w:rPr>
          <w:sz w:val="28"/>
          <w:szCs w:val="28"/>
          <w:lang w:val="uk-UA"/>
        </w:rPr>
      </w:pPr>
    </w:p>
    <w:p w:rsidR="00D335AB" w:rsidRDefault="00D335AB" w:rsidP="00D335AB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>Про встановлення</w:t>
      </w:r>
      <w:r>
        <w:rPr>
          <w:b/>
          <w:bCs/>
          <w:sz w:val="28"/>
          <w:szCs w:val="28"/>
          <w:lang w:val="uk-UA"/>
        </w:rPr>
        <w:t xml:space="preserve"> транспортного податку, </w:t>
      </w:r>
    </w:p>
    <w:p w:rsidR="00D335AB" w:rsidRPr="00AE425F" w:rsidRDefault="00D335AB" w:rsidP="00D335A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як складової податку на майно</w:t>
      </w:r>
    </w:p>
    <w:p w:rsidR="00D335AB" w:rsidRPr="00AE425F" w:rsidRDefault="00D335AB" w:rsidP="00D335AB">
      <w:pPr>
        <w:rPr>
          <w:b/>
          <w:sz w:val="28"/>
          <w:szCs w:val="28"/>
          <w:lang w:val="uk-UA"/>
        </w:rPr>
      </w:pPr>
    </w:p>
    <w:p w:rsidR="00D335AB" w:rsidRPr="00AE425F" w:rsidRDefault="00D335AB" w:rsidP="00D335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Pr="00AE425F">
        <w:rPr>
          <w:sz w:val="28"/>
          <w:szCs w:val="28"/>
          <w:lang w:val="uk-UA"/>
        </w:rPr>
        <w:t>«Про місцеве самоврядування  в Україні»,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ст.267 Податкового кодексу України, ст.64 Бюджетного кодексу України, Законом України</w:t>
      </w:r>
      <w:r w:rsidR="00361B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05375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засади державної регуляторної політики у сфері господарської </w:t>
      </w:r>
      <w:proofErr w:type="spellStart"/>
      <w:r>
        <w:rPr>
          <w:sz w:val="28"/>
          <w:szCs w:val="28"/>
          <w:lang w:val="uk-UA"/>
        </w:rPr>
        <w:t>діяльності</w:t>
      </w:r>
      <w:r w:rsidRPr="00053751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 сприяння соціально-економічного розвитку громади  </w:t>
      </w:r>
      <w:r w:rsidRPr="0019051A">
        <w:rPr>
          <w:sz w:val="28"/>
          <w:szCs w:val="28"/>
          <w:lang w:val="uk-UA"/>
        </w:rPr>
        <w:t>селищна</w:t>
      </w:r>
      <w:r w:rsidRPr="00AE425F">
        <w:rPr>
          <w:sz w:val="28"/>
          <w:szCs w:val="28"/>
          <w:lang w:val="uk-UA"/>
        </w:rPr>
        <w:t xml:space="preserve"> рада, </w:t>
      </w:r>
    </w:p>
    <w:p w:rsidR="006A436C" w:rsidRPr="00FF082F" w:rsidRDefault="006A436C" w:rsidP="006A436C">
      <w:pPr>
        <w:jc w:val="center"/>
        <w:rPr>
          <w:lang w:val="uk-UA"/>
        </w:rPr>
      </w:pP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FF082F">
        <w:rPr>
          <w:color w:val="000000"/>
          <w:sz w:val="28"/>
          <w:szCs w:val="28"/>
          <w:lang w:val="uk-UA"/>
        </w:rPr>
        <w:t>середньоринкова</w:t>
      </w:r>
      <w:proofErr w:type="spellEnd"/>
      <w:r w:rsidRPr="00FF082F"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 xml:space="preserve">. </w:t>
      </w:r>
      <w:r w:rsidR="00231DEE" w:rsidRPr="00FF082F">
        <w:rPr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>Рішення набирає чинності з 1 січня 20</w:t>
      </w:r>
      <w:r w:rsidR="00482324">
        <w:rPr>
          <w:sz w:val="28"/>
          <w:szCs w:val="28"/>
          <w:lang w:val="uk-UA"/>
        </w:rPr>
        <w:t>2</w:t>
      </w:r>
      <w:r w:rsidR="00D335AB">
        <w:rPr>
          <w:sz w:val="28"/>
          <w:szCs w:val="28"/>
          <w:lang w:val="uk-UA"/>
        </w:rPr>
        <w:t>2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8</w:t>
      </w:r>
      <w:r w:rsidR="006049DA" w:rsidRPr="00FF082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A86B38" w:rsidRDefault="00A86B38" w:rsidP="00A86B38">
      <w:pPr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lastRenderedPageBreak/>
        <w:t xml:space="preserve">9. Визнати таким що втратило чинність </w:t>
      </w:r>
      <w:r w:rsidR="0049231B" w:rsidRPr="00FF082F">
        <w:rPr>
          <w:sz w:val="28"/>
          <w:szCs w:val="28"/>
          <w:lang w:val="uk-UA"/>
        </w:rPr>
        <w:t xml:space="preserve">рішення </w:t>
      </w:r>
      <w:r w:rsidR="00D335AB">
        <w:rPr>
          <w:sz w:val="28"/>
          <w:szCs w:val="28"/>
          <w:lang w:val="uk-UA"/>
        </w:rPr>
        <w:t>56</w:t>
      </w:r>
      <w:r w:rsidR="004B0E2F">
        <w:rPr>
          <w:sz w:val="28"/>
          <w:szCs w:val="28"/>
          <w:lang w:val="uk-UA"/>
        </w:rPr>
        <w:t xml:space="preserve">-ї сесії Семенівської селищної ради від </w:t>
      </w:r>
      <w:r w:rsidR="00D335AB">
        <w:rPr>
          <w:sz w:val="28"/>
          <w:szCs w:val="28"/>
          <w:lang w:val="uk-UA"/>
        </w:rPr>
        <w:t>10</w:t>
      </w:r>
      <w:r w:rsidR="004B0E2F">
        <w:rPr>
          <w:sz w:val="28"/>
          <w:szCs w:val="28"/>
          <w:lang w:val="uk-UA"/>
        </w:rPr>
        <w:t>.0</w:t>
      </w:r>
      <w:r w:rsidR="00D335AB">
        <w:rPr>
          <w:sz w:val="28"/>
          <w:szCs w:val="28"/>
          <w:lang w:val="uk-UA"/>
        </w:rPr>
        <w:t>7</w:t>
      </w:r>
      <w:r w:rsidR="004B0E2F">
        <w:rPr>
          <w:sz w:val="28"/>
          <w:szCs w:val="28"/>
          <w:lang w:val="uk-UA"/>
        </w:rPr>
        <w:t>.20</w:t>
      </w:r>
      <w:r w:rsidR="00D335AB">
        <w:rPr>
          <w:sz w:val="28"/>
          <w:szCs w:val="28"/>
          <w:lang w:val="uk-UA"/>
        </w:rPr>
        <w:t>20</w:t>
      </w:r>
      <w:r w:rsidR="00361B1C">
        <w:rPr>
          <w:sz w:val="28"/>
          <w:szCs w:val="28"/>
          <w:lang w:val="uk-UA"/>
        </w:rPr>
        <w:t xml:space="preserve"> </w:t>
      </w:r>
      <w:r w:rsidR="004B0E2F">
        <w:rPr>
          <w:sz w:val="28"/>
          <w:szCs w:val="28"/>
          <w:lang w:val="uk-UA"/>
        </w:rPr>
        <w:t xml:space="preserve">р. </w:t>
      </w:r>
      <w:r w:rsidRPr="00FF082F">
        <w:rPr>
          <w:sz w:val="28"/>
          <w:szCs w:val="28"/>
          <w:lang w:val="uk-UA"/>
        </w:rPr>
        <w:t xml:space="preserve"> «</w:t>
      </w:r>
      <w:r w:rsidRPr="00FF082F">
        <w:rPr>
          <w:bCs/>
          <w:sz w:val="28"/>
          <w:szCs w:val="28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Pr="00FF082F">
        <w:rPr>
          <w:bCs/>
          <w:sz w:val="28"/>
          <w:szCs w:val="28"/>
          <w:lang w:val="uk-UA"/>
        </w:rPr>
        <w:t>Семенівського</w:t>
      </w:r>
      <w:proofErr w:type="spellEnd"/>
      <w:r w:rsidRPr="00FF082F">
        <w:rPr>
          <w:bCs/>
          <w:sz w:val="28"/>
          <w:szCs w:val="28"/>
          <w:lang w:val="uk-UA"/>
        </w:rPr>
        <w:t xml:space="preserve"> р</w:t>
      </w:r>
      <w:r w:rsidR="004B0E2F">
        <w:rPr>
          <w:bCs/>
          <w:sz w:val="28"/>
          <w:szCs w:val="28"/>
          <w:lang w:val="uk-UA"/>
        </w:rPr>
        <w:t>айону Полтавської області на 202</w:t>
      </w:r>
      <w:r w:rsidR="00D335AB">
        <w:rPr>
          <w:bCs/>
          <w:sz w:val="28"/>
          <w:szCs w:val="28"/>
          <w:lang w:val="uk-UA"/>
        </w:rPr>
        <w:t>1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F24F7" w:rsidRPr="001764EB" w:rsidRDefault="006F24F7" w:rsidP="006F24F7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(голова </w:t>
      </w:r>
      <w:proofErr w:type="spellStart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комісії</w:t>
      </w:r>
      <w:proofErr w:type="spellEnd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Книш</w:t>
      </w:r>
      <w:proofErr w:type="spellEnd"/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В.Є.)</w:t>
      </w:r>
      <w:r w:rsidRPr="001764EB">
        <w:rPr>
          <w:noProof/>
          <w:color w:val="FF0000"/>
          <w:sz w:val="28"/>
          <w:szCs w:val="28"/>
          <w:lang w:val="uk-UA"/>
        </w:rPr>
        <w:t>.</w:t>
      </w:r>
    </w:p>
    <w:p w:rsidR="006049DA" w:rsidRPr="00D335AB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43D1" w:rsidRPr="00FF082F" w:rsidRDefault="004543D1" w:rsidP="004543D1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p w:rsidR="00E242B6" w:rsidRPr="00FF082F" w:rsidRDefault="00E242B6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E242B6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DE4" w:rsidRDefault="00DE7DE4" w:rsidP="004164CC">
      <w:r>
        <w:separator/>
      </w:r>
    </w:p>
  </w:endnote>
  <w:endnote w:type="continuationSeparator" w:id="1">
    <w:p w:rsidR="00DE7DE4" w:rsidRDefault="00DE7DE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DE4" w:rsidRDefault="00DE7DE4" w:rsidP="004164CC">
      <w:r>
        <w:separator/>
      </w:r>
    </w:p>
  </w:footnote>
  <w:footnote w:type="continuationSeparator" w:id="1">
    <w:p w:rsidR="00DE7DE4" w:rsidRDefault="00DE7DE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3CF3"/>
    <w:rsid w:val="001F6EED"/>
    <w:rsid w:val="00207F7D"/>
    <w:rsid w:val="00227929"/>
    <w:rsid w:val="0023018E"/>
    <w:rsid w:val="00231DEE"/>
    <w:rsid w:val="00236BDD"/>
    <w:rsid w:val="00246E20"/>
    <w:rsid w:val="002D0AF6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61B1C"/>
    <w:rsid w:val="003702B6"/>
    <w:rsid w:val="0037196F"/>
    <w:rsid w:val="00393652"/>
    <w:rsid w:val="003A5AFB"/>
    <w:rsid w:val="003A5B38"/>
    <w:rsid w:val="003B09A3"/>
    <w:rsid w:val="003B0F06"/>
    <w:rsid w:val="003C1075"/>
    <w:rsid w:val="003C4FD9"/>
    <w:rsid w:val="003C51BB"/>
    <w:rsid w:val="003C6B0E"/>
    <w:rsid w:val="00406E82"/>
    <w:rsid w:val="004164CC"/>
    <w:rsid w:val="00441F12"/>
    <w:rsid w:val="004543D1"/>
    <w:rsid w:val="00470FC3"/>
    <w:rsid w:val="00482324"/>
    <w:rsid w:val="0049231B"/>
    <w:rsid w:val="004B0E2F"/>
    <w:rsid w:val="004C6C6F"/>
    <w:rsid w:val="004F0D98"/>
    <w:rsid w:val="005006DF"/>
    <w:rsid w:val="00513A58"/>
    <w:rsid w:val="00520AE6"/>
    <w:rsid w:val="0052680B"/>
    <w:rsid w:val="00563B49"/>
    <w:rsid w:val="00587EE4"/>
    <w:rsid w:val="00596025"/>
    <w:rsid w:val="005A75DA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6F24F7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35892"/>
    <w:rsid w:val="00855370"/>
    <w:rsid w:val="00855B1A"/>
    <w:rsid w:val="00860412"/>
    <w:rsid w:val="008942B7"/>
    <w:rsid w:val="008B1441"/>
    <w:rsid w:val="008B54C8"/>
    <w:rsid w:val="008B5867"/>
    <w:rsid w:val="008C4829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1B87"/>
    <w:rsid w:val="009D5BCD"/>
    <w:rsid w:val="009F5108"/>
    <w:rsid w:val="00A24A9B"/>
    <w:rsid w:val="00A26C2D"/>
    <w:rsid w:val="00A30EB2"/>
    <w:rsid w:val="00A32DDD"/>
    <w:rsid w:val="00A34D68"/>
    <w:rsid w:val="00A37B94"/>
    <w:rsid w:val="00A5203E"/>
    <w:rsid w:val="00A65E2A"/>
    <w:rsid w:val="00A67E4C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14869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5AB"/>
    <w:rsid w:val="00D338DC"/>
    <w:rsid w:val="00D36C33"/>
    <w:rsid w:val="00D42FEE"/>
    <w:rsid w:val="00D4700D"/>
    <w:rsid w:val="00D5653E"/>
    <w:rsid w:val="00D70007"/>
    <w:rsid w:val="00D728FD"/>
    <w:rsid w:val="00D90AF0"/>
    <w:rsid w:val="00D91FB0"/>
    <w:rsid w:val="00D969BD"/>
    <w:rsid w:val="00DA2B44"/>
    <w:rsid w:val="00DA7CA9"/>
    <w:rsid w:val="00DB5FCB"/>
    <w:rsid w:val="00DC5A2E"/>
    <w:rsid w:val="00DD05C3"/>
    <w:rsid w:val="00DE7DE4"/>
    <w:rsid w:val="00DF586B"/>
    <w:rsid w:val="00DF5F2F"/>
    <w:rsid w:val="00E02DFC"/>
    <w:rsid w:val="00E07DD3"/>
    <w:rsid w:val="00E242B6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3790"/>
    <w:rsid w:val="00F977AF"/>
    <w:rsid w:val="00FA4723"/>
    <w:rsid w:val="00FB365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6F24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13</cp:revision>
  <cp:lastPrinted>2017-12-12T09:24:00Z</cp:lastPrinted>
  <dcterms:created xsi:type="dcterms:W3CDTF">2021-04-15T12:49:00Z</dcterms:created>
  <dcterms:modified xsi:type="dcterms:W3CDTF">2021-05-05T08:03:00Z</dcterms:modified>
</cp:coreProperties>
</file>