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DC" w:rsidRPr="00C329E0" w:rsidRDefault="00697EDC" w:rsidP="00697EDC">
      <w:pPr>
        <w:jc w:val="center"/>
        <w:rPr>
          <w:lang w:val="uk-UA"/>
        </w:rPr>
      </w:pPr>
      <w:r w:rsidRPr="00C329E0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EDC" w:rsidRPr="00C329E0" w:rsidRDefault="00697EDC" w:rsidP="00697EDC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СЕМЕНІВСЬКА СЕЛИЩНА РАДА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СЕМЕНІВСЬКОГО РАЙОНУ ПОЛТАВСЬКОЇ ОБЛАСТІ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</w:p>
    <w:p w:rsidR="00697EDC" w:rsidRPr="00C329E0" w:rsidRDefault="00697EDC" w:rsidP="00697EDC">
      <w:pPr>
        <w:jc w:val="center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першого скликання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</w:p>
    <w:p w:rsidR="00697EDC" w:rsidRPr="00C329E0" w:rsidRDefault="00697EDC" w:rsidP="00697EDC">
      <w:pPr>
        <w:jc w:val="center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    Р І Ш Е Н </w:t>
      </w:r>
      <w:proofErr w:type="spellStart"/>
      <w:r w:rsidRPr="00C329E0">
        <w:rPr>
          <w:b/>
          <w:sz w:val="28"/>
          <w:szCs w:val="28"/>
          <w:lang w:val="uk-UA"/>
        </w:rPr>
        <w:t>Н</w:t>
      </w:r>
      <w:proofErr w:type="spellEnd"/>
      <w:r w:rsidRPr="00C329E0">
        <w:rPr>
          <w:b/>
          <w:sz w:val="28"/>
          <w:szCs w:val="28"/>
          <w:lang w:val="uk-UA"/>
        </w:rPr>
        <w:t xml:space="preserve"> Я</w:t>
      </w:r>
    </w:p>
    <w:p w:rsidR="00697EDC" w:rsidRPr="00C329E0" w:rsidRDefault="00697EDC" w:rsidP="00697EDC">
      <w:pPr>
        <w:rPr>
          <w:sz w:val="28"/>
          <w:szCs w:val="28"/>
          <w:lang w:val="uk-UA"/>
        </w:rPr>
      </w:pPr>
    </w:p>
    <w:p w:rsidR="00697EDC" w:rsidRPr="00C329E0" w:rsidRDefault="00697EDC" w:rsidP="00697EDC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10  липня  2020  року</w:t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  <w:t xml:space="preserve">    </w:t>
      </w:r>
      <w:r w:rsidR="00C329E0">
        <w:rPr>
          <w:sz w:val="28"/>
          <w:szCs w:val="28"/>
          <w:lang w:val="uk-UA"/>
        </w:rPr>
        <w:t xml:space="preserve">            </w:t>
      </w:r>
      <w:proofErr w:type="spellStart"/>
      <w:r w:rsidRPr="00C329E0">
        <w:rPr>
          <w:sz w:val="28"/>
          <w:szCs w:val="28"/>
          <w:lang w:val="uk-UA"/>
        </w:rPr>
        <w:t>смт</w:t>
      </w:r>
      <w:proofErr w:type="spellEnd"/>
      <w:r w:rsidRPr="00C329E0">
        <w:rPr>
          <w:sz w:val="28"/>
          <w:szCs w:val="28"/>
          <w:lang w:val="uk-UA"/>
        </w:rPr>
        <w:t>.</w:t>
      </w:r>
      <w:r w:rsidR="00C329E0" w:rsidRPr="00C329E0">
        <w:rPr>
          <w:sz w:val="28"/>
          <w:szCs w:val="28"/>
          <w:lang w:val="uk-UA"/>
        </w:rPr>
        <w:t xml:space="preserve"> </w:t>
      </w:r>
      <w:r w:rsidRPr="00C329E0">
        <w:rPr>
          <w:sz w:val="28"/>
          <w:szCs w:val="28"/>
          <w:lang w:val="uk-UA"/>
        </w:rPr>
        <w:t>Семенівка</w:t>
      </w:r>
    </w:p>
    <w:p w:rsidR="00D4700D" w:rsidRPr="00C329E0" w:rsidRDefault="00D4700D" w:rsidP="00D4700D">
      <w:pPr>
        <w:rPr>
          <w:sz w:val="28"/>
          <w:szCs w:val="28"/>
          <w:lang w:val="uk-UA"/>
        </w:rPr>
      </w:pPr>
    </w:p>
    <w:p w:rsidR="008E6CAD" w:rsidRPr="00C329E0" w:rsidRDefault="006049DA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 xml:space="preserve">Про </w:t>
      </w:r>
      <w:r w:rsidR="008E6CAD" w:rsidRPr="00C329E0">
        <w:rPr>
          <w:b/>
          <w:bCs/>
          <w:sz w:val="28"/>
          <w:szCs w:val="28"/>
          <w:lang w:val="uk-UA"/>
        </w:rPr>
        <w:t>встановле</w:t>
      </w:r>
      <w:r w:rsidR="008B5867" w:rsidRPr="00C329E0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C329E0">
        <w:rPr>
          <w:b/>
          <w:bCs/>
          <w:sz w:val="28"/>
          <w:szCs w:val="28"/>
          <w:lang w:val="uk-UA"/>
        </w:rPr>
        <w:t>та пільг зі</w:t>
      </w:r>
    </w:p>
    <w:p w:rsidR="008E6CAD" w:rsidRPr="00C329E0" w:rsidRDefault="008E6CAD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>сплати податку</w:t>
      </w:r>
      <w:r w:rsidR="008B5867" w:rsidRPr="00C329E0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Pr="00C329E0" w:rsidRDefault="008B5867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 w:rsidRPr="00C329E0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Pr="00C329E0" w:rsidRDefault="002E134C" w:rsidP="001B0D90">
      <w:pPr>
        <w:rPr>
          <w:b/>
          <w:bCs/>
          <w:sz w:val="28"/>
          <w:szCs w:val="28"/>
          <w:lang w:val="uk-UA"/>
        </w:rPr>
      </w:pPr>
      <w:proofErr w:type="spellStart"/>
      <w:r w:rsidRPr="00C329E0">
        <w:rPr>
          <w:b/>
          <w:bCs/>
          <w:sz w:val="28"/>
          <w:szCs w:val="28"/>
          <w:lang w:val="uk-UA"/>
        </w:rPr>
        <w:t>Семенівської</w:t>
      </w:r>
      <w:proofErr w:type="spellEnd"/>
      <w:r w:rsidRPr="00C329E0">
        <w:rPr>
          <w:b/>
          <w:bCs/>
          <w:sz w:val="28"/>
          <w:szCs w:val="28"/>
          <w:lang w:val="uk-UA"/>
        </w:rPr>
        <w:t xml:space="preserve"> селищної ради </w:t>
      </w:r>
      <w:proofErr w:type="spellStart"/>
      <w:r w:rsidRPr="00C329E0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C329E0">
        <w:rPr>
          <w:b/>
          <w:bCs/>
          <w:sz w:val="28"/>
          <w:szCs w:val="28"/>
          <w:lang w:val="uk-UA"/>
        </w:rPr>
        <w:t xml:space="preserve"> району</w:t>
      </w:r>
    </w:p>
    <w:p w:rsidR="004F5E2B" w:rsidRPr="00C329E0" w:rsidRDefault="002E134C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 xml:space="preserve"> Полтавської області на 20</w:t>
      </w:r>
      <w:r w:rsidR="003738E6" w:rsidRPr="00C329E0">
        <w:rPr>
          <w:b/>
          <w:bCs/>
          <w:sz w:val="28"/>
          <w:szCs w:val="28"/>
          <w:lang w:val="uk-UA"/>
        </w:rPr>
        <w:t>2</w:t>
      </w:r>
      <w:r w:rsidR="00D90EF7" w:rsidRPr="00C329E0">
        <w:rPr>
          <w:b/>
          <w:bCs/>
          <w:sz w:val="28"/>
          <w:szCs w:val="28"/>
          <w:lang w:val="uk-UA"/>
        </w:rPr>
        <w:t>1</w:t>
      </w:r>
      <w:r w:rsidRPr="00C329E0">
        <w:rPr>
          <w:b/>
          <w:bCs/>
          <w:sz w:val="28"/>
          <w:szCs w:val="28"/>
          <w:lang w:val="uk-UA"/>
        </w:rPr>
        <w:t xml:space="preserve"> рік</w:t>
      </w:r>
    </w:p>
    <w:p w:rsidR="007B54D8" w:rsidRPr="00C329E0" w:rsidRDefault="007B54D8" w:rsidP="004F5E2B">
      <w:pPr>
        <w:rPr>
          <w:b/>
          <w:sz w:val="28"/>
          <w:szCs w:val="28"/>
          <w:lang w:val="uk-UA"/>
        </w:rPr>
      </w:pPr>
    </w:p>
    <w:p w:rsidR="008E6CAD" w:rsidRPr="00C329E0" w:rsidRDefault="002E134C" w:rsidP="00885994">
      <w:pPr>
        <w:ind w:firstLine="708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На підставі статті </w:t>
      </w:r>
      <w:r w:rsidRPr="00C329E0">
        <w:rPr>
          <w:color w:val="000000"/>
          <w:sz w:val="28"/>
          <w:szCs w:val="28"/>
          <w:lang w:val="uk-UA"/>
        </w:rPr>
        <w:t xml:space="preserve">7, 8, 10, 12, 266 </w:t>
      </w:r>
      <w:r w:rsidRPr="00C329E0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26, 59, 69 Закону Укра</w:t>
      </w:r>
      <w:r w:rsidR="00CA2EDE" w:rsidRPr="00C329E0">
        <w:rPr>
          <w:sz w:val="28"/>
          <w:szCs w:val="28"/>
          <w:lang w:val="uk-UA"/>
        </w:rPr>
        <w:t>їни «Про місцеве самоврядування</w:t>
      </w:r>
      <w:r w:rsidRPr="00C329E0">
        <w:rPr>
          <w:sz w:val="28"/>
          <w:szCs w:val="28"/>
          <w:lang w:val="uk-UA"/>
        </w:rPr>
        <w:t xml:space="preserve"> в Україні», враховуючи рекомендації постійної комісії, селищна рада</w:t>
      </w:r>
    </w:p>
    <w:p w:rsidR="00844443" w:rsidRPr="00C329E0" w:rsidRDefault="00844443" w:rsidP="00885994">
      <w:pPr>
        <w:jc w:val="both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C329E0" w:rsidRDefault="00844443" w:rsidP="00885994">
      <w:pPr>
        <w:jc w:val="both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C329E0">
        <w:rPr>
          <w:b/>
          <w:sz w:val="28"/>
          <w:szCs w:val="28"/>
          <w:lang w:val="uk-UA"/>
        </w:rPr>
        <w:t>В И Р І Ш И Л А:</w:t>
      </w:r>
    </w:p>
    <w:p w:rsidR="008B5867" w:rsidRPr="00C329E0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C329E0" w:rsidRDefault="00844443" w:rsidP="002E134C">
      <w:pPr>
        <w:ind w:firstLine="567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1.</w:t>
      </w:r>
      <w:r w:rsidR="001B73C5" w:rsidRPr="00C329E0">
        <w:rPr>
          <w:sz w:val="28"/>
          <w:szCs w:val="28"/>
          <w:lang w:val="uk-UA"/>
        </w:rPr>
        <w:t xml:space="preserve"> </w:t>
      </w:r>
      <w:r w:rsidR="006049DA" w:rsidRPr="00C329E0">
        <w:rPr>
          <w:sz w:val="28"/>
          <w:szCs w:val="28"/>
          <w:lang w:val="uk-UA"/>
        </w:rPr>
        <w:t>Встановити</w:t>
      </w:r>
      <w:r w:rsidR="00303583" w:rsidRPr="00C329E0">
        <w:rPr>
          <w:sz w:val="28"/>
          <w:szCs w:val="28"/>
          <w:lang w:val="uk-UA"/>
        </w:rPr>
        <w:t xml:space="preserve"> на території Сем</w:t>
      </w:r>
      <w:r w:rsidR="00056736" w:rsidRPr="00C329E0">
        <w:rPr>
          <w:sz w:val="28"/>
          <w:szCs w:val="28"/>
          <w:lang w:val="uk-UA"/>
        </w:rPr>
        <w:t>е</w:t>
      </w:r>
      <w:r w:rsidR="00303583" w:rsidRPr="00C329E0">
        <w:rPr>
          <w:sz w:val="28"/>
          <w:szCs w:val="28"/>
          <w:lang w:val="uk-UA"/>
        </w:rPr>
        <w:t>нівської селищної ради</w:t>
      </w:r>
      <w:r w:rsidR="002E134C" w:rsidRPr="00C329E0">
        <w:rPr>
          <w:sz w:val="28"/>
          <w:szCs w:val="28"/>
          <w:lang w:val="uk-UA"/>
        </w:rPr>
        <w:t xml:space="preserve"> на 20</w:t>
      </w:r>
      <w:r w:rsidR="003738E6" w:rsidRPr="00C329E0">
        <w:rPr>
          <w:sz w:val="28"/>
          <w:szCs w:val="28"/>
          <w:lang w:val="uk-UA"/>
        </w:rPr>
        <w:t>2</w:t>
      </w:r>
      <w:r w:rsidR="00D90EF7" w:rsidRPr="00C329E0">
        <w:rPr>
          <w:sz w:val="28"/>
          <w:szCs w:val="28"/>
          <w:lang w:val="uk-UA"/>
        </w:rPr>
        <w:t>1</w:t>
      </w:r>
      <w:r w:rsidR="002E134C" w:rsidRPr="00C329E0">
        <w:rPr>
          <w:sz w:val="28"/>
          <w:szCs w:val="28"/>
          <w:lang w:val="uk-UA"/>
        </w:rPr>
        <w:t xml:space="preserve"> рік</w:t>
      </w:r>
      <w:r w:rsidR="00885994" w:rsidRPr="00C329E0">
        <w:rPr>
          <w:sz w:val="28"/>
          <w:szCs w:val="28"/>
          <w:lang w:val="uk-UA"/>
        </w:rPr>
        <w:t>:</w:t>
      </w:r>
    </w:p>
    <w:p w:rsidR="006049DA" w:rsidRPr="00C329E0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1) </w:t>
      </w:r>
      <w:r w:rsidR="006049DA" w:rsidRPr="00C329E0">
        <w:rPr>
          <w:sz w:val="28"/>
          <w:szCs w:val="28"/>
          <w:lang w:val="uk-UA"/>
        </w:rPr>
        <w:t xml:space="preserve">ставки </w:t>
      </w:r>
      <w:r w:rsidR="008B5867" w:rsidRPr="00C329E0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C329E0">
        <w:rPr>
          <w:sz w:val="28"/>
          <w:szCs w:val="28"/>
          <w:lang w:val="uk-UA"/>
        </w:rPr>
        <w:t xml:space="preserve"> згідно </w:t>
      </w:r>
      <w:r w:rsidRPr="00C329E0">
        <w:rPr>
          <w:sz w:val="28"/>
          <w:szCs w:val="28"/>
          <w:lang w:val="uk-UA"/>
        </w:rPr>
        <w:t xml:space="preserve">з </w:t>
      </w:r>
      <w:r w:rsidR="006049DA" w:rsidRPr="00C329E0">
        <w:rPr>
          <w:sz w:val="28"/>
          <w:szCs w:val="28"/>
          <w:lang w:val="uk-UA"/>
        </w:rPr>
        <w:t>додатк</w:t>
      </w:r>
      <w:r w:rsidRPr="00C329E0">
        <w:rPr>
          <w:sz w:val="28"/>
          <w:szCs w:val="28"/>
          <w:lang w:val="uk-UA"/>
        </w:rPr>
        <w:t>ом</w:t>
      </w:r>
      <w:r w:rsidR="002E134C" w:rsidRPr="00C329E0">
        <w:rPr>
          <w:sz w:val="28"/>
          <w:szCs w:val="28"/>
          <w:lang w:val="uk-UA"/>
        </w:rPr>
        <w:t xml:space="preserve"> №</w:t>
      </w:r>
      <w:r w:rsidRPr="00C329E0">
        <w:rPr>
          <w:sz w:val="28"/>
          <w:szCs w:val="28"/>
          <w:lang w:val="uk-UA"/>
        </w:rPr>
        <w:t xml:space="preserve"> 1;</w:t>
      </w:r>
    </w:p>
    <w:p w:rsidR="00885994" w:rsidRPr="00C329E0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C329E0">
        <w:rPr>
          <w:noProof/>
          <w:sz w:val="28"/>
          <w:szCs w:val="28"/>
          <w:lang w:val="uk-UA"/>
        </w:rPr>
        <w:t xml:space="preserve"> №</w:t>
      </w:r>
      <w:r w:rsidRPr="00C329E0">
        <w:rPr>
          <w:noProof/>
          <w:sz w:val="28"/>
          <w:szCs w:val="28"/>
          <w:lang w:val="uk-UA"/>
        </w:rPr>
        <w:t xml:space="preserve"> 2.</w:t>
      </w:r>
    </w:p>
    <w:p w:rsidR="00AE10FB" w:rsidRPr="00C329E0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C329E0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C329E0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C329E0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C329E0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4</w:t>
      </w:r>
      <w:r w:rsidR="00885994" w:rsidRPr="00C329E0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C329E0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C329E0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C329E0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C329E0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C329E0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5</w:t>
      </w:r>
      <w:r w:rsidR="00885994" w:rsidRPr="00C329E0">
        <w:rPr>
          <w:noProof/>
          <w:sz w:val="28"/>
          <w:szCs w:val="28"/>
          <w:lang w:val="uk-UA"/>
        </w:rPr>
        <w:t xml:space="preserve">. Рішення </w:t>
      </w:r>
      <w:r w:rsidR="005103EA" w:rsidRPr="00C329E0">
        <w:rPr>
          <w:sz w:val="28"/>
          <w:szCs w:val="28"/>
          <w:lang w:val="uk-UA"/>
        </w:rPr>
        <w:t xml:space="preserve">47-ї сесії Семенівської селищної ради від 26.06.2019р. </w:t>
      </w:r>
      <w:r w:rsidR="00885994" w:rsidRPr="00C329E0">
        <w:rPr>
          <w:noProof/>
          <w:sz w:val="28"/>
          <w:szCs w:val="28"/>
          <w:lang w:val="uk-UA"/>
        </w:rPr>
        <w:t xml:space="preserve"> «</w:t>
      </w:r>
      <w:r w:rsidR="00CA2EDE" w:rsidRPr="00C329E0">
        <w:rPr>
          <w:bCs/>
          <w:sz w:val="28"/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</w:t>
      </w:r>
      <w:proofErr w:type="spellStart"/>
      <w:r w:rsidR="00CA2EDE" w:rsidRPr="00C329E0">
        <w:rPr>
          <w:bCs/>
          <w:sz w:val="28"/>
          <w:szCs w:val="28"/>
          <w:lang w:val="uk-UA"/>
        </w:rPr>
        <w:t>Семенівської</w:t>
      </w:r>
      <w:proofErr w:type="spellEnd"/>
      <w:r w:rsidR="00CA2EDE" w:rsidRPr="00C329E0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CA2EDE" w:rsidRPr="00C329E0">
        <w:rPr>
          <w:bCs/>
          <w:sz w:val="28"/>
          <w:szCs w:val="28"/>
          <w:lang w:val="uk-UA"/>
        </w:rPr>
        <w:t>Семенівського</w:t>
      </w:r>
      <w:proofErr w:type="spellEnd"/>
      <w:r w:rsidR="00CA2EDE" w:rsidRPr="00C329E0">
        <w:rPr>
          <w:bCs/>
          <w:sz w:val="28"/>
          <w:szCs w:val="28"/>
          <w:lang w:val="uk-UA"/>
        </w:rPr>
        <w:t xml:space="preserve"> рай</w:t>
      </w:r>
      <w:r w:rsidR="005103EA" w:rsidRPr="00C329E0">
        <w:rPr>
          <w:bCs/>
          <w:sz w:val="28"/>
          <w:szCs w:val="28"/>
          <w:lang w:val="uk-UA"/>
        </w:rPr>
        <w:t>ону  Полтавської області на 2020</w:t>
      </w:r>
      <w:r w:rsidR="00CA2EDE" w:rsidRPr="00C329E0">
        <w:rPr>
          <w:bCs/>
          <w:sz w:val="28"/>
          <w:szCs w:val="28"/>
          <w:lang w:val="uk-UA"/>
        </w:rPr>
        <w:t xml:space="preserve"> рік</w:t>
      </w:r>
      <w:r w:rsidR="00885994" w:rsidRPr="00C329E0">
        <w:rPr>
          <w:noProof/>
          <w:sz w:val="28"/>
          <w:szCs w:val="28"/>
          <w:lang w:val="uk-UA"/>
        </w:rPr>
        <w:t>»</w:t>
      </w:r>
      <w:r w:rsidR="00B9192B" w:rsidRPr="00C329E0">
        <w:rPr>
          <w:noProof/>
          <w:sz w:val="28"/>
          <w:szCs w:val="28"/>
          <w:lang w:val="uk-UA"/>
        </w:rPr>
        <w:t>,</w:t>
      </w:r>
      <w:r w:rsidR="0075795A" w:rsidRPr="00C329E0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C329E0">
        <w:rPr>
          <w:noProof/>
          <w:sz w:val="28"/>
          <w:szCs w:val="28"/>
          <w:lang w:val="uk-UA"/>
        </w:rPr>
        <w:t xml:space="preserve"> чинність.</w:t>
      </w:r>
    </w:p>
    <w:p w:rsidR="00AE10FB" w:rsidRPr="00C329E0" w:rsidRDefault="00AE10FB" w:rsidP="00CA2EDE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lastRenderedPageBreak/>
        <w:t>4</w:t>
      </w:r>
      <w:r w:rsidR="00885994" w:rsidRPr="00C329E0">
        <w:rPr>
          <w:noProof/>
          <w:sz w:val="28"/>
          <w:szCs w:val="28"/>
          <w:lang w:val="uk-UA"/>
        </w:rPr>
        <w:t>. Рішення набирає чинності</w:t>
      </w:r>
      <w:r w:rsidR="00885994" w:rsidRPr="00C329E0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C329E0">
        <w:rPr>
          <w:noProof/>
          <w:sz w:val="28"/>
          <w:szCs w:val="28"/>
          <w:lang w:val="uk-UA"/>
        </w:rPr>
        <w:t>з</w:t>
      </w:r>
      <w:r w:rsidR="00885994" w:rsidRPr="00C329E0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C329E0">
        <w:rPr>
          <w:noProof/>
          <w:sz w:val="28"/>
          <w:szCs w:val="28"/>
          <w:lang w:val="uk-UA"/>
        </w:rPr>
        <w:t>01.01.20</w:t>
      </w:r>
      <w:r w:rsidR="00CA2EDE" w:rsidRPr="00C329E0">
        <w:rPr>
          <w:noProof/>
          <w:sz w:val="28"/>
          <w:szCs w:val="28"/>
          <w:lang w:val="uk-UA"/>
        </w:rPr>
        <w:t>2</w:t>
      </w:r>
      <w:r w:rsidR="00D90EF7" w:rsidRPr="00C329E0">
        <w:rPr>
          <w:noProof/>
          <w:sz w:val="28"/>
          <w:szCs w:val="28"/>
          <w:lang w:val="uk-UA"/>
        </w:rPr>
        <w:t>1</w:t>
      </w:r>
      <w:r w:rsidR="00885994" w:rsidRPr="00C329E0">
        <w:rPr>
          <w:noProof/>
          <w:sz w:val="28"/>
          <w:szCs w:val="28"/>
          <w:lang w:val="uk-UA"/>
        </w:rPr>
        <w:t xml:space="preserve"> року.</w:t>
      </w:r>
    </w:p>
    <w:p w:rsidR="00AE10FB" w:rsidRPr="00C329E0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C329E0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AE10FB" w:rsidRPr="00C329E0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C329E0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 xml:space="preserve">6. Контроль за виконанням рішення покласти на постійну депутатську комісію з питань </w:t>
      </w:r>
      <w:r w:rsidRPr="00C329E0">
        <w:rPr>
          <w:sz w:val="28"/>
          <w:szCs w:val="28"/>
          <w:lang w:val="uk-UA"/>
        </w:rPr>
        <w:t>планування бюджету, фінансів та податків (</w:t>
      </w:r>
      <w:r w:rsidR="00C329E0">
        <w:rPr>
          <w:sz w:val="28"/>
          <w:szCs w:val="28"/>
          <w:lang w:val="uk-UA"/>
        </w:rPr>
        <w:t xml:space="preserve">голова комісії – </w:t>
      </w:r>
      <w:r w:rsidRPr="00C329E0">
        <w:rPr>
          <w:sz w:val="28"/>
          <w:szCs w:val="28"/>
          <w:lang w:val="uk-UA"/>
        </w:rPr>
        <w:t>Вакула Л.В.)</w:t>
      </w:r>
      <w:r w:rsidRPr="00C329E0">
        <w:rPr>
          <w:noProof/>
          <w:sz w:val="28"/>
          <w:szCs w:val="28"/>
          <w:lang w:val="uk-UA"/>
        </w:rPr>
        <w:t>.</w:t>
      </w:r>
    </w:p>
    <w:p w:rsidR="00587EE4" w:rsidRPr="00C329E0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C329E0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C329E0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B73C5" w:rsidRPr="00C329E0" w:rsidRDefault="00B9192B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C329E0">
        <w:rPr>
          <w:b/>
          <w:color w:val="000000"/>
          <w:sz w:val="28"/>
          <w:szCs w:val="28"/>
          <w:lang w:val="uk-UA"/>
        </w:rPr>
        <w:t xml:space="preserve">Селищний голова                         </w:t>
      </w:r>
      <w:r w:rsidR="002E134C" w:rsidRPr="00C329E0">
        <w:rPr>
          <w:b/>
          <w:color w:val="000000"/>
          <w:sz w:val="28"/>
          <w:szCs w:val="28"/>
          <w:lang w:val="uk-UA"/>
        </w:rPr>
        <w:t xml:space="preserve">  </w:t>
      </w:r>
      <w:r w:rsidR="00844443" w:rsidRPr="00C329E0">
        <w:rPr>
          <w:b/>
          <w:color w:val="000000"/>
          <w:sz w:val="28"/>
          <w:szCs w:val="28"/>
          <w:lang w:val="uk-UA"/>
        </w:rPr>
        <w:t xml:space="preserve">    </w:t>
      </w:r>
      <w:r w:rsidRPr="00C329E0">
        <w:rPr>
          <w:b/>
          <w:color w:val="000000"/>
          <w:sz w:val="28"/>
          <w:szCs w:val="28"/>
          <w:lang w:val="uk-UA"/>
        </w:rPr>
        <w:t xml:space="preserve">            </w:t>
      </w:r>
      <w:r w:rsidR="0062477C" w:rsidRPr="00C329E0">
        <w:rPr>
          <w:b/>
          <w:color w:val="000000"/>
          <w:sz w:val="28"/>
          <w:szCs w:val="28"/>
          <w:lang w:val="uk-UA"/>
        </w:rPr>
        <w:t xml:space="preserve">        </w:t>
      </w:r>
      <w:r w:rsidRPr="00C329E0">
        <w:rPr>
          <w:b/>
          <w:color w:val="000000"/>
          <w:sz w:val="28"/>
          <w:szCs w:val="28"/>
          <w:lang w:val="uk-UA"/>
        </w:rPr>
        <w:t xml:space="preserve">         </w:t>
      </w:r>
      <w:r w:rsidR="00C329E0">
        <w:rPr>
          <w:b/>
          <w:color w:val="000000"/>
          <w:sz w:val="28"/>
          <w:szCs w:val="28"/>
          <w:lang w:val="uk-UA"/>
        </w:rPr>
        <w:t xml:space="preserve">            </w:t>
      </w:r>
      <w:r w:rsidRPr="00C329E0">
        <w:rPr>
          <w:b/>
          <w:color w:val="000000"/>
          <w:sz w:val="28"/>
          <w:szCs w:val="28"/>
          <w:lang w:val="uk-UA"/>
        </w:rPr>
        <w:t>Л.</w:t>
      </w:r>
      <w:r w:rsidR="002E134C" w:rsidRPr="00C329E0">
        <w:rPr>
          <w:b/>
          <w:color w:val="000000"/>
          <w:sz w:val="28"/>
          <w:szCs w:val="28"/>
          <w:lang w:val="uk-UA"/>
        </w:rPr>
        <w:t xml:space="preserve">П. </w:t>
      </w:r>
      <w:r w:rsidRPr="00C329E0">
        <w:rPr>
          <w:b/>
          <w:color w:val="000000"/>
          <w:sz w:val="28"/>
          <w:szCs w:val="28"/>
          <w:lang w:val="uk-UA"/>
        </w:rPr>
        <w:t xml:space="preserve"> Милашевич</w:t>
      </w:r>
    </w:p>
    <w:p w:rsidR="00587EE4" w:rsidRPr="00C329E0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C329E0">
        <w:rPr>
          <w:b/>
          <w:color w:val="000000"/>
          <w:sz w:val="28"/>
          <w:szCs w:val="28"/>
          <w:lang w:val="uk-UA"/>
        </w:rPr>
        <w:br w:type="page"/>
      </w:r>
    </w:p>
    <w:p w:rsidR="006049DA" w:rsidRPr="00C329E0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C329E0">
        <w:rPr>
          <w:bCs/>
          <w:lang w:val="uk-UA"/>
        </w:rPr>
        <w:lastRenderedPageBreak/>
        <w:t xml:space="preserve">            </w:t>
      </w:r>
      <w:r w:rsidR="006049DA" w:rsidRPr="00C329E0">
        <w:rPr>
          <w:bCs/>
          <w:lang w:val="uk-UA"/>
        </w:rPr>
        <w:t>Додаток № 1</w:t>
      </w:r>
    </w:p>
    <w:p w:rsidR="006049DA" w:rsidRPr="00C329E0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C329E0">
        <w:rPr>
          <w:bCs/>
          <w:lang w:val="uk-UA"/>
        </w:rPr>
        <w:t>д</w:t>
      </w:r>
      <w:r w:rsidR="006049DA" w:rsidRPr="00C329E0">
        <w:rPr>
          <w:bCs/>
          <w:lang w:val="uk-UA"/>
        </w:rPr>
        <w:t>о рішення сесії Семенівської селищної ради від</w:t>
      </w:r>
      <w:r w:rsidR="00697EDC" w:rsidRPr="00C329E0">
        <w:rPr>
          <w:bCs/>
          <w:lang w:val="uk-UA"/>
        </w:rPr>
        <w:t xml:space="preserve"> 10.07.</w:t>
      </w:r>
      <w:r w:rsidR="006049DA" w:rsidRPr="00C329E0">
        <w:rPr>
          <w:bCs/>
          <w:lang w:val="uk-UA"/>
        </w:rPr>
        <w:t xml:space="preserve"> 20</w:t>
      </w:r>
      <w:r w:rsidR="00D90EF7" w:rsidRPr="00C329E0">
        <w:rPr>
          <w:bCs/>
          <w:lang w:val="uk-UA"/>
        </w:rPr>
        <w:t>20</w:t>
      </w:r>
      <w:r w:rsidR="00C329E0">
        <w:rPr>
          <w:bCs/>
          <w:lang w:val="uk-UA"/>
        </w:rPr>
        <w:t xml:space="preserve"> </w:t>
      </w:r>
      <w:r w:rsidR="006049DA" w:rsidRPr="00C329E0">
        <w:rPr>
          <w:bCs/>
          <w:lang w:val="uk-UA"/>
        </w:rPr>
        <w:t xml:space="preserve">р. </w:t>
      </w:r>
    </w:p>
    <w:p w:rsidR="00375970" w:rsidRPr="00C329E0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C329E0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C329E0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C329E0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Ставки встановлюються на 202</w:t>
      </w:r>
      <w:r w:rsidR="00D90EF7" w:rsidRPr="00C329E0">
        <w:rPr>
          <w:rFonts w:ascii="Times New Roman" w:hAnsi="Times New Roman"/>
          <w:noProof/>
          <w:sz w:val="24"/>
          <w:szCs w:val="24"/>
        </w:rPr>
        <w:t>1</w:t>
      </w:r>
      <w:r w:rsidR="00375970" w:rsidRPr="00C329E0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</w:t>
      </w:r>
      <w:r w:rsidRPr="00C329E0">
        <w:rPr>
          <w:rFonts w:ascii="Times New Roman" w:hAnsi="Times New Roman"/>
          <w:noProof/>
          <w:sz w:val="24"/>
          <w:szCs w:val="24"/>
        </w:rPr>
        <w:t>2</w:t>
      </w:r>
      <w:r w:rsidR="00D90EF7" w:rsidRPr="00C329E0">
        <w:rPr>
          <w:rFonts w:ascii="Times New Roman" w:hAnsi="Times New Roman"/>
          <w:noProof/>
          <w:sz w:val="24"/>
          <w:szCs w:val="24"/>
        </w:rPr>
        <w:t>1</w:t>
      </w:r>
      <w:r w:rsidR="00375970" w:rsidRPr="00C329E0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C329E0" w:rsidTr="008B765C">
        <w:tc>
          <w:tcPr>
            <w:tcW w:w="1418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C329E0" w:rsidTr="008B765C">
        <w:tc>
          <w:tcPr>
            <w:tcW w:w="1418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C329E0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37"/>
        <w:gridCol w:w="6194"/>
        <w:gridCol w:w="1365"/>
        <w:gridCol w:w="1398"/>
      </w:tblGrid>
      <w:tr w:rsidR="00375970" w:rsidRPr="00C329E0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329E0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C329E0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C329E0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C329E0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044B71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</w:t>
            </w:r>
            <w:r w:rsidR="00044B71" w:rsidRPr="00C329E0">
              <w:rPr>
                <w:noProof/>
                <w:lang w:val="uk-UA"/>
              </w:rPr>
              <w:t>2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966B90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044B71" w:rsidP="00044B71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</w:t>
            </w:r>
            <w:r w:rsidR="00375970" w:rsidRPr="00C329E0">
              <w:rPr>
                <w:noProof/>
                <w:lang w:val="uk-UA"/>
              </w:rPr>
              <w:t>,</w:t>
            </w:r>
            <w:r w:rsidRPr="00C329E0">
              <w:rPr>
                <w:noProof/>
                <w:lang w:val="uk-UA"/>
              </w:rPr>
              <w:t>5</w:t>
            </w:r>
            <w:r w:rsidR="00375970"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74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 xml:space="preserve">(пп. 266.2.2 г) п. 266.2 ст. 266 </w:t>
            </w:r>
            <w:r w:rsidRPr="00C329E0">
              <w:rPr>
                <w:rFonts w:ascii="Times New Roman" w:hAnsi="Times New Roman"/>
                <w:sz w:val="20"/>
              </w:rPr>
              <w:lastRenderedPageBreak/>
              <w:t>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410C34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410C34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C329E0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C329E0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C329E0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90EF7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D90EF7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A7218E" w:rsidP="00A7218E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</w:t>
            </w:r>
            <w:r w:rsidR="00B33092" w:rsidRPr="00C329E0">
              <w:rPr>
                <w:noProof/>
                <w:lang w:val="uk-UA"/>
              </w:rPr>
              <w:t>,</w:t>
            </w:r>
            <w:r w:rsidRPr="00C329E0">
              <w:rPr>
                <w:noProof/>
                <w:lang w:val="uk-UA"/>
              </w:rPr>
              <w:t>8</w:t>
            </w:r>
            <w:r w:rsidR="00B33092"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C329E0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584A9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</w:t>
            </w:r>
            <w:r w:rsidR="00584A9C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0,5</w:t>
            </w:r>
            <w:r w:rsidR="00375970"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716F71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716F71" w:rsidTr="00D737FF">
        <w:trPr>
          <w:trHeight w:val="20"/>
        </w:trPr>
        <w:tc>
          <w:tcPr>
            <w:tcW w:w="380" w:type="pct"/>
          </w:tcPr>
          <w:p w:rsidR="00966B90" w:rsidRPr="00C329E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C329E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</w:t>
            </w: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Pr="00C329E0" w:rsidRDefault="008E4EAB" w:rsidP="008E4EAB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Pr="00C329E0" w:rsidRDefault="008E4EAB" w:rsidP="008E4EAB">
      <w:pPr>
        <w:rPr>
          <w:sz w:val="28"/>
          <w:szCs w:val="28"/>
          <w:lang w:val="uk-UA"/>
        </w:rPr>
      </w:pP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1</w:t>
      </w:r>
      <w:r w:rsidRPr="00C329E0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2</w:t>
      </w:r>
      <w:r w:rsidRPr="00C329E0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3</w:t>
      </w:r>
      <w:r w:rsidRPr="00C329E0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4</w:t>
      </w:r>
      <w:r w:rsidRPr="00C329E0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5</w:t>
      </w:r>
      <w:r w:rsidRPr="00C329E0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C329E0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b/>
          <w:noProof/>
          <w:lang w:val="uk-UA"/>
        </w:rPr>
        <w:br w:type="page"/>
      </w:r>
      <w:r w:rsidRPr="00C329E0">
        <w:rPr>
          <w:lang w:val="uk-UA"/>
        </w:rPr>
        <w:lastRenderedPageBreak/>
        <w:t xml:space="preserve">Додаток № 2 </w:t>
      </w:r>
    </w:p>
    <w:p w:rsidR="00375970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>до рішення</w:t>
      </w:r>
    </w:p>
    <w:p w:rsidR="00375970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 xml:space="preserve"> сесії </w:t>
      </w:r>
      <w:r w:rsidR="00E302CC" w:rsidRPr="00C329E0">
        <w:rPr>
          <w:lang w:val="uk-UA"/>
        </w:rPr>
        <w:t xml:space="preserve">Семенівської </w:t>
      </w:r>
      <w:r w:rsidRPr="00C329E0">
        <w:rPr>
          <w:lang w:val="uk-UA"/>
        </w:rPr>
        <w:t>селищної ради</w:t>
      </w:r>
    </w:p>
    <w:p w:rsidR="00375970" w:rsidRPr="00C329E0" w:rsidRDefault="00375970" w:rsidP="000406AE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>від</w:t>
      </w:r>
      <w:r w:rsidR="00697EDC" w:rsidRPr="00C329E0">
        <w:rPr>
          <w:lang w:val="uk-UA"/>
        </w:rPr>
        <w:t xml:space="preserve"> 10.07</w:t>
      </w:r>
      <w:r w:rsidR="008E4EAB" w:rsidRPr="00C329E0">
        <w:rPr>
          <w:lang w:val="uk-UA"/>
        </w:rPr>
        <w:t>.2020</w:t>
      </w:r>
      <w:r w:rsidRPr="00C329E0">
        <w:rPr>
          <w:lang w:val="uk-UA"/>
        </w:rPr>
        <w:t xml:space="preserve"> </w:t>
      </w: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C329E0">
        <w:rPr>
          <w:rFonts w:ascii="Times New Roman" w:hAnsi="Times New Roman"/>
          <w:sz w:val="28"/>
          <w:szCs w:val="28"/>
        </w:rPr>
        <w:t>ПЕРЕЛІК</w:t>
      </w:r>
      <w:r w:rsidRPr="00C329E0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C329E0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C329E0">
        <w:rPr>
          <w:rFonts w:ascii="Times New Roman" w:hAnsi="Times New Roman"/>
          <w:sz w:val="24"/>
          <w:szCs w:val="24"/>
        </w:rPr>
        <w:t>ся на 202</w:t>
      </w:r>
      <w:r w:rsidR="00D90EF7" w:rsidRPr="00C329E0">
        <w:rPr>
          <w:rFonts w:ascii="Times New Roman" w:hAnsi="Times New Roman"/>
          <w:sz w:val="24"/>
          <w:szCs w:val="24"/>
        </w:rPr>
        <w:t>1</w:t>
      </w:r>
      <w:r w:rsidRPr="00C329E0">
        <w:rPr>
          <w:rFonts w:ascii="Times New Roman" w:hAnsi="Times New Roman"/>
          <w:sz w:val="24"/>
          <w:szCs w:val="24"/>
        </w:rPr>
        <w:t xml:space="preserve"> рік та вводяться в дію з 01 січня 20</w:t>
      </w:r>
      <w:r w:rsidR="003738E6" w:rsidRPr="00C329E0">
        <w:rPr>
          <w:rFonts w:ascii="Times New Roman" w:hAnsi="Times New Roman"/>
          <w:sz w:val="24"/>
          <w:szCs w:val="24"/>
        </w:rPr>
        <w:t>2</w:t>
      </w:r>
      <w:r w:rsidR="00D90EF7" w:rsidRPr="00C329E0">
        <w:rPr>
          <w:rFonts w:ascii="Times New Roman" w:hAnsi="Times New Roman"/>
          <w:sz w:val="24"/>
          <w:szCs w:val="24"/>
        </w:rPr>
        <w:t>1</w:t>
      </w:r>
      <w:r w:rsidRPr="00C329E0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474"/>
        <w:gridCol w:w="1957"/>
        <w:gridCol w:w="4472"/>
      </w:tblGrid>
      <w:tr w:rsidR="00375970" w:rsidRPr="00C329E0" w:rsidTr="008B765C">
        <w:tc>
          <w:tcPr>
            <w:tcW w:w="990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CD2A15" w:rsidRPr="00C329E0" w:rsidTr="008B765C">
        <w:tc>
          <w:tcPr>
            <w:tcW w:w="990" w:type="pct"/>
            <w:vAlign w:val="center"/>
          </w:tcPr>
          <w:p w:rsidR="00CD2A15" w:rsidRPr="00C329E0" w:rsidRDefault="00CD2A15" w:rsidP="004F65ED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748" w:type="pct"/>
            <w:vAlign w:val="center"/>
          </w:tcPr>
          <w:p w:rsidR="00CD2A15" w:rsidRPr="00C329E0" w:rsidRDefault="00CD2A15" w:rsidP="004F65ED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993" w:type="pct"/>
            <w:vAlign w:val="center"/>
          </w:tcPr>
          <w:p w:rsidR="00CD2A15" w:rsidRPr="00C329E0" w:rsidRDefault="00CD2A15" w:rsidP="004F65ED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2269" w:type="pct"/>
            <w:vAlign w:val="center"/>
          </w:tcPr>
          <w:p w:rsidR="00CD2A15" w:rsidRPr="00C329E0" w:rsidRDefault="00CD2A1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4"/>
        <w:gridCol w:w="2820"/>
      </w:tblGrid>
      <w:tr w:rsidR="00375970" w:rsidRPr="00C329E0" w:rsidTr="008B765C">
        <w:tc>
          <w:tcPr>
            <w:tcW w:w="3569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9. Будівлі промисловості, зокрема </w:t>
            </w:r>
            <w:proofErr w:type="spellStart"/>
            <w:r w:rsidRPr="00C329E0">
              <w:rPr>
                <w:rFonts w:ascii="Times New Roman" w:hAnsi="Times New Roman"/>
                <w:sz w:val="24"/>
                <w:szCs w:val="24"/>
              </w:rPr>
              <w:t>ви</w:t>
            </w:r>
            <w:r w:rsidR="00C04D43" w:rsidRPr="00C329E0">
              <w:rPr>
                <w:rFonts w:ascii="Times New Roman" w:hAnsi="Times New Roman"/>
                <w:sz w:val="24"/>
                <w:szCs w:val="24"/>
              </w:rPr>
              <w:t>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робничі</w:t>
            </w:r>
            <w:proofErr w:type="spellEnd"/>
            <w:r w:rsidRPr="00C329E0">
              <w:rPr>
                <w:rFonts w:ascii="Times New Roman" w:hAnsi="Times New Roman"/>
                <w:sz w:val="24"/>
                <w:szCs w:val="24"/>
              </w:rPr>
              <w:t xml:space="preserve">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lastRenderedPageBreak/>
              <w:t>10. Будівлі, споруди сільськогосподарських товаровиробників, 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__________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C329E0">
        <w:rPr>
          <w:rFonts w:ascii="Times New Roman" w:hAnsi="Times New Roman"/>
          <w:sz w:val="20"/>
          <w:vertAlign w:val="superscript"/>
        </w:rPr>
        <w:t xml:space="preserve">1 </w:t>
      </w:r>
      <w:r w:rsidRPr="00C329E0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C329E0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C329E0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Pr="00C329E0" w:rsidRDefault="008E4EAB" w:rsidP="008E4EAB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C329E0">
        <w:rPr>
          <w:sz w:val="28"/>
          <w:szCs w:val="28"/>
          <w:lang w:val="uk-UA"/>
        </w:rPr>
        <w:t xml:space="preserve">            </w:t>
      </w:r>
      <w:r w:rsidRPr="00C329E0">
        <w:rPr>
          <w:sz w:val="28"/>
          <w:szCs w:val="28"/>
          <w:lang w:val="uk-UA"/>
        </w:rPr>
        <w:t xml:space="preserve">Л. П. Милашевич  </w:t>
      </w:r>
    </w:p>
    <w:p w:rsidR="008E4EAB" w:rsidRPr="00C329E0" w:rsidRDefault="008E4EAB" w:rsidP="008E4EAB">
      <w:pPr>
        <w:rPr>
          <w:sz w:val="28"/>
          <w:szCs w:val="28"/>
          <w:lang w:val="uk-UA"/>
        </w:rPr>
      </w:pPr>
    </w:p>
    <w:p w:rsidR="00071F07" w:rsidRPr="00C329E0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071F07" w:rsidRPr="00C329E0" w:rsidSect="00C329E0">
      <w:pgSz w:w="11906" w:h="16838"/>
      <w:pgMar w:top="1135" w:right="85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71" w:rsidRDefault="00044B71" w:rsidP="004164CC">
      <w:r>
        <w:separator/>
      </w:r>
    </w:p>
  </w:endnote>
  <w:endnote w:type="continuationSeparator" w:id="1">
    <w:p w:rsidR="00044B71" w:rsidRDefault="00044B71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71" w:rsidRDefault="00044B71" w:rsidP="004164CC">
      <w:r>
        <w:separator/>
      </w:r>
    </w:p>
  </w:footnote>
  <w:footnote w:type="continuationSeparator" w:id="1">
    <w:p w:rsidR="00044B71" w:rsidRDefault="00044B71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6736"/>
    <w:rsid w:val="00071BC4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47441"/>
    <w:rsid w:val="00167034"/>
    <w:rsid w:val="00170DDC"/>
    <w:rsid w:val="00174597"/>
    <w:rsid w:val="00181614"/>
    <w:rsid w:val="00185C79"/>
    <w:rsid w:val="001A619C"/>
    <w:rsid w:val="001B047B"/>
    <w:rsid w:val="001B0D90"/>
    <w:rsid w:val="001B733D"/>
    <w:rsid w:val="001B73C5"/>
    <w:rsid w:val="001C30B2"/>
    <w:rsid w:val="001D27AD"/>
    <w:rsid w:val="001F23C4"/>
    <w:rsid w:val="001F6EED"/>
    <w:rsid w:val="00203F61"/>
    <w:rsid w:val="00207F7D"/>
    <w:rsid w:val="00213D45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F1C3A"/>
    <w:rsid w:val="00406E82"/>
    <w:rsid w:val="00410C34"/>
    <w:rsid w:val="004164CC"/>
    <w:rsid w:val="004252CE"/>
    <w:rsid w:val="00441F12"/>
    <w:rsid w:val="0046202F"/>
    <w:rsid w:val="00470FC3"/>
    <w:rsid w:val="004F5E2B"/>
    <w:rsid w:val="005006DF"/>
    <w:rsid w:val="005103EA"/>
    <w:rsid w:val="00513A58"/>
    <w:rsid w:val="0052680B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97EDC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16F71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6B32"/>
    <w:rsid w:val="00BF1A56"/>
    <w:rsid w:val="00C012EC"/>
    <w:rsid w:val="00C0223C"/>
    <w:rsid w:val="00C04D43"/>
    <w:rsid w:val="00C05AAB"/>
    <w:rsid w:val="00C06276"/>
    <w:rsid w:val="00C15B9E"/>
    <w:rsid w:val="00C22DC0"/>
    <w:rsid w:val="00C329E0"/>
    <w:rsid w:val="00C35AF5"/>
    <w:rsid w:val="00C36E90"/>
    <w:rsid w:val="00C41A2A"/>
    <w:rsid w:val="00C44D91"/>
    <w:rsid w:val="00C546BD"/>
    <w:rsid w:val="00C63FD1"/>
    <w:rsid w:val="00C71310"/>
    <w:rsid w:val="00C71D50"/>
    <w:rsid w:val="00C809ED"/>
    <w:rsid w:val="00C86D6C"/>
    <w:rsid w:val="00C9083D"/>
    <w:rsid w:val="00CA2EDE"/>
    <w:rsid w:val="00CA334B"/>
    <w:rsid w:val="00CB3DA0"/>
    <w:rsid w:val="00CC0A20"/>
    <w:rsid w:val="00CD2A15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55812"/>
    <w:rsid w:val="00D70007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11407</Words>
  <Characters>6502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5</cp:revision>
  <cp:lastPrinted>2020-06-01T13:11:00Z</cp:lastPrinted>
  <dcterms:created xsi:type="dcterms:W3CDTF">2020-07-01T11:10:00Z</dcterms:created>
  <dcterms:modified xsi:type="dcterms:W3CDTF">2020-07-13T12:27:00Z</dcterms:modified>
</cp:coreProperties>
</file>