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080" w:rsidRPr="00402460" w:rsidRDefault="00C12080" w:rsidP="00C12080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080" w:rsidRPr="00402460" w:rsidRDefault="00C12080" w:rsidP="00C12080">
      <w:pPr>
        <w:tabs>
          <w:tab w:val="left" w:pos="8400"/>
        </w:tabs>
        <w:jc w:val="center"/>
        <w:rPr>
          <w:b/>
          <w:sz w:val="28"/>
          <w:szCs w:val="28"/>
        </w:rPr>
      </w:pPr>
      <w:r w:rsidRPr="00402460">
        <w:rPr>
          <w:b/>
          <w:sz w:val="28"/>
          <w:szCs w:val="28"/>
        </w:rPr>
        <w:t>СЕМЕНІВСЬКА СЕЛИЩНА РАДА</w:t>
      </w:r>
    </w:p>
    <w:p w:rsidR="00C12080" w:rsidRPr="00402460" w:rsidRDefault="00C12080" w:rsidP="00C12080">
      <w:pPr>
        <w:jc w:val="center"/>
        <w:rPr>
          <w:b/>
          <w:sz w:val="28"/>
          <w:szCs w:val="28"/>
        </w:rPr>
      </w:pPr>
      <w:r w:rsidRPr="00402460">
        <w:rPr>
          <w:b/>
          <w:sz w:val="28"/>
          <w:szCs w:val="28"/>
        </w:rPr>
        <w:t>КРЕМЕНЧУЦЬКОГО РАЙОНУ ПОЛТАВСЬКОЇ ОБЛАСТІ</w:t>
      </w:r>
    </w:p>
    <w:p w:rsidR="00C12080" w:rsidRPr="00402460" w:rsidRDefault="00C12080" w:rsidP="00C1208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________</w:t>
      </w:r>
      <w:r w:rsidRPr="00402460">
        <w:rPr>
          <w:color w:val="000000"/>
          <w:sz w:val="28"/>
          <w:szCs w:val="28"/>
        </w:rPr>
        <w:t xml:space="preserve"> </w:t>
      </w:r>
      <w:proofErr w:type="spellStart"/>
      <w:r w:rsidRPr="00402460">
        <w:rPr>
          <w:color w:val="000000"/>
          <w:sz w:val="28"/>
          <w:szCs w:val="28"/>
        </w:rPr>
        <w:t>сесія</w:t>
      </w:r>
      <w:proofErr w:type="spellEnd"/>
      <w:r w:rsidRPr="00402460">
        <w:rPr>
          <w:color w:val="000000"/>
          <w:sz w:val="28"/>
          <w:szCs w:val="28"/>
        </w:rPr>
        <w:t xml:space="preserve"> восьмого </w:t>
      </w:r>
      <w:proofErr w:type="spellStart"/>
      <w:r w:rsidRPr="00402460">
        <w:rPr>
          <w:color w:val="000000"/>
          <w:sz w:val="28"/>
          <w:szCs w:val="28"/>
        </w:rPr>
        <w:t>скликання</w:t>
      </w:r>
      <w:proofErr w:type="spellEnd"/>
    </w:p>
    <w:p w:rsidR="00C12080" w:rsidRDefault="00C12080" w:rsidP="00C12080">
      <w:pPr>
        <w:pStyle w:val="aa"/>
        <w:spacing w:before="0" w:after="0"/>
        <w:jc w:val="center"/>
      </w:pPr>
      <w:r>
        <w:t> </w:t>
      </w:r>
    </w:p>
    <w:p w:rsidR="00C12080" w:rsidRDefault="00C12080" w:rsidP="00C12080">
      <w:pPr>
        <w:pStyle w:val="aa"/>
        <w:spacing w:before="0" w:after="0"/>
        <w:jc w:val="center"/>
      </w:pPr>
      <w:r>
        <w:rPr>
          <w:b/>
          <w:bCs/>
          <w:color w:val="000000"/>
          <w:sz w:val="28"/>
          <w:szCs w:val="28"/>
        </w:rPr>
        <w:t xml:space="preserve">П Р О Є К Т   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1764EB" w:rsidRDefault="001764EB" w:rsidP="001764EB">
      <w:pPr>
        <w:jc w:val="center"/>
        <w:rPr>
          <w:sz w:val="28"/>
          <w:szCs w:val="28"/>
          <w:lang w:val="uk-UA"/>
        </w:rPr>
      </w:pPr>
    </w:p>
    <w:p w:rsidR="00C12080" w:rsidRPr="00C12080" w:rsidRDefault="00C12080" w:rsidP="001764EB">
      <w:pPr>
        <w:jc w:val="center"/>
        <w:rPr>
          <w:sz w:val="28"/>
          <w:szCs w:val="28"/>
          <w:lang w:val="uk-UA"/>
        </w:rPr>
      </w:pPr>
    </w:p>
    <w:p w:rsidR="001764EB" w:rsidRDefault="001764EB" w:rsidP="001764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«___» __________ 2021 року                                                      №________</w:t>
      </w:r>
    </w:p>
    <w:p w:rsidR="001764EB" w:rsidRDefault="001764EB" w:rsidP="001764EB">
      <w:pPr>
        <w:rPr>
          <w:sz w:val="28"/>
          <w:szCs w:val="28"/>
          <w:lang w:val="uk-UA"/>
        </w:rPr>
      </w:pPr>
    </w:p>
    <w:p w:rsidR="001764EB" w:rsidRDefault="00423255" w:rsidP="00C7515F">
      <w:pPr>
        <w:ind w:right="4393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1764EB">
        <w:rPr>
          <w:b/>
          <w:bCs/>
          <w:sz w:val="28"/>
          <w:szCs w:val="28"/>
          <w:lang w:val="uk-UA"/>
        </w:rPr>
        <w:t>Про встановлення податку</w:t>
      </w:r>
      <w:r w:rsidR="00C7515F">
        <w:rPr>
          <w:b/>
          <w:bCs/>
          <w:sz w:val="28"/>
          <w:szCs w:val="28"/>
          <w:lang w:val="uk-UA"/>
        </w:rPr>
        <w:t xml:space="preserve"> </w:t>
      </w:r>
      <w:r w:rsidR="001764EB">
        <w:rPr>
          <w:b/>
          <w:bCs/>
          <w:sz w:val="28"/>
          <w:szCs w:val="28"/>
          <w:lang w:val="uk-UA"/>
        </w:rPr>
        <w:t xml:space="preserve"> на нерухоме майно, відмінне</w:t>
      </w:r>
      <w:r w:rsidR="00C7515F">
        <w:rPr>
          <w:b/>
          <w:bCs/>
          <w:sz w:val="28"/>
          <w:szCs w:val="28"/>
          <w:lang w:val="uk-UA"/>
        </w:rPr>
        <w:t xml:space="preserve"> </w:t>
      </w:r>
      <w:r w:rsidR="0018548D">
        <w:rPr>
          <w:b/>
          <w:bCs/>
          <w:sz w:val="28"/>
          <w:szCs w:val="28"/>
          <w:lang w:val="uk-UA"/>
        </w:rPr>
        <w:t xml:space="preserve"> від земельної ділянки</w:t>
      </w:r>
    </w:p>
    <w:p w:rsidR="001764EB" w:rsidRDefault="001764EB" w:rsidP="001764EB">
      <w:pPr>
        <w:rPr>
          <w:b/>
          <w:sz w:val="28"/>
          <w:szCs w:val="28"/>
          <w:lang w:val="uk-UA"/>
        </w:rPr>
      </w:pPr>
    </w:p>
    <w:p w:rsidR="001764EB" w:rsidRDefault="001764EB" w:rsidP="001764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п.24 ч.1 с. 26, ч.1 ст.59, ч.1 ст.69 закону України «Про місцеве самоврядування  в Україні», п.п.12.3 ст.12, ст.266 Податкового кодексу України, ст.64 Бюджетного кодексу України, Законом України </w:t>
      </w:r>
      <w:proofErr w:type="spellStart"/>
      <w:r>
        <w:rPr>
          <w:sz w:val="28"/>
          <w:szCs w:val="28"/>
          <w:lang w:val="uk-UA"/>
        </w:rPr>
        <w:t>“Про</w:t>
      </w:r>
      <w:proofErr w:type="spellEnd"/>
      <w:r>
        <w:rPr>
          <w:sz w:val="28"/>
          <w:szCs w:val="28"/>
          <w:lang w:val="uk-UA"/>
        </w:rPr>
        <w:t xml:space="preserve"> засади державної регуляторної політики у сфері господарської </w:t>
      </w:r>
      <w:proofErr w:type="spellStart"/>
      <w:r>
        <w:rPr>
          <w:sz w:val="28"/>
          <w:szCs w:val="28"/>
          <w:lang w:val="uk-UA"/>
        </w:rPr>
        <w:t>діяльності”</w:t>
      </w:r>
      <w:proofErr w:type="spellEnd"/>
      <w:r>
        <w:rPr>
          <w:sz w:val="28"/>
          <w:szCs w:val="28"/>
          <w:lang w:val="uk-UA"/>
        </w:rPr>
        <w:t xml:space="preserve">, та з метою зміцнення матеріальної та фінансової бази місцевого самоврядування,  а також сприяння соціально-економічного розвитку громади  селищна рада, </w:t>
      </w:r>
    </w:p>
    <w:p w:rsidR="00844443" w:rsidRPr="00576FAC" w:rsidRDefault="00844443" w:rsidP="00885994">
      <w:pPr>
        <w:jc w:val="both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 xml:space="preserve">                                             </w:t>
      </w:r>
    </w:p>
    <w:p w:rsidR="00D4700D" w:rsidRPr="00576FAC" w:rsidRDefault="00844443" w:rsidP="00885994">
      <w:pPr>
        <w:jc w:val="both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 xml:space="preserve">                                                 </w:t>
      </w:r>
      <w:r w:rsidR="00D4700D" w:rsidRPr="00576FAC">
        <w:rPr>
          <w:b/>
          <w:sz w:val="28"/>
          <w:szCs w:val="28"/>
          <w:lang w:val="uk-UA"/>
        </w:rPr>
        <w:t>В И Р І Ш И Л А:</w:t>
      </w:r>
    </w:p>
    <w:p w:rsidR="008B5867" w:rsidRPr="00576FAC" w:rsidRDefault="008B5867" w:rsidP="00885994">
      <w:pPr>
        <w:jc w:val="both"/>
        <w:rPr>
          <w:b/>
          <w:sz w:val="28"/>
          <w:szCs w:val="28"/>
          <w:lang w:val="uk-UA"/>
        </w:rPr>
      </w:pPr>
    </w:p>
    <w:p w:rsidR="00885994" w:rsidRPr="00576FAC" w:rsidRDefault="00844443" w:rsidP="002E134C">
      <w:pPr>
        <w:ind w:firstLine="567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1.</w:t>
      </w:r>
      <w:r w:rsidR="001B73C5" w:rsidRPr="00576FAC">
        <w:rPr>
          <w:sz w:val="28"/>
          <w:szCs w:val="28"/>
          <w:lang w:val="uk-UA"/>
        </w:rPr>
        <w:t xml:space="preserve"> </w:t>
      </w:r>
      <w:r w:rsidR="006049DA" w:rsidRPr="00576FAC">
        <w:rPr>
          <w:sz w:val="28"/>
          <w:szCs w:val="28"/>
          <w:lang w:val="uk-UA"/>
        </w:rPr>
        <w:t>Встановити</w:t>
      </w:r>
      <w:r w:rsidR="00303583" w:rsidRPr="00576FAC">
        <w:rPr>
          <w:sz w:val="28"/>
          <w:szCs w:val="28"/>
          <w:lang w:val="uk-UA"/>
        </w:rPr>
        <w:t xml:space="preserve"> на території Сем</w:t>
      </w:r>
      <w:r w:rsidR="00056736" w:rsidRPr="00576FAC">
        <w:rPr>
          <w:sz w:val="28"/>
          <w:szCs w:val="28"/>
          <w:lang w:val="uk-UA"/>
        </w:rPr>
        <w:t>е</w:t>
      </w:r>
      <w:r w:rsidR="00303583" w:rsidRPr="00576FAC">
        <w:rPr>
          <w:sz w:val="28"/>
          <w:szCs w:val="28"/>
          <w:lang w:val="uk-UA"/>
        </w:rPr>
        <w:t>нівської селищної ради</w:t>
      </w:r>
      <w:r w:rsidR="00885994" w:rsidRPr="00576FAC">
        <w:rPr>
          <w:sz w:val="28"/>
          <w:szCs w:val="28"/>
          <w:lang w:val="uk-UA"/>
        </w:rPr>
        <w:t>:</w:t>
      </w:r>
    </w:p>
    <w:p w:rsidR="006049DA" w:rsidRPr="00576FAC" w:rsidRDefault="00885994" w:rsidP="002E134C">
      <w:pPr>
        <w:ind w:firstLine="567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 xml:space="preserve">1) </w:t>
      </w:r>
      <w:r w:rsidR="006049DA" w:rsidRPr="00576FAC">
        <w:rPr>
          <w:sz w:val="28"/>
          <w:szCs w:val="28"/>
          <w:lang w:val="uk-UA"/>
        </w:rPr>
        <w:t xml:space="preserve">ставки </w:t>
      </w:r>
      <w:r w:rsidR="008B5867" w:rsidRPr="00576FAC">
        <w:rPr>
          <w:sz w:val="28"/>
          <w:szCs w:val="28"/>
          <w:lang w:val="uk-UA"/>
        </w:rPr>
        <w:t xml:space="preserve">податку на нерухоме майно, відмінне від земельної ділянки </w:t>
      </w:r>
      <w:r w:rsidR="006049DA" w:rsidRPr="00576FAC">
        <w:rPr>
          <w:sz w:val="28"/>
          <w:szCs w:val="28"/>
          <w:lang w:val="uk-UA"/>
        </w:rPr>
        <w:t xml:space="preserve"> згідно </w:t>
      </w:r>
      <w:r w:rsidRPr="00576FAC">
        <w:rPr>
          <w:sz w:val="28"/>
          <w:szCs w:val="28"/>
          <w:lang w:val="uk-UA"/>
        </w:rPr>
        <w:t xml:space="preserve">з </w:t>
      </w:r>
      <w:r w:rsidR="006049DA" w:rsidRPr="00576FAC">
        <w:rPr>
          <w:sz w:val="28"/>
          <w:szCs w:val="28"/>
          <w:lang w:val="uk-UA"/>
        </w:rPr>
        <w:t>додатк</w:t>
      </w:r>
      <w:r w:rsidRPr="00576FAC">
        <w:rPr>
          <w:sz w:val="28"/>
          <w:szCs w:val="28"/>
          <w:lang w:val="uk-UA"/>
        </w:rPr>
        <w:t>ом</w:t>
      </w:r>
      <w:r w:rsidR="002E134C" w:rsidRPr="00576FAC">
        <w:rPr>
          <w:sz w:val="28"/>
          <w:szCs w:val="28"/>
          <w:lang w:val="uk-UA"/>
        </w:rPr>
        <w:t xml:space="preserve"> №</w:t>
      </w:r>
      <w:r w:rsidRPr="00576FAC">
        <w:rPr>
          <w:sz w:val="28"/>
          <w:szCs w:val="28"/>
          <w:lang w:val="uk-UA"/>
        </w:rPr>
        <w:t xml:space="preserve"> 1;</w:t>
      </w:r>
    </w:p>
    <w:p w:rsidR="00885994" w:rsidRPr="00576FAC" w:rsidRDefault="00885994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</w:t>
      </w:r>
      <w:r w:rsidR="002E134C" w:rsidRPr="00576FAC">
        <w:rPr>
          <w:noProof/>
          <w:sz w:val="28"/>
          <w:szCs w:val="28"/>
          <w:lang w:val="uk-UA"/>
        </w:rPr>
        <w:t xml:space="preserve"> №</w:t>
      </w:r>
      <w:r w:rsidRPr="00576FAC">
        <w:rPr>
          <w:noProof/>
          <w:sz w:val="28"/>
          <w:szCs w:val="28"/>
          <w:lang w:val="uk-UA"/>
        </w:rPr>
        <w:t xml:space="preserve"> 2.</w:t>
      </w:r>
    </w:p>
    <w:p w:rsidR="00AE10FB" w:rsidRPr="00576FAC" w:rsidRDefault="00AE10FB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1B73C5" w:rsidRPr="00576FAC" w:rsidRDefault="001B73C5" w:rsidP="001B73C5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576FAC">
        <w:rPr>
          <w:color w:val="000000"/>
          <w:sz w:val="28"/>
          <w:szCs w:val="28"/>
          <w:lang w:val="uk-UA"/>
        </w:rPr>
        <w:t>2.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1B73C5" w:rsidRPr="00576FAC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1B73C5" w:rsidRPr="00576FAC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3.  Додатки № 1 та № 2 є  невід’ємною частиною рішення.</w:t>
      </w:r>
    </w:p>
    <w:p w:rsidR="001B73C5" w:rsidRPr="00576FAC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576FAC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4</w:t>
      </w:r>
      <w:r w:rsidR="00885994" w:rsidRPr="00576FAC">
        <w:rPr>
          <w:noProof/>
          <w:sz w:val="28"/>
          <w:szCs w:val="28"/>
          <w:lang w:val="uk-UA"/>
        </w:rPr>
        <w:t xml:space="preserve">. Оприлюднити рішення </w:t>
      </w:r>
      <w:r w:rsidR="0035571C" w:rsidRPr="00576FAC">
        <w:rPr>
          <w:rFonts w:eastAsia="Calibri"/>
          <w:sz w:val="28"/>
          <w:szCs w:val="28"/>
          <w:lang w:val="uk-UA" w:eastAsia="en-US"/>
        </w:rPr>
        <w:t>на офіційному сайті Семенівської</w:t>
      </w:r>
      <w:r w:rsidR="0075795A" w:rsidRPr="00576FAC">
        <w:rPr>
          <w:rFonts w:eastAsia="Calibri"/>
          <w:sz w:val="28"/>
          <w:szCs w:val="28"/>
          <w:lang w:val="uk-UA" w:eastAsia="en-US"/>
        </w:rPr>
        <w:t xml:space="preserve"> селищної</w:t>
      </w:r>
      <w:r w:rsidR="002E134C" w:rsidRPr="00576FAC">
        <w:rPr>
          <w:rFonts w:eastAsia="Calibri"/>
          <w:sz w:val="28"/>
          <w:szCs w:val="28"/>
          <w:lang w:val="uk-UA" w:eastAsia="en-US"/>
        </w:rPr>
        <w:t xml:space="preserve"> ради</w:t>
      </w:r>
      <w:r w:rsidR="0075795A" w:rsidRPr="00576FAC">
        <w:rPr>
          <w:rFonts w:eastAsia="Calibri"/>
          <w:sz w:val="28"/>
          <w:szCs w:val="28"/>
          <w:lang w:val="uk-UA" w:eastAsia="en-US"/>
        </w:rPr>
        <w:t xml:space="preserve">. </w:t>
      </w:r>
    </w:p>
    <w:p w:rsidR="00AE10FB" w:rsidRPr="00576FAC" w:rsidRDefault="00AE10FB" w:rsidP="00AE10FB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Default="001B73C5" w:rsidP="00CA2EDE">
      <w:pPr>
        <w:ind w:firstLine="567"/>
        <w:jc w:val="both"/>
        <w:rPr>
          <w:noProof/>
          <w:sz w:val="28"/>
          <w:szCs w:val="28"/>
          <w:lang w:val="uk-UA"/>
        </w:rPr>
      </w:pPr>
      <w:r w:rsidRPr="005103EA">
        <w:rPr>
          <w:noProof/>
          <w:sz w:val="28"/>
          <w:szCs w:val="28"/>
          <w:lang w:val="uk-UA"/>
        </w:rPr>
        <w:t>5</w:t>
      </w:r>
      <w:r w:rsidR="00885994" w:rsidRPr="005103EA">
        <w:rPr>
          <w:noProof/>
          <w:sz w:val="28"/>
          <w:szCs w:val="28"/>
          <w:lang w:val="uk-UA"/>
        </w:rPr>
        <w:t xml:space="preserve">. Рішення </w:t>
      </w:r>
      <w:r w:rsidR="001764EB">
        <w:rPr>
          <w:noProof/>
          <w:sz w:val="28"/>
          <w:szCs w:val="28"/>
          <w:lang w:val="uk-UA"/>
        </w:rPr>
        <w:t>56</w:t>
      </w:r>
      <w:r w:rsidR="005103EA" w:rsidRPr="005103EA">
        <w:rPr>
          <w:sz w:val="28"/>
          <w:szCs w:val="28"/>
          <w:lang w:val="uk-UA"/>
        </w:rPr>
        <w:t xml:space="preserve">-ї сесії Семенівської селищної ради від </w:t>
      </w:r>
      <w:r w:rsidR="001764EB">
        <w:rPr>
          <w:sz w:val="28"/>
          <w:szCs w:val="28"/>
          <w:lang w:val="uk-UA"/>
        </w:rPr>
        <w:t>10</w:t>
      </w:r>
      <w:r w:rsidR="005103EA" w:rsidRPr="005103EA">
        <w:rPr>
          <w:sz w:val="28"/>
          <w:szCs w:val="28"/>
          <w:lang w:val="uk-UA"/>
        </w:rPr>
        <w:t>.0</w:t>
      </w:r>
      <w:r w:rsidR="001764EB">
        <w:rPr>
          <w:sz w:val="28"/>
          <w:szCs w:val="28"/>
          <w:lang w:val="uk-UA"/>
        </w:rPr>
        <w:t>7</w:t>
      </w:r>
      <w:r w:rsidR="005103EA" w:rsidRPr="005103EA">
        <w:rPr>
          <w:sz w:val="28"/>
          <w:szCs w:val="28"/>
          <w:lang w:val="uk-UA"/>
        </w:rPr>
        <w:t>.20</w:t>
      </w:r>
      <w:r w:rsidR="001764EB">
        <w:rPr>
          <w:sz w:val="28"/>
          <w:szCs w:val="28"/>
          <w:lang w:val="uk-UA"/>
        </w:rPr>
        <w:t>20</w:t>
      </w:r>
      <w:r w:rsidR="005103EA" w:rsidRPr="005103EA">
        <w:rPr>
          <w:sz w:val="28"/>
          <w:szCs w:val="28"/>
          <w:lang w:val="uk-UA"/>
        </w:rPr>
        <w:t xml:space="preserve">р. </w:t>
      </w:r>
      <w:r w:rsidR="00885994" w:rsidRPr="005103EA">
        <w:rPr>
          <w:noProof/>
          <w:sz w:val="28"/>
          <w:szCs w:val="28"/>
          <w:lang w:val="uk-UA"/>
        </w:rPr>
        <w:t xml:space="preserve"> «</w:t>
      </w:r>
      <w:r w:rsidR="00CA2EDE" w:rsidRPr="005103EA">
        <w:rPr>
          <w:bCs/>
          <w:sz w:val="28"/>
          <w:szCs w:val="28"/>
          <w:lang w:val="uk-UA"/>
        </w:rPr>
        <w:t xml:space="preserve">Про встановлення ставок та пільг зі сплати податку на нерухоме майно, відмінне від земельної ділянки на території Семенівської селищної ради </w:t>
      </w:r>
      <w:proofErr w:type="spellStart"/>
      <w:r w:rsidR="00CA2EDE" w:rsidRPr="005103EA">
        <w:rPr>
          <w:bCs/>
          <w:sz w:val="28"/>
          <w:szCs w:val="28"/>
          <w:lang w:val="uk-UA"/>
        </w:rPr>
        <w:t>Семенівського</w:t>
      </w:r>
      <w:proofErr w:type="spellEnd"/>
      <w:r w:rsidR="00CA2EDE" w:rsidRPr="005103EA">
        <w:rPr>
          <w:bCs/>
          <w:sz w:val="28"/>
          <w:szCs w:val="28"/>
          <w:lang w:val="uk-UA"/>
        </w:rPr>
        <w:t xml:space="preserve"> рай</w:t>
      </w:r>
      <w:r w:rsidR="005103EA" w:rsidRPr="005103EA">
        <w:rPr>
          <w:bCs/>
          <w:sz w:val="28"/>
          <w:szCs w:val="28"/>
          <w:lang w:val="uk-UA"/>
        </w:rPr>
        <w:t>ону  Полтавської області на 202</w:t>
      </w:r>
      <w:r w:rsidR="001764EB">
        <w:rPr>
          <w:bCs/>
          <w:sz w:val="28"/>
          <w:szCs w:val="28"/>
          <w:lang w:val="uk-UA"/>
        </w:rPr>
        <w:t>1</w:t>
      </w:r>
      <w:r w:rsidR="00CA2EDE" w:rsidRPr="005103EA">
        <w:rPr>
          <w:bCs/>
          <w:sz w:val="28"/>
          <w:szCs w:val="28"/>
          <w:lang w:val="uk-UA"/>
        </w:rPr>
        <w:t xml:space="preserve"> рік</w:t>
      </w:r>
      <w:r w:rsidR="00885994" w:rsidRPr="005103EA">
        <w:rPr>
          <w:noProof/>
          <w:sz w:val="28"/>
          <w:szCs w:val="28"/>
          <w:lang w:val="uk-UA"/>
        </w:rPr>
        <w:t>»</w:t>
      </w:r>
      <w:r w:rsidR="00B9192B" w:rsidRPr="005103EA">
        <w:rPr>
          <w:noProof/>
          <w:sz w:val="28"/>
          <w:szCs w:val="28"/>
          <w:lang w:val="uk-UA"/>
        </w:rPr>
        <w:t>,</w:t>
      </w:r>
      <w:r w:rsidR="0075795A" w:rsidRPr="005103EA">
        <w:rPr>
          <w:noProof/>
          <w:sz w:val="28"/>
          <w:szCs w:val="28"/>
          <w:lang w:val="uk-UA"/>
        </w:rPr>
        <w:t xml:space="preserve"> визнати таким  що втратило</w:t>
      </w:r>
      <w:r w:rsidR="00885994" w:rsidRPr="005103EA">
        <w:rPr>
          <w:noProof/>
          <w:sz w:val="28"/>
          <w:szCs w:val="28"/>
          <w:lang w:val="uk-UA"/>
        </w:rPr>
        <w:t xml:space="preserve"> чинність.</w:t>
      </w:r>
    </w:p>
    <w:p w:rsidR="00AE10FB" w:rsidRDefault="00AE10FB" w:rsidP="00CA2EDE">
      <w:pPr>
        <w:ind w:firstLine="567"/>
        <w:jc w:val="both"/>
        <w:rPr>
          <w:noProof/>
          <w:color w:val="FF0000"/>
          <w:sz w:val="28"/>
          <w:szCs w:val="28"/>
          <w:lang w:val="uk-UA"/>
        </w:rPr>
      </w:pPr>
    </w:p>
    <w:p w:rsidR="00885994" w:rsidRPr="00576FAC" w:rsidRDefault="003C7C2D" w:rsidP="002E134C">
      <w:pPr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6</w:t>
      </w:r>
      <w:r w:rsidR="00885994" w:rsidRPr="00576FAC">
        <w:rPr>
          <w:noProof/>
          <w:sz w:val="28"/>
          <w:szCs w:val="28"/>
          <w:lang w:val="uk-UA"/>
        </w:rPr>
        <w:t>. Рішення набирає чинності</w:t>
      </w:r>
      <w:r w:rsidR="00885994" w:rsidRPr="00576FAC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576FAC">
        <w:rPr>
          <w:noProof/>
          <w:sz w:val="28"/>
          <w:szCs w:val="28"/>
          <w:lang w:val="uk-UA"/>
        </w:rPr>
        <w:t>з</w:t>
      </w:r>
      <w:r w:rsidR="00885994" w:rsidRPr="00576FAC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576FAC">
        <w:rPr>
          <w:noProof/>
          <w:sz w:val="28"/>
          <w:szCs w:val="28"/>
          <w:lang w:val="uk-UA"/>
        </w:rPr>
        <w:t>01.01.20</w:t>
      </w:r>
      <w:r w:rsidR="00CA2EDE" w:rsidRPr="00576FAC">
        <w:rPr>
          <w:noProof/>
          <w:sz w:val="28"/>
          <w:szCs w:val="28"/>
          <w:lang w:val="uk-UA"/>
        </w:rPr>
        <w:t>2</w:t>
      </w:r>
      <w:r w:rsidR="001764EB">
        <w:rPr>
          <w:noProof/>
          <w:sz w:val="28"/>
          <w:szCs w:val="28"/>
          <w:lang w:val="uk-UA"/>
        </w:rPr>
        <w:t>2</w:t>
      </w:r>
      <w:r w:rsidR="00885994" w:rsidRPr="00576FAC">
        <w:rPr>
          <w:noProof/>
          <w:sz w:val="28"/>
          <w:szCs w:val="28"/>
          <w:lang w:val="uk-UA"/>
        </w:rPr>
        <w:t xml:space="preserve"> року.</w:t>
      </w:r>
    </w:p>
    <w:p w:rsidR="00AE10FB" w:rsidRPr="00576FAC" w:rsidRDefault="00AE10FB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1764EB" w:rsidRDefault="003C7C2D" w:rsidP="003C7C2D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2E134C" w:rsidRPr="00576FAC">
        <w:rPr>
          <w:color w:val="000000"/>
          <w:sz w:val="28"/>
          <w:szCs w:val="28"/>
          <w:lang w:val="uk-UA"/>
        </w:rPr>
        <w:t xml:space="preserve">. </w:t>
      </w:r>
      <w:r w:rsidRPr="004B2ED3">
        <w:rPr>
          <w:color w:val="000000"/>
          <w:sz w:val="28"/>
          <w:szCs w:val="28"/>
        </w:rPr>
        <w:t>Контроль за</w:t>
      </w:r>
      <w:r w:rsidRPr="00F84EB2">
        <w:rPr>
          <w:color w:val="000000"/>
          <w:sz w:val="28"/>
          <w:szCs w:val="28"/>
          <w:lang w:val="uk-UA"/>
        </w:rPr>
        <w:t xml:space="preserve"> виконанням цього </w:t>
      </w:r>
      <w:proofErr w:type="gramStart"/>
      <w:r w:rsidRPr="00F84EB2">
        <w:rPr>
          <w:color w:val="000000"/>
          <w:sz w:val="28"/>
          <w:szCs w:val="28"/>
          <w:lang w:val="uk-UA"/>
        </w:rPr>
        <w:t>р</w:t>
      </w:r>
      <w:proofErr w:type="gramEnd"/>
      <w:r w:rsidRPr="00F84EB2">
        <w:rPr>
          <w:color w:val="000000"/>
          <w:sz w:val="28"/>
          <w:szCs w:val="28"/>
          <w:lang w:val="uk-UA"/>
        </w:rPr>
        <w:t>ішення покласти</w:t>
      </w:r>
      <w:r w:rsidRPr="004B2ED3">
        <w:rPr>
          <w:color w:val="000000"/>
          <w:sz w:val="28"/>
          <w:szCs w:val="28"/>
        </w:rPr>
        <w:t xml:space="preserve"> на  </w:t>
      </w:r>
      <w:r w:rsidRPr="00F84EB2">
        <w:rPr>
          <w:color w:val="000000"/>
          <w:sz w:val="28"/>
          <w:szCs w:val="28"/>
          <w:lang w:val="uk-UA"/>
        </w:rPr>
        <w:t>постійну комісію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селищної ради </w:t>
      </w:r>
      <w:r w:rsidRPr="00A6355D">
        <w:rPr>
          <w:rStyle w:val="normaltextrun"/>
          <w:szCs w:val="28"/>
          <w:lang w:val="uk-UA"/>
        </w:rPr>
        <w:t xml:space="preserve">з </w:t>
      </w:r>
      <w:r w:rsidRPr="00A6355D">
        <w:rPr>
          <w:sz w:val="28"/>
          <w:szCs w:val="28"/>
          <w:lang w:val="uk-UA"/>
        </w:rPr>
        <w:t xml:space="preserve">питань 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</w:t>
      </w:r>
      <w:r w:rsidRPr="00A6355D">
        <w:rPr>
          <w:bCs/>
          <w:iCs/>
          <w:sz w:val="28"/>
          <w:szCs w:val="28"/>
          <w:bdr w:val="none" w:sz="0" w:space="0" w:color="auto" w:frame="1"/>
        </w:rPr>
        <w:t xml:space="preserve"> бюджету,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фінансів</w:t>
      </w:r>
      <w:r w:rsidRPr="00A6355D">
        <w:rPr>
          <w:bCs/>
          <w:iCs/>
          <w:sz w:val="28"/>
          <w:szCs w:val="28"/>
          <w:bdr w:val="none" w:sz="0" w:space="0" w:color="auto" w:frame="1"/>
        </w:rPr>
        <w:t>,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податків</w:t>
      </w:r>
      <w:r w:rsidRPr="00A6355D">
        <w:rPr>
          <w:bCs/>
          <w:iCs/>
          <w:sz w:val="28"/>
          <w:szCs w:val="28"/>
          <w:bdr w:val="none" w:sz="0" w:space="0" w:color="auto" w:frame="1"/>
        </w:rPr>
        <w:t>, майна  та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соціально-економічного розвитку</w:t>
      </w:r>
      <w:r w:rsidRPr="00FF0DD3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(голова </w:t>
      </w:r>
      <w:proofErr w:type="spellStart"/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комісії</w:t>
      </w:r>
      <w:proofErr w:type="spellEnd"/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Книш</w:t>
      </w:r>
      <w:proofErr w:type="spellEnd"/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В.Є.)</w:t>
      </w:r>
      <w:r w:rsidR="002E134C" w:rsidRPr="001764EB">
        <w:rPr>
          <w:noProof/>
          <w:color w:val="FF0000"/>
          <w:sz w:val="28"/>
          <w:szCs w:val="28"/>
          <w:lang w:val="uk-UA"/>
        </w:rPr>
        <w:t>.</w:t>
      </w:r>
    </w:p>
    <w:p w:rsidR="00587EE4" w:rsidRPr="00576FAC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A2EDE" w:rsidRPr="00576FAC" w:rsidRDefault="00CA2ED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12080" w:rsidRPr="00FF082F" w:rsidRDefault="00C12080" w:rsidP="00C12080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                                             Людмила  </w:t>
      </w:r>
      <w:r w:rsidRPr="00FF082F">
        <w:rPr>
          <w:b/>
          <w:sz w:val="28"/>
          <w:szCs w:val="28"/>
          <w:lang w:val="uk-UA"/>
        </w:rPr>
        <w:t>МИЛАШЕВИЧ</w:t>
      </w:r>
    </w:p>
    <w:p w:rsidR="00587EE4" w:rsidRPr="00576FAC" w:rsidRDefault="00587EE4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 w:rsidRPr="00576FAC">
        <w:rPr>
          <w:b/>
          <w:color w:val="000000"/>
          <w:sz w:val="28"/>
          <w:szCs w:val="28"/>
          <w:lang w:val="uk-UA"/>
        </w:rPr>
        <w:br w:type="page"/>
      </w:r>
    </w:p>
    <w:p w:rsidR="006049DA" w:rsidRPr="00576FAC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576FAC">
        <w:rPr>
          <w:bCs/>
          <w:lang w:val="uk-UA"/>
        </w:rPr>
        <w:lastRenderedPageBreak/>
        <w:t xml:space="preserve">            </w:t>
      </w:r>
      <w:r w:rsidR="006049DA" w:rsidRPr="00576FAC">
        <w:rPr>
          <w:bCs/>
          <w:lang w:val="uk-UA"/>
        </w:rPr>
        <w:t>Додаток № 1</w:t>
      </w:r>
    </w:p>
    <w:p w:rsidR="006049DA" w:rsidRPr="00576FAC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576FAC">
        <w:rPr>
          <w:bCs/>
          <w:lang w:val="uk-UA"/>
        </w:rPr>
        <w:t>д</w:t>
      </w:r>
      <w:r w:rsidR="006049DA" w:rsidRPr="00576FAC">
        <w:rPr>
          <w:bCs/>
          <w:lang w:val="uk-UA"/>
        </w:rPr>
        <w:t xml:space="preserve">о рішення сесії Семенівської селищної ради від </w:t>
      </w:r>
      <w:r w:rsidR="00CA2EDE" w:rsidRPr="00576FAC">
        <w:rPr>
          <w:bCs/>
          <w:lang w:val="uk-UA"/>
        </w:rPr>
        <w:t>___</w:t>
      </w:r>
      <w:r w:rsidR="001B047B" w:rsidRPr="00576FAC">
        <w:rPr>
          <w:bCs/>
          <w:lang w:val="uk-UA"/>
        </w:rPr>
        <w:t>.</w:t>
      </w:r>
      <w:r w:rsidR="00CA2EDE" w:rsidRPr="00576FAC">
        <w:rPr>
          <w:bCs/>
          <w:lang w:val="uk-UA"/>
        </w:rPr>
        <w:t>_____</w:t>
      </w:r>
      <w:r w:rsidR="006049DA" w:rsidRPr="00576FAC">
        <w:rPr>
          <w:bCs/>
          <w:lang w:val="uk-UA"/>
        </w:rPr>
        <w:t xml:space="preserve"> 20</w:t>
      </w:r>
      <w:r w:rsidR="00D90EF7">
        <w:rPr>
          <w:bCs/>
          <w:lang w:val="uk-UA"/>
        </w:rPr>
        <w:t>2</w:t>
      </w:r>
      <w:r w:rsidR="00423255">
        <w:rPr>
          <w:bCs/>
          <w:lang w:val="uk-UA"/>
        </w:rPr>
        <w:t>1</w:t>
      </w:r>
      <w:r w:rsidR="006049DA" w:rsidRPr="00576FAC">
        <w:rPr>
          <w:bCs/>
          <w:lang w:val="uk-UA"/>
        </w:rPr>
        <w:t xml:space="preserve">р. </w:t>
      </w:r>
    </w:p>
    <w:p w:rsidR="00375970" w:rsidRPr="00576FAC" w:rsidRDefault="00375970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375970" w:rsidRPr="00576FAC" w:rsidRDefault="00375970" w:rsidP="00375970">
      <w:pPr>
        <w:pStyle w:val="af3"/>
        <w:spacing w:before="0" w:after="0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Ставки податку на нерухоме майно, відмінне від земельної ділянки</w:t>
      </w:r>
      <w:r w:rsidRPr="00576FAC"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375970" w:rsidRPr="00576FAC" w:rsidRDefault="00CA2EDE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 xml:space="preserve">Ставки встановлюються </w:t>
      </w:r>
      <w:r w:rsidR="00375970" w:rsidRPr="00576FAC">
        <w:rPr>
          <w:rFonts w:ascii="Times New Roman" w:hAnsi="Times New Roman"/>
          <w:noProof/>
          <w:sz w:val="24"/>
          <w:szCs w:val="24"/>
        </w:rPr>
        <w:t>та вводяться в дію з 01 січня 20</w:t>
      </w:r>
      <w:r w:rsidRPr="00576FAC">
        <w:rPr>
          <w:rFonts w:ascii="Times New Roman" w:hAnsi="Times New Roman"/>
          <w:noProof/>
          <w:sz w:val="24"/>
          <w:szCs w:val="24"/>
        </w:rPr>
        <w:t>2</w:t>
      </w:r>
      <w:r w:rsidR="00423255">
        <w:rPr>
          <w:rFonts w:ascii="Times New Roman" w:hAnsi="Times New Roman"/>
          <w:noProof/>
          <w:sz w:val="24"/>
          <w:szCs w:val="24"/>
        </w:rPr>
        <w:t>2</w:t>
      </w:r>
      <w:r w:rsidR="00375970" w:rsidRPr="00576FAC">
        <w:rPr>
          <w:rFonts w:ascii="Times New Roman" w:hAnsi="Times New Roman"/>
          <w:noProof/>
          <w:sz w:val="24"/>
          <w:szCs w:val="24"/>
        </w:rPr>
        <w:t xml:space="preserve"> року.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49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1134"/>
        <w:gridCol w:w="1559"/>
        <w:gridCol w:w="5387"/>
      </w:tblGrid>
      <w:tr w:rsidR="00375970" w:rsidRPr="00576FAC" w:rsidTr="008B765C">
        <w:tc>
          <w:tcPr>
            <w:tcW w:w="1418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1134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1559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згідно з КОАТУУ</w:t>
            </w:r>
          </w:p>
        </w:tc>
        <w:tc>
          <w:tcPr>
            <w:tcW w:w="5387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375970" w:rsidRPr="00576FAC" w:rsidTr="008B765C">
        <w:tc>
          <w:tcPr>
            <w:tcW w:w="1418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510</w:t>
            </w:r>
          </w:p>
        </w:tc>
        <w:tc>
          <w:tcPr>
            <w:tcW w:w="1559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5324555100</w:t>
            </w:r>
          </w:p>
        </w:tc>
        <w:tc>
          <w:tcPr>
            <w:tcW w:w="5387" w:type="dxa"/>
            <w:vAlign w:val="center"/>
          </w:tcPr>
          <w:p w:rsidR="00375970" w:rsidRPr="00576FAC" w:rsidRDefault="00227D75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Семенівська селищна рада (об’єднана територіальна громада) </w:t>
            </w:r>
          </w:p>
        </w:tc>
      </w:tr>
    </w:tbl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716"/>
        <w:gridCol w:w="6013"/>
        <w:gridCol w:w="1325"/>
        <w:gridCol w:w="1357"/>
      </w:tblGrid>
      <w:tr w:rsidR="00375970" w:rsidRPr="00576FAC" w:rsidTr="00707259">
        <w:trPr>
          <w:trHeight w:val="20"/>
          <w:tblHeader/>
        </w:trPr>
        <w:tc>
          <w:tcPr>
            <w:tcW w:w="3575" w:type="pct"/>
            <w:gridSpan w:val="2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Класифікація будівель та споруд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5" w:type="pct"/>
            <w:gridSpan w:val="2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576FAC">
                <w:rPr>
                  <w:rFonts w:ascii="Times New Roman" w:hAnsi="Times New Roman"/>
                  <w:noProof/>
                  <w:sz w:val="24"/>
                  <w:szCs w:val="24"/>
                </w:rPr>
                <w:t>1 кв. метр</w:t>
              </w:r>
            </w:smartTag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76FAC">
              <w:rPr>
                <w:rFonts w:ascii="Times New Roman" w:hAnsi="Times New Roman"/>
                <w:i/>
                <w:noProof/>
                <w:sz w:val="24"/>
                <w:szCs w:val="24"/>
              </w:rPr>
              <w:t>(відсотків розміру мінімальної заробітної плати)</w:t>
            </w:r>
          </w:p>
        </w:tc>
      </w:tr>
      <w:tr w:rsidR="00375970" w:rsidRPr="00576FAC" w:rsidTr="00707259">
        <w:trPr>
          <w:trHeight w:val="276"/>
          <w:tblHeader/>
        </w:trPr>
        <w:tc>
          <w:tcPr>
            <w:tcW w:w="380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5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4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21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375970" w:rsidRPr="00576FAC" w:rsidTr="00707259">
        <w:trPr>
          <w:trHeight w:val="276"/>
          <w:tblHeader/>
        </w:trPr>
        <w:tc>
          <w:tcPr>
            <w:tcW w:w="380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195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04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житлові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111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1110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одноквартирні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044B71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</w:t>
            </w:r>
            <w:r w:rsidR="00044B71">
              <w:rPr>
                <w:noProof/>
                <w:lang w:val="uk-UA"/>
              </w:rPr>
              <w:t>2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та більше квартирами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966B90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квартирами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двоквартирні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трьома та більше квартирами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житлові готельного типу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044B71" w:rsidP="00044B71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</w:t>
            </w:r>
            <w:r w:rsidR="00375970" w:rsidRPr="00576FAC">
              <w:rPr>
                <w:noProof/>
                <w:lang w:val="uk-UA"/>
              </w:rPr>
              <w:t>,</w:t>
            </w:r>
            <w:r>
              <w:rPr>
                <w:noProof/>
                <w:lang w:val="uk-UA"/>
              </w:rPr>
              <w:t>5</w:t>
            </w:r>
            <w:r w:rsidR="00375970"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Гуртожитки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74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робітників та службовців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1130.2 </w:t>
            </w:r>
          </w:p>
        </w:tc>
        <w:tc>
          <w:tcPr>
            <w:tcW w:w="3193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</w:r>
            <w:r w:rsidRPr="00576FAC">
              <w:rPr>
                <w:rFonts w:ascii="Times New Roman" w:hAnsi="Times New Roman"/>
                <w:sz w:val="20"/>
              </w:rPr>
              <w:lastRenderedPageBreak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1130.9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для колективного проживання інші 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Готелі, ресторани та подібні будівлі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готельні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Готелі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Мотелі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Кемпінги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410C34" w:rsidRPr="00576FA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Пансіонати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410C34" w:rsidRPr="00576FA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Ресторани та бари </w:t>
            </w:r>
          </w:p>
        </w:tc>
        <w:tc>
          <w:tcPr>
            <w:tcW w:w="704" w:type="pct"/>
            <w:vAlign w:val="center"/>
          </w:tcPr>
          <w:p w:rsidR="00375970" w:rsidRPr="00576FAC" w:rsidRDefault="00044B71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Інші будівлі для тимчасового проживання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Туристичні бази та гірські притулки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Дитячі та сімейні табори відпочинку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Центри та будинки відпочинку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044B71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044B71" w:rsidP="00044B71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122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фінансового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органів правосуддя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30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закордонних представництв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704" w:type="pct"/>
            <w:vAlign w:val="center"/>
          </w:tcPr>
          <w:p w:rsidR="00375970" w:rsidRPr="00576FAC" w:rsidRDefault="00D90EF7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AF266D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AF266D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A7218E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584A9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Торгові центри, універмаги, магазини </w:t>
            </w:r>
          </w:p>
        </w:tc>
        <w:tc>
          <w:tcPr>
            <w:tcW w:w="704" w:type="pct"/>
            <w:vAlign w:val="center"/>
          </w:tcPr>
          <w:p w:rsidR="00375970" w:rsidRPr="00576FAC" w:rsidRDefault="00D90EF7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33092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B33092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Криті ринки, павільйони та зали для ярмарків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Станції технічного обслуговування автомобілів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Їдальні, кафе, закусочні тощо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584A9C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33092" w:rsidRPr="00584A9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підприємств побутового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торговельні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90EF7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D90EF7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124</w:t>
            </w:r>
          </w:p>
        </w:tc>
        <w:tc>
          <w:tcPr>
            <w:tcW w:w="3195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транспорту та засобів зв’язку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A7218E" w:rsidP="00A7218E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</w:t>
            </w:r>
            <w:r w:rsidR="00B33092" w:rsidRPr="00576FAC">
              <w:rPr>
                <w:noProof/>
                <w:lang w:val="uk-UA"/>
              </w:rPr>
              <w:t>,</w:t>
            </w:r>
            <w:r>
              <w:rPr>
                <w:noProof/>
                <w:lang w:val="uk-UA"/>
              </w:rPr>
              <w:t>8</w:t>
            </w:r>
            <w:r w:rsidR="00B33092"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Вокзали та інші будівлі залізничного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міського електротранспорту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Морські та річкові вокзали, маяки та пов’язані з ними 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будівлі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1241.6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станцій підвісних та канатних доріг 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транспорту та засобів зв’язку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1242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Гаражі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наземні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підземні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Стоянки автомобільні криті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Навіси для велосипедів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машинобудування та металообробної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576FAC" w:rsidRDefault="00707259" w:rsidP="00707259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    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1251.2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чорної металургії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8548D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хімічної та нафтохімічної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легкої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харчової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8548D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медичної та мікробіологічної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8548D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1251.7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лісової, деревообробної та целюлозно-паперової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shd w:val="clear" w:color="auto" w:fill="FFFF00"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8548D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1251.8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1251.9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інших промислових виробництв, включаючи поліграфічне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Резервуари, силоси та склади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для нафти, нафтопродуктів та газу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584A9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</w:t>
            </w:r>
            <w:r w:rsidR="00584A9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та ємності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375970"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зерна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цементу та інших сипучих матеріалів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спеціальні товарні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Складські майданчики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універсальні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Склади та сховища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Театри, кінотеатри та концертні зали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Цирки 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Казино, ігорні будинки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Музичні та танцювальні зали, дискотеки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публічних виступів інші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Музеї та бібліотеки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Технічні центри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1263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18548D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і)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18548D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Будівлі дошкільних навчальних закладів, що використовуються для надання освітніх послуг, звільнені від оподаткування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(пп. 266.2.2 і)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закладів з фахової перепідготовки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метеорологічних станцій, обсерваторій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1264.5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Зали спортивні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Басейни криті для плавання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Хокейні та льодові стадіони криті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Манежі легкоатлетичні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Тири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спортивні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 інші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сільськогосподарського призначення, лісівництва та рибного господарства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8548D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тваринництва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ж)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1271.2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птахівництва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зберігання зерна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силосні та сінажні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садівництва, виноградарства та виноробства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тепличного господарства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1271.7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рибного господарства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18548D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1271.8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лісівництва та звірівництва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сільськогосподарського призначення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90EF7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90EF7" w:rsidRPr="00584A9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культової та релігійної діяльності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66B90" w:rsidRPr="0018548D" w:rsidTr="00D737FF">
        <w:trPr>
          <w:trHeight w:val="20"/>
        </w:trPr>
        <w:tc>
          <w:tcPr>
            <w:tcW w:w="380" w:type="pct"/>
          </w:tcPr>
          <w:p w:rsidR="00966B90" w:rsidRPr="00576FAC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3195" w:type="pct"/>
            <w:vAlign w:val="center"/>
          </w:tcPr>
          <w:p w:rsidR="00966B90" w:rsidRPr="00576FAC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966B90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</w:t>
            </w: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нерухомості, в яких здійснюється виробнича та/або господарська діяльність,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 xml:space="preserve">вільнені від оподаткування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(пп. 266.2.2 и)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1272.2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інші, не класифіковані раніше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лазень та пралень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 облаштування населених пунктів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</w:tbl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8E4EAB" w:rsidRDefault="008E4EAB" w:rsidP="008E4E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Л. П. </w:t>
      </w:r>
      <w:proofErr w:type="spellStart"/>
      <w:r>
        <w:rPr>
          <w:sz w:val="28"/>
          <w:szCs w:val="28"/>
          <w:lang w:val="uk-UA"/>
        </w:rPr>
        <w:t>Милашевич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8E4EAB" w:rsidRDefault="008E4EAB" w:rsidP="008E4EAB">
      <w:pPr>
        <w:rPr>
          <w:sz w:val="28"/>
          <w:szCs w:val="28"/>
          <w:lang w:val="uk-UA"/>
        </w:rPr>
      </w:pP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__________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1</w:t>
      </w:r>
      <w:r w:rsidRPr="00576FAC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2</w:t>
      </w:r>
      <w:r w:rsidRPr="00576FAC">
        <w:rPr>
          <w:rFonts w:ascii="Times New Roman" w:hAnsi="Times New Roman"/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3</w:t>
      </w:r>
      <w:r w:rsidRPr="00576FAC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4</w:t>
      </w:r>
      <w:r w:rsidRPr="00576FAC">
        <w:rPr>
          <w:rFonts w:ascii="Times New Roman" w:hAnsi="Times New Roman"/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  <w:vertAlign w:val="superscript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5</w:t>
      </w:r>
      <w:r w:rsidRPr="00576FAC">
        <w:rPr>
          <w:rFonts w:ascii="Times New Roman" w:hAnsi="Times New Roman"/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576FAC">
        <w:rPr>
          <w:rFonts w:ascii="Times New Roman" w:hAnsi="Times New Roman"/>
          <w:noProof/>
          <w:sz w:val="20"/>
          <w:vertAlign w:val="superscript"/>
        </w:rPr>
        <w:t xml:space="preserve"> </w:t>
      </w:r>
    </w:p>
    <w:p w:rsidR="00933AEE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b/>
          <w:noProof/>
          <w:lang w:val="uk-UA"/>
        </w:rPr>
        <w:br w:type="page"/>
      </w:r>
      <w:r w:rsidRPr="00576FAC">
        <w:rPr>
          <w:lang w:val="uk-UA"/>
        </w:rPr>
        <w:lastRenderedPageBreak/>
        <w:t xml:space="preserve">Додаток № 2 </w:t>
      </w:r>
    </w:p>
    <w:p w:rsidR="00375970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>до рішення</w:t>
      </w:r>
    </w:p>
    <w:p w:rsidR="00375970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 xml:space="preserve"> сесії </w:t>
      </w:r>
      <w:r w:rsidR="00E302CC" w:rsidRPr="00576FAC">
        <w:rPr>
          <w:lang w:val="uk-UA"/>
        </w:rPr>
        <w:t xml:space="preserve">Семенівської </w:t>
      </w:r>
      <w:r w:rsidRPr="00576FAC">
        <w:rPr>
          <w:lang w:val="uk-UA"/>
        </w:rPr>
        <w:t>селищної ради</w:t>
      </w:r>
    </w:p>
    <w:p w:rsidR="00375970" w:rsidRPr="00576FAC" w:rsidRDefault="00375970" w:rsidP="000406AE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 xml:space="preserve">від </w:t>
      </w:r>
      <w:r w:rsidR="00CA2EDE" w:rsidRPr="00576FAC">
        <w:rPr>
          <w:lang w:val="uk-UA"/>
        </w:rPr>
        <w:t>___</w:t>
      </w:r>
      <w:r w:rsidR="001B047B" w:rsidRPr="00576FAC">
        <w:rPr>
          <w:lang w:val="uk-UA"/>
        </w:rPr>
        <w:t>.</w:t>
      </w:r>
      <w:r w:rsidR="00CA2EDE" w:rsidRPr="00576FAC">
        <w:rPr>
          <w:lang w:val="uk-UA"/>
        </w:rPr>
        <w:t>____</w:t>
      </w:r>
      <w:r w:rsidR="008E4EAB">
        <w:rPr>
          <w:lang w:val="uk-UA"/>
        </w:rPr>
        <w:t>.202</w:t>
      </w:r>
      <w:r w:rsidR="00423255">
        <w:rPr>
          <w:lang w:val="uk-UA"/>
        </w:rPr>
        <w:t>1</w:t>
      </w:r>
      <w:r w:rsidRPr="00576FAC">
        <w:rPr>
          <w:lang w:val="uk-UA"/>
        </w:rPr>
        <w:t xml:space="preserve"> </w:t>
      </w: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3"/>
        <w:spacing w:before="0" w:after="0"/>
        <w:rPr>
          <w:rFonts w:ascii="Times New Roman" w:hAnsi="Times New Roman"/>
          <w:sz w:val="28"/>
          <w:szCs w:val="28"/>
        </w:rPr>
      </w:pPr>
      <w:r w:rsidRPr="00576FAC">
        <w:rPr>
          <w:rFonts w:ascii="Times New Roman" w:hAnsi="Times New Roman"/>
          <w:sz w:val="28"/>
          <w:szCs w:val="28"/>
        </w:rPr>
        <w:t>ПЕРЕЛІК</w:t>
      </w:r>
      <w:r w:rsidRPr="00576FAC"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576FAC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Пільги встановлюють</w:t>
      </w:r>
      <w:r w:rsidR="003738E6" w:rsidRPr="00576FAC">
        <w:rPr>
          <w:rFonts w:ascii="Times New Roman" w:hAnsi="Times New Roman"/>
          <w:sz w:val="24"/>
          <w:szCs w:val="24"/>
        </w:rPr>
        <w:t xml:space="preserve">ся </w:t>
      </w:r>
      <w:r w:rsidRPr="00576FAC">
        <w:rPr>
          <w:rFonts w:ascii="Times New Roman" w:hAnsi="Times New Roman"/>
          <w:sz w:val="24"/>
          <w:szCs w:val="24"/>
        </w:rPr>
        <w:t>та вводяться в дію з 01 січня 20</w:t>
      </w:r>
      <w:r w:rsidR="003738E6" w:rsidRPr="00576FAC">
        <w:rPr>
          <w:rFonts w:ascii="Times New Roman" w:hAnsi="Times New Roman"/>
          <w:sz w:val="24"/>
          <w:szCs w:val="24"/>
        </w:rPr>
        <w:t>2</w:t>
      </w:r>
      <w:r w:rsidR="00423255">
        <w:rPr>
          <w:rFonts w:ascii="Times New Roman" w:hAnsi="Times New Roman"/>
          <w:sz w:val="24"/>
          <w:szCs w:val="24"/>
        </w:rPr>
        <w:t>2</w:t>
      </w:r>
      <w:r w:rsidRPr="00576FAC">
        <w:rPr>
          <w:rFonts w:ascii="Times New Roman" w:hAnsi="Times New Roman"/>
          <w:sz w:val="24"/>
          <w:szCs w:val="24"/>
        </w:rPr>
        <w:t xml:space="preserve"> року.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5"/>
        <w:gridCol w:w="1432"/>
        <w:gridCol w:w="1901"/>
        <w:gridCol w:w="4343"/>
      </w:tblGrid>
      <w:tr w:rsidR="00375970" w:rsidRPr="00576FAC" w:rsidTr="008B765C">
        <w:tc>
          <w:tcPr>
            <w:tcW w:w="990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C7515F" w:rsidRPr="00576FAC" w:rsidTr="008B765C">
        <w:tc>
          <w:tcPr>
            <w:tcW w:w="990" w:type="pct"/>
            <w:vAlign w:val="center"/>
          </w:tcPr>
          <w:p w:rsidR="00C7515F" w:rsidRPr="00576FAC" w:rsidRDefault="00C7515F" w:rsidP="00C7515F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748" w:type="pct"/>
            <w:vAlign w:val="center"/>
          </w:tcPr>
          <w:p w:rsidR="00C7515F" w:rsidRPr="00576FAC" w:rsidRDefault="00C7515F" w:rsidP="00C7515F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510</w:t>
            </w:r>
          </w:p>
        </w:tc>
        <w:tc>
          <w:tcPr>
            <w:tcW w:w="993" w:type="pct"/>
            <w:vAlign w:val="center"/>
          </w:tcPr>
          <w:p w:rsidR="00C7515F" w:rsidRPr="00576FAC" w:rsidRDefault="00C7515F" w:rsidP="00C7515F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5324555100</w:t>
            </w:r>
          </w:p>
        </w:tc>
        <w:tc>
          <w:tcPr>
            <w:tcW w:w="2269" w:type="pct"/>
            <w:vAlign w:val="center"/>
          </w:tcPr>
          <w:p w:rsidR="00C7515F" w:rsidRPr="00576FAC" w:rsidRDefault="00C7515F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Семенівська селищна рада (об’єднана територіальна громада)</w:t>
            </w:r>
          </w:p>
        </w:tc>
      </w:tr>
    </w:tbl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2"/>
        <w:gridCol w:w="2739"/>
      </w:tblGrid>
      <w:tr w:rsidR="00375970" w:rsidRPr="00576FAC" w:rsidTr="008B765C">
        <w:tc>
          <w:tcPr>
            <w:tcW w:w="3569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2976"/>
      </w:tblGrid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1. На квартири, незалежно від їх кількості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2. На житловий будинок/житлові будинки, незалежно від їх кількості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3. Різні типи об’єктів житлової нерухомості, в тому числі їх часток (в разі одночасного перебування у власності платника податку квартири/квартир та житлового будинку/будинків, у тому числі їх часток),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 xml:space="preserve"> кв.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4. Об'єкти житлової та нежитлової нерухомості, які перебувають у власності органів державної влад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5. Будівлі дитячих будинків сімейного типу;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6. Гуртожитки;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7. Житлова нерухомість непридатна для проживання, в тому числі у зв'язку з аварійним станом, визнана такою згідно з рішенням сільської ради;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8. Об'єкти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об'єкта на дитину;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9. Будівлі промисловості, зокрема </w:t>
            </w:r>
            <w:proofErr w:type="spellStart"/>
            <w:r w:rsidRPr="00576FAC">
              <w:rPr>
                <w:rFonts w:ascii="Times New Roman" w:hAnsi="Times New Roman"/>
                <w:sz w:val="24"/>
                <w:szCs w:val="24"/>
              </w:rPr>
              <w:t>ви</w:t>
            </w:r>
            <w:r w:rsidR="00C04D43">
              <w:rPr>
                <w:rFonts w:ascii="Times New Roman" w:hAnsi="Times New Roman"/>
                <w:sz w:val="24"/>
                <w:szCs w:val="24"/>
              </w:rPr>
              <w:t>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робничі</w:t>
            </w:r>
            <w:proofErr w:type="spellEnd"/>
            <w:r w:rsidRPr="00576FAC">
              <w:rPr>
                <w:rFonts w:ascii="Times New Roman" w:hAnsi="Times New Roman"/>
                <w:sz w:val="24"/>
                <w:szCs w:val="24"/>
              </w:rPr>
              <w:t xml:space="preserve"> корпуси, цехи, складські приміщення промислових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10. Будівлі, споруди сільськогосподарських товаровиробників,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призначені для використання безпосередньо у сільськогосподарській діяльності;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11. Об'єкти житлової та нежитлової нерухомості, які перебувають у власності громадських організацій інвалідів та їх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12. Об'єкти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діяльність.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__________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0"/>
        </w:rPr>
      </w:pPr>
      <w:r w:rsidRPr="00576FAC">
        <w:rPr>
          <w:rFonts w:ascii="Times New Roman" w:hAnsi="Times New Roman"/>
          <w:sz w:val="20"/>
          <w:vertAlign w:val="superscript"/>
        </w:rPr>
        <w:t xml:space="preserve">1 </w:t>
      </w:r>
      <w:r w:rsidRPr="00576FAC"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 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8E4EAB" w:rsidRDefault="008E4EAB" w:rsidP="008E4E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Л. П. </w:t>
      </w:r>
      <w:proofErr w:type="spellStart"/>
      <w:r>
        <w:rPr>
          <w:sz w:val="28"/>
          <w:szCs w:val="28"/>
          <w:lang w:val="uk-UA"/>
        </w:rPr>
        <w:t>Милашевич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8E4EAB" w:rsidRDefault="008E4EAB" w:rsidP="008E4EAB">
      <w:pPr>
        <w:rPr>
          <w:sz w:val="28"/>
          <w:szCs w:val="28"/>
          <w:lang w:val="uk-UA"/>
        </w:rPr>
      </w:pPr>
    </w:p>
    <w:p w:rsidR="00071F07" w:rsidRDefault="00071F07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sectPr w:rsidR="004F7920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15F" w:rsidRDefault="00C7515F" w:rsidP="004164CC">
      <w:r>
        <w:separator/>
      </w:r>
    </w:p>
  </w:endnote>
  <w:endnote w:type="continuationSeparator" w:id="1">
    <w:p w:rsidR="00C7515F" w:rsidRDefault="00C7515F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15F" w:rsidRDefault="00C7515F" w:rsidP="004164CC">
      <w:r>
        <w:separator/>
      </w:r>
    </w:p>
  </w:footnote>
  <w:footnote w:type="continuationSeparator" w:id="1">
    <w:p w:rsidR="00C7515F" w:rsidRDefault="00C7515F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64E33D4"/>
    <w:multiLevelType w:val="hybridMultilevel"/>
    <w:tmpl w:val="CC6A7F8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C472ADE"/>
    <w:multiLevelType w:val="hybridMultilevel"/>
    <w:tmpl w:val="8D9C2132"/>
    <w:lvl w:ilvl="0" w:tplc="F56E38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857F11"/>
    <w:multiLevelType w:val="hybridMultilevel"/>
    <w:tmpl w:val="0004E7C8"/>
    <w:lvl w:ilvl="0" w:tplc="C35899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406AE"/>
    <w:rsid w:val="00044B71"/>
    <w:rsid w:val="00052414"/>
    <w:rsid w:val="00056736"/>
    <w:rsid w:val="00071BC4"/>
    <w:rsid w:val="00071F07"/>
    <w:rsid w:val="00075314"/>
    <w:rsid w:val="00077DB8"/>
    <w:rsid w:val="00083F79"/>
    <w:rsid w:val="00091528"/>
    <w:rsid w:val="000923C5"/>
    <w:rsid w:val="000A0259"/>
    <w:rsid w:val="000A13F8"/>
    <w:rsid w:val="000A4503"/>
    <w:rsid w:val="000B3478"/>
    <w:rsid w:val="000C0EEB"/>
    <w:rsid w:val="000C2BEF"/>
    <w:rsid w:val="000D155C"/>
    <w:rsid w:val="000D15A4"/>
    <w:rsid w:val="000E2574"/>
    <w:rsid w:val="000E2EC1"/>
    <w:rsid w:val="000E5A30"/>
    <w:rsid w:val="00106B39"/>
    <w:rsid w:val="00121ECD"/>
    <w:rsid w:val="0012407F"/>
    <w:rsid w:val="001301D3"/>
    <w:rsid w:val="00147441"/>
    <w:rsid w:val="00170DDC"/>
    <w:rsid w:val="00174597"/>
    <w:rsid w:val="001764EB"/>
    <w:rsid w:val="00181614"/>
    <w:rsid w:val="0018548D"/>
    <w:rsid w:val="00185C79"/>
    <w:rsid w:val="001A619C"/>
    <w:rsid w:val="001B047B"/>
    <w:rsid w:val="001B0D90"/>
    <w:rsid w:val="001B733D"/>
    <w:rsid w:val="001B73C5"/>
    <w:rsid w:val="001C30B2"/>
    <w:rsid w:val="001F23C4"/>
    <w:rsid w:val="001F6EED"/>
    <w:rsid w:val="00203F61"/>
    <w:rsid w:val="00204983"/>
    <w:rsid w:val="00207F7D"/>
    <w:rsid w:val="00213D45"/>
    <w:rsid w:val="0021662C"/>
    <w:rsid w:val="00223E83"/>
    <w:rsid w:val="00227929"/>
    <w:rsid w:val="00227D75"/>
    <w:rsid w:val="0023018E"/>
    <w:rsid w:val="0023117C"/>
    <w:rsid w:val="00231DEE"/>
    <w:rsid w:val="00236BDD"/>
    <w:rsid w:val="00246E20"/>
    <w:rsid w:val="002567BE"/>
    <w:rsid w:val="002712F1"/>
    <w:rsid w:val="00282E6D"/>
    <w:rsid w:val="002D301D"/>
    <w:rsid w:val="002E134C"/>
    <w:rsid w:val="002E2974"/>
    <w:rsid w:val="002E59E9"/>
    <w:rsid w:val="002F2FA7"/>
    <w:rsid w:val="002F709B"/>
    <w:rsid w:val="002F717E"/>
    <w:rsid w:val="00303583"/>
    <w:rsid w:val="00304511"/>
    <w:rsid w:val="00310C19"/>
    <w:rsid w:val="0032333F"/>
    <w:rsid w:val="00337A01"/>
    <w:rsid w:val="0034409A"/>
    <w:rsid w:val="00352630"/>
    <w:rsid w:val="00353B6E"/>
    <w:rsid w:val="0035571C"/>
    <w:rsid w:val="003702B6"/>
    <w:rsid w:val="0037196F"/>
    <w:rsid w:val="003738E6"/>
    <w:rsid w:val="00375970"/>
    <w:rsid w:val="00393652"/>
    <w:rsid w:val="003A5AFB"/>
    <w:rsid w:val="003A5B38"/>
    <w:rsid w:val="003B0F06"/>
    <w:rsid w:val="003B7F8B"/>
    <w:rsid w:val="003C1075"/>
    <w:rsid w:val="003C4FD9"/>
    <w:rsid w:val="003C51BB"/>
    <w:rsid w:val="003C6B0E"/>
    <w:rsid w:val="003C7C2D"/>
    <w:rsid w:val="003F1C3A"/>
    <w:rsid w:val="00406E82"/>
    <w:rsid w:val="00410C34"/>
    <w:rsid w:val="004164CC"/>
    <w:rsid w:val="00423255"/>
    <w:rsid w:val="004252CE"/>
    <w:rsid w:val="00441F12"/>
    <w:rsid w:val="00470FC3"/>
    <w:rsid w:val="004C7AC3"/>
    <w:rsid w:val="004F5E2B"/>
    <w:rsid w:val="004F7920"/>
    <w:rsid w:val="005006DF"/>
    <w:rsid w:val="005103EA"/>
    <w:rsid w:val="00513A58"/>
    <w:rsid w:val="0052680B"/>
    <w:rsid w:val="00531419"/>
    <w:rsid w:val="005323C9"/>
    <w:rsid w:val="00563B49"/>
    <w:rsid w:val="00576FAC"/>
    <w:rsid w:val="00584A9C"/>
    <w:rsid w:val="00587EE4"/>
    <w:rsid w:val="00596025"/>
    <w:rsid w:val="005A0492"/>
    <w:rsid w:val="005C2CE1"/>
    <w:rsid w:val="005C305B"/>
    <w:rsid w:val="005C492B"/>
    <w:rsid w:val="005D1C5C"/>
    <w:rsid w:val="005F3654"/>
    <w:rsid w:val="0060293B"/>
    <w:rsid w:val="006049DA"/>
    <w:rsid w:val="006069D6"/>
    <w:rsid w:val="00624300"/>
    <w:rsid w:val="0062477C"/>
    <w:rsid w:val="00637FAB"/>
    <w:rsid w:val="00643EF9"/>
    <w:rsid w:val="00644D6B"/>
    <w:rsid w:val="00645DBE"/>
    <w:rsid w:val="0066053B"/>
    <w:rsid w:val="00667AA7"/>
    <w:rsid w:val="006754A7"/>
    <w:rsid w:val="006754CB"/>
    <w:rsid w:val="00696B5F"/>
    <w:rsid w:val="006A3926"/>
    <w:rsid w:val="006A436C"/>
    <w:rsid w:val="006B0EAB"/>
    <w:rsid w:val="006B1BFB"/>
    <w:rsid w:val="006B3DEF"/>
    <w:rsid w:val="006C0082"/>
    <w:rsid w:val="006C0B76"/>
    <w:rsid w:val="006C232B"/>
    <w:rsid w:val="006D4698"/>
    <w:rsid w:val="006E0DA2"/>
    <w:rsid w:val="00707259"/>
    <w:rsid w:val="00731ABF"/>
    <w:rsid w:val="00740876"/>
    <w:rsid w:val="00743F39"/>
    <w:rsid w:val="007440B8"/>
    <w:rsid w:val="00751328"/>
    <w:rsid w:val="00754139"/>
    <w:rsid w:val="00756F97"/>
    <w:rsid w:val="0075795A"/>
    <w:rsid w:val="00763D60"/>
    <w:rsid w:val="007A18DE"/>
    <w:rsid w:val="007B033A"/>
    <w:rsid w:val="007B3038"/>
    <w:rsid w:val="007B54D8"/>
    <w:rsid w:val="007C1EC6"/>
    <w:rsid w:val="007C252B"/>
    <w:rsid w:val="007D71EF"/>
    <w:rsid w:val="00803635"/>
    <w:rsid w:val="008266CC"/>
    <w:rsid w:val="0083410D"/>
    <w:rsid w:val="00835FBE"/>
    <w:rsid w:val="00844443"/>
    <w:rsid w:val="00855370"/>
    <w:rsid w:val="00855B1A"/>
    <w:rsid w:val="00860412"/>
    <w:rsid w:val="00885994"/>
    <w:rsid w:val="008942B7"/>
    <w:rsid w:val="008A661F"/>
    <w:rsid w:val="008B54C8"/>
    <w:rsid w:val="008B5867"/>
    <w:rsid w:val="008B765C"/>
    <w:rsid w:val="008C0FA8"/>
    <w:rsid w:val="008E4EAB"/>
    <w:rsid w:val="008E6CAD"/>
    <w:rsid w:val="00900259"/>
    <w:rsid w:val="0090233B"/>
    <w:rsid w:val="009118A3"/>
    <w:rsid w:val="00913F8F"/>
    <w:rsid w:val="00914F7C"/>
    <w:rsid w:val="009176EA"/>
    <w:rsid w:val="00922DD9"/>
    <w:rsid w:val="00933AEE"/>
    <w:rsid w:val="0093775A"/>
    <w:rsid w:val="009547F9"/>
    <w:rsid w:val="00966B90"/>
    <w:rsid w:val="00967255"/>
    <w:rsid w:val="0098376F"/>
    <w:rsid w:val="009A41F9"/>
    <w:rsid w:val="009A5692"/>
    <w:rsid w:val="009A5EC4"/>
    <w:rsid w:val="009A72B7"/>
    <w:rsid w:val="009B5FAB"/>
    <w:rsid w:val="009B65A6"/>
    <w:rsid w:val="009D1B87"/>
    <w:rsid w:val="009D5BCD"/>
    <w:rsid w:val="009E26EE"/>
    <w:rsid w:val="009F5108"/>
    <w:rsid w:val="00A24A9B"/>
    <w:rsid w:val="00A30EB2"/>
    <w:rsid w:val="00A34D68"/>
    <w:rsid w:val="00A37B94"/>
    <w:rsid w:val="00A43753"/>
    <w:rsid w:val="00A4404D"/>
    <w:rsid w:val="00A46B79"/>
    <w:rsid w:val="00A60733"/>
    <w:rsid w:val="00A65E2A"/>
    <w:rsid w:val="00A7218E"/>
    <w:rsid w:val="00A74985"/>
    <w:rsid w:val="00A8773C"/>
    <w:rsid w:val="00A87CE4"/>
    <w:rsid w:val="00A94BBF"/>
    <w:rsid w:val="00A96489"/>
    <w:rsid w:val="00AC0223"/>
    <w:rsid w:val="00AE10FB"/>
    <w:rsid w:val="00AE53A2"/>
    <w:rsid w:val="00AF173F"/>
    <w:rsid w:val="00AF266D"/>
    <w:rsid w:val="00AF3B5C"/>
    <w:rsid w:val="00B0389F"/>
    <w:rsid w:val="00B07165"/>
    <w:rsid w:val="00B2407E"/>
    <w:rsid w:val="00B24E0F"/>
    <w:rsid w:val="00B33092"/>
    <w:rsid w:val="00B4714D"/>
    <w:rsid w:val="00B474D6"/>
    <w:rsid w:val="00B52779"/>
    <w:rsid w:val="00B72351"/>
    <w:rsid w:val="00B74F32"/>
    <w:rsid w:val="00B9192B"/>
    <w:rsid w:val="00B957EB"/>
    <w:rsid w:val="00BA1D55"/>
    <w:rsid w:val="00BD0026"/>
    <w:rsid w:val="00BD6B32"/>
    <w:rsid w:val="00BF1A56"/>
    <w:rsid w:val="00C012EC"/>
    <w:rsid w:val="00C0223C"/>
    <w:rsid w:val="00C04D43"/>
    <w:rsid w:val="00C05AAB"/>
    <w:rsid w:val="00C06276"/>
    <w:rsid w:val="00C12080"/>
    <w:rsid w:val="00C15B9E"/>
    <w:rsid w:val="00C22DC0"/>
    <w:rsid w:val="00C35AF5"/>
    <w:rsid w:val="00C36E90"/>
    <w:rsid w:val="00C41A2A"/>
    <w:rsid w:val="00C44D91"/>
    <w:rsid w:val="00C546BD"/>
    <w:rsid w:val="00C60ACC"/>
    <w:rsid w:val="00C63FD1"/>
    <w:rsid w:val="00C71310"/>
    <w:rsid w:val="00C71D50"/>
    <w:rsid w:val="00C7515F"/>
    <w:rsid w:val="00C809ED"/>
    <w:rsid w:val="00C86D6C"/>
    <w:rsid w:val="00C9083D"/>
    <w:rsid w:val="00CA2EDE"/>
    <w:rsid w:val="00CA334B"/>
    <w:rsid w:val="00CB3DA0"/>
    <w:rsid w:val="00CC0A20"/>
    <w:rsid w:val="00CD0AB5"/>
    <w:rsid w:val="00CE087C"/>
    <w:rsid w:val="00CE2595"/>
    <w:rsid w:val="00CE4E27"/>
    <w:rsid w:val="00CE7C86"/>
    <w:rsid w:val="00CF132C"/>
    <w:rsid w:val="00D00534"/>
    <w:rsid w:val="00D07311"/>
    <w:rsid w:val="00D1259D"/>
    <w:rsid w:val="00D338DC"/>
    <w:rsid w:val="00D36C33"/>
    <w:rsid w:val="00D42FEE"/>
    <w:rsid w:val="00D4700D"/>
    <w:rsid w:val="00D55462"/>
    <w:rsid w:val="00D70007"/>
    <w:rsid w:val="00D728FD"/>
    <w:rsid w:val="00D737FF"/>
    <w:rsid w:val="00D90AF0"/>
    <w:rsid w:val="00D90EF7"/>
    <w:rsid w:val="00D91FB0"/>
    <w:rsid w:val="00D969BD"/>
    <w:rsid w:val="00D96AAD"/>
    <w:rsid w:val="00DB5FCB"/>
    <w:rsid w:val="00DB7829"/>
    <w:rsid w:val="00DC5A2E"/>
    <w:rsid w:val="00DD05C3"/>
    <w:rsid w:val="00DF3924"/>
    <w:rsid w:val="00DF586B"/>
    <w:rsid w:val="00DF5F2F"/>
    <w:rsid w:val="00E02DFC"/>
    <w:rsid w:val="00E16207"/>
    <w:rsid w:val="00E1780F"/>
    <w:rsid w:val="00E267EF"/>
    <w:rsid w:val="00E302CC"/>
    <w:rsid w:val="00E338DC"/>
    <w:rsid w:val="00E33FFA"/>
    <w:rsid w:val="00E3565B"/>
    <w:rsid w:val="00E46CF1"/>
    <w:rsid w:val="00E543BE"/>
    <w:rsid w:val="00E61987"/>
    <w:rsid w:val="00E77BD4"/>
    <w:rsid w:val="00E805F5"/>
    <w:rsid w:val="00E87441"/>
    <w:rsid w:val="00E90C0C"/>
    <w:rsid w:val="00E92363"/>
    <w:rsid w:val="00E95ADD"/>
    <w:rsid w:val="00EB3CE4"/>
    <w:rsid w:val="00ED6F58"/>
    <w:rsid w:val="00EE14A8"/>
    <w:rsid w:val="00EF1E84"/>
    <w:rsid w:val="00EF787A"/>
    <w:rsid w:val="00F06A1E"/>
    <w:rsid w:val="00F30761"/>
    <w:rsid w:val="00F327EA"/>
    <w:rsid w:val="00F35B17"/>
    <w:rsid w:val="00F37893"/>
    <w:rsid w:val="00F664EB"/>
    <w:rsid w:val="00F76B19"/>
    <w:rsid w:val="00F82F63"/>
    <w:rsid w:val="00F977AF"/>
    <w:rsid w:val="00FA4723"/>
    <w:rsid w:val="00FB4BCB"/>
    <w:rsid w:val="00FC5A54"/>
    <w:rsid w:val="00FD4ACD"/>
    <w:rsid w:val="00FD64A3"/>
    <w:rsid w:val="00FD7CE3"/>
    <w:rsid w:val="00FE1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paragraph" w:customStyle="1" w:styleId="af2">
    <w:name w:val="Нормальний текст"/>
    <w:basedOn w:val="a"/>
    <w:rsid w:val="008E6CA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2"/>
    <w:rsid w:val="0037597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normaltextrun">
    <w:name w:val="normaltextrun"/>
    <w:basedOn w:val="a0"/>
    <w:rsid w:val="003C7C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3646-AC7C-46A4-AC38-9C502983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11343</Words>
  <Characters>6466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15</cp:revision>
  <cp:lastPrinted>2020-06-01T13:11:00Z</cp:lastPrinted>
  <dcterms:created xsi:type="dcterms:W3CDTF">2021-04-16T10:52:00Z</dcterms:created>
  <dcterms:modified xsi:type="dcterms:W3CDTF">2021-05-05T10:22:00Z</dcterms:modified>
</cp:coreProperties>
</file>