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786"/>
        <w:gridCol w:w="4961"/>
      </w:tblGrid>
      <w:tr w:rsidR="00436F6C" w:rsidRPr="009D6342" w:rsidTr="008F5DB1">
        <w:tc>
          <w:tcPr>
            <w:tcW w:w="4786" w:type="dxa"/>
          </w:tcPr>
          <w:p w:rsidR="00F472BA" w:rsidRPr="009D6342" w:rsidRDefault="00F472BA" w:rsidP="00334E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</w:tcPr>
          <w:p w:rsidR="00F472BA" w:rsidRPr="009D6342" w:rsidRDefault="00F472BA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Додаток</w:t>
            </w:r>
          </w:p>
          <w:p w:rsidR="007815DC" w:rsidRPr="009D6342" w:rsidRDefault="00F472BA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 </w:t>
            </w:r>
            <w:r w:rsidR="002D297B"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проєкту </w:t>
            </w: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8F5DB1"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шістнадцятої</w:t>
            </w:r>
            <w:r w:rsidR="007815DC"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сесії Гадяцької міської ради </w:t>
            </w:r>
          </w:p>
          <w:p w:rsidR="00F472BA" w:rsidRPr="009D6342" w:rsidRDefault="007815DC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восьмого скликання</w:t>
            </w:r>
          </w:p>
          <w:p w:rsidR="007815DC" w:rsidRPr="009D6342" w:rsidRDefault="008F5DB1" w:rsidP="008F5D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 25</w:t>
            </w:r>
            <w:r w:rsidR="007815DC"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ли</w:t>
            </w: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стопада</w:t>
            </w:r>
            <w:r w:rsidR="007815DC"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2021 року №</w:t>
            </w:r>
            <w:r w:rsidR="00CD7A2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807</w:t>
            </w:r>
          </w:p>
        </w:tc>
      </w:tr>
    </w:tbl>
    <w:p w:rsidR="00072762" w:rsidRPr="009D6342" w:rsidRDefault="00072762" w:rsidP="00334E19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977E4" w:rsidRPr="009D6342" w:rsidRDefault="000977E4" w:rsidP="00334E19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977E4" w:rsidRPr="009D6342" w:rsidRDefault="000977E4" w:rsidP="00334E19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977E4" w:rsidRPr="009D6342" w:rsidRDefault="000977E4" w:rsidP="00334E19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977E4" w:rsidRPr="009D6342" w:rsidRDefault="000977E4" w:rsidP="00334E19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 w:rsidRPr="009D6342">
        <w:rPr>
          <w:rFonts w:ascii="Times New Roman" w:hAnsi="Times New Roman"/>
          <w:b/>
          <w:color w:val="000000"/>
          <w:sz w:val="32"/>
          <w:szCs w:val="32"/>
          <w:lang w:val="uk-UA"/>
        </w:rPr>
        <w:t>ПРОГРАМА</w:t>
      </w:r>
    </w:p>
    <w:p w:rsidR="006C2928" w:rsidRPr="009D6342" w:rsidRDefault="006C2928" w:rsidP="00334E19">
      <w:pPr>
        <w:pStyle w:val="2"/>
        <w:spacing w:before="0" w:line="360" w:lineRule="auto"/>
        <w:jc w:val="center"/>
        <w:rPr>
          <w:rFonts w:ascii="Times New Roman" w:hAnsi="Times New Roman"/>
          <w:color w:val="000000"/>
          <w:sz w:val="32"/>
          <w:szCs w:val="32"/>
          <w:lang w:val="uk-UA"/>
        </w:rPr>
      </w:pPr>
      <w:r w:rsidRPr="009D6342">
        <w:rPr>
          <w:rFonts w:ascii="Times New Roman" w:hAnsi="Times New Roman"/>
          <w:color w:val="000000"/>
          <w:sz w:val="32"/>
          <w:szCs w:val="32"/>
          <w:lang w:val="uk-UA"/>
        </w:rPr>
        <w:t xml:space="preserve">Фінансової підтримки Комунального підприємства </w:t>
      </w:r>
    </w:p>
    <w:p w:rsidR="006C2928" w:rsidRPr="009D6342" w:rsidRDefault="006C2928" w:rsidP="00334E19">
      <w:pPr>
        <w:pStyle w:val="2"/>
        <w:spacing w:before="0" w:line="360" w:lineRule="auto"/>
        <w:jc w:val="center"/>
        <w:rPr>
          <w:rFonts w:ascii="Times New Roman" w:hAnsi="Times New Roman"/>
          <w:color w:val="000000"/>
          <w:sz w:val="32"/>
          <w:szCs w:val="32"/>
          <w:lang w:val="uk-UA"/>
        </w:rPr>
      </w:pPr>
      <w:r w:rsidRPr="009D6342">
        <w:rPr>
          <w:rFonts w:ascii="Times New Roman" w:hAnsi="Times New Roman"/>
          <w:color w:val="000000"/>
          <w:sz w:val="32"/>
          <w:szCs w:val="32"/>
          <w:lang w:val="uk-UA"/>
        </w:rPr>
        <w:t xml:space="preserve">«Гадяч – </w:t>
      </w:r>
      <w:proofErr w:type="spellStart"/>
      <w:r w:rsidRPr="009D6342">
        <w:rPr>
          <w:rFonts w:ascii="Times New Roman" w:hAnsi="Times New Roman"/>
          <w:color w:val="000000"/>
          <w:sz w:val="32"/>
          <w:szCs w:val="32"/>
          <w:lang w:val="uk-UA"/>
        </w:rPr>
        <w:t>агро</w:t>
      </w:r>
      <w:proofErr w:type="spellEnd"/>
      <w:r w:rsidRPr="009D6342">
        <w:rPr>
          <w:rFonts w:ascii="Times New Roman" w:hAnsi="Times New Roman"/>
          <w:color w:val="000000"/>
          <w:sz w:val="32"/>
          <w:szCs w:val="32"/>
          <w:lang w:val="uk-UA"/>
        </w:rPr>
        <w:t xml:space="preserve">» Гадяцької міської ради </w:t>
      </w:r>
    </w:p>
    <w:p w:rsidR="00072762" w:rsidRPr="009D6342" w:rsidRDefault="006C2928" w:rsidP="00334E19">
      <w:pPr>
        <w:pStyle w:val="2"/>
        <w:spacing w:before="0" w:line="360" w:lineRule="auto"/>
        <w:jc w:val="center"/>
        <w:rPr>
          <w:rFonts w:ascii="Times New Roman" w:hAnsi="Times New Roman"/>
          <w:color w:val="000000"/>
          <w:sz w:val="32"/>
          <w:szCs w:val="32"/>
          <w:lang w:val="uk-UA"/>
        </w:rPr>
      </w:pPr>
      <w:r w:rsidRPr="009D6342">
        <w:rPr>
          <w:rFonts w:ascii="Times New Roman" w:hAnsi="Times New Roman"/>
          <w:color w:val="000000"/>
          <w:sz w:val="32"/>
          <w:szCs w:val="32"/>
          <w:lang w:val="uk-UA"/>
        </w:rPr>
        <w:t>на 202</w:t>
      </w:r>
      <w:r w:rsidR="0013344E">
        <w:rPr>
          <w:rFonts w:ascii="Times New Roman" w:hAnsi="Times New Roman"/>
          <w:color w:val="000000"/>
          <w:sz w:val="32"/>
          <w:szCs w:val="32"/>
          <w:lang w:val="uk-UA"/>
        </w:rPr>
        <w:t>1</w:t>
      </w:r>
      <w:r w:rsidRPr="009D6342">
        <w:rPr>
          <w:rFonts w:ascii="Times New Roman" w:hAnsi="Times New Roman"/>
          <w:color w:val="000000"/>
          <w:sz w:val="32"/>
          <w:szCs w:val="32"/>
          <w:lang w:val="uk-UA"/>
        </w:rPr>
        <w:t xml:space="preserve"> – 202</w:t>
      </w:r>
      <w:r w:rsidR="0013344E">
        <w:rPr>
          <w:rFonts w:ascii="Times New Roman" w:hAnsi="Times New Roman"/>
          <w:color w:val="000000"/>
          <w:sz w:val="32"/>
          <w:szCs w:val="32"/>
          <w:lang w:val="uk-UA"/>
        </w:rPr>
        <w:t>2</w:t>
      </w:r>
      <w:r w:rsidRPr="009D6342">
        <w:rPr>
          <w:rFonts w:ascii="Times New Roman" w:hAnsi="Times New Roman"/>
          <w:color w:val="000000"/>
          <w:sz w:val="32"/>
          <w:szCs w:val="32"/>
          <w:lang w:val="uk-UA"/>
        </w:rPr>
        <w:t xml:space="preserve"> роки</w:t>
      </w:r>
    </w:p>
    <w:p w:rsidR="00072762" w:rsidRPr="009D6342" w:rsidRDefault="00072762" w:rsidP="00334E19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</w:p>
    <w:p w:rsidR="00072762" w:rsidRPr="009D6342" w:rsidRDefault="00072762" w:rsidP="00334E19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A2025" w:rsidRPr="009D6342" w:rsidRDefault="003A2025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6342">
        <w:rPr>
          <w:rFonts w:ascii="Times New Roman" w:hAnsi="Times New Roman"/>
          <w:b/>
          <w:sz w:val="28"/>
          <w:szCs w:val="28"/>
          <w:lang w:val="uk-UA"/>
        </w:rPr>
        <w:t>З М І С Т</w:t>
      </w:r>
    </w:p>
    <w:p w:rsidR="003A2025" w:rsidRPr="009D6342" w:rsidRDefault="003A2025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6"/>
        <w:gridCol w:w="7796"/>
        <w:gridCol w:w="1109"/>
      </w:tblGrid>
      <w:tr w:rsidR="00436F6C" w:rsidRPr="009D6342" w:rsidTr="008D7B17">
        <w:tc>
          <w:tcPr>
            <w:tcW w:w="534" w:type="dxa"/>
          </w:tcPr>
          <w:p w:rsidR="003A2025" w:rsidRPr="009D6342" w:rsidRDefault="003A2025" w:rsidP="00334E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796" w:type="dxa"/>
          </w:tcPr>
          <w:p w:rsidR="003A2025" w:rsidRPr="009D6342" w:rsidRDefault="003A2025" w:rsidP="00334E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109" w:type="dxa"/>
          </w:tcPr>
          <w:p w:rsidR="003A2025" w:rsidRPr="009D6342" w:rsidRDefault="003A2025" w:rsidP="0028133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436F6C" w:rsidRPr="009D6342" w:rsidTr="008D7B17">
        <w:tc>
          <w:tcPr>
            <w:tcW w:w="534" w:type="dxa"/>
          </w:tcPr>
          <w:p w:rsidR="003A2025" w:rsidRPr="009D6342" w:rsidRDefault="005753C6" w:rsidP="00334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796" w:type="dxa"/>
          </w:tcPr>
          <w:p w:rsidR="003A2025" w:rsidRPr="00CC2C1E" w:rsidRDefault="005753C6" w:rsidP="00334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C1E">
              <w:rPr>
                <w:rFonts w:ascii="Times New Roman" w:hAnsi="Times New Roman"/>
                <w:sz w:val="28"/>
                <w:szCs w:val="28"/>
                <w:lang w:val="uk-UA"/>
              </w:rPr>
              <w:t>Загальні положення</w:t>
            </w:r>
          </w:p>
        </w:tc>
        <w:tc>
          <w:tcPr>
            <w:tcW w:w="1109" w:type="dxa"/>
          </w:tcPr>
          <w:p w:rsidR="003A2025" w:rsidRPr="009D6342" w:rsidRDefault="00281332" w:rsidP="003E6BB0">
            <w:pPr>
              <w:tabs>
                <w:tab w:val="left" w:pos="0"/>
                <w:tab w:val="left" w:pos="34"/>
                <w:tab w:val="left" w:pos="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EA20B5" w:rsidRPr="009D6342" w:rsidTr="008D7B17">
        <w:tc>
          <w:tcPr>
            <w:tcW w:w="534" w:type="dxa"/>
          </w:tcPr>
          <w:p w:rsidR="00EA20B5" w:rsidRPr="009D6342" w:rsidRDefault="00EA20B5" w:rsidP="00334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7796" w:type="dxa"/>
          </w:tcPr>
          <w:p w:rsidR="00EA20B5" w:rsidRPr="00CC2C1E" w:rsidRDefault="00367D81" w:rsidP="003E6B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C1E">
              <w:rPr>
                <w:rFonts w:ascii="Times New Roman" w:hAnsi="Times New Roman"/>
                <w:sz w:val="28"/>
                <w:szCs w:val="28"/>
                <w:lang w:val="uk-UA"/>
              </w:rPr>
              <w:t>Визначення проблеми, на розв’язання якої спрямована Програма</w:t>
            </w:r>
          </w:p>
        </w:tc>
        <w:tc>
          <w:tcPr>
            <w:tcW w:w="1109" w:type="dxa"/>
          </w:tcPr>
          <w:p w:rsidR="00367D81" w:rsidRDefault="00367D81" w:rsidP="006433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A20B5" w:rsidRPr="009D6342" w:rsidRDefault="006433DB" w:rsidP="006433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436F6C" w:rsidRPr="009D6342" w:rsidTr="008D7B17">
        <w:tc>
          <w:tcPr>
            <w:tcW w:w="534" w:type="dxa"/>
          </w:tcPr>
          <w:p w:rsidR="003A2025" w:rsidRPr="009D6342" w:rsidRDefault="00EA20B5" w:rsidP="00334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5753C6" w:rsidRPr="009D634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796" w:type="dxa"/>
          </w:tcPr>
          <w:p w:rsidR="003A2025" w:rsidRPr="00CC2C1E" w:rsidRDefault="005753C6" w:rsidP="00334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C1E">
              <w:rPr>
                <w:rFonts w:ascii="Times New Roman" w:hAnsi="Times New Roman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1109" w:type="dxa"/>
          </w:tcPr>
          <w:p w:rsidR="003A2025" w:rsidRPr="009D6342" w:rsidRDefault="006433DB" w:rsidP="002813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436F6C" w:rsidRPr="009D6342" w:rsidTr="008D7B17">
        <w:tc>
          <w:tcPr>
            <w:tcW w:w="534" w:type="dxa"/>
          </w:tcPr>
          <w:p w:rsidR="005753C6" w:rsidRPr="009D6342" w:rsidRDefault="00EA20B5" w:rsidP="002813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5753C6" w:rsidRPr="009D634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796" w:type="dxa"/>
          </w:tcPr>
          <w:p w:rsidR="005753C6" w:rsidRPr="009D6342" w:rsidRDefault="005753C6" w:rsidP="00334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>Основні завдання та заходи Програми</w:t>
            </w:r>
          </w:p>
        </w:tc>
        <w:tc>
          <w:tcPr>
            <w:tcW w:w="1109" w:type="dxa"/>
          </w:tcPr>
          <w:p w:rsidR="005753C6" w:rsidRPr="009D6342" w:rsidRDefault="006433DB" w:rsidP="002813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436F6C" w:rsidRPr="009D6342" w:rsidTr="008D7B17">
        <w:tc>
          <w:tcPr>
            <w:tcW w:w="534" w:type="dxa"/>
          </w:tcPr>
          <w:p w:rsidR="005753C6" w:rsidRPr="009D6342" w:rsidRDefault="00EA20B5" w:rsidP="00334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5753C6" w:rsidRPr="009D634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796" w:type="dxa"/>
          </w:tcPr>
          <w:p w:rsidR="005753C6" w:rsidRPr="009D6342" w:rsidRDefault="00F11EF3" w:rsidP="00334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>Фінансове забезпечення Програми</w:t>
            </w:r>
          </w:p>
        </w:tc>
        <w:tc>
          <w:tcPr>
            <w:tcW w:w="1109" w:type="dxa"/>
          </w:tcPr>
          <w:p w:rsidR="005753C6" w:rsidRPr="009D6342" w:rsidRDefault="006433DB" w:rsidP="002813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436F6C" w:rsidRPr="009D6342" w:rsidTr="008D7B17">
        <w:tc>
          <w:tcPr>
            <w:tcW w:w="534" w:type="dxa"/>
          </w:tcPr>
          <w:p w:rsidR="005753C6" w:rsidRPr="009D6342" w:rsidRDefault="00EA20B5" w:rsidP="00334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="005753C6" w:rsidRPr="009D63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7796" w:type="dxa"/>
          </w:tcPr>
          <w:p w:rsidR="005753C6" w:rsidRPr="009D6342" w:rsidRDefault="005753C6" w:rsidP="00334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1109" w:type="dxa"/>
          </w:tcPr>
          <w:p w:rsidR="005753C6" w:rsidRPr="009D6342" w:rsidRDefault="006433DB" w:rsidP="002813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436F6C" w:rsidRPr="009D6342" w:rsidTr="008D7B17">
        <w:tc>
          <w:tcPr>
            <w:tcW w:w="534" w:type="dxa"/>
          </w:tcPr>
          <w:p w:rsidR="005753C6" w:rsidRPr="009D6342" w:rsidRDefault="00EA20B5" w:rsidP="00334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="005753C6" w:rsidRPr="009D63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7796" w:type="dxa"/>
          </w:tcPr>
          <w:p w:rsidR="005753C6" w:rsidRPr="009D6342" w:rsidRDefault="005753C6" w:rsidP="00334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>Організ</w:t>
            </w:r>
            <w:r w:rsidR="00F11EF3" w:rsidRPr="009D6342">
              <w:rPr>
                <w:rFonts w:ascii="Times New Roman" w:hAnsi="Times New Roman"/>
                <w:sz w:val="28"/>
                <w:szCs w:val="28"/>
                <w:lang w:val="uk-UA"/>
              </w:rPr>
              <w:t>ація та контроль за виконанням П</w:t>
            </w: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1109" w:type="dxa"/>
          </w:tcPr>
          <w:p w:rsidR="005753C6" w:rsidRPr="009D6342" w:rsidRDefault="006433DB" w:rsidP="002813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18449B" w:rsidRPr="009D6342" w:rsidTr="008D7B17">
        <w:tc>
          <w:tcPr>
            <w:tcW w:w="534" w:type="dxa"/>
          </w:tcPr>
          <w:p w:rsidR="0018449B" w:rsidRPr="009D6342" w:rsidRDefault="0018449B" w:rsidP="00334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7796" w:type="dxa"/>
          </w:tcPr>
          <w:p w:rsidR="0018449B" w:rsidRPr="009D6342" w:rsidRDefault="0018449B" w:rsidP="00334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>Паспорт Програми</w:t>
            </w:r>
          </w:p>
        </w:tc>
        <w:tc>
          <w:tcPr>
            <w:tcW w:w="1109" w:type="dxa"/>
          </w:tcPr>
          <w:p w:rsidR="0018449B" w:rsidRPr="009D6342" w:rsidRDefault="005A6EFE" w:rsidP="002813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18449B" w:rsidRPr="009D6342" w:rsidTr="008D7B17">
        <w:tc>
          <w:tcPr>
            <w:tcW w:w="534" w:type="dxa"/>
          </w:tcPr>
          <w:p w:rsidR="0018449B" w:rsidRPr="009D6342" w:rsidRDefault="0018449B" w:rsidP="00334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7796" w:type="dxa"/>
          </w:tcPr>
          <w:p w:rsidR="0018449B" w:rsidRPr="009D6342" w:rsidRDefault="008A2A1B" w:rsidP="00334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Додаток 1 </w:t>
            </w:r>
            <w:r w:rsidR="0018449B" w:rsidRPr="009D6342">
              <w:rPr>
                <w:rFonts w:ascii="Times New Roman" w:hAnsi="Times New Roman"/>
                <w:sz w:val="28"/>
                <w:szCs w:val="28"/>
                <w:lang w:val="uk-UA"/>
              </w:rPr>
              <w:t>Джерела та обсяги фінансування</w:t>
            </w:r>
          </w:p>
        </w:tc>
        <w:tc>
          <w:tcPr>
            <w:tcW w:w="1109" w:type="dxa"/>
          </w:tcPr>
          <w:p w:rsidR="0018449B" w:rsidRPr="009D6342" w:rsidRDefault="005A6EFE" w:rsidP="002813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3E6BB0" w:rsidRPr="003E6BB0" w:rsidTr="008D7B17">
        <w:tc>
          <w:tcPr>
            <w:tcW w:w="534" w:type="dxa"/>
          </w:tcPr>
          <w:p w:rsidR="003E6BB0" w:rsidRPr="009D6342" w:rsidRDefault="003E6BB0" w:rsidP="00334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7796" w:type="dxa"/>
          </w:tcPr>
          <w:p w:rsidR="003E6BB0" w:rsidRPr="003E6BB0" w:rsidRDefault="003E6BB0" w:rsidP="003E6B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Додаток </w:t>
            </w:r>
            <w:r w:rsidRPr="003E6BB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 Порядок виділення та використання коштів з бюджету Гадяцької міської територіальної громади у формі фінансової підтримки Комунальному підприємству «Гадяч – </w:t>
            </w:r>
            <w:proofErr w:type="spellStart"/>
            <w:r w:rsidRPr="003E6BB0">
              <w:rPr>
                <w:rFonts w:ascii="Times New Roman" w:hAnsi="Times New Roman"/>
                <w:sz w:val="28"/>
                <w:szCs w:val="28"/>
                <w:lang w:val="uk-UA"/>
              </w:rPr>
              <w:t>агро</w:t>
            </w:r>
            <w:proofErr w:type="spellEnd"/>
            <w:r w:rsidRPr="003E6BB0">
              <w:rPr>
                <w:rFonts w:ascii="Times New Roman" w:hAnsi="Times New Roman"/>
                <w:sz w:val="28"/>
                <w:szCs w:val="28"/>
                <w:lang w:val="uk-UA"/>
              </w:rPr>
              <w:t>» Гадяцької міської ради</w:t>
            </w:r>
          </w:p>
          <w:p w:rsidR="003E6BB0" w:rsidRPr="009D6342" w:rsidRDefault="003E6BB0" w:rsidP="00334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09" w:type="dxa"/>
          </w:tcPr>
          <w:p w:rsidR="008D7B17" w:rsidRDefault="008D7B17" w:rsidP="002813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D7B17" w:rsidRDefault="008D7B17" w:rsidP="002813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D7B17" w:rsidRDefault="008D7B17" w:rsidP="002813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E6BB0" w:rsidRPr="009D6342" w:rsidRDefault="003E6BB0" w:rsidP="002813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</w:tbl>
    <w:p w:rsidR="003A2025" w:rsidRPr="009D6342" w:rsidRDefault="003A2025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2025" w:rsidRPr="009D6342" w:rsidRDefault="003A2025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2025" w:rsidRPr="009D6342" w:rsidRDefault="003A2025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2025" w:rsidRPr="009D6342" w:rsidRDefault="003A2025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2025" w:rsidRPr="009D6342" w:rsidRDefault="003A2025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2025" w:rsidRPr="009D6342" w:rsidRDefault="003A2025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2025" w:rsidRPr="009D6342" w:rsidRDefault="003A2025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2025" w:rsidRPr="009D6342" w:rsidRDefault="003A2025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2025" w:rsidRPr="009D6342" w:rsidRDefault="003A2025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2025" w:rsidRPr="009D6342" w:rsidRDefault="003A2025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2025" w:rsidRPr="009D6342" w:rsidRDefault="003A2025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2025" w:rsidRPr="009D6342" w:rsidRDefault="003A2025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2025" w:rsidRPr="009D6342" w:rsidRDefault="003A2025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2025" w:rsidRPr="009D6342" w:rsidRDefault="003A2025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2025" w:rsidRPr="009D6342" w:rsidRDefault="003A2025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2025" w:rsidRPr="009D6342" w:rsidRDefault="003A2025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2025" w:rsidRPr="009D6342" w:rsidRDefault="003A2025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2025" w:rsidRPr="009D6342" w:rsidRDefault="003A2025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2025" w:rsidRPr="009D6342" w:rsidRDefault="003A2025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2025" w:rsidRPr="009D6342" w:rsidRDefault="003A2025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753C6" w:rsidRPr="009D6342" w:rsidRDefault="005753C6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753C6" w:rsidRPr="009D6342" w:rsidRDefault="005753C6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753C6" w:rsidRPr="009D6342" w:rsidRDefault="005753C6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753C6" w:rsidRPr="009D6342" w:rsidRDefault="005753C6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753C6" w:rsidRPr="009D6342" w:rsidRDefault="005753C6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753C6" w:rsidRPr="009D6342" w:rsidRDefault="005753C6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2025" w:rsidRPr="00367234" w:rsidRDefault="003A2025" w:rsidP="0033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67234">
        <w:rPr>
          <w:rFonts w:ascii="Times New Roman" w:hAnsi="Times New Roman"/>
          <w:b/>
          <w:sz w:val="28"/>
          <w:szCs w:val="28"/>
          <w:lang w:val="uk-UA"/>
        </w:rPr>
        <w:t>1. Загальні положення</w:t>
      </w:r>
    </w:p>
    <w:p w:rsidR="00DD2293" w:rsidRPr="00367234" w:rsidRDefault="00DD2293" w:rsidP="00DD2293">
      <w:pPr>
        <w:spacing w:after="0" w:line="240" w:lineRule="auto"/>
        <w:ind w:left="1" w:firstLine="1"/>
        <w:rPr>
          <w:rFonts w:ascii="Times New Roman" w:hAnsi="Times New Roman"/>
          <w:sz w:val="28"/>
          <w:szCs w:val="28"/>
          <w:lang w:val="uk-UA"/>
        </w:rPr>
      </w:pPr>
    </w:p>
    <w:p w:rsidR="00DD2293" w:rsidRPr="00341B6A" w:rsidRDefault="00DD2293" w:rsidP="00DD2293">
      <w:pPr>
        <w:spacing w:after="0" w:line="240" w:lineRule="auto"/>
        <w:ind w:left="2"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367234">
        <w:rPr>
          <w:rFonts w:ascii="Times New Roman" w:hAnsi="Times New Roman"/>
          <w:sz w:val="28"/>
          <w:szCs w:val="28"/>
          <w:lang w:val="uk-UA"/>
        </w:rPr>
        <w:t xml:space="preserve">Комунальне підприємство «Гадяч - </w:t>
      </w:r>
      <w:proofErr w:type="spellStart"/>
      <w:r w:rsidRPr="00367234">
        <w:rPr>
          <w:rFonts w:ascii="Times New Roman" w:hAnsi="Times New Roman"/>
          <w:sz w:val="28"/>
          <w:szCs w:val="28"/>
          <w:lang w:val="uk-UA"/>
        </w:rPr>
        <w:t>агро</w:t>
      </w:r>
      <w:proofErr w:type="spellEnd"/>
      <w:r w:rsidRPr="00367234">
        <w:rPr>
          <w:rFonts w:ascii="Times New Roman" w:hAnsi="Times New Roman"/>
          <w:sz w:val="28"/>
          <w:szCs w:val="28"/>
          <w:lang w:val="uk-UA"/>
        </w:rPr>
        <w:t xml:space="preserve">» Гадяцької міської ради (далі – комунальне підприємство) засновано рішенням першого пленарного засідання п’ятнадцятої сесії Гадяцької міської ради восьмого скликання від 13 жовтня 2021 року № 735 «Про утворення Комунального підприємства «Гадяч - </w:t>
      </w:r>
      <w:proofErr w:type="spellStart"/>
      <w:r w:rsidRPr="00367234">
        <w:rPr>
          <w:rFonts w:ascii="Times New Roman" w:hAnsi="Times New Roman"/>
          <w:sz w:val="28"/>
          <w:szCs w:val="28"/>
          <w:lang w:val="uk-UA"/>
        </w:rPr>
        <w:t>агро</w:t>
      </w:r>
      <w:proofErr w:type="spellEnd"/>
      <w:r w:rsidRPr="00367234">
        <w:rPr>
          <w:rFonts w:ascii="Times New Roman" w:hAnsi="Times New Roman"/>
          <w:sz w:val="28"/>
          <w:szCs w:val="28"/>
          <w:lang w:val="uk-UA"/>
        </w:rPr>
        <w:t xml:space="preserve">» Гадяцької </w:t>
      </w:r>
      <w:r w:rsidRPr="00341B6A">
        <w:rPr>
          <w:rFonts w:ascii="Times New Roman" w:hAnsi="Times New Roman"/>
          <w:sz w:val="28"/>
          <w:szCs w:val="28"/>
          <w:lang w:val="uk-UA"/>
        </w:rPr>
        <w:t>міської ради» та належить до комунальної власності Гадяцької міської ради. Відповідно до способу утворення є унітарним та комерційним.</w:t>
      </w:r>
    </w:p>
    <w:p w:rsidR="00DD2293" w:rsidRPr="00341B6A" w:rsidRDefault="00DD2293" w:rsidP="00DD2293">
      <w:pPr>
        <w:spacing w:after="0" w:line="240" w:lineRule="auto"/>
        <w:ind w:left="2"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341B6A">
        <w:rPr>
          <w:rFonts w:ascii="Times New Roman" w:hAnsi="Times New Roman"/>
          <w:sz w:val="28"/>
          <w:szCs w:val="28"/>
          <w:lang w:val="uk-UA"/>
        </w:rPr>
        <w:t>Підприємство є підзвітним та підконтрольним міській раді. Органом, уповноваженим управляти комунальним підприємством є виконавчий комітет Гадяцької міської ради.</w:t>
      </w:r>
    </w:p>
    <w:p w:rsidR="00DD2293" w:rsidRPr="00367234" w:rsidRDefault="00DD2293" w:rsidP="00DD2293">
      <w:pPr>
        <w:spacing w:after="0" w:line="240" w:lineRule="auto"/>
        <w:ind w:left="2"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341B6A">
        <w:rPr>
          <w:rFonts w:ascii="Times New Roman" w:hAnsi="Times New Roman"/>
          <w:sz w:val="28"/>
          <w:szCs w:val="28"/>
          <w:lang w:val="uk-UA"/>
        </w:rPr>
        <w:t>Комунальне підприємство в своїй діяльності керується законодавством України, Статутом, рішеннями Гадяцької міської ради та виконавчого комітету, внутрішніми нормативними актами</w:t>
      </w:r>
      <w:r w:rsidRPr="00367234">
        <w:rPr>
          <w:rFonts w:ascii="Times New Roman" w:hAnsi="Times New Roman"/>
          <w:sz w:val="28"/>
          <w:szCs w:val="28"/>
          <w:lang w:val="uk-UA"/>
        </w:rPr>
        <w:t xml:space="preserve"> та іншими нормативно-правовими актами, що регулюють відповідну сферу діяльності.</w:t>
      </w:r>
    </w:p>
    <w:p w:rsidR="00DD2293" w:rsidRPr="00367234" w:rsidRDefault="00DD2293" w:rsidP="00DD2293">
      <w:pPr>
        <w:spacing w:after="0" w:line="240" w:lineRule="auto"/>
        <w:ind w:left="2"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367234">
        <w:rPr>
          <w:rFonts w:ascii="Times New Roman" w:hAnsi="Times New Roman"/>
          <w:sz w:val="28"/>
          <w:szCs w:val="28"/>
          <w:lang w:val="uk-UA"/>
        </w:rPr>
        <w:t>Основною метою діяльності комунального підприємства є розвиток сільського господарства, вирощування сільськогосподарських культур, надання допоміжних послуг у сільському господарстві, спрямовані для задоволення інтересів громади та досягнення економічних і соціальних результатів з метою одержання прибутку для наповнення бюджету Гадяцької міської територіальної громади шляхом виконання робіт, надання послуг, які не заборонені чинним законодавством у сфері господарської діяльності</w:t>
      </w:r>
    </w:p>
    <w:p w:rsidR="003A2025" w:rsidRPr="00367234" w:rsidRDefault="003A2025" w:rsidP="00C90146">
      <w:pPr>
        <w:tabs>
          <w:tab w:val="left" w:pos="6180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  <w:lang w:val="uk-UA"/>
        </w:rPr>
      </w:pPr>
      <w:r w:rsidRPr="00367234">
        <w:rPr>
          <w:rFonts w:ascii="Times New Roman" w:hAnsi="Times New Roman"/>
          <w:sz w:val="28"/>
          <w:szCs w:val="28"/>
          <w:lang w:val="uk-UA"/>
        </w:rPr>
        <w:t>Законодавчою основою розроблення Програми</w:t>
      </w:r>
      <w:r w:rsidR="00171664" w:rsidRPr="003672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2293" w:rsidRPr="00367234">
        <w:rPr>
          <w:rFonts w:ascii="Times New Roman" w:hAnsi="Times New Roman"/>
          <w:sz w:val="28"/>
          <w:szCs w:val="28"/>
          <w:lang w:val="uk-UA"/>
        </w:rPr>
        <w:t xml:space="preserve">фінансової підтримки Комунального підприємства «Гадяч – </w:t>
      </w:r>
      <w:proofErr w:type="spellStart"/>
      <w:r w:rsidR="00DD2293" w:rsidRPr="00367234">
        <w:rPr>
          <w:rFonts w:ascii="Times New Roman" w:hAnsi="Times New Roman"/>
          <w:sz w:val="28"/>
          <w:szCs w:val="28"/>
          <w:lang w:val="uk-UA"/>
        </w:rPr>
        <w:t>агро</w:t>
      </w:r>
      <w:proofErr w:type="spellEnd"/>
      <w:r w:rsidR="00DD2293" w:rsidRPr="00367234">
        <w:rPr>
          <w:rFonts w:ascii="Times New Roman" w:hAnsi="Times New Roman"/>
          <w:sz w:val="28"/>
          <w:szCs w:val="28"/>
          <w:lang w:val="uk-UA"/>
        </w:rPr>
        <w:t xml:space="preserve">» Гадяцької міської ради на 2021 -2022 роки </w:t>
      </w:r>
      <w:r w:rsidR="00171664" w:rsidRPr="00367234">
        <w:rPr>
          <w:rFonts w:ascii="Times New Roman" w:hAnsi="Times New Roman"/>
          <w:sz w:val="28"/>
          <w:szCs w:val="28"/>
          <w:lang w:val="uk-UA"/>
        </w:rPr>
        <w:t>(далі – Програма)</w:t>
      </w:r>
      <w:r w:rsidRPr="00367234">
        <w:rPr>
          <w:rFonts w:ascii="Times New Roman" w:hAnsi="Times New Roman"/>
          <w:sz w:val="28"/>
          <w:szCs w:val="28"/>
          <w:lang w:val="uk-UA"/>
        </w:rPr>
        <w:t xml:space="preserve"> є Закон Україн</w:t>
      </w:r>
      <w:r w:rsidR="00BA1F05" w:rsidRPr="00367234">
        <w:rPr>
          <w:rFonts w:ascii="Times New Roman" w:hAnsi="Times New Roman"/>
          <w:sz w:val="28"/>
          <w:szCs w:val="28"/>
          <w:lang w:val="uk-UA"/>
        </w:rPr>
        <w:t>и</w:t>
      </w:r>
      <w:r w:rsidRPr="003672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24AB" w:rsidRPr="0036723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«Про місцеве самоврядування в Україні»</w:t>
      </w:r>
      <w:r w:rsidR="003E6BB0" w:rsidRPr="00367234">
        <w:rPr>
          <w:rFonts w:ascii="Times New Roman" w:hAnsi="Times New Roman"/>
          <w:sz w:val="28"/>
          <w:szCs w:val="28"/>
          <w:lang w:val="uk-UA"/>
        </w:rPr>
        <w:t>,</w:t>
      </w:r>
      <w:r w:rsidR="00BA1F05" w:rsidRPr="00367234">
        <w:rPr>
          <w:rFonts w:ascii="Times New Roman" w:hAnsi="Times New Roman"/>
          <w:sz w:val="28"/>
          <w:szCs w:val="28"/>
          <w:lang w:val="uk-UA"/>
        </w:rPr>
        <w:t xml:space="preserve"> Бюджетний кодекс України</w:t>
      </w:r>
      <w:r w:rsidR="003E6BB0" w:rsidRPr="00367234">
        <w:rPr>
          <w:rFonts w:ascii="Times New Roman" w:hAnsi="Times New Roman"/>
          <w:sz w:val="28"/>
          <w:szCs w:val="28"/>
          <w:lang w:val="uk-UA"/>
        </w:rPr>
        <w:t xml:space="preserve"> та Господарський кодекс України.</w:t>
      </w:r>
    </w:p>
    <w:p w:rsidR="0070546F" w:rsidRPr="006D693F" w:rsidRDefault="0070546F" w:rsidP="00C90146">
      <w:pPr>
        <w:tabs>
          <w:tab w:val="left" w:pos="6180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2C1E" w:rsidRPr="006D693F" w:rsidRDefault="00CC2C1E" w:rsidP="00C90146">
      <w:pPr>
        <w:tabs>
          <w:tab w:val="left" w:pos="6180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20B5" w:rsidRPr="006D693F" w:rsidRDefault="00367D81" w:rsidP="00C901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D693F">
        <w:rPr>
          <w:rFonts w:ascii="Times New Roman" w:hAnsi="Times New Roman"/>
          <w:b/>
          <w:sz w:val="28"/>
          <w:szCs w:val="28"/>
          <w:lang w:val="uk-UA"/>
        </w:rPr>
        <w:t>2. Визначення проблеми, на розв’язання якої спрямована Програма</w:t>
      </w:r>
      <w:r w:rsidR="00A96A4D" w:rsidRPr="006D693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C2C1E" w:rsidRPr="006D693F" w:rsidRDefault="00CC2C1E" w:rsidP="00C901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10082" w:rsidRDefault="00CC2C1E" w:rsidP="00CC2C1E">
      <w:pPr>
        <w:tabs>
          <w:tab w:val="left" w:pos="372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D693F">
        <w:rPr>
          <w:rFonts w:ascii="Times New Roman" w:hAnsi="Times New Roman"/>
          <w:sz w:val="28"/>
          <w:szCs w:val="28"/>
          <w:lang w:val="uk-UA"/>
        </w:rPr>
        <w:t xml:space="preserve">Програма </w:t>
      </w:r>
      <w:r w:rsidRPr="006D693F">
        <w:rPr>
          <w:rFonts w:ascii="Times New Roman" w:hAnsi="Times New Roman"/>
          <w:color w:val="000000"/>
          <w:sz w:val="28"/>
          <w:szCs w:val="28"/>
          <w:lang w:val="uk-UA"/>
        </w:rPr>
        <w:t xml:space="preserve">фінансової підтримки Комунального підприємства «Гадяч – </w:t>
      </w:r>
      <w:proofErr w:type="spellStart"/>
      <w:r w:rsidRPr="006D693F">
        <w:rPr>
          <w:rFonts w:ascii="Times New Roman" w:hAnsi="Times New Roman"/>
          <w:color w:val="000000"/>
          <w:sz w:val="28"/>
          <w:szCs w:val="28"/>
          <w:lang w:val="uk-UA"/>
        </w:rPr>
        <w:t>агро</w:t>
      </w:r>
      <w:proofErr w:type="spellEnd"/>
      <w:r w:rsidRPr="006D693F">
        <w:rPr>
          <w:rFonts w:ascii="Times New Roman" w:hAnsi="Times New Roman"/>
          <w:color w:val="000000"/>
          <w:sz w:val="28"/>
          <w:szCs w:val="28"/>
          <w:lang w:val="uk-UA"/>
        </w:rPr>
        <w:t>» Гадяцької міської ради на 2021 -2022 роки розроблена з метою забезпечення ефективного управління та використання майна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комунальної власності шляхом досягнення стабільної та беззбиткової діяльності комунального підприємства.</w:t>
      </w:r>
    </w:p>
    <w:p w:rsidR="00CC2C1E" w:rsidRDefault="00CC2C1E" w:rsidP="00CC2C1E">
      <w:pPr>
        <w:tabs>
          <w:tab w:val="left" w:pos="3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сучасних економічних умовах для забезпечення виконання власних статутних завдань комунальне підприємство нерідко потребує залучення додаткового фінансування, яке сприятиме стабілізації та покращенню їх фінансово – господарської діяльності, покращенню стану розрахунків, більш ефективному використанню майна комунальної власності, оновленню виробничих потужностей, технічної бази, забезпеченню повного і своєчасного внесення платежів до бюджету.</w:t>
      </w:r>
    </w:p>
    <w:p w:rsidR="00CC2C1E" w:rsidRPr="00341B6A" w:rsidRDefault="00CC2C1E" w:rsidP="00CC2C1E">
      <w:pPr>
        <w:tabs>
          <w:tab w:val="left" w:pos="3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2025" w:rsidRDefault="00EA20B5" w:rsidP="00334E19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6342">
        <w:rPr>
          <w:rFonts w:ascii="Times New Roman" w:hAnsi="Times New Roman"/>
          <w:b/>
          <w:sz w:val="28"/>
          <w:szCs w:val="28"/>
          <w:lang w:val="uk-UA"/>
        </w:rPr>
        <w:lastRenderedPageBreak/>
        <w:t>3</w:t>
      </w:r>
      <w:r w:rsidR="003A2025" w:rsidRPr="009D6342">
        <w:rPr>
          <w:rFonts w:ascii="Times New Roman" w:hAnsi="Times New Roman"/>
          <w:b/>
          <w:sz w:val="28"/>
          <w:szCs w:val="28"/>
          <w:lang w:val="uk-UA"/>
        </w:rPr>
        <w:t>. Мета Програми</w:t>
      </w:r>
    </w:p>
    <w:p w:rsidR="00CC2C1E" w:rsidRPr="009D6342" w:rsidRDefault="00CC2C1E" w:rsidP="00334E19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A1208" w:rsidRPr="009D6342" w:rsidRDefault="009A1208" w:rsidP="00C9014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D6342">
        <w:rPr>
          <w:rFonts w:ascii="Times New Roman" w:hAnsi="Times New Roman"/>
          <w:sz w:val="28"/>
          <w:szCs w:val="28"/>
          <w:lang w:val="uk-UA" w:eastAsia="ar-SA"/>
        </w:rPr>
        <w:t>Метою Програми</w:t>
      </w:r>
      <w:r w:rsidR="00550AAA" w:rsidRPr="009D6342">
        <w:rPr>
          <w:rFonts w:ascii="Times New Roman" w:hAnsi="Times New Roman"/>
          <w:sz w:val="28"/>
          <w:szCs w:val="28"/>
          <w:lang w:val="uk-UA" w:eastAsia="ar-SA"/>
        </w:rPr>
        <w:t xml:space="preserve"> є створення умов ефективного розвитку виробництва продукції сільського господарства, запровадження засад сталого сільського господарського розвитку, розбудова ефективної економіки Гадяцької міської територіальної громади та забезпечення стабільної роботи Комунального підприємства «Гадяч – </w:t>
      </w:r>
      <w:proofErr w:type="spellStart"/>
      <w:r w:rsidR="00550AAA" w:rsidRPr="009D6342">
        <w:rPr>
          <w:rFonts w:ascii="Times New Roman" w:hAnsi="Times New Roman"/>
          <w:sz w:val="28"/>
          <w:szCs w:val="28"/>
          <w:lang w:val="uk-UA" w:eastAsia="ar-SA"/>
        </w:rPr>
        <w:t>агро</w:t>
      </w:r>
      <w:proofErr w:type="spellEnd"/>
      <w:r w:rsidR="00550AAA" w:rsidRPr="009D6342">
        <w:rPr>
          <w:rFonts w:ascii="Times New Roman" w:hAnsi="Times New Roman"/>
          <w:sz w:val="28"/>
          <w:szCs w:val="28"/>
          <w:lang w:val="uk-UA" w:eastAsia="ar-SA"/>
        </w:rPr>
        <w:t>» Гадяцької міської ради</w:t>
      </w:r>
      <w:r w:rsidRPr="009D6342">
        <w:rPr>
          <w:rFonts w:ascii="Times New Roman" w:hAnsi="Times New Roman"/>
          <w:sz w:val="28"/>
          <w:szCs w:val="28"/>
          <w:lang w:val="uk-UA" w:eastAsia="ar-SA"/>
        </w:rPr>
        <w:t>.</w:t>
      </w:r>
    </w:p>
    <w:p w:rsidR="003A2025" w:rsidRPr="009D6342" w:rsidRDefault="003A2025" w:rsidP="00334E1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A2025" w:rsidRDefault="00EA20B5" w:rsidP="009D63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97BC9">
        <w:rPr>
          <w:rFonts w:ascii="Times New Roman" w:hAnsi="Times New Roman"/>
          <w:b/>
          <w:sz w:val="28"/>
          <w:szCs w:val="28"/>
          <w:lang w:val="uk-UA"/>
        </w:rPr>
        <w:t>4</w:t>
      </w:r>
      <w:r w:rsidR="003A2025" w:rsidRPr="00C97BC9">
        <w:rPr>
          <w:rFonts w:ascii="Times New Roman" w:hAnsi="Times New Roman"/>
          <w:b/>
          <w:sz w:val="28"/>
          <w:szCs w:val="28"/>
          <w:lang w:val="uk-UA"/>
        </w:rPr>
        <w:t>. Основні завдання та заходи Програми</w:t>
      </w:r>
    </w:p>
    <w:p w:rsidR="00CC2C1E" w:rsidRPr="00C97BC9" w:rsidRDefault="00CC2C1E" w:rsidP="009D63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34E19" w:rsidRPr="00C97BC9" w:rsidRDefault="003A2025" w:rsidP="009D6342">
      <w:pPr>
        <w:pStyle w:val="afff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7BC9">
        <w:rPr>
          <w:rFonts w:ascii="Times New Roman" w:hAnsi="Times New Roman" w:cs="Times New Roman"/>
          <w:sz w:val="28"/>
          <w:szCs w:val="28"/>
          <w:lang w:val="uk-UA"/>
        </w:rPr>
        <w:t>Основними завданням Програми є:</w:t>
      </w:r>
    </w:p>
    <w:p w:rsidR="0095346D" w:rsidRPr="00C97BC9" w:rsidRDefault="0095346D" w:rsidP="0095346D">
      <w:pPr>
        <w:pStyle w:val="afff"/>
        <w:numPr>
          <w:ilvl w:val="0"/>
          <w:numId w:val="4"/>
        </w:numPr>
        <w:shd w:val="clear" w:color="auto" w:fill="auto"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7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6342" w:rsidRPr="00C97BC9">
        <w:rPr>
          <w:rFonts w:ascii="Times New Roman" w:hAnsi="Times New Roman" w:cs="Times New Roman"/>
          <w:sz w:val="28"/>
          <w:szCs w:val="28"/>
          <w:lang w:val="uk-UA"/>
        </w:rPr>
        <w:t>ефективний розвиток аграрного сектору;</w:t>
      </w:r>
    </w:p>
    <w:p w:rsidR="0095346D" w:rsidRPr="00C97BC9" w:rsidRDefault="0095346D" w:rsidP="009D6342">
      <w:pPr>
        <w:pStyle w:val="afff"/>
        <w:numPr>
          <w:ilvl w:val="0"/>
          <w:numId w:val="4"/>
        </w:numPr>
        <w:shd w:val="clear" w:color="auto" w:fill="auto"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7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194" w:rsidRPr="00C97BC9">
        <w:rPr>
          <w:rFonts w:ascii="Times New Roman" w:hAnsi="Times New Roman" w:cs="Times New Roman"/>
          <w:sz w:val="28"/>
          <w:szCs w:val="28"/>
          <w:lang w:val="uk-UA"/>
        </w:rPr>
        <w:t>виробництво конкурентної продукції</w:t>
      </w:r>
      <w:r w:rsidR="00D037DC" w:rsidRPr="00C97BC9">
        <w:rPr>
          <w:rFonts w:ascii="Times New Roman" w:hAnsi="Times New Roman" w:cs="Times New Roman"/>
          <w:sz w:val="28"/>
          <w:szCs w:val="28"/>
          <w:lang w:val="uk-UA"/>
        </w:rPr>
        <w:t>, в тому числі сільськогосподарської</w:t>
      </w:r>
      <w:r w:rsidR="00D64194" w:rsidRPr="00C97BC9">
        <w:rPr>
          <w:rFonts w:ascii="Times New Roman" w:hAnsi="Times New Roman" w:cs="Times New Roman"/>
          <w:sz w:val="28"/>
          <w:szCs w:val="28"/>
          <w:lang w:val="uk-UA"/>
        </w:rPr>
        <w:t xml:space="preserve"> з високою доданою вартістю;</w:t>
      </w:r>
      <w:r w:rsidRPr="00C97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5346D" w:rsidRPr="00C97BC9" w:rsidRDefault="0095346D" w:rsidP="009D6342">
      <w:pPr>
        <w:pStyle w:val="afff"/>
        <w:numPr>
          <w:ilvl w:val="0"/>
          <w:numId w:val="4"/>
        </w:numPr>
        <w:shd w:val="clear" w:color="auto" w:fill="auto"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7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6342" w:rsidRPr="00C97BC9">
        <w:rPr>
          <w:rFonts w:ascii="Times New Roman" w:hAnsi="Times New Roman" w:cs="Times New Roman"/>
          <w:sz w:val="28"/>
          <w:szCs w:val="28"/>
          <w:lang w:val="uk-UA"/>
        </w:rPr>
        <w:t>сприяння розвитку пріоритетних напрямів у рослинництві</w:t>
      </w:r>
      <w:r w:rsidRPr="00C97BC9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95346D" w:rsidRPr="00C97BC9" w:rsidRDefault="0095346D" w:rsidP="009D6342">
      <w:pPr>
        <w:pStyle w:val="afff"/>
        <w:numPr>
          <w:ilvl w:val="0"/>
          <w:numId w:val="4"/>
        </w:numPr>
        <w:shd w:val="clear" w:color="auto" w:fill="auto"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7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37DC" w:rsidRPr="00C97BC9">
        <w:rPr>
          <w:rFonts w:ascii="Times New Roman" w:hAnsi="Times New Roman" w:cs="Times New Roman"/>
          <w:sz w:val="28"/>
          <w:szCs w:val="28"/>
          <w:lang w:val="uk-UA"/>
        </w:rPr>
        <w:t>розвиток галузі тваринництва;</w:t>
      </w:r>
      <w:r w:rsidRPr="00C97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5346D" w:rsidRPr="00C97BC9" w:rsidRDefault="0095346D" w:rsidP="009D6342">
      <w:pPr>
        <w:pStyle w:val="afff"/>
        <w:numPr>
          <w:ilvl w:val="0"/>
          <w:numId w:val="4"/>
        </w:numPr>
        <w:shd w:val="clear" w:color="auto" w:fill="auto"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7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37DC" w:rsidRPr="00C97BC9">
        <w:rPr>
          <w:rFonts w:ascii="Times New Roman" w:hAnsi="Times New Roman" w:cs="Times New Roman"/>
          <w:sz w:val="28"/>
          <w:szCs w:val="28"/>
          <w:lang w:val="uk-UA"/>
        </w:rPr>
        <w:t>поліпшення інфраструктури аграрного ринку;</w:t>
      </w:r>
      <w:r w:rsidRPr="00C97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5346D" w:rsidRPr="00C97BC9" w:rsidRDefault="0095346D" w:rsidP="009D6342">
      <w:pPr>
        <w:pStyle w:val="afff"/>
        <w:numPr>
          <w:ilvl w:val="0"/>
          <w:numId w:val="4"/>
        </w:numPr>
        <w:shd w:val="clear" w:color="auto" w:fill="auto"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7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37DC" w:rsidRPr="00C97BC9">
        <w:rPr>
          <w:rFonts w:ascii="Times New Roman" w:hAnsi="Times New Roman" w:cs="Times New Roman"/>
          <w:sz w:val="28"/>
          <w:szCs w:val="28"/>
          <w:lang w:val="uk-UA"/>
        </w:rPr>
        <w:t>підвищення рівня органічного виробництва;</w:t>
      </w:r>
      <w:r w:rsidRPr="00C97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5346D" w:rsidRPr="00C97BC9" w:rsidRDefault="0095346D" w:rsidP="009D6342">
      <w:pPr>
        <w:pStyle w:val="afff"/>
        <w:numPr>
          <w:ilvl w:val="0"/>
          <w:numId w:val="4"/>
        </w:numPr>
        <w:shd w:val="clear" w:color="auto" w:fill="auto"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7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6342" w:rsidRPr="00C97BC9">
        <w:rPr>
          <w:rFonts w:ascii="Times New Roman" w:hAnsi="Times New Roman" w:cs="Times New Roman"/>
          <w:sz w:val="28"/>
          <w:szCs w:val="28"/>
          <w:lang w:val="uk-UA"/>
        </w:rPr>
        <w:t>вдосконалення практичних навичок прибуткового ведення сільськогосподарського виробництва та комплексного розвитку сільської місцевості;</w:t>
      </w:r>
      <w:r w:rsidRPr="00C97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5346D" w:rsidRPr="00C97BC9" w:rsidRDefault="0095346D" w:rsidP="009D6342">
      <w:pPr>
        <w:pStyle w:val="afff"/>
        <w:numPr>
          <w:ilvl w:val="0"/>
          <w:numId w:val="4"/>
        </w:numPr>
        <w:shd w:val="clear" w:color="auto" w:fill="auto"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7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6342" w:rsidRPr="00C97BC9">
        <w:rPr>
          <w:rFonts w:ascii="Times New Roman" w:hAnsi="Times New Roman" w:cs="Times New Roman"/>
          <w:sz w:val="28"/>
          <w:szCs w:val="28"/>
          <w:lang w:val="uk-UA"/>
        </w:rPr>
        <w:t>покращення іміджу, популяризація досягнень агропромислового комплексу;</w:t>
      </w:r>
      <w:r w:rsidRPr="00C97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5346D" w:rsidRPr="00C97BC9" w:rsidRDefault="0095346D" w:rsidP="009D6342">
      <w:pPr>
        <w:pStyle w:val="afff"/>
        <w:numPr>
          <w:ilvl w:val="0"/>
          <w:numId w:val="4"/>
        </w:numPr>
        <w:shd w:val="clear" w:color="auto" w:fill="auto"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7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660" w:rsidRPr="00C97BC9">
        <w:rPr>
          <w:rFonts w:ascii="Times New Roman" w:hAnsi="Times New Roman" w:cs="Times New Roman"/>
          <w:sz w:val="28"/>
          <w:szCs w:val="28"/>
          <w:lang w:val="uk-UA"/>
        </w:rPr>
        <w:t>створення належних умов для здійснення комунальним підприємством своєї поточної діяльності по виробництву якісної продукції та наданню відповідних послуг;</w:t>
      </w:r>
      <w:r w:rsidRPr="00C97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54660" w:rsidRPr="00C97BC9" w:rsidRDefault="0095346D" w:rsidP="009D6342">
      <w:pPr>
        <w:pStyle w:val="afff"/>
        <w:numPr>
          <w:ilvl w:val="0"/>
          <w:numId w:val="4"/>
        </w:numPr>
        <w:shd w:val="clear" w:color="auto" w:fill="auto"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7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660" w:rsidRPr="00C97BC9">
        <w:rPr>
          <w:rFonts w:ascii="Times New Roman" w:hAnsi="Times New Roman" w:cs="Times New Roman"/>
          <w:sz w:val="28"/>
          <w:szCs w:val="28"/>
          <w:lang w:val="uk-UA"/>
        </w:rPr>
        <w:t>забезпечення беззбиткового, безперебійного функціонування комунального підприємства</w:t>
      </w:r>
      <w:r w:rsidRPr="00C97B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A2025" w:rsidRDefault="003A2025" w:rsidP="00334E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7BC9">
        <w:rPr>
          <w:rFonts w:ascii="Times New Roman" w:hAnsi="Times New Roman"/>
          <w:sz w:val="28"/>
          <w:szCs w:val="28"/>
          <w:lang w:val="uk-UA"/>
        </w:rPr>
        <w:t>Заходи з виконання Програми:</w:t>
      </w:r>
    </w:p>
    <w:p w:rsidR="00074AA7" w:rsidRDefault="00491A3D" w:rsidP="00074AA7">
      <w:pPr>
        <w:pStyle w:val="a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4AA7">
        <w:rPr>
          <w:rFonts w:ascii="Times New Roman" w:hAnsi="Times New Roman"/>
          <w:sz w:val="28"/>
          <w:szCs w:val="28"/>
          <w:lang w:val="uk-UA"/>
        </w:rPr>
        <w:t>здійснення найбільш  ефективної та якісної роботи визначеної статутною діяльністю комунального підприємства;</w:t>
      </w:r>
    </w:p>
    <w:p w:rsidR="003B2288" w:rsidRPr="00074AA7" w:rsidRDefault="003B2288" w:rsidP="00074AA7">
      <w:pPr>
        <w:pStyle w:val="a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своєчасна сплата податків, заробітної плати та інших обов’язкових платежів;</w:t>
      </w:r>
    </w:p>
    <w:p w:rsidR="00D037DC" w:rsidRPr="00C97BC9" w:rsidRDefault="001F5CFB" w:rsidP="00074AA7">
      <w:pPr>
        <w:pStyle w:val="a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7BC9">
        <w:rPr>
          <w:rFonts w:ascii="Times New Roman" w:hAnsi="Times New Roman"/>
          <w:sz w:val="28"/>
          <w:szCs w:val="28"/>
          <w:lang w:val="uk-UA"/>
        </w:rPr>
        <w:t>п</w:t>
      </w:r>
      <w:r w:rsidR="00D037DC" w:rsidRPr="00C97BC9">
        <w:rPr>
          <w:rFonts w:ascii="Times New Roman" w:hAnsi="Times New Roman"/>
          <w:sz w:val="28"/>
          <w:szCs w:val="28"/>
          <w:lang w:val="uk-UA"/>
        </w:rPr>
        <w:t>ридбання матеріалів, запасних частин, оплату робіт, послуг для стабільної роботи комунального підприємства;</w:t>
      </w:r>
    </w:p>
    <w:p w:rsidR="00D037DC" w:rsidRPr="00C97BC9" w:rsidRDefault="001F5CFB" w:rsidP="00074AA7">
      <w:pPr>
        <w:pStyle w:val="a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7BC9">
        <w:rPr>
          <w:rFonts w:ascii="Times New Roman" w:hAnsi="Times New Roman"/>
          <w:sz w:val="28"/>
          <w:szCs w:val="28"/>
          <w:lang w:val="uk-UA"/>
        </w:rPr>
        <w:t>п</w:t>
      </w:r>
      <w:r w:rsidR="00D037DC" w:rsidRPr="00C97BC9">
        <w:rPr>
          <w:rFonts w:ascii="Times New Roman" w:hAnsi="Times New Roman"/>
          <w:sz w:val="28"/>
          <w:szCs w:val="28"/>
          <w:lang w:val="uk-UA"/>
        </w:rPr>
        <w:t>ридбання техніки;</w:t>
      </w:r>
    </w:p>
    <w:p w:rsidR="00D037DC" w:rsidRPr="00C97BC9" w:rsidRDefault="001F5CFB" w:rsidP="00074AA7">
      <w:pPr>
        <w:pStyle w:val="a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7BC9">
        <w:rPr>
          <w:rFonts w:ascii="Times New Roman" w:hAnsi="Times New Roman"/>
          <w:sz w:val="28"/>
          <w:szCs w:val="28"/>
          <w:lang w:val="uk-UA"/>
        </w:rPr>
        <w:t>з</w:t>
      </w:r>
      <w:r w:rsidR="00D037DC" w:rsidRPr="00C97BC9">
        <w:rPr>
          <w:rFonts w:ascii="Times New Roman" w:hAnsi="Times New Roman"/>
          <w:sz w:val="28"/>
          <w:szCs w:val="28"/>
          <w:lang w:val="uk-UA"/>
        </w:rPr>
        <w:t>міцнення матеріально – технічної бази комунального підприємства;</w:t>
      </w:r>
    </w:p>
    <w:p w:rsidR="00D037DC" w:rsidRPr="00C97BC9" w:rsidRDefault="001F5CFB" w:rsidP="00074AA7">
      <w:pPr>
        <w:pStyle w:val="a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7BC9">
        <w:rPr>
          <w:rFonts w:ascii="Times New Roman" w:hAnsi="Times New Roman"/>
          <w:sz w:val="28"/>
          <w:szCs w:val="28"/>
          <w:lang w:val="uk-UA"/>
        </w:rPr>
        <w:t>п</w:t>
      </w:r>
      <w:r w:rsidR="00D037DC" w:rsidRPr="00C97BC9">
        <w:rPr>
          <w:rFonts w:ascii="Times New Roman" w:hAnsi="Times New Roman"/>
          <w:sz w:val="28"/>
          <w:szCs w:val="28"/>
          <w:lang w:val="uk-UA"/>
        </w:rPr>
        <w:t xml:space="preserve">ридбання основних засобів для проведення </w:t>
      </w:r>
      <w:r w:rsidR="00254660" w:rsidRPr="00C97BC9">
        <w:rPr>
          <w:rFonts w:ascii="Times New Roman" w:hAnsi="Times New Roman"/>
          <w:sz w:val="28"/>
          <w:szCs w:val="28"/>
          <w:lang w:val="uk-UA"/>
        </w:rPr>
        <w:t>запланованих робіт;</w:t>
      </w:r>
    </w:p>
    <w:p w:rsidR="00254660" w:rsidRPr="00C97BC9" w:rsidRDefault="001F5CFB" w:rsidP="001F5CFB">
      <w:pPr>
        <w:pStyle w:val="a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7BC9">
        <w:rPr>
          <w:rFonts w:ascii="Times New Roman" w:hAnsi="Times New Roman"/>
          <w:sz w:val="28"/>
          <w:szCs w:val="28"/>
          <w:lang w:val="uk-UA"/>
        </w:rPr>
        <w:t>п</w:t>
      </w:r>
      <w:r w:rsidR="00254660" w:rsidRPr="00C97BC9">
        <w:rPr>
          <w:rFonts w:ascii="Times New Roman" w:hAnsi="Times New Roman"/>
          <w:sz w:val="28"/>
          <w:szCs w:val="28"/>
          <w:lang w:val="uk-UA"/>
        </w:rPr>
        <w:t xml:space="preserve">ридбання </w:t>
      </w:r>
      <w:proofErr w:type="spellStart"/>
      <w:r w:rsidR="00254660" w:rsidRPr="00C97BC9">
        <w:rPr>
          <w:rFonts w:ascii="Times New Roman" w:hAnsi="Times New Roman"/>
          <w:sz w:val="28"/>
          <w:szCs w:val="28"/>
          <w:lang w:val="uk-UA"/>
        </w:rPr>
        <w:t>дороговартісних</w:t>
      </w:r>
      <w:proofErr w:type="spellEnd"/>
      <w:r w:rsidR="00254660" w:rsidRPr="00C97BC9">
        <w:rPr>
          <w:rFonts w:ascii="Times New Roman" w:hAnsi="Times New Roman"/>
          <w:sz w:val="28"/>
          <w:szCs w:val="28"/>
          <w:lang w:val="uk-UA"/>
        </w:rPr>
        <w:t xml:space="preserve">  матеріалів, запасних частин для забезпечення господарських потреб комунального підприємства;</w:t>
      </w:r>
    </w:p>
    <w:p w:rsidR="00D037DC" w:rsidRPr="00C97BC9" w:rsidRDefault="001F5CFB" w:rsidP="001F5CFB">
      <w:pPr>
        <w:pStyle w:val="a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7BC9">
        <w:rPr>
          <w:rFonts w:ascii="Times New Roman" w:hAnsi="Times New Roman"/>
          <w:sz w:val="28"/>
          <w:szCs w:val="28"/>
          <w:lang w:val="uk-UA"/>
        </w:rPr>
        <w:t>п</w:t>
      </w:r>
      <w:r w:rsidR="00D037DC" w:rsidRPr="00C97BC9">
        <w:rPr>
          <w:rFonts w:ascii="Times New Roman" w:hAnsi="Times New Roman"/>
          <w:sz w:val="28"/>
          <w:szCs w:val="28"/>
          <w:lang w:val="uk-UA"/>
        </w:rPr>
        <w:t>ридбання технічних засобів, інструментів, спецодягу</w:t>
      </w:r>
      <w:r w:rsidR="00254660" w:rsidRPr="00C97BC9">
        <w:rPr>
          <w:rFonts w:ascii="Times New Roman" w:hAnsi="Times New Roman"/>
          <w:sz w:val="28"/>
          <w:szCs w:val="28"/>
          <w:lang w:val="uk-UA"/>
        </w:rPr>
        <w:t>;</w:t>
      </w:r>
    </w:p>
    <w:p w:rsidR="00254660" w:rsidRPr="00C97BC9" w:rsidRDefault="001F5CFB" w:rsidP="001F5CFB">
      <w:pPr>
        <w:pStyle w:val="a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7BC9">
        <w:rPr>
          <w:rFonts w:ascii="Times New Roman" w:hAnsi="Times New Roman"/>
          <w:sz w:val="28"/>
          <w:szCs w:val="28"/>
          <w:lang w:val="uk-UA"/>
        </w:rPr>
        <w:t>п</w:t>
      </w:r>
      <w:r w:rsidR="00254660" w:rsidRPr="00C97BC9">
        <w:rPr>
          <w:rFonts w:ascii="Times New Roman" w:hAnsi="Times New Roman"/>
          <w:sz w:val="28"/>
          <w:szCs w:val="28"/>
          <w:lang w:val="uk-UA"/>
        </w:rPr>
        <w:t>роведення інших видатків, які відносяться до капітальних та поточних витрат</w:t>
      </w:r>
      <w:r w:rsidRPr="00C97BC9">
        <w:rPr>
          <w:rFonts w:ascii="Times New Roman" w:hAnsi="Times New Roman"/>
          <w:sz w:val="28"/>
          <w:szCs w:val="28"/>
          <w:lang w:val="uk-UA"/>
        </w:rPr>
        <w:t>.</w:t>
      </w:r>
    </w:p>
    <w:p w:rsidR="00C90146" w:rsidRPr="009D6342" w:rsidRDefault="00C90146" w:rsidP="00334E19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  <w:lang w:val="uk-UA"/>
        </w:rPr>
      </w:pPr>
    </w:p>
    <w:p w:rsidR="003A2025" w:rsidRDefault="00EA20B5" w:rsidP="00334E19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6342">
        <w:rPr>
          <w:rFonts w:ascii="Times New Roman" w:hAnsi="Times New Roman"/>
          <w:b/>
          <w:sz w:val="28"/>
          <w:szCs w:val="28"/>
          <w:lang w:val="uk-UA"/>
        </w:rPr>
        <w:lastRenderedPageBreak/>
        <w:t>5</w:t>
      </w:r>
      <w:r w:rsidR="00D31F42" w:rsidRPr="009D6342">
        <w:rPr>
          <w:rFonts w:ascii="Times New Roman" w:hAnsi="Times New Roman"/>
          <w:b/>
          <w:sz w:val="28"/>
          <w:szCs w:val="28"/>
          <w:lang w:val="uk-UA"/>
        </w:rPr>
        <w:t>. Фінансове забезпечення Програми</w:t>
      </w:r>
    </w:p>
    <w:p w:rsidR="00CC2C1E" w:rsidRPr="009D6342" w:rsidRDefault="00CC2C1E" w:rsidP="00334E19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2025" w:rsidRPr="009D6342" w:rsidRDefault="003A2025" w:rsidP="00334E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6342">
        <w:rPr>
          <w:rFonts w:ascii="Times New Roman" w:hAnsi="Times New Roman"/>
          <w:sz w:val="28"/>
          <w:szCs w:val="28"/>
          <w:lang w:val="uk-UA"/>
        </w:rPr>
        <w:t xml:space="preserve">Фінансування Програми здійснюватиметься за рахунок коштів </w:t>
      </w:r>
      <w:r w:rsidR="00436F6C" w:rsidRPr="009D6342">
        <w:rPr>
          <w:rFonts w:ascii="Times New Roman" w:hAnsi="Times New Roman"/>
          <w:sz w:val="28"/>
          <w:szCs w:val="28"/>
          <w:lang w:val="uk-UA"/>
        </w:rPr>
        <w:t>бюджету Гадяцької міської територіальної громади та інших джерел</w:t>
      </w:r>
      <w:r w:rsidRPr="009D6342">
        <w:rPr>
          <w:rFonts w:ascii="Times New Roman" w:hAnsi="Times New Roman"/>
          <w:sz w:val="28"/>
          <w:szCs w:val="28"/>
          <w:lang w:val="uk-UA"/>
        </w:rPr>
        <w:t xml:space="preserve"> не заборонених чинним законодавством.</w:t>
      </w:r>
    </w:p>
    <w:p w:rsidR="00165D54" w:rsidRPr="009D6342" w:rsidRDefault="00512DDA" w:rsidP="00334E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D6342">
        <w:rPr>
          <w:rFonts w:ascii="Times New Roman" w:hAnsi="Times New Roman"/>
          <w:sz w:val="28"/>
          <w:szCs w:val="28"/>
          <w:lang w:val="uk-UA"/>
        </w:rPr>
        <w:t>Джерела та обсяги фінансування наведено</w:t>
      </w:r>
      <w:r w:rsidR="00165D54" w:rsidRPr="009D6342">
        <w:rPr>
          <w:rFonts w:ascii="Times New Roman" w:hAnsi="Times New Roman"/>
          <w:sz w:val="28"/>
          <w:szCs w:val="28"/>
          <w:lang w:val="uk-UA"/>
        </w:rPr>
        <w:t xml:space="preserve"> у додатку №1.</w:t>
      </w:r>
    </w:p>
    <w:p w:rsidR="005753C6" w:rsidRDefault="005753C6" w:rsidP="00334E19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  <w:lang w:val="uk-UA"/>
        </w:rPr>
      </w:pPr>
    </w:p>
    <w:p w:rsidR="00CC2C1E" w:rsidRPr="009D6342" w:rsidRDefault="00CC2C1E" w:rsidP="00334E19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  <w:lang w:val="uk-UA"/>
        </w:rPr>
      </w:pPr>
    </w:p>
    <w:p w:rsidR="003A2025" w:rsidRDefault="00EA20B5" w:rsidP="00334E19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D1911">
        <w:rPr>
          <w:rFonts w:ascii="Times New Roman" w:hAnsi="Times New Roman"/>
          <w:b/>
          <w:sz w:val="28"/>
          <w:szCs w:val="28"/>
          <w:lang w:val="uk-UA"/>
        </w:rPr>
        <w:t>6</w:t>
      </w:r>
      <w:r w:rsidR="003A2025" w:rsidRPr="001D1911">
        <w:rPr>
          <w:rFonts w:ascii="Times New Roman" w:hAnsi="Times New Roman"/>
          <w:b/>
          <w:sz w:val="28"/>
          <w:szCs w:val="28"/>
          <w:lang w:val="uk-UA"/>
        </w:rPr>
        <w:t>. Очікувані результати</w:t>
      </w:r>
    </w:p>
    <w:p w:rsidR="00CC2C1E" w:rsidRPr="001D1911" w:rsidRDefault="00CC2C1E" w:rsidP="00334E19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2025" w:rsidRPr="001D1911" w:rsidRDefault="003A2025" w:rsidP="00334E1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D1911">
        <w:rPr>
          <w:rFonts w:ascii="Times New Roman" w:hAnsi="Times New Roman"/>
          <w:sz w:val="28"/>
          <w:szCs w:val="28"/>
          <w:lang w:val="uk-UA"/>
        </w:rPr>
        <w:t>Виконання Програми забезпечить:</w:t>
      </w:r>
    </w:p>
    <w:p w:rsidR="009D6342" w:rsidRPr="001D1911" w:rsidRDefault="00DE7F3D" w:rsidP="00DE7F3D">
      <w:pPr>
        <w:pStyle w:val="ad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D191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6342" w:rsidRPr="001D1911">
        <w:rPr>
          <w:rFonts w:ascii="Times New Roman" w:hAnsi="Times New Roman"/>
          <w:sz w:val="28"/>
          <w:szCs w:val="28"/>
          <w:lang w:val="uk-UA"/>
        </w:rPr>
        <w:t>насичення товарних ринків конкурентоспроможною вітчизняною продукцією;</w:t>
      </w:r>
    </w:p>
    <w:p w:rsidR="00DE7F3D" w:rsidRPr="001D1911" w:rsidRDefault="00DE7F3D" w:rsidP="00DE7F3D">
      <w:pPr>
        <w:pStyle w:val="ad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D1911">
        <w:rPr>
          <w:rFonts w:ascii="Times New Roman" w:hAnsi="Times New Roman"/>
          <w:sz w:val="28"/>
          <w:szCs w:val="28"/>
          <w:lang w:val="uk-UA"/>
        </w:rPr>
        <w:t xml:space="preserve"> розвиток агропромислового сектору;</w:t>
      </w:r>
    </w:p>
    <w:p w:rsidR="00DE7F3D" w:rsidRPr="001D1911" w:rsidRDefault="00DE7F3D" w:rsidP="00DE7F3D">
      <w:pPr>
        <w:pStyle w:val="ad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D1911">
        <w:rPr>
          <w:rFonts w:ascii="Times New Roman" w:hAnsi="Times New Roman"/>
          <w:sz w:val="28"/>
          <w:szCs w:val="28"/>
          <w:lang w:val="uk-UA"/>
        </w:rPr>
        <w:t xml:space="preserve"> нарощування обсягів виробництва сільськогосподарської продукції;</w:t>
      </w:r>
    </w:p>
    <w:p w:rsidR="00DE7F3D" w:rsidRPr="001D1911" w:rsidRDefault="00DE7F3D" w:rsidP="00DE7F3D">
      <w:pPr>
        <w:pStyle w:val="ad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D1911">
        <w:rPr>
          <w:rFonts w:ascii="Times New Roman" w:hAnsi="Times New Roman"/>
          <w:sz w:val="28"/>
          <w:szCs w:val="28"/>
          <w:lang w:val="uk-UA"/>
        </w:rPr>
        <w:t xml:space="preserve"> розвиток сектору органічного виробництва;</w:t>
      </w:r>
    </w:p>
    <w:p w:rsidR="00DE7F3D" w:rsidRPr="001D1911" w:rsidRDefault="00DE7F3D" w:rsidP="00DE7F3D">
      <w:pPr>
        <w:pStyle w:val="ad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D1911">
        <w:rPr>
          <w:rFonts w:ascii="Times New Roman" w:hAnsi="Times New Roman"/>
          <w:sz w:val="28"/>
          <w:szCs w:val="28"/>
          <w:lang w:val="uk-UA"/>
        </w:rPr>
        <w:t xml:space="preserve"> збільшення ефективності виробництва сільськогосподарської продукції за рахунок  впровадження сучасних, інтенсивних технологій;</w:t>
      </w:r>
    </w:p>
    <w:p w:rsidR="00DE7F3D" w:rsidRPr="001D1911" w:rsidRDefault="00DE7F3D" w:rsidP="00DE7F3D">
      <w:pPr>
        <w:pStyle w:val="ad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D1911">
        <w:rPr>
          <w:rFonts w:ascii="Times New Roman" w:hAnsi="Times New Roman"/>
          <w:sz w:val="28"/>
          <w:szCs w:val="28"/>
          <w:lang w:val="uk-UA"/>
        </w:rPr>
        <w:t xml:space="preserve"> підвищення родючості </w:t>
      </w:r>
      <w:proofErr w:type="spellStart"/>
      <w:r w:rsidRPr="001D1911">
        <w:rPr>
          <w:rFonts w:ascii="Times New Roman" w:hAnsi="Times New Roman"/>
          <w:sz w:val="28"/>
          <w:szCs w:val="28"/>
          <w:lang w:val="uk-UA"/>
        </w:rPr>
        <w:t>грунтів</w:t>
      </w:r>
      <w:proofErr w:type="spellEnd"/>
      <w:r w:rsidRPr="001D1911">
        <w:rPr>
          <w:rFonts w:ascii="Times New Roman" w:hAnsi="Times New Roman"/>
          <w:sz w:val="28"/>
          <w:szCs w:val="28"/>
          <w:lang w:val="uk-UA"/>
        </w:rPr>
        <w:t>;</w:t>
      </w:r>
    </w:p>
    <w:p w:rsidR="00DE7F3D" w:rsidRPr="001D1911" w:rsidRDefault="00DE7F3D" w:rsidP="00DE7F3D">
      <w:pPr>
        <w:pStyle w:val="ad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D1911">
        <w:rPr>
          <w:rFonts w:ascii="Times New Roman" w:hAnsi="Times New Roman"/>
          <w:sz w:val="28"/>
          <w:szCs w:val="28"/>
          <w:lang w:val="uk-UA"/>
        </w:rPr>
        <w:t xml:space="preserve"> підвищення конкурентоспроможності сільськогосподарської продукції та продуктів її переробки за рахунок покращення якості; </w:t>
      </w:r>
    </w:p>
    <w:p w:rsidR="00DE7F3D" w:rsidRPr="001D1911" w:rsidRDefault="00DE7F3D" w:rsidP="00DE7F3D">
      <w:pPr>
        <w:pStyle w:val="ad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D1911">
        <w:rPr>
          <w:rFonts w:ascii="Times New Roman" w:hAnsi="Times New Roman"/>
          <w:sz w:val="28"/>
          <w:szCs w:val="28"/>
          <w:lang w:val="uk-UA"/>
        </w:rPr>
        <w:t xml:space="preserve"> створення додаткових робочих місць в громаді;</w:t>
      </w:r>
      <w:r w:rsidR="009D6342" w:rsidRPr="001D1911">
        <w:rPr>
          <w:rFonts w:ascii="Times New Roman" w:hAnsi="Times New Roman"/>
          <w:sz w:val="28"/>
          <w:szCs w:val="28"/>
          <w:lang w:val="uk-UA"/>
        </w:rPr>
        <w:t> </w:t>
      </w:r>
    </w:p>
    <w:p w:rsidR="009D6342" w:rsidRPr="001D1911" w:rsidRDefault="00DE7F3D" w:rsidP="00DE7F3D">
      <w:pPr>
        <w:pStyle w:val="ad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D191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6342" w:rsidRPr="001D1911">
        <w:rPr>
          <w:rFonts w:ascii="Times New Roman" w:hAnsi="Times New Roman"/>
          <w:sz w:val="28"/>
          <w:szCs w:val="28"/>
          <w:lang w:val="uk-UA"/>
        </w:rPr>
        <w:t>поліпшення матеріально-технічної бази</w:t>
      </w:r>
      <w:r w:rsidRPr="001D1911">
        <w:rPr>
          <w:rFonts w:ascii="Times New Roman" w:hAnsi="Times New Roman"/>
          <w:sz w:val="28"/>
          <w:szCs w:val="28"/>
          <w:lang w:val="uk-UA"/>
        </w:rPr>
        <w:t xml:space="preserve"> комунального підприємства.</w:t>
      </w:r>
    </w:p>
    <w:p w:rsidR="009D6342" w:rsidRDefault="009D6342" w:rsidP="00334E1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2C1E" w:rsidRPr="001D1911" w:rsidRDefault="00CC2C1E" w:rsidP="00334E1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2025" w:rsidRDefault="00EA20B5" w:rsidP="00334E19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6342">
        <w:rPr>
          <w:rFonts w:ascii="Times New Roman" w:hAnsi="Times New Roman"/>
          <w:b/>
          <w:sz w:val="28"/>
          <w:szCs w:val="28"/>
          <w:lang w:val="uk-UA"/>
        </w:rPr>
        <w:t>7</w:t>
      </w:r>
      <w:r w:rsidR="003A2025" w:rsidRPr="009D6342">
        <w:rPr>
          <w:rFonts w:ascii="Times New Roman" w:hAnsi="Times New Roman"/>
          <w:b/>
          <w:sz w:val="28"/>
          <w:szCs w:val="28"/>
          <w:lang w:val="uk-UA"/>
        </w:rPr>
        <w:t>. Організація та контроль за виконанням Програми</w:t>
      </w:r>
    </w:p>
    <w:p w:rsidR="00CC2C1E" w:rsidRPr="009D6342" w:rsidRDefault="00CC2C1E" w:rsidP="00334E19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A5A41" w:rsidRPr="009D6342" w:rsidRDefault="008A5A41" w:rsidP="00334E19">
      <w:pPr>
        <w:tabs>
          <w:tab w:val="left" w:pos="372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>Виконавчий комітет, управління, відділи міської ради, установи та організації за здійснення запланованих заходів, забезпечують реалізацію заходів Програми  у повному обсязі та у визначені строки.</w:t>
      </w:r>
    </w:p>
    <w:p w:rsidR="008318A4" w:rsidRPr="009D6342" w:rsidRDefault="008318A4" w:rsidP="00334E19">
      <w:pPr>
        <w:tabs>
          <w:tab w:val="left" w:pos="372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>У процесі роботи до Програми  можуть вноситися зміни і доповнення з метою диференційованого підходу до виконання основних заходів, з відповідним затвердженням сесією міської ради.</w:t>
      </w:r>
    </w:p>
    <w:p w:rsidR="008A5A41" w:rsidRPr="009D6342" w:rsidRDefault="008A5A41" w:rsidP="00334E19">
      <w:pPr>
        <w:tabs>
          <w:tab w:val="left" w:pos="372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 xml:space="preserve">Контроль за виконанням Програми здійснює постійна комісія з питань містобудування, </w:t>
      </w:r>
      <w:proofErr w:type="spellStart"/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>житлово</w:t>
      </w:r>
      <w:proofErr w:type="spellEnd"/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 xml:space="preserve"> – комунального господарства, будівництва, транспортну, зв’язку та управління майном.</w:t>
      </w:r>
    </w:p>
    <w:p w:rsidR="00424052" w:rsidRPr="009D6342" w:rsidRDefault="00424052" w:rsidP="00424052">
      <w:pPr>
        <w:tabs>
          <w:tab w:val="left" w:pos="-709"/>
        </w:tabs>
        <w:spacing w:after="0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6342">
        <w:rPr>
          <w:rFonts w:ascii="Times New Roman" w:hAnsi="Times New Roman"/>
          <w:sz w:val="28"/>
          <w:szCs w:val="28"/>
          <w:lang w:val="uk-UA" w:eastAsia="ar-SA"/>
        </w:rPr>
        <w:t xml:space="preserve">Про хід виконання цієї Програми </w:t>
      </w:r>
      <w:r w:rsidR="008A5A41" w:rsidRPr="009D6342">
        <w:rPr>
          <w:rFonts w:ascii="Times New Roman" w:hAnsi="Times New Roman"/>
          <w:sz w:val="28"/>
          <w:szCs w:val="28"/>
          <w:lang w:val="uk-UA" w:eastAsia="ar-SA"/>
        </w:rPr>
        <w:t>виконавчий комітет Гадяцької міської ради інформує</w:t>
      </w:r>
      <w:r w:rsidRPr="009D6342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="00A5098C" w:rsidRPr="009D6342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постійну </w:t>
      </w:r>
      <w:r w:rsidR="00472DA3" w:rsidRPr="00472DA3">
        <w:rPr>
          <w:rFonts w:ascii="Times New Roman" w:hAnsi="Times New Roman"/>
          <w:color w:val="000000"/>
          <w:sz w:val="28"/>
          <w:szCs w:val="28"/>
          <w:lang w:val="uk-UA"/>
        </w:rPr>
        <w:t>комісію міської ради з питань промисловості, земельних рес</w:t>
      </w:r>
      <w:r w:rsidR="00B922E0">
        <w:rPr>
          <w:rFonts w:ascii="Times New Roman" w:hAnsi="Times New Roman"/>
          <w:color w:val="000000"/>
          <w:sz w:val="28"/>
          <w:szCs w:val="28"/>
          <w:lang w:val="uk-UA"/>
        </w:rPr>
        <w:t>урсів та екології (</w:t>
      </w:r>
      <w:proofErr w:type="spellStart"/>
      <w:r w:rsidR="00B922E0">
        <w:rPr>
          <w:rFonts w:ascii="Times New Roman" w:hAnsi="Times New Roman"/>
          <w:color w:val="000000"/>
          <w:sz w:val="28"/>
          <w:szCs w:val="28"/>
          <w:lang w:val="uk-UA"/>
        </w:rPr>
        <w:t>Гаврилко</w:t>
      </w:r>
      <w:proofErr w:type="spellEnd"/>
      <w:r w:rsidR="00B922E0">
        <w:rPr>
          <w:rFonts w:ascii="Times New Roman" w:hAnsi="Times New Roman"/>
          <w:color w:val="000000"/>
          <w:sz w:val="28"/>
          <w:szCs w:val="28"/>
          <w:lang w:val="uk-UA"/>
        </w:rPr>
        <w:t xml:space="preserve"> Ю.Ф.</w:t>
      </w:r>
      <w:r w:rsidR="00472DA3">
        <w:rPr>
          <w:rFonts w:ascii="Times New Roman" w:hAnsi="Times New Roman"/>
          <w:color w:val="000000"/>
          <w:sz w:val="28"/>
          <w:szCs w:val="28"/>
          <w:lang w:val="uk-UA"/>
        </w:rPr>
        <w:t xml:space="preserve">) </w:t>
      </w:r>
      <w:r w:rsidR="00C90146" w:rsidRPr="009D6342">
        <w:rPr>
          <w:rFonts w:ascii="Times New Roman" w:hAnsi="Times New Roman"/>
          <w:sz w:val="28"/>
          <w:szCs w:val="28"/>
          <w:lang w:val="uk-UA"/>
        </w:rPr>
        <w:t>раз у рік.</w:t>
      </w:r>
    </w:p>
    <w:p w:rsidR="00341B6A" w:rsidRDefault="00341B6A" w:rsidP="00334E1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41B6A" w:rsidRDefault="00341B6A" w:rsidP="00334E1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41B6A" w:rsidRDefault="00341B6A" w:rsidP="00334E1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72DA3" w:rsidRDefault="00472DA3" w:rsidP="00334E1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41B6A" w:rsidRDefault="00341B6A" w:rsidP="00334E1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72762" w:rsidRPr="009D6342" w:rsidRDefault="00072762" w:rsidP="00334E1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ПАСПОРТ</w:t>
      </w:r>
    </w:p>
    <w:p w:rsidR="00072762" w:rsidRPr="009D6342" w:rsidRDefault="00072762" w:rsidP="00334E1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Програми </w:t>
      </w:r>
      <w:r w:rsidR="00C97BC9">
        <w:rPr>
          <w:rFonts w:ascii="Times New Roman" w:hAnsi="Times New Roman"/>
          <w:color w:val="000000"/>
          <w:sz w:val="28"/>
          <w:szCs w:val="28"/>
          <w:lang w:val="uk-UA"/>
        </w:rPr>
        <w:t xml:space="preserve">фінансової підтримки Комунального підприємства «Гадяч – </w:t>
      </w:r>
      <w:proofErr w:type="spellStart"/>
      <w:r w:rsidR="00C97BC9">
        <w:rPr>
          <w:rFonts w:ascii="Times New Roman" w:hAnsi="Times New Roman"/>
          <w:color w:val="000000"/>
          <w:sz w:val="28"/>
          <w:szCs w:val="28"/>
          <w:lang w:val="uk-UA"/>
        </w:rPr>
        <w:t>агро</w:t>
      </w:r>
      <w:proofErr w:type="spellEnd"/>
      <w:r w:rsidR="00C97BC9">
        <w:rPr>
          <w:rFonts w:ascii="Times New Roman" w:hAnsi="Times New Roman"/>
          <w:color w:val="000000"/>
          <w:sz w:val="28"/>
          <w:szCs w:val="28"/>
          <w:lang w:val="uk-UA"/>
        </w:rPr>
        <w:t xml:space="preserve">» Гадяцької міської ради </w:t>
      </w: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>на 20</w:t>
      </w:r>
      <w:r w:rsidR="00F472BA" w:rsidRPr="009D6342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13344E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 xml:space="preserve"> – 202</w:t>
      </w:r>
      <w:r w:rsidR="0013344E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роки </w:t>
      </w:r>
    </w:p>
    <w:p w:rsidR="00072762" w:rsidRPr="009D6342" w:rsidRDefault="00072762" w:rsidP="00334E1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9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3565"/>
        <w:gridCol w:w="5067"/>
      </w:tblGrid>
      <w:tr w:rsidR="00AF249F" w:rsidRPr="009D6342" w:rsidTr="00267D39">
        <w:tc>
          <w:tcPr>
            <w:tcW w:w="1090" w:type="dxa"/>
            <w:vAlign w:val="center"/>
          </w:tcPr>
          <w:p w:rsidR="00072762" w:rsidRPr="009D6342" w:rsidRDefault="00072762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="00C90146"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65" w:type="dxa"/>
            <w:vAlign w:val="center"/>
          </w:tcPr>
          <w:p w:rsidR="00072762" w:rsidRPr="009D6342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67" w:type="dxa"/>
            <w:vAlign w:val="center"/>
          </w:tcPr>
          <w:p w:rsidR="00072762" w:rsidRPr="009D6342" w:rsidRDefault="00F472BA" w:rsidP="00334E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 w:rsidR="007815DC"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иконавчий комітет Гадяцької міської ради</w:t>
            </w:r>
          </w:p>
        </w:tc>
      </w:tr>
      <w:tr w:rsidR="00AF249F" w:rsidRPr="009D6342" w:rsidTr="00267D39">
        <w:tc>
          <w:tcPr>
            <w:tcW w:w="1090" w:type="dxa"/>
            <w:vAlign w:val="center"/>
          </w:tcPr>
          <w:p w:rsidR="00072762" w:rsidRPr="009D6342" w:rsidRDefault="00072762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="00C90146"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65" w:type="dxa"/>
            <w:vAlign w:val="center"/>
          </w:tcPr>
          <w:p w:rsidR="00072762" w:rsidRPr="009D6342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Нормативно-правові документи</w:t>
            </w:r>
            <w:r w:rsidR="007815DC"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для розроблення Програми</w:t>
            </w:r>
          </w:p>
        </w:tc>
        <w:tc>
          <w:tcPr>
            <w:tcW w:w="5067" w:type="dxa"/>
          </w:tcPr>
          <w:p w:rsidR="00072762" w:rsidRPr="009D6342" w:rsidRDefault="00811613" w:rsidP="00C97B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Бюджетний кодекс України, </w:t>
            </w:r>
            <w:r w:rsidR="00072762" w:rsidRPr="009D634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Закони України «Про місцеве самоврядування в Україні»</w:t>
            </w:r>
          </w:p>
        </w:tc>
      </w:tr>
      <w:tr w:rsidR="00AF249F" w:rsidRPr="00B33D6F" w:rsidTr="00267D39">
        <w:tc>
          <w:tcPr>
            <w:tcW w:w="1090" w:type="dxa"/>
            <w:vAlign w:val="center"/>
          </w:tcPr>
          <w:p w:rsidR="00072762" w:rsidRPr="009D6342" w:rsidRDefault="00072762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  <w:r w:rsidR="00C90146"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65" w:type="dxa"/>
            <w:vAlign w:val="center"/>
          </w:tcPr>
          <w:p w:rsidR="00072762" w:rsidRPr="009D6342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067" w:type="dxa"/>
            <w:vAlign w:val="center"/>
          </w:tcPr>
          <w:p w:rsidR="00072762" w:rsidRPr="009D6342" w:rsidRDefault="007815DC" w:rsidP="00334E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Відділ економічного розвитку та інвестицій виконавчого комітету Гадяцької міської ради</w:t>
            </w:r>
          </w:p>
        </w:tc>
      </w:tr>
      <w:tr w:rsidR="00AF249F" w:rsidRPr="00B33D6F" w:rsidTr="00267D39">
        <w:tc>
          <w:tcPr>
            <w:tcW w:w="1090" w:type="dxa"/>
            <w:vAlign w:val="center"/>
          </w:tcPr>
          <w:p w:rsidR="00072762" w:rsidRPr="009D6342" w:rsidRDefault="00072762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 w:rsidR="00C90146"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65" w:type="dxa"/>
            <w:vAlign w:val="center"/>
          </w:tcPr>
          <w:p w:rsidR="00072762" w:rsidRPr="009D6342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5067" w:type="dxa"/>
            <w:vAlign w:val="center"/>
          </w:tcPr>
          <w:p w:rsidR="00072762" w:rsidRPr="009D6342" w:rsidRDefault="00472DA3" w:rsidP="00472DA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КП «Гадяч –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агро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», в</w:t>
            </w:r>
            <w:r w:rsidR="007815DC"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иконавчий комітет, управління, відділи міської ради, установи, організації територіальної громади</w:t>
            </w:r>
          </w:p>
        </w:tc>
      </w:tr>
      <w:tr w:rsidR="00AF249F" w:rsidRPr="009D6342" w:rsidTr="00267D39">
        <w:tc>
          <w:tcPr>
            <w:tcW w:w="1090" w:type="dxa"/>
            <w:vAlign w:val="center"/>
          </w:tcPr>
          <w:p w:rsidR="00072762" w:rsidRPr="009D6342" w:rsidRDefault="00C90146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565" w:type="dxa"/>
            <w:vAlign w:val="center"/>
          </w:tcPr>
          <w:p w:rsidR="00072762" w:rsidRPr="009D6342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067" w:type="dxa"/>
            <w:vAlign w:val="center"/>
          </w:tcPr>
          <w:p w:rsidR="00072762" w:rsidRPr="009D6342" w:rsidRDefault="00072762" w:rsidP="001334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</w:t>
            </w:r>
            <w:r w:rsidR="007815DC"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="001334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– 202</w:t>
            </w:r>
            <w:r w:rsidR="001334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AF249F" w:rsidRPr="009D6342" w:rsidTr="007815DC">
        <w:tc>
          <w:tcPr>
            <w:tcW w:w="1090" w:type="dxa"/>
            <w:vAlign w:val="center"/>
          </w:tcPr>
          <w:p w:rsidR="00072762" w:rsidRPr="009D6342" w:rsidRDefault="00C90146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565" w:type="dxa"/>
          </w:tcPr>
          <w:p w:rsidR="00072762" w:rsidRPr="009D6342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усього (тис. грн.)</w:t>
            </w:r>
          </w:p>
        </w:tc>
        <w:tc>
          <w:tcPr>
            <w:tcW w:w="5067" w:type="dxa"/>
          </w:tcPr>
          <w:p w:rsidR="00072762" w:rsidRPr="0013344E" w:rsidRDefault="007815DC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</w:t>
            </w:r>
            <w:r w:rsidR="001334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рік </w:t>
            </w:r>
            <w:r w:rsidRPr="001334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</w:t>
            </w:r>
            <w:r w:rsidR="00467CEF" w:rsidRPr="001334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CC025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59</w:t>
            </w:r>
            <w:r w:rsidR="0013344E" w:rsidRPr="001334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 w:rsidR="00CC025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="0013344E" w:rsidRPr="001334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18</w:t>
            </w:r>
            <w:r w:rsidRPr="001334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тис.</w:t>
            </w:r>
            <w:r w:rsidR="00C90146" w:rsidRPr="001334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1334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грн.</w:t>
            </w:r>
          </w:p>
          <w:p w:rsidR="007815DC" w:rsidRPr="0013344E" w:rsidRDefault="007815DC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334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</w:t>
            </w:r>
            <w:r w:rsidR="0013344E" w:rsidRPr="001334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Pr="001334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рік – </w:t>
            </w:r>
            <w:r w:rsidR="0013344E" w:rsidRPr="001334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129,015</w:t>
            </w:r>
            <w:r w:rsidR="00F71036" w:rsidRPr="001334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1334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тис.</w:t>
            </w:r>
            <w:r w:rsidR="00C90146" w:rsidRPr="001334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1334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грн.</w:t>
            </w:r>
          </w:p>
          <w:p w:rsidR="007815DC" w:rsidRPr="009D6342" w:rsidRDefault="007815DC" w:rsidP="00467CE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F71036" w:rsidRPr="009D6342" w:rsidTr="007815DC">
        <w:tc>
          <w:tcPr>
            <w:tcW w:w="1090" w:type="dxa"/>
            <w:vAlign w:val="center"/>
          </w:tcPr>
          <w:p w:rsidR="00F71036" w:rsidRPr="009D6342" w:rsidRDefault="00F71036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565" w:type="dxa"/>
          </w:tcPr>
          <w:p w:rsidR="00F71036" w:rsidRPr="009D6342" w:rsidRDefault="00F71036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 т.ч. бюджет Гадяцької міської територіальної громади</w:t>
            </w:r>
          </w:p>
        </w:tc>
        <w:tc>
          <w:tcPr>
            <w:tcW w:w="5067" w:type="dxa"/>
          </w:tcPr>
          <w:p w:rsidR="0013344E" w:rsidRPr="0013344E" w:rsidRDefault="0013344E" w:rsidP="001334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рік </w:t>
            </w:r>
            <w:r w:rsidRPr="001334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5</w:t>
            </w:r>
            <w:r w:rsidR="00CC025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</w:t>
            </w:r>
            <w:r w:rsidRPr="001334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 w:rsidR="00CC025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Pr="001334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18 тис. грн.</w:t>
            </w:r>
          </w:p>
          <w:p w:rsidR="0013344E" w:rsidRPr="0013344E" w:rsidRDefault="0013344E" w:rsidP="001334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334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2022 рік – 129,015 тис. грн.</w:t>
            </w:r>
          </w:p>
          <w:p w:rsidR="00F71036" w:rsidRPr="009D6342" w:rsidRDefault="00F71036" w:rsidP="0062508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F71036" w:rsidRPr="00B33D6F" w:rsidTr="007815DC">
        <w:tc>
          <w:tcPr>
            <w:tcW w:w="1090" w:type="dxa"/>
            <w:vAlign w:val="center"/>
          </w:tcPr>
          <w:p w:rsidR="00F71036" w:rsidRPr="009D6342" w:rsidRDefault="00C90146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565" w:type="dxa"/>
          </w:tcPr>
          <w:p w:rsidR="00F71036" w:rsidRPr="001D1911" w:rsidRDefault="00F71036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D191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5067" w:type="dxa"/>
          </w:tcPr>
          <w:p w:rsidR="001D1911" w:rsidRPr="001D1911" w:rsidRDefault="00F71036" w:rsidP="001D1911">
            <w:pPr>
              <w:pStyle w:val="afff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19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1D1911" w:rsidRPr="001D1911">
              <w:rPr>
                <w:rFonts w:ascii="Times New Roman" w:hAnsi="Times New Roman"/>
                <w:sz w:val="28"/>
                <w:szCs w:val="28"/>
                <w:lang w:val="uk-UA"/>
              </w:rPr>
              <w:t>розвиток агропромислового сектору;</w:t>
            </w:r>
          </w:p>
          <w:p w:rsidR="001D1911" w:rsidRPr="001D1911" w:rsidRDefault="001D1911" w:rsidP="001D1911">
            <w:pPr>
              <w:pStyle w:val="afff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191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1D1911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забезпечення стабільної роботи Комунального підприємства «Гадяч – </w:t>
            </w:r>
            <w:proofErr w:type="spellStart"/>
            <w:r w:rsidRPr="001D1911">
              <w:rPr>
                <w:rFonts w:ascii="Times New Roman" w:hAnsi="Times New Roman"/>
                <w:sz w:val="28"/>
                <w:szCs w:val="28"/>
                <w:lang w:val="uk-UA" w:eastAsia="ar-SA"/>
              </w:rPr>
              <w:t>агро</w:t>
            </w:r>
            <w:proofErr w:type="spellEnd"/>
            <w:r w:rsidRPr="001D1911">
              <w:rPr>
                <w:rFonts w:ascii="Times New Roman" w:hAnsi="Times New Roman"/>
                <w:sz w:val="28"/>
                <w:szCs w:val="28"/>
                <w:lang w:val="uk-UA" w:eastAsia="ar-SA"/>
              </w:rPr>
              <w:t>» Гадяцької міської ради</w:t>
            </w:r>
            <w:r w:rsidRPr="001D1911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F71036" w:rsidRPr="001D1911" w:rsidRDefault="001D1911" w:rsidP="00AD6F71">
            <w:pPr>
              <w:pStyle w:val="15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191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1D1911">
              <w:rPr>
                <w:rFonts w:ascii="Times New Roman" w:hAnsi="Times New Roman"/>
                <w:sz w:val="28"/>
                <w:szCs w:val="28"/>
                <w:lang w:val="uk-UA" w:eastAsia="ar-SA"/>
              </w:rPr>
              <w:t>розбудова ефективної економіки Гадяцької</w:t>
            </w:r>
            <w:r w:rsidR="00472DA3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 міської територіальної громади.</w:t>
            </w:r>
          </w:p>
        </w:tc>
      </w:tr>
      <w:tr w:rsidR="00F71036" w:rsidRPr="009D6342" w:rsidTr="007815DC">
        <w:tc>
          <w:tcPr>
            <w:tcW w:w="1090" w:type="dxa"/>
            <w:vAlign w:val="center"/>
          </w:tcPr>
          <w:p w:rsidR="00F71036" w:rsidRPr="009D6342" w:rsidRDefault="00C90146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565" w:type="dxa"/>
          </w:tcPr>
          <w:p w:rsidR="00F71036" w:rsidRPr="009D6342" w:rsidRDefault="00F71036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Контроль за виконанням (орган, уповноважений здійснювати  контроль за виконанням, строки проведення звітності)</w:t>
            </w:r>
          </w:p>
        </w:tc>
        <w:tc>
          <w:tcPr>
            <w:tcW w:w="5067" w:type="dxa"/>
          </w:tcPr>
          <w:p w:rsidR="00F71036" w:rsidRPr="009D6342" w:rsidRDefault="00F71036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Гадяцька міська рада</w:t>
            </w:r>
          </w:p>
          <w:p w:rsidR="00F71036" w:rsidRPr="009D6342" w:rsidRDefault="00F71036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63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Звітність один раз у рік</w:t>
            </w:r>
          </w:p>
        </w:tc>
      </w:tr>
    </w:tbl>
    <w:p w:rsidR="003B3C2F" w:rsidRPr="009D6342" w:rsidRDefault="003B3C2F" w:rsidP="00334E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AD750E" w:rsidRPr="009D6342" w:rsidRDefault="00AD750E" w:rsidP="00AD6F71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  <w:sectPr w:rsidR="00AD750E" w:rsidRPr="009D6342" w:rsidSect="00334E19">
          <w:headerReference w:type="default" r:id="rId9"/>
          <w:pgSz w:w="11907" w:h="16840" w:code="9"/>
          <w:pgMar w:top="1134" w:right="567" w:bottom="1134" w:left="1701" w:header="680" w:footer="680" w:gutter="0"/>
          <w:pgNumType w:start="1"/>
          <w:cols w:space="708"/>
          <w:titlePg/>
          <w:docGrid w:linePitch="360"/>
        </w:sectPr>
      </w:pPr>
    </w:p>
    <w:p w:rsidR="00AD750E" w:rsidRPr="009D6342" w:rsidRDefault="00AD750E" w:rsidP="00334E19">
      <w:pPr>
        <w:spacing w:after="0" w:line="240" w:lineRule="auto"/>
        <w:ind w:left="7380"/>
        <w:jc w:val="both"/>
        <w:rPr>
          <w:rFonts w:ascii="Times New Roman" w:hAnsi="Times New Roman"/>
          <w:sz w:val="28"/>
          <w:szCs w:val="28"/>
          <w:lang w:val="uk-UA"/>
        </w:rPr>
      </w:pPr>
      <w:r w:rsidRPr="009D6342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Додаток</w:t>
      </w:r>
      <w:r w:rsidR="00D42393" w:rsidRPr="009D6342">
        <w:rPr>
          <w:rFonts w:ascii="Times New Roman" w:hAnsi="Times New Roman"/>
          <w:sz w:val="28"/>
          <w:szCs w:val="28"/>
          <w:lang w:val="uk-UA"/>
        </w:rPr>
        <w:t xml:space="preserve"> №1</w:t>
      </w:r>
    </w:p>
    <w:p w:rsidR="00AD750E" w:rsidRPr="009D6342" w:rsidRDefault="00AD750E" w:rsidP="00334E19">
      <w:pPr>
        <w:spacing w:after="0" w:line="240" w:lineRule="auto"/>
        <w:ind w:left="7380"/>
        <w:jc w:val="both"/>
        <w:rPr>
          <w:rFonts w:ascii="Times New Roman" w:hAnsi="Times New Roman"/>
          <w:sz w:val="28"/>
          <w:szCs w:val="28"/>
          <w:lang w:val="uk-UA"/>
        </w:rPr>
      </w:pPr>
      <w:r w:rsidRPr="009D634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</w:p>
    <w:p w:rsidR="000347F5" w:rsidRPr="009D6342" w:rsidRDefault="000347F5" w:rsidP="000347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D750E" w:rsidRPr="009D6342" w:rsidRDefault="000347F5" w:rsidP="000347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6342">
        <w:rPr>
          <w:rFonts w:ascii="Times New Roman" w:hAnsi="Times New Roman"/>
          <w:b/>
          <w:sz w:val="28"/>
          <w:szCs w:val="28"/>
          <w:lang w:val="uk-UA"/>
        </w:rPr>
        <w:t>Джерела та обсяги фінансування</w:t>
      </w:r>
    </w:p>
    <w:p w:rsidR="000347F5" w:rsidRPr="009D6342" w:rsidRDefault="000347F5" w:rsidP="000347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587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564"/>
        <w:gridCol w:w="4536"/>
        <w:gridCol w:w="1984"/>
        <w:gridCol w:w="1276"/>
        <w:gridCol w:w="1418"/>
        <w:gridCol w:w="1275"/>
        <w:gridCol w:w="1843"/>
        <w:gridCol w:w="1134"/>
        <w:gridCol w:w="1843"/>
      </w:tblGrid>
      <w:tr w:rsidR="000D392A" w:rsidRPr="009D6342" w:rsidTr="000D392A">
        <w:trPr>
          <w:cantSplit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№ </w:t>
            </w:r>
            <w:proofErr w:type="spellStart"/>
            <w:r w:rsidRPr="009D634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з\п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Найменування об’єктів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Відповідальні виконавці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034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Загальний обсяг </w:t>
            </w:r>
            <w:proofErr w:type="spellStart"/>
            <w:r w:rsidRPr="009D634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фінансу-вання</w:t>
            </w:r>
            <w:proofErr w:type="spellEnd"/>
            <w:r w:rsidRPr="009D634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</w:p>
          <w:p w:rsidR="000D392A" w:rsidRPr="009D6342" w:rsidRDefault="000D392A" w:rsidP="00034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2A" w:rsidRPr="009D6342" w:rsidRDefault="000D392A" w:rsidP="00FA73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Джерела фінансування, </w:t>
            </w:r>
          </w:p>
          <w:p w:rsidR="000D392A" w:rsidRPr="009D6342" w:rsidRDefault="000D392A" w:rsidP="00FA73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92A" w:rsidRPr="009D6342" w:rsidRDefault="000D392A" w:rsidP="00FA73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Примітки</w:t>
            </w:r>
          </w:p>
        </w:tc>
      </w:tr>
      <w:tr w:rsidR="000D392A" w:rsidRPr="009D6342" w:rsidTr="000D392A">
        <w:trPr>
          <w:cantSplit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ar-SA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Державний бюджет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Обласний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Бюджет Гадяцької міської ТГ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Інші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</w:tc>
      </w:tr>
      <w:tr w:rsidR="000D392A" w:rsidRPr="009D6342" w:rsidTr="000D392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sz w:val="24"/>
                <w:szCs w:val="24"/>
                <w:lang w:val="uk-UA" w:eastAsia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sz w:val="24"/>
                <w:szCs w:val="24"/>
                <w:lang w:val="uk-UA" w:eastAsia="ar-SA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sz w:val="24"/>
                <w:szCs w:val="24"/>
                <w:lang w:val="uk-UA" w:eastAsia="ar-SA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sz w:val="24"/>
                <w:szCs w:val="24"/>
                <w:lang w:val="uk-UA"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sz w:val="24"/>
                <w:szCs w:val="24"/>
                <w:lang w:val="uk-UA" w:eastAsia="ar-SA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ar-SA"/>
              </w:rPr>
              <w:t>9</w:t>
            </w:r>
          </w:p>
        </w:tc>
      </w:tr>
      <w:tr w:rsidR="000D392A" w:rsidRPr="009D6342" w:rsidTr="000D392A">
        <w:tc>
          <w:tcPr>
            <w:tcW w:w="140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2A" w:rsidRPr="009D6342" w:rsidRDefault="000D392A" w:rsidP="008519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1</w:t>
            </w:r>
            <w:r w:rsidRPr="009D6342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 xml:space="preserve"> рік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2A" w:rsidRPr="009D6342" w:rsidRDefault="000D392A" w:rsidP="008519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</w:p>
        </w:tc>
      </w:tr>
      <w:tr w:rsidR="000D392A" w:rsidRPr="00E04B6A" w:rsidTr="000D392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Default="000D392A" w:rsidP="00C9014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E04B6A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Фінансова допомога для </w:t>
            </w:r>
            <w:r w:rsidR="00B33D6F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стабілізації фінансового стану комунального підприємства шляхом </w:t>
            </w:r>
            <w:r w:rsidRPr="00E04B6A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поповнення обігових коштів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:</w:t>
            </w:r>
          </w:p>
          <w:p w:rsidR="000D392A" w:rsidRPr="00E04B6A" w:rsidRDefault="000D392A" w:rsidP="00C9014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в т.ч. заробітна плата з нарахуваннями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ar-SA"/>
              </w:rPr>
              <w:t xml:space="preserve">КП «Гадяч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ar-SA"/>
              </w:rPr>
              <w:t>агро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ar-SA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</w:t>
            </w:r>
            <w:r w:rsidR="00CC025A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,</w:t>
            </w:r>
            <w:r w:rsidR="00CC025A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18</w:t>
            </w:r>
          </w:p>
          <w:p w:rsidR="000D392A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  <w:p w:rsidR="000D392A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  <w:p w:rsidR="00771B79" w:rsidRDefault="00771B79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49,830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Default="000D392A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</w:t>
            </w:r>
            <w:r w:rsidR="00CC025A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,</w:t>
            </w:r>
            <w:r w:rsidR="00CC025A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18</w:t>
            </w:r>
          </w:p>
          <w:p w:rsidR="000D392A" w:rsidRDefault="000D392A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  <w:p w:rsidR="000D392A" w:rsidRDefault="000D392A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  <w:p w:rsidR="00771B79" w:rsidRDefault="00771B79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  <w:p w:rsidR="000D392A" w:rsidRPr="009D6342" w:rsidRDefault="000D392A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49,830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2A" w:rsidRPr="009D6342" w:rsidRDefault="000D392A" w:rsidP="000D392A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Безповоротна фінансова допомога</w:t>
            </w:r>
          </w:p>
        </w:tc>
      </w:tr>
      <w:tr w:rsidR="000D392A" w:rsidRPr="00E04B6A" w:rsidTr="000D392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923C6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РАЗОМ: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2A" w:rsidRPr="009D6342" w:rsidRDefault="000D392A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A812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5</w:t>
            </w:r>
            <w:r w:rsidR="00A81298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,</w:t>
            </w:r>
            <w:r w:rsidR="00A81298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A812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5</w:t>
            </w:r>
            <w:r w:rsidR="00A81298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,</w:t>
            </w:r>
            <w:r w:rsidR="00A81298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2A" w:rsidRPr="009D6342" w:rsidRDefault="000D392A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2A" w:rsidRPr="009D6342" w:rsidRDefault="000D392A" w:rsidP="000D39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</w:p>
        </w:tc>
      </w:tr>
      <w:tr w:rsidR="000D392A" w:rsidRPr="00E04B6A" w:rsidTr="00025AE8">
        <w:tc>
          <w:tcPr>
            <w:tcW w:w="158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2A" w:rsidRPr="009D6342" w:rsidRDefault="000D392A" w:rsidP="000D392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2</w:t>
            </w:r>
            <w:r w:rsidRPr="009D6342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 xml:space="preserve"> рік</w:t>
            </w:r>
          </w:p>
        </w:tc>
      </w:tr>
      <w:tr w:rsidR="000D392A" w:rsidRPr="009D6342" w:rsidTr="000D392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3D6F" w:rsidRDefault="00B33D6F" w:rsidP="00B33D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E04B6A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Фінансова допомога для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стабілізації фінансового стану комунального підприємства шляхом </w:t>
            </w:r>
            <w:r w:rsidRPr="00E04B6A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поповнення обігових коштів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:</w:t>
            </w:r>
          </w:p>
          <w:p w:rsidR="000D392A" w:rsidRPr="009D6342" w:rsidRDefault="000D392A" w:rsidP="000D392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bookmarkStart w:id="0" w:name="_GoBack"/>
            <w:bookmarkEnd w:id="0"/>
            <w:r w:rsidRPr="00E04B6A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в т.ч. заробітна плата з нарахуваннями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2A" w:rsidRPr="009D6342" w:rsidRDefault="000D392A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ar-SA"/>
              </w:rPr>
              <w:t xml:space="preserve">КП «Гадяч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ar-SA"/>
              </w:rPr>
              <w:t>агро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ar-SA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129,015</w:t>
            </w:r>
          </w:p>
          <w:p w:rsidR="000D392A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  <w:p w:rsidR="000D392A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  <w:p w:rsidR="00771B79" w:rsidRDefault="00771B79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  <w:p w:rsidR="000D392A" w:rsidRPr="009D6342" w:rsidRDefault="000D392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129,015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Default="000D392A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129,015</w:t>
            </w:r>
          </w:p>
          <w:p w:rsidR="000D392A" w:rsidRDefault="000D392A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  <w:p w:rsidR="000D392A" w:rsidRDefault="000D392A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  <w:p w:rsidR="00771B79" w:rsidRDefault="00771B79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  <w:p w:rsidR="000D392A" w:rsidRPr="009D6342" w:rsidRDefault="000D392A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129,015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2A" w:rsidRPr="009D6342" w:rsidRDefault="000D392A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2A" w:rsidRPr="009D6342" w:rsidRDefault="000D392A" w:rsidP="000D392A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Поворотна фінансова допомога</w:t>
            </w:r>
          </w:p>
        </w:tc>
      </w:tr>
      <w:tr w:rsidR="000D392A" w:rsidRPr="009D6342" w:rsidTr="000D392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923C6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РАЗОМ: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2A" w:rsidRPr="009D6342" w:rsidRDefault="000D392A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129,015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92A" w:rsidRPr="009D6342" w:rsidRDefault="000D392A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129,015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2A" w:rsidRPr="009D6342" w:rsidRDefault="000D392A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 w:rsidRPr="009D6342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2A" w:rsidRPr="009D6342" w:rsidRDefault="000D392A" w:rsidP="000D39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</w:p>
        </w:tc>
      </w:tr>
    </w:tbl>
    <w:p w:rsidR="00AD750E" w:rsidRDefault="00AD750E" w:rsidP="00334E19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519ED" w:rsidRPr="009D6342" w:rsidRDefault="008519ED" w:rsidP="00334E19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F518C" w:rsidRPr="009D6342" w:rsidRDefault="00EA51AC" w:rsidP="00EA51AC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>Начальник відділу економічного розвитку</w:t>
      </w:r>
    </w:p>
    <w:p w:rsidR="00EA51AC" w:rsidRPr="009D6342" w:rsidRDefault="002F518C" w:rsidP="00EA51AC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>т</w:t>
      </w:r>
      <w:r w:rsidR="00EA51AC" w:rsidRPr="009D634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A51AC" w:rsidRPr="009D6342">
        <w:rPr>
          <w:rFonts w:ascii="Times New Roman" w:hAnsi="Times New Roman"/>
          <w:color w:val="000000"/>
          <w:sz w:val="28"/>
          <w:szCs w:val="28"/>
          <w:lang w:val="uk-UA"/>
        </w:rPr>
        <w:t xml:space="preserve">інвестицій виконавчого комітету </w:t>
      </w:r>
    </w:p>
    <w:p w:rsidR="00EA51AC" w:rsidRPr="009D6342" w:rsidRDefault="00EA51AC" w:rsidP="00EA51AC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>Гадяцької міської ради</w:t>
      </w: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 w:rsidRPr="009D6342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 w:rsidRPr="009D6342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 w:rsidRPr="009D6342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</w:t>
      </w:r>
      <w:r w:rsidR="001034CD" w:rsidRPr="009D6342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 w:rsidRPr="009D6342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 w:rsidRPr="009D6342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                                                                                            </w:t>
      </w:r>
      <w:r w:rsidR="002F518C" w:rsidRPr="009D6342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</w:t>
      </w:r>
      <w:r w:rsidR="001034CD" w:rsidRPr="009D634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D6342">
        <w:rPr>
          <w:rFonts w:ascii="Times New Roman" w:hAnsi="Times New Roman"/>
          <w:color w:val="000000"/>
          <w:sz w:val="28"/>
          <w:szCs w:val="28"/>
          <w:lang w:val="uk-UA"/>
        </w:rPr>
        <w:t>І.О.Галушка</w:t>
      </w:r>
    </w:p>
    <w:sectPr w:rsidR="00EA51AC" w:rsidRPr="009D6342" w:rsidSect="00C943B0">
      <w:pgSz w:w="16838" w:h="11906" w:orient="landscape"/>
      <w:pgMar w:top="702" w:right="567" w:bottom="568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FCC" w:rsidRDefault="00460FCC" w:rsidP="002B03D9">
      <w:pPr>
        <w:spacing w:after="0" w:line="240" w:lineRule="auto"/>
      </w:pPr>
      <w:r>
        <w:separator/>
      </w:r>
    </w:p>
  </w:endnote>
  <w:endnote w:type="continuationSeparator" w:id="0">
    <w:p w:rsidR="00460FCC" w:rsidRDefault="00460FCC" w:rsidP="002B0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FCC" w:rsidRDefault="00460FCC" w:rsidP="002B03D9">
      <w:pPr>
        <w:spacing w:after="0" w:line="240" w:lineRule="auto"/>
      </w:pPr>
      <w:r>
        <w:separator/>
      </w:r>
    </w:p>
  </w:footnote>
  <w:footnote w:type="continuationSeparator" w:id="0">
    <w:p w:rsidR="00460FCC" w:rsidRDefault="00460FCC" w:rsidP="002B0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E19" w:rsidRDefault="00334E19">
    <w:pPr>
      <w:pStyle w:val="aff6"/>
      <w:jc w:val="right"/>
    </w:pPr>
    <w:r>
      <w:fldChar w:fldCharType="begin"/>
    </w:r>
    <w:r>
      <w:instrText>PAGE   \* MERGEFORMAT</w:instrText>
    </w:r>
    <w:r>
      <w:fldChar w:fldCharType="separate"/>
    </w:r>
    <w:r w:rsidR="00B33D6F" w:rsidRPr="00B33D6F">
      <w:rPr>
        <w:noProof/>
        <w:lang w:val="ru-RU"/>
      </w:rPr>
      <w:t>7</w:t>
    </w:r>
    <w:r>
      <w:fldChar w:fldCharType="end"/>
    </w:r>
  </w:p>
  <w:p w:rsidR="00334E19" w:rsidRDefault="00334E19">
    <w:pPr>
      <w:pStyle w:val="af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648AA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sz w:val="28"/>
      </w:rPr>
    </w:lvl>
  </w:abstractNum>
  <w:abstractNum w:abstractNumId="2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886"/>
        </w:tabs>
        <w:ind w:left="1886" w:hanging="1035"/>
      </w:pPr>
      <w:rPr>
        <w:rFonts w:ascii="Times New Roman" w:hAnsi="Times New Roman"/>
        <w:b w:val="0"/>
        <w:sz w:val="28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148C6074"/>
    <w:multiLevelType w:val="hybridMultilevel"/>
    <w:tmpl w:val="33942BA4"/>
    <w:lvl w:ilvl="0" w:tplc="0FC694B4">
      <w:start w:val="4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C8B7F3A"/>
    <w:multiLevelType w:val="hybridMultilevel"/>
    <w:tmpl w:val="E28E11BA"/>
    <w:lvl w:ilvl="0" w:tplc="0FC694B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C633E63"/>
    <w:multiLevelType w:val="hybridMultilevel"/>
    <w:tmpl w:val="55D2D582"/>
    <w:lvl w:ilvl="0" w:tplc="0FC694B4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5F4"/>
    <w:rsid w:val="00001B01"/>
    <w:rsid w:val="00001D06"/>
    <w:rsid w:val="00020089"/>
    <w:rsid w:val="00023A5E"/>
    <w:rsid w:val="000276EE"/>
    <w:rsid w:val="000347F5"/>
    <w:rsid w:val="00040888"/>
    <w:rsid w:val="000417C7"/>
    <w:rsid w:val="000419A6"/>
    <w:rsid w:val="00043536"/>
    <w:rsid w:val="0005063F"/>
    <w:rsid w:val="00056AFF"/>
    <w:rsid w:val="00056CF0"/>
    <w:rsid w:val="000601D9"/>
    <w:rsid w:val="00064475"/>
    <w:rsid w:val="00071E70"/>
    <w:rsid w:val="0007236E"/>
    <w:rsid w:val="00072762"/>
    <w:rsid w:val="0007366E"/>
    <w:rsid w:val="00074AA7"/>
    <w:rsid w:val="00076212"/>
    <w:rsid w:val="000809D9"/>
    <w:rsid w:val="00084037"/>
    <w:rsid w:val="0008514C"/>
    <w:rsid w:val="0008692E"/>
    <w:rsid w:val="000871C5"/>
    <w:rsid w:val="00092C3E"/>
    <w:rsid w:val="000977E4"/>
    <w:rsid w:val="000A523E"/>
    <w:rsid w:val="000B0347"/>
    <w:rsid w:val="000B4AEA"/>
    <w:rsid w:val="000B6657"/>
    <w:rsid w:val="000B7607"/>
    <w:rsid w:val="000C068B"/>
    <w:rsid w:val="000C1526"/>
    <w:rsid w:val="000C4215"/>
    <w:rsid w:val="000C54B7"/>
    <w:rsid w:val="000C7421"/>
    <w:rsid w:val="000D1BCF"/>
    <w:rsid w:val="000D2CD2"/>
    <w:rsid w:val="000D344C"/>
    <w:rsid w:val="000D392A"/>
    <w:rsid w:val="000D5BFC"/>
    <w:rsid w:val="000E03BF"/>
    <w:rsid w:val="000E1D9D"/>
    <w:rsid w:val="000E1FC5"/>
    <w:rsid w:val="000E3F83"/>
    <w:rsid w:val="000F06D4"/>
    <w:rsid w:val="000F4CA2"/>
    <w:rsid w:val="000F4E27"/>
    <w:rsid w:val="000F680A"/>
    <w:rsid w:val="000F7BE7"/>
    <w:rsid w:val="001017EF"/>
    <w:rsid w:val="001034CD"/>
    <w:rsid w:val="00103AD8"/>
    <w:rsid w:val="001062CA"/>
    <w:rsid w:val="00111E9E"/>
    <w:rsid w:val="00115F9B"/>
    <w:rsid w:val="001231F3"/>
    <w:rsid w:val="00124B8E"/>
    <w:rsid w:val="00125549"/>
    <w:rsid w:val="00131686"/>
    <w:rsid w:val="001324F9"/>
    <w:rsid w:val="0013344E"/>
    <w:rsid w:val="001347E8"/>
    <w:rsid w:val="00134AAF"/>
    <w:rsid w:val="00140928"/>
    <w:rsid w:val="00142AC3"/>
    <w:rsid w:val="001433E3"/>
    <w:rsid w:val="00146AC3"/>
    <w:rsid w:val="00151A99"/>
    <w:rsid w:val="00162416"/>
    <w:rsid w:val="00162B33"/>
    <w:rsid w:val="00163B10"/>
    <w:rsid w:val="00164C97"/>
    <w:rsid w:val="00165D54"/>
    <w:rsid w:val="00167073"/>
    <w:rsid w:val="00171664"/>
    <w:rsid w:val="0017364F"/>
    <w:rsid w:val="00174F7B"/>
    <w:rsid w:val="001765CC"/>
    <w:rsid w:val="00180F62"/>
    <w:rsid w:val="00181752"/>
    <w:rsid w:val="00182611"/>
    <w:rsid w:val="0018449B"/>
    <w:rsid w:val="00190682"/>
    <w:rsid w:val="0019162A"/>
    <w:rsid w:val="001A76A8"/>
    <w:rsid w:val="001B2ADC"/>
    <w:rsid w:val="001C0EDB"/>
    <w:rsid w:val="001C1423"/>
    <w:rsid w:val="001C76AE"/>
    <w:rsid w:val="001D1159"/>
    <w:rsid w:val="001D1911"/>
    <w:rsid w:val="001D1C37"/>
    <w:rsid w:val="001D2220"/>
    <w:rsid w:val="001D2AAD"/>
    <w:rsid w:val="001D34DE"/>
    <w:rsid w:val="001D6F3D"/>
    <w:rsid w:val="001E1F28"/>
    <w:rsid w:val="001E5150"/>
    <w:rsid w:val="001E5A6D"/>
    <w:rsid w:val="001E6F83"/>
    <w:rsid w:val="001F097C"/>
    <w:rsid w:val="001F0D35"/>
    <w:rsid w:val="001F36A6"/>
    <w:rsid w:val="001F4F72"/>
    <w:rsid w:val="001F5CFB"/>
    <w:rsid w:val="002035A1"/>
    <w:rsid w:val="00205D44"/>
    <w:rsid w:val="00213D22"/>
    <w:rsid w:val="00215DD1"/>
    <w:rsid w:val="00220673"/>
    <w:rsid w:val="00224D05"/>
    <w:rsid w:val="00225190"/>
    <w:rsid w:val="002267C3"/>
    <w:rsid w:val="002308C4"/>
    <w:rsid w:val="00232937"/>
    <w:rsid w:val="002403AB"/>
    <w:rsid w:val="002408FE"/>
    <w:rsid w:val="00242060"/>
    <w:rsid w:val="002505E7"/>
    <w:rsid w:val="002506B6"/>
    <w:rsid w:val="00254660"/>
    <w:rsid w:val="00255798"/>
    <w:rsid w:val="00255B66"/>
    <w:rsid w:val="0025629B"/>
    <w:rsid w:val="0026193D"/>
    <w:rsid w:val="0026352F"/>
    <w:rsid w:val="00265AAF"/>
    <w:rsid w:val="00267280"/>
    <w:rsid w:val="00267D39"/>
    <w:rsid w:val="00271EF5"/>
    <w:rsid w:val="00273372"/>
    <w:rsid w:val="002760EB"/>
    <w:rsid w:val="00276B3E"/>
    <w:rsid w:val="00277E96"/>
    <w:rsid w:val="00281332"/>
    <w:rsid w:val="00282B46"/>
    <w:rsid w:val="00282CB3"/>
    <w:rsid w:val="00284D68"/>
    <w:rsid w:val="0028636D"/>
    <w:rsid w:val="00292779"/>
    <w:rsid w:val="00292889"/>
    <w:rsid w:val="00295398"/>
    <w:rsid w:val="00296DE3"/>
    <w:rsid w:val="00296FBD"/>
    <w:rsid w:val="002A3B9A"/>
    <w:rsid w:val="002A41C0"/>
    <w:rsid w:val="002A4455"/>
    <w:rsid w:val="002B03D9"/>
    <w:rsid w:val="002B03FF"/>
    <w:rsid w:val="002B240E"/>
    <w:rsid w:val="002B3F7C"/>
    <w:rsid w:val="002B4768"/>
    <w:rsid w:val="002B7A70"/>
    <w:rsid w:val="002C39FA"/>
    <w:rsid w:val="002C4510"/>
    <w:rsid w:val="002C5B62"/>
    <w:rsid w:val="002C6F6E"/>
    <w:rsid w:val="002D297B"/>
    <w:rsid w:val="002E4F15"/>
    <w:rsid w:val="002E6CA9"/>
    <w:rsid w:val="002F0736"/>
    <w:rsid w:val="002F13B9"/>
    <w:rsid w:val="002F1E25"/>
    <w:rsid w:val="002F36EF"/>
    <w:rsid w:val="002F518C"/>
    <w:rsid w:val="002F60AD"/>
    <w:rsid w:val="00301ABD"/>
    <w:rsid w:val="00301D4D"/>
    <w:rsid w:val="00301E6B"/>
    <w:rsid w:val="00303704"/>
    <w:rsid w:val="00307064"/>
    <w:rsid w:val="00310A49"/>
    <w:rsid w:val="00320412"/>
    <w:rsid w:val="00322ED0"/>
    <w:rsid w:val="0032326C"/>
    <w:rsid w:val="0032599D"/>
    <w:rsid w:val="00334E19"/>
    <w:rsid w:val="00336998"/>
    <w:rsid w:val="00341314"/>
    <w:rsid w:val="00341B6A"/>
    <w:rsid w:val="0034499E"/>
    <w:rsid w:val="00345551"/>
    <w:rsid w:val="00345875"/>
    <w:rsid w:val="003510CE"/>
    <w:rsid w:val="0036468B"/>
    <w:rsid w:val="00367234"/>
    <w:rsid w:val="00367D81"/>
    <w:rsid w:val="00372051"/>
    <w:rsid w:val="003725BF"/>
    <w:rsid w:val="00374436"/>
    <w:rsid w:val="00375B8D"/>
    <w:rsid w:val="00375CC6"/>
    <w:rsid w:val="003933FF"/>
    <w:rsid w:val="00393980"/>
    <w:rsid w:val="00394613"/>
    <w:rsid w:val="003A07F6"/>
    <w:rsid w:val="003A2025"/>
    <w:rsid w:val="003A5CB1"/>
    <w:rsid w:val="003A6ABD"/>
    <w:rsid w:val="003B0299"/>
    <w:rsid w:val="003B04E8"/>
    <w:rsid w:val="003B18A2"/>
    <w:rsid w:val="003B2288"/>
    <w:rsid w:val="003B3C2F"/>
    <w:rsid w:val="003C4DC3"/>
    <w:rsid w:val="003C6DEC"/>
    <w:rsid w:val="003D00B5"/>
    <w:rsid w:val="003D0968"/>
    <w:rsid w:val="003E1264"/>
    <w:rsid w:val="003E1715"/>
    <w:rsid w:val="003E5714"/>
    <w:rsid w:val="003E6BB0"/>
    <w:rsid w:val="003F3B62"/>
    <w:rsid w:val="003F45E8"/>
    <w:rsid w:val="004071BD"/>
    <w:rsid w:val="00407545"/>
    <w:rsid w:val="00407CB4"/>
    <w:rsid w:val="004127CE"/>
    <w:rsid w:val="0041406F"/>
    <w:rsid w:val="00421ECA"/>
    <w:rsid w:val="00424052"/>
    <w:rsid w:val="00424FB8"/>
    <w:rsid w:val="004250D9"/>
    <w:rsid w:val="004305EF"/>
    <w:rsid w:val="004313AF"/>
    <w:rsid w:val="00431ABF"/>
    <w:rsid w:val="00431C29"/>
    <w:rsid w:val="004331C3"/>
    <w:rsid w:val="00433408"/>
    <w:rsid w:val="004346BB"/>
    <w:rsid w:val="00435F6E"/>
    <w:rsid w:val="00436F6C"/>
    <w:rsid w:val="00442645"/>
    <w:rsid w:val="00444C5B"/>
    <w:rsid w:val="00460FCC"/>
    <w:rsid w:val="00460FE5"/>
    <w:rsid w:val="00464F82"/>
    <w:rsid w:val="00467BB6"/>
    <w:rsid w:val="00467CEF"/>
    <w:rsid w:val="00472659"/>
    <w:rsid w:val="004728F0"/>
    <w:rsid w:val="00472DA3"/>
    <w:rsid w:val="00475D97"/>
    <w:rsid w:val="00485A4D"/>
    <w:rsid w:val="004871F2"/>
    <w:rsid w:val="0049055D"/>
    <w:rsid w:val="00491981"/>
    <w:rsid w:val="00491A3D"/>
    <w:rsid w:val="00492DBF"/>
    <w:rsid w:val="00493A3A"/>
    <w:rsid w:val="00494F08"/>
    <w:rsid w:val="004A18D9"/>
    <w:rsid w:val="004A7DA3"/>
    <w:rsid w:val="004B6838"/>
    <w:rsid w:val="004C029D"/>
    <w:rsid w:val="004C2BFE"/>
    <w:rsid w:val="004C3FB0"/>
    <w:rsid w:val="004C7235"/>
    <w:rsid w:val="004D13F5"/>
    <w:rsid w:val="004D51A4"/>
    <w:rsid w:val="004E0C4A"/>
    <w:rsid w:val="004E1C74"/>
    <w:rsid w:val="004F51AC"/>
    <w:rsid w:val="004F65EF"/>
    <w:rsid w:val="004F6ECD"/>
    <w:rsid w:val="00504E8F"/>
    <w:rsid w:val="00512DDA"/>
    <w:rsid w:val="00515713"/>
    <w:rsid w:val="005161AF"/>
    <w:rsid w:val="00524DCA"/>
    <w:rsid w:val="00530BD7"/>
    <w:rsid w:val="00532557"/>
    <w:rsid w:val="00532617"/>
    <w:rsid w:val="00536713"/>
    <w:rsid w:val="00536742"/>
    <w:rsid w:val="005373AD"/>
    <w:rsid w:val="00537430"/>
    <w:rsid w:val="00540392"/>
    <w:rsid w:val="00540C17"/>
    <w:rsid w:val="0054168F"/>
    <w:rsid w:val="00547430"/>
    <w:rsid w:val="00547CAB"/>
    <w:rsid w:val="00550AAA"/>
    <w:rsid w:val="00551732"/>
    <w:rsid w:val="00553FD9"/>
    <w:rsid w:val="0055412D"/>
    <w:rsid w:val="00556848"/>
    <w:rsid w:val="00561F91"/>
    <w:rsid w:val="00562391"/>
    <w:rsid w:val="00562D7C"/>
    <w:rsid w:val="00564CC7"/>
    <w:rsid w:val="005716CC"/>
    <w:rsid w:val="0057217C"/>
    <w:rsid w:val="005724F4"/>
    <w:rsid w:val="00572FCF"/>
    <w:rsid w:val="005753C6"/>
    <w:rsid w:val="00584DA0"/>
    <w:rsid w:val="00594524"/>
    <w:rsid w:val="005974C5"/>
    <w:rsid w:val="005A443F"/>
    <w:rsid w:val="005A6B0C"/>
    <w:rsid w:val="005A6EFE"/>
    <w:rsid w:val="005A7E8A"/>
    <w:rsid w:val="005B17FD"/>
    <w:rsid w:val="005B4B1A"/>
    <w:rsid w:val="005C0FC7"/>
    <w:rsid w:val="005C19C8"/>
    <w:rsid w:val="005C3C46"/>
    <w:rsid w:val="005C6F01"/>
    <w:rsid w:val="005E15F2"/>
    <w:rsid w:val="005E36EC"/>
    <w:rsid w:val="005F42BC"/>
    <w:rsid w:val="005F7CE5"/>
    <w:rsid w:val="00601227"/>
    <w:rsid w:val="00603B33"/>
    <w:rsid w:val="00604909"/>
    <w:rsid w:val="0060660E"/>
    <w:rsid w:val="00610575"/>
    <w:rsid w:val="00614A74"/>
    <w:rsid w:val="00624F37"/>
    <w:rsid w:val="006252FF"/>
    <w:rsid w:val="00625CC3"/>
    <w:rsid w:val="00626FEF"/>
    <w:rsid w:val="00627508"/>
    <w:rsid w:val="00631344"/>
    <w:rsid w:val="00636032"/>
    <w:rsid w:val="00636301"/>
    <w:rsid w:val="00641003"/>
    <w:rsid w:val="006430C3"/>
    <w:rsid w:val="006433DB"/>
    <w:rsid w:val="006464F4"/>
    <w:rsid w:val="00647A39"/>
    <w:rsid w:val="00651A39"/>
    <w:rsid w:val="00656452"/>
    <w:rsid w:val="00663A89"/>
    <w:rsid w:val="006661CE"/>
    <w:rsid w:val="00667619"/>
    <w:rsid w:val="006765C9"/>
    <w:rsid w:val="0068014A"/>
    <w:rsid w:val="00685540"/>
    <w:rsid w:val="006A025F"/>
    <w:rsid w:val="006A3BAC"/>
    <w:rsid w:val="006A560F"/>
    <w:rsid w:val="006B210D"/>
    <w:rsid w:val="006B2D41"/>
    <w:rsid w:val="006B5A5B"/>
    <w:rsid w:val="006B5CBC"/>
    <w:rsid w:val="006C2928"/>
    <w:rsid w:val="006C3D54"/>
    <w:rsid w:val="006C7CF7"/>
    <w:rsid w:val="006D20C2"/>
    <w:rsid w:val="006D693F"/>
    <w:rsid w:val="006E0702"/>
    <w:rsid w:val="006E2050"/>
    <w:rsid w:val="006E2661"/>
    <w:rsid w:val="006E4312"/>
    <w:rsid w:val="006E516E"/>
    <w:rsid w:val="006E67F4"/>
    <w:rsid w:val="006F5054"/>
    <w:rsid w:val="006F510F"/>
    <w:rsid w:val="006F7D17"/>
    <w:rsid w:val="00703813"/>
    <w:rsid w:val="0070546F"/>
    <w:rsid w:val="0070578E"/>
    <w:rsid w:val="00710119"/>
    <w:rsid w:val="00710943"/>
    <w:rsid w:val="007165B1"/>
    <w:rsid w:val="007216E4"/>
    <w:rsid w:val="00721AF4"/>
    <w:rsid w:val="00721E59"/>
    <w:rsid w:val="00722355"/>
    <w:rsid w:val="007258D4"/>
    <w:rsid w:val="00735F1D"/>
    <w:rsid w:val="00736A34"/>
    <w:rsid w:val="00741A08"/>
    <w:rsid w:val="0075235E"/>
    <w:rsid w:val="0075453E"/>
    <w:rsid w:val="0075473C"/>
    <w:rsid w:val="00757BEF"/>
    <w:rsid w:val="00767276"/>
    <w:rsid w:val="00771B79"/>
    <w:rsid w:val="007815DC"/>
    <w:rsid w:val="007835AC"/>
    <w:rsid w:val="00783EB9"/>
    <w:rsid w:val="00787BBC"/>
    <w:rsid w:val="00795217"/>
    <w:rsid w:val="00795C46"/>
    <w:rsid w:val="00795D57"/>
    <w:rsid w:val="007962D3"/>
    <w:rsid w:val="00796A45"/>
    <w:rsid w:val="00797494"/>
    <w:rsid w:val="007A57A1"/>
    <w:rsid w:val="007B0351"/>
    <w:rsid w:val="007B3204"/>
    <w:rsid w:val="007B60E0"/>
    <w:rsid w:val="007B7F2D"/>
    <w:rsid w:val="007C4A41"/>
    <w:rsid w:val="007C6E32"/>
    <w:rsid w:val="007D1FA9"/>
    <w:rsid w:val="007D26AA"/>
    <w:rsid w:val="007D345F"/>
    <w:rsid w:val="007D667E"/>
    <w:rsid w:val="007D774E"/>
    <w:rsid w:val="007E1364"/>
    <w:rsid w:val="007E1FE6"/>
    <w:rsid w:val="007E2EAE"/>
    <w:rsid w:val="007E65F4"/>
    <w:rsid w:val="007E6C53"/>
    <w:rsid w:val="007F2611"/>
    <w:rsid w:val="007F2E55"/>
    <w:rsid w:val="007F5580"/>
    <w:rsid w:val="008008C7"/>
    <w:rsid w:val="00807701"/>
    <w:rsid w:val="00811613"/>
    <w:rsid w:val="00811A44"/>
    <w:rsid w:val="00813F6D"/>
    <w:rsid w:val="0081619D"/>
    <w:rsid w:val="00820F50"/>
    <w:rsid w:val="00821082"/>
    <w:rsid w:val="00822199"/>
    <w:rsid w:val="0082240E"/>
    <w:rsid w:val="0082280D"/>
    <w:rsid w:val="00822BD8"/>
    <w:rsid w:val="008318A4"/>
    <w:rsid w:val="00831D5F"/>
    <w:rsid w:val="00833916"/>
    <w:rsid w:val="00833B1B"/>
    <w:rsid w:val="0083716C"/>
    <w:rsid w:val="008458CB"/>
    <w:rsid w:val="00846D1F"/>
    <w:rsid w:val="008519ED"/>
    <w:rsid w:val="00855F32"/>
    <w:rsid w:val="00855F7E"/>
    <w:rsid w:val="00862D36"/>
    <w:rsid w:val="008637B4"/>
    <w:rsid w:val="00867918"/>
    <w:rsid w:val="00870F96"/>
    <w:rsid w:val="00872254"/>
    <w:rsid w:val="00872DD3"/>
    <w:rsid w:val="00872DEF"/>
    <w:rsid w:val="008732BD"/>
    <w:rsid w:val="008857C9"/>
    <w:rsid w:val="00885D6B"/>
    <w:rsid w:val="00885EB7"/>
    <w:rsid w:val="00890030"/>
    <w:rsid w:val="00890E26"/>
    <w:rsid w:val="00897869"/>
    <w:rsid w:val="008A2A1B"/>
    <w:rsid w:val="008A3192"/>
    <w:rsid w:val="008A5A41"/>
    <w:rsid w:val="008B3468"/>
    <w:rsid w:val="008B4404"/>
    <w:rsid w:val="008C3BF3"/>
    <w:rsid w:val="008D01AA"/>
    <w:rsid w:val="008D0A09"/>
    <w:rsid w:val="008D2170"/>
    <w:rsid w:val="008D2A79"/>
    <w:rsid w:val="008D7B17"/>
    <w:rsid w:val="008E05CF"/>
    <w:rsid w:val="008E2755"/>
    <w:rsid w:val="008E3436"/>
    <w:rsid w:val="008F106E"/>
    <w:rsid w:val="008F2F0C"/>
    <w:rsid w:val="008F5DB1"/>
    <w:rsid w:val="008F5F43"/>
    <w:rsid w:val="009046EF"/>
    <w:rsid w:val="009048E9"/>
    <w:rsid w:val="00905FDE"/>
    <w:rsid w:val="0091294C"/>
    <w:rsid w:val="009132E0"/>
    <w:rsid w:val="00914C16"/>
    <w:rsid w:val="00920073"/>
    <w:rsid w:val="0092345B"/>
    <w:rsid w:val="00923C66"/>
    <w:rsid w:val="009329C8"/>
    <w:rsid w:val="009352DA"/>
    <w:rsid w:val="00937CFC"/>
    <w:rsid w:val="00940E41"/>
    <w:rsid w:val="00941598"/>
    <w:rsid w:val="00943156"/>
    <w:rsid w:val="0094376B"/>
    <w:rsid w:val="00944B91"/>
    <w:rsid w:val="00945B1D"/>
    <w:rsid w:val="00946337"/>
    <w:rsid w:val="0095346D"/>
    <w:rsid w:val="0095378F"/>
    <w:rsid w:val="009556D7"/>
    <w:rsid w:val="009559B0"/>
    <w:rsid w:val="00964998"/>
    <w:rsid w:val="0096636C"/>
    <w:rsid w:val="00971151"/>
    <w:rsid w:val="00972EC0"/>
    <w:rsid w:val="00976B7D"/>
    <w:rsid w:val="009778A6"/>
    <w:rsid w:val="0098221F"/>
    <w:rsid w:val="009940B0"/>
    <w:rsid w:val="009945DC"/>
    <w:rsid w:val="009A1208"/>
    <w:rsid w:val="009A27A1"/>
    <w:rsid w:val="009B4906"/>
    <w:rsid w:val="009C526A"/>
    <w:rsid w:val="009D01E9"/>
    <w:rsid w:val="009D5779"/>
    <w:rsid w:val="009D6342"/>
    <w:rsid w:val="009D76FD"/>
    <w:rsid w:val="009E3C13"/>
    <w:rsid w:val="009E6128"/>
    <w:rsid w:val="009E669D"/>
    <w:rsid w:val="009E7D7B"/>
    <w:rsid w:val="009F2266"/>
    <w:rsid w:val="009F7B33"/>
    <w:rsid w:val="009F7F40"/>
    <w:rsid w:val="00A07A51"/>
    <w:rsid w:val="00A11924"/>
    <w:rsid w:val="00A14D46"/>
    <w:rsid w:val="00A21C4D"/>
    <w:rsid w:val="00A22FFD"/>
    <w:rsid w:val="00A26F55"/>
    <w:rsid w:val="00A331D2"/>
    <w:rsid w:val="00A33371"/>
    <w:rsid w:val="00A355F2"/>
    <w:rsid w:val="00A5098C"/>
    <w:rsid w:val="00A51DCA"/>
    <w:rsid w:val="00A52791"/>
    <w:rsid w:val="00A5327B"/>
    <w:rsid w:val="00A5511F"/>
    <w:rsid w:val="00A551DE"/>
    <w:rsid w:val="00A55DE4"/>
    <w:rsid w:val="00A56006"/>
    <w:rsid w:val="00A60F48"/>
    <w:rsid w:val="00A71E6A"/>
    <w:rsid w:val="00A81046"/>
    <w:rsid w:val="00A81298"/>
    <w:rsid w:val="00A8196C"/>
    <w:rsid w:val="00A827E7"/>
    <w:rsid w:val="00A84450"/>
    <w:rsid w:val="00A85E26"/>
    <w:rsid w:val="00A91B03"/>
    <w:rsid w:val="00A96276"/>
    <w:rsid w:val="00A96A4D"/>
    <w:rsid w:val="00A97505"/>
    <w:rsid w:val="00A975C8"/>
    <w:rsid w:val="00AA09E6"/>
    <w:rsid w:val="00AA1BAE"/>
    <w:rsid w:val="00AA59AD"/>
    <w:rsid w:val="00AB21CE"/>
    <w:rsid w:val="00AB2391"/>
    <w:rsid w:val="00AB2403"/>
    <w:rsid w:val="00AB3DD6"/>
    <w:rsid w:val="00AB3DDD"/>
    <w:rsid w:val="00AB5480"/>
    <w:rsid w:val="00AB55B0"/>
    <w:rsid w:val="00AB76F2"/>
    <w:rsid w:val="00AB7854"/>
    <w:rsid w:val="00AC2612"/>
    <w:rsid w:val="00AC75E1"/>
    <w:rsid w:val="00AD1985"/>
    <w:rsid w:val="00AD4729"/>
    <w:rsid w:val="00AD5C81"/>
    <w:rsid w:val="00AD6F71"/>
    <w:rsid w:val="00AD750E"/>
    <w:rsid w:val="00AD7B31"/>
    <w:rsid w:val="00AE0421"/>
    <w:rsid w:val="00AE31A4"/>
    <w:rsid w:val="00AE70F6"/>
    <w:rsid w:val="00AE7EF0"/>
    <w:rsid w:val="00AF087D"/>
    <w:rsid w:val="00AF249F"/>
    <w:rsid w:val="00AF35BD"/>
    <w:rsid w:val="00AF6283"/>
    <w:rsid w:val="00AF78CF"/>
    <w:rsid w:val="00B0017E"/>
    <w:rsid w:val="00B0123F"/>
    <w:rsid w:val="00B06934"/>
    <w:rsid w:val="00B07807"/>
    <w:rsid w:val="00B10277"/>
    <w:rsid w:val="00B2280F"/>
    <w:rsid w:val="00B237E4"/>
    <w:rsid w:val="00B257DA"/>
    <w:rsid w:val="00B27F07"/>
    <w:rsid w:val="00B33D6F"/>
    <w:rsid w:val="00B35C67"/>
    <w:rsid w:val="00B379A3"/>
    <w:rsid w:val="00B43F20"/>
    <w:rsid w:val="00B442B9"/>
    <w:rsid w:val="00B44B74"/>
    <w:rsid w:val="00B472E5"/>
    <w:rsid w:val="00B505E4"/>
    <w:rsid w:val="00B5269A"/>
    <w:rsid w:val="00B542F9"/>
    <w:rsid w:val="00B54F5F"/>
    <w:rsid w:val="00B63801"/>
    <w:rsid w:val="00B74F33"/>
    <w:rsid w:val="00B7594F"/>
    <w:rsid w:val="00B77027"/>
    <w:rsid w:val="00B861A0"/>
    <w:rsid w:val="00B87BB2"/>
    <w:rsid w:val="00B87D7F"/>
    <w:rsid w:val="00B9084C"/>
    <w:rsid w:val="00B922E0"/>
    <w:rsid w:val="00B92F37"/>
    <w:rsid w:val="00BA1B5C"/>
    <w:rsid w:val="00BA1F05"/>
    <w:rsid w:val="00BA4854"/>
    <w:rsid w:val="00BA5D28"/>
    <w:rsid w:val="00BA69A1"/>
    <w:rsid w:val="00BB0E4E"/>
    <w:rsid w:val="00BB250E"/>
    <w:rsid w:val="00BB7691"/>
    <w:rsid w:val="00BC5643"/>
    <w:rsid w:val="00BD0D63"/>
    <w:rsid w:val="00BD1B20"/>
    <w:rsid w:val="00BD579C"/>
    <w:rsid w:val="00BD6960"/>
    <w:rsid w:val="00BE0A5C"/>
    <w:rsid w:val="00BE2231"/>
    <w:rsid w:val="00BE50F6"/>
    <w:rsid w:val="00BE715F"/>
    <w:rsid w:val="00BF264E"/>
    <w:rsid w:val="00BF4959"/>
    <w:rsid w:val="00C070E3"/>
    <w:rsid w:val="00C11154"/>
    <w:rsid w:val="00C14B1A"/>
    <w:rsid w:val="00C15E72"/>
    <w:rsid w:val="00C21146"/>
    <w:rsid w:val="00C2447D"/>
    <w:rsid w:val="00C26BD0"/>
    <w:rsid w:val="00C26F7D"/>
    <w:rsid w:val="00C31FC5"/>
    <w:rsid w:val="00C40637"/>
    <w:rsid w:val="00C44DDC"/>
    <w:rsid w:val="00C47EC8"/>
    <w:rsid w:val="00C522BC"/>
    <w:rsid w:val="00C608AA"/>
    <w:rsid w:val="00C71B75"/>
    <w:rsid w:val="00C760E1"/>
    <w:rsid w:val="00C8446C"/>
    <w:rsid w:val="00C85E71"/>
    <w:rsid w:val="00C90146"/>
    <w:rsid w:val="00C9119A"/>
    <w:rsid w:val="00C92192"/>
    <w:rsid w:val="00C943B0"/>
    <w:rsid w:val="00C97BC9"/>
    <w:rsid w:val="00CA21E8"/>
    <w:rsid w:val="00CB4DF4"/>
    <w:rsid w:val="00CC025A"/>
    <w:rsid w:val="00CC2C1E"/>
    <w:rsid w:val="00CC6458"/>
    <w:rsid w:val="00CD7A27"/>
    <w:rsid w:val="00CD7B61"/>
    <w:rsid w:val="00CE298A"/>
    <w:rsid w:val="00CE360B"/>
    <w:rsid w:val="00CF242E"/>
    <w:rsid w:val="00CF5457"/>
    <w:rsid w:val="00CF5D9D"/>
    <w:rsid w:val="00CF6606"/>
    <w:rsid w:val="00CF6AA7"/>
    <w:rsid w:val="00CF6C8C"/>
    <w:rsid w:val="00D01002"/>
    <w:rsid w:val="00D037DC"/>
    <w:rsid w:val="00D05AB7"/>
    <w:rsid w:val="00D15657"/>
    <w:rsid w:val="00D159E2"/>
    <w:rsid w:val="00D2478D"/>
    <w:rsid w:val="00D27473"/>
    <w:rsid w:val="00D31F42"/>
    <w:rsid w:val="00D31F59"/>
    <w:rsid w:val="00D32003"/>
    <w:rsid w:val="00D33015"/>
    <w:rsid w:val="00D3502C"/>
    <w:rsid w:val="00D42393"/>
    <w:rsid w:val="00D54C12"/>
    <w:rsid w:val="00D55862"/>
    <w:rsid w:val="00D56B41"/>
    <w:rsid w:val="00D56E97"/>
    <w:rsid w:val="00D6073F"/>
    <w:rsid w:val="00D636C7"/>
    <w:rsid w:val="00D63996"/>
    <w:rsid w:val="00D64194"/>
    <w:rsid w:val="00D67320"/>
    <w:rsid w:val="00D754E5"/>
    <w:rsid w:val="00D8127F"/>
    <w:rsid w:val="00D827EE"/>
    <w:rsid w:val="00D83073"/>
    <w:rsid w:val="00D94FA6"/>
    <w:rsid w:val="00DA0603"/>
    <w:rsid w:val="00DA22A8"/>
    <w:rsid w:val="00DA28AE"/>
    <w:rsid w:val="00DA4104"/>
    <w:rsid w:val="00DA7D2F"/>
    <w:rsid w:val="00DB117B"/>
    <w:rsid w:val="00DC28B9"/>
    <w:rsid w:val="00DC7894"/>
    <w:rsid w:val="00DD2293"/>
    <w:rsid w:val="00DD336F"/>
    <w:rsid w:val="00DD343C"/>
    <w:rsid w:val="00DD499C"/>
    <w:rsid w:val="00DD61AC"/>
    <w:rsid w:val="00DD77CA"/>
    <w:rsid w:val="00DE2324"/>
    <w:rsid w:val="00DE400B"/>
    <w:rsid w:val="00DE41C3"/>
    <w:rsid w:val="00DE5C38"/>
    <w:rsid w:val="00DE7F3D"/>
    <w:rsid w:val="00DF268C"/>
    <w:rsid w:val="00DF6019"/>
    <w:rsid w:val="00DF7B41"/>
    <w:rsid w:val="00DF7E14"/>
    <w:rsid w:val="00E01FA6"/>
    <w:rsid w:val="00E04B6A"/>
    <w:rsid w:val="00E05E1D"/>
    <w:rsid w:val="00E10082"/>
    <w:rsid w:val="00E10DE2"/>
    <w:rsid w:val="00E22BAD"/>
    <w:rsid w:val="00E24D9A"/>
    <w:rsid w:val="00E26567"/>
    <w:rsid w:val="00E34C46"/>
    <w:rsid w:val="00E41189"/>
    <w:rsid w:val="00E55942"/>
    <w:rsid w:val="00E57EB3"/>
    <w:rsid w:val="00E61DC9"/>
    <w:rsid w:val="00E623AE"/>
    <w:rsid w:val="00E641E8"/>
    <w:rsid w:val="00E741EB"/>
    <w:rsid w:val="00E824AB"/>
    <w:rsid w:val="00E82DA2"/>
    <w:rsid w:val="00E927AD"/>
    <w:rsid w:val="00E929B3"/>
    <w:rsid w:val="00E95EE6"/>
    <w:rsid w:val="00EA0666"/>
    <w:rsid w:val="00EA20B5"/>
    <w:rsid w:val="00EA51AC"/>
    <w:rsid w:val="00EA5CEE"/>
    <w:rsid w:val="00EB2C68"/>
    <w:rsid w:val="00EB4396"/>
    <w:rsid w:val="00EB67E7"/>
    <w:rsid w:val="00EC424C"/>
    <w:rsid w:val="00ED057A"/>
    <w:rsid w:val="00ED0865"/>
    <w:rsid w:val="00ED0F9B"/>
    <w:rsid w:val="00ED0FA0"/>
    <w:rsid w:val="00ED408C"/>
    <w:rsid w:val="00ED49B0"/>
    <w:rsid w:val="00ED7707"/>
    <w:rsid w:val="00EE0201"/>
    <w:rsid w:val="00EE0BC4"/>
    <w:rsid w:val="00EE131D"/>
    <w:rsid w:val="00EE3020"/>
    <w:rsid w:val="00EE3BB0"/>
    <w:rsid w:val="00EE5862"/>
    <w:rsid w:val="00EF3881"/>
    <w:rsid w:val="00EF3BB6"/>
    <w:rsid w:val="00EF4F21"/>
    <w:rsid w:val="00F003C3"/>
    <w:rsid w:val="00F036A4"/>
    <w:rsid w:val="00F05224"/>
    <w:rsid w:val="00F11890"/>
    <w:rsid w:val="00F11EF3"/>
    <w:rsid w:val="00F1238D"/>
    <w:rsid w:val="00F13431"/>
    <w:rsid w:val="00F1423A"/>
    <w:rsid w:val="00F15778"/>
    <w:rsid w:val="00F15BF7"/>
    <w:rsid w:val="00F16E05"/>
    <w:rsid w:val="00F178CC"/>
    <w:rsid w:val="00F17DAE"/>
    <w:rsid w:val="00F22447"/>
    <w:rsid w:val="00F22A3E"/>
    <w:rsid w:val="00F27483"/>
    <w:rsid w:val="00F31FDB"/>
    <w:rsid w:val="00F331DE"/>
    <w:rsid w:val="00F35AA4"/>
    <w:rsid w:val="00F40F47"/>
    <w:rsid w:val="00F41949"/>
    <w:rsid w:val="00F41B11"/>
    <w:rsid w:val="00F46AB3"/>
    <w:rsid w:val="00F472BA"/>
    <w:rsid w:val="00F54A0D"/>
    <w:rsid w:val="00F561C6"/>
    <w:rsid w:val="00F62270"/>
    <w:rsid w:val="00F6688C"/>
    <w:rsid w:val="00F67110"/>
    <w:rsid w:val="00F67E27"/>
    <w:rsid w:val="00F71036"/>
    <w:rsid w:val="00F71643"/>
    <w:rsid w:val="00F72E8A"/>
    <w:rsid w:val="00F8195A"/>
    <w:rsid w:val="00F83921"/>
    <w:rsid w:val="00F84FB3"/>
    <w:rsid w:val="00F867ED"/>
    <w:rsid w:val="00F8729E"/>
    <w:rsid w:val="00F91599"/>
    <w:rsid w:val="00F91BB0"/>
    <w:rsid w:val="00FA22F9"/>
    <w:rsid w:val="00FA7320"/>
    <w:rsid w:val="00FA76A8"/>
    <w:rsid w:val="00FB356B"/>
    <w:rsid w:val="00FB4237"/>
    <w:rsid w:val="00FB43B3"/>
    <w:rsid w:val="00FB67C7"/>
    <w:rsid w:val="00FC1829"/>
    <w:rsid w:val="00FC30A4"/>
    <w:rsid w:val="00FC6FB3"/>
    <w:rsid w:val="00FC7A41"/>
    <w:rsid w:val="00FD11A9"/>
    <w:rsid w:val="00FD2888"/>
    <w:rsid w:val="00FD52EF"/>
    <w:rsid w:val="00FD7E90"/>
    <w:rsid w:val="00FE1D86"/>
    <w:rsid w:val="00FE5BF7"/>
    <w:rsid w:val="00FF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5AB7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433E3"/>
    <w:pPr>
      <w:keepNext/>
      <w:spacing w:after="0" w:line="240" w:lineRule="auto"/>
      <w:outlineLvl w:val="0"/>
    </w:pPr>
    <w:rPr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70E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070E3"/>
    <w:pPr>
      <w:keepNext/>
      <w:spacing w:after="0" w:line="240" w:lineRule="auto"/>
      <w:jc w:val="both"/>
      <w:outlineLvl w:val="2"/>
    </w:pPr>
    <w:rPr>
      <w:b/>
      <w:bCs/>
      <w:sz w:val="32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070E3"/>
    <w:pPr>
      <w:keepNext/>
      <w:spacing w:after="0" w:line="240" w:lineRule="auto"/>
      <w:jc w:val="center"/>
      <w:outlineLvl w:val="3"/>
    </w:pPr>
    <w:rPr>
      <w:i/>
      <w:iCs/>
      <w:sz w:val="32"/>
      <w:szCs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C070E3"/>
    <w:pPr>
      <w:keepNext/>
      <w:spacing w:after="0" w:line="240" w:lineRule="auto"/>
      <w:jc w:val="center"/>
      <w:outlineLvl w:val="4"/>
    </w:pPr>
    <w:rPr>
      <w:sz w:val="28"/>
      <w:szCs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070E3"/>
    <w:pPr>
      <w:keepNext/>
      <w:tabs>
        <w:tab w:val="left" w:pos="720"/>
      </w:tabs>
      <w:spacing w:after="0" w:line="240" w:lineRule="auto"/>
      <w:jc w:val="center"/>
      <w:outlineLvl w:val="5"/>
    </w:pPr>
    <w:rPr>
      <w:b/>
      <w:bCs/>
      <w:sz w:val="28"/>
      <w:szCs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6"/>
    </w:pPr>
    <w:rPr>
      <w:b/>
      <w:bCs/>
      <w:sz w:val="28"/>
      <w:szCs w:val="24"/>
      <w:u w:val="single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070E3"/>
    <w:pPr>
      <w:keepNext/>
      <w:framePr w:hSpace="180" w:wrap="around" w:vAnchor="text" w:hAnchor="margin" w:y="232"/>
      <w:spacing w:after="0" w:line="240" w:lineRule="auto"/>
      <w:jc w:val="center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8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33E3"/>
    <w:rPr>
      <w:rFonts w:ascii="Times New Roman" w:hAnsi="Times New Roman" w:cs="Times New Roman"/>
      <w:sz w:val="20"/>
      <w:lang w:val="uk-UA" w:eastAsia="x-none"/>
    </w:rPr>
  </w:style>
  <w:style w:type="character" w:customStyle="1" w:styleId="20">
    <w:name w:val="Заголовок 2 Знак"/>
    <w:basedOn w:val="a0"/>
    <w:link w:val="2"/>
    <w:uiPriority w:val="99"/>
    <w:locked/>
    <w:rsid w:val="00C070E3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40">
    <w:name w:val="Заголовок 4 Знак"/>
    <w:basedOn w:val="a0"/>
    <w:link w:val="4"/>
    <w:uiPriority w:val="99"/>
    <w:locked/>
    <w:rsid w:val="00C070E3"/>
    <w:rPr>
      <w:rFonts w:ascii="Times New Roman" w:hAnsi="Times New Roman" w:cs="Times New Roman"/>
      <w:i/>
      <w:sz w:val="24"/>
      <w:lang w:val="uk-UA" w:eastAsia="x-none"/>
    </w:rPr>
  </w:style>
  <w:style w:type="character" w:customStyle="1" w:styleId="50">
    <w:name w:val="Заголовок 5 Знак"/>
    <w:basedOn w:val="a0"/>
    <w:link w:val="5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character" w:customStyle="1" w:styleId="60">
    <w:name w:val="Заголовок 6 Знак"/>
    <w:basedOn w:val="a0"/>
    <w:link w:val="6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70">
    <w:name w:val="Заголовок 7 Знак"/>
    <w:basedOn w:val="a0"/>
    <w:link w:val="7"/>
    <w:uiPriority w:val="99"/>
    <w:locked/>
    <w:rsid w:val="00C070E3"/>
    <w:rPr>
      <w:rFonts w:ascii="Times New Roman" w:hAnsi="Times New Roman" w:cs="Times New Roman"/>
      <w:b/>
      <w:sz w:val="24"/>
      <w:u w:val="single"/>
      <w:shd w:val="clear" w:color="auto" w:fill="FFFFFF"/>
      <w:lang w:val="uk-UA" w:eastAsia="x-none"/>
    </w:rPr>
  </w:style>
  <w:style w:type="character" w:customStyle="1" w:styleId="80">
    <w:name w:val="Заголовок 8 Знак"/>
    <w:basedOn w:val="a0"/>
    <w:link w:val="8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90">
    <w:name w:val="Заголовок 9 Знак"/>
    <w:basedOn w:val="a0"/>
    <w:link w:val="9"/>
    <w:uiPriority w:val="99"/>
    <w:locked/>
    <w:rsid w:val="00C070E3"/>
    <w:rPr>
      <w:rFonts w:ascii="Times New Roman" w:hAnsi="Times New Roman" w:cs="Times New Roman"/>
      <w:sz w:val="24"/>
      <w:shd w:val="clear" w:color="auto" w:fill="FFFFFF"/>
      <w:lang w:val="uk-UA" w:eastAsia="x-none"/>
    </w:rPr>
  </w:style>
  <w:style w:type="paragraph" w:styleId="a3">
    <w:name w:val="Normal (Web)"/>
    <w:basedOn w:val="a"/>
    <w:uiPriority w:val="99"/>
    <w:rsid w:val="00BA1B5C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4">
    <w:name w:val="Strong"/>
    <w:basedOn w:val="a0"/>
    <w:uiPriority w:val="99"/>
    <w:qFormat/>
    <w:rsid w:val="00BA1B5C"/>
    <w:rPr>
      <w:rFonts w:cs="Times New Roman"/>
      <w:b/>
    </w:rPr>
  </w:style>
  <w:style w:type="paragraph" w:customStyle="1" w:styleId="a5">
    <w:name w:val="Знак"/>
    <w:basedOn w:val="a"/>
    <w:uiPriority w:val="99"/>
    <w:rsid w:val="001433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aliases w:val="Основной текст Знак Знак Знак"/>
    <w:basedOn w:val="a"/>
    <w:link w:val="a7"/>
    <w:uiPriority w:val="99"/>
    <w:rsid w:val="001433E3"/>
    <w:pPr>
      <w:spacing w:after="0" w:line="240" w:lineRule="auto"/>
    </w:pPr>
    <w:rPr>
      <w:sz w:val="24"/>
      <w:szCs w:val="20"/>
    </w:rPr>
  </w:style>
  <w:style w:type="paragraph" w:customStyle="1" w:styleId="211">
    <w:name w:val="Основной текст с отступом 21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 w:cs="Courier New"/>
      <w:sz w:val="23"/>
      <w:szCs w:val="23"/>
      <w:lang w:val="uk-UA"/>
    </w:rPr>
  </w:style>
  <w:style w:type="paragraph" w:customStyle="1" w:styleId="311">
    <w:name w:val="Основной текст 31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 w:cs="Courier New"/>
      <w:sz w:val="23"/>
      <w:szCs w:val="23"/>
      <w:lang w:val="uk-UA"/>
    </w:rPr>
  </w:style>
  <w:style w:type="paragraph" w:customStyle="1" w:styleId="2110">
    <w:name w:val="Основной текст 21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 w:cs="Courier New"/>
      <w:sz w:val="28"/>
      <w:szCs w:val="28"/>
      <w:lang w:val="uk-UA"/>
    </w:rPr>
  </w:style>
  <w:style w:type="paragraph" w:customStyle="1" w:styleId="11">
    <w:name w:val="Цитата1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 w:cs="Courier New"/>
      <w:sz w:val="21"/>
      <w:szCs w:val="21"/>
      <w:lang w:val="uk-UA"/>
    </w:rPr>
  </w:style>
  <w:style w:type="paragraph" w:customStyle="1" w:styleId="12">
    <w:name w:val="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Обычный1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szCs w:val="24"/>
      <w:lang w:val="uk-UA"/>
    </w:rPr>
  </w:style>
  <w:style w:type="paragraph" w:customStyle="1" w:styleId="111">
    <w:name w:val="Знак Знак Знак Знак Знак Знак1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oterChar">
    <w:name w:val="Footer Char"/>
    <w:uiPriority w:val="99"/>
    <w:locked/>
    <w:rsid w:val="00C070E3"/>
    <w:rPr>
      <w:rFonts w:ascii="Times New Roman" w:hAnsi="Times New Roman"/>
      <w:sz w:val="24"/>
      <w:lang w:val="uk-UA" w:eastAsia="x-none"/>
    </w:rPr>
  </w:style>
  <w:style w:type="character" w:customStyle="1" w:styleId="TitleChar">
    <w:name w:val="Title Char"/>
    <w:aliases w:val="Заголовок2 Char"/>
    <w:uiPriority w:val="99"/>
    <w:locked/>
    <w:rsid w:val="00C070E3"/>
    <w:rPr>
      <w:rFonts w:ascii="Times New Roman" w:hAnsi="Times New Roman"/>
      <w:b/>
      <w:sz w:val="24"/>
      <w:lang w:val="uk-UA" w:eastAsia="x-none"/>
    </w:rPr>
  </w:style>
  <w:style w:type="character" w:customStyle="1" w:styleId="13">
    <w:name w:val="Основной текст Знак1"/>
    <w:aliases w:val="Основной текст Знак Знак,Основной текст Знак Знак Знак Знак"/>
    <w:uiPriority w:val="99"/>
    <w:locked/>
    <w:rsid w:val="00C070E3"/>
    <w:rPr>
      <w:sz w:val="24"/>
      <w:lang w:val="uk-UA" w:eastAsia="x-none"/>
    </w:rPr>
  </w:style>
  <w:style w:type="paragraph" w:styleId="a8">
    <w:name w:val="No Spacing"/>
    <w:uiPriority w:val="99"/>
    <w:qFormat/>
    <w:rsid w:val="00C070E3"/>
    <w:rPr>
      <w:rFonts w:cs="Times New Roman"/>
      <w:sz w:val="22"/>
      <w:szCs w:val="22"/>
      <w:lang w:eastAsia="en-US"/>
    </w:rPr>
  </w:style>
  <w:style w:type="paragraph" w:customStyle="1" w:styleId="14">
    <w:name w:val="Без интервала1"/>
    <w:uiPriority w:val="99"/>
    <w:rsid w:val="00C070E3"/>
    <w:rPr>
      <w:rFonts w:cs="Times New Roman"/>
      <w:sz w:val="22"/>
      <w:szCs w:val="22"/>
      <w:lang w:val="uk-UA" w:eastAsia="en-US"/>
    </w:rPr>
  </w:style>
  <w:style w:type="paragraph" w:customStyle="1" w:styleId="15">
    <w:name w:val="Абзац списка1"/>
    <w:basedOn w:val="a"/>
    <w:rsid w:val="00C070E3"/>
    <w:pPr>
      <w:ind w:left="720"/>
    </w:pPr>
  </w:style>
  <w:style w:type="character" w:customStyle="1" w:styleId="21">
    <w:name w:val="Заголовок2 Знак Знак"/>
    <w:uiPriority w:val="99"/>
    <w:rsid w:val="00C070E3"/>
    <w:rPr>
      <w:rFonts w:ascii="Cambria" w:hAnsi="Cambria"/>
      <w:noProof/>
      <w:color w:val="000080"/>
      <w:kern w:val="28"/>
      <w:sz w:val="28"/>
      <w:lang w:val="uk-UA" w:eastAsia="en-US"/>
    </w:rPr>
  </w:style>
  <w:style w:type="paragraph" w:styleId="a9">
    <w:name w:val="Subtitle"/>
    <w:basedOn w:val="a"/>
    <w:link w:val="aa"/>
    <w:uiPriority w:val="99"/>
    <w:qFormat/>
    <w:rsid w:val="00C070E3"/>
    <w:pPr>
      <w:spacing w:after="0" w:line="240" w:lineRule="auto"/>
      <w:jc w:val="both"/>
    </w:pPr>
    <w:rPr>
      <w:sz w:val="28"/>
      <w:szCs w:val="20"/>
      <w:lang w:val="uk-UA"/>
    </w:rPr>
  </w:style>
  <w:style w:type="character" w:customStyle="1" w:styleId="aa">
    <w:name w:val="Подзаголовок Знак"/>
    <w:basedOn w:val="a0"/>
    <w:link w:val="a9"/>
    <w:uiPriority w:val="99"/>
    <w:locked/>
    <w:rsid w:val="00C070E3"/>
    <w:rPr>
      <w:rFonts w:ascii="Times New Roman" w:hAnsi="Times New Roman" w:cs="Times New Roman"/>
      <w:sz w:val="20"/>
      <w:lang w:val="uk-UA" w:eastAsia="x-none"/>
    </w:rPr>
  </w:style>
  <w:style w:type="paragraph" w:styleId="ab">
    <w:name w:val="Document Map"/>
    <w:basedOn w:val="a"/>
    <w:link w:val="ac"/>
    <w:uiPriority w:val="99"/>
    <w:semiHidden/>
    <w:rsid w:val="00C070E3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C070E3"/>
    <w:rPr>
      <w:rFonts w:ascii="Tahoma" w:hAnsi="Tahoma" w:cs="Times New Roman"/>
      <w:sz w:val="20"/>
      <w:shd w:val="clear" w:color="auto" w:fill="000080"/>
    </w:rPr>
  </w:style>
  <w:style w:type="paragraph" w:styleId="ad">
    <w:name w:val="List Paragraph"/>
    <w:basedOn w:val="a"/>
    <w:uiPriority w:val="34"/>
    <w:qFormat/>
    <w:rsid w:val="00C070E3"/>
    <w:pPr>
      <w:ind w:left="720"/>
      <w:contextualSpacing/>
    </w:pPr>
  </w:style>
  <w:style w:type="paragraph" w:customStyle="1" w:styleId="31">
    <w:name w:val="Знак Знак Знак Знак Знак Знак3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Основной текст с отступом.Подпис"/>
    <w:basedOn w:val="af1"/>
    <w:uiPriority w:val="99"/>
    <w:rsid w:val="00C070E3"/>
    <w:pPr>
      <w:widowControl/>
      <w:ind w:firstLine="708"/>
      <w:jc w:val="both"/>
    </w:pPr>
    <w:rPr>
      <w:rFonts w:ascii="Arial" w:hAnsi="Times New Roman"/>
      <w:spacing w:val="0"/>
      <w:kern w:val="0"/>
      <w:position w:val="0"/>
      <w:sz w:val="28"/>
      <w:lang w:val="uk-UA"/>
    </w:rPr>
  </w:style>
  <w:style w:type="character" w:styleId="af2">
    <w:name w:val="FollowedHyperlink"/>
    <w:basedOn w:val="a0"/>
    <w:uiPriority w:val="99"/>
    <w:rsid w:val="00C070E3"/>
    <w:rPr>
      <w:rFonts w:cs="Times New Roman"/>
      <w:color w:val="800080"/>
      <w:u w:val="single"/>
    </w:rPr>
  </w:style>
  <w:style w:type="paragraph" w:styleId="af3">
    <w:name w:val="Plain Text"/>
    <w:basedOn w:val="a"/>
    <w:link w:val="af4"/>
    <w:uiPriority w:val="99"/>
    <w:rsid w:val="00C070E3"/>
    <w:pPr>
      <w:spacing w:after="0" w:line="240" w:lineRule="auto"/>
    </w:pPr>
    <w:rPr>
      <w:rFonts w:ascii="Courier New" w:hAnsi="Courier New"/>
      <w:sz w:val="20"/>
      <w:szCs w:val="20"/>
      <w:lang w:val="uk-UA"/>
    </w:rPr>
  </w:style>
  <w:style w:type="character" w:customStyle="1" w:styleId="af4">
    <w:name w:val="Текст Знак"/>
    <w:basedOn w:val="a0"/>
    <w:link w:val="af3"/>
    <w:uiPriority w:val="99"/>
    <w:locked/>
    <w:rsid w:val="00C070E3"/>
    <w:rPr>
      <w:rFonts w:ascii="Courier New" w:hAnsi="Courier New" w:cs="Times New Roman"/>
      <w:sz w:val="20"/>
      <w:lang w:val="uk-UA" w:eastAsia="x-none"/>
    </w:rPr>
  </w:style>
  <w:style w:type="paragraph" w:customStyle="1" w:styleId="Aacao">
    <w:name w:val="Aacao"/>
    <w:basedOn w:val="a"/>
    <w:uiPriority w:val="99"/>
    <w:rsid w:val="00C070E3"/>
    <w:pPr>
      <w:spacing w:before="120" w:after="0" w:line="240" w:lineRule="auto"/>
      <w:ind w:firstLine="567"/>
      <w:jc w:val="both"/>
    </w:pPr>
    <w:rPr>
      <w:rFonts w:ascii="UkrainianPeterburg" w:hAnsi="UkrainianPeterburg"/>
      <w:sz w:val="24"/>
      <w:szCs w:val="20"/>
    </w:rPr>
  </w:style>
  <w:style w:type="character" w:customStyle="1" w:styleId="17">
    <w:name w:val="Гиперссылка1"/>
    <w:uiPriority w:val="99"/>
    <w:rsid w:val="00C070E3"/>
    <w:rPr>
      <w:color w:val="0000FF"/>
      <w:u w:val="single"/>
    </w:rPr>
  </w:style>
  <w:style w:type="paragraph" w:customStyle="1" w:styleId="18">
    <w:name w:val="Текст выноски1"/>
    <w:basedOn w:val="a"/>
    <w:uiPriority w:val="99"/>
    <w:rsid w:val="00C070E3"/>
    <w:pPr>
      <w:spacing w:after="0" w:line="240" w:lineRule="auto"/>
    </w:pPr>
    <w:rPr>
      <w:rFonts w:ascii="Tahoma" w:hAnsi="Tahoma"/>
      <w:sz w:val="16"/>
      <w:szCs w:val="20"/>
    </w:rPr>
  </w:style>
  <w:style w:type="paragraph" w:customStyle="1" w:styleId="caaieiaie3">
    <w:name w:val="caaieiaie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customStyle="1" w:styleId="310">
    <w:name w:val="Основной текст с отступом 3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/>
      <w:sz w:val="24"/>
      <w:szCs w:val="20"/>
      <w:lang w:val="uk-UA"/>
    </w:rPr>
  </w:style>
  <w:style w:type="paragraph" w:customStyle="1" w:styleId="210">
    <w:name w:val="Основной текст с отступом 2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/>
      <w:sz w:val="23"/>
      <w:szCs w:val="20"/>
      <w:lang w:val="uk-UA"/>
    </w:rPr>
  </w:style>
  <w:style w:type="paragraph" w:customStyle="1" w:styleId="312">
    <w:name w:val="Основной текст 3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/>
      <w:sz w:val="23"/>
      <w:szCs w:val="20"/>
      <w:lang w:val="uk-UA"/>
    </w:rPr>
  </w:style>
  <w:style w:type="paragraph" w:customStyle="1" w:styleId="212">
    <w:name w:val="Основной текст 2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/>
      <w:sz w:val="28"/>
      <w:szCs w:val="20"/>
      <w:lang w:val="uk-UA"/>
    </w:rPr>
  </w:style>
  <w:style w:type="paragraph" w:customStyle="1" w:styleId="19">
    <w:name w:val="Цитата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/>
      <w:sz w:val="21"/>
      <w:szCs w:val="20"/>
      <w:lang w:val="uk-UA"/>
    </w:rPr>
  </w:style>
  <w:style w:type="paragraph" w:customStyle="1" w:styleId="22">
    <w:name w:val="Знак Знак Знак2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"/>
    <w:basedOn w:val="a"/>
    <w:uiPriority w:val="99"/>
    <w:rsid w:val="00C070E3"/>
    <w:pPr>
      <w:spacing w:after="0" w:line="240" w:lineRule="auto"/>
    </w:pPr>
    <w:rPr>
      <w:rFonts w:ascii="Verdana" w:eastAsia="MS Mincho" w:hAnsi="Verdana"/>
      <w:sz w:val="24"/>
      <w:szCs w:val="24"/>
      <w:lang w:val="en-US" w:eastAsia="en-US"/>
    </w:rPr>
  </w:style>
  <w:style w:type="paragraph" w:customStyle="1" w:styleId="1b">
    <w:name w:val="заголовок 1"/>
    <w:basedOn w:val="a"/>
    <w:next w:val="a"/>
    <w:uiPriority w:val="99"/>
    <w:rsid w:val="00C070E3"/>
    <w:pPr>
      <w:keepNext/>
      <w:spacing w:after="0" w:line="240" w:lineRule="auto"/>
    </w:pPr>
    <w:rPr>
      <w:sz w:val="28"/>
      <w:szCs w:val="20"/>
      <w:lang w:val="uk-UA"/>
    </w:rPr>
  </w:style>
  <w:style w:type="paragraph" w:customStyle="1" w:styleId="32">
    <w:name w:val="заголовок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styleId="af6">
    <w:name w:val="footnote text"/>
    <w:basedOn w:val="a"/>
    <w:link w:val="af7"/>
    <w:uiPriority w:val="99"/>
    <w:semiHidden/>
    <w:rsid w:val="00C070E3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C070E3"/>
    <w:rPr>
      <w:rFonts w:ascii="Times New Roman" w:hAnsi="Times New Roman" w:cs="Times New Roman"/>
      <w:sz w:val="20"/>
    </w:rPr>
  </w:style>
  <w:style w:type="paragraph" w:customStyle="1" w:styleId="xl34">
    <w:name w:val="xl34"/>
    <w:basedOn w:val="a"/>
    <w:uiPriority w:val="99"/>
    <w:rsid w:val="00C070E3"/>
    <w:pPr>
      <w:spacing w:before="100" w:after="100" w:line="240" w:lineRule="auto"/>
      <w:jc w:val="center"/>
      <w:textAlignment w:val="top"/>
    </w:pPr>
    <w:rPr>
      <w:rFonts w:ascii="Times New Roman" w:eastAsia="Arial Unicode MS" w:hAnsi="Times New Roman"/>
      <w:sz w:val="28"/>
      <w:szCs w:val="20"/>
    </w:rPr>
  </w:style>
  <w:style w:type="paragraph" w:customStyle="1" w:styleId="xl31">
    <w:name w:val="xl31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xl30">
    <w:name w:val="xl30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b/>
      <w:sz w:val="28"/>
      <w:szCs w:val="20"/>
    </w:rPr>
  </w:style>
  <w:style w:type="paragraph" w:customStyle="1" w:styleId="xl29">
    <w:name w:val="xl29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af1">
    <w:name w:val="Стиль"/>
    <w:uiPriority w:val="99"/>
    <w:rsid w:val="00C070E3"/>
    <w:pPr>
      <w:widowControl w:val="0"/>
    </w:pPr>
    <w:rPr>
      <w:rFonts w:cs="Times New Roman"/>
      <w:spacing w:val="-1"/>
      <w:kern w:val="65535"/>
      <w:position w:val="-1"/>
      <w:sz w:val="24"/>
      <w:lang w:val="en-US"/>
    </w:rPr>
  </w:style>
  <w:style w:type="paragraph" w:customStyle="1" w:styleId="FR2">
    <w:name w:val="FR2"/>
    <w:uiPriority w:val="99"/>
    <w:rsid w:val="00C070E3"/>
    <w:pPr>
      <w:widowControl w:val="0"/>
      <w:spacing w:before="620" w:line="360" w:lineRule="auto"/>
      <w:ind w:left="200" w:right="200"/>
      <w:jc w:val="center"/>
    </w:pPr>
    <w:rPr>
      <w:rFonts w:ascii="Arial" w:hAnsi="Arial" w:cs="Times New Roman"/>
      <w:b/>
      <w:i/>
      <w:sz w:val="24"/>
      <w:lang w:val="uk-UA"/>
    </w:rPr>
  </w:style>
  <w:style w:type="paragraph" w:customStyle="1" w:styleId="FR1">
    <w:name w:val="FR1"/>
    <w:uiPriority w:val="99"/>
    <w:rsid w:val="00C070E3"/>
    <w:pPr>
      <w:widowControl w:val="0"/>
      <w:spacing w:before="620" w:line="300" w:lineRule="auto"/>
      <w:ind w:left="1840" w:right="1600"/>
      <w:jc w:val="center"/>
    </w:pPr>
    <w:rPr>
      <w:rFonts w:cs="Times New Roman"/>
      <w:i/>
      <w:sz w:val="28"/>
      <w:lang w:val="uk-UA"/>
    </w:rPr>
  </w:style>
  <w:style w:type="paragraph" w:customStyle="1" w:styleId="1c">
    <w:name w:val="Обычный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lang w:val="uk-UA"/>
    </w:rPr>
  </w:style>
  <w:style w:type="paragraph" w:customStyle="1" w:styleId="1d">
    <w:name w:val="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NormalText">
    <w:name w:val="Normal Text"/>
    <w:basedOn w:val="a"/>
    <w:uiPriority w:val="99"/>
    <w:rsid w:val="00C070E3"/>
    <w:pPr>
      <w:spacing w:after="0" w:line="240" w:lineRule="auto"/>
      <w:ind w:firstLine="567"/>
      <w:jc w:val="both"/>
    </w:pPr>
    <w:rPr>
      <w:sz w:val="26"/>
      <w:szCs w:val="20"/>
      <w:lang w:val="en-US"/>
    </w:rPr>
  </w:style>
  <w:style w:type="paragraph" w:customStyle="1" w:styleId="osntekst">
    <w:name w:val="osn tekst"/>
    <w:basedOn w:val="a"/>
    <w:uiPriority w:val="99"/>
    <w:rsid w:val="00C070E3"/>
    <w:pPr>
      <w:spacing w:before="60" w:after="60" w:line="240" w:lineRule="auto"/>
      <w:ind w:firstLine="567"/>
    </w:pPr>
    <w:rPr>
      <w:rFonts w:ascii="Times New Roman" w:eastAsia="Batang" w:hAnsi="Times New Roman"/>
      <w:color w:val="000000"/>
      <w:sz w:val="26"/>
      <w:szCs w:val="20"/>
      <w:lang w:val="uk-UA"/>
    </w:rPr>
  </w:style>
  <w:style w:type="paragraph" w:styleId="HTML">
    <w:name w:val="HTML Preformatted"/>
    <w:basedOn w:val="a"/>
    <w:link w:val="HTML0"/>
    <w:uiPriority w:val="99"/>
    <w:rsid w:val="00C070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70E3"/>
    <w:rPr>
      <w:rFonts w:ascii="Courier New" w:hAnsi="Courier New" w:cs="Times New Roman"/>
      <w:sz w:val="20"/>
    </w:rPr>
  </w:style>
  <w:style w:type="paragraph" w:customStyle="1" w:styleId="StyleZakonu">
    <w:name w:val="StyleZakonu"/>
    <w:basedOn w:val="a"/>
    <w:uiPriority w:val="99"/>
    <w:rsid w:val="00C070E3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f9">
    <w:name w:val="Table Grid"/>
    <w:basedOn w:val="a1"/>
    <w:uiPriority w:val="59"/>
    <w:rsid w:val="00C070E3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6">
    <w:name w:val="caaieiaie 6"/>
    <w:basedOn w:val="a"/>
    <w:next w:val="a"/>
    <w:uiPriority w:val="99"/>
    <w:rsid w:val="00C070E3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sz w:val="24"/>
      <w:szCs w:val="20"/>
      <w:lang w:val="en-US"/>
    </w:rPr>
  </w:style>
  <w:style w:type="paragraph" w:customStyle="1" w:styleId="213">
    <w:name w:val="заголовок 21"/>
    <w:basedOn w:val="a"/>
    <w:next w:val="a"/>
    <w:uiPriority w:val="99"/>
    <w:rsid w:val="00C070E3"/>
    <w:pPr>
      <w:keepNext/>
      <w:widowControl w:val="0"/>
      <w:spacing w:after="0" w:line="240" w:lineRule="auto"/>
      <w:jc w:val="center"/>
    </w:pPr>
    <w:rPr>
      <w:b/>
      <w:sz w:val="24"/>
      <w:szCs w:val="20"/>
    </w:rPr>
  </w:style>
  <w:style w:type="paragraph" w:customStyle="1" w:styleId="afa">
    <w:name w:val="Основной текст с отступом.Подпись к рис."/>
    <w:basedOn w:val="a"/>
    <w:uiPriority w:val="99"/>
    <w:rsid w:val="00C070E3"/>
    <w:pPr>
      <w:spacing w:after="0" w:line="240" w:lineRule="auto"/>
      <w:ind w:firstLine="567"/>
    </w:pPr>
    <w:rPr>
      <w:sz w:val="28"/>
      <w:szCs w:val="20"/>
      <w:lang w:val="uk-UA"/>
    </w:rPr>
  </w:style>
  <w:style w:type="paragraph" w:styleId="afb">
    <w:name w:val="List Bullet"/>
    <w:basedOn w:val="a"/>
    <w:autoRedefine/>
    <w:uiPriority w:val="99"/>
    <w:rsid w:val="00C070E3"/>
    <w:pPr>
      <w:tabs>
        <w:tab w:val="num" w:pos="360"/>
      </w:tabs>
      <w:spacing w:after="0" w:line="240" w:lineRule="auto"/>
      <w:ind w:left="360" w:hanging="360"/>
    </w:pPr>
    <w:rPr>
      <w:sz w:val="20"/>
      <w:szCs w:val="20"/>
    </w:rPr>
  </w:style>
  <w:style w:type="paragraph" w:customStyle="1" w:styleId="23">
    <w:name w:val="Основной текст с отступом.Подпись к рис.2"/>
    <w:uiPriority w:val="99"/>
    <w:rsid w:val="00C070E3"/>
    <w:pPr>
      <w:spacing w:line="235" w:lineRule="auto"/>
      <w:ind w:firstLine="708"/>
      <w:jc w:val="both"/>
    </w:pPr>
    <w:rPr>
      <w:rFonts w:cs="Times New Roman"/>
      <w:sz w:val="28"/>
    </w:rPr>
  </w:style>
  <w:style w:type="paragraph" w:customStyle="1" w:styleId="afc">
    <w:name w:val="Основной текст.Основной текст Знак"/>
    <w:uiPriority w:val="99"/>
    <w:rsid w:val="00C070E3"/>
    <w:pPr>
      <w:keepNext/>
      <w:ind w:firstLine="720"/>
      <w:jc w:val="both"/>
    </w:pPr>
    <w:rPr>
      <w:rFonts w:cs="Times New Roman"/>
      <w:sz w:val="28"/>
      <w:lang w:val="uk-UA"/>
    </w:rPr>
  </w:style>
  <w:style w:type="paragraph" w:customStyle="1" w:styleId="Style1">
    <w:name w:val="Style1"/>
    <w:basedOn w:val="a"/>
    <w:uiPriority w:val="99"/>
    <w:rsid w:val="00C070E3"/>
    <w:pPr>
      <w:spacing w:after="0" w:line="240" w:lineRule="auto"/>
      <w:ind w:left="360" w:hanging="360"/>
      <w:jc w:val="both"/>
    </w:pPr>
    <w:rPr>
      <w:sz w:val="24"/>
      <w:szCs w:val="20"/>
      <w:lang w:val="en-US"/>
    </w:rPr>
  </w:style>
  <w:style w:type="paragraph" w:customStyle="1" w:styleId="Web">
    <w:name w:val="Обычный (Web)"/>
    <w:basedOn w:val="a"/>
    <w:uiPriority w:val="99"/>
    <w:rsid w:val="00C070E3"/>
    <w:pPr>
      <w:spacing w:before="60" w:after="0" w:line="240" w:lineRule="auto"/>
      <w:jc w:val="both"/>
    </w:pPr>
    <w:rPr>
      <w:rFonts w:ascii="Verdana" w:hAnsi="Verdana"/>
      <w:sz w:val="24"/>
      <w:szCs w:val="24"/>
    </w:rPr>
  </w:style>
  <w:style w:type="paragraph" w:customStyle="1" w:styleId="afd">
    <w:name w:val="Нормальний текст"/>
    <w:basedOn w:val="a"/>
    <w:uiPriority w:val="99"/>
    <w:rsid w:val="00C070E3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afe">
    <w:name w:val="Block Text"/>
    <w:basedOn w:val="a"/>
    <w:uiPriority w:val="99"/>
    <w:rsid w:val="00C070E3"/>
    <w:pPr>
      <w:spacing w:after="0" w:line="240" w:lineRule="auto"/>
      <w:ind w:left="-540" w:right="-874" w:firstLine="540"/>
      <w:jc w:val="both"/>
    </w:pPr>
    <w:rPr>
      <w:sz w:val="28"/>
      <w:szCs w:val="24"/>
      <w:lang w:val="uk-UA"/>
    </w:rPr>
  </w:style>
  <w:style w:type="paragraph" w:customStyle="1" w:styleId="aff">
    <w:name w:val="Основной текст.Основной текст Знак Знак Знак.Основной текст Знак Знак Знак Знак Знак Знак.Основной текст Знак Знак Знак Знак Знак Знак Знак Знак"/>
    <w:basedOn w:val="a"/>
    <w:uiPriority w:val="99"/>
    <w:rsid w:val="00C070E3"/>
    <w:pPr>
      <w:spacing w:after="0" w:line="360" w:lineRule="auto"/>
    </w:pPr>
    <w:rPr>
      <w:b/>
      <w:sz w:val="36"/>
      <w:szCs w:val="20"/>
      <w:lang w:val="uk-UA"/>
    </w:rPr>
  </w:style>
  <w:style w:type="paragraph" w:styleId="aff0">
    <w:name w:val="footer"/>
    <w:basedOn w:val="a"/>
    <w:link w:val="aff1"/>
    <w:uiPriority w:val="99"/>
    <w:rsid w:val="00C070E3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uk-UA"/>
    </w:rPr>
  </w:style>
  <w:style w:type="character" w:customStyle="1" w:styleId="aff1">
    <w:name w:val="Нижний колонтитул Знак"/>
    <w:basedOn w:val="a0"/>
    <w:link w:val="aff0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Normal12">
    <w:name w:val="Normal12"/>
    <w:basedOn w:val="a"/>
    <w:uiPriority w:val="99"/>
    <w:rsid w:val="00C070E3"/>
    <w:pPr>
      <w:spacing w:after="120" w:line="240" w:lineRule="auto"/>
    </w:pPr>
    <w:rPr>
      <w:sz w:val="24"/>
      <w:szCs w:val="20"/>
      <w:lang w:val="en-US"/>
    </w:rPr>
  </w:style>
  <w:style w:type="paragraph" w:styleId="aff2">
    <w:name w:val="caption"/>
    <w:basedOn w:val="a"/>
    <w:next w:val="a"/>
    <w:uiPriority w:val="99"/>
    <w:qFormat/>
    <w:rsid w:val="00C070E3"/>
    <w:pPr>
      <w:spacing w:before="307" w:after="0" w:line="240" w:lineRule="auto"/>
      <w:ind w:left="302"/>
    </w:pPr>
    <w:rPr>
      <w:sz w:val="28"/>
      <w:szCs w:val="20"/>
      <w:u w:val="single"/>
      <w:lang w:val="uk-UA"/>
    </w:rPr>
  </w:style>
  <w:style w:type="paragraph" w:styleId="33">
    <w:name w:val="Body Text 3"/>
    <w:basedOn w:val="a"/>
    <w:link w:val="34"/>
    <w:uiPriority w:val="99"/>
    <w:rsid w:val="00C070E3"/>
    <w:pPr>
      <w:spacing w:after="0" w:line="240" w:lineRule="auto"/>
      <w:jc w:val="both"/>
    </w:pPr>
    <w:rPr>
      <w:sz w:val="32"/>
      <w:szCs w:val="24"/>
      <w:lang w:val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aff3">
    <w:name w:val="Title"/>
    <w:aliases w:val="Заголовок2"/>
    <w:basedOn w:val="a"/>
    <w:link w:val="aff4"/>
    <w:uiPriority w:val="99"/>
    <w:qFormat/>
    <w:rsid w:val="00C070E3"/>
    <w:pPr>
      <w:spacing w:after="0" w:line="240" w:lineRule="auto"/>
      <w:jc w:val="center"/>
    </w:pPr>
    <w:rPr>
      <w:b/>
      <w:bCs/>
      <w:sz w:val="32"/>
      <w:szCs w:val="24"/>
      <w:lang w:val="uk-UA"/>
    </w:rPr>
  </w:style>
  <w:style w:type="character" w:customStyle="1" w:styleId="aff4">
    <w:name w:val="Название Знак"/>
    <w:aliases w:val="Заголовок2 Знак"/>
    <w:basedOn w:val="a0"/>
    <w:link w:val="aff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styleId="aff5">
    <w:name w:val="page number"/>
    <w:basedOn w:val="a0"/>
    <w:uiPriority w:val="99"/>
    <w:rsid w:val="00C070E3"/>
    <w:rPr>
      <w:rFonts w:cs="Times New Roman"/>
    </w:rPr>
  </w:style>
  <w:style w:type="paragraph" w:styleId="aff6">
    <w:name w:val="header"/>
    <w:basedOn w:val="a"/>
    <w:link w:val="aff7"/>
    <w:uiPriority w:val="99"/>
    <w:rsid w:val="00C070E3"/>
    <w:pPr>
      <w:tabs>
        <w:tab w:val="center" w:pos="4153"/>
        <w:tab w:val="right" w:pos="8306"/>
      </w:tabs>
      <w:spacing w:after="0" w:line="240" w:lineRule="auto"/>
    </w:pPr>
    <w:rPr>
      <w:sz w:val="24"/>
      <w:szCs w:val="24"/>
      <w:lang w:val="uk-UA"/>
    </w:rPr>
  </w:style>
  <w:style w:type="character" w:customStyle="1" w:styleId="aff7">
    <w:name w:val="Верхний колонтитул Знак"/>
    <w:basedOn w:val="a0"/>
    <w:link w:val="aff6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24">
    <w:name w:val="Body Text 2"/>
    <w:basedOn w:val="a"/>
    <w:link w:val="25"/>
    <w:uiPriority w:val="99"/>
    <w:rsid w:val="00C070E3"/>
    <w:pPr>
      <w:spacing w:after="0" w:line="240" w:lineRule="auto"/>
    </w:pPr>
    <w:rPr>
      <w:sz w:val="28"/>
      <w:szCs w:val="24"/>
      <w:lang w:val="uk-UA"/>
    </w:rPr>
  </w:style>
  <w:style w:type="character" w:customStyle="1" w:styleId="25">
    <w:name w:val="Основной текст 2 Знак"/>
    <w:basedOn w:val="a0"/>
    <w:link w:val="24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35">
    <w:name w:val="Знак3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36">
    <w:name w:val="Body Text Indent 3"/>
    <w:basedOn w:val="a"/>
    <w:link w:val="37"/>
    <w:uiPriority w:val="99"/>
    <w:rsid w:val="00C070E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C070E3"/>
    <w:rPr>
      <w:rFonts w:cs="Times New Roman"/>
      <w:sz w:val="16"/>
    </w:rPr>
  </w:style>
  <w:style w:type="paragraph" w:styleId="26">
    <w:name w:val="Body Text Indent 2"/>
    <w:basedOn w:val="a"/>
    <w:link w:val="27"/>
    <w:uiPriority w:val="99"/>
    <w:rsid w:val="00C070E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locked/>
    <w:rsid w:val="00C070E3"/>
    <w:rPr>
      <w:rFonts w:cs="Times New Roman"/>
    </w:rPr>
  </w:style>
  <w:style w:type="paragraph" w:styleId="aff8">
    <w:name w:val="Body Text Indent"/>
    <w:aliases w:val="Подпись к рис."/>
    <w:basedOn w:val="a"/>
    <w:link w:val="aff9"/>
    <w:uiPriority w:val="99"/>
    <w:rsid w:val="00C070E3"/>
    <w:pPr>
      <w:spacing w:after="120"/>
      <w:ind w:left="283"/>
    </w:pPr>
  </w:style>
  <w:style w:type="character" w:customStyle="1" w:styleId="aff9">
    <w:name w:val="Основной текст с отступом Знак"/>
    <w:aliases w:val="Подпись к рис. Знак"/>
    <w:basedOn w:val="a0"/>
    <w:link w:val="aff8"/>
    <w:uiPriority w:val="99"/>
    <w:locked/>
    <w:rsid w:val="00C070E3"/>
    <w:rPr>
      <w:rFonts w:cs="Times New Roman"/>
    </w:rPr>
  </w:style>
  <w:style w:type="paragraph" w:customStyle="1" w:styleId="101">
    <w:name w:val="Основной текст (10)1"/>
    <w:basedOn w:val="a"/>
    <w:uiPriority w:val="99"/>
    <w:rsid w:val="009778A6"/>
    <w:pPr>
      <w:shd w:val="clear" w:color="auto" w:fill="FFFFFF"/>
      <w:spacing w:after="0" w:line="240" w:lineRule="atLeast"/>
    </w:pPr>
    <w:rPr>
      <w:b/>
      <w:bCs/>
      <w:i/>
      <w:iCs/>
      <w:lang w:val="uk-UA" w:eastAsia="uk-UA"/>
    </w:rPr>
  </w:style>
  <w:style w:type="character" w:customStyle="1" w:styleId="28">
    <w:name w:val="Подпись к таблице (2)"/>
    <w:uiPriority w:val="99"/>
    <w:rsid w:val="009778A6"/>
    <w:rPr>
      <w:rFonts w:ascii="Times New Roman" w:hAnsi="Times New Roman"/>
      <w:b/>
      <w:i/>
      <w:sz w:val="22"/>
      <w:u w:val="single"/>
    </w:rPr>
  </w:style>
  <w:style w:type="character" w:styleId="affa">
    <w:name w:val="Hyperlink"/>
    <w:basedOn w:val="a0"/>
    <w:uiPriority w:val="99"/>
    <w:rsid w:val="00277E96"/>
    <w:rPr>
      <w:rFonts w:cs="Times New Roman"/>
      <w:color w:val="0000FF"/>
      <w:u w:val="single"/>
    </w:rPr>
  </w:style>
  <w:style w:type="paragraph" w:styleId="affb">
    <w:name w:val="Balloon Text"/>
    <w:basedOn w:val="a"/>
    <w:link w:val="affc"/>
    <w:uiPriority w:val="99"/>
    <w:semiHidden/>
    <w:rsid w:val="0027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0"/>
    <w:link w:val="affb"/>
    <w:uiPriority w:val="99"/>
    <w:semiHidden/>
    <w:locked/>
    <w:rsid w:val="00277E96"/>
    <w:rPr>
      <w:rFonts w:ascii="Tahoma" w:hAnsi="Tahoma" w:cs="Times New Roman"/>
      <w:sz w:val="16"/>
    </w:rPr>
  </w:style>
  <w:style w:type="character" w:customStyle="1" w:styleId="a7">
    <w:name w:val="Основной текст Знак"/>
    <w:aliases w:val="Основной текст Знак Знак Знак Знак1"/>
    <w:link w:val="a6"/>
    <w:uiPriority w:val="99"/>
    <w:locked/>
    <w:rsid w:val="001433E3"/>
    <w:rPr>
      <w:rFonts w:ascii="Times New Roman" w:hAnsi="Times New Roman"/>
      <w:sz w:val="20"/>
    </w:rPr>
  </w:style>
  <w:style w:type="paragraph" w:customStyle="1" w:styleId="3110">
    <w:name w:val="Основной текст с отступом 31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 w:cs="Courier New"/>
      <w:sz w:val="24"/>
      <w:szCs w:val="24"/>
      <w:lang w:val="uk-UA"/>
    </w:rPr>
  </w:style>
  <w:style w:type="paragraph" w:customStyle="1" w:styleId="112">
    <w:name w:val="Текст выноски11"/>
    <w:basedOn w:val="a"/>
    <w:uiPriority w:val="99"/>
    <w:rsid w:val="00C07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3">
    <w:name w:val="Гиперссылка11"/>
    <w:uiPriority w:val="99"/>
    <w:rsid w:val="00C070E3"/>
    <w:rPr>
      <w:color w:val="0000FF"/>
      <w:u w:val="single"/>
    </w:rPr>
  </w:style>
  <w:style w:type="character" w:customStyle="1" w:styleId="PlainTextChar">
    <w:name w:val="Plain Text Char"/>
    <w:uiPriority w:val="99"/>
    <w:locked/>
    <w:rsid w:val="00C070E3"/>
    <w:rPr>
      <w:rFonts w:ascii="Courier New" w:hAnsi="Courier New"/>
      <w:sz w:val="20"/>
      <w:lang w:val="uk-UA" w:eastAsia="x-none"/>
    </w:rPr>
  </w:style>
  <w:style w:type="paragraph" w:customStyle="1" w:styleId="1e">
    <w:name w:val="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Знак Знак Знак Знак Знак Знак 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Знак Знак Знак Знак Знак Знак2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4">
    <w:name w:val="Абзац списка11"/>
    <w:basedOn w:val="a"/>
    <w:uiPriority w:val="99"/>
    <w:rsid w:val="00C070E3"/>
    <w:pPr>
      <w:ind w:left="720"/>
    </w:pPr>
    <w:rPr>
      <w:rFonts w:cs="Calibri"/>
    </w:rPr>
  </w:style>
  <w:style w:type="paragraph" w:customStyle="1" w:styleId="affd">
    <w:name w:val="Содержимое таблицы"/>
    <w:basedOn w:val="a"/>
    <w:uiPriority w:val="99"/>
    <w:rsid w:val="00C070E3"/>
    <w:pPr>
      <w:suppressLineNumbers/>
      <w:suppressAutoHyphens/>
      <w:spacing w:after="0" w:line="240" w:lineRule="auto"/>
    </w:pPr>
    <w:rPr>
      <w:sz w:val="20"/>
      <w:szCs w:val="20"/>
      <w:lang w:eastAsia="ar-SA"/>
    </w:rPr>
  </w:style>
  <w:style w:type="paragraph" w:customStyle="1" w:styleId="rvps21">
    <w:name w:val="rvps21"/>
    <w:basedOn w:val="a"/>
    <w:uiPriority w:val="99"/>
    <w:rsid w:val="00C070E3"/>
    <w:pPr>
      <w:spacing w:after="150" w:line="240" w:lineRule="auto"/>
      <w:ind w:firstLine="450"/>
      <w:jc w:val="both"/>
    </w:pPr>
    <w:rPr>
      <w:sz w:val="24"/>
      <w:szCs w:val="24"/>
    </w:rPr>
  </w:style>
  <w:style w:type="character" w:customStyle="1" w:styleId="rvts23">
    <w:name w:val="rvts23"/>
    <w:uiPriority w:val="99"/>
    <w:rsid w:val="00C070E3"/>
  </w:style>
  <w:style w:type="paragraph" w:customStyle="1" w:styleId="1f0">
    <w:name w:val="Знак Знак1 Знак"/>
    <w:basedOn w:val="a"/>
    <w:uiPriority w:val="99"/>
    <w:rsid w:val="00C070E3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313">
    <w:name w:val="Знак3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rtejustify">
    <w:name w:val="rtejustify"/>
    <w:basedOn w:val="a"/>
    <w:rsid w:val="0094633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2a">
    <w:name w:val="Основной текст (2)_"/>
    <w:link w:val="2b"/>
    <w:locked/>
    <w:rsid w:val="00164C97"/>
    <w:rPr>
      <w:sz w:val="28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164C97"/>
    <w:pPr>
      <w:widowControl w:val="0"/>
      <w:shd w:val="clear" w:color="auto" w:fill="FFFFFF"/>
      <w:spacing w:after="0" w:line="326" w:lineRule="exact"/>
    </w:pPr>
    <w:rPr>
      <w:rFonts w:cs="Calibri"/>
      <w:sz w:val="28"/>
      <w:szCs w:val="28"/>
    </w:rPr>
  </w:style>
  <w:style w:type="character" w:customStyle="1" w:styleId="affe">
    <w:name w:val="Основной текст_ Знак"/>
    <w:link w:val="afff"/>
    <w:locked/>
    <w:rsid w:val="00072762"/>
    <w:rPr>
      <w:shd w:val="clear" w:color="auto" w:fill="FFFFFF"/>
    </w:rPr>
  </w:style>
  <w:style w:type="paragraph" w:customStyle="1" w:styleId="afff">
    <w:name w:val="Основной текст_"/>
    <w:basedOn w:val="a"/>
    <w:link w:val="affe"/>
    <w:rsid w:val="00072762"/>
    <w:pPr>
      <w:widowControl w:val="0"/>
      <w:shd w:val="clear" w:color="auto" w:fill="FFFFFF"/>
      <w:spacing w:before="240" w:after="60" w:line="298" w:lineRule="exact"/>
    </w:pPr>
    <w:rPr>
      <w:rFonts w:cs="Calibri"/>
      <w:shd w:val="clear" w:color="auto" w:fill="FFFFFF"/>
    </w:rPr>
  </w:style>
  <w:style w:type="character" w:customStyle="1" w:styleId="rvts0">
    <w:name w:val="rvts0"/>
    <w:rsid w:val="000727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5AB7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433E3"/>
    <w:pPr>
      <w:keepNext/>
      <w:spacing w:after="0" w:line="240" w:lineRule="auto"/>
      <w:outlineLvl w:val="0"/>
    </w:pPr>
    <w:rPr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70E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070E3"/>
    <w:pPr>
      <w:keepNext/>
      <w:spacing w:after="0" w:line="240" w:lineRule="auto"/>
      <w:jc w:val="both"/>
      <w:outlineLvl w:val="2"/>
    </w:pPr>
    <w:rPr>
      <w:b/>
      <w:bCs/>
      <w:sz w:val="32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070E3"/>
    <w:pPr>
      <w:keepNext/>
      <w:spacing w:after="0" w:line="240" w:lineRule="auto"/>
      <w:jc w:val="center"/>
      <w:outlineLvl w:val="3"/>
    </w:pPr>
    <w:rPr>
      <w:i/>
      <w:iCs/>
      <w:sz w:val="32"/>
      <w:szCs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C070E3"/>
    <w:pPr>
      <w:keepNext/>
      <w:spacing w:after="0" w:line="240" w:lineRule="auto"/>
      <w:jc w:val="center"/>
      <w:outlineLvl w:val="4"/>
    </w:pPr>
    <w:rPr>
      <w:sz w:val="28"/>
      <w:szCs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070E3"/>
    <w:pPr>
      <w:keepNext/>
      <w:tabs>
        <w:tab w:val="left" w:pos="720"/>
      </w:tabs>
      <w:spacing w:after="0" w:line="240" w:lineRule="auto"/>
      <w:jc w:val="center"/>
      <w:outlineLvl w:val="5"/>
    </w:pPr>
    <w:rPr>
      <w:b/>
      <w:bCs/>
      <w:sz w:val="28"/>
      <w:szCs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6"/>
    </w:pPr>
    <w:rPr>
      <w:b/>
      <w:bCs/>
      <w:sz w:val="28"/>
      <w:szCs w:val="24"/>
      <w:u w:val="single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070E3"/>
    <w:pPr>
      <w:keepNext/>
      <w:framePr w:hSpace="180" w:wrap="around" w:vAnchor="text" w:hAnchor="margin" w:y="232"/>
      <w:spacing w:after="0" w:line="240" w:lineRule="auto"/>
      <w:jc w:val="center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8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33E3"/>
    <w:rPr>
      <w:rFonts w:ascii="Times New Roman" w:hAnsi="Times New Roman" w:cs="Times New Roman"/>
      <w:sz w:val="20"/>
      <w:lang w:val="uk-UA" w:eastAsia="x-none"/>
    </w:rPr>
  </w:style>
  <w:style w:type="character" w:customStyle="1" w:styleId="20">
    <w:name w:val="Заголовок 2 Знак"/>
    <w:basedOn w:val="a0"/>
    <w:link w:val="2"/>
    <w:uiPriority w:val="99"/>
    <w:locked/>
    <w:rsid w:val="00C070E3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40">
    <w:name w:val="Заголовок 4 Знак"/>
    <w:basedOn w:val="a0"/>
    <w:link w:val="4"/>
    <w:uiPriority w:val="99"/>
    <w:locked/>
    <w:rsid w:val="00C070E3"/>
    <w:rPr>
      <w:rFonts w:ascii="Times New Roman" w:hAnsi="Times New Roman" w:cs="Times New Roman"/>
      <w:i/>
      <w:sz w:val="24"/>
      <w:lang w:val="uk-UA" w:eastAsia="x-none"/>
    </w:rPr>
  </w:style>
  <w:style w:type="character" w:customStyle="1" w:styleId="50">
    <w:name w:val="Заголовок 5 Знак"/>
    <w:basedOn w:val="a0"/>
    <w:link w:val="5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character" w:customStyle="1" w:styleId="60">
    <w:name w:val="Заголовок 6 Знак"/>
    <w:basedOn w:val="a0"/>
    <w:link w:val="6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70">
    <w:name w:val="Заголовок 7 Знак"/>
    <w:basedOn w:val="a0"/>
    <w:link w:val="7"/>
    <w:uiPriority w:val="99"/>
    <w:locked/>
    <w:rsid w:val="00C070E3"/>
    <w:rPr>
      <w:rFonts w:ascii="Times New Roman" w:hAnsi="Times New Roman" w:cs="Times New Roman"/>
      <w:b/>
      <w:sz w:val="24"/>
      <w:u w:val="single"/>
      <w:shd w:val="clear" w:color="auto" w:fill="FFFFFF"/>
      <w:lang w:val="uk-UA" w:eastAsia="x-none"/>
    </w:rPr>
  </w:style>
  <w:style w:type="character" w:customStyle="1" w:styleId="80">
    <w:name w:val="Заголовок 8 Знак"/>
    <w:basedOn w:val="a0"/>
    <w:link w:val="8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90">
    <w:name w:val="Заголовок 9 Знак"/>
    <w:basedOn w:val="a0"/>
    <w:link w:val="9"/>
    <w:uiPriority w:val="99"/>
    <w:locked/>
    <w:rsid w:val="00C070E3"/>
    <w:rPr>
      <w:rFonts w:ascii="Times New Roman" w:hAnsi="Times New Roman" w:cs="Times New Roman"/>
      <w:sz w:val="24"/>
      <w:shd w:val="clear" w:color="auto" w:fill="FFFFFF"/>
      <w:lang w:val="uk-UA" w:eastAsia="x-none"/>
    </w:rPr>
  </w:style>
  <w:style w:type="paragraph" w:styleId="a3">
    <w:name w:val="Normal (Web)"/>
    <w:basedOn w:val="a"/>
    <w:uiPriority w:val="99"/>
    <w:rsid w:val="00BA1B5C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4">
    <w:name w:val="Strong"/>
    <w:basedOn w:val="a0"/>
    <w:uiPriority w:val="99"/>
    <w:qFormat/>
    <w:rsid w:val="00BA1B5C"/>
    <w:rPr>
      <w:rFonts w:cs="Times New Roman"/>
      <w:b/>
    </w:rPr>
  </w:style>
  <w:style w:type="paragraph" w:customStyle="1" w:styleId="a5">
    <w:name w:val="Знак"/>
    <w:basedOn w:val="a"/>
    <w:uiPriority w:val="99"/>
    <w:rsid w:val="001433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aliases w:val="Основной текст Знак Знак Знак"/>
    <w:basedOn w:val="a"/>
    <w:link w:val="a7"/>
    <w:uiPriority w:val="99"/>
    <w:rsid w:val="001433E3"/>
    <w:pPr>
      <w:spacing w:after="0" w:line="240" w:lineRule="auto"/>
    </w:pPr>
    <w:rPr>
      <w:sz w:val="24"/>
      <w:szCs w:val="20"/>
    </w:rPr>
  </w:style>
  <w:style w:type="paragraph" w:customStyle="1" w:styleId="211">
    <w:name w:val="Основной текст с отступом 21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 w:cs="Courier New"/>
      <w:sz w:val="23"/>
      <w:szCs w:val="23"/>
      <w:lang w:val="uk-UA"/>
    </w:rPr>
  </w:style>
  <w:style w:type="paragraph" w:customStyle="1" w:styleId="311">
    <w:name w:val="Основной текст 31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 w:cs="Courier New"/>
      <w:sz w:val="23"/>
      <w:szCs w:val="23"/>
      <w:lang w:val="uk-UA"/>
    </w:rPr>
  </w:style>
  <w:style w:type="paragraph" w:customStyle="1" w:styleId="2110">
    <w:name w:val="Основной текст 21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 w:cs="Courier New"/>
      <w:sz w:val="28"/>
      <w:szCs w:val="28"/>
      <w:lang w:val="uk-UA"/>
    </w:rPr>
  </w:style>
  <w:style w:type="paragraph" w:customStyle="1" w:styleId="11">
    <w:name w:val="Цитата1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 w:cs="Courier New"/>
      <w:sz w:val="21"/>
      <w:szCs w:val="21"/>
      <w:lang w:val="uk-UA"/>
    </w:rPr>
  </w:style>
  <w:style w:type="paragraph" w:customStyle="1" w:styleId="12">
    <w:name w:val="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Обычный1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szCs w:val="24"/>
      <w:lang w:val="uk-UA"/>
    </w:rPr>
  </w:style>
  <w:style w:type="paragraph" w:customStyle="1" w:styleId="111">
    <w:name w:val="Знак Знак Знак Знак Знак Знак1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oterChar">
    <w:name w:val="Footer Char"/>
    <w:uiPriority w:val="99"/>
    <w:locked/>
    <w:rsid w:val="00C070E3"/>
    <w:rPr>
      <w:rFonts w:ascii="Times New Roman" w:hAnsi="Times New Roman"/>
      <w:sz w:val="24"/>
      <w:lang w:val="uk-UA" w:eastAsia="x-none"/>
    </w:rPr>
  </w:style>
  <w:style w:type="character" w:customStyle="1" w:styleId="TitleChar">
    <w:name w:val="Title Char"/>
    <w:aliases w:val="Заголовок2 Char"/>
    <w:uiPriority w:val="99"/>
    <w:locked/>
    <w:rsid w:val="00C070E3"/>
    <w:rPr>
      <w:rFonts w:ascii="Times New Roman" w:hAnsi="Times New Roman"/>
      <w:b/>
      <w:sz w:val="24"/>
      <w:lang w:val="uk-UA" w:eastAsia="x-none"/>
    </w:rPr>
  </w:style>
  <w:style w:type="character" w:customStyle="1" w:styleId="13">
    <w:name w:val="Основной текст Знак1"/>
    <w:aliases w:val="Основной текст Знак Знак,Основной текст Знак Знак Знак Знак"/>
    <w:uiPriority w:val="99"/>
    <w:locked/>
    <w:rsid w:val="00C070E3"/>
    <w:rPr>
      <w:sz w:val="24"/>
      <w:lang w:val="uk-UA" w:eastAsia="x-none"/>
    </w:rPr>
  </w:style>
  <w:style w:type="paragraph" w:styleId="a8">
    <w:name w:val="No Spacing"/>
    <w:uiPriority w:val="99"/>
    <w:qFormat/>
    <w:rsid w:val="00C070E3"/>
    <w:rPr>
      <w:rFonts w:cs="Times New Roman"/>
      <w:sz w:val="22"/>
      <w:szCs w:val="22"/>
      <w:lang w:eastAsia="en-US"/>
    </w:rPr>
  </w:style>
  <w:style w:type="paragraph" w:customStyle="1" w:styleId="14">
    <w:name w:val="Без интервала1"/>
    <w:uiPriority w:val="99"/>
    <w:rsid w:val="00C070E3"/>
    <w:rPr>
      <w:rFonts w:cs="Times New Roman"/>
      <w:sz w:val="22"/>
      <w:szCs w:val="22"/>
      <w:lang w:val="uk-UA" w:eastAsia="en-US"/>
    </w:rPr>
  </w:style>
  <w:style w:type="paragraph" w:customStyle="1" w:styleId="15">
    <w:name w:val="Абзац списка1"/>
    <w:basedOn w:val="a"/>
    <w:rsid w:val="00C070E3"/>
    <w:pPr>
      <w:ind w:left="720"/>
    </w:pPr>
  </w:style>
  <w:style w:type="character" w:customStyle="1" w:styleId="21">
    <w:name w:val="Заголовок2 Знак Знак"/>
    <w:uiPriority w:val="99"/>
    <w:rsid w:val="00C070E3"/>
    <w:rPr>
      <w:rFonts w:ascii="Cambria" w:hAnsi="Cambria"/>
      <w:noProof/>
      <w:color w:val="000080"/>
      <w:kern w:val="28"/>
      <w:sz w:val="28"/>
      <w:lang w:val="uk-UA" w:eastAsia="en-US"/>
    </w:rPr>
  </w:style>
  <w:style w:type="paragraph" w:styleId="a9">
    <w:name w:val="Subtitle"/>
    <w:basedOn w:val="a"/>
    <w:link w:val="aa"/>
    <w:uiPriority w:val="99"/>
    <w:qFormat/>
    <w:rsid w:val="00C070E3"/>
    <w:pPr>
      <w:spacing w:after="0" w:line="240" w:lineRule="auto"/>
      <w:jc w:val="both"/>
    </w:pPr>
    <w:rPr>
      <w:sz w:val="28"/>
      <w:szCs w:val="20"/>
      <w:lang w:val="uk-UA"/>
    </w:rPr>
  </w:style>
  <w:style w:type="character" w:customStyle="1" w:styleId="aa">
    <w:name w:val="Подзаголовок Знак"/>
    <w:basedOn w:val="a0"/>
    <w:link w:val="a9"/>
    <w:uiPriority w:val="99"/>
    <w:locked/>
    <w:rsid w:val="00C070E3"/>
    <w:rPr>
      <w:rFonts w:ascii="Times New Roman" w:hAnsi="Times New Roman" w:cs="Times New Roman"/>
      <w:sz w:val="20"/>
      <w:lang w:val="uk-UA" w:eastAsia="x-none"/>
    </w:rPr>
  </w:style>
  <w:style w:type="paragraph" w:styleId="ab">
    <w:name w:val="Document Map"/>
    <w:basedOn w:val="a"/>
    <w:link w:val="ac"/>
    <w:uiPriority w:val="99"/>
    <w:semiHidden/>
    <w:rsid w:val="00C070E3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C070E3"/>
    <w:rPr>
      <w:rFonts w:ascii="Tahoma" w:hAnsi="Tahoma" w:cs="Times New Roman"/>
      <w:sz w:val="20"/>
      <w:shd w:val="clear" w:color="auto" w:fill="000080"/>
    </w:rPr>
  </w:style>
  <w:style w:type="paragraph" w:styleId="ad">
    <w:name w:val="List Paragraph"/>
    <w:basedOn w:val="a"/>
    <w:uiPriority w:val="34"/>
    <w:qFormat/>
    <w:rsid w:val="00C070E3"/>
    <w:pPr>
      <w:ind w:left="720"/>
      <w:contextualSpacing/>
    </w:pPr>
  </w:style>
  <w:style w:type="paragraph" w:customStyle="1" w:styleId="31">
    <w:name w:val="Знак Знак Знак Знак Знак Знак3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Основной текст с отступом.Подпис"/>
    <w:basedOn w:val="af1"/>
    <w:uiPriority w:val="99"/>
    <w:rsid w:val="00C070E3"/>
    <w:pPr>
      <w:widowControl/>
      <w:ind w:firstLine="708"/>
      <w:jc w:val="both"/>
    </w:pPr>
    <w:rPr>
      <w:rFonts w:ascii="Arial" w:hAnsi="Times New Roman"/>
      <w:spacing w:val="0"/>
      <w:kern w:val="0"/>
      <w:position w:val="0"/>
      <w:sz w:val="28"/>
      <w:lang w:val="uk-UA"/>
    </w:rPr>
  </w:style>
  <w:style w:type="character" w:styleId="af2">
    <w:name w:val="FollowedHyperlink"/>
    <w:basedOn w:val="a0"/>
    <w:uiPriority w:val="99"/>
    <w:rsid w:val="00C070E3"/>
    <w:rPr>
      <w:rFonts w:cs="Times New Roman"/>
      <w:color w:val="800080"/>
      <w:u w:val="single"/>
    </w:rPr>
  </w:style>
  <w:style w:type="paragraph" w:styleId="af3">
    <w:name w:val="Plain Text"/>
    <w:basedOn w:val="a"/>
    <w:link w:val="af4"/>
    <w:uiPriority w:val="99"/>
    <w:rsid w:val="00C070E3"/>
    <w:pPr>
      <w:spacing w:after="0" w:line="240" w:lineRule="auto"/>
    </w:pPr>
    <w:rPr>
      <w:rFonts w:ascii="Courier New" w:hAnsi="Courier New"/>
      <w:sz w:val="20"/>
      <w:szCs w:val="20"/>
      <w:lang w:val="uk-UA"/>
    </w:rPr>
  </w:style>
  <w:style w:type="character" w:customStyle="1" w:styleId="af4">
    <w:name w:val="Текст Знак"/>
    <w:basedOn w:val="a0"/>
    <w:link w:val="af3"/>
    <w:uiPriority w:val="99"/>
    <w:locked/>
    <w:rsid w:val="00C070E3"/>
    <w:rPr>
      <w:rFonts w:ascii="Courier New" w:hAnsi="Courier New" w:cs="Times New Roman"/>
      <w:sz w:val="20"/>
      <w:lang w:val="uk-UA" w:eastAsia="x-none"/>
    </w:rPr>
  </w:style>
  <w:style w:type="paragraph" w:customStyle="1" w:styleId="Aacao">
    <w:name w:val="Aacao"/>
    <w:basedOn w:val="a"/>
    <w:uiPriority w:val="99"/>
    <w:rsid w:val="00C070E3"/>
    <w:pPr>
      <w:spacing w:before="120" w:after="0" w:line="240" w:lineRule="auto"/>
      <w:ind w:firstLine="567"/>
      <w:jc w:val="both"/>
    </w:pPr>
    <w:rPr>
      <w:rFonts w:ascii="UkrainianPeterburg" w:hAnsi="UkrainianPeterburg"/>
      <w:sz w:val="24"/>
      <w:szCs w:val="20"/>
    </w:rPr>
  </w:style>
  <w:style w:type="character" w:customStyle="1" w:styleId="17">
    <w:name w:val="Гиперссылка1"/>
    <w:uiPriority w:val="99"/>
    <w:rsid w:val="00C070E3"/>
    <w:rPr>
      <w:color w:val="0000FF"/>
      <w:u w:val="single"/>
    </w:rPr>
  </w:style>
  <w:style w:type="paragraph" w:customStyle="1" w:styleId="18">
    <w:name w:val="Текст выноски1"/>
    <w:basedOn w:val="a"/>
    <w:uiPriority w:val="99"/>
    <w:rsid w:val="00C070E3"/>
    <w:pPr>
      <w:spacing w:after="0" w:line="240" w:lineRule="auto"/>
    </w:pPr>
    <w:rPr>
      <w:rFonts w:ascii="Tahoma" w:hAnsi="Tahoma"/>
      <w:sz w:val="16"/>
      <w:szCs w:val="20"/>
    </w:rPr>
  </w:style>
  <w:style w:type="paragraph" w:customStyle="1" w:styleId="caaieiaie3">
    <w:name w:val="caaieiaie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customStyle="1" w:styleId="310">
    <w:name w:val="Основной текст с отступом 3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/>
      <w:sz w:val="24"/>
      <w:szCs w:val="20"/>
      <w:lang w:val="uk-UA"/>
    </w:rPr>
  </w:style>
  <w:style w:type="paragraph" w:customStyle="1" w:styleId="210">
    <w:name w:val="Основной текст с отступом 2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/>
      <w:sz w:val="23"/>
      <w:szCs w:val="20"/>
      <w:lang w:val="uk-UA"/>
    </w:rPr>
  </w:style>
  <w:style w:type="paragraph" w:customStyle="1" w:styleId="312">
    <w:name w:val="Основной текст 3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/>
      <w:sz w:val="23"/>
      <w:szCs w:val="20"/>
      <w:lang w:val="uk-UA"/>
    </w:rPr>
  </w:style>
  <w:style w:type="paragraph" w:customStyle="1" w:styleId="212">
    <w:name w:val="Основной текст 2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/>
      <w:sz w:val="28"/>
      <w:szCs w:val="20"/>
      <w:lang w:val="uk-UA"/>
    </w:rPr>
  </w:style>
  <w:style w:type="paragraph" w:customStyle="1" w:styleId="19">
    <w:name w:val="Цитата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/>
      <w:sz w:val="21"/>
      <w:szCs w:val="20"/>
      <w:lang w:val="uk-UA"/>
    </w:rPr>
  </w:style>
  <w:style w:type="paragraph" w:customStyle="1" w:styleId="22">
    <w:name w:val="Знак Знак Знак2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"/>
    <w:basedOn w:val="a"/>
    <w:uiPriority w:val="99"/>
    <w:rsid w:val="00C070E3"/>
    <w:pPr>
      <w:spacing w:after="0" w:line="240" w:lineRule="auto"/>
    </w:pPr>
    <w:rPr>
      <w:rFonts w:ascii="Verdana" w:eastAsia="MS Mincho" w:hAnsi="Verdana"/>
      <w:sz w:val="24"/>
      <w:szCs w:val="24"/>
      <w:lang w:val="en-US" w:eastAsia="en-US"/>
    </w:rPr>
  </w:style>
  <w:style w:type="paragraph" w:customStyle="1" w:styleId="1b">
    <w:name w:val="заголовок 1"/>
    <w:basedOn w:val="a"/>
    <w:next w:val="a"/>
    <w:uiPriority w:val="99"/>
    <w:rsid w:val="00C070E3"/>
    <w:pPr>
      <w:keepNext/>
      <w:spacing w:after="0" w:line="240" w:lineRule="auto"/>
    </w:pPr>
    <w:rPr>
      <w:sz w:val="28"/>
      <w:szCs w:val="20"/>
      <w:lang w:val="uk-UA"/>
    </w:rPr>
  </w:style>
  <w:style w:type="paragraph" w:customStyle="1" w:styleId="32">
    <w:name w:val="заголовок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styleId="af6">
    <w:name w:val="footnote text"/>
    <w:basedOn w:val="a"/>
    <w:link w:val="af7"/>
    <w:uiPriority w:val="99"/>
    <w:semiHidden/>
    <w:rsid w:val="00C070E3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C070E3"/>
    <w:rPr>
      <w:rFonts w:ascii="Times New Roman" w:hAnsi="Times New Roman" w:cs="Times New Roman"/>
      <w:sz w:val="20"/>
    </w:rPr>
  </w:style>
  <w:style w:type="paragraph" w:customStyle="1" w:styleId="xl34">
    <w:name w:val="xl34"/>
    <w:basedOn w:val="a"/>
    <w:uiPriority w:val="99"/>
    <w:rsid w:val="00C070E3"/>
    <w:pPr>
      <w:spacing w:before="100" w:after="100" w:line="240" w:lineRule="auto"/>
      <w:jc w:val="center"/>
      <w:textAlignment w:val="top"/>
    </w:pPr>
    <w:rPr>
      <w:rFonts w:ascii="Times New Roman" w:eastAsia="Arial Unicode MS" w:hAnsi="Times New Roman"/>
      <w:sz w:val="28"/>
      <w:szCs w:val="20"/>
    </w:rPr>
  </w:style>
  <w:style w:type="paragraph" w:customStyle="1" w:styleId="xl31">
    <w:name w:val="xl31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xl30">
    <w:name w:val="xl30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b/>
      <w:sz w:val="28"/>
      <w:szCs w:val="20"/>
    </w:rPr>
  </w:style>
  <w:style w:type="paragraph" w:customStyle="1" w:styleId="xl29">
    <w:name w:val="xl29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af1">
    <w:name w:val="Стиль"/>
    <w:uiPriority w:val="99"/>
    <w:rsid w:val="00C070E3"/>
    <w:pPr>
      <w:widowControl w:val="0"/>
    </w:pPr>
    <w:rPr>
      <w:rFonts w:cs="Times New Roman"/>
      <w:spacing w:val="-1"/>
      <w:kern w:val="65535"/>
      <w:position w:val="-1"/>
      <w:sz w:val="24"/>
      <w:lang w:val="en-US"/>
    </w:rPr>
  </w:style>
  <w:style w:type="paragraph" w:customStyle="1" w:styleId="FR2">
    <w:name w:val="FR2"/>
    <w:uiPriority w:val="99"/>
    <w:rsid w:val="00C070E3"/>
    <w:pPr>
      <w:widowControl w:val="0"/>
      <w:spacing w:before="620" w:line="360" w:lineRule="auto"/>
      <w:ind w:left="200" w:right="200"/>
      <w:jc w:val="center"/>
    </w:pPr>
    <w:rPr>
      <w:rFonts w:ascii="Arial" w:hAnsi="Arial" w:cs="Times New Roman"/>
      <w:b/>
      <w:i/>
      <w:sz w:val="24"/>
      <w:lang w:val="uk-UA"/>
    </w:rPr>
  </w:style>
  <w:style w:type="paragraph" w:customStyle="1" w:styleId="FR1">
    <w:name w:val="FR1"/>
    <w:uiPriority w:val="99"/>
    <w:rsid w:val="00C070E3"/>
    <w:pPr>
      <w:widowControl w:val="0"/>
      <w:spacing w:before="620" w:line="300" w:lineRule="auto"/>
      <w:ind w:left="1840" w:right="1600"/>
      <w:jc w:val="center"/>
    </w:pPr>
    <w:rPr>
      <w:rFonts w:cs="Times New Roman"/>
      <w:i/>
      <w:sz w:val="28"/>
      <w:lang w:val="uk-UA"/>
    </w:rPr>
  </w:style>
  <w:style w:type="paragraph" w:customStyle="1" w:styleId="1c">
    <w:name w:val="Обычный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lang w:val="uk-UA"/>
    </w:rPr>
  </w:style>
  <w:style w:type="paragraph" w:customStyle="1" w:styleId="1d">
    <w:name w:val="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NormalText">
    <w:name w:val="Normal Text"/>
    <w:basedOn w:val="a"/>
    <w:uiPriority w:val="99"/>
    <w:rsid w:val="00C070E3"/>
    <w:pPr>
      <w:spacing w:after="0" w:line="240" w:lineRule="auto"/>
      <w:ind w:firstLine="567"/>
      <w:jc w:val="both"/>
    </w:pPr>
    <w:rPr>
      <w:sz w:val="26"/>
      <w:szCs w:val="20"/>
      <w:lang w:val="en-US"/>
    </w:rPr>
  </w:style>
  <w:style w:type="paragraph" w:customStyle="1" w:styleId="osntekst">
    <w:name w:val="osn tekst"/>
    <w:basedOn w:val="a"/>
    <w:uiPriority w:val="99"/>
    <w:rsid w:val="00C070E3"/>
    <w:pPr>
      <w:spacing w:before="60" w:after="60" w:line="240" w:lineRule="auto"/>
      <w:ind w:firstLine="567"/>
    </w:pPr>
    <w:rPr>
      <w:rFonts w:ascii="Times New Roman" w:eastAsia="Batang" w:hAnsi="Times New Roman"/>
      <w:color w:val="000000"/>
      <w:sz w:val="26"/>
      <w:szCs w:val="20"/>
      <w:lang w:val="uk-UA"/>
    </w:rPr>
  </w:style>
  <w:style w:type="paragraph" w:styleId="HTML">
    <w:name w:val="HTML Preformatted"/>
    <w:basedOn w:val="a"/>
    <w:link w:val="HTML0"/>
    <w:uiPriority w:val="99"/>
    <w:rsid w:val="00C070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70E3"/>
    <w:rPr>
      <w:rFonts w:ascii="Courier New" w:hAnsi="Courier New" w:cs="Times New Roman"/>
      <w:sz w:val="20"/>
    </w:rPr>
  </w:style>
  <w:style w:type="paragraph" w:customStyle="1" w:styleId="StyleZakonu">
    <w:name w:val="StyleZakonu"/>
    <w:basedOn w:val="a"/>
    <w:uiPriority w:val="99"/>
    <w:rsid w:val="00C070E3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f9">
    <w:name w:val="Table Grid"/>
    <w:basedOn w:val="a1"/>
    <w:uiPriority w:val="59"/>
    <w:rsid w:val="00C070E3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6">
    <w:name w:val="caaieiaie 6"/>
    <w:basedOn w:val="a"/>
    <w:next w:val="a"/>
    <w:uiPriority w:val="99"/>
    <w:rsid w:val="00C070E3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sz w:val="24"/>
      <w:szCs w:val="20"/>
      <w:lang w:val="en-US"/>
    </w:rPr>
  </w:style>
  <w:style w:type="paragraph" w:customStyle="1" w:styleId="213">
    <w:name w:val="заголовок 21"/>
    <w:basedOn w:val="a"/>
    <w:next w:val="a"/>
    <w:uiPriority w:val="99"/>
    <w:rsid w:val="00C070E3"/>
    <w:pPr>
      <w:keepNext/>
      <w:widowControl w:val="0"/>
      <w:spacing w:after="0" w:line="240" w:lineRule="auto"/>
      <w:jc w:val="center"/>
    </w:pPr>
    <w:rPr>
      <w:b/>
      <w:sz w:val="24"/>
      <w:szCs w:val="20"/>
    </w:rPr>
  </w:style>
  <w:style w:type="paragraph" w:customStyle="1" w:styleId="afa">
    <w:name w:val="Основной текст с отступом.Подпись к рис."/>
    <w:basedOn w:val="a"/>
    <w:uiPriority w:val="99"/>
    <w:rsid w:val="00C070E3"/>
    <w:pPr>
      <w:spacing w:after="0" w:line="240" w:lineRule="auto"/>
      <w:ind w:firstLine="567"/>
    </w:pPr>
    <w:rPr>
      <w:sz w:val="28"/>
      <w:szCs w:val="20"/>
      <w:lang w:val="uk-UA"/>
    </w:rPr>
  </w:style>
  <w:style w:type="paragraph" w:styleId="afb">
    <w:name w:val="List Bullet"/>
    <w:basedOn w:val="a"/>
    <w:autoRedefine/>
    <w:uiPriority w:val="99"/>
    <w:rsid w:val="00C070E3"/>
    <w:pPr>
      <w:tabs>
        <w:tab w:val="num" w:pos="360"/>
      </w:tabs>
      <w:spacing w:after="0" w:line="240" w:lineRule="auto"/>
      <w:ind w:left="360" w:hanging="360"/>
    </w:pPr>
    <w:rPr>
      <w:sz w:val="20"/>
      <w:szCs w:val="20"/>
    </w:rPr>
  </w:style>
  <w:style w:type="paragraph" w:customStyle="1" w:styleId="23">
    <w:name w:val="Основной текст с отступом.Подпись к рис.2"/>
    <w:uiPriority w:val="99"/>
    <w:rsid w:val="00C070E3"/>
    <w:pPr>
      <w:spacing w:line="235" w:lineRule="auto"/>
      <w:ind w:firstLine="708"/>
      <w:jc w:val="both"/>
    </w:pPr>
    <w:rPr>
      <w:rFonts w:cs="Times New Roman"/>
      <w:sz w:val="28"/>
    </w:rPr>
  </w:style>
  <w:style w:type="paragraph" w:customStyle="1" w:styleId="afc">
    <w:name w:val="Основной текст.Основной текст Знак"/>
    <w:uiPriority w:val="99"/>
    <w:rsid w:val="00C070E3"/>
    <w:pPr>
      <w:keepNext/>
      <w:ind w:firstLine="720"/>
      <w:jc w:val="both"/>
    </w:pPr>
    <w:rPr>
      <w:rFonts w:cs="Times New Roman"/>
      <w:sz w:val="28"/>
      <w:lang w:val="uk-UA"/>
    </w:rPr>
  </w:style>
  <w:style w:type="paragraph" w:customStyle="1" w:styleId="Style1">
    <w:name w:val="Style1"/>
    <w:basedOn w:val="a"/>
    <w:uiPriority w:val="99"/>
    <w:rsid w:val="00C070E3"/>
    <w:pPr>
      <w:spacing w:after="0" w:line="240" w:lineRule="auto"/>
      <w:ind w:left="360" w:hanging="360"/>
      <w:jc w:val="both"/>
    </w:pPr>
    <w:rPr>
      <w:sz w:val="24"/>
      <w:szCs w:val="20"/>
      <w:lang w:val="en-US"/>
    </w:rPr>
  </w:style>
  <w:style w:type="paragraph" w:customStyle="1" w:styleId="Web">
    <w:name w:val="Обычный (Web)"/>
    <w:basedOn w:val="a"/>
    <w:uiPriority w:val="99"/>
    <w:rsid w:val="00C070E3"/>
    <w:pPr>
      <w:spacing w:before="60" w:after="0" w:line="240" w:lineRule="auto"/>
      <w:jc w:val="both"/>
    </w:pPr>
    <w:rPr>
      <w:rFonts w:ascii="Verdana" w:hAnsi="Verdana"/>
      <w:sz w:val="24"/>
      <w:szCs w:val="24"/>
    </w:rPr>
  </w:style>
  <w:style w:type="paragraph" w:customStyle="1" w:styleId="afd">
    <w:name w:val="Нормальний текст"/>
    <w:basedOn w:val="a"/>
    <w:uiPriority w:val="99"/>
    <w:rsid w:val="00C070E3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afe">
    <w:name w:val="Block Text"/>
    <w:basedOn w:val="a"/>
    <w:uiPriority w:val="99"/>
    <w:rsid w:val="00C070E3"/>
    <w:pPr>
      <w:spacing w:after="0" w:line="240" w:lineRule="auto"/>
      <w:ind w:left="-540" w:right="-874" w:firstLine="540"/>
      <w:jc w:val="both"/>
    </w:pPr>
    <w:rPr>
      <w:sz w:val="28"/>
      <w:szCs w:val="24"/>
      <w:lang w:val="uk-UA"/>
    </w:rPr>
  </w:style>
  <w:style w:type="paragraph" w:customStyle="1" w:styleId="aff">
    <w:name w:val="Основной текст.Основной текст Знак Знак Знак.Основной текст Знак Знак Знак Знак Знак Знак.Основной текст Знак Знак Знак Знак Знак Знак Знак Знак"/>
    <w:basedOn w:val="a"/>
    <w:uiPriority w:val="99"/>
    <w:rsid w:val="00C070E3"/>
    <w:pPr>
      <w:spacing w:after="0" w:line="360" w:lineRule="auto"/>
    </w:pPr>
    <w:rPr>
      <w:b/>
      <w:sz w:val="36"/>
      <w:szCs w:val="20"/>
      <w:lang w:val="uk-UA"/>
    </w:rPr>
  </w:style>
  <w:style w:type="paragraph" w:styleId="aff0">
    <w:name w:val="footer"/>
    <w:basedOn w:val="a"/>
    <w:link w:val="aff1"/>
    <w:uiPriority w:val="99"/>
    <w:rsid w:val="00C070E3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uk-UA"/>
    </w:rPr>
  </w:style>
  <w:style w:type="character" w:customStyle="1" w:styleId="aff1">
    <w:name w:val="Нижний колонтитул Знак"/>
    <w:basedOn w:val="a0"/>
    <w:link w:val="aff0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Normal12">
    <w:name w:val="Normal12"/>
    <w:basedOn w:val="a"/>
    <w:uiPriority w:val="99"/>
    <w:rsid w:val="00C070E3"/>
    <w:pPr>
      <w:spacing w:after="120" w:line="240" w:lineRule="auto"/>
    </w:pPr>
    <w:rPr>
      <w:sz w:val="24"/>
      <w:szCs w:val="20"/>
      <w:lang w:val="en-US"/>
    </w:rPr>
  </w:style>
  <w:style w:type="paragraph" w:styleId="aff2">
    <w:name w:val="caption"/>
    <w:basedOn w:val="a"/>
    <w:next w:val="a"/>
    <w:uiPriority w:val="99"/>
    <w:qFormat/>
    <w:rsid w:val="00C070E3"/>
    <w:pPr>
      <w:spacing w:before="307" w:after="0" w:line="240" w:lineRule="auto"/>
      <w:ind w:left="302"/>
    </w:pPr>
    <w:rPr>
      <w:sz w:val="28"/>
      <w:szCs w:val="20"/>
      <w:u w:val="single"/>
      <w:lang w:val="uk-UA"/>
    </w:rPr>
  </w:style>
  <w:style w:type="paragraph" w:styleId="33">
    <w:name w:val="Body Text 3"/>
    <w:basedOn w:val="a"/>
    <w:link w:val="34"/>
    <w:uiPriority w:val="99"/>
    <w:rsid w:val="00C070E3"/>
    <w:pPr>
      <w:spacing w:after="0" w:line="240" w:lineRule="auto"/>
      <w:jc w:val="both"/>
    </w:pPr>
    <w:rPr>
      <w:sz w:val="32"/>
      <w:szCs w:val="24"/>
      <w:lang w:val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aff3">
    <w:name w:val="Title"/>
    <w:aliases w:val="Заголовок2"/>
    <w:basedOn w:val="a"/>
    <w:link w:val="aff4"/>
    <w:uiPriority w:val="99"/>
    <w:qFormat/>
    <w:rsid w:val="00C070E3"/>
    <w:pPr>
      <w:spacing w:after="0" w:line="240" w:lineRule="auto"/>
      <w:jc w:val="center"/>
    </w:pPr>
    <w:rPr>
      <w:b/>
      <w:bCs/>
      <w:sz w:val="32"/>
      <w:szCs w:val="24"/>
      <w:lang w:val="uk-UA"/>
    </w:rPr>
  </w:style>
  <w:style w:type="character" w:customStyle="1" w:styleId="aff4">
    <w:name w:val="Название Знак"/>
    <w:aliases w:val="Заголовок2 Знак"/>
    <w:basedOn w:val="a0"/>
    <w:link w:val="aff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styleId="aff5">
    <w:name w:val="page number"/>
    <w:basedOn w:val="a0"/>
    <w:uiPriority w:val="99"/>
    <w:rsid w:val="00C070E3"/>
    <w:rPr>
      <w:rFonts w:cs="Times New Roman"/>
    </w:rPr>
  </w:style>
  <w:style w:type="paragraph" w:styleId="aff6">
    <w:name w:val="header"/>
    <w:basedOn w:val="a"/>
    <w:link w:val="aff7"/>
    <w:uiPriority w:val="99"/>
    <w:rsid w:val="00C070E3"/>
    <w:pPr>
      <w:tabs>
        <w:tab w:val="center" w:pos="4153"/>
        <w:tab w:val="right" w:pos="8306"/>
      </w:tabs>
      <w:spacing w:after="0" w:line="240" w:lineRule="auto"/>
    </w:pPr>
    <w:rPr>
      <w:sz w:val="24"/>
      <w:szCs w:val="24"/>
      <w:lang w:val="uk-UA"/>
    </w:rPr>
  </w:style>
  <w:style w:type="character" w:customStyle="1" w:styleId="aff7">
    <w:name w:val="Верхний колонтитул Знак"/>
    <w:basedOn w:val="a0"/>
    <w:link w:val="aff6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24">
    <w:name w:val="Body Text 2"/>
    <w:basedOn w:val="a"/>
    <w:link w:val="25"/>
    <w:uiPriority w:val="99"/>
    <w:rsid w:val="00C070E3"/>
    <w:pPr>
      <w:spacing w:after="0" w:line="240" w:lineRule="auto"/>
    </w:pPr>
    <w:rPr>
      <w:sz w:val="28"/>
      <w:szCs w:val="24"/>
      <w:lang w:val="uk-UA"/>
    </w:rPr>
  </w:style>
  <w:style w:type="character" w:customStyle="1" w:styleId="25">
    <w:name w:val="Основной текст 2 Знак"/>
    <w:basedOn w:val="a0"/>
    <w:link w:val="24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35">
    <w:name w:val="Знак3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36">
    <w:name w:val="Body Text Indent 3"/>
    <w:basedOn w:val="a"/>
    <w:link w:val="37"/>
    <w:uiPriority w:val="99"/>
    <w:rsid w:val="00C070E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C070E3"/>
    <w:rPr>
      <w:rFonts w:cs="Times New Roman"/>
      <w:sz w:val="16"/>
    </w:rPr>
  </w:style>
  <w:style w:type="paragraph" w:styleId="26">
    <w:name w:val="Body Text Indent 2"/>
    <w:basedOn w:val="a"/>
    <w:link w:val="27"/>
    <w:uiPriority w:val="99"/>
    <w:rsid w:val="00C070E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locked/>
    <w:rsid w:val="00C070E3"/>
    <w:rPr>
      <w:rFonts w:cs="Times New Roman"/>
    </w:rPr>
  </w:style>
  <w:style w:type="paragraph" w:styleId="aff8">
    <w:name w:val="Body Text Indent"/>
    <w:aliases w:val="Подпись к рис."/>
    <w:basedOn w:val="a"/>
    <w:link w:val="aff9"/>
    <w:uiPriority w:val="99"/>
    <w:rsid w:val="00C070E3"/>
    <w:pPr>
      <w:spacing w:after="120"/>
      <w:ind w:left="283"/>
    </w:pPr>
  </w:style>
  <w:style w:type="character" w:customStyle="1" w:styleId="aff9">
    <w:name w:val="Основной текст с отступом Знак"/>
    <w:aliases w:val="Подпись к рис. Знак"/>
    <w:basedOn w:val="a0"/>
    <w:link w:val="aff8"/>
    <w:uiPriority w:val="99"/>
    <w:locked/>
    <w:rsid w:val="00C070E3"/>
    <w:rPr>
      <w:rFonts w:cs="Times New Roman"/>
    </w:rPr>
  </w:style>
  <w:style w:type="paragraph" w:customStyle="1" w:styleId="101">
    <w:name w:val="Основной текст (10)1"/>
    <w:basedOn w:val="a"/>
    <w:uiPriority w:val="99"/>
    <w:rsid w:val="009778A6"/>
    <w:pPr>
      <w:shd w:val="clear" w:color="auto" w:fill="FFFFFF"/>
      <w:spacing w:after="0" w:line="240" w:lineRule="atLeast"/>
    </w:pPr>
    <w:rPr>
      <w:b/>
      <w:bCs/>
      <w:i/>
      <w:iCs/>
      <w:lang w:val="uk-UA" w:eastAsia="uk-UA"/>
    </w:rPr>
  </w:style>
  <w:style w:type="character" w:customStyle="1" w:styleId="28">
    <w:name w:val="Подпись к таблице (2)"/>
    <w:uiPriority w:val="99"/>
    <w:rsid w:val="009778A6"/>
    <w:rPr>
      <w:rFonts w:ascii="Times New Roman" w:hAnsi="Times New Roman"/>
      <w:b/>
      <w:i/>
      <w:sz w:val="22"/>
      <w:u w:val="single"/>
    </w:rPr>
  </w:style>
  <w:style w:type="character" w:styleId="affa">
    <w:name w:val="Hyperlink"/>
    <w:basedOn w:val="a0"/>
    <w:uiPriority w:val="99"/>
    <w:rsid w:val="00277E96"/>
    <w:rPr>
      <w:rFonts w:cs="Times New Roman"/>
      <w:color w:val="0000FF"/>
      <w:u w:val="single"/>
    </w:rPr>
  </w:style>
  <w:style w:type="paragraph" w:styleId="affb">
    <w:name w:val="Balloon Text"/>
    <w:basedOn w:val="a"/>
    <w:link w:val="affc"/>
    <w:uiPriority w:val="99"/>
    <w:semiHidden/>
    <w:rsid w:val="0027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0"/>
    <w:link w:val="affb"/>
    <w:uiPriority w:val="99"/>
    <w:semiHidden/>
    <w:locked/>
    <w:rsid w:val="00277E96"/>
    <w:rPr>
      <w:rFonts w:ascii="Tahoma" w:hAnsi="Tahoma" w:cs="Times New Roman"/>
      <w:sz w:val="16"/>
    </w:rPr>
  </w:style>
  <w:style w:type="character" w:customStyle="1" w:styleId="a7">
    <w:name w:val="Основной текст Знак"/>
    <w:aliases w:val="Основной текст Знак Знак Знак Знак1"/>
    <w:link w:val="a6"/>
    <w:uiPriority w:val="99"/>
    <w:locked/>
    <w:rsid w:val="001433E3"/>
    <w:rPr>
      <w:rFonts w:ascii="Times New Roman" w:hAnsi="Times New Roman"/>
      <w:sz w:val="20"/>
    </w:rPr>
  </w:style>
  <w:style w:type="paragraph" w:customStyle="1" w:styleId="3110">
    <w:name w:val="Основной текст с отступом 31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 w:cs="Courier New"/>
      <w:sz w:val="24"/>
      <w:szCs w:val="24"/>
      <w:lang w:val="uk-UA"/>
    </w:rPr>
  </w:style>
  <w:style w:type="paragraph" w:customStyle="1" w:styleId="112">
    <w:name w:val="Текст выноски11"/>
    <w:basedOn w:val="a"/>
    <w:uiPriority w:val="99"/>
    <w:rsid w:val="00C07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3">
    <w:name w:val="Гиперссылка11"/>
    <w:uiPriority w:val="99"/>
    <w:rsid w:val="00C070E3"/>
    <w:rPr>
      <w:color w:val="0000FF"/>
      <w:u w:val="single"/>
    </w:rPr>
  </w:style>
  <w:style w:type="character" w:customStyle="1" w:styleId="PlainTextChar">
    <w:name w:val="Plain Text Char"/>
    <w:uiPriority w:val="99"/>
    <w:locked/>
    <w:rsid w:val="00C070E3"/>
    <w:rPr>
      <w:rFonts w:ascii="Courier New" w:hAnsi="Courier New"/>
      <w:sz w:val="20"/>
      <w:lang w:val="uk-UA" w:eastAsia="x-none"/>
    </w:rPr>
  </w:style>
  <w:style w:type="paragraph" w:customStyle="1" w:styleId="1e">
    <w:name w:val="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Знак Знак Знак Знак Знак Знак 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Знак Знак Знак Знак Знак Знак2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4">
    <w:name w:val="Абзац списка11"/>
    <w:basedOn w:val="a"/>
    <w:uiPriority w:val="99"/>
    <w:rsid w:val="00C070E3"/>
    <w:pPr>
      <w:ind w:left="720"/>
    </w:pPr>
    <w:rPr>
      <w:rFonts w:cs="Calibri"/>
    </w:rPr>
  </w:style>
  <w:style w:type="paragraph" w:customStyle="1" w:styleId="affd">
    <w:name w:val="Содержимое таблицы"/>
    <w:basedOn w:val="a"/>
    <w:uiPriority w:val="99"/>
    <w:rsid w:val="00C070E3"/>
    <w:pPr>
      <w:suppressLineNumbers/>
      <w:suppressAutoHyphens/>
      <w:spacing w:after="0" w:line="240" w:lineRule="auto"/>
    </w:pPr>
    <w:rPr>
      <w:sz w:val="20"/>
      <w:szCs w:val="20"/>
      <w:lang w:eastAsia="ar-SA"/>
    </w:rPr>
  </w:style>
  <w:style w:type="paragraph" w:customStyle="1" w:styleId="rvps21">
    <w:name w:val="rvps21"/>
    <w:basedOn w:val="a"/>
    <w:uiPriority w:val="99"/>
    <w:rsid w:val="00C070E3"/>
    <w:pPr>
      <w:spacing w:after="150" w:line="240" w:lineRule="auto"/>
      <w:ind w:firstLine="450"/>
      <w:jc w:val="both"/>
    </w:pPr>
    <w:rPr>
      <w:sz w:val="24"/>
      <w:szCs w:val="24"/>
    </w:rPr>
  </w:style>
  <w:style w:type="character" w:customStyle="1" w:styleId="rvts23">
    <w:name w:val="rvts23"/>
    <w:uiPriority w:val="99"/>
    <w:rsid w:val="00C070E3"/>
  </w:style>
  <w:style w:type="paragraph" w:customStyle="1" w:styleId="1f0">
    <w:name w:val="Знак Знак1 Знак"/>
    <w:basedOn w:val="a"/>
    <w:uiPriority w:val="99"/>
    <w:rsid w:val="00C070E3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313">
    <w:name w:val="Знак3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rtejustify">
    <w:name w:val="rtejustify"/>
    <w:basedOn w:val="a"/>
    <w:rsid w:val="0094633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2a">
    <w:name w:val="Основной текст (2)_"/>
    <w:link w:val="2b"/>
    <w:locked/>
    <w:rsid w:val="00164C97"/>
    <w:rPr>
      <w:sz w:val="28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164C97"/>
    <w:pPr>
      <w:widowControl w:val="0"/>
      <w:shd w:val="clear" w:color="auto" w:fill="FFFFFF"/>
      <w:spacing w:after="0" w:line="326" w:lineRule="exact"/>
    </w:pPr>
    <w:rPr>
      <w:rFonts w:cs="Calibri"/>
      <w:sz w:val="28"/>
      <w:szCs w:val="28"/>
    </w:rPr>
  </w:style>
  <w:style w:type="character" w:customStyle="1" w:styleId="affe">
    <w:name w:val="Основной текст_ Знак"/>
    <w:link w:val="afff"/>
    <w:locked/>
    <w:rsid w:val="00072762"/>
    <w:rPr>
      <w:shd w:val="clear" w:color="auto" w:fill="FFFFFF"/>
    </w:rPr>
  </w:style>
  <w:style w:type="paragraph" w:customStyle="1" w:styleId="afff">
    <w:name w:val="Основной текст_"/>
    <w:basedOn w:val="a"/>
    <w:link w:val="affe"/>
    <w:rsid w:val="00072762"/>
    <w:pPr>
      <w:widowControl w:val="0"/>
      <w:shd w:val="clear" w:color="auto" w:fill="FFFFFF"/>
      <w:spacing w:before="240" w:after="60" w:line="298" w:lineRule="exact"/>
    </w:pPr>
    <w:rPr>
      <w:rFonts w:cs="Calibri"/>
      <w:shd w:val="clear" w:color="auto" w:fill="FFFFFF"/>
    </w:rPr>
  </w:style>
  <w:style w:type="character" w:customStyle="1" w:styleId="rvts0">
    <w:name w:val="rvts0"/>
    <w:rsid w:val="00072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9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59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A6B23-96F9-499A-849D-5290EAD77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7</Pages>
  <Words>1433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</cp:lastModifiedBy>
  <cp:revision>69</cp:revision>
  <cp:lastPrinted>2021-11-26T07:44:00Z</cp:lastPrinted>
  <dcterms:created xsi:type="dcterms:W3CDTF">2021-07-02T05:27:00Z</dcterms:created>
  <dcterms:modified xsi:type="dcterms:W3CDTF">2021-12-02T13:43:00Z</dcterms:modified>
</cp:coreProperties>
</file>