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5070"/>
        <w:gridCol w:w="4677"/>
      </w:tblGrid>
      <w:tr w:rsidR="00436F6C" w:rsidRPr="00334E19" w:rsidTr="002D297B">
        <w:tc>
          <w:tcPr>
            <w:tcW w:w="5070" w:type="dxa"/>
          </w:tcPr>
          <w:p w:rsidR="00F472BA" w:rsidRPr="00334E19" w:rsidRDefault="00F472BA" w:rsidP="00334E1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F472BA" w:rsidRPr="00334E19" w:rsidRDefault="00F472BA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Додаток</w:t>
            </w:r>
          </w:p>
          <w:p w:rsidR="005D2556" w:rsidRDefault="002A06A9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</w:t>
            </w:r>
            <w:r w:rsidR="002D297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F472BA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5D255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двадцятої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7815DC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сесії </w:t>
            </w:r>
          </w:p>
          <w:p w:rsidR="007815DC" w:rsidRPr="00334E19" w:rsidRDefault="007815DC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Гадяцької міської ради </w:t>
            </w:r>
          </w:p>
          <w:p w:rsidR="00F472BA" w:rsidRPr="00334E19" w:rsidRDefault="007815DC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восьмого скликання</w:t>
            </w:r>
          </w:p>
          <w:p w:rsidR="007815DC" w:rsidRPr="00334E19" w:rsidRDefault="005D2556" w:rsidP="005D25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</w:t>
            </w:r>
            <w:r w:rsidR="007815DC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лютого</w:t>
            </w:r>
            <w:r w:rsidR="007815DC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  <w:r w:rsidR="007815DC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року №</w:t>
            </w:r>
            <w:r w:rsidR="007F4C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972C3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1026</w:t>
            </w:r>
            <w:bookmarkStart w:id="0" w:name="_GoBack"/>
            <w:bookmarkEnd w:id="0"/>
          </w:p>
        </w:tc>
      </w:tr>
    </w:tbl>
    <w:p w:rsidR="00072762" w:rsidRPr="00334E19" w:rsidRDefault="00072762" w:rsidP="00334E19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3DDB" w:rsidRDefault="00133DDB" w:rsidP="00334E1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72762" w:rsidRPr="00334E19" w:rsidRDefault="00072762" w:rsidP="00334E1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34E19">
        <w:rPr>
          <w:rFonts w:ascii="Times New Roman" w:hAnsi="Times New Roman"/>
          <w:color w:val="000000"/>
          <w:sz w:val="28"/>
          <w:szCs w:val="28"/>
          <w:lang w:val="uk-UA"/>
        </w:rPr>
        <w:t>ПАСПОРТ</w:t>
      </w:r>
    </w:p>
    <w:p w:rsidR="00072762" w:rsidRDefault="00072762" w:rsidP="00F67FD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34E19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Програми </w:t>
      </w:r>
      <w:r w:rsidR="00F472BA" w:rsidRPr="00334E19">
        <w:rPr>
          <w:rFonts w:ascii="Times New Roman" w:hAnsi="Times New Roman"/>
          <w:color w:val="000000"/>
          <w:sz w:val="28"/>
          <w:szCs w:val="28"/>
          <w:lang w:val="uk-UA"/>
        </w:rPr>
        <w:t>розвитку дорожнього господарства Гадяцької міської територіальної громади</w:t>
      </w:r>
      <w:r w:rsidRPr="00334E19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20</w:t>
      </w:r>
      <w:r w:rsidR="00F472BA" w:rsidRPr="00334E19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7815DC" w:rsidRPr="00334E19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334E19">
        <w:rPr>
          <w:rFonts w:ascii="Times New Roman" w:hAnsi="Times New Roman"/>
          <w:color w:val="000000"/>
          <w:sz w:val="28"/>
          <w:szCs w:val="28"/>
          <w:lang w:val="uk-UA"/>
        </w:rPr>
        <w:t xml:space="preserve"> – 202</w:t>
      </w:r>
      <w:r w:rsidR="00F472BA" w:rsidRPr="00334E19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334E1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роки </w:t>
      </w:r>
    </w:p>
    <w:p w:rsidR="00133DDB" w:rsidRPr="00334E19" w:rsidRDefault="00133DDB" w:rsidP="00F67FD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9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3565"/>
        <w:gridCol w:w="5067"/>
      </w:tblGrid>
      <w:tr w:rsidR="00AF249F" w:rsidRPr="00040888" w:rsidTr="00267D39">
        <w:tc>
          <w:tcPr>
            <w:tcW w:w="1090" w:type="dxa"/>
            <w:vAlign w:val="center"/>
          </w:tcPr>
          <w:p w:rsidR="00072762" w:rsidRPr="00334E19" w:rsidRDefault="00072762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="00C901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565" w:type="dxa"/>
            <w:vAlign w:val="center"/>
          </w:tcPr>
          <w:p w:rsidR="00072762" w:rsidRPr="00334E19" w:rsidRDefault="00072762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067" w:type="dxa"/>
            <w:vAlign w:val="center"/>
          </w:tcPr>
          <w:p w:rsidR="00072762" w:rsidRPr="00334E19" w:rsidRDefault="00F472BA" w:rsidP="00334E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 w:rsidR="007815DC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иконавчий комітет Гадяцької міської ради</w:t>
            </w:r>
          </w:p>
        </w:tc>
      </w:tr>
      <w:tr w:rsidR="00AF249F" w:rsidRPr="00040888" w:rsidTr="00267D39">
        <w:tc>
          <w:tcPr>
            <w:tcW w:w="1090" w:type="dxa"/>
            <w:vAlign w:val="center"/>
          </w:tcPr>
          <w:p w:rsidR="00072762" w:rsidRPr="00334E19" w:rsidRDefault="00072762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  <w:r w:rsidR="00C901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565" w:type="dxa"/>
            <w:vAlign w:val="center"/>
          </w:tcPr>
          <w:p w:rsidR="00072762" w:rsidRPr="00334E19" w:rsidRDefault="00072762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Нормативно-правові документи</w:t>
            </w:r>
            <w:r w:rsidR="007815DC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для розроблення Програми</w:t>
            </w:r>
          </w:p>
        </w:tc>
        <w:tc>
          <w:tcPr>
            <w:tcW w:w="5067" w:type="dxa"/>
          </w:tcPr>
          <w:p w:rsidR="00072762" w:rsidRPr="00334E19" w:rsidRDefault="00811613" w:rsidP="00334E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Бюджетний кодекс України, </w:t>
            </w:r>
            <w:r w:rsidR="00072762" w:rsidRPr="00334E1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Закони України «Про місцеве самоврядування в Україні»</w:t>
            </w:r>
            <w:r w:rsidR="00072762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«Про автомобільні дороги», «Про</w:t>
            </w: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транспорт», «Про дорожній рух»</w:t>
            </w:r>
            <w:r w:rsidR="00072762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AF249F" w:rsidRPr="00972C38" w:rsidTr="00267D39">
        <w:tc>
          <w:tcPr>
            <w:tcW w:w="1090" w:type="dxa"/>
            <w:vAlign w:val="center"/>
          </w:tcPr>
          <w:p w:rsidR="00072762" w:rsidRPr="00334E19" w:rsidRDefault="00072762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</w:t>
            </w:r>
            <w:r w:rsidR="00C901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565" w:type="dxa"/>
            <w:vAlign w:val="center"/>
          </w:tcPr>
          <w:p w:rsidR="00072762" w:rsidRPr="00334E19" w:rsidRDefault="00072762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067" w:type="dxa"/>
            <w:vAlign w:val="center"/>
          </w:tcPr>
          <w:p w:rsidR="00072762" w:rsidRPr="00334E19" w:rsidRDefault="007815DC" w:rsidP="00334E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Відділ економічного розвитку та інвестицій виконавчого комітету Гадяцької міської ради</w:t>
            </w:r>
          </w:p>
        </w:tc>
      </w:tr>
      <w:tr w:rsidR="00AF249F" w:rsidRPr="00972C38" w:rsidTr="00267D39">
        <w:tc>
          <w:tcPr>
            <w:tcW w:w="1090" w:type="dxa"/>
            <w:vAlign w:val="center"/>
          </w:tcPr>
          <w:p w:rsidR="00072762" w:rsidRPr="00334E19" w:rsidRDefault="00072762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  <w:r w:rsidR="00C901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565" w:type="dxa"/>
            <w:vAlign w:val="center"/>
          </w:tcPr>
          <w:p w:rsidR="00072762" w:rsidRPr="00334E19" w:rsidRDefault="00072762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5067" w:type="dxa"/>
            <w:vAlign w:val="center"/>
          </w:tcPr>
          <w:p w:rsidR="00072762" w:rsidRPr="00334E19" w:rsidRDefault="007815DC" w:rsidP="00334E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Виконавчий комітет, управління, відділи міської ради, установи, організації територіальної громади</w:t>
            </w:r>
          </w:p>
        </w:tc>
      </w:tr>
      <w:tr w:rsidR="00AF249F" w:rsidRPr="00040888" w:rsidTr="00267D39">
        <w:tc>
          <w:tcPr>
            <w:tcW w:w="1090" w:type="dxa"/>
            <w:vAlign w:val="center"/>
          </w:tcPr>
          <w:p w:rsidR="00072762" w:rsidRPr="00334E19" w:rsidRDefault="00C90146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565" w:type="dxa"/>
            <w:vAlign w:val="center"/>
          </w:tcPr>
          <w:p w:rsidR="00072762" w:rsidRPr="00334E19" w:rsidRDefault="00072762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067" w:type="dxa"/>
            <w:vAlign w:val="center"/>
          </w:tcPr>
          <w:p w:rsidR="00072762" w:rsidRPr="006D0582" w:rsidRDefault="00072762" w:rsidP="00334E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</w:t>
            </w:r>
            <w:r w:rsidR="007815DC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22</w:t>
            </w: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– 202</w:t>
            </w:r>
            <w:r w:rsidR="007815DC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AF249F" w:rsidRPr="00040888" w:rsidTr="007815DC">
        <w:tc>
          <w:tcPr>
            <w:tcW w:w="1090" w:type="dxa"/>
            <w:vAlign w:val="center"/>
          </w:tcPr>
          <w:p w:rsidR="00072762" w:rsidRPr="00334E19" w:rsidRDefault="00C90146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565" w:type="dxa"/>
          </w:tcPr>
          <w:p w:rsidR="00072762" w:rsidRPr="00334E19" w:rsidRDefault="00072762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усього (тис. грн.)</w:t>
            </w:r>
          </w:p>
        </w:tc>
        <w:tc>
          <w:tcPr>
            <w:tcW w:w="5067" w:type="dxa"/>
          </w:tcPr>
          <w:p w:rsidR="00072762" w:rsidRPr="006D0582" w:rsidRDefault="007815DC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2022 рік –</w:t>
            </w:r>
            <w:r w:rsidR="008D01D8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5D255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9494,390</w:t>
            </w: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тис.</w:t>
            </w:r>
            <w:r w:rsidR="00C90146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грн.</w:t>
            </w:r>
          </w:p>
          <w:p w:rsidR="007815DC" w:rsidRPr="006D0582" w:rsidRDefault="007815DC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2023 рік – </w:t>
            </w:r>
            <w:r w:rsidR="008D01D8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6550,9</w:t>
            </w:r>
            <w:r w:rsidR="007324B4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45</w:t>
            </w:r>
            <w:r w:rsidR="00F71036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тис.</w:t>
            </w:r>
            <w:r w:rsidR="00C90146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грн.</w:t>
            </w:r>
          </w:p>
          <w:p w:rsidR="007815DC" w:rsidRPr="006D0582" w:rsidRDefault="007815DC" w:rsidP="00467CE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2024 рік – </w:t>
            </w:r>
            <w:r w:rsidR="007324B4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12237,561</w:t>
            </w:r>
            <w:r w:rsidR="00F71036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тис.</w:t>
            </w:r>
            <w:r w:rsidR="00C90146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грн.</w:t>
            </w:r>
          </w:p>
        </w:tc>
      </w:tr>
      <w:tr w:rsidR="00F71036" w:rsidRPr="00040888" w:rsidTr="007815DC">
        <w:tc>
          <w:tcPr>
            <w:tcW w:w="1090" w:type="dxa"/>
            <w:vAlign w:val="center"/>
          </w:tcPr>
          <w:p w:rsidR="00F71036" w:rsidRPr="00334E19" w:rsidRDefault="00F71036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565" w:type="dxa"/>
          </w:tcPr>
          <w:p w:rsidR="00F71036" w:rsidRPr="00334E19" w:rsidRDefault="00F71036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 т.ч. бюджет Гадяцької міської територіальної громади</w:t>
            </w:r>
          </w:p>
        </w:tc>
        <w:tc>
          <w:tcPr>
            <w:tcW w:w="5067" w:type="dxa"/>
          </w:tcPr>
          <w:p w:rsidR="007324B4" w:rsidRPr="006D0582" w:rsidRDefault="00FE71DB" w:rsidP="007324B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2022 рік – </w:t>
            </w:r>
            <w:r w:rsidR="005D255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9494,390</w:t>
            </w:r>
            <w:r w:rsidR="007324B4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тис. грн.</w:t>
            </w:r>
          </w:p>
          <w:p w:rsidR="007324B4" w:rsidRPr="006D0582" w:rsidRDefault="007324B4" w:rsidP="007324B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2023 рік – 6550,945 тис. грн.</w:t>
            </w:r>
          </w:p>
          <w:p w:rsidR="00F71036" w:rsidRPr="006D0582" w:rsidRDefault="007324B4" w:rsidP="007324B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2024 рік – 12237,561 тис. грн.</w:t>
            </w:r>
          </w:p>
        </w:tc>
      </w:tr>
      <w:tr w:rsidR="00F71036" w:rsidRPr="00040888" w:rsidTr="007815DC">
        <w:tc>
          <w:tcPr>
            <w:tcW w:w="1090" w:type="dxa"/>
            <w:vAlign w:val="center"/>
          </w:tcPr>
          <w:p w:rsidR="00F71036" w:rsidRPr="00334E19" w:rsidRDefault="00C90146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565" w:type="dxa"/>
          </w:tcPr>
          <w:p w:rsidR="00F71036" w:rsidRPr="00AD6F71" w:rsidRDefault="00F71036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D6F7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5067" w:type="dxa"/>
          </w:tcPr>
          <w:p w:rsidR="00F71036" w:rsidRPr="006D0582" w:rsidRDefault="00F71036" w:rsidP="00AD6F71">
            <w:pPr>
              <w:pStyle w:val="afff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05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збереження та поліпшення транспортно-експлуатаційного стану мережі автомобільних доріг на території Гадяцької міської територіальної громади;</w:t>
            </w:r>
          </w:p>
          <w:p w:rsidR="00F71036" w:rsidRPr="006D0582" w:rsidRDefault="00F71036" w:rsidP="00AD6F71">
            <w:pPr>
              <w:pStyle w:val="15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582">
              <w:rPr>
                <w:rFonts w:ascii="Times New Roman" w:hAnsi="Times New Roman"/>
                <w:sz w:val="28"/>
                <w:szCs w:val="28"/>
                <w:lang w:val="uk-UA"/>
              </w:rPr>
              <w:t>- ліквідацію незадовільних умов руху автотранспорту на аварійних ділянках доріг шляхом проведення на них ремонтних робіт;</w:t>
            </w:r>
          </w:p>
        </w:tc>
      </w:tr>
      <w:tr w:rsidR="00F71036" w:rsidRPr="00040888" w:rsidTr="007815DC">
        <w:tc>
          <w:tcPr>
            <w:tcW w:w="1090" w:type="dxa"/>
            <w:vAlign w:val="center"/>
          </w:tcPr>
          <w:p w:rsidR="00F71036" w:rsidRPr="00334E19" w:rsidRDefault="00C90146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565" w:type="dxa"/>
          </w:tcPr>
          <w:p w:rsidR="00F71036" w:rsidRPr="00334E19" w:rsidRDefault="00F71036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Контроль за виконанням (орган, уповноважений здійснювати  контроль за </w:t>
            </w: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виконанням, строки проведення звітності)</w:t>
            </w:r>
          </w:p>
        </w:tc>
        <w:tc>
          <w:tcPr>
            <w:tcW w:w="5067" w:type="dxa"/>
          </w:tcPr>
          <w:p w:rsidR="00F71036" w:rsidRPr="00334E19" w:rsidRDefault="00F71036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Гадяцька міська рада</w:t>
            </w:r>
          </w:p>
          <w:p w:rsidR="00F71036" w:rsidRPr="00334E19" w:rsidRDefault="00F71036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Звітність один раз у рік</w:t>
            </w:r>
          </w:p>
        </w:tc>
      </w:tr>
    </w:tbl>
    <w:p w:rsidR="00133DDB" w:rsidRDefault="00133DDB" w:rsidP="00133DDB">
      <w:pPr>
        <w:tabs>
          <w:tab w:val="left" w:pos="3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33DDB" w:rsidRDefault="00133DDB" w:rsidP="00133DDB">
      <w:pPr>
        <w:tabs>
          <w:tab w:val="left" w:pos="3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33DDB" w:rsidRDefault="00133DDB" w:rsidP="00133DDB">
      <w:pPr>
        <w:tabs>
          <w:tab w:val="left" w:pos="3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33DDB" w:rsidRDefault="00133DDB" w:rsidP="00133DDB">
      <w:pPr>
        <w:tabs>
          <w:tab w:val="left" w:pos="3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Начальник відділу економічного розвитку</w:t>
      </w:r>
    </w:p>
    <w:p w:rsidR="00133DDB" w:rsidRDefault="00133DDB" w:rsidP="00133DDB">
      <w:pPr>
        <w:tabs>
          <w:tab w:val="left" w:pos="3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та інвестицій виконавчого комітету </w:t>
      </w:r>
    </w:p>
    <w:p w:rsidR="00133DDB" w:rsidRDefault="00133DDB" w:rsidP="00133DDB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Гадяцької міської 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                                                    </w:t>
      </w:r>
      <w:r w:rsidR="00BB60B0">
        <w:rPr>
          <w:rFonts w:ascii="Times New Roman" w:hAnsi="Times New Roman"/>
          <w:color w:val="000000"/>
          <w:sz w:val="28"/>
          <w:szCs w:val="28"/>
          <w:lang w:val="uk-UA"/>
        </w:rPr>
        <w:t>Інна ГАЛУШКА</w:t>
      </w:r>
    </w:p>
    <w:p w:rsidR="00133DDB" w:rsidRDefault="00133DDB" w:rsidP="00133DDB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33DDB" w:rsidRDefault="00133DDB" w:rsidP="00133DDB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33DDB" w:rsidRPr="003B3C2F" w:rsidRDefault="00133DDB" w:rsidP="00133DDB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</w:t>
      </w:r>
    </w:p>
    <w:p w:rsidR="00A1579A" w:rsidRPr="003B3C2F" w:rsidRDefault="00A1579A" w:rsidP="00133D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A1579A" w:rsidRPr="003B3C2F" w:rsidSect="00133DDB">
      <w:headerReference w:type="default" r:id="rId9"/>
      <w:footerReference w:type="default" r:id="rId10"/>
      <w:pgSz w:w="11906" w:h="16838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D7D" w:rsidRDefault="00F66D7D" w:rsidP="002B03D9">
      <w:pPr>
        <w:spacing w:after="0" w:line="240" w:lineRule="auto"/>
      </w:pPr>
      <w:r>
        <w:separator/>
      </w:r>
    </w:p>
  </w:endnote>
  <w:endnote w:type="continuationSeparator" w:id="0">
    <w:p w:rsidR="00F66D7D" w:rsidRDefault="00F66D7D" w:rsidP="002B0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a">
    <w:altName w:val="Calibri"/>
    <w:charset w:val="00"/>
    <w:family w:val="swiss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DDB" w:rsidRDefault="00133DDB">
    <w:pPr>
      <w:pStyle w:val="aff0"/>
      <w:jc w:val="center"/>
    </w:pPr>
  </w:p>
  <w:p w:rsidR="00133DDB" w:rsidRDefault="00133DDB">
    <w:pPr>
      <w:pStyle w:val="af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D7D" w:rsidRDefault="00F66D7D" w:rsidP="002B03D9">
      <w:pPr>
        <w:spacing w:after="0" w:line="240" w:lineRule="auto"/>
      </w:pPr>
      <w:r>
        <w:separator/>
      </w:r>
    </w:p>
  </w:footnote>
  <w:footnote w:type="continuationSeparator" w:id="0">
    <w:p w:rsidR="00F66D7D" w:rsidRDefault="00F66D7D" w:rsidP="002B0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DDB" w:rsidRDefault="00133DDB">
    <w:pPr>
      <w:pStyle w:val="aff6"/>
      <w:jc w:val="right"/>
      <w:rPr>
        <w:rFonts w:ascii="Times New Roman" w:hAnsi="Times New Roman"/>
        <w:sz w:val="28"/>
        <w:szCs w:val="28"/>
      </w:rPr>
    </w:pPr>
  </w:p>
  <w:p w:rsidR="00334E19" w:rsidRPr="00133DDB" w:rsidRDefault="00133DDB">
    <w:pPr>
      <w:pStyle w:val="aff6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2                                    </w:t>
    </w:r>
    <w:r w:rsidRPr="00133DDB">
      <w:rPr>
        <w:rFonts w:ascii="Times New Roman" w:hAnsi="Times New Roman"/>
        <w:sz w:val="28"/>
        <w:szCs w:val="28"/>
      </w:rPr>
      <w:t>Продовження додатку</w:t>
    </w:r>
  </w:p>
  <w:p w:rsidR="00334E19" w:rsidRDefault="00334E19">
    <w:pPr>
      <w:pStyle w:val="af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648AA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sz w:val="28"/>
      </w:rPr>
    </w:lvl>
  </w:abstractNum>
  <w:abstractNum w:abstractNumId="2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886"/>
        </w:tabs>
        <w:ind w:left="1886" w:hanging="1035"/>
      </w:pPr>
      <w:rPr>
        <w:rFonts w:ascii="Times New Roman" w:hAnsi="Times New Roman"/>
        <w:b w:val="0"/>
        <w:sz w:val="28"/>
      </w:r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5F4"/>
    <w:rsid w:val="00000AB9"/>
    <w:rsid w:val="00001B01"/>
    <w:rsid w:val="00001D06"/>
    <w:rsid w:val="00020089"/>
    <w:rsid w:val="00023A5E"/>
    <w:rsid w:val="000276EE"/>
    <w:rsid w:val="000347F5"/>
    <w:rsid w:val="00040888"/>
    <w:rsid w:val="000417C7"/>
    <w:rsid w:val="000419A6"/>
    <w:rsid w:val="00043536"/>
    <w:rsid w:val="0005063F"/>
    <w:rsid w:val="00056AFF"/>
    <w:rsid w:val="00056CF0"/>
    <w:rsid w:val="000601D9"/>
    <w:rsid w:val="00064475"/>
    <w:rsid w:val="00071E70"/>
    <w:rsid w:val="0007236E"/>
    <w:rsid w:val="00072762"/>
    <w:rsid w:val="0007366E"/>
    <w:rsid w:val="00076212"/>
    <w:rsid w:val="000809D9"/>
    <w:rsid w:val="00084037"/>
    <w:rsid w:val="0008514C"/>
    <w:rsid w:val="0008692E"/>
    <w:rsid w:val="000871C5"/>
    <w:rsid w:val="00092C3E"/>
    <w:rsid w:val="00094777"/>
    <w:rsid w:val="000977E4"/>
    <w:rsid w:val="000A523E"/>
    <w:rsid w:val="000A52D6"/>
    <w:rsid w:val="000B0347"/>
    <w:rsid w:val="000B4AEA"/>
    <w:rsid w:val="000B6657"/>
    <w:rsid w:val="000B7607"/>
    <w:rsid w:val="000C068B"/>
    <w:rsid w:val="000C1526"/>
    <w:rsid w:val="000C4215"/>
    <w:rsid w:val="000C54B7"/>
    <w:rsid w:val="000C7421"/>
    <w:rsid w:val="000D1BCF"/>
    <w:rsid w:val="000D2CD2"/>
    <w:rsid w:val="000D344C"/>
    <w:rsid w:val="000D5BFC"/>
    <w:rsid w:val="000E03BF"/>
    <w:rsid w:val="000E1D9D"/>
    <w:rsid w:val="000E1FC5"/>
    <w:rsid w:val="000E3F83"/>
    <w:rsid w:val="000F06D4"/>
    <w:rsid w:val="000F4CA2"/>
    <w:rsid w:val="000F4E27"/>
    <w:rsid w:val="000F680A"/>
    <w:rsid w:val="000F7BE7"/>
    <w:rsid w:val="001017EF"/>
    <w:rsid w:val="001034CD"/>
    <w:rsid w:val="00103AD8"/>
    <w:rsid w:val="001062CA"/>
    <w:rsid w:val="00111E9E"/>
    <w:rsid w:val="00115F9B"/>
    <w:rsid w:val="001231F3"/>
    <w:rsid w:val="00124B8E"/>
    <w:rsid w:val="00125549"/>
    <w:rsid w:val="00127B5D"/>
    <w:rsid w:val="00131686"/>
    <w:rsid w:val="001324F9"/>
    <w:rsid w:val="00133DDB"/>
    <w:rsid w:val="001347E8"/>
    <w:rsid w:val="00140928"/>
    <w:rsid w:val="00142AC3"/>
    <w:rsid w:val="001433E3"/>
    <w:rsid w:val="00146AC3"/>
    <w:rsid w:val="00150D4A"/>
    <w:rsid w:val="00151A99"/>
    <w:rsid w:val="00162416"/>
    <w:rsid w:val="00162B33"/>
    <w:rsid w:val="00163B10"/>
    <w:rsid w:val="00164C97"/>
    <w:rsid w:val="00165D54"/>
    <w:rsid w:val="00167073"/>
    <w:rsid w:val="00171664"/>
    <w:rsid w:val="0017364F"/>
    <w:rsid w:val="00174F7B"/>
    <w:rsid w:val="001765CC"/>
    <w:rsid w:val="00180F62"/>
    <w:rsid w:val="00181752"/>
    <w:rsid w:val="00182611"/>
    <w:rsid w:val="0018449B"/>
    <w:rsid w:val="00190682"/>
    <w:rsid w:val="00191198"/>
    <w:rsid w:val="0019162A"/>
    <w:rsid w:val="001A76A8"/>
    <w:rsid w:val="001B2ADC"/>
    <w:rsid w:val="001C0EDB"/>
    <w:rsid w:val="001C1423"/>
    <w:rsid w:val="001C76AE"/>
    <w:rsid w:val="001D1159"/>
    <w:rsid w:val="001D1C37"/>
    <w:rsid w:val="001D2220"/>
    <w:rsid w:val="001D2AAD"/>
    <w:rsid w:val="001D34DE"/>
    <w:rsid w:val="001E1F28"/>
    <w:rsid w:val="001E5150"/>
    <w:rsid w:val="001E5A6D"/>
    <w:rsid w:val="001E6F83"/>
    <w:rsid w:val="001F097C"/>
    <w:rsid w:val="001F0D35"/>
    <w:rsid w:val="001F36A6"/>
    <w:rsid w:val="001F4F72"/>
    <w:rsid w:val="002035A1"/>
    <w:rsid w:val="00205D44"/>
    <w:rsid w:val="00213D22"/>
    <w:rsid w:val="00215DD1"/>
    <w:rsid w:val="00220673"/>
    <w:rsid w:val="00224D05"/>
    <w:rsid w:val="00225190"/>
    <w:rsid w:val="002267C3"/>
    <w:rsid w:val="002308C4"/>
    <w:rsid w:val="00232937"/>
    <w:rsid w:val="002403AB"/>
    <w:rsid w:val="002408FE"/>
    <w:rsid w:val="00242060"/>
    <w:rsid w:val="002505E7"/>
    <w:rsid w:val="002506B6"/>
    <w:rsid w:val="00255798"/>
    <w:rsid w:val="00255B66"/>
    <w:rsid w:val="0025629B"/>
    <w:rsid w:val="0026193D"/>
    <w:rsid w:val="0026352F"/>
    <w:rsid w:val="00265AAF"/>
    <w:rsid w:val="00267280"/>
    <w:rsid w:val="00267D39"/>
    <w:rsid w:val="00271EF5"/>
    <w:rsid w:val="00273372"/>
    <w:rsid w:val="002760EB"/>
    <w:rsid w:val="00276B3E"/>
    <w:rsid w:val="00277E96"/>
    <w:rsid w:val="00281332"/>
    <w:rsid w:val="00282B46"/>
    <w:rsid w:val="00282CB3"/>
    <w:rsid w:val="00284D68"/>
    <w:rsid w:val="0028636D"/>
    <w:rsid w:val="00292779"/>
    <w:rsid w:val="00292889"/>
    <w:rsid w:val="00295398"/>
    <w:rsid w:val="00296DE3"/>
    <w:rsid w:val="00296FBD"/>
    <w:rsid w:val="002A06A9"/>
    <w:rsid w:val="002A3B9A"/>
    <w:rsid w:val="002A41C0"/>
    <w:rsid w:val="002A4455"/>
    <w:rsid w:val="002B03D9"/>
    <w:rsid w:val="002B03FF"/>
    <w:rsid w:val="002B240E"/>
    <w:rsid w:val="002B3F7C"/>
    <w:rsid w:val="002B4768"/>
    <w:rsid w:val="002B7A70"/>
    <w:rsid w:val="002C39FA"/>
    <w:rsid w:val="002C4510"/>
    <w:rsid w:val="002C5B62"/>
    <w:rsid w:val="002C6F6E"/>
    <w:rsid w:val="002D08E0"/>
    <w:rsid w:val="002D297B"/>
    <w:rsid w:val="002E4F15"/>
    <w:rsid w:val="002E6CA9"/>
    <w:rsid w:val="002F0736"/>
    <w:rsid w:val="002F13B9"/>
    <w:rsid w:val="002F1E25"/>
    <w:rsid w:val="002F36EF"/>
    <w:rsid w:val="002F518C"/>
    <w:rsid w:val="002F60AD"/>
    <w:rsid w:val="00301ABD"/>
    <w:rsid w:val="00301D4D"/>
    <w:rsid w:val="00301E6B"/>
    <w:rsid w:val="00303704"/>
    <w:rsid w:val="00307064"/>
    <w:rsid w:val="00310A49"/>
    <w:rsid w:val="00320412"/>
    <w:rsid w:val="00322ED0"/>
    <w:rsid w:val="0032326C"/>
    <w:rsid w:val="0032599D"/>
    <w:rsid w:val="00334E19"/>
    <w:rsid w:val="00341314"/>
    <w:rsid w:val="0034499E"/>
    <w:rsid w:val="00345551"/>
    <w:rsid w:val="00345875"/>
    <w:rsid w:val="003510CE"/>
    <w:rsid w:val="0036468B"/>
    <w:rsid w:val="00372051"/>
    <w:rsid w:val="00374436"/>
    <w:rsid w:val="00375B8D"/>
    <w:rsid w:val="00375CC6"/>
    <w:rsid w:val="003933FF"/>
    <w:rsid w:val="00393980"/>
    <w:rsid w:val="00394613"/>
    <w:rsid w:val="003A07F6"/>
    <w:rsid w:val="003A2025"/>
    <w:rsid w:val="003A5CB1"/>
    <w:rsid w:val="003A6ABD"/>
    <w:rsid w:val="003B0299"/>
    <w:rsid w:val="003B04E8"/>
    <w:rsid w:val="003B3C2F"/>
    <w:rsid w:val="003C054D"/>
    <w:rsid w:val="003C4DC3"/>
    <w:rsid w:val="003C6DEC"/>
    <w:rsid w:val="003D00B5"/>
    <w:rsid w:val="003D0968"/>
    <w:rsid w:val="003E1264"/>
    <w:rsid w:val="003E1715"/>
    <w:rsid w:val="003E5714"/>
    <w:rsid w:val="003F45E8"/>
    <w:rsid w:val="004071BD"/>
    <w:rsid w:val="00407545"/>
    <w:rsid w:val="00407CB4"/>
    <w:rsid w:val="004127CE"/>
    <w:rsid w:val="0041406F"/>
    <w:rsid w:val="00421ECA"/>
    <w:rsid w:val="00424052"/>
    <w:rsid w:val="00424FB8"/>
    <w:rsid w:val="004250D9"/>
    <w:rsid w:val="004305EF"/>
    <w:rsid w:val="004313AF"/>
    <w:rsid w:val="00431ABF"/>
    <w:rsid w:val="00431C29"/>
    <w:rsid w:val="004331C3"/>
    <w:rsid w:val="00433408"/>
    <w:rsid w:val="004346BB"/>
    <w:rsid w:val="00435F6E"/>
    <w:rsid w:val="00436F6C"/>
    <w:rsid w:val="00442645"/>
    <w:rsid w:val="00444C5B"/>
    <w:rsid w:val="00460FE5"/>
    <w:rsid w:val="00464F82"/>
    <w:rsid w:val="00467BB6"/>
    <w:rsid w:val="00467CEF"/>
    <w:rsid w:val="00472659"/>
    <w:rsid w:val="004728F0"/>
    <w:rsid w:val="00475D97"/>
    <w:rsid w:val="00476DEC"/>
    <w:rsid w:val="00485A4D"/>
    <w:rsid w:val="004871F2"/>
    <w:rsid w:val="0049055D"/>
    <w:rsid w:val="00491981"/>
    <w:rsid w:val="00492DBF"/>
    <w:rsid w:val="00493A3A"/>
    <w:rsid w:val="00494F08"/>
    <w:rsid w:val="004A18D9"/>
    <w:rsid w:val="004A7DA3"/>
    <w:rsid w:val="004B6838"/>
    <w:rsid w:val="004C029D"/>
    <w:rsid w:val="004C2BFE"/>
    <w:rsid w:val="004C3FB0"/>
    <w:rsid w:val="004C5A07"/>
    <w:rsid w:val="004C7235"/>
    <w:rsid w:val="004D13F5"/>
    <w:rsid w:val="004D51A4"/>
    <w:rsid w:val="004E0C4A"/>
    <w:rsid w:val="004E1C74"/>
    <w:rsid w:val="004F51AC"/>
    <w:rsid w:val="004F65EF"/>
    <w:rsid w:val="004F6ECD"/>
    <w:rsid w:val="00504E8F"/>
    <w:rsid w:val="00512DDA"/>
    <w:rsid w:val="00515713"/>
    <w:rsid w:val="005161AF"/>
    <w:rsid w:val="00524DCA"/>
    <w:rsid w:val="00530BD7"/>
    <w:rsid w:val="00531377"/>
    <w:rsid w:val="00532557"/>
    <w:rsid w:val="00532617"/>
    <w:rsid w:val="00536713"/>
    <w:rsid w:val="00536742"/>
    <w:rsid w:val="005373AD"/>
    <w:rsid w:val="00537430"/>
    <w:rsid w:val="00540392"/>
    <w:rsid w:val="00540C17"/>
    <w:rsid w:val="0054168F"/>
    <w:rsid w:val="00547430"/>
    <w:rsid w:val="00547CAB"/>
    <w:rsid w:val="00551732"/>
    <w:rsid w:val="00553FD9"/>
    <w:rsid w:val="0055412D"/>
    <w:rsid w:val="00556848"/>
    <w:rsid w:val="00561F91"/>
    <w:rsid w:val="00562391"/>
    <w:rsid w:val="00562D7C"/>
    <w:rsid w:val="00564CC7"/>
    <w:rsid w:val="005716CC"/>
    <w:rsid w:val="0057217C"/>
    <w:rsid w:val="005724F4"/>
    <w:rsid w:val="00572FCF"/>
    <w:rsid w:val="005753C6"/>
    <w:rsid w:val="0058182C"/>
    <w:rsid w:val="00584DA0"/>
    <w:rsid w:val="00594524"/>
    <w:rsid w:val="005974C5"/>
    <w:rsid w:val="005A443F"/>
    <w:rsid w:val="005A6B0C"/>
    <w:rsid w:val="005A6EFE"/>
    <w:rsid w:val="005A7E8A"/>
    <w:rsid w:val="005B17FD"/>
    <w:rsid w:val="005B2564"/>
    <w:rsid w:val="005B4B1A"/>
    <w:rsid w:val="005C0FC7"/>
    <w:rsid w:val="005C19C8"/>
    <w:rsid w:val="005C3C46"/>
    <w:rsid w:val="005C6F01"/>
    <w:rsid w:val="005D2556"/>
    <w:rsid w:val="005E09BA"/>
    <w:rsid w:val="005E15F2"/>
    <w:rsid w:val="005E66AB"/>
    <w:rsid w:val="005F42BC"/>
    <w:rsid w:val="005F7CE5"/>
    <w:rsid w:val="00601227"/>
    <w:rsid w:val="00603B33"/>
    <w:rsid w:val="00604909"/>
    <w:rsid w:val="0060660E"/>
    <w:rsid w:val="00610575"/>
    <w:rsid w:val="00614A74"/>
    <w:rsid w:val="00624F37"/>
    <w:rsid w:val="006252FF"/>
    <w:rsid w:val="00625CC3"/>
    <w:rsid w:val="00626FEF"/>
    <w:rsid w:val="00627508"/>
    <w:rsid w:val="00631344"/>
    <w:rsid w:val="00636032"/>
    <w:rsid w:val="00636301"/>
    <w:rsid w:val="00641003"/>
    <w:rsid w:val="006430C3"/>
    <w:rsid w:val="006433DB"/>
    <w:rsid w:val="006464F4"/>
    <w:rsid w:val="00647A39"/>
    <w:rsid w:val="00651A39"/>
    <w:rsid w:val="00652394"/>
    <w:rsid w:val="00656452"/>
    <w:rsid w:val="00663A89"/>
    <w:rsid w:val="006661CE"/>
    <w:rsid w:val="00667619"/>
    <w:rsid w:val="006765C9"/>
    <w:rsid w:val="0068014A"/>
    <w:rsid w:val="00685540"/>
    <w:rsid w:val="006A025F"/>
    <w:rsid w:val="006A3BAC"/>
    <w:rsid w:val="006A560F"/>
    <w:rsid w:val="006B210D"/>
    <w:rsid w:val="006B2D41"/>
    <w:rsid w:val="006B5A5B"/>
    <w:rsid w:val="006B5CBC"/>
    <w:rsid w:val="006C3D54"/>
    <w:rsid w:val="006C7CF7"/>
    <w:rsid w:val="006D0582"/>
    <w:rsid w:val="006D20C2"/>
    <w:rsid w:val="006E0702"/>
    <w:rsid w:val="006E2050"/>
    <w:rsid w:val="006E2661"/>
    <w:rsid w:val="006E4312"/>
    <w:rsid w:val="006E516E"/>
    <w:rsid w:val="006E67F4"/>
    <w:rsid w:val="006F5054"/>
    <w:rsid w:val="006F510F"/>
    <w:rsid w:val="006F7D17"/>
    <w:rsid w:val="00703813"/>
    <w:rsid w:val="0070546F"/>
    <w:rsid w:val="0070578E"/>
    <w:rsid w:val="00710119"/>
    <w:rsid w:val="00710943"/>
    <w:rsid w:val="007165B1"/>
    <w:rsid w:val="007216E4"/>
    <w:rsid w:val="00721AF4"/>
    <w:rsid w:val="00721E59"/>
    <w:rsid w:val="00722355"/>
    <w:rsid w:val="007258D4"/>
    <w:rsid w:val="007324B4"/>
    <w:rsid w:val="00735F1D"/>
    <w:rsid w:val="00736A34"/>
    <w:rsid w:val="00741A08"/>
    <w:rsid w:val="0075235E"/>
    <w:rsid w:val="0075453E"/>
    <w:rsid w:val="0075473C"/>
    <w:rsid w:val="00757BEF"/>
    <w:rsid w:val="00767276"/>
    <w:rsid w:val="007815DC"/>
    <w:rsid w:val="007835AC"/>
    <w:rsid w:val="00783EB9"/>
    <w:rsid w:val="00787BBC"/>
    <w:rsid w:val="00795217"/>
    <w:rsid w:val="00795C46"/>
    <w:rsid w:val="00795D57"/>
    <w:rsid w:val="007962D3"/>
    <w:rsid w:val="00796A45"/>
    <w:rsid w:val="00797494"/>
    <w:rsid w:val="007A57A1"/>
    <w:rsid w:val="007B0351"/>
    <w:rsid w:val="007B3204"/>
    <w:rsid w:val="007B60E0"/>
    <w:rsid w:val="007B7F2D"/>
    <w:rsid w:val="007C4A41"/>
    <w:rsid w:val="007C6E32"/>
    <w:rsid w:val="007D1FA9"/>
    <w:rsid w:val="007D26AA"/>
    <w:rsid w:val="007D345F"/>
    <w:rsid w:val="007D667E"/>
    <w:rsid w:val="007D774E"/>
    <w:rsid w:val="007E1364"/>
    <w:rsid w:val="007E1FE6"/>
    <w:rsid w:val="007E2EAE"/>
    <w:rsid w:val="007E65F4"/>
    <w:rsid w:val="007E6C53"/>
    <w:rsid w:val="007F2611"/>
    <w:rsid w:val="007F2E55"/>
    <w:rsid w:val="007F4CAA"/>
    <w:rsid w:val="007F5580"/>
    <w:rsid w:val="008008C7"/>
    <w:rsid w:val="00807701"/>
    <w:rsid w:val="00811613"/>
    <w:rsid w:val="00811A44"/>
    <w:rsid w:val="00813F6D"/>
    <w:rsid w:val="0081619D"/>
    <w:rsid w:val="00820F50"/>
    <w:rsid w:val="00821082"/>
    <w:rsid w:val="00822199"/>
    <w:rsid w:val="0082240E"/>
    <w:rsid w:val="0082280D"/>
    <w:rsid w:val="00822BD8"/>
    <w:rsid w:val="008318A4"/>
    <w:rsid w:val="00831D5F"/>
    <w:rsid w:val="00833916"/>
    <w:rsid w:val="00833B1B"/>
    <w:rsid w:val="0083716C"/>
    <w:rsid w:val="008458CB"/>
    <w:rsid w:val="00846D1F"/>
    <w:rsid w:val="00855F32"/>
    <w:rsid w:val="00862D36"/>
    <w:rsid w:val="008637B4"/>
    <w:rsid w:val="00867918"/>
    <w:rsid w:val="00870F96"/>
    <w:rsid w:val="00872254"/>
    <w:rsid w:val="00872DD3"/>
    <w:rsid w:val="00872DEF"/>
    <w:rsid w:val="008732BD"/>
    <w:rsid w:val="008738D5"/>
    <w:rsid w:val="00885D6B"/>
    <w:rsid w:val="00885EB7"/>
    <w:rsid w:val="00890030"/>
    <w:rsid w:val="00890E26"/>
    <w:rsid w:val="00897869"/>
    <w:rsid w:val="008A0788"/>
    <w:rsid w:val="008A2A1B"/>
    <w:rsid w:val="008A3192"/>
    <w:rsid w:val="008A34FD"/>
    <w:rsid w:val="008A5A41"/>
    <w:rsid w:val="008B3468"/>
    <w:rsid w:val="008B4404"/>
    <w:rsid w:val="008C3BF3"/>
    <w:rsid w:val="008D01AA"/>
    <w:rsid w:val="008D01D8"/>
    <w:rsid w:val="008D0A09"/>
    <w:rsid w:val="008D2170"/>
    <w:rsid w:val="008D2A79"/>
    <w:rsid w:val="008E05CF"/>
    <w:rsid w:val="008E2755"/>
    <w:rsid w:val="008E3436"/>
    <w:rsid w:val="008F106E"/>
    <w:rsid w:val="008F2F0C"/>
    <w:rsid w:val="008F5F43"/>
    <w:rsid w:val="009046EF"/>
    <w:rsid w:val="009048E9"/>
    <w:rsid w:val="00905FDE"/>
    <w:rsid w:val="0091294C"/>
    <w:rsid w:val="009132E0"/>
    <w:rsid w:val="00914C16"/>
    <w:rsid w:val="00920073"/>
    <w:rsid w:val="0092345B"/>
    <w:rsid w:val="00923C66"/>
    <w:rsid w:val="009329C8"/>
    <w:rsid w:val="009352DA"/>
    <w:rsid w:val="00937CFC"/>
    <w:rsid w:val="00940E41"/>
    <w:rsid w:val="00941598"/>
    <w:rsid w:val="00943156"/>
    <w:rsid w:val="0094376B"/>
    <w:rsid w:val="00944B91"/>
    <w:rsid w:val="00945B1D"/>
    <w:rsid w:val="00946337"/>
    <w:rsid w:val="0095378F"/>
    <w:rsid w:val="009556D7"/>
    <w:rsid w:val="009559B0"/>
    <w:rsid w:val="00964998"/>
    <w:rsid w:val="0096636C"/>
    <w:rsid w:val="00971151"/>
    <w:rsid w:val="00972C38"/>
    <w:rsid w:val="00972EC0"/>
    <w:rsid w:val="00976B7D"/>
    <w:rsid w:val="009778A6"/>
    <w:rsid w:val="0098221F"/>
    <w:rsid w:val="009940B0"/>
    <w:rsid w:val="009945DC"/>
    <w:rsid w:val="009A1208"/>
    <w:rsid w:val="009A27A1"/>
    <w:rsid w:val="009B4906"/>
    <w:rsid w:val="009C526A"/>
    <w:rsid w:val="009D01E9"/>
    <w:rsid w:val="009D5779"/>
    <w:rsid w:val="009D76FD"/>
    <w:rsid w:val="009E3C13"/>
    <w:rsid w:val="009E6128"/>
    <w:rsid w:val="009E669D"/>
    <w:rsid w:val="009E7D7B"/>
    <w:rsid w:val="009F2266"/>
    <w:rsid w:val="009F7B33"/>
    <w:rsid w:val="009F7F40"/>
    <w:rsid w:val="00A07A51"/>
    <w:rsid w:val="00A11924"/>
    <w:rsid w:val="00A14D46"/>
    <w:rsid w:val="00A1579A"/>
    <w:rsid w:val="00A21C4D"/>
    <w:rsid w:val="00A22FFD"/>
    <w:rsid w:val="00A26F55"/>
    <w:rsid w:val="00A331D2"/>
    <w:rsid w:val="00A33371"/>
    <w:rsid w:val="00A355F2"/>
    <w:rsid w:val="00A5098C"/>
    <w:rsid w:val="00A51DCA"/>
    <w:rsid w:val="00A52791"/>
    <w:rsid w:val="00A5327B"/>
    <w:rsid w:val="00A5511F"/>
    <w:rsid w:val="00A551DE"/>
    <w:rsid w:val="00A55DE4"/>
    <w:rsid w:val="00A56006"/>
    <w:rsid w:val="00A60F48"/>
    <w:rsid w:val="00A71E6A"/>
    <w:rsid w:val="00A81046"/>
    <w:rsid w:val="00A8196C"/>
    <w:rsid w:val="00A82557"/>
    <w:rsid w:val="00A827E7"/>
    <w:rsid w:val="00A84450"/>
    <w:rsid w:val="00A85E26"/>
    <w:rsid w:val="00A91B03"/>
    <w:rsid w:val="00A96276"/>
    <w:rsid w:val="00A96A4D"/>
    <w:rsid w:val="00A97505"/>
    <w:rsid w:val="00A975C8"/>
    <w:rsid w:val="00AA09E6"/>
    <w:rsid w:val="00AA1BAE"/>
    <w:rsid w:val="00AA59AD"/>
    <w:rsid w:val="00AB21CE"/>
    <w:rsid w:val="00AB2391"/>
    <w:rsid w:val="00AB2403"/>
    <w:rsid w:val="00AB3DD6"/>
    <w:rsid w:val="00AB3DDD"/>
    <w:rsid w:val="00AB5480"/>
    <w:rsid w:val="00AB55B0"/>
    <w:rsid w:val="00AB76F2"/>
    <w:rsid w:val="00AB7854"/>
    <w:rsid w:val="00AC2612"/>
    <w:rsid w:val="00AC75E1"/>
    <w:rsid w:val="00AD1985"/>
    <w:rsid w:val="00AD4729"/>
    <w:rsid w:val="00AD5C81"/>
    <w:rsid w:val="00AD6F71"/>
    <w:rsid w:val="00AD750E"/>
    <w:rsid w:val="00AD7B31"/>
    <w:rsid w:val="00AE0421"/>
    <w:rsid w:val="00AE31A4"/>
    <w:rsid w:val="00AE70F6"/>
    <w:rsid w:val="00AE7EF0"/>
    <w:rsid w:val="00AF087D"/>
    <w:rsid w:val="00AF249F"/>
    <w:rsid w:val="00AF35BD"/>
    <w:rsid w:val="00AF6283"/>
    <w:rsid w:val="00AF78CF"/>
    <w:rsid w:val="00B0017E"/>
    <w:rsid w:val="00B0123F"/>
    <w:rsid w:val="00B06934"/>
    <w:rsid w:val="00B07807"/>
    <w:rsid w:val="00B10277"/>
    <w:rsid w:val="00B2280F"/>
    <w:rsid w:val="00B237E4"/>
    <w:rsid w:val="00B257DA"/>
    <w:rsid w:val="00B27F07"/>
    <w:rsid w:val="00B35C67"/>
    <w:rsid w:val="00B379A3"/>
    <w:rsid w:val="00B43F20"/>
    <w:rsid w:val="00B442B9"/>
    <w:rsid w:val="00B44B74"/>
    <w:rsid w:val="00B472E5"/>
    <w:rsid w:val="00B505E4"/>
    <w:rsid w:val="00B5269A"/>
    <w:rsid w:val="00B542F9"/>
    <w:rsid w:val="00B54F5F"/>
    <w:rsid w:val="00B63801"/>
    <w:rsid w:val="00B74F33"/>
    <w:rsid w:val="00B7594F"/>
    <w:rsid w:val="00B77027"/>
    <w:rsid w:val="00B861A0"/>
    <w:rsid w:val="00B87BB2"/>
    <w:rsid w:val="00B87D7F"/>
    <w:rsid w:val="00B9084C"/>
    <w:rsid w:val="00B92F37"/>
    <w:rsid w:val="00BA1B5C"/>
    <w:rsid w:val="00BA4854"/>
    <w:rsid w:val="00BA5D28"/>
    <w:rsid w:val="00BA69A1"/>
    <w:rsid w:val="00BB07D8"/>
    <w:rsid w:val="00BB0E4E"/>
    <w:rsid w:val="00BB250E"/>
    <w:rsid w:val="00BB60B0"/>
    <w:rsid w:val="00BB7691"/>
    <w:rsid w:val="00BC5643"/>
    <w:rsid w:val="00BD0D63"/>
    <w:rsid w:val="00BD1B20"/>
    <w:rsid w:val="00BD579C"/>
    <w:rsid w:val="00BD6960"/>
    <w:rsid w:val="00BE0A5C"/>
    <w:rsid w:val="00BE2231"/>
    <w:rsid w:val="00BE50F6"/>
    <w:rsid w:val="00BE715F"/>
    <w:rsid w:val="00BF4959"/>
    <w:rsid w:val="00C070E3"/>
    <w:rsid w:val="00C11154"/>
    <w:rsid w:val="00C14B1A"/>
    <w:rsid w:val="00C15E72"/>
    <w:rsid w:val="00C21146"/>
    <w:rsid w:val="00C2447D"/>
    <w:rsid w:val="00C26BD0"/>
    <w:rsid w:val="00C26F7D"/>
    <w:rsid w:val="00C31FC5"/>
    <w:rsid w:val="00C40637"/>
    <w:rsid w:val="00C44DDC"/>
    <w:rsid w:val="00C47EC8"/>
    <w:rsid w:val="00C522BC"/>
    <w:rsid w:val="00C608AA"/>
    <w:rsid w:val="00C71B75"/>
    <w:rsid w:val="00C760E1"/>
    <w:rsid w:val="00C8446C"/>
    <w:rsid w:val="00C85E71"/>
    <w:rsid w:val="00C90146"/>
    <w:rsid w:val="00C9119A"/>
    <w:rsid w:val="00C92192"/>
    <w:rsid w:val="00C943B0"/>
    <w:rsid w:val="00CA21E8"/>
    <w:rsid w:val="00CB4DF4"/>
    <w:rsid w:val="00CC6458"/>
    <w:rsid w:val="00CD7B61"/>
    <w:rsid w:val="00CE298A"/>
    <w:rsid w:val="00CE360B"/>
    <w:rsid w:val="00CF242E"/>
    <w:rsid w:val="00CF5457"/>
    <w:rsid w:val="00CF6606"/>
    <w:rsid w:val="00CF6AA7"/>
    <w:rsid w:val="00CF6C8C"/>
    <w:rsid w:val="00D01002"/>
    <w:rsid w:val="00D05AB7"/>
    <w:rsid w:val="00D15657"/>
    <w:rsid w:val="00D159E2"/>
    <w:rsid w:val="00D2478D"/>
    <w:rsid w:val="00D27473"/>
    <w:rsid w:val="00D31F42"/>
    <w:rsid w:val="00D31F59"/>
    <w:rsid w:val="00D32003"/>
    <w:rsid w:val="00D33015"/>
    <w:rsid w:val="00D3502C"/>
    <w:rsid w:val="00D42393"/>
    <w:rsid w:val="00D54C12"/>
    <w:rsid w:val="00D55862"/>
    <w:rsid w:val="00D56B41"/>
    <w:rsid w:val="00D56E97"/>
    <w:rsid w:val="00D6073F"/>
    <w:rsid w:val="00D636C7"/>
    <w:rsid w:val="00D63996"/>
    <w:rsid w:val="00D67320"/>
    <w:rsid w:val="00D754E5"/>
    <w:rsid w:val="00D8127F"/>
    <w:rsid w:val="00D827EE"/>
    <w:rsid w:val="00D83073"/>
    <w:rsid w:val="00D94FA6"/>
    <w:rsid w:val="00DA0603"/>
    <w:rsid w:val="00DA22A8"/>
    <w:rsid w:val="00DA28AE"/>
    <w:rsid w:val="00DA4104"/>
    <w:rsid w:val="00DA7D2F"/>
    <w:rsid w:val="00DB117B"/>
    <w:rsid w:val="00DB44DC"/>
    <w:rsid w:val="00DB7206"/>
    <w:rsid w:val="00DC28B9"/>
    <w:rsid w:val="00DC7894"/>
    <w:rsid w:val="00DD336F"/>
    <w:rsid w:val="00DD343C"/>
    <w:rsid w:val="00DD499C"/>
    <w:rsid w:val="00DD61AC"/>
    <w:rsid w:val="00DD77CA"/>
    <w:rsid w:val="00DE2324"/>
    <w:rsid w:val="00DE41C3"/>
    <w:rsid w:val="00DE5C38"/>
    <w:rsid w:val="00DF268C"/>
    <w:rsid w:val="00DF6019"/>
    <w:rsid w:val="00DF7B41"/>
    <w:rsid w:val="00DF7E14"/>
    <w:rsid w:val="00E01DF4"/>
    <w:rsid w:val="00E01FA6"/>
    <w:rsid w:val="00E05E1D"/>
    <w:rsid w:val="00E10082"/>
    <w:rsid w:val="00E10DE2"/>
    <w:rsid w:val="00E22BAD"/>
    <w:rsid w:val="00E24D9A"/>
    <w:rsid w:val="00E26567"/>
    <w:rsid w:val="00E34C46"/>
    <w:rsid w:val="00E41189"/>
    <w:rsid w:val="00E55942"/>
    <w:rsid w:val="00E57EB3"/>
    <w:rsid w:val="00E61DC9"/>
    <w:rsid w:val="00E623AE"/>
    <w:rsid w:val="00E641E8"/>
    <w:rsid w:val="00E761E5"/>
    <w:rsid w:val="00E824AB"/>
    <w:rsid w:val="00E927AD"/>
    <w:rsid w:val="00E929B3"/>
    <w:rsid w:val="00E95EE6"/>
    <w:rsid w:val="00EA0666"/>
    <w:rsid w:val="00EA20B5"/>
    <w:rsid w:val="00EA51AC"/>
    <w:rsid w:val="00EA5CEE"/>
    <w:rsid w:val="00EB4396"/>
    <w:rsid w:val="00EB67E7"/>
    <w:rsid w:val="00EC424C"/>
    <w:rsid w:val="00ED057A"/>
    <w:rsid w:val="00ED0865"/>
    <w:rsid w:val="00ED0F9B"/>
    <w:rsid w:val="00ED0FA0"/>
    <w:rsid w:val="00ED408C"/>
    <w:rsid w:val="00ED49B0"/>
    <w:rsid w:val="00ED7707"/>
    <w:rsid w:val="00EE0201"/>
    <w:rsid w:val="00EE0BC4"/>
    <w:rsid w:val="00EE131D"/>
    <w:rsid w:val="00EE3020"/>
    <w:rsid w:val="00EE3BB0"/>
    <w:rsid w:val="00EE5862"/>
    <w:rsid w:val="00EF3881"/>
    <w:rsid w:val="00EF3BB6"/>
    <w:rsid w:val="00EF4F21"/>
    <w:rsid w:val="00F003C3"/>
    <w:rsid w:val="00F036A4"/>
    <w:rsid w:val="00F05224"/>
    <w:rsid w:val="00F11890"/>
    <w:rsid w:val="00F11EF3"/>
    <w:rsid w:val="00F1238D"/>
    <w:rsid w:val="00F13431"/>
    <w:rsid w:val="00F1423A"/>
    <w:rsid w:val="00F15778"/>
    <w:rsid w:val="00F15BF7"/>
    <w:rsid w:val="00F16E05"/>
    <w:rsid w:val="00F178CC"/>
    <w:rsid w:val="00F17DAE"/>
    <w:rsid w:val="00F22447"/>
    <w:rsid w:val="00F22A3E"/>
    <w:rsid w:val="00F27483"/>
    <w:rsid w:val="00F31FDB"/>
    <w:rsid w:val="00F331DE"/>
    <w:rsid w:val="00F35AA4"/>
    <w:rsid w:val="00F40F47"/>
    <w:rsid w:val="00F41949"/>
    <w:rsid w:val="00F41B11"/>
    <w:rsid w:val="00F46AB3"/>
    <w:rsid w:val="00F472BA"/>
    <w:rsid w:val="00F54A0D"/>
    <w:rsid w:val="00F561C6"/>
    <w:rsid w:val="00F62270"/>
    <w:rsid w:val="00F6688C"/>
    <w:rsid w:val="00F66D7D"/>
    <w:rsid w:val="00F67110"/>
    <w:rsid w:val="00F67E27"/>
    <w:rsid w:val="00F67FD4"/>
    <w:rsid w:val="00F71036"/>
    <w:rsid w:val="00F71643"/>
    <w:rsid w:val="00F8195A"/>
    <w:rsid w:val="00F83921"/>
    <w:rsid w:val="00F84FB3"/>
    <w:rsid w:val="00F867ED"/>
    <w:rsid w:val="00F8729E"/>
    <w:rsid w:val="00F91599"/>
    <w:rsid w:val="00F91BB0"/>
    <w:rsid w:val="00FA22F9"/>
    <w:rsid w:val="00FA7320"/>
    <w:rsid w:val="00FA76A8"/>
    <w:rsid w:val="00FB356B"/>
    <w:rsid w:val="00FB4237"/>
    <w:rsid w:val="00FB43B3"/>
    <w:rsid w:val="00FB67C7"/>
    <w:rsid w:val="00FC1829"/>
    <w:rsid w:val="00FC30A4"/>
    <w:rsid w:val="00FC6FB3"/>
    <w:rsid w:val="00FC7A41"/>
    <w:rsid w:val="00FD11A9"/>
    <w:rsid w:val="00FD2888"/>
    <w:rsid w:val="00FD52EF"/>
    <w:rsid w:val="00FD7E90"/>
    <w:rsid w:val="00FE1D86"/>
    <w:rsid w:val="00FE5BF7"/>
    <w:rsid w:val="00FE71DB"/>
    <w:rsid w:val="00FF077F"/>
    <w:rsid w:val="00FF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5AB7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433E3"/>
    <w:pPr>
      <w:keepNext/>
      <w:spacing w:after="0" w:line="240" w:lineRule="auto"/>
      <w:outlineLvl w:val="0"/>
    </w:pPr>
    <w:rPr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070E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070E3"/>
    <w:pPr>
      <w:keepNext/>
      <w:spacing w:after="0" w:line="240" w:lineRule="auto"/>
      <w:jc w:val="both"/>
      <w:outlineLvl w:val="2"/>
    </w:pPr>
    <w:rPr>
      <w:b/>
      <w:bCs/>
      <w:sz w:val="32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C070E3"/>
    <w:pPr>
      <w:keepNext/>
      <w:spacing w:after="0" w:line="240" w:lineRule="auto"/>
      <w:jc w:val="center"/>
      <w:outlineLvl w:val="3"/>
    </w:pPr>
    <w:rPr>
      <w:i/>
      <w:iCs/>
      <w:sz w:val="32"/>
      <w:szCs w:val="24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C070E3"/>
    <w:pPr>
      <w:keepNext/>
      <w:spacing w:after="0" w:line="240" w:lineRule="auto"/>
      <w:jc w:val="center"/>
      <w:outlineLvl w:val="4"/>
    </w:pPr>
    <w:rPr>
      <w:sz w:val="28"/>
      <w:szCs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070E3"/>
    <w:pPr>
      <w:keepNext/>
      <w:tabs>
        <w:tab w:val="left" w:pos="720"/>
      </w:tabs>
      <w:spacing w:after="0" w:line="240" w:lineRule="auto"/>
      <w:jc w:val="center"/>
      <w:outlineLvl w:val="5"/>
    </w:pPr>
    <w:rPr>
      <w:b/>
      <w:bCs/>
      <w:sz w:val="28"/>
      <w:szCs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6"/>
    </w:pPr>
    <w:rPr>
      <w:b/>
      <w:bCs/>
      <w:sz w:val="28"/>
      <w:szCs w:val="24"/>
      <w:u w:val="single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070E3"/>
    <w:pPr>
      <w:keepNext/>
      <w:framePr w:hSpace="180" w:wrap="around" w:vAnchor="text" w:hAnchor="margin" w:y="232"/>
      <w:spacing w:after="0" w:line="240" w:lineRule="auto"/>
      <w:jc w:val="center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8"/>
    </w:pPr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33E3"/>
    <w:rPr>
      <w:rFonts w:ascii="Times New Roman" w:hAnsi="Times New Roman" w:cs="Times New Roman"/>
      <w:sz w:val="20"/>
      <w:lang w:val="uk-UA" w:eastAsia="x-none"/>
    </w:rPr>
  </w:style>
  <w:style w:type="character" w:customStyle="1" w:styleId="20">
    <w:name w:val="Заголовок 2 Знак"/>
    <w:basedOn w:val="a0"/>
    <w:link w:val="2"/>
    <w:uiPriority w:val="99"/>
    <w:locked/>
    <w:rsid w:val="00C070E3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40">
    <w:name w:val="Заголовок 4 Знак"/>
    <w:basedOn w:val="a0"/>
    <w:link w:val="4"/>
    <w:uiPriority w:val="99"/>
    <w:locked/>
    <w:rsid w:val="00C070E3"/>
    <w:rPr>
      <w:rFonts w:ascii="Times New Roman" w:hAnsi="Times New Roman" w:cs="Times New Roman"/>
      <w:i/>
      <w:sz w:val="24"/>
      <w:lang w:val="uk-UA" w:eastAsia="x-none"/>
    </w:rPr>
  </w:style>
  <w:style w:type="character" w:customStyle="1" w:styleId="50">
    <w:name w:val="Заголовок 5 Знак"/>
    <w:basedOn w:val="a0"/>
    <w:link w:val="5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character" w:customStyle="1" w:styleId="60">
    <w:name w:val="Заголовок 6 Знак"/>
    <w:basedOn w:val="a0"/>
    <w:link w:val="6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70">
    <w:name w:val="Заголовок 7 Знак"/>
    <w:basedOn w:val="a0"/>
    <w:link w:val="7"/>
    <w:uiPriority w:val="99"/>
    <w:locked/>
    <w:rsid w:val="00C070E3"/>
    <w:rPr>
      <w:rFonts w:ascii="Times New Roman" w:hAnsi="Times New Roman" w:cs="Times New Roman"/>
      <w:b/>
      <w:sz w:val="24"/>
      <w:u w:val="single"/>
      <w:shd w:val="clear" w:color="auto" w:fill="FFFFFF"/>
      <w:lang w:val="uk-UA" w:eastAsia="x-none"/>
    </w:rPr>
  </w:style>
  <w:style w:type="character" w:customStyle="1" w:styleId="80">
    <w:name w:val="Заголовок 8 Знак"/>
    <w:basedOn w:val="a0"/>
    <w:link w:val="8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90">
    <w:name w:val="Заголовок 9 Знак"/>
    <w:basedOn w:val="a0"/>
    <w:link w:val="9"/>
    <w:uiPriority w:val="99"/>
    <w:locked/>
    <w:rsid w:val="00C070E3"/>
    <w:rPr>
      <w:rFonts w:ascii="Times New Roman" w:hAnsi="Times New Roman" w:cs="Times New Roman"/>
      <w:sz w:val="24"/>
      <w:shd w:val="clear" w:color="auto" w:fill="FFFFFF"/>
      <w:lang w:val="uk-UA" w:eastAsia="x-none"/>
    </w:rPr>
  </w:style>
  <w:style w:type="paragraph" w:styleId="a3">
    <w:name w:val="Normal (Web)"/>
    <w:basedOn w:val="a"/>
    <w:uiPriority w:val="99"/>
    <w:rsid w:val="00BA1B5C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4">
    <w:name w:val="Strong"/>
    <w:basedOn w:val="a0"/>
    <w:uiPriority w:val="99"/>
    <w:qFormat/>
    <w:rsid w:val="00BA1B5C"/>
    <w:rPr>
      <w:rFonts w:cs="Times New Roman"/>
      <w:b/>
    </w:rPr>
  </w:style>
  <w:style w:type="paragraph" w:customStyle="1" w:styleId="a5">
    <w:name w:val="Знак"/>
    <w:basedOn w:val="a"/>
    <w:uiPriority w:val="99"/>
    <w:rsid w:val="001433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aliases w:val="Основной текст Знак Знак Знак"/>
    <w:basedOn w:val="a"/>
    <w:link w:val="a7"/>
    <w:uiPriority w:val="99"/>
    <w:rsid w:val="001433E3"/>
    <w:pPr>
      <w:spacing w:after="0" w:line="240" w:lineRule="auto"/>
    </w:pPr>
    <w:rPr>
      <w:sz w:val="24"/>
      <w:szCs w:val="20"/>
    </w:rPr>
  </w:style>
  <w:style w:type="paragraph" w:customStyle="1" w:styleId="211">
    <w:name w:val="Основной текст с отступом 21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 w:cs="Courier New"/>
      <w:sz w:val="23"/>
      <w:szCs w:val="23"/>
      <w:lang w:val="uk-UA"/>
    </w:rPr>
  </w:style>
  <w:style w:type="paragraph" w:customStyle="1" w:styleId="311">
    <w:name w:val="Основной текст 31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 w:cs="Courier New"/>
      <w:sz w:val="23"/>
      <w:szCs w:val="23"/>
      <w:lang w:val="uk-UA"/>
    </w:rPr>
  </w:style>
  <w:style w:type="paragraph" w:customStyle="1" w:styleId="2110">
    <w:name w:val="Основной текст 21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 w:cs="Courier New"/>
      <w:sz w:val="28"/>
      <w:szCs w:val="28"/>
      <w:lang w:val="uk-UA"/>
    </w:rPr>
  </w:style>
  <w:style w:type="paragraph" w:customStyle="1" w:styleId="11">
    <w:name w:val="Цитата1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 w:cs="Courier New"/>
      <w:sz w:val="21"/>
      <w:szCs w:val="21"/>
      <w:lang w:val="uk-UA"/>
    </w:rPr>
  </w:style>
  <w:style w:type="paragraph" w:customStyle="1" w:styleId="12">
    <w:name w:val="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Обычный1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szCs w:val="24"/>
      <w:lang w:val="uk-UA"/>
    </w:rPr>
  </w:style>
  <w:style w:type="paragraph" w:customStyle="1" w:styleId="111">
    <w:name w:val="Знак Знак Знак Знак Знак Знак1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oterChar">
    <w:name w:val="Footer Char"/>
    <w:uiPriority w:val="99"/>
    <w:locked/>
    <w:rsid w:val="00C070E3"/>
    <w:rPr>
      <w:rFonts w:ascii="Times New Roman" w:hAnsi="Times New Roman"/>
      <w:sz w:val="24"/>
      <w:lang w:val="uk-UA" w:eastAsia="x-none"/>
    </w:rPr>
  </w:style>
  <w:style w:type="character" w:customStyle="1" w:styleId="TitleChar">
    <w:name w:val="Title Char"/>
    <w:aliases w:val="Заголовок2 Char"/>
    <w:uiPriority w:val="99"/>
    <w:locked/>
    <w:rsid w:val="00C070E3"/>
    <w:rPr>
      <w:rFonts w:ascii="Times New Roman" w:hAnsi="Times New Roman"/>
      <w:b/>
      <w:sz w:val="24"/>
      <w:lang w:val="uk-UA" w:eastAsia="x-none"/>
    </w:rPr>
  </w:style>
  <w:style w:type="character" w:customStyle="1" w:styleId="13">
    <w:name w:val="Основной текст Знак1"/>
    <w:aliases w:val="Основной текст Знак Знак,Основной текст Знак Знак Знак Знак"/>
    <w:uiPriority w:val="99"/>
    <w:locked/>
    <w:rsid w:val="00C070E3"/>
    <w:rPr>
      <w:sz w:val="24"/>
      <w:lang w:val="uk-UA" w:eastAsia="x-none"/>
    </w:rPr>
  </w:style>
  <w:style w:type="paragraph" w:styleId="a8">
    <w:name w:val="No Spacing"/>
    <w:uiPriority w:val="99"/>
    <w:qFormat/>
    <w:rsid w:val="00C070E3"/>
    <w:rPr>
      <w:rFonts w:cs="Times New Roman"/>
      <w:sz w:val="22"/>
      <w:szCs w:val="22"/>
      <w:lang w:eastAsia="en-US"/>
    </w:rPr>
  </w:style>
  <w:style w:type="paragraph" w:customStyle="1" w:styleId="14">
    <w:name w:val="Без интервала1"/>
    <w:uiPriority w:val="99"/>
    <w:rsid w:val="00C070E3"/>
    <w:rPr>
      <w:rFonts w:cs="Times New Roman"/>
      <w:sz w:val="22"/>
      <w:szCs w:val="22"/>
      <w:lang w:val="uk-UA" w:eastAsia="en-US"/>
    </w:rPr>
  </w:style>
  <w:style w:type="paragraph" w:customStyle="1" w:styleId="15">
    <w:name w:val="Абзац списка1"/>
    <w:basedOn w:val="a"/>
    <w:rsid w:val="00C070E3"/>
    <w:pPr>
      <w:ind w:left="720"/>
    </w:pPr>
  </w:style>
  <w:style w:type="character" w:customStyle="1" w:styleId="21">
    <w:name w:val="Заголовок2 Знак Знак"/>
    <w:uiPriority w:val="99"/>
    <w:rsid w:val="00C070E3"/>
    <w:rPr>
      <w:rFonts w:ascii="Cambria" w:hAnsi="Cambria"/>
      <w:noProof/>
      <w:color w:val="000080"/>
      <w:kern w:val="28"/>
      <w:sz w:val="28"/>
      <w:lang w:val="uk-UA" w:eastAsia="en-US"/>
    </w:rPr>
  </w:style>
  <w:style w:type="paragraph" w:styleId="a9">
    <w:name w:val="Subtitle"/>
    <w:basedOn w:val="a"/>
    <w:link w:val="aa"/>
    <w:uiPriority w:val="99"/>
    <w:qFormat/>
    <w:rsid w:val="00C070E3"/>
    <w:pPr>
      <w:spacing w:after="0" w:line="240" w:lineRule="auto"/>
      <w:jc w:val="both"/>
    </w:pPr>
    <w:rPr>
      <w:sz w:val="28"/>
      <w:szCs w:val="20"/>
      <w:lang w:val="uk-UA"/>
    </w:rPr>
  </w:style>
  <w:style w:type="character" w:customStyle="1" w:styleId="aa">
    <w:name w:val="Подзаголовок Знак"/>
    <w:basedOn w:val="a0"/>
    <w:link w:val="a9"/>
    <w:uiPriority w:val="99"/>
    <w:locked/>
    <w:rsid w:val="00C070E3"/>
    <w:rPr>
      <w:rFonts w:ascii="Times New Roman" w:hAnsi="Times New Roman" w:cs="Times New Roman"/>
      <w:sz w:val="20"/>
      <w:lang w:val="uk-UA" w:eastAsia="x-none"/>
    </w:rPr>
  </w:style>
  <w:style w:type="paragraph" w:styleId="ab">
    <w:name w:val="Document Map"/>
    <w:basedOn w:val="a"/>
    <w:link w:val="ac"/>
    <w:uiPriority w:val="99"/>
    <w:semiHidden/>
    <w:rsid w:val="00C070E3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C070E3"/>
    <w:rPr>
      <w:rFonts w:ascii="Tahoma" w:hAnsi="Tahoma" w:cs="Times New Roman"/>
      <w:sz w:val="20"/>
      <w:shd w:val="clear" w:color="auto" w:fill="000080"/>
    </w:rPr>
  </w:style>
  <w:style w:type="paragraph" w:styleId="ad">
    <w:name w:val="List Paragraph"/>
    <w:basedOn w:val="a"/>
    <w:uiPriority w:val="34"/>
    <w:qFormat/>
    <w:rsid w:val="00C070E3"/>
    <w:pPr>
      <w:ind w:left="720"/>
      <w:contextualSpacing/>
    </w:pPr>
  </w:style>
  <w:style w:type="paragraph" w:customStyle="1" w:styleId="31">
    <w:name w:val="Знак Знак Знак Знак Знак Знак3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Основной текст с отступом.Подпис"/>
    <w:basedOn w:val="af1"/>
    <w:uiPriority w:val="99"/>
    <w:rsid w:val="00C070E3"/>
    <w:pPr>
      <w:widowControl/>
      <w:ind w:firstLine="708"/>
      <w:jc w:val="both"/>
    </w:pPr>
    <w:rPr>
      <w:rFonts w:ascii="Arial" w:hAnsi="Times New Roman"/>
      <w:spacing w:val="0"/>
      <w:kern w:val="0"/>
      <w:position w:val="0"/>
      <w:sz w:val="28"/>
      <w:lang w:val="uk-UA"/>
    </w:rPr>
  </w:style>
  <w:style w:type="character" w:styleId="af2">
    <w:name w:val="FollowedHyperlink"/>
    <w:basedOn w:val="a0"/>
    <w:uiPriority w:val="99"/>
    <w:rsid w:val="00C070E3"/>
    <w:rPr>
      <w:rFonts w:cs="Times New Roman"/>
      <w:color w:val="800080"/>
      <w:u w:val="single"/>
    </w:rPr>
  </w:style>
  <w:style w:type="paragraph" w:styleId="af3">
    <w:name w:val="Plain Text"/>
    <w:basedOn w:val="a"/>
    <w:link w:val="af4"/>
    <w:uiPriority w:val="99"/>
    <w:rsid w:val="00C070E3"/>
    <w:pPr>
      <w:spacing w:after="0" w:line="240" w:lineRule="auto"/>
    </w:pPr>
    <w:rPr>
      <w:rFonts w:ascii="Courier New" w:hAnsi="Courier New"/>
      <w:sz w:val="20"/>
      <w:szCs w:val="20"/>
      <w:lang w:val="uk-UA"/>
    </w:rPr>
  </w:style>
  <w:style w:type="character" w:customStyle="1" w:styleId="af4">
    <w:name w:val="Текст Знак"/>
    <w:basedOn w:val="a0"/>
    <w:link w:val="af3"/>
    <w:uiPriority w:val="99"/>
    <w:locked/>
    <w:rsid w:val="00C070E3"/>
    <w:rPr>
      <w:rFonts w:ascii="Courier New" w:hAnsi="Courier New" w:cs="Times New Roman"/>
      <w:sz w:val="20"/>
      <w:lang w:val="uk-UA" w:eastAsia="x-none"/>
    </w:rPr>
  </w:style>
  <w:style w:type="paragraph" w:customStyle="1" w:styleId="Aacao">
    <w:name w:val="Aacao"/>
    <w:basedOn w:val="a"/>
    <w:uiPriority w:val="99"/>
    <w:rsid w:val="00C070E3"/>
    <w:pPr>
      <w:spacing w:before="120" w:after="0" w:line="240" w:lineRule="auto"/>
      <w:ind w:firstLine="567"/>
      <w:jc w:val="both"/>
    </w:pPr>
    <w:rPr>
      <w:rFonts w:ascii="UkrainianPeterburg" w:hAnsi="UkrainianPeterburg"/>
      <w:sz w:val="24"/>
      <w:szCs w:val="20"/>
    </w:rPr>
  </w:style>
  <w:style w:type="character" w:customStyle="1" w:styleId="17">
    <w:name w:val="Гиперссылка1"/>
    <w:uiPriority w:val="99"/>
    <w:rsid w:val="00C070E3"/>
    <w:rPr>
      <w:color w:val="0000FF"/>
      <w:u w:val="single"/>
    </w:rPr>
  </w:style>
  <w:style w:type="paragraph" w:customStyle="1" w:styleId="18">
    <w:name w:val="Текст выноски1"/>
    <w:basedOn w:val="a"/>
    <w:uiPriority w:val="99"/>
    <w:rsid w:val="00C070E3"/>
    <w:pPr>
      <w:spacing w:after="0" w:line="240" w:lineRule="auto"/>
    </w:pPr>
    <w:rPr>
      <w:rFonts w:ascii="Tahoma" w:hAnsi="Tahoma"/>
      <w:sz w:val="16"/>
      <w:szCs w:val="20"/>
    </w:rPr>
  </w:style>
  <w:style w:type="paragraph" w:customStyle="1" w:styleId="caaieiaie3">
    <w:name w:val="caaieiaie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customStyle="1" w:styleId="310">
    <w:name w:val="Основной текст с отступом 3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/>
      <w:sz w:val="24"/>
      <w:szCs w:val="20"/>
      <w:lang w:val="uk-UA"/>
    </w:rPr>
  </w:style>
  <w:style w:type="paragraph" w:customStyle="1" w:styleId="210">
    <w:name w:val="Основной текст с отступом 2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/>
      <w:sz w:val="23"/>
      <w:szCs w:val="20"/>
      <w:lang w:val="uk-UA"/>
    </w:rPr>
  </w:style>
  <w:style w:type="paragraph" w:customStyle="1" w:styleId="312">
    <w:name w:val="Основной текст 3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/>
      <w:sz w:val="23"/>
      <w:szCs w:val="20"/>
      <w:lang w:val="uk-UA"/>
    </w:rPr>
  </w:style>
  <w:style w:type="paragraph" w:customStyle="1" w:styleId="212">
    <w:name w:val="Основной текст 2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/>
      <w:sz w:val="28"/>
      <w:szCs w:val="20"/>
      <w:lang w:val="uk-UA"/>
    </w:rPr>
  </w:style>
  <w:style w:type="paragraph" w:customStyle="1" w:styleId="19">
    <w:name w:val="Цитата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/>
      <w:sz w:val="21"/>
      <w:szCs w:val="20"/>
      <w:lang w:val="uk-UA"/>
    </w:rPr>
  </w:style>
  <w:style w:type="paragraph" w:customStyle="1" w:styleId="22">
    <w:name w:val="Знак Знак Знак2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"/>
    <w:basedOn w:val="a"/>
    <w:uiPriority w:val="99"/>
    <w:rsid w:val="00C070E3"/>
    <w:pPr>
      <w:spacing w:after="0" w:line="240" w:lineRule="auto"/>
    </w:pPr>
    <w:rPr>
      <w:rFonts w:ascii="Verdana" w:eastAsia="MS Mincho" w:hAnsi="Verdana"/>
      <w:sz w:val="24"/>
      <w:szCs w:val="24"/>
      <w:lang w:val="en-US" w:eastAsia="en-US"/>
    </w:rPr>
  </w:style>
  <w:style w:type="paragraph" w:customStyle="1" w:styleId="1b">
    <w:name w:val="заголовок 1"/>
    <w:basedOn w:val="a"/>
    <w:next w:val="a"/>
    <w:uiPriority w:val="99"/>
    <w:rsid w:val="00C070E3"/>
    <w:pPr>
      <w:keepNext/>
      <w:spacing w:after="0" w:line="240" w:lineRule="auto"/>
    </w:pPr>
    <w:rPr>
      <w:sz w:val="28"/>
      <w:szCs w:val="20"/>
      <w:lang w:val="uk-UA"/>
    </w:rPr>
  </w:style>
  <w:style w:type="paragraph" w:customStyle="1" w:styleId="32">
    <w:name w:val="заголовок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styleId="af6">
    <w:name w:val="footnote text"/>
    <w:basedOn w:val="a"/>
    <w:link w:val="af7"/>
    <w:uiPriority w:val="99"/>
    <w:semiHidden/>
    <w:rsid w:val="00C070E3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locked/>
    <w:rsid w:val="00C070E3"/>
    <w:rPr>
      <w:rFonts w:ascii="Times New Roman" w:hAnsi="Times New Roman" w:cs="Times New Roman"/>
      <w:sz w:val="20"/>
    </w:rPr>
  </w:style>
  <w:style w:type="paragraph" w:customStyle="1" w:styleId="xl34">
    <w:name w:val="xl34"/>
    <w:basedOn w:val="a"/>
    <w:uiPriority w:val="99"/>
    <w:rsid w:val="00C070E3"/>
    <w:pPr>
      <w:spacing w:before="100" w:after="100" w:line="240" w:lineRule="auto"/>
      <w:jc w:val="center"/>
      <w:textAlignment w:val="top"/>
    </w:pPr>
    <w:rPr>
      <w:rFonts w:ascii="Times New Roman" w:eastAsia="Arial Unicode MS" w:hAnsi="Times New Roman"/>
      <w:sz w:val="28"/>
      <w:szCs w:val="20"/>
    </w:rPr>
  </w:style>
  <w:style w:type="paragraph" w:customStyle="1" w:styleId="xl31">
    <w:name w:val="xl31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xl30">
    <w:name w:val="xl30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b/>
      <w:sz w:val="28"/>
      <w:szCs w:val="20"/>
    </w:rPr>
  </w:style>
  <w:style w:type="paragraph" w:customStyle="1" w:styleId="xl29">
    <w:name w:val="xl29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af1">
    <w:name w:val="Стиль"/>
    <w:uiPriority w:val="99"/>
    <w:rsid w:val="00C070E3"/>
    <w:pPr>
      <w:widowControl w:val="0"/>
    </w:pPr>
    <w:rPr>
      <w:rFonts w:cs="Times New Roman"/>
      <w:spacing w:val="-1"/>
      <w:kern w:val="65535"/>
      <w:position w:val="-1"/>
      <w:sz w:val="24"/>
      <w:lang w:val="en-US"/>
    </w:rPr>
  </w:style>
  <w:style w:type="paragraph" w:customStyle="1" w:styleId="FR2">
    <w:name w:val="FR2"/>
    <w:uiPriority w:val="99"/>
    <w:rsid w:val="00C070E3"/>
    <w:pPr>
      <w:widowControl w:val="0"/>
      <w:spacing w:before="620" w:line="360" w:lineRule="auto"/>
      <w:ind w:left="200" w:right="200"/>
      <w:jc w:val="center"/>
    </w:pPr>
    <w:rPr>
      <w:rFonts w:ascii="Arial" w:hAnsi="Arial" w:cs="Times New Roman"/>
      <w:b/>
      <w:i/>
      <w:sz w:val="24"/>
      <w:lang w:val="uk-UA"/>
    </w:rPr>
  </w:style>
  <w:style w:type="paragraph" w:customStyle="1" w:styleId="FR1">
    <w:name w:val="FR1"/>
    <w:uiPriority w:val="99"/>
    <w:rsid w:val="00C070E3"/>
    <w:pPr>
      <w:widowControl w:val="0"/>
      <w:spacing w:before="620" w:line="300" w:lineRule="auto"/>
      <w:ind w:left="1840" w:right="1600"/>
      <w:jc w:val="center"/>
    </w:pPr>
    <w:rPr>
      <w:rFonts w:cs="Times New Roman"/>
      <w:i/>
      <w:sz w:val="28"/>
      <w:lang w:val="uk-UA"/>
    </w:rPr>
  </w:style>
  <w:style w:type="paragraph" w:customStyle="1" w:styleId="1c">
    <w:name w:val="Обычный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lang w:val="uk-UA"/>
    </w:rPr>
  </w:style>
  <w:style w:type="paragraph" w:customStyle="1" w:styleId="1d">
    <w:name w:val="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NormalText">
    <w:name w:val="Normal Text"/>
    <w:basedOn w:val="a"/>
    <w:uiPriority w:val="99"/>
    <w:rsid w:val="00C070E3"/>
    <w:pPr>
      <w:spacing w:after="0" w:line="240" w:lineRule="auto"/>
      <w:ind w:firstLine="567"/>
      <w:jc w:val="both"/>
    </w:pPr>
    <w:rPr>
      <w:sz w:val="26"/>
      <w:szCs w:val="20"/>
      <w:lang w:val="en-US"/>
    </w:rPr>
  </w:style>
  <w:style w:type="paragraph" w:customStyle="1" w:styleId="osntekst">
    <w:name w:val="osn tekst"/>
    <w:basedOn w:val="a"/>
    <w:uiPriority w:val="99"/>
    <w:rsid w:val="00C070E3"/>
    <w:pPr>
      <w:spacing w:before="60" w:after="60" w:line="240" w:lineRule="auto"/>
      <w:ind w:firstLine="567"/>
    </w:pPr>
    <w:rPr>
      <w:rFonts w:ascii="Times New Roman" w:eastAsia="Batang" w:hAnsi="Times New Roman"/>
      <w:color w:val="000000"/>
      <w:sz w:val="26"/>
      <w:szCs w:val="20"/>
      <w:lang w:val="uk-UA"/>
    </w:rPr>
  </w:style>
  <w:style w:type="paragraph" w:styleId="HTML">
    <w:name w:val="HTML Preformatted"/>
    <w:basedOn w:val="a"/>
    <w:link w:val="HTML0"/>
    <w:uiPriority w:val="99"/>
    <w:rsid w:val="00C070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70E3"/>
    <w:rPr>
      <w:rFonts w:ascii="Courier New" w:hAnsi="Courier New" w:cs="Times New Roman"/>
      <w:sz w:val="20"/>
    </w:rPr>
  </w:style>
  <w:style w:type="paragraph" w:customStyle="1" w:styleId="StyleZakonu">
    <w:name w:val="StyleZakonu"/>
    <w:basedOn w:val="a"/>
    <w:uiPriority w:val="99"/>
    <w:rsid w:val="00C070E3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f9">
    <w:name w:val="Table Grid"/>
    <w:basedOn w:val="a1"/>
    <w:uiPriority w:val="59"/>
    <w:rsid w:val="00C070E3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6">
    <w:name w:val="caaieiaie 6"/>
    <w:basedOn w:val="a"/>
    <w:next w:val="a"/>
    <w:uiPriority w:val="99"/>
    <w:rsid w:val="00C070E3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sz w:val="24"/>
      <w:szCs w:val="20"/>
      <w:lang w:val="en-US"/>
    </w:rPr>
  </w:style>
  <w:style w:type="paragraph" w:customStyle="1" w:styleId="213">
    <w:name w:val="заголовок 21"/>
    <w:basedOn w:val="a"/>
    <w:next w:val="a"/>
    <w:uiPriority w:val="99"/>
    <w:rsid w:val="00C070E3"/>
    <w:pPr>
      <w:keepNext/>
      <w:widowControl w:val="0"/>
      <w:spacing w:after="0" w:line="240" w:lineRule="auto"/>
      <w:jc w:val="center"/>
    </w:pPr>
    <w:rPr>
      <w:b/>
      <w:sz w:val="24"/>
      <w:szCs w:val="20"/>
    </w:rPr>
  </w:style>
  <w:style w:type="paragraph" w:customStyle="1" w:styleId="afa">
    <w:name w:val="Основной текст с отступом.Подпись к рис."/>
    <w:basedOn w:val="a"/>
    <w:uiPriority w:val="99"/>
    <w:rsid w:val="00C070E3"/>
    <w:pPr>
      <w:spacing w:after="0" w:line="240" w:lineRule="auto"/>
      <w:ind w:firstLine="567"/>
    </w:pPr>
    <w:rPr>
      <w:sz w:val="28"/>
      <w:szCs w:val="20"/>
      <w:lang w:val="uk-UA"/>
    </w:rPr>
  </w:style>
  <w:style w:type="paragraph" w:styleId="afb">
    <w:name w:val="List Bullet"/>
    <w:basedOn w:val="a"/>
    <w:autoRedefine/>
    <w:uiPriority w:val="99"/>
    <w:rsid w:val="00C070E3"/>
    <w:pPr>
      <w:tabs>
        <w:tab w:val="num" w:pos="360"/>
      </w:tabs>
      <w:spacing w:after="0" w:line="240" w:lineRule="auto"/>
      <w:ind w:left="360" w:hanging="360"/>
    </w:pPr>
    <w:rPr>
      <w:sz w:val="20"/>
      <w:szCs w:val="20"/>
    </w:rPr>
  </w:style>
  <w:style w:type="paragraph" w:customStyle="1" w:styleId="23">
    <w:name w:val="Основной текст с отступом.Подпись к рис.2"/>
    <w:uiPriority w:val="99"/>
    <w:rsid w:val="00C070E3"/>
    <w:pPr>
      <w:spacing w:line="235" w:lineRule="auto"/>
      <w:ind w:firstLine="708"/>
      <w:jc w:val="both"/>
    </w:pPr>
    <w:rPr>
      <w:rFonts w:cs="Times New Roman"/>
      <w:sz w:val="28"/>
    </w:rPr>
  </w:style>
  <w:style w:type="paragraph" w:customStyle="1" w:styleId="afc">
    <w:name w:val="Основной текст.Основной текст Знак"/>
    <w:uiPriority w:val="99"/>
    <w:rsid w:val="00C070E3"/>
    <w:pPr>
      <w:keepNext/>
      <w:ind w:firstLine="720"/>
      <w:jc w:val="both"/>
    </w:pPr>
    <w:rPr>
      <w:rFonts w:cs="Times New Roman"/>
      <w:sz w:val="28"/>
      <w:lang w:val="uk-UA"/>
    </w:rPr>
  </w:style>
  <w:style w:type="paragraph" w:customStyle="1" w:styleId="Style1">
    <w:name w:val="Style1"/>
    <w:basedOn w:val="a"/>
    <w:uiPriority w:val="99"/>
    <w:rsid w:val="00C070E3"/>
    <w:pPr>
      <w:spacing w:after="0" w:line="240" w:lineRule="auto"/>
      <w:ind w:left="360" w:hanging="360"/>
      <w:jc w:val="both"/>
    </w:pPr>
    <w:rPr>
      <w:sz w:val="24"/>
      <w:szCs w:val="20"/>
      <w:lang w:val="en-US"/>
    </w:rPr>
  </w:style>
  <w:style w:type="paragraph" w:customStyle="1" w:styleId="Web">
    <w:name w:val="Обычный (Web)"/>
    <w:basedOn w:val="a"/>
    <w:uiPriority w:val="99"/>
    <w:rsid w:val="00C070E3"/>
    <w:pPr>
      <w:spacing w:before="60" w:after="0" w:line="240" w:lineRule="auto"/>
      <w:jc w:val="both"/>
    </w:pPr>
    <w:rPr>
      <w:rFonts w:ascii="Verdana" w:hAnsi="Verdana"/>
      <w:sz w:val="24"/>
      <w:szCs w:val="24"/>
    </w:rPr>
  </w:style>
  <w:style w:type="paragraph" w:customStyle="1" w:styleId="afd">
    <w:name w:val="Нормальний текст"/>
    <w:basedOn w:val="a"/>
    <w:uiPriority w:val="99"/>
    <w:rsid w:val="00C070E3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styleId="afe">
    <w:name w:val="Block Text"/>
    <w:basedOn w:val="a"/>
    <w:uiPriority w:val="99"/>
    <w:rsid w:val="00C070E3"/>
    <w:pPr>
      <w:spacing w:after="0" w:line="240" w:lineRule="auto"/>
      <w:ind w:left="-540" w:right="-874" w:firstLine="540"/>
      <w:jc w:val="both"/>
    </w:pPr>
    <w:rPr>
      <w:sz w:val="28"/>
      <w:szCs w:val="24"/>
      <w:lang w:val="uk-UA"/>
    </w:rPr>
  </w:style>
  <w:style w:type="paragraph" w:customStyle="1" w:styleId="aff">
    <w:name w:val="Основной текст.Основной текст Знак Знак Знак.Основной текст Знак Знак Знак Знак Знак Знак.Основной текст Знак Знак Знак Знак Знак Знак Знак Знак"/>
    <w:basedOn w:val="a"/>
    <w:uiPriority w:val="99"/>
    <w:rsid w:val="00C070E3"/>
    <w:pPr>
      <w:spacing w:after="0" w:line="360" w:lineRule="auto"/>
    </w:pPr>
    <w:rPr>
      <w:b/>
      <w:sz w:val="36"/>
      <w:szCs w:val="20"/>
      <w:lang w:val="uk-UA"/>
    </w:rPr>
  </w:style>
  <w:style w:type="paragraph" w:styleId="aff0">
    <w:name w:val="footer"/>
    <w:basedOn w:val="a"/>
    <w:link w:val="aff1"/>
    <w:uiPriority w:val="99"/>
    <w:rsid w:val="00C070E3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val="uk-UA"/>
    </w:rPr>
  </w:style>
  <w:style w:type="character" w:customStyle="1" w:styleId="aff1">
    <w:name w:val="Нижний колонтитул Знак"/>
    <w:basedOn w:val="a0"/>
    <w:link w:val="aff0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Normal12">
    <w:name w:val="Normal12"/>
    <w:basedOn w:val="a"/>
    <w:uiPriority w:val="99"/>
    <w:rsid w:val="00C070E3"/>
    <w:pPr>
      <w:spacing w:after="120" w:line="240" w:lineRule="auto"/>
    </w:pPr>
    <w:rPr>
      <w:sz w:val="24"/>
      <w:szCs w:val="20"/>
      <w:lang w:val="en-US"/>
    </w:rPr>
  </w:style>
  <w:style w:type="paragraph" w:styleId="aff2">
    <w:name w:val="caption"/>
    <w:basedOn w:val="a"/>
    <w:next w:val="a"/>
    <w:uiPriority w:val="99"/>
    <w:qFormat/>
    <w:rsid w:val="00C070E3"/>
    <w:pPr>
      <w:spacing w:before="307" w:after="0" w:line="240" w:lineRule="auto"/>
      <w:ind w:left="302"/>
    </w:pPr>
    <w:rPr>
      <w:sz w:val="28"/>
      <w:szCs w:val="20"/>
      <w:u w:val="single"/>
      <w:lang w:val="uk-UA"/>
    </w:rPr>
  </w:style>
  <w:style w:type="paragraph" w:styleId="33">
    <w:name w:val="Body Text 3"/>
    <w:basedOn w:val="a"/>
    <w:link w:val="34"/>
    <w:uiPriority w:val="99"/>
    <w:rsid w:val="00C070E3"/>
    <w:pPr>
      <w:spacing w:after="0" w:line="240" w:lineRule="auto"/>
      <w:jc w:val="both"/>
    </w:pPr>
    <w:rPr>
      <w:sz w:val="32"/>
      <w:szCs w:val="24"/>
      <w:lang w:val="uk-UA"/>
    </w:rPr>
  </w:style>
  <w:style w:type="character" w:customStyle="1" w:styleId="34">
    <w:name w:val="Основной текст 3 Знак"/>
    <w:basedOn w:val="a0"/>
    <w:link w:val="33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aff3">
    <w:name w:val="Title"/>
    <w:aliases w:val="Заголовок2"/>
    <w:basedOn w:val="a"/>
    <w:link w:val="aff4"/>
    <w:uiPriority w:val="99"/>
    <w:qFormat/>
    <w:rsid w:val="00C070E3"/>
    <w:pPr>
      <w:spacing w:after="0" w:line="240" w:lineRule="auto"/>
      <w:jc w:val="center"/>
    </w:pPr>
    <w:rPr>
      <w:b/>
      <w:bCs/>
      <w:sz w:val="32"/>
      <w:szCs w:val="24"/>
      <w:lang w:val="uk-UA"/>
    </w:rPr>
  </w:style>
  <w:style w:type="character" w:customStyle="1" w:styleId="aff4">
    <w:name w:val="Название Знак"/>
    <w:aliases w:val="Заголовок2 Знак"/>
    <w:basedOn w:val="a0"/>
    <w:link w:val="aff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styleId="aff5">
    <w:name w:val="page number"/>
    <w:basedOn w:val="a0"/>
    <w:uiPriority w:val="99"/>
    <w:rsid w:val="00C070E3"/>
    <w:rPr>
      <w:rFonts w:cs="Times New Roman"/>
    </w:rPr>
  </w:style>
  <w:style w:type="paragraph" w:styleId="aff6">
    <w:name w:val="header"/>
    <w:basedOn w:val="a"/>
    <w:link w:val="aff7"/>
    <w:uiPriority w:val="99"/>
    <w:rsid w:val="00C070E3"/>
    <w:pPr>
      <w:tabs>
        <w:tab w:val="center" w:pos="4153"/>
        <w:tab w:val="right" w:pos="8306"/>
      </w:tabs>
      <w:spacing w:after="0" w:line="240" w:lineRule="auto"/>
    </w:pPr>
    <w:rPr>
      <w:sz w:val="24"/>
      <w:szCs w:val="24"/>
      <w:lang w:val="uk-UA"/>
    </w:rPr>
  </w:style>
  <w:style w:type="character" w:customStyle="1" w:styleId="aff7">
    <w:name w:val="Верхний колонтитул Знак"/>
    <w:basedOn w:val="a0"/>
    <w:link w:val="aff6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24">
    <w:name w:val="Body Text 2"/>
    <w:basedOn w:val="a"/>
    <w:link w:val="25"/>
    <w:uiPriority w:val="99"/>
    <w:rsid w:val="00C070E3"/>
    <w:pPr>
      <w:spacing w:after="0" w:line="240" w:lineRule="auto"/>
    </w:pPr>
    <w:rPr>
      <w:sz w:val="28"/>
      <w:szCs w:val="24"/>
      <w:lang w:val="uk-UA"/>
    </w:rPr>
  </w:style>
  <w:style w:type="character" w:customStyle="1" w:styleId="25">
    <w:name w:val="Основной текст 2 Знак"/>
    <w:basedOn w:val="a0"/>
    <w:link w:val="24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35">
    <w:name w:val="Знак3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36">
    <w:name w:val="Body Text Indent 3"/>
    <w:basedOn w:val="a"/>
    <w:link w:val="37"/>
    <w:uiPriority w:val="99"/>
    <w:rsid w:val="00C070E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locked/>
    <w:rsid w:val="00C070E3"/>
    <w:rPr>
      <w:rFonts w:cs="Times New Roman"/>
      <w:sz w:val="16"/>
    </w:rPr>
  </w:style>
  <w:style w:type="paragraph" w:styleId="26">
    <w:name w:val="Body Text Indent 2"/>
    <w:basedOn w:val="a"/>
    <w:link w:val="27"/>
    <w:uiPriority w:val="99"/>
    <w:rsid w:val="00C070E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locked/>
    <w:rsid w:val="00C070E3"/>
    <w:rPr>
      <w:rFonts w:cs="Times New Roman"/>
    </w:rPr>
  </w:style>
  <w:style w:type="paragraph" w:styleId="aff8">
    <w:name w:val="Body Text Indent"/>
    <w:aliases w:val="Подпись к рис."/>
    <w:basedOn w:val="a"/>
    <w:link w:val="aff9"/>
    <w:uiPriority w:val="99"/>
    <w:rsid w:val="00C070E3"/>
    <w:pPr>
      <w:spacing w:after="120"/>
      <w:ind w:left="283"/>
    </w:pPr>
  </w:style>
  <w:style w:type="character" w:customStyle="1" w:styleId="aff9">
    <w:name w:val="Основной текст с отступом Знак"/>
    <w:aliases w:val="Подпись к рис. Знак"/>
    <w:basedOn w:val="a0"/>
    <w:link w:val="aff8"/>
    <w:uiPriority w:val="99"/>
    <w:locked/>
    <w:rsid w:val="00C070E3"/>
    <w:rPr>
      <w:rFonts w:cs="Times New Roman"/>
    </w:rPr>
  </w:style>
  <w:style w:type="paragraph" w:customStyle="1" w:styleId="101">
    <w:name w:val="Основной текст (10)1"/>
    <w:basedOn w:val="a"/>
    <w:uiPriority w:val="99"/>
    <w:rsid w:val="009778A6"/>
    <w:pPr>
      <w:shd w:val="clear" w:color="auto" w:fill="FFFFFF"/>
      <w:spacing w:after="0" w:line="240" w:lineRule="atLeast"/>
    </w:pPr>
    <w:rPr>
      <w:b/>
      <w:bCs/>
      <w:i/>
      <w:iCs/>
      <w:lang w:val="uk-UA" w:eastAsia="uk-UA"/>
    </w:rPr>
  </w:style>
  <w:style w:type="character" w:customStyle="1" w:styleId="28">
    <w:name w:val="Подпись к таблице (2)"/>
    <w:uiPriority w:val="99"/>
    <w:rsid w:val="009778A6"/>
    <w:rPr>
      <w:rFonts w:ascii="Times New Roman" w:hAnsi="Times New Roman"/>
      <w:b/>
      <w:i/>
      <w:sz w:val="22"/>
      <w:u w:val="single"/>
    </w:rPr>
  </w:style>
  <w:style w:type="character" w:styleId="affa">
    <w:name w:val="Hyperlink"/>
    <w:basedOn w:val="a0"/>
    <w:uiPriority w:val="99"/>
    <w:rsid w:val="00277E96"/>
    <w:rPr>
      <w:rFonts w:cs="Times New Roman"/>
      <w:color w:val="0000FF"/>
      <w:u w:val="single"/>
    </w:rPr>
  </w:style>
  <w:style w:type="paragraph" w:styleId="affb">
    <w:name w:val="Balloon Text"/>
    <w:basedOn w:val="a"/>
    <w:link w:val="affc"/>
    <w:uiPriority w:val="99"/>
    <w:semiHidden/>
    <w:rsid w:val="0027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0"/>
    <w:link w:val="affb"/>
    <w:uiPriority w:val="99"/>
    <w:semiHidden/>
    <w:locked/>
    <w:rsid w:val="00277E96"/>
    <w:rPr>
      <w:rFonts w:ascii="Tahoma" w:hAnsi="Tahoma" w:cs="Times New Roman"/>
      <w:sz w:val="16"/>
    </w:rPr>
  </w:style>
  <w:style w:type="character" w:customStyle="1" w:styleId="a7">
    <w:name w:val="Основной текст Знак"/>
    <w:aliases w:val="Основной текст Знак Знак Знак Знак1"/>
    <w:link w:val="a6"/>
    <w:uiPriority w:val="99"/>
    <w:locked/>
    <w:rsid w:val="001433E3"/>
    <w:rPr>
      <w:rFonts w:ascii="Times New Roman" w:hAnsi="Times New Roman"/>
      <w:sz w:val="20"/>
    </w:rPr>
  </w:style>
  <w:style w:type="paragraph" w:customStyle="1" w:styleId="3110">
    <w:name w:val="Основной текст с отступом 31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 w:cs="Courier New"/>
      <w:sz w:val="24"/>
      <w:szCs w:val="24"/>
      <w:lang w:val="uk-UA"/>
    </w:rPr>
  </w:style>
  <w:style w:type="paragraph" w:customStyle="1" w:styleId="112">
    <w:name w:val="Текст выноски11"/>
    <w:basedOn w:val="a"/>
    <w:uiPriority w:val="99"/>
    <w:rsid w:val="00C07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3">
    <w:name w:val="Гиперссылка11"/>
    <w:uiPriority w:val="99"/>
    <w:rsid w:val="00C070E3"/>
    <w:rPr>
      <w:color w:val="0000FF"/>
      <w:u w:val="single"/>
    </w:rPr>
  </w:style>
  <w:style w:type="character" w:customStyle="1" w:styleId="PlainTextChar">
    <w:name w:val="Plain Text Char"/>
    <w:uiPriority w:val="99"/>
    <w:locked/>
    <w:rsid w:val="00C070E3"/>
    <w:rPr>
      <w:rFonts w:ascii="Courier New" w:hAnsi="Courier New"/>
      <w:sz w:val="20"/>
      <w:lang w:val="uk-UA" w:eastAsia="x-none"/>
    </w:rPr>
  </w:style>
  <w:style w:type="paragraph" w:customStyle="1" w:styleId="1e">
    <w:name w:val="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">
    <w:name w:val="Знак Знак Знак Знак Знак Знак 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9">
    <w:name w:val="Знак Знак Знак Знак Знак Знак2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4">
    <w:name w:val="Абзац списка11"/>
    <w:basedOn w:val="a"/>
    <w:uiPriority w:val="99"/>
    <w:rsid w:val="00C070E3"/>
    <w:pPr>
      <w:ind w:left="720"/>
    </w:pPr>
    <w:rPr>
      <w:rFonts w:cs="Calibri"/>
    </w:rPr>
  </w:style>
  <w:style w:type="paragraph" w:customStyle="1" w:styleId="affd">
    <w:name w:val="Содержимое таблицы"/>
    <w:basedOn w:val="a"/>
    <w:uiPriority w:val="99"/>
    <w:rsid w:val="00C070E3"/>
    <w:pPr>
      <w:suppressLineNumbers/>
      <w:suppressAutoHyphens/>
      <w:spacing w:after="0" w:line="240" w:lineRule="auto"/>
    </w:pPr>
    <w:rPr>
      <w:sz w:val="20"/>
      <w:szCs w:val="20"/>
      <w:lang w:eastAsia="ar-SA"/>
    </w:rPr>
  </w:style>
  <w:style w:type="paragraph" w:customStyle="1" w:styleId="rvps21">
    <w:name w:val="rvps21"/>
    <w:basedOn w:val="a"/>
    <w:uiPriority w:val="99"/>
    <w:rsid w:val="00C070E3"/>
    <w:pPr>
      <w:spacing w:after="150" w:line="240" w:lineRule="auto"/>
      <w:ind w:firstLine="450"/>
      <w:jc w:val="both"/>
    </w:pPr>
    <w:rPr>
      <w:sz w:val="24"/>
      <w:szCs w:val="24"/>
    </w:rPr>
  </w:style>
  <w:style w:type="character" w:customStyle="1" w:styleId="rvts23">
    <w:name w:val="rvts23"/>
    <w:uiPriority w:val="99"/>
    <w:rsid w:val="00C070E3"/>
  </w:style>
  <w:style w:type="paragraph" w:customStyle="1" w:styleId="1f0">
    <w:name w:val="Знак Знак1 Знак"/>
    <w:basedOn w:val="a"/>
    <w:uiPriority w:val="99"/>
    <w:rsid w:val="00C070E3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313">
    <w:name w:val="Знак3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rtejustify">
    <w:name w:val="rtejustify"/>
    <w:basedOn w:val="a"/>
    <w:rsid w:val="0094633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2a">
    <w:name w:val="Основной текст (2)_"/>
    <w:link w:val="2b"/>
    <w:locked/>
    <w:rsid w:val="00164C97"/>
    <w:rPr>
      <w:sz w:val="28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164C97"/>
    <w:pPr>
      <w:widowControl w:val="0"/>
      <w:shd w:val="clear" w:color="auto" w:fill="FFFFFF"/>
      <w:spacing w:after="0" w:line="326" w:lineRule="exact"/>
    </w:pPr>
    <w:rPr>
      <w:rFonts w:cs="Calibri"/>
      <w:sz w:val="28"/>
      <w:szCs w:val="28"/>
    </w:rPr>
  </w:style>
  <w:style w:type="character" w:customStyle="1" w:styleId="affe">
    <w:name w:val="Основной текст_ Знак"/>
    <w:link w:val="afff"/>
    <w:locked/>
    <w:rsid w:val="00072762"/>
    <w:rPr>
      <w:shd w:val="clear" w:color="auto" w:fill="FFFFFF"/>
    </w:rPr>
  </w:style>
  <w:style w:type="paragraph" w:customStyle="1" w:styleId="afff">
    <w:name w:val="Основной текст_"/>
    <w:basedOn w:val="a"/>
    <w:link w:val="affe"/>
    <w:rsid w:val="00072762"/>
    <w:pPr>
      <w:widowControl w:val="0"/>
      <w:shd w:val="clear" w:color="auto" w:fill="FFFFFF"/>
      <w:spacing w:before="240" w:after="60" w:line="298" w:lineRule="exact"/>
    </w:pPr>
    <w:rPr>
      <w:rFonts w:cs="Calibri"/>
      <w:shd w:val="clear" w:color="auto" w:fill="FFFFFF"/>
    </w:rPr>
  </w:style>
  <w:style w:type="character" w:customStyle="1" w:styleId="rvts0">
    <w:name w:val="rvts0"/>
    <w:rsid w:val="000727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5AB7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433E3"/>
    <w:pPr>
      <w:keepNext/>
      <w:spacing w:after="0" w:line="240" w:lineRule="auto"/>
      <w:outlineLvl w:val="0"/>
    </w:pPr>
    <w:rPr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070E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070E3"/>
    <w:pPr>
      <w:keepNext/>
      <w:spacing w:after="0" w:line="240" w:lineRule="auto"/>
      <w:jc w:val="both"/>
      <w:outlineLvl w:val="2"/>
    </w:pPr>
    <w:rPr>
      <w:b/>
      <w:bCs/>
      <w:sz w:val="32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C070E3"/>
    <w:pPr>
      <w:keepNext/>
      <w:spacing w:after="0" w:line="240" w:lineRule="auto"/>
      <w:jc w:val="center"/>
      <w:outlineLvl w:val="3"/>
    </w:pPr>
    <w:rPr>
      <w:i/>
      <w:iCs/>
      <w:sz w:val="32"/>
      <w:szCs w:val="24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C070E3"/>
    <w:pPr>
      <w:keepNext/>
      <w:spacing w:after="0" w:line="240" w:lineRule="auto"/>
      <w:jc w:val="center"/>
      <w:outlineLvl w:val="4"/>
    </w:pPr>
    <w:rPr>
      <w:sz w:val="28"/>
      <w:szCs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070E3"/>
    <w:pPr>
      <w:keepNext/>
      <w:tabs>
        <w:tab w:val="left" w:pos="720"/>
      </w:tabs>
      <w:spacing w:after="0" w:line="240" w:lineRule="auto"/>
      <w:jc w:val="center"/>
      <w:outlineLvl w:val="5"/>
    </w:pPr>
    <w:rPr>
      <w:b/>
      <w:bCs/>
      <w:sz w:val="28"/>
      <w:szCs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6"/>
    </w:pPr>
    <w:rPr>
      <w:b/>
      <w:bCs/>
      <w:sz w:val="28"/>
      <w:szCs w:val="24"/>
      <w:u w:val="single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070E3"/>
    <w:pPr>
      <w:keepNext/>
      <w:framePr w:hSpace="180" w:wrap="around" w:vAnchor="text" w:hAnchor="margin" w:y="232"/>
      <w:spacing w:after="0" w:line="240" w:lineRule="auto"/>
      <w:jc w:val="center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8"/>
    </w:pPr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33E3"/>
    <w:rPr>
      <w:rFonts w:ascii="Times New Roman" w:hAnsi="Times New Roman" w:cs="Times New Roman"/>
      <w:sz w:val="20"/>
      <w:lang w:val="uk-UA" w:eastAsia="x-none"/>
    </w:rPr>
  </w:style>
  <w:style w:type="character" w:customStyle="1" w:styleId="20">
    <w:name w:val="Заголовок 2 Знак"/>
    <w:basedOn w:val="a0"/>
    <w:link w:val="2"/>
    <w:uiPriority w:val="99"/>
    <w:locked/>
    <w:rsid w:val="00C070E3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40">
    <w:name w:val="Заголовок 4 Знак"/>
    <w:basedOn w:val="a0"/>
    <w:link w:val="4"/>
    <w:uiPriority w:val="99"/>
    <w:locked/>
    <w:rsid w:val="00C070E3"/>
    <w:rPr>
      <w:rFonts w:ascii="Times New Roman" w:hAnsi="Times New Roman" w:cs="Times New Roman"/>
      <w:i/>
      <w:sz w:val="24"/>
      <w:lang w:val="uk-UA" w:eastAsia="x-none"/>
    </w:rPr>
  </w:style>
  <w:style w:type="character" w:customStyle="1" w:styleId="50">
    <w:name w:val="Заголовок 5 Знак"/>
    <w:basedOn w:val="a0"/>
    <w:link w:val="5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character" w:customStyle="1" w:styleId="60">
    <w:name w:val="Заголовок 6 Знак"/>
    <w:basedOn w:val="a0"/>
    <w:link w:val="6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70">
    <w:name w:val="Заголовок 7 Знак"/>
    <w:basedOn w:val="a0"/>
    <w:link w:val="7"/>
    <w:uiPriority w:val="99"/>
    <w:locked/>
    <w:rsid w:val="00C070E3"/>
    <w:rPr>
      <w:rFonts w:ascii="Times New Roman" w:hAnsi="Times New Roman" w:cs="Times New Roman"/>
      <w:b/>
      <w:sz w:val="24"/>
      <w:u w:val="single"/>
      <w:shd w:val="clear" w:color="auto" w:fill="FFFFFF"/>
      <w:lang w:val="uk-UA" w:eastAsia="x-none"/>
    </w:rPr>
  </w:style>
  <w:style w:type="character" w:customStyle="1" w:styleId="80">
    <w:name w:val="Заголовок 8 Знак"/>
    <w:basedOn w:val="a0"/>
    <w:link w:val="8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90">
    <w:name w:val="Заголовок 9 Знак"/>
    <w:basedOn w:val="a0"/>
    <w:link w:val="9"/>
    <w:uiPriority w:val="99"/>
    <w:locked/>
    <w:rsid w:val="00C070E3"/>
    <w:rPr>
      <w:rFonts w:ascii="Times New Roman" w:hAnsi="Times New Roman" w:cs="Times New Roman"/>
      <w:sz w:val="24"/>
      <w:shd w:val="clear" w:color="auto" w:fill="FFFFFF"/>
      <w:lang w:val="uk-UA" w:eastAsia="x-none"/>
    </w:rPr>
  </w:style>
  <w:style w:type="paragraph" w:styleId="a3">
    <w:name w:val="Normal (Web)"/>
    <w:basedOn w:val="a"/>
    <w:uiPriority w:val="99"/>
    <w:rsid w:val="00BA1B5C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4">
    <w:name w:val="Strong"/>
    <w:basedOn w:val="a0"/>
    <w:uiPriority w:val="99"/>
    <w:qFormat/>
    <w:rsid w:val="00BA1B5C"/>
    <w:rPr>
      <w:rFonts w:cs="Times New Roman"/>
      <w:b/>
    </w:rPr>
  </w:style>
  <w:style w:type="paragraph" w:customStyle="1" w:styleId="a5">
    <w:name w:val="Знак"/>
    <w:basedOn w:val="a"/>
    <w:uiPriority w:val="99"/>
    <w:rsid w:val="001433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aliases w:val="Основной текст Знак Знак Знак"/>
    <w:basedOn w:val="a"/>
    <w:link w:val="a7"/>
    <w:uiPriority w:val="99"/>
    <w:rsid w:val="001433E3"/>
    <w:pPr>
      <w:spacing w:after="0" w:line="240" w:lineRule="auto"/>
    </w:pPr>
    <w:rPr>
      <w:sz w:val="24"/>
      <w:szCs w:val="20"/>
    </w:rPr>
  </w:style>
  <w:style w:type="paragraph" w:customStyle="1" w:styleId="211">
    <w:name w:val="Основной текст с отступом 21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 w:cs="Courier New"/>
      <w:sz w:val="23"/>
      <w:szCs w:val="23"/>
      <w:lang w:val="uk-UA"/>
    </w:rPr>
  </w:style>
  <w:style w:type="paragraph" w:customStyle="1" w:styleId="311">
    <w:name w:val="Основной текст 31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 w:cs="Courier New"/>
      <w:sz w:val="23"/>
      <w:szCs w:val="23"/>
      <w:lang w:val="uk-UA"/>
    </w:rPr>
  </w:style>
  <w:style w:type="paragraph" w:customStyle="1" w:styleId="2110">
    <w:name w:val="Основной текст 21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 w:cs="Courier New"/>
      <w:sz w:val="28"/>
      <w:szCs w:val="28"/>
      <w:lang w:val="uk-UA"/>
    </w:rPr>
  </w:style>
  <w:style w:type="paragraph" w:customStyle="1" w:styleId="11">
    <w:name w:val="Цитата1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 w:cs="Courier New"/>
      <w:sz w:val="21"/>
      <w:szCs w:val="21"/>
      <w:lang w:val="uk-UA"/>
    </w:rPr>
  </w:style>
  <w:style w:type="paragraph" w:customStyle="1" w:styleId="12">
    <w:name w:val="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Обычный1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szCs w:val="24"/>
      <w:lang w:val="uk-UA"/>
    </w:rPr>
  </w:style>
  <w:style w:type="paragraph" w:customStyle="1" w:styleId="111">
    <w:name w:val="Знак Знак Знак Знак Знак Знак1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oterChar">
    <w:name w:val="Footer Char"/>
    <w:uiPriority w:val="99"/>
    <w:locked/>
    <w:rsid w:val="00C070E3"/>
    <w:rPr>
      <w:rFonts w:ascii="Times New Roman" w:hAnsi="Times New Roman"/>
      <w:sz w:val="24"/>
      <w:lang w:val="uk-UA" w:eastAsia="x-none"/>
    </w:rPr>
  </w:style>
  <w:style w:type="character" w:customStyle="1" w:styleId="TitleChar">
    <w:name w:val="Title Char"/>
    <w:aliases w:val="Заголовок2 Char"/>
    <w:uiPriority w:val="99"/>
    <w:locked/>
    <w:rsid w:val="00C070E3"/>
    <w:rPr>
      <w:rFonts w:ascii="Times New Roman" w:hAnsi="Times New Roman"/>
      <w:b/>
      <w:sz w:val="24"/>
      <w:lang w:val="uk-UA" w:eastAsia="x-none"/>
    </w:rPr>
  </w:style>
  <w:style w:type="character" w:customStyle="1" w:styleId="13">
    <w:name w:val="Основной текст Знак1"/>
    <w:aliases w:val="Основной текст Знак Знак,Основной текст Знак Знак Знак Знак"/>
    <w:uiPriority w:val="99"/>
    <w:locked/>
    <w:rsid w:val="00C070E3"/>
    <w:rPr>
      <w:sz w:val="24"/>
      <w:lang w:val="uk-UA" w:eastAsia="x-none"/>
    </w:rPr>
  </w:style>
  <w:style w:type="paragraph" w:styleId="a8">
    <w:name w:val="No Spacing"/>
    <w:uiPriority w:val="99"/>
    <w:qFormat/>
    <w:rsid w:val="00C070E3"/>
    <w:rPr>
      <w:rFonts w:cs="Times New Roman"/>
      <w:sz w:val="22"/>
      <w:szCs w:val="22"/>
      <w:lang w:eastAsia="en-US"/>
    </w:rPr>
  </w:style>
  <w:style w:type="paragraph" w:customStyle="1" w:styleId="14">
    <w:name w:val="Без интервала1"/>
    <w:uiPriority w:val="99"/>
    <w:rsid w:val="00C070E3"/>
    <w:rPr>
      <w:rFonts w:cs="Times New Roman"/>
      <w:sz w:val="22"/>
      <w:szCs w:val="22"/>
      <w:lang w:val="uk-UA" w:eastAsia="en-US"/>
    </w:rPr>
  </w:style>
  <w:style w:type="paragraph" w:customStyle="1" w:styleId="15">
    <w:name w:val="Абзац списка1"/>
    <w:basedOn w:val="a"/>
    <w:rsid w:val="00C070E3"/>
    <w:pPr>
      <w:ind w:left="720"/>
    </w:pPr>
  </w:style>
  <w:style w:type="character" w:customStyle="1" w:styleId="21">
    <w:name w:val="Заголовок2 Знак Знак"/>
    <w:uiPriority w:val="99"/>
    <w:rsid w:val="00C070E3"/>
    <w:rPr>
      <w:rFonts w:ascii="Cambria" w:hAnsi="Cambria"/>
      <w:noProof/>
      <w:color w:val="000080"/>
      <w:kern w:val="28"/>
      <w:sz w:val="28"/>
      <w:lang w:val="uk-UA" w:eastAsia="en-US"/>
    </w:rPr>
  </w:style>
  <w:style w:type="paragraph" w:styleId="a9">
    <w:name w:val="Subtitle"/>
    <w:basedOn w:val="a"/>
    <w:link w:val="aa"/>
    <w:uiPriority w:val="99"/>
    <w:qFormat/>
    <w:rsid w:val="00C070E3"/>
    <w:pPr>
      <w:spacing w:after="0" w:line="240" w:lineRule="auto"/>
      <w:jc w:val="both"/>
    </w:pPr>
    <w:rPr>
      <w:sz w:val="28"/>
      <w:szCs w:val="20"/>
      <w:lang w:val="uk-UA"/>
    </w:rPr>
  </w:style>
  <w:style w:type="character" w:customStyle="1" w:styleId="aa">
    <w:name w:val="Подзаголовок Знак"/>
    <w:basedOn w:val="a0"/>
    <w:link w:val="a9"/>
    <w:uiPriority w:val="99"/>
    <w:locked/>
    <w:rsid w:val="00C070E3"/>
    <w:rPr>
      <w:rFonts w:ascii="Times New Roman" w:hAnsi="Times New Roman" w:cs="Times New Roman"/>
      <w:sz w:val="20"/>
      <w:lang w:val="uk-UA" w:eastAsia="x-none"/>
    </w:rPr>
  </w:style>
  <w:style w:type="paragraph" w:styleId="ab">
    <w:name w:val="Document Map"/>
    <w:basedOn w:val="a"/>
    <w:link w:val="ac"/>
    <w:uiPriority w:val="99"/>
    <w:semiHidden/>
    <w:rsid w:val="00C070E3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C070E3"/>
    <w:rPr>
      <w:rFonts w:ascii="Tahoma" w:hAnsi="Tahoma" w:cs="Times New Roman"/>
      <w:sz w:val="20"/>
      <w:shd w:val="clear" w:color="auto" w:fill="000080"/>
    </w:rPr>
  </w:style>
  <w:style w:type="paragraph" w:styleId="ad">
    <w:name w:val="List Paragraph"/>
    <w:basedOn w:val="a"/>
    <w:uiPriority w:val="34"/>
    <w:qFormat/>
    <w:rsid w:val="00C070E3"/>
    <w:pPr>
      <w:ind w:left="720"/>
      <w:contextualSpacing/>
    </w:pPr>
  </w:style>
  <w:style w:type="paragraph" w:customStyle="1" w:styleId="31">
    <w:name w:val="Знак Знак Знак Знак Знак Знак3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Основной текст с отступом.Подпис"/>
    <w:basedOn w:val="af1"/>
    <w:uiPriority w:val="99"/>
    <w:rsid w:val="00C070E3"/>
    <w:pPr>
      <w:widowControl/>
      <w:ind w:firstLine="708"/>
      <w:jc w:val="both"/>
    </w:pPr>
    <w:rPr>
      <w:rFonts w:ascii="Arial" w:hAnsi="Times New Roman"/>
      <w:spacing w:val="0"/>
      <w:kern w:val="0"/>
      <w:position w:val="0"/>
      <w:sz w:val="28"/>
      <w:lang w:val="uk-UA"/>
    </w:rPr>
  </w:style>
  <w:style w:type="character" w:styleId="af2">
    <w:name w:val="FollowedHyperlink"/>
    <w:basedOn w:val="a0"/>
    <w:uiPriority w:val="99"/>
    <w:rsid w:val="00C070E3"/>
    <w:rPr>
      <w:rFonts w:cs="Times New Roman"/>
      <w:color w:val="800080"/>
      <w:u w:val="single"/>
    </w:rPr>
  </w:style>
  <w:style w:type="paragraph" w:styleId="af3">
    <w:name w:val="Plain Text"/>
    <w:basedOn w:val="a"/>
    <w:link w:val="af4"/>
    <w:uiPriority w:val="99"/>
    <w:rsid w:val="00C070E3"/>
    <w:pPr>
      <w:spacing w:after="0" w:line="240" w:lineRule="auto"/>
    </w:pPr>
    <w:rPr>
      <w:rFonts w:ascii="Courier New" w:hAnsi="Courier New"/>
      <w:sz w:val="20"/>
      <w:szCs w:val="20"/>
      <w:lang w:val="uk-UA"/>
    </w:rPr>
  </w:style>
  <w:style w:type="character" w:customStyle="1" w:styleId="af4">
    <w:name w:val="Текст Знак"/>
    <w:basedOn w:val="a0"/>
    <w:link w:val="af3"/>
    <w:uiPriority w:val="99"/>
    <w:locked/>
    <w:rsid w:val="00C070E3"/>
    <w:rPr>
      <w:rFonts w:ascii="Courier New" w:hAnsi="Courier New" w:cs="Times New Roman"/>
      <w:sz w:val="20"/>
      <w:lang w:val="uk-UA" w:eastAsia="x-none"/>
    </w:rPr>
  </w:style>
  <w:style w:type="paragraph" w:customStyle="1" w:styleId="Aacao">
    <w:name w:val="Aacao"/>
    <w:basedOn w:val="a"/>
    <w:uiPriority w:val="99"/>
    <w:rsid w:val="00C070E3"/>
    <w:pPr>
      <w:spacing w:before="120" w:after="0" w:line="240" w:lineRule="auto"/>
      <w:ind w:firstLine="567"/>
      <w:jc w:val="both"/>
    </w:pPr>
    <w:rPr>
      <w:rFonts w:ascii="UkrainianPeterburg" w:hAnsi="UkrainianPeterburg"/>
      <w:sz w:val="24"/>
      <w:szCs w:val="20"/>
    </w:rPr>
  </w:style>
  <w:style w:type="character" w:customStyle="1" w:styleId="17">
    <w:name w:val="Гиперссылка1"/>
    <w:uiPriority w:val="99"/>
    <w:rsid w:val="00C070E3"/>
    <w:rPr>
      <w:color w:val="0000FF"/>
      <w:u w:val="single"/>
    </w:rPr>
  </w:style>
  <w:style w:type="paragraph" w:customStyle="1" w:styleId="18">
    <w:name w:val="Текст выноски1"/>
    <w:basedOn w:val="a"/>
    <w:uiPriority w:val="99"/>
    <w:rsid w:val="00C070E3"/>
    <w:pPr>
      <w:spacing w:after="0" w:line="240" w:lineRule="auto"/>
    </w:pPr>
    <w:rPr>
      <w:rFonts w:ascii="Tahoma" w:hAnsi="Tahoma"/>
      <w:sz w:val="16"/>
      <w:szCs w:val="20"/>
    </w:rPr>
  </w:style>
  <w:style w:type="paragraph" w:customStyle="1" w:styleId="caaieiaie3">
    <w:name w:val="caaieiaie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customStyle="1" w:styleId="310">
    <w:name w:val="Основной текст с отступом 3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/>
      <w:sz w:val="24"/>
      <w:szCs w:val="20"/>
      <w:lang w:val="uk-UA"/>
    </w:rPr>
  </w:style>
  <w:style w:type="paragraph" w:customStyle="1" w:styleId="210">
    <w:name w:val="Основной текст с отступом 2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/>
      <w:sz w:val="23"/>
      <w:szCs w:val="20"/>
      <w:lang w:val="uk-UA"/>
    </w:rPr>
  </w:style>
  <w:style w:type="paragraph" w:customStyle="1" w:styleId="312">
    <w:name w:val="Основной текст 3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/>
      <w:sz w:val="23"/>
      <w:szCs w:val="20"/>
      <w:lang w:val="uk-UA"/>
    </w:rPr>
  </w:style>
  <w:style w:type="paragraph" w:customStyle="1" w:styleId="212">
    <w:name w:val="Основной текст 2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/>
      <w:sz w:val="28"/>
      <w:szCs w:val="20"/>
      <w:lang w:val="uk-UA"/>
    </w:rPr>
  </w:style>
  <w:style w:type="paragraph" w:customStyle="1" w:styleId="19">
    <w:name w:val="Цитата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/>
      <w:sz w:val="21"/>
      <w:szCs w:val="20"/>
      <w:lang w:val="uk-UA"/>
    </w:rPr>
  </w:style>
  <w:style w:type="paragraph" w:customStyle="1" w:styleId="22">
    <w:name w:val="Знак Знак Знак2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"/>
    <w:basedOn w:val="a"/>
    <w:uiPriority w:val="99"/>
    <w:rsid w:val="00C070E3"/>
    <w:pPr>
      <w:spacing w:after="0" w:line="240" w:lineRule="auto"/>
    </w:pPr>
    <w:rPr>
      <w:rFonts w:ascii="Verdana" w:eastAsia="MS Mincho" w:hAnsi="Verdana"/>
      <w:sz w:val="24"/>
      <w:szCs w:val="24"/>
      <w:lang w:val="en-US" w:eastAsia="en-US"/>
    </w:rPr>
  </w:style>
  <w:style w:type="paragraph" w:customStyle="1" w:styleId="1b">
    <w:name w:val="заголовок 1"/>
    <w:basedOn w:val="a"/>
    <w:next w:val="a"/>
    <w:uiPriority w:val="99"/>
    <w:rsid w:val="00C070E3"/>
    <w:pPr>
      <w:keepNext/>
      <w:spacing w:after="0" w:line="240" w:lineRule="auto"/>
    </w:pPr>
    <w:rPr>
      <w:sz w:val="28"/>
      <w:szCs w:val="20"/>
      <w:lang w:val="uk-UA"/>
    </w:rPr>
  </w:style>
  <w:style w:type="paragraph" w:customStyle="1" w:styleId="32">
    <w:name w:val="заголовок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styleId="af6">
    <w:name w:val="footnote text"/>
    <w:basedOn w:val="a"/>
    <w:link w:val="af7"/>
    <w:uiPriority w:val="99"/>
    <w:semiHidden/>
    <w:rsid w:val="00C070E3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locked/>
    <w:rsid w:val="00C070E3"/>
    <w:rPr>
      <w:rFonts w:ascii="Times New Roman" w:hAnsi="Times New Roman" w:cs="Times New Roman"/>
      <w:sz w:val="20"/>
    </w:rPr>
  </w:style>
  <w:style w:type="paragraph" w:customStyle="1" w:styleId="xl34">
    <w:name w:val="xl34"/>
    <w:basedOn w:val="a"/>
    <w:uiPriority w:val="99"/>
    <w:rsid w:val="00C070E3"/>
    <w:pPr>
      <w:spacing w:before="100" w:after="100" w:line="240" w:lineRule="auto"/>
      <w:jc w:val="center"/>
      <w:textAlignment w:val="top"/>
    </w:pPr>
    <w:rPr>
      <w:rFonts w:ascii="Times New Roman" w:eastAsia="Arial Unicode MS" w:hAnsi="Times New Roman"/>
      <w:sz w:val="28"/>
      <w:szCs w:val="20"/>
    </w:rPr>
  </w:style>
  <w:style w:type="paragraph" w:customStyle="1" w:styleId="xl31">
    <w:name w:val="xl31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xl30">
    <w:name w:val="xl30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b/>
      <w:sz w:val="28"/>
      <w:szCs w:val="20"/>
    </w:rPr>
  </w:style>
  <w:style w:type="paragraph" w:customStyle="1" w:styleId="xl29">
    <w:name w:val="xl29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af1">
    <w:name w:val="Стиль"/>
    <w:uiPriority w:val="99"/>
    <w:rsid w:val="00C070E3"/>
    <w:pPr>
      <w:widowControl w:val="0"/>
    </w:pPr>
    <w:rPr>
      <w:rFonts w:cs="Times New Roman"/>
      <w:spacing w:val="-1"/>
      <w:kern w:val="65535"/>
      <w:position w:val="-1"/>
      <w:sz w:val="24"/>
      <w:lang w:val="en-US"/>
    </w:rPr>
  </w:style>
  <w:style w:type="paragraph" w:customStyle="1" w:styleId="FR2">
    <w:name w:val="FR2"/>
    <w:uiPriority w:val="99"/>
    <w:rsid w:val="00C070E3"/>
    <w:pPr>
      <w:widowControl w:val="0"/>
      <w:spacing w:before="620" w:line="360" w:lineRule="auto"/>
      <w:ind w:left="200" w:right="200"/>
      <w:jc w:val="center"/>
    </w:pPr>
    <w:rPr>
      <w:rFonts w:ascii="Arial" w:hAnsi="Arial" w:cs="Times New Roman"/>
      <w:b/>
      <w:i/>
      <w:sz w:val="24"/>
      <w:lang w:val="uk-UA"/>
    </w:rPr>
  </w:style>
  <w:style w:type="paragraph" w:customStyle="1" w:styleId="FR1">
    <w:name w:val="FR1"/>
    <w:uiPriority w:val="99"/>
    <w:rsid w:val="00C070E3"/>
    <w:pPr>
      <w:widowControl w:val="0"/>
      <w:spacing w:before="620" w:line="300" w:lineRule="auto"/>
      <w:ind w:left="1840" w:right="1600"/>
      <w:jc w:val="center"/>
    </w:pPr>
    <w:rPr>
      <w:rFonts w:cs="Times New Roman"/>
      <w:i/>
      <w:sz w:val="28"/>
      <w:lang w:val="uk-UA"/>
    </w:rPr>
  </w:style>
  <w:style w:type="paragraph" w:customStyle="1" w:styleId="1c">
    <w:name w:val="Обычный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lang w:val="uk-UA"/>
    </w:rPr>
  </w:style>
  <w:style w:type="paragraph" w:customStyle="1" w:styleId="1d">
    <w:name w:val="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NormalText">
    <w:name w:val="Normal Text"/>
    <w:basedOn w:val="a"/>
    <w:uiPriority w:val="99"/>
    <w:rsid w:val="00C070E3"/>
    <w:pPr>
      <w:spacing w:after="0" w:line="240" w:lineRule="auto"/>
      <w:ind w:firstLine="567"/>
      <w:jc w:val="both"/>
    </w:pPr>
    <w:rPr>
      <w:sz w:val="26"/>
      <w:szCs w:val="20"/>
      <w:lang w:val="en-US"/>
    </w:rPr>
  </w:style>
  <w:style w:type="paragraph" w:customStyle="1" w:styleId="osntekst">
    <w:name w:val="osn tekst"/>
    <w:basedOn w:val="a"/>
    <w:uiPriority w:val="99"/>
    <w:rsid w:val="00C070E3"/>
    <w:pPr>
      <w:spacing w:before="60" w:after="60" w:line="240" w:lineRule="auto"/>
      <w:ind w:firstLine="567"/>
    </w:pPr>
    <w:rPr>
      <w:rFonts w:ascii="Times New Roman" w:eastAsia="Batang" w:hAnsi="Times New Roman"/>
      <w:color w:val="000000"/>
      <w:sz w:val="26"/>
      <w:szCs w:val="20"/>
      <w:lang w:val="uk-UA"/>
    </w:rPr>
  </w:style>
  <w:style w:type="paragraph" w:styleId="HTML">
    <w:name w:val="HTML Preformatted"/>
    <w:basedOn w:val="a"/>
    <w:link w:val="HTML0"/>
    <w:uiPriority w:val="99"/>
    <w:rsid w:val="00C070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70E3"/>
    <w:rPr>
      <w:rFonts w:ascii="Courier New" w:hAnsi="Courier New" w:cs="Times New Roman"/>
      <w:sz w:val="20"/>
    </w:rPr>
  </w:style>
  <w:style w:type="paragraph" w:customStyle="1" w:styleId="StyleZakonu">
    <w:name w:val="StyleZakonu"/>
    <w:basedOn w:val="a"/>
    <w:uiPriority w:val="99"/>
    <w:rsid w:val="00C070E3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f9">
    <w:name w:val="Table Grid"/>
    <w:basedOn w:val="a1"/>
    <w:uiPriority w:val="59"/>
    <w:rsid w:val="00C070E3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6">
    <w:name w:val="caaieiaie 6"/>
    <w:basedOn w:val="a"/>
    <w:next w:val="a"/>
    <w:uiPriority w:val="99"/>
    <w:rsid w:val="00C070E3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sz w:val="24"/>
      <w:szCs w:val="20"/>
      <w:lang w:val="en-US"/>
    </w:rPr>
  </w:style>
  <w:style w:type="paragraph" w:customStyle="1" w:styleId="213">
    <w:name w:val="заголовок 21"/>
    <w:basedOn w:val="a"/>
    <w:next w:val="a"/>
    <w:uiPriority w:val="99"/>
    <w:rsid w:val="00C070E3"/>
    <w:pPr>
      <w:keepNext/>
      <w:widowControl w:val="0"/>
      <w:spacing w:after="0" w:line="240" w:lineRule="auto"/>
      <w:jc w:val="center"/>
    </w:pPr>
    <w:rPr>
      <w:b/>
      <w:sz w:val="24"/>
      <w:szCs w:val="20"/>
    </w:rPr>
  </w:style>
  <w:style w:type="paragraph" w:customStyle="1" w:styleId="afa">
    <w:name w:val="Основной текст с отступом.Подпись к рис."/>
    <w:basedOn w:val="a"/>
    <w:uiPriority w:val="99"/>
    <w:rsid w:val="00C070E3"/>
    <w:pPr>
      <w:spacing w:after="0" w:line="240" w:lineRule="auto"/>
      <w:ind w:firstLine="567"/>
    </w:pPr>
    <w:rPr>
      <w:sz w:val="28"/>
      <w:szCs w:val="20"/>
      <w:lang w:val="uk-UA"/>
    </w:rPr>
  </w:style>
  <w:style w:type="paragraph" w:styleId="afb">
    <w:name w:val="List Bullet"/>
    <w:basedOn w:val="a"/>
    <w:autoRedefine/>
    <w:uiPriority w:val="99"/>
    <w:rsid w:val="00C070E3"/>
    <w:pPr>
      <w:tabs>
        <w:tab w:val="num" w:pos="360"/>
      </w:tabs>
      <w:spacing w:after="0" w:line="240" w:lineRule="auto"/>
      <w:ind w:left="360" w:hanging="360"/>
    </w:pPr>
    <w:rPr>
      <w:sz w:val="20"/>
      <w:szCs w:val="20"/>
    </w:rPr>
  </w:style>
  <w:style w:type="paragraph" w:customStyle="1" w:styleId="23">
    <w:name w:val="Основной текст с отступом.Подпись к рис.2"/>
    <w:uiPriority w:val="99"/>
    <w:rsid w:val="00C070E3"/>
    <w:pPr>
      <w:spacing w:line="235" w:lineRule="auto"/>
      <w:ind w:firstLine="708"/>
      <w:jc w:val="both"/>
    </w:pPr>
    <w:rPr>
      <w:rFonts w:cs="Times New Roman"/>
      <w:sz w:val="28"/>
    </w:rPr>
  </w:style>
  <w:style w:type="paragraph" w:customStyle="1" w:styleId="afc">
    <w:name w:val="Основной текст.Основной текст Знак"/>
    <w:uiPriority w:val="99"/>
    <w:rsid w:val="00C070E3"/>
    <w:pPr>
      <w:keepNext/>
      <w:ind w:firstLine="720"/>
      <w:jc w:val="both"/>
    </w:pPr>
    <w:rPr>
      <w:rFonts w:cs="Times New Roman"/>
      <w:sz w:val="28"/>
      <w:lang w:val="uk-UA"/>
    </w:rPr>
  </w:style>
  <w:style w:type="paragraph" w:customStyle="1" w:styleId="Style1">
    <w:name w:val="Style1"/>
    <w:basedOn w:val="a"/>
    <w:uiPriority w:val="99"/>
    <w:rsid w:val="00C070E3"/>
    <w:pPr>
      <w:spacing w:after="0" w:line="240" w:lineRule="auto"/>
      <w:ind w:left="360" w:hanging="360"/>
      <w:jc w:val="both"/>
    </w:pPr>
    <w:rPr>
      <w:sz w:val="24"/>
      <w:szCs w:val="20"/>
      <w:lang w:val="en-US"/>
    </w:rPr>
  </w:style>
  <w:style w:type="paragraph" w:customStyle="1" w:styleId="Web">
    <w:name w:val="Обычный (Web)"/>
    <w:basedOn w:val="a"/>
    <w:uiPriority w:val="99"/>
    <w:rsid w:val="00C070E3"/>
    <w:pPr>
      <w:spacing w:before="60" w:after="0" w:line="240" w:lineRule="auto"/>
      <w:jc w:val="both"/>
    </w:pPr>
    <w:rPr>
      <w:rFonts w:ascii="Verdana" w:hAnsi="Verdana"/>
      <w:sz w:val="24"/>
      <w:szCs w:val="24"/>
    </w:rPr>
  </w:style>
  <w:style w:type="paragraph" w:customStyle="1" w:styleId="afd">
    <w:name w:val="Нормальний текст"/>
    <w:basedOn w:val="a"/>
    <w:uiPriority w:val="99"/>
    <w:rsid w:val="00C070E3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styleId="afe">
    <w:name w:val="Block Text"/>
    <w:basedOn w:val="a"/>
    <w:uiPriority w:val="99"/>
    <w:rsid w:val="00C070E3"/>
    <w:pPr>
      <w:spacing w:after="0" w:line="240" w:lineRule="auto"/>
      <w:ind w:left="-540" w:right="-874" w:firstLine="540"/>
      <w:jc w:val="both"/>
    </w:pPr>
    <w:rPr>
      <w:sz w:val="28"/>
      <w:szCs w:val="24"/>
      <w:lang w:val="uk-UA"/>
    </w:rPr>
  </w:style>
  <w:style w:type="paragraph" w:customStyle="1" w:styleId="aff">
    <w:name w:val="Основной текст.Основной текст Знак Знак Знак.Основной текст Знак Знак Знак Знак Знак Знак.Основной текст Знак Знак Знак Знак Знак Знак Знак Знак"/>
    <w:basedOn w:val="a"/>
    <w:uiPriority w:val="99"/>
    <w:rsid w:val="00C070E3"/>
    <w:pPr>
      <w:spacing w:after="0" w:line="360" w:lineRule="auto"/>
    </w:pPr>
    <w:rPr>
      <w:b/>
      <w:sz w:val="36"/>
      <w:szCs w:val="20"/>
      <w:lang w:val="uk-UA"/>
    </w:rPr>
  </w:style>
  <w:style w:type="paragraph" w:styleId="aff0">
    <w:name w:val="footer"/>
    <w:basedOn w:val="a"/>
    <w:link w:val="aff1"/>
    <w:uiPriority w:val="99"/>
    <w:rsid w:val="00C070E3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val="uk-UA"/>
    </w:rPr>
  </w:style>
  <w:style w:type="character" w:customStyle="1" w:styleId="aff1">
    <w:name w:val="Нижний колонтитул Знак"/>
    <w:basedOn w:val="a0"/>
    <w:link w:val="aff0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Normal12">
    <w:name w:val="Normal12"/>
    <w:basedOn w:val="a"/>
    <w:uiPriority w:val="99"/>
    <w:rsid w:val="00C070E3"/>
    <w:pPr>
      <w:spacing w:after="120" w:line="240" w:lineRule="auto"/>
    </w:pPr>
    <w:rPr>
      <w:sz w:val="24"/>
      <w:szCs w:val="20"/>
      <w:lang w:val="en-US"/>
    </w:rPr>
  </w:style>
  <w:style w:type="paragraph" w:styleId="aff2">
    <w:name w:val="caption"/>
    <w:basedOn w:val="a"/>
    <w:next w:val="a"/>
    <w:uiPriority w:val="99"/>
    <w:qFormat/>
    <w:rsid w:val="00C070E3"/>
    <w:pPr>
      <w:spacing w:before="307" w:after="0" w:line="240" w:lineRule="auto"/>
      <w:ind w:left="302"/>
    </w:pPr>
    <w:rPr>
      <w:sz w:val="28"/>
      <w:szCs w:val="20"/>
      <w:u w:val="single"/>
      <w:lang w:val="uk-UA"/>
    </w:rPr>
  </w:style>
  <w:style w:type="paragraph" w:styleId="33">
    <w:name w:val="Body Text 3"/>
    <w:basedOn w:val="a"/>
    <w:link w:val="34"/>
    <w:uiPriority w:val="99"/>
    <w:rsid w:val="00C070E3"/>
    <w:pPr>
      <w:spacing w:after="0" w:line="240" w:lineRule="auto"/>
      <w:jc w:val="both"/>
    </w:pPr>
    <w:rPr>
      <w:sz w:val="32"/>
      <w:szCs w:val="24"/>
      <w:lang w:val="uk-UA"/>
    </w:rPr>
  </w:style>
  <w:style w:type="character" w:customStyle="1" w:styleId="34">
    <w:name w:val="Основной текст 3 Знак"/>
    <w:basedOn w:val="a0"/>
    <w:link w:val="33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aff3">
    <w:name w:val="Title"/>
    <w:aliases w:val="Заголовок2"/>
    <w:basedOn w:val="a"/>
    <w:link w:val="aff4"/>
    <w:uiPriority w:val="99"/>
    <w:qFormat/>
    <w:rsid w:val="00C070E3"/>
    <w:pPr>
      <w:spacing w:after="0" w:line="240" w:lineRule="auto"/>
      <w:jc w:val="center"/>
    </w:pPr>
    <w:rPr>
      <w:b/>
      <w:bCs/>
      <w:sz w:val="32"/>
      <w:szCs w:val="24"/>
      <w:lang w:val="uk-UA"/>
    </w:rPr>
  </w:style>
  <w:style w:type="character" w:customStyle="1" w:styleId="aff4">
    <w:name w:val="Название Знак"/>
    <w:aliases w:val="Заголовок2 Знак"/>
    <w:basedOn w:val="a0"/>
    <w:link w:val="aff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styleId="aff5">
    <w:name w:val="page number"/>
    <w:basedOn w:val="a0"/>
    <w:uiPriority w:val="99"/>
    <w:rsid w:val="00C070E3"/>
    <w:rPr>
      <w:rFonts w:cs="Times New Roman"/>
    </w:rPr>
  </w:style>
  <w:style w:type="paragraph" w:styleId="aff6">
    <w:name w:val="header"/>
    <w:basedOn w:val="a"/>
    <w:link w:val="aff7"/>
    <w:uiPriority w:val="99"/>
    <w:rsid w:val="00C070E3"/>
    <w:pPr>
      <w:tabs>
        <w:tab w:val="center" w:pos="4153"/>
        <w:tab w:val="right" w:pos="8306"/>
      </w:tabs>
      <w:spacing w:after="0" w:line="240" w:lineRule="auto"/>
    </w:pPr>
    <w:rPr>
      <w:sz w:val="24"/>
      <w:szCs w:val="24"/>
      <w:lang w:val="uk-UA"/>
    </w:rPr>
  </w:style>
  <w:style w:type="character" w:customStyle="1" w:styleId="aff7">
    <w:name w:val="Верхний колонтитул Знак"/>
    <w:basedOn w:val="a0"/>
    <w:link w:val="aff6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24">
    <w:name w:val="Body Text 2"/>
    <w:basedOn w:val="a"/>
    <w:link w:val="25"/>
    <w:uiPriority w:val="99"/>
    <w:rsid w:val="00C070E3"/>
    <w:pPr>
      <w:spacing w:after="0" w:line="240" w:lineRule="auto"/>
    </w:pPr>
    <w:rPr>
      <w:sz w:val="28"/>
      <w:szCs w:val="24"/>
      <w:lang w:val="uk-UA"/>
    </w:rPr>
  </w:style>
  <w:style w:type="character" w:customStyle="1" w:styleId="25">
    <w:name w:val="Основной текст 2 Знак"/>
    <w:basedOn w:val="a0"/>
    <w:link w:val="24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35">
    <w:name w:val="Знак3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36">
    <w:name w:val="Body Text Indent 3"/>
    <w:basedOn w:val="a"/>
    <w:link w:val="37"/>
    <w:uiPriority w:val="99"/>
    <w:rsid w:val="00C070E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locked/>
    <w:rsid w:val="00C070E3"/>
    <w:rPr>
      <w:rFonts w:cs="Times New Roman"/>
      <w:sz w:val="16"/>
    </w:rPr>
  </w:style>
  <w:style w:type="paragraph" w:styleId="26">
    <w:name w:val="Body Text Indent 2"/>
    <w:basedOn w:val="a"/>
    <w:link w:val="27"/>
    <w:uiPriority w:val="99"/>
    <w:rsid w:val="00C070E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locked/>
    <w:rsid w:val="00C070E3"/>
    <w:rPr>
      <w:rFonts w:cs="Times New Roman"/>
    </w:rPr>
  </w:style>
  <w:style w:type="paragraph" w:styleId="aff8">
    <w:name w:val="Body Text Indent"/>
    <w:aliases w:val="Подпись к рис."/>
    <w:basedOn w:val="a"/>
    <w:link w:val="aff9"/>
    <w:uiPriority w:val="99"/>
    <w:rsid w:val="00C070E3"/>
    <w:pPr>
      <w:spacing w:after="120"/>
      <w:ind w:left="283"/>
    </w:pPr>
  </w:style>
  <w:style w:type="character" w:customStyle="1" w:styleId="aff9">
    <w:name w:val="Основной текст с отступом Знак"/>
    <w:aliases w:val="Подпись к рис. Знак"/>
    <w:basedOn w:val="a0"/>
    <w:link w:val="aff8"/>
    <w:uiPriority w:val="99"/>
    <w:locked/>
    <w:rsid w:val="00C070E3"/>
    <w:rPr>
      <w:rFonts w:cs="Times New Roman"/>
    </w:rPr>
  </w:style>
  <w:style w:type="paragraph" w:customStyle="1" w:styleId="101">
    <w:name w:val="Основной текст (10)1"/>
    <w:basedOn w:val="a"/>
    <w:uiPriority w:val="99"/>
    <w:rsid w:val="009778A6"/>
    <w:pPr>
      <w:shd w:val="clear" w:color="auto" w:fill="FFFFFF"/>
      <w:spacing w:after="0" w:line="240" w:lineRule="atLeast"/>
    </w:pPr>
    <w:rPr>
      <w:b/>
      <w:bCs/>
      <w:i/>
      <w:iCs/>
      <w:lang w:val="uk-UA" w:eastAsia="uk-UA"/>
    </w:rPr>
  </w:style>
  <w:style w:type="character" w:customStyle="1" w:styleId="28">
    <w:name w:val="Подпись к таблице (2)"/>
    <w:uiPriority w:val="99"/>
    <w:rsid w:val="009778A6"/>
    <w:rPr>
      <w:rFonts w:ascii="Times New Roman" w:hAnsi="Times New Roman"/>
      <w:b/>
      <w:i/>
      <w:sz w:val="22"/>
      <w:u w:val="single"/>
    </w:rPr>
  </w:style>
  <w:style w:type="character" w:styleId="affa">
    <w:name w:val="Hyperlink"/>
    <w:basedOn w:val="a0"/>
    <w:uiPriority w:val="99"/>
    <w:rsid w:val="00277E96"/>
    <w:rPr>
      <w:rFonts w:cs="Times New Roman"/>
      <w:color w:val="0000FF"/>
      <w:u w:val="single"/>
    </w:rPr>
  </w:style>
  <w:style w:type="paragraph" w:styleId="affb">
    <w:name w:val="Balloon Text"/>
    <w:basedOn w:val="a"/>
    <w:link w:val="affc"/>
    <w:uiPriority w:val="99"/>
    <w:semiHidden/>
    <w:rsid w:val="0027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0"/>
    <w:link w:val="affb"/>
    <w:uiPriority w:val="99"/>
    <w:semiHidden/>
    <w:locked/>
    <w:rsid w:val="00277E96"/>
    <w:rPr>
      <w:rFonts w:ascii="Tahoma" w:hAnsi="Tahoma" w:cs="Times New Roman"/>
      <w:sz w:val="16"/>
    </w:rPr>
  </w:style>
  <w:style w:type="character" w:customStyle="1" w:styleId="a7">
    <w:name w:val="Основной текст Знак"/>
    <w:aliases w:val="Основной текст Знак Знак Знак Знак1"/>
    <w:link w:val="a6"/>
    <w:uiPriority w:val="99"/>
    <w:locked/>
    <w:rsid w:val="001433E3"/>
    <w:rPr>
      <w:rFonts w:ascii="Times New Roman" w:hAnsi="Times New Roman"/>
      <w:sz w:val="20"/>
    </w:rPr>
  </w:style>
  <w:style w:type="paragraph" w:customStyle="1" w:styleId="3110">
    <w:name w:val="Основной текст с отступом 31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 w:cs="Courier New"/>
      <w:sz w:val="24"/>
      <w:szCs w:val="24"/>
      <w:lang w:val="uk-UA"/>
    </w:rPr>
  </w:style>
  <w:style w:type="paragraph" w:customStyle="1" w:styleId="112">
    <w:name w:val="Текст выноски11"/>
    <w:basedOn w:val="a"/>
    <w:uiPriority w:val="99"/>
    <w:rsid w:val="00C07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3">
    <w:name w:val="Гиперссылка11"/>
    <w:uiPriority w:val="99"/>
    <w:rsid w:val="00C070E3"/>
    <w:rPr>
      <w:color w:val="0000FF"/>
      <w:u w:val="single"/>
    </w:rPr>
  </w:style>
  <w:style w:type="character" w:customStyle="1" w:styleId="PlainTextChar">
    <w:name w:val="Plain Text Char"/>
    <w:uiPriority w:val="99"/>
    <w:locked/>
    <w:rsid w:val="00C070E3"/>
    <w:rPr>
      <w:rFonts w:ascii="Courier New" w:hAnsi="Courier New"/>
      <w:sz w:val="20"/>
      <w:lang w:val="uk-UA" w:eastAsia="x-none"/>
    </w:rPr>
  </w:style>
  <w:style w:type="paragraph" w:customStyle="1" w:styleId="1e">
    <w:name w:val="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">
    <w:name w:val="Знак Знак Знак Знак Знак Знак 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9">
    <w:name w:val="Знак Знак Знак Знак Знак Знак2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4">
    <w:name w:val="Абзац списка11"/>
    <w:basedOn w:val="a"/>
    <w:uiPriority w:val="99"/>
    <w:rsid w:val="00C070E3"/>
    <w:pPr>
      <w:ind w:left="720"/>
    </w:pPr>
    <w:rPr>
      <w:rFonts w:cs="Calibri"/>
    </w:rPr>
  </w:style>
  <w:style w:type="paragraph" w:customStyle="1" w:styleId="affd">
    <w:name w:val="Содержимое таблицы"/>
    <w:basedOn w:val="a"/>
    <w:uiPriority w:val="99"/>
    <w:rsid w:val="00C070E3"/>
    <w:pPr>
      <w:suppressLineNumbers/>
      <w:suppressAutoHyphens/>
      <w:spacing w:after="0" w:line="240" w:lineRule="auto"/>
    </w:pPr>
    <w:rPr>
      <w:sz w:val="20"/>
      <w:szCs w:val="20"/>
      <w:lang w:eastAsia="ar-SA"/>
    </w:rPr>
  </w:style>
  <w:style w:type="paragraph" w:customStyle="1" w:styleId="rvps21">
    <w:name w:val="rvps21"/>
    <w:basedOn w:val="a"/>
    <w:uiPriority w:val="99"/>
    <w:rsid w:val="00C070E3"/>
    <w:pPr>
      <w:spacing w:after="150" w:line="240" w:lineRule="auto"/>
      <w:ind w:firstLine="450"/>
      <w:jc w:val="both"/>
    </w:pPr>
    <w:rPr>
      <w:sz w:val="24"/>
      <w:szCs w:val="24"/>
    </w:rPr>
  </w:style>
  <w:style w:type="character" w:customStyle="1" w:styleId="rvts23">
    <w:name w:val="rvts23"/>
    <w:uiPriority w:val="99"/>
    <w:rsid w:val="00C070E3"/>
  </w:style>
  <w:style w:type="paragraph" w:customStyle="1" w:styleId="1f0">
    <w:name w:val="Знак Знак1 Знак"/>
    <w:basedOn w:val="a"/>
    <w:uiPriority w:val="99"/>
    <w:rsid w:val="00C070E3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313">
    <w:name w:val="Знак3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rtejustify">
    <w:name w:val="rtejustify"/>
    <w:basedOn w:val="a"/>
    <w:rsid w:val="0094633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2a">
    <w:name w:val="Основной текст (2)_"/>
    <w:link w:val="2b"/>
    <w:locked/>
    <w:rsid w:val="00164C97"/>
    <w:rPr>
      <w:sz w:val="28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164C97"/>
    <w:pPr>
      <w:widowControl w:val="0"/>
      <w:shd w:val="clear" w:color="auto" w:fill="FFFFFF"/>
      <w:spacing w:after="0" w:line="326" w:lineRule="exact"/>
    </w:pPr>
    <w:rPr>
      <w:rFonts w:cs="Calibri"/>
      <w:sz w:val="28"/>
      <w:szCs w:val="28"/>
    </w:rPr>
  </w:style>
  <w:style w:type="character" w:customStyle="1" w:styleId="affe">
    <w:name w:val="Основной текст_ Знак"/>
    <w:link w:val="afff"/>
    <w:locked/>
    <w:rsid w:val="00072762"/>
    <w:rPr>
      <w:shd w:val="clear" w:color="auto" w:fill="FFFFFF"/>
    </w:rPr>
  </w:style>
  <w:style w:type="paragraph" w:customStyle="1" w:styleId="afff">
    <w:name w:val="Основной текст_"/>
    <w:basedOn w:val="a"/>
    <w:link w:val="affe"/>
    <w:rsid w:val="00072762"/>
    <w:pPr>
      <w:widowControl w:val="0"/>
      <w:shd w:val="clear" w:color="auto" w:fill="FFFFFF"/>
      <w:spacing w:before="240" w:after="60" w:line="298" w:lineRule="exact"/>
    </w:pPr>
    <w:rPr>
      <w:rFonts w:cs="Calibri"/>
      <w:shd w:val="clear" w:color="auto" w:fill="FFFFFF"/>
    </w:rPr>
  </w:style>
  <w:style w:type="character" w:customStyle="1" w:styleId="rvts0">
    <w:name w:val="rvts0"/>
    <w:rsid w:val="00072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9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5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59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85203-9B4A-4028-B5E0-E11C41211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215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Julia</cp:lastModifiedBy>
  <cp:revision>66</cp:revision>
  <cp:lastPrinted>2022-02-10T11:39:00Z</cp:lastPrinted>
  <dcterms:created xsi:type="dcterms:W3CDTF">2021-07-02T05:27:00Z</dcterms:created>
  <dcterms:modified xsi:type="dcterms:W3CDTF">2022-03-02T13:31:00Z</dcterms:modified>
</cp:coreProperties>
</file>