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79A" w:rsidRPr="003B3C2F" w:rsidRDefault="00AD750E" w:rsidP="00A1579A">
      <w:pPr>
        <w:spacing w:after="0" w:line="240" w:lineRule="auto"/>
        <w:ind w:left="7380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</w:r>
      <w:r w:rsidR="00A1579A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tbl>
      <w:tblPr>
        <w:tblStyle w:val="af9"/>
        <w:tblW w:w="4961" w:type="dxa"/>
        <w:tblInd w:w="10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1579A" w:rsidTr="00412215">
        <w:tc>
          <w:tcPr>
            <w:tcW w:w="4961" w:type="dxa"/>
          </w:tcPr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Додаток</w:t>
            </w:r>
          </w:p>
          <w:p w:rsidR="00CD31D8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CD31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двадцятої</w:t>
            </w:r>
            <w:r w:rsidR="007F4CA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сесії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A1579A" w:rsidRPr="00334E19" w:rsidRDefault="00A1579A" w:rsidP="00A1579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восьмого скликання</w:t>
            </w:r>
          </w:p>
          <w:p w:rsidR="00A1579A" w:rsidRDefault="00CD31D8" w:rsidP="00CD31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="00A1579A" w:rsidRPr="00334E1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лютого</w:t>
            </w:r>
            <w:r w:rsidR="00A97F5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2022</w:t>
            </w:r>
            <w:r w:rsidR="00A825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року №</w:t>
            </w:r>
            <w:r w:rsidR="00000AB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0D61D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1027</w:t>
            </w:r>
            <w:bookmarkStart w:id="0" w:name="_GoBack"/>
            <w:bookmarkEnd w:id="0"/>
          </w:p>
        </w:tc>
      </w:tr>
    </w:tbl>
    <w:p w:rsidR="00A1579A" w:rsidRDefault="00AD750E" w:rsidP="00A1579A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3B3C2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p w:rsidR="000347F5" w:rsidRPr="000347F5" w:rsidRDefault="00A1579A" w:rsidP="00CD31D8">
      <w:pPr>
        <w:spacing w:after="0" w:line="240" w:lineRule="auto"/>
        <w:ind w:left="7383" w:firstLine="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41221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="00AD750E" w:rsidRPr="000347F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0347F5" w:rsidRDefault="00CD31D8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ЗАХОДИ</w:t>
      </w:r>
    </w:p>
    <w:p w:rsidR="00CD31D8" w:rsidRDefault="00CD31D8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Програми охорони довкілля та раціонального використання </w:t>
      </w:r>
    </w:p>
    <w:p w:rsidR="00CD31D8" w:rsidRDefault="00CD31D8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природних ресурсів Гадяцької міської територіальної громади на 2022-2026 роки</w:t>
      </w:r>
    </w:p>
    <w:p w:rsidR="00CD31D8" w:rsidRDefault="00CD31D8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3490"/>
        <w:gridCol w:w="2835"/>
        <w:gridCol w:w="1701"/>
        <w:gridCol w:w="1560"/>
        <w:gridCol w:w="1417"/>
        <w:gridCol w:w="1739"/>
        <w:gridCol w:w="1207"/>
      </w:tblGrid>
      <w:tr w:rsidR="00CD31D8" w:rsidRPr="00CD31D8" w:rsidTr="00CD31D8"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№ п/</w:t>
            </w:r>
            <w:proofErr w:type="spellStart"/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Загальний обсяг фінансування, тис. грн.</w:t>
            </w:r>
          </w:p>
        </w:tc>
        <w:tc>
          <w:tcPr>
            <w:tcW w:w="4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Джерела фінансування, тис. грн.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Примітки</w:t>
            </w:r>
          </w:p>
        </w:tc>
      </w:tr>
      <w:tr w:rsidR="00CD31D8" w:rsidRPr="000D61DE" w:rsidTr="00CD31D8"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1D8" w:rsidRPr="00CD31D8" w:rsidRDefault="00CD31D8" w:rsidP="00CD31D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CD31D8" w:rsidRPr="00CD31D8" w:rsidTr="00CD31D8">
        <w:tc>
          <w:tcPr>
            <w:tcW w:w="1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CD31D8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2022 рік</w:t>
            </w:r>
          </w:p>
        </w:tc>
      </w:tr>
      <w:tr w:rsidR="00CD31D8" w:rsidRPr="00CD31D8" w:rsidTr="00CD31D8">
        <w:trPr>
          <w:trHeight w:val="77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CD31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Придбання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бензопили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КП «Добробут»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4,789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D31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4,789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1D8" w:rsidRPr="00CD31D8" w:rsidRDefault="00CD31D8" w:rsidP="00CD31D8">
            <w:pPr>
              <w:spacing w:after="0" w:line="384" w:lineRule="atLeast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CD31D8" w:rsidRDefault="00CD31D8" w:rsidP="00034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12215" w:rsidRDefault="00412215" w:rsidP="00334E19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F518C" w:rsidRDefault="00EA51A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Начальник відділу економічного розвитку</w:t>
      </w:r>
    </w:p>
    <w:p w:rsidR="00EA51AC" w:rsidRDefault="002F518C" w:rsidP="00EA51AC">
      <w:pPr>
        <w:tabs>
          <w:tab w:val="left" w:pos="37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A51AC">
        <w:rPr>
          <w:rFonts w:ascii="Times New Roman" w:hAnsi="Times New Roman"/>
          <w:color w:val="000000"/>
          <w:sz w:val="28"/>
          <w:szCs w:val="28"/>
          <w:lang w:val="uk-UA"/>
        </w:rPr>
        <w:t xml:space="preserve">інвестицій виконавчого комітету </w:t>
      </w:r>
    </w:p>
    <w:p w:rsidR="00EA51AC" w:rsidRDefault="00EA51AC" w:rsidP="00EA51AC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                                                           </w:t>
      </w:r>
      <w:r w:rsidR="002F518C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412215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</w:t>
      </w:r>
      <w:r w:rsidR="001034C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E34AA">
        <w:rPr>
          <w:rFonts w:ascii="Times New Roman" w:hAnsi="Times New Roman"/>
          <w:color w:val="000000"/>
          <w:sz w:val="28"/>
          <w:szCs w:val="28"/>
          <w:lang w:val="uk-UA"/>
        </w:rPr>
        <w:t>Інна ГАЛУШКА</w:t>
      </w:r>
    </w:p>
    <w:p w:rsidR="00CD31D8" w:rsidRDefault="00CD31D8" w:rsidP="00202D2F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02D2F" w:rsidRPr="003B3C2F" w:rsidRDefault="00202D2F" w:rsidP="00202D2F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</w:t>
      </w:r>
    </w:p>
    <w:sectPr w:rsidR="00202D2F" w:rsidRPr="003B3C2F" w:rsidSect="00CD31D8">
      <w:headerReference w:type="default" r:id="rId9"/>
      <w:pgSz w:w="16838" w:h="11906" w:orient="landscape"/>
      <w:pgMar w:top="1134" w:right="567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1AB" w:rsidRDefault="000441AB" w:rsidP="002B03D9">
      <w:pPr>
        <w:spacing w:after="0" w:line="240" w:lineRule="auto"/>
      </w:pPr>
      <w:r>
        <w:separator/>
      </w:r>
    </w:p>
  </w:endnote>
  <w:endnote w:type="continuationSeparator" w:id="0">
    <w:p w:rsidR="000441AB" w:rsidRDefault="000441AB" w:rsidP="002B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1AB" w:rsidRDefault="000441AB" w:rsidP="002B03D9">
      <w:pPr>
        <w:spacing w:after="0" w:line="240" w:lineRule="auto"/>
      </w:pPr>
      <w:r>
        <w:separator/>
      </w:r>
    </w:p>
  </w:footnote>
  <w:footnote w:type="continuationSeparator" w:id="0">
    <w:p w:rsidR="000441AB" w:rsidRDefault="000441AB" w:rsidP="002B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E19" w:rsidRDefault="00334E19">
    <w:pPr>
      <w:pStyle w:val="aff6"/>
      <w:jc w:val="right"/>
    </w:pPr>
  </w:p>
  <w:p w:rsidR="00334E19" w:rsidRDefault="00334E19">
    <w:pPr>
      <w:pStyle w:val="af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648AA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  <w:sz w:val="28"/>
      </w:rPr>
    </w:lvl>
  </w:abstractNum>
  <w:abstractNum w:abstractNumId="2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hAnsi="Times New Roman"/>
        <w:b w:val="0"/>
        <w:sz w:val="28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F4"/>
    <w:rsid w:val="00000AB9"/>
    <w:rsid w:val="00001B01"/>
    <w:rsid w:val="00001D06"/>
    <w:rsid w:val="00020089"/>
    <w:rsid w:val="00023A5E"/>
    <w:rsid w:val="000276EE"/>
    <w:rsid w:val="000347F5"/>
    <w:rsid w:val="00040888"/>
    <w:rsid w:val="000417C7"/>
    <w:rsid w:val="000419A6"/>
    <w:rsid w:val="00043536"/>
    <w:rsid w:val="000441AB"/>
    <w:rsid w:val="0005063F"/>
    <w:rsid w:val="00056AFF"/>
    <w:rsid w:val="00056CF0"/>
    <w:rsid w:val="000601D9"/>
    <w:rsid w:val="00064475"/>
    <w:rsid w:val="00071E70"/>
    <w:rsid w:val="0007236E"/>
    <w:rsid w:val="00072762"/>
    <w:rsid w:val="0007366E"/>
    <w:rsid w:val="00076212"/>
    <w:rsid w:val="000809D9"/>
    <w:rsid w:val="00084037"/>
    <w:rsid w:val="0008514C"/>
    <w:rsid w:val="0008692E"/>
    <w:rsid w:val="000871C5"/>
    <w:rsid w:val="00092C3E"/>
    <w:rsid w:val="00094777"/>
    <w:rsid w:val="000977E4"/>
    <w:rsid w:val="000A523E"/>
    <w:rsid w:val="000A52D6"/>
    <w:rsid w:val="000B0347"/>
    <w:rsid w:val="000B4AEA"/>
    <w:rsid w:val="000B6657"/>
    <w:rsid w:val="000B7607"/>
    <w:rsid w:val="000C068B"/>
    <w:rsid w:val="000C1526"/>
    <w:rsid w:val="000C4215"/>
    <w:rsid w:val="000C54B7"/>
    <w:rsid w:val="000C7421"/>
    <w:rsid w:val="000C7B66"/>
    <w:rsid w:val="000D1BCF"/>
    <w:rsid w:val="000D2CD2"/>
    <w:rsid w:val="000D344C"/>
    <w:rsid w:val="000D5BFC"/>
    <w:rsid w:val="000D61DE"/>
    <w:rsid w:val="000E03BF"/>
    <w:rsid w:val="000E1D9D"/>
    <w:rsid w:val="000E1FC5"/>
    <w:rsid w:val="000E3F83"/>
    <w:rsid w:val="000F06D4"/>
    <w:rsid w:val="000F4CA2"/>
    <w:rsid w:val="000F4E27"/>
    <w:rsid w:val="000F680A"/>
    <w:rsid w:val="000F7BE7"/>
    <w:rsid w:val="001017EF"/>
    <w:rsid w:val="001034CD"/>
    <w:rsid w:val="00103AD8"/>
    <w:rsid w:val="001062CA"/>
    <w:rsid w:val="00111E9E"/>
    <w:rsid w:val="00115F9B"/>
    <w:rsid w:val="001231F3"/>
    <w:rsid w:val="00124B8E"/>
    <w:rsid w:val="00125549"/>
    <w:rsid w:val="00131686"/>
    <w:rsid w:val="001324F9"/>
    <w:rsid w:val="001347E8"/>
    <w:rsid w:val="00140928"/>
    <w:rsid w:val="00142AC3"/>
    <w:rsid w:val="001433E3"/>
    <w:rsid w:val="00146AC3"/>
    <w:rsid w:val="00150D4A"/>
    <w:rsid w:val="00151A99"/>
    <w:rsid w:val="00162416"/>
    <w:rsid w:val="00162B33"/>
    <w:rsid w:val="00163B10"/>
    <w:rsid w:val="00164C97"/>
    <w:rsid w:val="00165D54"/>
    <w:rsid w:val="00167073"/>
    <w:rsid w:val="00171664"/>
    <w:rsid w:val="0017364F"/>
    <w:rsid w:val="00174F7B"/>
    <w:rsid w:val="001765CC"/>
    <w:rsid w:val="00180F62"/>
    <w:rsid w:val="00181752"/>
    <w:rsid w:val="00182611"/>
    <w:rsid w:val="0018449B"/>
    <w:rsid w:val="00190682"/>
    <w:rsid w:val="0019162A"/>
    <w:rsid w:val="001A76A8"/>
    <w:rsid w:val="001B2ADC"/>
    <w:rsid w:val="001B7070"/>
    <w:rsid w:val="001C0EDB"/>
    <w:rsid w:val="001C1423"/>
    <w:rsid w:val="001C76AE"/>
    <w:rsid w:val="001D1159"/>
    <w:rsid w:val="001D1C37"/>
    <w:rsid w:val="001D2220"/>
    <w:rsid w:val="001D2AAD"/>
    <w:rsid w:val="001D34DE"/>
    <w:rsid w:val="001E1F28"/>
    <w:rsid w:val="001E5150"/>
    <w:rsid w:val="001E5A6D"/>
    <w:rsid w:val="001E6F83"/>
    <w:rsid w:val="001F097C"/>
    <w:rsid w:val="001F0D35"/>
    <w:rsid w:val="001F36A6"/>
    <w:rsid w:val="001F4F72"/>
    <w:rsid w:val="00202D2F"/>
    <w:rsid w:val="002035A1"/>
    <w:rsid w:val="00205D44"/>
    <w:rsid w:val="00213D22"/>
    <w:rsid w:val="00215DD1"/>
    <w:rsid w:val="00220673"/>
    <w:rsid w:val="00224D05"/>
    <w:rsid w:val="00225190"/>
    <w:rsid w:val="002267C3"/>
    <w:rsid w:val="002308C4"/>
    <w:rsid w:val="00232937"/>
    <w:rsid w:val="002403AB"/>
    <w:rsid w:val="002408FE"/>
    <w:rsid w:val="00242060"/>
    <w:rsid w:val="002505E7"/>
    <w:rsid w:val="002506B6"/>
    <w:rsid w:val="00255798"/>
    <w:rsid w:val="00255B66"/>
    <w:rsid w:val="0025629B"/>
    <w:rsid w:val="0026193D"/>
    <w:rsid w:val="0026352F"/>
    <w:rsid w:val="00265AAF"/>
    <w:rsid w:val="00267280"/>
    <w:rsid w:val="00267D39"/>
    <w:rsid w:val="00271EF5"/>
    <w:rsid w:val="00273372"/>
    <w:rsid w:val="002760EB"/>
    <w:rsid w:val="00276B3E"/>
    <w:rsid w:val="00277E96"/>
    <w:rsid w:val="00281332"/>
    <w:rsid w:val="00282B46"/>
    <w:rsid w:val="00282CB3"/>
    <w:rsid w:val="00284D68"/>
    <w:rsid w:val="0028636D"/>
    <w:rsid w:val="00292779"/>
    <w:rsid w:val="00292889"/>
    <w:rsid w:val="00295398"/>
    <w:rsid w:val="00296DE3"/>
    <w:rsid w:val="00296FBD"/>
    <w:rsid w:val="002A06A9"/>
    <w:rsid w:val="002A3B9A"/>
    <w:rsid w:val="002A41C0"/>
    <w:rsid w:val="002A4455"/>
    <w:rsid w:val="002B03D9"/>
    <w:rsid w:val="002B03FF"/>
    <w:rsid w:val="002B240E"/>
    <w:rsid w:val="002B3F7C"/>
    <w:rsid w:val="002B4768"/>
    <w:rsid w:val="002B7A70"/>
    <w:rsid w:val="002C39FA"/>
    <w:rsid w:val="002C4510"/>
    <w:rsid w:val="002C5B62"/>
    <w:rsid w:val="002C6F6E"/>
    <w:rsid w:val="002D08E0"/>
    <w:rsid w:val="002D297B"/>
    <w:rsid w:val="002E4F15"/>
    <w:rsid w:val="002E6CA9"/>
    <w:rsid w:val="002F0736"/>
    <w:rsid w:val="002F13B9"/>
    <w:rsid w:val="002F1E25"/>
    <w:rsid w:val="002F36EF"/>
    <w:rsid w:val="002F518C"/>
    <w:rsid w:val="002F60AD"/>
    <w:rsid w:val="00301ABD"/>
    <w:rsid w:val="00301D4D"/>
    <w:rsid w:val="00301E6B"/>
    <w:rsid w:val="00303704"/>
    <w:rsid w:val="00307064"/>
    <w:rsid w:val="00310A49"/>
    <w:rsid w:val="00320412"/>
    <w:rsid w:val="00322ED0"/>
    <w:rsid w:val="0032326C"/>
    <w:rsid w:val="0032599D"/>
    <w:rsid w:val="00334E19"/>
    <w:rsid w:val="00341314"/>
    <w:rsid w:val="0034499E"/>
    <w:rsid w:val="00345551"/>
    <w:rsid w:val="00345875"/>
    <w:rsid w:val="003510CE"/>
    <w:rsid w:val="0036468B"/>
    <w:rsid w:val="00372051"/>
    <w:rsid w:val="00374436"/>
    <w:rsid w:val="00375B8D"/>
    <w:rsid w:val="00375CC6"/>
    <w:rsid w:val="003933FF"/>
    <w:rsid w:val="00393980"/>
    <w:rsid w:val="00394613"/>
    <w:rsid w:val="003A07F6"/>
    <w:rsid w:val="003A2025"/>
    <w:rsid w:val="003A5CB1"/>
    <w:rsid w:val="003A6ABD"/>
    <w:rsid w:val="003B0299"/>
    <w:rsid w:val="003B04E8"/>
    <w:rsid w:val="003B3C2F"/>
    <w:rsid w:val="003C054D"/>
    <w:rsid w:val="003C4DC3"/>
    <w:rsid w:val="003C6DEC"/>
    <w:rsid w:val="003D00B5"/>
    <w:rsid w:val="003D0968"/>
    <w:rsid w:val="003E1264"/>
    <w:rsid w:val="003E1715"/>
    <w:rsid w:val="003E5714"/>
    <w:rsid w:val="003F45E8"/>
    <w:rsid w:val="004071BD"/>
    <w:rsid w:val="00407545"/>
    <w:rsid w:val="00407CB4"/>
    <w:rsid w:val="00412215"/>
    <w:rsid w:val="004127CE"/>
    <w:rsid w:val="0041406F"/>
    <w:rsid w:val="00421ECA"/>
    <w:rsid w:val="00424052"/>
    <w:rsid w:val="00424FB8"/>
    <w:rsid w:val="004250D9"/>
    <w:rsid w:val="004305EF"/>
    <w:rsid w:val="004313AF"/>
    <w:rsid w:val="00431ABF"/>
    <w:rsid w:val="00431C29"/>
    <w:rsid w:val="004331C3"/>
    <w:rsid w:val="00433408"/>
    <w:rsid w:val="004346BB"/>
    <w:rsid w:val="00435F6E"/>
    <w:rsid w:val="00436F6C"/>
    <w:rsid w:val="00442645"/>
    <w:rsid w:val="00444C5B"/>
    <w:rsid w:val="00456C2E"/>
    <w:rsid w:val="00460FE5"/>
    <w:rsid w:val="00464F82"/>
    <w:rsid w:val="00467BB6"/>
    <w:rsid w:val="00467CEF"/>
    <w:rsid w:val="00472659"/>
    <w:rsid w:val="004728F0"/>
    <w:rsid w:val="00475D97"/>
    <w:rsid w:val="00476DEC"/>
    <w:rsid w:val="00485A4D"/>
    <w:rsid w:val="004871F2"/>
    <w:rsid w:val="0049055D"/>
    <w:rsid w:val="00491981"/>
    <w:rsid w:val="00492DBF"/>
    <w:rsid w:val="00493A3A"/>
    <w:rsid w:val="00494F08"/>
    <w:rsid w:val="004A18D9"/>
    <w:rsid w:val="004A7DA3"/>
    <w:rsid w:val="004B6838"/>
    <w:rsid w:val="004C029D"/>
    <w:rsid w:val="004C2BFE"/>
    <w:rsid w:val="004C3FB0"/>
    <w:rsid w:val="004C5042"/>
    <w:rsid w:val="004C5A07"/>
    <w:rsid w:val="004C7235"/>
    <w:rsid w:val="004D13F5"/>
    <w:rsid w:val="004D51A4"/>
    <w:rsid w:val="004E0C4A"/>
    <w:rsid w:val="004E1C74"/>
    <w:rsid w:val="004F51AC"/>
    <w:rsid w:val="004F65EF"/>
    <w:rsid w:val="004F6ECD"/>
    <w:rsid w:val="00504E8F"/>
    <w:rsid w:val="00512DDA"/>
    <w:rsid w:val="00515713"/>
    <w:rsid w:val="005161AF"/>
    <w:rsid w:val="00524DCA"/>
    <w:rsid w:val="00530BD7"/>
    <w:rsid w:val="00531377"/>
    <w:rsid w:val="00532557"/>
    <w:rsid w:val="00532617"/>
    <w:rsid w:val="00536713"/>
    <w:rsid w:val="00536742"/>
    <w:rsid w:val="005373AD"/>
    <w:rsid w:val="00537430"/>
    <w:rsid w:val="00540392"/>
    <w:rsid w:val="00540C17"/>
    <w:rsid w:val="0054168F"/>
    <w:rsid w:val="00547430"/>
    <w:rsid w:val="00547CAB"/>
    <w:rsid w:val="00551732"/>
    <w:rsid w:val="00553FD9"/>
    <w:rsid w:val="0055412D"/>
    <w:rsid w:val="00556848"/>
    <w:rsid w:val="00561F91"/>
    <w:rsid w:val="00562391"/>
    <w:rsid w:val="00562D7C"/>
    <w:rsid w:val="00564CC7"/>
    <w:rsid w:val="005716CC"/>
    <w:rsid w:val="0057217C"/>
    <w:rsid w:val="005724F4"/>
    <w:rsid w:val="00572FCF"/>
    <w:rsid w:val="005753C6"/>
    <w:rsid w:val="0058182C"/>
    <w:rsid w:val="00584DA0"/>
    <w:rsid w:val="00594524"/>
    <w:rsid w:val="005974C5"/>
    <w:rsid w:val="005A443F"/>
    <w:rsid w:val="005A6B0C"/>
    <w:rsid w:val="005A6EFE"/>
    <w:rsid w:val="005A7E8A"/>
    <w:rsid w:val="005B17FD"/>
    <w:rsid w:val="005B2564"/>
    <w:rsid w:val="005B4B1A"/>
    <w:rsid w:val="005C0FC7"/>
    <w:rsid w:val="005C19C8"/>
    <w:rsid w:val="005C3C46"/>
    <w:rsid w:val="005C6F01"/>
    <w:rsid w:val="005E09BA"/>
    <w:rsid w:val="005E15F2"/>
    <w:rsid w:val="005E66AB"/>
    <w:rsid w:val="005F42BC"/>
    <w:rsid w:val="005F7CE5"/>
    <w:rsid w:val="00601227"/>
    <w:rsid w:val="00603B33"/>
    <w:rsid w:val="00604909"/>
    <w:rsid w:val="0060660E"/>
    <w:rsid w:val="00610575"/>
    <w:rsid w:val="00614A74"/>
    <w:rsid w:val="00624F37"/>
    <w:rsid w:val="006252FF"/>
    <w:rsid w:val="00625CC3"/>
    <w:rsid w:val="00626FEF"/>
    <w:rsid w:val="00627508"/>
    <w:rsid w:val="00631344"/>
    <w:rsid w:val="00636032"/>
    <w:rsid w:val="00636301"/>
    <w:rsid w:val="00641003"/>
    <w:rsid w:val="006430C3"/>
    <w:rsid w:val="006433DB"/>
    <w:rsid w:val="006464F4"/>
    <w:rsid w:val="00647A39"/>
    <w:rsid w:val="00651A39"/>
    <w:rsid w:val="00652394"/>
    <w:rsid w:val="00656452"/>
    <w:rsid w:val="00663A89"/>
    <w:rsid w:val="006661CE"/>
    <w:rsid w:val="00667619"/>
    <w:rsid w:val="006765C9"/>
    <w:rsid w:val="0068014A"/>
    <w:rsid w:val="00685540"/>
    <w:rsid w:val="006A025F"/>
    <w:rsid w:val="006A3BAC"/>
    <w:rsid w:val="006A4518"/>
    <w:rsid w:val="006A560F"/>
    <w:rsid w:val="006B210D"/>
    <w:rsid w:val="006B2D41"/>
    <w:rsid w:val="006B5A5B"/>
    <w:rsid w:val="006B5CBC"/>
    <w:rsid w:val="006C3D54"/>
    <w:rsid w:val="006C7CF7"/>
    <w:rsid w:val="006D0582"/>
    <w:rsid w:val="006D20C2"/>
    <w:rsid w:val="006E0702"/>
    <w:rsid w:val="006E2050"/>
    <w:rsid w:val="006E2661"/>
    <w:rsid w:val="006E34AA"/>
    <w:rsid w:val="006E4312"/>
    <w:rsid w:val="006E516E"/>
    <w:rsid w:val="006E67F4"/>
    <w:rsid w:val="006F5054"/>
    <w:rsid w:val="006F510F"/>
    <w:rsid w:val="006F7D17"/>
    <w:rsid w:val="00703813"/>
    <w:rsid w:val="0070546F"/>
    <w:rsid w:val="0070578E"/>
    <w:rsid w:val="00710119"/>
    <w:rsid w:val="00710943"/>
    <w:rsid w:val="007165B1"/>
    <w:rsid w:val="007216E4"/>
    <w:rsid w:val="00721AF4"/>
    <w:rsid w:val="00721E59"/>
    <w:rsid w:val="00722355"/>
    <w:rsid w:val="007258D4"/>
    <w:rsid w:val="007324B4"/>
    <w:rsid w:val="00735F1D"/>
    <w:rsid w:val="00736A34"/>
    <w:rsid w:val="00741A08"/>
    <w:rsid w:val="0075235E"/>
    <w:rsid w:val="0075453E"/>
    <w:rsid w:val="0075473C"/>
    <w:rsid w:val="00757BEF"/>
    <w:rsid w:val="00767276"/>
    <w:rsid w:val="007815DC"/>
    <w:rsid w:val="007835AC"/>
    <w:rsid w:val="00783EB9"/>
    <w:rsid w:val="00787BBC"/>
    <w:rsid w:val="00795217"/>
    <w:rsid w:val="00795C46"/>
    <w:rsid w:val="00795D57"/>
    <w:rsid w:val="007962D3"/>
    <w:rsid w:val="00796A45"/>
    <w:rsid w:val="00797494"/>
    <w:rsid w:val="007A57A1"/>
    <w:rsid w:val="007B0351"/>
    <w:rsid w:val="007B3204"/>
    <w:rsid w:val="007B60E0"/>
    <w:rsid w:val="007B7F2D"/>
    <w:rsid w:val="007C4A41"/>
    <w:rsid w:val="007C6E32"/>
    <w:rsid w:val="007D1FA9"/>
    <w:rsid w:val="007D26AA"/>
    <w:rsid w:val="007D345F"/>
    <w:rsid w:val="007D667E"/>
    <w:rsid w:val="007D774E"/>
    <w:rsid w:val="007E1364"/>
    <w:rsid w:val="007E1FE6"/>
    <w:rsid w:val="007E2EAE"/>
    <w:rsid w:val="007E65F4"/>
    <w:rsid w:val="007E6C53"/>
    <w:rsid w:val="007F2611"/>
    <w:rsid w:val="007F2E55"/>
    <w:rsid w:val="007F4CAA"/>
    <w:rsid w:val="007F5580"/>
    <w:rsid w:val="008008C7"/>
    <w:rsid w:val="00807701"/>
    <w:rsid w:val="00811613"/>
    <w:rsid w:val="00811616"/>
    <w:rsid w:val="00811A44"/>
    <w:rsid w:val="00813F6D"/>
    <w:rsid w:val="0081619D"/>
    <w:rsid w:val="00820F50"/>
    <w:rsid w:val="00821082"/>
    <w:rsid w:val="00822199"/>
    <w:rsid w:val="0082240E"/>
    <w:rsid w:val="0082280D"/>
    <w:rsid w:val="00822BD8"/>
    <w:rsid w:val="008318A4"/>
    <w:rsid w:val="00831D5F"/>
    <w:rsid w:val="00833916"/>
    <w:rsid w:val="00833B1B"/>
    <w:rsid w:val="0083716C"/>
    <w:rsid w:val="008458CB"/>
    <w:rsid w:val="00846D1F"/>
    <w:rsid w:val="008519F4"/>
    <w:rsid w:val="00855F32"/>
    <w:rsid w:val="00862D36"/>
    <w:rsid w:val="008637B4"/>
    <w:rsid w:val="00867918"/>
    <w:rsid w:val="00870F96"/>
    <w:rsid w:val="00872254"/>
    <w:rsid w:val="00872DD3"/>
    <w:rsid w:val="00872DEF"/>
    <w:rsid w:val="008732BD"/>
    <w:rsid w:val="008738D5"/>
    <w:rsid w:val="00885D6B"/>
    <w:rsid w:val="00885EB7"/>
    <w:rsid w:val="00890030"/>
    <w:rsid w:val="00890E26"/>
    <w:rsid w:val="00897869"/>
    <w:rsid w:val="008A2A1B"/>
    <w:rsid w:val="008A3192"/>
    <w:rsid w:val="008A34FD"/>
    <w:rsid w:val="008A5A41"/>
    <w:rsid w:val="008B3468"/>
    <w:rsid w:val="008B4404"/>
    <w:rsid w:val="008C3BF3"/>
    <w:rsid w:val="008D01AA"/>
    <w:rsid w:val="008D01D8"/>
    <w:rsid w:val="008D0A09"/>
    <w:rsid w:val="008D2170"/>
    <w:rsid w:val="008D2A79"/>
    <w:rsid w:val="008E05CF"/>
    <w:rsid w:val="008E2755"/>
    <w:rsid w:val="008E3436"/>
    <w:rsid w:val="008F106E"/>
    <w:rsid w:val="008F2F0C"/>
    <w:rsid w:val="008F5F43"/>
    <w:rsid w:val="009046EF"/>
    <w:rsid w:val="009048E9"/>
    <w:rsid w:val="00905FDE"/>
    <w:rsid w:val="0091294C"/>
    <w:rsid w:val="009132E0"/>
    <w:rsid w:val="00914C16"/>
    <w:rsid w:val="00920073"/>
    <w:rsid w:val="0092345B"/>
    <w:rsid w:val="00923C66"/>
    <w:rsid w:val="009329C8"/>
    <w:rsid w:val="009352DA"/>
    <w:rsid w:val="00937CFC"/>
    <w:rsid w:val="00940E41"/>
    <w:rsid w:val="00941598"/>
    <w:rsid w:val="00943156"/>
    <w:rsid w:val="0094376B"/>
    <w:rsid w:val="00944B91"/>
    <w:rsid w:val="00945B1D"/>
    <w:rsid w:val="00946337"/>
    <w:rsid w:val="0095378F"/>
    <w:rsid w:val="009556D7"/>
    <w:rsid w:val="009559B0"/>
    <w:rsid w:val="00964998"/>
    <w:rsid w:val="0096636C"/>
    <w:rsid w:val="00971151"/>
    <w:rsid w:val="00972EC0"/>
    <w:rsid w:val="00976B7D"/>
    <w:rsid w:val="009778A6"/>
    <w:rsid w:val="0098221F"/>
    <w:rsid w:val="009940B0"/>
    <w:rsid w:val="009945DC"/>
    <w:rsid w:val="009A1208"/>
    <w:rsid w:val="009A27A1"/>
    <w:rsid w:val="009B4906"/>
    <w:rsid w:val="009C526A"/>
    <w:rsid w:val="009D01E9"/>
    <w:rsid w:val="009D5779"/>
    <w:rsid w:val="009D76FD"/>
    <w:rsid w:val="009E3C13"/>
    <w:rsid w:val="009E6128"/>
    <w:rsid w:val="009E669D"/>
    <w:rsid w:val="009E7D7B"/>
    <w:rsid w:val="009F2266"/>
    <w:rsid w:val="009F7B33"/>
    <w:rsid w:val="009F7F40"/>
    <w:rsid w:val="00A07A51"/>
    <w:rsid w:val="00A11924"/>
    <w:rsid w:val="00A14D46"/>
    <w:rsid w:val="00A1579A"/>
    <w:rsid w:val="00A21C4D"/>
    <w:rsid w:val="00A22FFD"/>
    <w:rsid w:val="00A26F55"/>
    <w:rsid w:val="00A331D2"/>
    <w:rsid w:val="00A33371"/>
    <w:rsid w:val="00A355F2"/>
    <w:rsid w:val="00A5098C"/>
    <w:rsid w:val="00A51DCA"/>
    <w:rsid w:val="00A52791"/>
    <w:rsid w:val="00A5327B"/>
    <w:rsid w:val="00A5511F"/>
    <w:rsid w:val="00A551DE"/>
    <w:rsid w:val="00A55DE4"/>
    <w:rsid w:val="00A56006"/>
    <w:rsid w:val="00A60F48"/>
    <w:rsid w:val="00A71E6A"/>
    <w:rsid w:val="00A81046"/>
    <w:rsid w:val="00A8196C"/>
    <w:rsid w:val="00A82557"/>
    <w:rsid w:val="00A827E7"/>
    <w:rsid w:val="00A84450"/>
    <w:rsid w:val="00A85E26"/>
    <w:rsid w:val="00A91B03"/>
    <w:rsid w:val="00A96276"/>
    <w:rsid w:val="00A96A4D"/>
    <w:rsid w:val="00A97505"/>
    <w:rsid w:val="00A975C8"/>
    <w:rsid w:val="00A97F5A"/>
    <w:rsid w:val="00AA09E6"/>
    <w:rsid w:val="00AA1BAE"/>
    <w:rsid w:val="00AA59AD"/>
    <w:rsid w:val="00AB21CE"/>
    <w:rsid w:val="00AB2391"/>
    <w:rsid w:val="00AB2403"/>
    <w:rsid w:val="00AB3DD6"/>
    <w:rsid w:val="00AB3DDD"/>
    <w:rsid w:val="00AB5480"/>
    <w:rsid w:val="00AB55B0"/>
    <w:rsid w:val="00AB76F2"/>
    <w:rsid w:val="00AB7854"/>
    <w:rsid w:val="00AC2612"/>
    <w:rsid w:val="00AC75E1"/>
    <w:rsid w:val="00AD1985"/>
    <w:rsid w:val="00AD4729"/>
    <w:rsid w:val="00AD5C81"/>
    <w:rsid w:val="00AD6F71"/>
    <w:rsid w:val="00AD750E"/>
    <w:rsid w:val="00AD7B31"/>
    <w:rsid w:val="00AE0421"/>
    <w:rsid w:val="00AE31A4"/>
    <w:rsid w:val="00AE70F6"/>
    <w:rsid w:val="00AE7EF0"/>
    <w:rsid w:val="00AF087D"/>
    <w:rsid w:val="00AF249F"/>
    <w:rsid w:val="00AF35BD"/>
    <w:rsid w:val="00AF6283"/>
    <w:rsid w:val="00AF78CF"/>
    <w:rsid w:val="00B0017E"/>
    <w:rsid w:val="00B0123F"/>
    <w:rsid w:val="00B06934"/>
    <w:rsid w:val="00B07807"/>
    <w:rsid w:val="00B10277"/>
    <w:rsid w:val="00B2280F"/>
    <w:rsid w:val="00B237E4"/>
    <w:rsid w:val="00B257DA"/>
    <w:rsid w:val="00B27F07"/>
    <w:rsid w:val="00B35C67"/>
    <w:rsid w:val="00B379A3"/>
    <w:rsid w:val="00B43F20"/>
    <w:rsid w:val="00B442B9"/>
    <w:rsid w:val="00B44B74"/>
    <w:rsid w:val="00B472E5"/>
    <w:rsid w:val="00B505E4"/>
    <w:rsid w:val="00B5269A"/>
    <w:rsid w:val="00B542F9"/>
    <w:rsid w:val="00B54F5F"/>
    <w:rsid w:val="00B63801"/>
    <w:rsid w:val="00B74F33"/>
    <w:rsid w:val="00B7594F"/>
    <w:rsid w:val="00B77027"/>
    <w:rsid w:val="00B861A0"/>
    <w:rsid w:val="00B87BB2"/>
    <w:rsid w:val="00B87D7F"/>
    <w:rsid w:val="00B9084C"/>
    <w:rsid w:val="00B92F37"/>
    <w:rsid w:val="00BA1B5C"/>
    <w:rsid w:val="00BA4854"/>
    <w:rsid w:val="00BA5D28"/>
    <w:rsid w:val="00BA69A1"/>
    <w:rsid w:val="00BB07D8"/>
    <w:rsid w:val="00BB0E4E"/>
    <w:rsid w:val="00BB250E"/>
    <w:rsid w:val="00BB7691"/>
    <w:rsid w:val="00BC5643"/>
    <w:rsid w:val="00BD0D63"/>
    <w:rsid w:val="00BD1B20"/>
    <w:rsid w:val="00BD579C"/>
    <w:rsid w:val="00BD6960"/>
    <w:rsid w:val="00BE0A5C"/>
    <w:rsid w:val="00BE2231"/>
    <w:rsid w:val="00BE50F6"/>
    <w:rsid w:val="00BE715F"/>
    <w:rsid w:val="00BF4959"/>
    <w:rsid w:val="00C070E3"/>
    <w:rsid w:val="00C11154"/>
    <w:rsid w:val="00C14B1A"/>
    <w:rsid w:val="00C15E72"/>
    <w:rsid w:val="00C21146"/>
    <w:rsid w:val="00C2447D"/>
    <w:rsid w:val="00C26BD0"/>
    <w:rsid w:val="00C26F7D"/>
    <w:rsid w:val="00C31FC5"/>
    <w:rsid w:val="00C40637"/>
    <w:rsid w:val="00C44DDC"/>
    <w:rsid w:val="00C47EC8"/>
    <w:rsid w:val="00C522BC"/>
    <w:rsid w:val="00C608AA"/>
    <w:rsid w:val="00C71B75"/>
    <w:rsid w:val="00C760E1"/>
    <w:rsid w:val="00C8446C"/>
    <w:rsid w:val="00C85E71"/>
    <w:rsid w:val="00C90146"/>
    <w:rsid w:val="00C9119A"/>
    <w:rsid w:val="00C92192"/>
    <w:rsid w:val="00C943B0"/>
    <w:rsid w:val="00CA21E8"/>
    <w:rsid w:val="00CB4DF4"/>
    <w:rsid w:val="00CC6458"/>
    <w:rsid w:val="00CC7A34"/>
    <w:rsid w:val="00CD31D8"/>
    <w:rsid w:val="00CD7B61"/>
    <w:rsid w:val="00CE298A"/>
    <w:rsid w:val="00CE360B"/>
    <w:rsid w:val="00CF242E"/>
    <w:rsid w:val="00CF5457"/>
    <w:rsid w:val="00CF6606"/>
    <w:rsid w:val="00CF6AA7"/>
    <w:rsid w:val="00CF6C8C"/>
    <w:rsid w:val="00D01002"/>
    <w:rsid w:val="00D05AB7"/>
    <w:rsid w:val="00D15657"/>
    <w:rsid w:val="00D159E2"/>
    <w:rsid w:val="00D2478D"/>
    <w:rsid w:val="00D27473"/>
    <w:rsid w:val="00D31F42"/>
    <w:rsid w:val="00D31F59"/>
    <w:rsid w:val="00D32003"/>
    <w:rsid w:val="00D33015"/>
    <w:rsid w:val="00D3502C"/>
    <w:rsid w:val="00D42393"/>
    <w:rsid w:val="00D54C12"/>
    <w:rsid w:val="00D55862"/>
    <w:rsid w:val="00D56B41"/>
    <w:rsid w:val="00D56E97"/>
    <w:rsid w:val="00D6073F"/>
    <w:rsid w:val="00D636C7"/>
    <w:rsid w:val="00D63996"/>
    <w:rsid w:val="00D67320"/>
    <w:rsid w:val="00D754E5"/>
    <w:rsid w:val="00D8127F"/>
    <w:rsid w:val="00D827EE"/>
    <w:rsid w:val="00D83073"/>
    <w:rsid w:val="00D94FA6"/>
    <w:rsid w:val="00DA0603"/>
    <w:rsid w:val="00DA22A8"/>
    <w:rsid w:val="00DA28AE"/>
    <w:rsid w:val="00DA4104"/>
    <w:rsid w:val="00DA7D2F"/>
    <w:rsid w:val="00DB117B"/>
    <w:rsid w:val="00DB44DC"/>
    <w:rsid w:val="00DB7206"/>
    <w:rsid w:val="00DC28B9"/>
    <w:rsid w:val="00DC7894"/>
    <w:rsid w:val="00DD336F"/>
    <w:rsid w:val="00DD343C"/>
    <w:rsid w:val="00DD499C"/>
    <w:rsid w:val="00DD61AC"/>
    <w:rsid w:val="00DD77CA"/>
    <w:rsid w:val="00DE2324"/>
    <w:rsid w:val="00DE3EF1"/>
    <w:rsid w:val="00DE41C3"/>
    <w:rsid w:val="00DE5C38"/>
    <w:rsid w:val="00DF268C"/>
    <w:rsid w:val="00DF6019"/>
    <w:rsid w:val="00DF7B41"/>
    <w:rsid w:val="00DF7E14"/>
    <w:rsid w:val="00E01DF4"/>
    <w:rsid w:val="00E01FA6"/>
    <w:rsid w:val="00E05E1D"/>
    <w:rsid w:val="00E10082"/>
    <w:rsid w:val="00E10DE2"/>
    <w:rsid w:val="00E22BAD"/>
    <w:rsid w:val="00E24A96"/>
    <w:rsid w:val="00E24D9A"/>
    <w:rsid w:val="00E26567"/>
    <w:rsid w:val="00E34C46"/>
    <w:rsid w:val="00E41189"/>
    <w:rsid w:val="00E55942"/>
    <w:rsid w:val="00E57EB3"/>
    <w:rsid w:val="00E61DC9"/>
    <w:rsid w:val="00E623AE"/>
    <w:rsid w:val="00E641E8"/>
    <w:rsid w:val="00E761E5"/>
    <w:rsid w:val="00E824AB"/>
    <w:rsid w:val="00E927AD"/>
    <w:rsid w:val="00E929B3"/>
    <w:rsid w:val="00E95EE6"/>
    <w:rsid w:val="00EA0666"/>
    <w:rsid w:val="00EA20B5"/>
    <w:rsid w:val="00EA51AC"/>
    <w:rsid w:val="00EA5CEE"/>
    <w:rsid w:val="00EB4396"/>
    <w:rsid w:val="00EB67E7"/>
    <w:rsid w:val="00EC424C"/>
    <w:rsid w:val="00ED057A"/>
    <w:rsid w:val="00ED0865"/>
    <w:rsid w:val="00ED0F9B"/>
    <w:rsid w:val="00ED0FA0"/>
    <w:rsid w:val="00ED408C"/>
    <w:rsid w:val="00ED49B0"/>
    <w:rsid w:val="00ED7707"/>
    <w:rsid w:val="00EE0201"/>
    <w:rsid w:val="00EE0BC4"/>
    <w:rsid w:val="00EE131D"/>
    <w:rsid w:val="00EE3020"/>
    <w:rsid w:val="00EE3BB0"/>
    <w:rsid w:val="00EE5862"/>
    <w:rsid w:val="00EF3881"/>
    <w:rsid w:val="00EF3BB6"/>
    <w:rsid w:val="00EF4F21"/>
    <w:rsid w:val="00F003C3"/>
    <w:rsid w:val="00F036A4"/>
    <w:rsid w:val="00F05224"/>
    <w:rsid w:val="00F11890"/>
    <w:rsid w:val="00F11EF3"/>
    <w:rsid w:val="00F1238D"/>
    <w:rsid w:val="00F13431"/>
    <w:rsid w:val="00F1423A"/>
    <w:rsid w:val="00F15778"/>
    <w:rsid w:val="00F15BF7"/>
    <w:rsid w:val="00F16E05"/>
    <w:rsid w:val="00F178CC"/>
    <w:rsid w:val="00F17DAE"/>
    <w:rsid w:val="00F22447"/>
    <w:rsid w:val="00F22A3E"/>
    <w:rsid w:val="00F27483"/>
    <w:rsid w:val="00F31FDB"/>
    <w:rsid w:val="00F331DE"/>
    <w:rsid w:val="00F35AA4"/>
    <w:rsid w:val="00F40F47"/>
    <w:rsid w:val="00F41949"/>
    <w:rsid w:val="00F41B11"/>
    <w:rsid w:val="00F46AB3"/>
    <w:rsid w:val="00F472BA"/>
    <w:rsid w:val="00F54A0D"/>
    <w:rsid w:val="00F561C6"/>
    <w:rsid w:val="00F62270"/>
    <w:rsid w:val="00F6688C"/>
    <w:rsid w:val="00F67110"/>
    <w:rsid w:val="00F67E27"/>
    <w:rsid w:val="00F67FD4"/>
    <w:rsid w:val="00F71036"/>
    <w:rsid w:val="00F71643"/>
    <w:rsid w:val="00F8195A"/>
    <w:rsid w:val="00F83921"/>
    <w:rsid w:val="00F84FB3"/>
    <w:rsid w:val="00F867ED"/>
    <w:rsid w:val="00F8729E"/>
    <w:rsid w:val="00F91599"/>
    <w:rsid w:val="00F91BB0"/>
    <w:rsid w:val="00FA22F9"/>
    <w:rsid w:val="00FA7320"/>
    <w:rsid w:val="00FA76A8"/>
    <w:rsid w:val="00FB356B"/>
    <w:rsid w:val="00FB4237"/>
    <w:rsid w:val="00FB43B3"/>
    <w:rsid w:val="00FB67C7"/>
    <w:rsid w:val="00FC1829"/>
    <w:rsid w:val="00FC30A4"/>
    <w:rsid w:val="00FC6FB3"/>
    <w:rsid w:val="00FC7A41"/>
    <w:rsid w:val="00FD11A9"/>
    <w:rsid w:val="00FD2888"/>
    <w:rsid w:val="00FD52EF"/>
    <w:rsid w:val="00FD7E90"/>
    <w:rsid w:val="00FE1D86"/>
    <w:rsid w:val="00FE5BF7"/>
    <w:rsid w:val="00FE71DB"/>
    <w:rsid w:val="00FF077F"/>
    <w:rsid w:val="00FF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5AB7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433E3"/>
    <w:pPr>
      <w:keepNext/>
      <w:spacing w:after="0" w:line="240" w:lineRule="auto"/>
      <w:outlineLvl w:val="0"/>
    </w:pPr>
    <w:rPr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70E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C070E3"/>
    <w:pPr>
      <w:keepNext/>
      <w:spacing w:after="0" w:line="240" w:lineRule="auto"/>
      <w:jc w:val="both"/>
      <w:outlineLvl w:val="2"/>
    </w:pPr>
    <w:rPr>
      <w:b/>
      <w:bCs/>
      <w:sz w:val="32"/>
      <w:szCs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C070E3"/>
    <w:pPr>
      <w:keepNext/>
      <w:spacing w:after="0" w:line="240" w:lineRule="auto"/>
      <w:jc w:val="center"/>
      <w:outlineLvl w:val="3"/>
    </w:pPr>
    <w:rPr>
      <w:i/>
      <w:iCs/>
      <w:sz w:val="32"/>
      <w:szCs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C070E3"/>
    <w:pPr>
      <w:keepNext/>
      <w:spacing w:after="0" w:line="240" w:lineRule="auto"/>
      <w:jc w:val="center"/>
      <w:outlineLvl w:val="4"/>
    </w:pPr>
    <w:rPr>
      <w:sz w:val="28"/>
      <w:szCs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070E3"/>
    <w:pPr>
      <w:keepNext/>
      <w:tabs>
        <w:tab w:val="left" w:pos="720"/>
      </w:tabs>
      <w:spacing w:after="0" w:line="240" w:lineRule="auto"/>
      <w:jc w:val="center"/>
      <w:outlineLvl w:val="5"/>
    </w:pPr>
    <w:rPr>
      <w:b/>
      <w:bCs/>
      <w:sz w:val="28"/>
      <w:szCs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6"/>
    </w:pPr>
    <w:rPr>
      <w:b/>
      <w:bCs/>
      <w:sz w:val="28"/>
      <w:szCs w:val="24"/>
      <w:u w:val="single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070E3"/>
    <w:pPr>
      <w:keepNext/>
      <w:framePr w:hSpace="180" w:wrap="around" w:vAnchor="text" w:hAnchor="margin" w:y="232"/>
      <w:spacing w:after="0" w:line="240" w:lineRule="auto"/>
      <w:jc w:val="center"/>
      <w:outlineLvl w:val="7"/>
    </w:pPr>
    <w:rPr>
      <w:b/>
      <w:bCs/>
      <w:sz w:val="24"/>
      <w:szCs w:val="24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C070E3"/>
    <w:pPr>
      <w:keepNext/>
      <w:shd w:val="clear" w:color="auto" w:fill="FFFFFF"/>
      <w:spacing w:after="0" w:line="240" w:lineRule="auto"/>
      <w:ind w:firstLine="720"/>
      <w:jc w:val="both"/>
      <w:outlineLvl w:val="8"/>
    </w:pPr>
    <w:rPr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33E3"/>
    <w:rPr>
      <w:rFonts w:ascii="Times New Roman" w:hAnsi="Times New Roman" w:cs="Times New Roman"/>
      <w:sz w:val="20"/>
      <w:lang w:val="uk-UA" w:eastAsia="x-none"/>
    </w:rPr>
  </w:style>
  <w:style w:type="character" w:customStyle="1" w:styleId="20">
    <w:name w:val="Заголовок 2 Знак"/>
    <w:basedOn w:val="a0"/>
    <w:link w:val="2"/>
    <w:uiPriority w:val="99"/>
    <w:locked/>
    <w:rsid w:val="00C070E3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40">
    <w:name w:val="Заголовок 4 Знак"/>
    <w:basedOn w:val="a0"/>
    <w:link w:val="4"/>
    <w:uiPriority w:val="99"/>
    <w:locked/>
    <w:rsid w:val="00C070E3"/>
    <w:rPr>
      <w:rFonts w:ascii="Times New Roman" w:hAnsi="Times New Roman" w:cs="Times New Roman"/>
      <w:i/>
      <w:sz w:val="24"/>
      <w:lang w:val="uk-UA" w:eastAsia="x-none"/>
    </w:rPr>
  </w:style>
  <w:style w:type="character" w:customStyle="1" w:styleId="50">
    <w:name w:val="Заголовок 5 Знак"/>
    <w:basedOn w:val="a0"/>
    <w:link w:val="5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character" w:customStyle="1" w:styleId="60">
    <w:name w:val="Заголовок 6 Знак"/>
    <w:basedOn w:val="a0"/>
    <w:link w:val="6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70">
    <w:name w:val="Заголовок 7 Знак"/>
    <w:basedOn w:val="a0"/>
    <w:link w:val="7"/>
    <w:uiPriority w:val="99"/>
    <w:locked/>
    <w:rsid w:val="00C070E3"/>
    <w:rPr>
      <w:rFonts w:ascii="Times New Roman" w:hAnsi="Times New Roman" w:cs="Times New Roman"/>
      <w:b/>
      <w:sz w:val="24"/>
      <w:u w:val="single"/>
      <w:shd w:val="clear" w:color="auto" w:fill="FFFFFF"/>
      <w:lang w:val="uk-UA" w:eastAsia="x-none"/>
    </w:rPr>
  </w:style>
  <w:style w:type="character" w:customStyle="1" w:styleId="80">
    <w:name w:val="Заголовок 8 Знак"/>
    <w:basedOn w:val="a0"/>
    <w:link w:val="8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customStyle="1" w:styleId="90">
    <w:name w:val="Заголовок 9 Знак"/>
    <w:basedOn w:val="a0"/>
    <w:link w:val="9"/>
    <w:uiPriority w:val="99"/>
    <w:locked/>
    <w:rsid w:val="00C070E3"/>
    <w:rPr>
      <w:rFonts w:ascii="Times New Roman" w:hAnsi="Times New Roman" w:cs="Times New Roman"/>
      <w:sz w:val="24"/>
      <w:shd w:val="clear" w:color="auto" w:fill="FFFFFF"/>
      <w:lang w:val="uk-UA" w:eastAsia="x-none"/>
    </w:rPr>
  </w:style>
  <w:style w:type="paragraph" w:styleId="a3">
    <w:name w:val="Normal (Web)"/>
    <w:basedOn w:val="a"/>
    <w:uiPriority w:val="99"/>
    <w:rsid w:val="00BA1B5C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4">
    <w:name w:val="Strong"/>
    <w:basedOn w:val="a0"/>
    <w:uiPriority w:val="99"/>
    <w:qFormat/>
    <w:rsid w:val="00BA1B5C"/>
    <w:rPr>
      <w:rFonts w:cs="Times New Roman"/>
      <w:b/>
    </w:rPr>
  </w:style>
  <w:style w:type="paragraph" w:customStyle="1" w:styleId="a5">
    <w:name w:val="Знак"/>
    <w:basedOn w:val="a"/>
    <w:uiPriority w:val="99"/>
    <w:rsid w:val="001433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1433E3"/>
    <w:pPr>
      <w:spacing w:after="0" w:line="240" w:lineRule="auto"/>
    </w:pPr>
    <w:rPr>
      <w:sz w:val="24"/>
      <w:szCs w:val="20"/>
    </w:rPr>
  </w:style>
  <w:style w:type="paragraph" w:customStyle="1" w:styleId="211">
    <w:name w:val="Основной текст с отступом 21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 w:cs="Courier New"/>
      <w:sz w:val="23"/>
      <w:szCs w:val="23"/>
      <w:lang w:val="uk-UA"/>
    </w:rPr>
  </w:style>
  <w:style w:type="paragraph" w:customStyle="1" w:styleId="311">
    <w:name w:val="Основной текст 31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 w:cs="Courier New"/>
      <w:sz w:val="23"/>
      <w:szCs w:val="23"/>
      <w:lang w:val="uk-UA"/>
    </w:rPr>
  </w:style>
  <w:style w:type="paragraph" w:customStyle="1" w:styleId="2110">
    <w:name w:val="Основной текст 21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 w:cs="Courier New"/>
      <w:sz w:val="28"/>
      <w:szCs w:val="28"/>
      <w:lang w:val="uk-UA"/>
    </w:rPr>
  </w:style>
  <w:style w:type="paragraph" w:customStyle="1" w:styleId="11">
    <w:name w:val="Цитата1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 w:cs="Courier New"/>
      <w:sz w:val="21"/>
      <w:szCs w:val="21"/>
      <w:lang w:val="uk-UA"/>
    </w:rPr>
  </w:style>
  <w:style w:type="paragraph" w:customStyle="1" w:styleId="12">
    <w:name w:val="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Обычный1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szCs w:val="24"/>
      <w:lang w:val="uk-UA"/>
    </w:rPr>
  </w:style>
  <w:style w:type="paragraph" w:customStyle="1" w:styleId="111">
    <w:name w:val="Знак Знак Знак Знак Знак Знак1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oterChar">
    <w:name w:val="Footer Char"/>
    <w:uiPriority w:val="99"/>
    <w:locked/>
    <w:rsid w:val="00C070E3"/>
    <w:rPr>
      <w:rFonts w:ascii="Times New Roman" w:hAnsi="Times New Roman"/>
      <w:sz w:val="24"/>
      <w:lang w:val="uk-UA" w:eastAsia="x-none"/>
    </w:rPr>
  </w:style>
  <w:style w:type="character" w:customStyle="1" w:styleId="TitleChar">
    <w:name w:val="Title Char"/>
    <w:aliases w:val="Заголовок2 Char"/>
    <w:uiPriority w:val="99"/>
    <w:locked/>
    <w:rsid w:val="00C070E3"/>
    <w:rPr>
      <w:rFonts w:ascii="Times New Roman" w:hAnsi="Times New Roman"/>
      <w:b/>
      <w:sz w:val="24"/>
      <w:lang w:val="uk-UA" w:eastAsia="x-none"/>
    </w:rPr>
  </w:style>
  <w:style w:type="character" w:customStyle="1" w:styleId="13">
    <w:name w:val="Основной текст Знак1"/>
    <w:aliases w:val="Основной текст Знак Знак,Основной текст Знак Знак Знак Знак"/>
    <w:uiPriority w:val="99"/>
    <w:locked/>
    <w:rsid w:val="00C070E3"/>
    <w:rPr>
      <w:sz w:val="24"/>
      <w:lang w:val="uk-UA" w:eastAsia="x-none"/>
    </w:rPr>
  </w:style>
  <w:style w:type="paragraph" w:styleId="a8">
    <w:name w:val="No Spacing"/>
    <w:uiPriority w:val="99"/>
    <w:qFormat/>
    <w:rsid w:val="00C070E3"/>
    <w:rPr>
      <w:rFonts w:cs="Times New Roman"/>
      <w:sz w:val="22"/>
      <w:szCs w:val="22"/>
      <w:lang w:eastAsia="en-US"/>
    </w:rPr>
  </w:style>
  <w:style w:type="paragraph" w:customStyle="1" w:styleId="14">
    <w:name w:val="Без интервала1"/>
    <w:uiPriority w:val="99"/>
    <w:rsid w:val="00C070E3"/>
    <w:rPr>
      <w:rFonts w:cs="Times New Roman"/>
      <w:sz w:val="22"/>
      <w:szCs w:val="22"/>
      <w:lang w:val="uk-UA" w:eastAsia="en-US"/>
    </w:rPr>
  </w:style>
  <w:style w:type="paragraph" w:customStyle="1" w:styleId="15">
    <w:name w:val="Абзац списка1"/>
    <w:basedOn w:val="a"/>
    <w:rsid w:val="00C070E3"/>
    <w:pPr>
      <w:ind w:left="720"/>
    </w:pPr>
  </w:style>
  <w:style w:type="character" w:customStyle="1" w:styleId="21">
    <w:name w:val="Заголовок2 Знак Знак"/>
    <w:uiPriority w:val="99"/>
    <w:rsid w:val="00C070E3"/>
    <w:rPr>
      <w:rFonts w:ascii="Cambria" w:hAnsi="Cambria"/>
      <w:noProof/>
      <w:color w:val="000080"/>
      <w:kern w:val="28"/>
      <w:sz w:val="28"/>
      <w:lang w:val="uk-UA" w:eastAsia="en-US"/>
    </w:rPr>
  </w:style>
  <w:style w:type="paragraph" w:styleId="a9">
    <w:name w:val="Subtitle"/>
    <w:basedOn w:val="a"/>
    <w:link w:val="aa"/>
    <w:uiPriority w:val="99"/>
    <w:qFormat/>
    <w:rsid w:val="00C070E3"/>
    <w:pPr>
      <w:spacing w:after="0" w:line="240" w:lineRule="auto"/>
      <w:jc w:val="both"/>
    </w:pPr>
    <w:rPr>
      <w:sz w:val="28"/>
      <w:szCs w:val="20"/>
      <w:lang w:val="uk-UA"/>
    </w:rPr>
  </w:style>
  <w:style w:type="character" w:customStyle="1" w:styleId="aa">
    <w:name w:val="Подзаголовок Знак"/>
    <w:basedOn w:val="a0"/>
    <w:link w:val="a9"/>
    <w:uiPriority w:val="99"/>
    <w:locked/>
    <w:rsid w:val="00C070E3"/>
    <w:rPr>
      <w:rFonts w:ascii="Times New Roman" w:hAnsi="Times New Roman" w:cs="Times New Roman"/>
      <w:sz w:val="20"/>
      <w:lang w:val="uk-UA" w:eastAsia="x-none"/>
    </w:rPr>
  </w:style>
  <w:style w:type="paragraph" w:styleId="ab">
    <w:name w:val="Document Map"/>
    <w:basedOn w:val="a"/>
    <w:link w:val="ac"/>
    <w:uiPriority w:val="99"/>
    <w:semiHidden/>
    <w:rsid w:val="00C070E3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070E3"/>
    <w:rPr>
      <w:rFonts w:ascii="Tahoma" w:hAnsi="Tahoma" w:cs="Times New Roman"/>
      <w:sz w:val="20"/>
      <w:shd w:val="clear" w:color="auto" w:fill="000080"/>
    </w:rPr>
  </w:style>
  <w:style w:type="paragraph" w:styleId="ad">
    <w:name w:val="List Paragraph"/>
    <w:basedOn w:val="a"/>
    <w:uiPriority w:val="34"/>
    <w:qFormat/>
    <w:rsid w:val="00C070E3"/>
    <w:pPr>
      <w:ind w:left="720"/>
      <w:contextualSpacing/>
    </w:pPr>
  </w:style>
  <w:style w:type="paragraph" w:customStyle="1" w:styleId="31">
    <w:name w:val="Знак Знак Знак Знак Знак Знак3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Основной текст с отступом.Подпис"/>
    <w:basedOn w:val="af1"/>
    <w:uiPriority w:val="99"/>
    <w:rsid w:val="00C070E3"/>
    <w:pPr>
      <w:widowControl/>
      <w:ind w:firstLine="708"/>
      <w:jc w:val="both"/>
    </w:pPr>
    <w:rPr>
      <w:rFonts w:ascii="Arial" w:hAnsi="Times New Roman"/>
      <w:spacing w:val="0"/>
      <w:kern w:val="0"/>
      <w:position w:val="0"/>
      <w:sz w:val="28"/>
      <w:lang w:val="uk-UA"/>
    </w:rPr>
  </w:style>
  <w:style w:type="character" w:styleId="af2">
    <w:name w:val="FollowedHyperlink"/>
    <w:basedOn w:val="a0"/>
    <w:uiPriority w:val="99"/>
    <w:rsid w:val="00C070E3"/>
    <w:rPr>
      <w:rFonts w:cs="Times New Roman"/>
      <w:color w:val="800080"/>
      <w:u w:val="single"/>
    </w:rPr>
  </w:style>
  <w:style w:type="paragraph" w:styleId="af3">
    <w:name w:val="Plain Text"/>
    <w:basedOn w:val="a"/>
    <w:link w:val="af4"/>
    <w:uiPriority w:val="99"/>
    <w:rsid w:val="00C070E3"/>
    <w:pPr>
      <w:spacing w:after="0" w:line="240" w:lineRule="auto"/>
    </w:pPr>
    <w:rPr>
      <w:rFonts w:ascii="Courier New" w:hAnsi="Courier New"/>
      <w:sz w:val="20"/>
      <w:szCs w:val="20"/>
      <w:lang w:val="uk-UA"/>
    </w:rPr>
  </w:style>
  <w:style w:type="character" w:customStyle="1" w:styleId="af4">
    <w:name w:val="Текст Знак"/>
    <w:basedOn w:val="a0"/>
    <w:link w:val="af3"/>
    <w:uiPriority w:val="99"/>
    <w:locked/>
    <w:rsid w:val="00C070E3"/>
    <w:rPr>
      <w:rFonts w:ascii="Courier New" w:hAnsi="Courier New" w:cs="Times New Roman"/>
      <w:sz w:val="20"/>
      <w:lang w:val="uk-UA" w:eastAsia="x-none"/>
    </w:rPr>
  </w:style>
  <w:style w:type="paragraph" w:customStyle="1" w:styleId="Aacao">
    <w:name w:val="Aacao"/>
    <w:basedOn w:val="a"/>
    <w:uiPriority w:val="99"/>
    <w:rsid w:val="00C070E3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customStyle="1" w:styleId="17">
    <w:name w:val="Гиперссылка1"/>
    <w:uiPriority w:val="99"/>
    <w:rsid w:val="00C070E3"/>
    <w:rPr>
      <w:color w:val="0000FF"/>
      <w:u w:val="single"/>
    </w:rPr>
  </w:style>
  <w:style w:type="paragraph" w:customStyle="1" w:styleId="18">
    <w:name w:val="Текст выноски1"/>
    <w:basedOn w:val="a"/>
    <w:uiPriority w:val="99"/>
    <w:rsid w:val="00C070E3"/>
    <w:pPr>
      <w:spacing w:after="0" w:line="240" w:lineRule="auto"/>
    </w:pPr>
    <w:rPr>
      <w:rFonts w:ascii="Tahoma" w:hAnsi="Tahoma"/>
      <w:sz w:val="16"/>
      <w:szCs w:val="20"/>
    </w:rPr>
  </w:style>
  <w:style w:type="paragraph" w:customStyle="1" w:styleId="caaieiaie3">
    <w:name w:val="caaieiaie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customStyle="1" w:styleId="310">
    <w:name w:val="Основной текст с отступом 3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/>
      <w:sz w:val="24"/>
      <w:szCs w:val="20"/>
      <w:lang w:val="uk-UA"/>
    </w:rPr>
  </w:style>
  <w:style w:type="paragraph" w:customStyle="1" w:styleId="210">
    <w:name w:val="Основной текст с отступом 21"/>
    <w:basedOn w:val="a"/>
    <w:uiPriority w:val="99"/>
    <w:rsid w:val="00C070E3"/>
    <w:pPr>
      <w:widowControl w:val="0"/>
      <w:spacing w:after="0" w:line="240" w:lineRule="auto"/>
      <w:ind w:left="244"/>
    </w:pPr>
    <w:rPr>
      <w:rFonts w:ascii="Courier New" w:hAnsi="Courier New"/>
      <w:sz w:val="23"/>
      <w:szCs w:val="20"/>
      <w:lang w:val="uk-UA"/>
    </w:rPr>
  </w:style>
  <w:style w:type="paragraph" w:customStyle="1" w:styleId="312">
    <w:name w:val="Основной текст 31"/>
    <w:basedOn w:val="a"/>
    <w:uiPriority w:val="99"/>
    <w:rsid w:val="00C070E3"/>
    <w:pPr>
      <w:widowControl w:val="0"/>
      <w:spacing w:after="0" w:line="240" w:lineRule="auto"/>
    </w:pPr>
    <w:rPr>
      <w:rFonts w:ascii="Courier New" w:hAnsi="Courier New"/>
      <w:sz w:val="23"/>
      <w:szCs w:val="20"/>
      <w:lang w:val="uk-UA"/>
    </w:rPr>
  </w:style>
  <w:style w:type="paragraph" w:customStyle="1" w:styleId="212">
    <w:name w:val="Основной текст 21"/>
    <w:basedOn w:val="a"/>
    <w:uiPriority w:val="99"/>
    <w:rsid w:val="00C070E3"/>
    <w:pPr>
      <w:widowControl w:val="0"/>
      <w:spacing w:after="0" w:line="240" w:lineRule="auto"/>
      <w:jc w:val="center"/>
    </w:pPr>
    <w:rPr>
      <w:rFonts w:ascii="Courier New" w:hAnsi="Courier New"/>
      <w:sz w:val="28"/>
      <w:szCs w:val="20"/>
      <w:lang w:val="uk-UA"/>
    </w:rPr>
  </w:style>
  <w:style w:type="paragraph" w:customStyle="1" w:styleId="19">
    <w:name w:val="Цитата1"/>
    <w:basedOn w:val="a"/>
    <w:uiPriority w:val="99"/>
    <w:rsid w:val="00C070E3"/>
    <w:pPr>
      <w:widowControl w:val="0"/>
      <w:spacing w:after="0" w:line="240" w:lineRule="auto"/>
      <w:ind w:left="-40" w:right="-40"/>
    </w:pPr>
    <w:rPr>
      <w:rFonts w:ascii="Courier New" w:hAnsi="Courier New"/>
      <w:sz w:val="21"/>
      <w:szCs w:val="20"/>
      <w:lang w:val="uk-UA"/>
    </w:rPr>
  </w:style>
  <w:style w:type="paragraph" w:customStyle="1" w:styleId="22">
    <w:name w:val="Знак Знак Знак2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"/>
    <w:basedOn w:val="a"/>
    <w:uiPriority w:val="99"/>
    <w:rsid w:val="00C070E3"/>
    <w:pPr>
      <w:spacing w:after="0" w:line="240" w:lineRule="auto"/>
    </w:pPr>
    <w:rPr>
      <w:rFonts w:ascii="Verdana" w:eastAsia="MS Mincho" w:hAnsi="Verdana"/>
      <w:sz w:val="24"/>
      <w:szCs w:val="24"/>
      <w:lang w:val="en-US" w:eastAsia="en-US"/>
    </w:rPr>
  </w:style>
  <w:style w:type="paragraph" w:customStyle="1" w:styleId="1b">
    <w:name w:val="заголовок 1"/>
    <w:basedOn w:val="a"/>
    <w:next w:val="a"/>
    <w:uiPriority w:val="99"/>
    <w:rsid w:val="00C070E3"/>
    <w:pPr>
      <w:keepNext/>
      <w:spacing w:after="0" w:line="240" w:lineRule="auto"/>
    </w:pPr>
    <w:rPr>
      <w:sz w:val="28"/>
      <w:szCs w:val="20"/>
      <w:lang w:val="uk-UA"/>
    </w:rPr>
  </w:style>
  <w:style w:type="paragraph" w:customStyle="1" w:styleId="32">
    <w:name w:val="заголовок 3"/>
    <w:basedOn w:val="a"/>
    <w:next w:val="a"/>
    <w:uiPriority w:val="99"/>
    <w:rsid w:val="00C070E3"/>
    <w:pPr>
      <w:keepNext/>
      <w:spacing w:after="0" w:line="360" w:lineRule="auto"/>
      <w:jc w:val="center"/>
    </w:pPr>
    <w:rPr>
      <w:sz w:val="24"/>
      <w:szCs w:val="20"/>
      <w:lang w:val="uk-UA"/>
    </w:rPr>
  </w:style>
  <w:style w:type="paragraph" w:styleId="af6">
    <w:name w:val="footnote text"/>
    <w:basedOn w:val="a"/>
    <w:link w:val="af7"/>
    <w:uiPriority w:val="99"/>
    <w:semiHidden/>
    <w:rsid w:val="00C070E3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locked/>
    <w:rsid w:val="00C070E3"/>
    <w:rPr>
      <w:rFonts w:ascii="Times New Roman" w:hAnsi="Times New Roman" w:cs="Times New Roman"/>
      <w:sz w:val="20"/>
    </w:rPr>
  </w:style>
  <w:style w:type="paragraph" w:customStyle="1" w:styleId="xl34">
    <w:name w:val="xl34"/>
    <w:basedOn w:val="a"/>
    <w:uiPriority w:val="99"/>
    <w:rsid w:val="00C070E3"/>
    <w:pPr>
      <w:spacing w:before="100" w:after="100" w:line="240" w:lineRule="auto"/>
      <w:jc w:val="center"/>
      <w:textAlignment w:val="top"/>
    </w:pPr>
    <w:rPr>
      <w:rFonts w:ascii="Times New Roman" w:eastAsia="Arial Unicode MS" w:hAnsi="Times New Roman"/>
      <w:sz w:val="28"/>
      <w:szCs w:val="20"/>
    </w:rPr>
  </w:style>
  <w:style w:type="paragraph" w:customStyle="1" w:styleId="xl31">
    <w:name w:val="xl31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xl30">
    <w:name w:val="xl30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b/>
      <w:sz w:val="28"/>
      <w:szCs w:val="20"/>
    </w:rPr>
  </w:style>
  <w:style w:type="paragraph" w:customStyle="1" w:styleId="xl29">
    <w:name w:val="xl29"/>
    <w:basedOn w:val="a"/>
    <w:uiPriority w:val="99"/>
    <w:rsid w:val="00C070E3"/>
    <w:pPr>
      <w:spacing w:before="100" w:after="100" w:line="240" w:lineRule="auto"/>
      <w:jc w:val="right"/>
    </w:pPr>
    <w:rPr>
      <w:rFonts w:ascii="Times New Roman CYR" w:hAnsi="Times New Roman CYR"/>
      <w:sz w:val="24"/>
      <w:szCs w:val="20"/>
    </w:rPr>
  </w:style>
  <w:style w:type="paragraph" w:customStyle="1" w:styleId="af1">
    <w:name w:val="Стиль"/>
    <w:uiPriority w:val="99"/>
    <w:rsid w:val="00C070E3"/>
    <w:pPr>
      <w:widowControl w:val="0"/>
    </w:pPr>
    <w:rPr>
      <w:rFonts w:cs="Times New Roman"/>
      <w:spacing w:val="-1"/>
      <w:kern w:val="65535"/>
      <w:position w:val="-1"/>
      <w:sz w:val="24"/>
      <w:lang w:val="en-US"/>
    </w:rPr>
  </w:style>
  <w:style w:type="paragraph" w:customStyle="1" w:styleId="FR2">
    <w:name w:val="FR2"/>
    <w:uiPriority w:val="99"/>
    <w:rsid w:val="00C070E3"/>
    <w:pPr>
      <w:widowControl w:val="0"/>
      <w:spacing w:before="620" w:line="360" w:lineRule="auto"/>
      <w:ind w:left="200" w:right="200"/>
      <w:jc w:val="center"/>
    </w:pPr>
    <w:rPr>
      <w:rFonts w:ascii="Arial" w:hAnsi="Arial" w:cs="Times New Roman"/>
      <w:b/>
      <w:i/>
      <w:sz w:val="24"/>
      <w:lang w:val="uk-UA"/>
    </w:rPr>
  </w:style>
  <w:style w:type="paragraph" w:customStyle="1" w:styleId="FR1">
    <w:name w:val="FR1"/>
    <w:uiPriority w:val="99"/>
    <w:rsid w:val="00C070E3"/>
    <w:pPr>
      <w:widowControl w:val="0"/>
      <w:spacing w:before="620" w:line="300" w:lineRule="auto"/>
      <w:ind w:left="1840" w:right="1600"/>
      <w:jc w:val="center"/>
    </w:pPr>
    <w:rPr>
      <w:rFonts w:cs="Times New Roman"/>
      <w:i/>
      <w:sz w:val="28"/>
      <w:lang w:val="uk-UA"/>
    </w:rPr>
  </w:style>
  <w:style w:type="paragraph" w:customStyle="1" w:styleId="1c">
    <w:name w:val="Обычный1"/>
    <w:uiPriority w:val="99"/>
    <w:rsid w:val="00C070E3"/>
    <w:pPr>
      <w:widowControl w:val="0"/>
      <w:spacing w:before="580" w:line="360" w:lineRule="auto"/>
      <w:ind w:left="160" w:firstLine="720"/>
      <w:jc w:val="both"/>
    </w:pPr>
    <w:rPr>
      <w:rFonts w:cs="Times New Roman"/>
      <w:sz w:val="24"/>
      <w:lang w:val="uk-UA"/>
    </w:rPr>
  </w:style>
  <w:style w:type="paragraph" w:customStyle="1" w:styleId="1d">
    <w:name w:val="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NormalText">
    <w:name w:val="Normal Text"/>
    <w:basedOn w:val="a"/>
    <w:uiPriority w:val="99"/>
    <w:rsid w:val="00C070E3"/>
    <w:pPr>
      <w:spacing w:after="0" w:line="240" w:lineRule="auto"/>
      <w:ind w:firstLine="567"/>
      <w:jc w:val="both"/>
    </w:pPr>
    <w:rPr>
      <w:sz w:val="26"/>
      <w:szCs w:val="20"/>
      <w:lang w:val="en-US"/>
    </w:rPr>
  </w:style>
  <w:style w:type="paragraph" w:customStyle="1" w:styleId="osntekst">
    <w:name w:val="osn tekst"/>
    <w:basedOn w:val="a"/>
    <w:uiPriority w:val="99"/>
    <w:rsid w:val="00C070E3"/>
    <w:pPr>
      <w:spacing w:before="60" w:after="60" w:line="240" w:lineRule="auto"/>
      <w:ind w:firstLine="567"/>
    </w:pPr>
    <w:rPr>
      <w:rFonts w:ascii="Times New Roman" w:eastAsia="Batang" w:hAnsi="Times New Roman"/>
      <w:color w:val="000000"/>
      <w:sz w:val="26"/>
      <w:szCs w:val="20"/>
      <w:lang w:val="uk-UA"/>
    </w:rPr>
  </w:style>
  <w:style w:type="paragraph" w:styleId="HTML">
    <w:name w:val="HTML Preformatted"/>
    <w:basedOn w:val="a"/>
    <w:link w:val="HTML0"/>
    <w:uiPriority w:val="99"/>
    <w:rsid w:val="00C07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70E3"/>
    <w:rPr>
      <w:rFonts w:ascii="Courier New" w:hAnsi="Courier New" w:cs="Times New Roman"/>
      <w:sz w:val="20"/>
    </w:rPr>
  </w:style>
  <w:style w:type="paragraph" w:customStyle="1" w:styleId="StyleZakonu">
    <w:name w:val="StyleZakonu"/>
    <w:basedOn w:val="a"/>
    <w:uiPriority w:val="99"/>
    <w:rsid w:val="00C070E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f9">
    <w:name w:val="Table Grid"/>
    <w:basedOn w:val="a1"/>
    <w:uiPriority w:val="59"/>
    <w:rsid w:val="00C070E3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6">
    <w:name w:val="caaieiaie 6"/>
    <w:basedOn w:val="a"/>
    <w:next w:val="a"/>
    <w:uiPriority w:val="99"/>
    <w:rsid w:val="00C070E3"/>
    <w:pPr>
      <w:keepNext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sz w:val="24"/>
      <w:szCs w:val="20"/>
      <w:lang w:val="en-US"/>
    </w:rPr>
  </w:style>
  <w:style w:type="paragraph" w:customStyle="1" w:styleId="213">
    <w:name w:val="заголовок 21"/>
    <w:basedOn w:val="a"/>
    <w:next w:val="a"/>
    <w:uiPriority w:val="99"/>
    <w:rsid w:val="00C070E3"/>
    <w:pPr>
      <w:keepNext/>
      <w:widowControl w:val="0"/>
      <w:spacing w:after="0" w:line="240" w:lineRule="auto"/>
      <w:jc w:val="center"/>
    </w:pPr>
    <w:rPr>
      <w:b/>
      <w:sz w:val="24"/>
      <w:szCs w:val="20"/>
    </w:rPr>
  </w:style>
  <w:style w:type="paragraph" w:customStyle="1" w:styleId="afa">
    <w:name w:val="Основной текст с отступом.Подпись к рис."/>
    <w:basedOn w:val="a"/>
    <w:uiPriority w:val="99"/>
    <w:rsid w:val="00C070E3"/>
    <w:pPr>
      <w:spacing w:after="0" w:line="240" w:lineRule="auto"/>
      <w:ind w:firstLine="567"/>
    </w:pPr>
    <w:rPr>
      <w:sz w:val="28"/>
      <w:szCs w:val="20"/>
      <w:lang w:val="uk-UA"/>
    </w:rPr>
  </w:style>
  <w:style w:type="paragraph" w:styleId="afb">
    <w:name w:val="List Bullet"/>
    <w:basedOn w:val="a"/>
    <w:autoRedefine/>
    <w:uiPriority w:val="99"/>
    <w:rsid w:val="00C070E3"/>
    <w:pPr>
      <w:tabs>
        <w:tab w:val="num" w:pos="360"/>
      </w:tabs>
      <w:spacing w:after="0" w:line="240" w:lineRule="auto"/>
      <w:ind w:left="360" w:hanging="360"/>
    </w:pPr>
    <w:rPr>
      <w:sz w:val="20"/>
      <w:szCs w:val="20"/>
    </w:rPr>
  </w:style>
  <w:style w:type="paragraph" w:customStyle="1" w:styleId="23">
    <w:name w:val="Основной текст с отступом.Подпись к рис.2"/>
    <w:uiPriority w:val="99"/>
    <w:rsid w:val="00C070E3"/>
    <w:pPr>
      <w:spacing w:line="235" w:lineRule="auto"/>
      <w:ind w:firstLine="708"/>
      <w:jc w:val="both"/>
    </w:pPr>
    <w:rPr>
      <w:rFonts w:cs="Times New Roman"/>
      <w:sz w:val="28"/>
    </w:rPr>
  </w:style>
  <w:style w:type="paragraph" w:customStyle="1" w:styleId="afc">
    <w:name w:val="Основной текст.Основной текст Знак"/>
    <w:uiPriority w:val="99"/>
    <w:rsid w:val="00C070E3"/>
    <w:pPr>
      <w:keepNext/>
      <w:ind w:firstLine="720"/>
      <w:jc w:val="both"/>
    </w:pPr>
    <w:rPr>
      <w:rFonts w:cs="Times New Roman"/>
      <w:sz w:val="28"/>
      <w:lang w:val="uk-UA"/>
    </w:rPr>
  </w:style>
  <w:style w:type="paragraph" w:customStyle="1" w:styleId="Style1">
    <w:name w:val="Style1"/>
    <w:basedOn w:val="a"/>
    <w:uiPriority w:val="99"/>
    <w:rsid w:val="00C070E3"/>
    <w:pPr>
      <w:spacing w:after="0" w:line="240" w:lineRule="auto"/>
      <w:ind w:left="360" w:hanging="360"/>
      <w:jc w:val="both"/>
    </w:pPr>
    <w:rPr>
      <w:sz w:val="24"/>
      <w:szCs w:val="20"/>
      <w:lang w:val="en-US"/>
    </w:rPr>
  </w:style>
  <w:style w:type="paragraph" w:customStyle="1" w:styleId="Web">
    <w:name w:val="Обычный (Web)"/>
    <w:basedOn w:val="a"/>
    <w:uiPriority w:val="99"/>
    <w:rsid w:val="00C070E3"/>
    <w:pPr>
      <w:spacing w:before="60" w:after="0" w:line="240" w:lineRule="auto"/>
      <w:jc w:val="both"/>
    </w:pPr>
    <w:rPr>
      <w:rFonts w:ascii="Verdana" w:hAnsi="Verdana"/>
      <w:sz w:val="24"/>
      <w:szCs w:val="24"/>
    </w:rPr>
  </w:style>
  <w:style w:type="paragraph" w:customStyle="1" w:styleId="afd">
    <w:name w:val="Нормальний текст"/>
    <w:basedOn w:val="a"/>
    <w:uiPriority w:val="99"/>
    <w:rsid w:val="00C070E3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e">
    <w:name w:val="Block Text"/>
    <w:basedOn w:val="a"/>
    <w:uiPriority w:val="99"/>
    <w:rsid w:val="00C070E3"/>
    <w:pPr>
      <w:spacing w:after="0" w:line="240" w:lineRule="auto"/>
      <w:ind w:left="-540" w:right="-874" w:firstLine="540"/>
      <w:jc w:val="both"/>
    </w:pPr>
    <w:rPr>
      <w:sz w:val="28"/>
      <w:szCs w:val="24"/>
      <w:lang w:val="uk-UA"/>
    </w:rPr>
  </w:style>
  <w:style w:type="paragraph" w:customStyle="1" w:styleId="aff">
    <w:name w:val="Основной текст.Основной текст Знак Знак Знак.Основной текст Знак Знак Знак Знак Знак Знак.Основной текст Знак Знак Знак Знак Знак Знак Знак Знак"/>
    <w:basedOn w:val="a"/>
    <w:uiPriority w:val="99"/>
    <w:rsid w:val="00C070E3"/>
    <w:pPr>
      <w:spacing w:after="0" w:line="360" w:lineRule="auto"/>
    </w:pPr>
    <w:rPr>
      <w:b/>
      <w:sz w:val="36"/>
      <w:szCs w:val="20"/>
      <w:lang w:val="uk-UA"/>
    </w:rPr>
  </w:style>
  <w:style w:type="paragraph" w:styleId="aff0">
    <w:name w:val="footer"/>
    <w:basedOn w:val="a"/>
    <w:link w:val="aff1"/>
    <w:uiPriority w:val="99"/>
    <w:rsid w:val="00C070E3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uk-UA"/>
    </w:rPr>
  </w:style>
  <w:style w:type="character" w:customStyle="1" w:styleId="aff1">
    <w:name w:val="Нижний колонтитул Знак"/>
    <w:basedOn w:val="a0"/>
    <w:link w:val="aff0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Normal12">
    <w:name w:val="Normal12"/>
    <w:basedOn w:val="a"/>
    <w:uiPriority w:val="99"/>
    <w:rsid w:val="00C070E3"/>
    <w:pPr>
      <w:spacing w:after="120" w:line="240" w:lineRule="auto"/>
    </w:pPr>
    <w:rPr>
      <w:sz w:val="24"/>
      <w:szCs w:val="20"/>
      <w:lang w:val="en-US"/>
    </w:rPr>
  </w:style>
  <w:style w:type="paragraph" w:styleId="aff2">
    <w:name w:val="caption"/>
    <w:basedOn w:val="a"/>
    <w:next w:val="a"/>
    <w:uiPriority w:val="99"/>
    <w:qFormat/>
    <w:rsid w:val="00C070E3"/>
    <w:pPr>
      <w:spacing w:before="307" w:after="0" w:line="240" w:lineRule="auto"/>
      <w:ind w:left="302"/>
    </w:pPr>
    <w:rPr>
      <w:sz w:val="28"/>
      <w:szCs w:val="20"/>
      <w:u w:val="single"/>
      <w:lang w:val="uk-UA"/>
    </w:rPr>
  </w:style>
  <w:style w:type="paragraph" w:styleId="33">
    <w:name w:val="Body Text 3"/>
    <w:basedOn w:val="a"/>
    <w:link w:val="34"/>
    <w:uiPriority w:val="99"/>
    <w:rsid w:val="00C070E3"/>
    <w:pPr>
      <w:spacing w:after="0" w:line="240" w:lineRule="auto"/>
      <w:jc w:val="both"/>
    </w:pPr>
    <w:rPr>
      <w:sz w:val="32"/>
      <w:szCs w:val="24"/>
      <w:lang w:val="uk-UA"/>
    </w:rPr>
  </w:style>
  <w:style w:type="character" w:customStyle="1" w:styleId="34">
    <w:name w:val="Основной текст 3 Знак"/>
    <w:basedOn w:val="a0"/>
    <w:link w:val="33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aff3">
    <w:name w:val="Title"/>
    <w:aliases w:val="Заголовок2"/>
    <w:basedOn w:val="a"/>
    <w:link w:val="aff4"/>
    <w:uiPriority w:val="99"/>
    <w:qFormat/>
    <w:rsid w:val="00C070E3"/>
    <w:pPr>
      <w:spacing w:after="0" w:line="240" w:lineRule="auto"/>
      <w:jc w:val="center"/>
    </w:pPr>
    <w:rPr>
      <w:b/>
      <w:bCs/>
      <w:sz w:val="32"/>
      <w:szCs w:val="24"/>
      <w:lang w:val="uk-UA"/>
    </w:rPr>
  </w:style>
  <w:style w:type="character" w:customStyle="1" w:styleId="aff4">
    <w:name w:val="Название Знак"/>
    <w:aliases w:val="Заголовок2 Знак"/>
    <w:basedOn w:val="a0"/>
    <w:link w:val="aff3"/>
    <w:uiPriority w:val="99"/>
    <w:locked/>
    <w:rsid w:val="00C070E3"/>
    <w:rPr>
      <w:rFonts w:ascii="Times New Roman" w:hAnsi="Times New Roman" w:cs="Times New Roman"/>
      <w:b/>
      <w:sz w:val="24"/>
      <w:lang w:val="uk-UA" w:eastAsia="x-none"/>
    </w:rPr>
  </w:style>
  <w:style w:type="character" w:styleId="aff5">
    <w:name w:val="page number"/>
    <w:basedOn w:val="a0"/>
    <w:uiPriority w:val="99"/>
    <w:rsid w:val="00C070E3"/>
    <w:rPr>
      <w:rFonts w:cs="Times New Roman"/>
    </w:rPr>
  </w:style>
  <w:style w:type="paragraph" w:styleId="aff6">
    <w:name w:val="header"/>
    <w:basedOn w:val="a"/>
    <w:link w:val="aff7"/>
    <w:uiPriority w:val="99"/>
    <w:rsid w:val="00C070E3"/>
    <w:pPr>
      <w:tabs>
        <w:tab w:val="center" w:pos="4153"/>
        <w:tab w:val="right" w:pos="8306"/>
      </w:tabs>
      <w:spacing w:after="0" w:line="240" w:lineRule="auto"/>
    </w:pPr>
    <w:rPr>
      <w:sz w:val="24"/>
      <w:szCs w:val="24"/>
      <w:lang w:val="uk-UA"/>
    </w:rPr>
  </w:style>
  <w:style w:type="character" w:customStyle="1" w:styleId="aff7">
    <w:name w:val="Верхний колонтитул Знак"/>
    <w:basedOn w:val="a0"/>
    <w:link w:val="aff6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styleId="24">
    <w:name w:val="Body Text 2"/>
    <w:basedOn w:val="a"/>
    <w:link w:val="25"/>
    <w:uiPriority w:val="99"/>
    <w:rsid w:val="00C070E3"/>
    <w:pPr>
      <w:spacing w:after="0" w:line="240" w:lineRule="auto"/>
    </w:pPr>
    <w:rPr>
      <w:sz w:val="28"/>
      <w:szCs w:val="24"/>
      <w:lang w:val="uk-UA"/>
    </w:rPr>
  </w:style>
  <w:style w:type="character" w:customStyle="1" w:styleId="25">
    <w:name w:val="Основной текст 2 Знак"/>
    <w:basedOn w:val="a0"/>
    <w:link w:val="24"/>
    <w:uiPriority w:val="99"/>
    <w:locked/>
    <w:rsid w:val="00C070E3"/>
    <w:rPr>
      <w:rFonts w:ascii="Times New Roman" w:hAnsi="Times New Roman" w:cs="Times New Roman"/>
      <w:sz w:val="24"/>
      <w:lang w:val="uk-UA" w:eastAsia="x-none"/>
    </w:rPr>
  </w:style>
  <w:style w:type="paragraph" w:customStyle="1" w:styleId="35">
    <w:name w:val="Знак3 Знак Знак Знак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36">
    <w:name w:val="Body Text Indent 3"/>
    <w:basedOn w:val="a"/>
    <w:link w:val="37"/>
    <w:uiPriority w:val="99"/>
    <w:rsid w:val="00C070E3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C070E3"/>
    <w:rPr>
      <w:rFonts w:cs="Times New Roman"/>
      <w:sz w:val="16"/>
    </w:rPr>
  </w:style>
  <w:style w:type="paragraph" w:styleId="26">
    <w:name w:val="Body Text Indent 2"/>
    <w:basedOn w:val="a"/>
    <w:link w:val="27"/>
    <w:uiPriority w:val="99"/>
    <w:rsid w:val="00C070E3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locked/>
    <w:rsid w:val="00C070E3"/>
    <w:rPr>
      <w:rFonts w:cs="Times New Roman"/>
    </w:rPr>
  </w:style>
  <w:style w:type="paragraph" w:styleId="aff8">
    <w:name w:val="Body Text Indent"/>
    <w:aliases w:val="Подпись к рис."/>
    <w:basedOn w:val="a"/>
    <w:link w:val="aff9"/>
    <w:uiPriority w:val="99"/>
    <w:rsid w:val="00C070E3"/>
    <w:pPr>
      <w:spacing w:after="120"/>
      <w:ind w:left="283"/>
    </w:pPr>
  </w:style>
  <w:style w:type="character" w:customStyle="1" w:styleId="aff9">
    <w:name w:val="Основной текст с отступом Знак"/>
    <w:aliases w:val="Подпись к рис. Знак"/>
    <w:basedOn w:val="a0"/>
    <w:link w:val="aff8"/>
    <w:uiPriority w:val="99"/>
    <w:locked/>
    <w:rsid w:val="00C070E3"/>
    <w:rPr>
      <w:rFonts w:cs="Times New Roman"/>
    </w:rPr>
  </w:style>
  <w:style w:type="paragraph" w:customStyle="1" w:styleId="101">
    <w:name w:val="Основной текст (10)1"/>
    <w:basedOn w:val="a"/>
    <w:uiPriority w:val="99"/>
    <w:rsid w:val="009778A6"/>
    <w:pPr>
      <w:shd w:val="clear" w:color="auto" w:fill="FFFFFF"/>
      <w:spacing w:after="0" w:line="240" w:lineRule="atLeast"/>
    </w:pPr>
    <w:rPr>
      <w:b/>
      <w:bCs/>
      <w:i/>
      <w:iCs/>
      <w:lang w:val="uk-UA" w:eastAsia="uk-UA"/>
    </w:rPr>
  </w:style>
  <w:style w:type="character" w:customStyle="1" w:styleId="28">
    <w:name w:val="Подпись к таблице (2)"/>
    <w:uiPriority w:val="99"/>
    <w:rsid w:val="009778A6"/>
    <w:rPr>
      <w:rFonts w:ascii="Times New Roman" w:hAnsi="Times New Roman"/>
      <w:b/>
      <w:i/>
      <w:sz w:val="22"/>
      <w:u w:val="single"/>
    </w:rPr>
  </w:style>
  <w:style w:type="character" w:styleId="affa">
    <w:name w:val="Hyperlink"/>
    <w:basedOn w:val="a0"/>
    <w:uiPriority w:val="99"/>
    <w:rsid w:val="00277E96"/>
    <w:rPr>
      <w:rFonts w:cs="Times New Roman"/>
      <w:color w:val="0000FF"/>
      <w:u w:val="single"/>
    </w:rPr>
  </w:style>
  <w:style w:type="paragraph" w:styleId="affb">
    <w:name w:val="Balloon Text"/>
    <w:basedOn w:val="a"/>
    <w:link w:val="affc"/>
    <w:uiPriority w:val="99"/>
    <w:semiHidden/>
    <w:rsid w:val="00277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locked/>
    <w:rsid w:val="00277E96"/>
    <w:rPr>
      <w:rFonts w:ascii="Tahoma" w:hAnsi="Tahoma" w:cs="Times New Roman"/>
      <w:sz w:val="16"/>
    </w:rPr>
  </w:style>
  <w:style w:type="character" w:customStyle="1" w:styleId="a7">
    <w:name w:val="Основной текст Знак"/>
    <w:aliases w:val="Основной текст Знак Знак Знак Знак1"/>
    <w:link w:val="a6"/>
    <w:uiPriority w:val="99"/>
    <w:locked/>
    <w:rsid w:val="001433E3"/>
    <w:rPr>
      <w:rFonts w:ascii="Times New Roman" w:hAnsi="Times New Roman"/>
      <w:sz w:val="20"/>
    </w:rPr>
  </w:style>
  <w:style w:type="paragraph" w:customStyle="1" w:styleId="3110">
    <w:name w:val="Основной текст с отступом 311"/>
    <w:basedOn w:val="a"/>
    <w:uiPriority w:val="99"/>
    <w:rsid w:val="00C070E3"/>
    <w:pPr>
      <w:widowControl w:val="0"/>
      <w:spacing w:before="40" w:after="0" w:line="260" w:lineRule="auto"/>
      <w:ind w:left="40"/>
    </w:pPr>
    <w:rPr>
      <w:rFonts w:ascii="Courier New" w:hAnsi="Courier New" w:cs="Courier New"/>
      <w:sz w:val="24"/>
      <w:szCs w:val="24"/>
      <w:lang w:val="uk-UA"/>
    </w:rPr>
  </w:style>
  <w:style w:type="paragraph" w:customStyle="1" w:styleId="112">
    <w:name w:val="Текст выноски11"/>
    <w:basedOn w:val="a"/>
    <w:uiPriority w:val="99"/>
    <w:rsid w:val="00C07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3">
    <w:name w:val="Гиперссылка11"/>
    <w:uiPriority w:val="99"/>
    <w:rsid w:val="00C070E3"/>
    <w:rPr>
      <w:color w:val="0000FF"/>
      <w:u w:val="single"/>
    </w:rPr>
  </w:style>
  <w:style w:type="character" w:customStyle="1" w:styleId="PlainTextChar">
    <w:name w:val="Plain Text Char"/>
    <w:uiPriority w:val="99"/>
    <w:locked/>
    <w:rsid w:val="00C070E3"/>
    <w:rPr>
      <w:rFonts w:ascii="Courier New" w:hAnsi="Courier New"/>
      <w:sz w:val="20"/>
      <w:lang w:val="uk-UA" w:eastAsia="x-none"/>
    </w:rPr>
  </w:style>
  <w:style w:type="paragraph" w:customStyle="1" w:styleId="1e">
    <w:name w:val="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f">
    <w:name w:val="Знак Знак Знак Знак Знак Знак Знак Знак Знак Знак Знак Знак Знак Знак Знак1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 Знак Знак Знак Знак Знак2"/>
    <w:basedOn w:val="a"/>
    <w:uiPriority w:val="99"/>
    <w:rsid w:val="00C070E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4">
    <w:name w:val="Абзац списка11"/>
    <w:basedOn w:val="a"/>
    <w:uiPriority w:val="99"/>
    <w:rsid w:val="00C070E3"/>
    <w:pPr>
      <w:ind w:left="720"/>
    </w:pPr>
    <w:rPr>
      <w:rFonts w:cs="Calibri"/>
    </w:rPr>
  </w:style>
  <w:style w:type="paragraph" w:customStyle="1" w:styleId="affd">
    <w:name w:val="Содержимое таблицы"/>
    <w:basedOn w:val="a"/>
    <w:uiPriority w:val="99"/>
    <w:rsid w:val="00C070E3"/>
    <w:pPr>
      <w:suppressLineNumbers/>
      <w:suppressAutoHyphens/>
      <w:spacing w:after="0" w:line="240" w:lineRule="auto"/>
    </w:pPr>
    <w:rPr>
      <w:sz w:val="20"/>
      <w:szCs w:val="20"/>
      <w:lang w:eastAsia="ar-SA"/>
    </w:rPr>
  </w:style>
  <w:style w:type="paragraph" w:customStyle="1" w:styleId="rvps21">
    <w:name w:val="rvps21"/>
    <w:basedOn w:val="a"/>
    <w:uiPriority w:val="99"/>
    <w:rsid w:val="00C070E3"/>
    <w:pPr>
      <w:spacing w:after="150" w:line="240" w:lineRule="auto"/>
      <w:ind w:firstLine="450"/>
      <w:jc w:val="both"/>
    </w:pPr>
    <w:rPr>
      <w:sz w:val="24"/>
      <w:szCs w:val="24"/>
    </w:rPr>
  </w:style>
  <w:style w:type="character" w:customStyle="1" w:styleId="rvts23">
    <w:name w:val="rvts23"/>
    <w:uiPriority w:val="99"/>
    <w:rsid w:val="00C070E3"/>
  </w:style>
  <w:style w:type="paragraph" w:customStyle="1" w:styleId="1f0">
    <w:name w:val="Знак Знак1 Знак"/>
    <w:basedOn w:val="a"/>
    <w:uiPriority w:val="99"/>
    <w:rsid w:val="00C070E3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313">
    <w:name w:val="Знак3 Знак Знак Знак1"/>
    <w:basedOn w:val="a"/>
    <w:uiPriority w:val="99"/>
    <w:rsid w:val="00C070E3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customStyle="1" w:styleId="rtejustify">
    <w:name w:val="rtejustify"/>
    <w:basedOn w:val="a"/>
    <w:rsid w:val="0094633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2a">
    <w:name w:val="Основной текст (2)_"/>
    <w:link w:val="2b"/>
    <w:locked/>
    <w:rsid w:val="00164C97"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164C97"/>
    <w:pPr>
      <w:widowControl w:val="0"/>
      <w:shd w:val="clear" w:color="auto" w:fill="FFFFFF"/>
      <w:spacing w:after="0" w:line="326" w:lineRule="exact"/>
    </w:pPr>
    <w:rPr>
      <w:rFonts w:cs="Calibri"/>
      <w:sz w:val="28"/>
      <w:szCs w:val="28"/>
    </w:rPr>
  </w:style>
  <w:style w:type="character" w:customStyle="1" w:styleId="affe">
    <w:name w:val="Основной текст_ Знак"/>
    <w:link w:val="afff"/>
    <w:locked/>
    <w:rsid w:val="00072762"/>
    <w:rPr>
      <w:shd w:val="clear" w:color="auto" w:fill="FFFFFF"/>
    </w:rPr>
  </w:style>
  <w:style w:type="paragraph" w:customStyle="1" w:styleId="afff">
    <w:name w:val="Основной текст_"/>
    <w:basedOn w:val="a"/>
    <w:link w:val="affe"/>
    <w:rsid w:val="00072762"/>
    <w:pPr>
      <w:widowControl w:val="0"/>
      <w:shd w:val="clear" w:color="auto" w:fill="FFFFFF"/>
      <w:spacing w:before="240" w:after="60" w:line="298" w:lineRule="exact"/>
    </w:pPr>
    <w:rPr>
      <w:rFonts w:cs="Calibri"/>
      <w:shd w:val="clear" w:color="auto" w:fill="FFFFFF"/>
    </w:rPr>
  </w:style>
  <w:style w:type="character" w:customStyle="1" w:styleId="rvts0">
    <w:name w:val="rvts0"/>
    <w:rsid w:val="0007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9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9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4F40-839A-481B-94D4-96C35D85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</cp:lastModifiedBy>
  <cp:revision>6</cp:revision>
  <cp:lastPrinted>2022-01-14T07:10:00Z</cp:lastPrinted>
  <dcterms:created xsi:type="dcterms:W3CDTF">2022-02-10T09:51:00Z</dcterms:created>
  <dcterms:modified xsi:type="dcterms:W3CDTF">2022-03-02T13:28:00Z</dcterms:modified>
</cp:coreProperties>
</file>