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79A" w:rsidRPr="003B3C2F" w:rsidRDefault="00AD750E" w:rsidP="00A1579A">
      <w:pPr>
        <w:spacing w:after="0" w:line="240" w:lineRule="auto"/>
        <w:ind w:left="7380"/>
        <w:rPr>
          <w:rFonts w:ascii="Times New Roman" w:hAnsi="Times New Roman"/>
          <w:sz w:val="28"/>
          <w:szCs w:val="28"/>
          <w:lang w:val="uk-UA"/>
        </w:rPr>
      </w:pPr>
      <w:r w:rsidRPr="003B3C2F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tbl>
      <w:tblPr>
        <w:tblStyle w:val="af9"/>
        <w:tblW w:w="4961" w:type="dxa"/>
        <w:tblInd w:w="100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A1579A" w:rsidTr="00412215">
        <w:tc>
          <w:tcPr>
            <w:tcW w:w="4961" w:type="dxa"/>
          </w:tcPr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</w:t>
            </w:r>
          </w:p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рішення </w:t>
            </w:r>
            <w:r w:rsidR="0041221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дев’ятнадцятої</w:t>
            </w:r>
            <w:r w:rsidR="007F4C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сесії Гадяцької міської ради </w:t>
            </w:r>
          </w:p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A1579A" w:rsidRDefault="007F4CAA" w:rsidP="00A97F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2</w:t>
            </w:r>
            <w:r w:rsidR="00A97F5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</w:t>
            </w:r>
            <w:r w:rsidR="00A1579A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97F5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січня 2022</w:t>
            </w:r>
            <w:r w:rsidR="00A8255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року №</w:t>
            </w:r>
            <w:r w:rsidR="00000A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97F5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ПРОЄКТ</w:t>
            </w:r>
          </w:p>
        </w:tc>
      </w:tr>
    </w:tbl>
    <w:p w:rsidR="00A1579A" w:rsidRDefault="00AD750E" w:rsidP="00A1579A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3B3C2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p w:rsidR="00AD750E" w:rsidRPr="000347F5" w:rsidRDefault="00A1579A" w:rsidP="00A1579A">
      <w:pPr>
        <w:spacing w:after="0" w:line="240" w:lineRule="auto"/>
        <w:ind w:left="7383" w:firstLine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412215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AD750E" w:rsidRPr="004C5A07">
        <w:rPr>
          <w:rFonts w:ascii="Times New Roman" w:hAnsi="Times New Roman"/>
          <w:sz w:val="28"/>
          <w:szCs w:val="28"/>
          <w:lang w:val="uk-UA"/>
        </w:rPr>
        <w:t>Додаток</w:t>
      </w:r>
      <w:r w:rsidR="00D42393" w:rsidRPr="004C5A07">
        <w:rPr>
          <w:rFonts w:ascii="Times New Roman" w:hAnsi="Times New Roman"/>
          <w:sz w:val="28"/>
          <w:szCs w:val="28"/>
          <w:lang w:val="uk-UA"/>
        </w:rPr>
        <w:t xml:space="preserve"> №1</w:t>
      </w:r>
    </w:p>
    <w:p w:rsidR="00AD750E" w:rsidRPr="000347F5" w:rsidRDefault="00AD750E" w:rsidP="00334E19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0347F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0347F5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750E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47F5">
        <w:rPr>
          <w:rFonts w:ascii="Times New Roman" w:hAnsi="Times New Roman"/>
          <w:b/>
          <w:sz w:val="28"/>
          <w:szCs w:val="28"/>
          <w:lang w:val="uk-UA"/>
        </w:rPr>
        <w:t>Джерела та обсяги фінансування</w:t>
      </w:r>
    </w:p>
    <w:p w:rsidR="000347F5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425" w:type="dxa"/>
        <w:tblLayout w:type="fixed"/>
        <w:tblLook w:val="0000" w:firstRow="0" w:lastRow="0" w:firstColumn="0" w:lastColumn="0" w:noHBand="0" w:noVBand="0"/>
      </w:tblPr>
      <w:tblGrid>
        <w:gridCol w:w="564"/>
        <w:gridCol w:w="4931"/>
        <w:gridCol w:w="1984"/>
        <w:gridCol w:w="1276"/>
        <w:gridCol w:w="1418"/>
        <w:gridCol w:w="1275"/>
        <w:gridCol w:w="1843"/>
        <w:gridCol w:w="1134"/>
      </w:tblGrid>
      <w:tr w:rsidR="000F4CA2" w:rsidRPr="000F4CA2" w:rsidTr="00412215">
        <w:trPr>
          <w:cantSplit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№ </w:t>
            </w:r>
            <w:proofErr w:type="spellStart"/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з\п</w:t>
            </w:r>
            <w:proofErr w:type="spellEnd"/>
          </w:p>
        </w:tc>
        <w:tc>
          <w:tcPr>
            <w:tcW w:w="4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Найменування об’єктів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4CA2" w:rsidRPr="000F4CA2" w:rsidRDefault="00A355F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Відповідальні виконавці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146" w:rsidRDefault="000F4CA2" w:rsidP="00034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Загальний обсяг </w:t>
            </w:r>
            <w:proofErr w:type="spellStart"/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фінансу-</w:t>
            </w:r>
            <w:r w:rsidR="000347F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вання</w:t>
            </w:r>
            <w:proofErr w:type="spellEnd"/>
            <w:r w:rsidR="000347F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</w:p>
          <w:p w:rsidR="000F4CA2" w:rsidRPr="000F4CA2" w:rsidRDefault="000F4CA2" w:rsidP="00034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тис.</w:t>
            </w:r>
            <w:r w:rsidR="00C9014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грн.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20" w:rsidRDefault="000F4CA2" w:rsidP="00FA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Джерела фінансування, </w:t>
            </w:r>
          </w:p>
          <w:p w:rsidR="000F4CA2" w:rsidRPr="000F4CA2" w:rsidRDefault="000F4CA2" w:rsidP="00FA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тис.</w:t>
            </w:r>
            <w:r w:rsidR="00C9014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грн.</w:t>
            </w:r>
          </w:p>
        </w:tc>
      </w:tr>
      <w:tr w:rsidR="000F4CA2" w:rsidRPr="000F4CA2" w:rsidTr="00412215">
        <w:trPr>
          <w:cantSplit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4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Державний бюджет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Обласний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CF660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Бюджет Гадяцької міської ТГ</w:t>
            </w:r>
            <w:r w:rsidR="000F4CA2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Інші</w:t>
            </w:r>
          </w:p>
        </w:tc>
      </w:tr>
      <w:tr w:rsidR="000F4CA2" w:rsidRPr="000F4CA2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8</w:t>
            </w:r>
          </w:p>
        </w:tc>
      </w:tr>
      <w:tr w:rsidR="000F4CA2" w:rsidRPr="000F4CA2" w:rsidTr="00412215">
        <w:tc>
          <w:tcPr>
            <w:tcW w:w="144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2022 рік</w:t>
            </w:r>
          </w:p>
        </w:tc>
      </w:tr>
      <w:tr w:rsidR="000A52D6" w:rsidRPr="000A52D6" w:rsidTr="0041221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4.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Pr="000A52D6" w:rsidRDefault="000A52D6" w:rsidP="00A97F5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Капітальний ремонт    з відновлення покриття проїзної частини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вул.</w:t>
            </w: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 w:rsidR="00A97F5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Андрієвського</w:t>
            </w:r>
            <w:proofErr w:type="spellEnd"/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в м. Гадяч Полтавської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A52D6">
            <w:pPr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2754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</w:tbl>
    <w:p w:rsidR="00AD750E" w:rsidRDefault="00AD750E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1579A" w:rsidRDefault="00A1579A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12215" w:rsidRDefault="00412215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F518C" w:rsidRDefault="00EA51A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Начальник відділу економічного розвитку</w:t>
      </w:r>
    </w:p>
    <w:p w:rsidR="00EA51AC" w:rsidRDefault="002F518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="00EA51AC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A51AC">
        <w:rPr>
          <w:rFonts w:ascii="Times New Roman" w:hAnsi="Times New Roman"/>
          <w:color w:val="000000"/>
          <w:sz w:val="28"/>
          <w:szCs w:val="28"/>
          <w:lang w:val="uk-UA"/>
        </w:rPr>
        <w:t xml:space="preserve">інвестицій виконавчого комітету </w:t>
      </w:r>
    </w:p>
    <w:p w:rsidR="00EA51AC" w:rsidRDefault="00EA51AC" w:rsidP="00EA51AC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Гадяцької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</w:t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                                                                                         </w:t>
      </w:r>
      <w:r w:rsidR="002F518C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412215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</w:t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І.О.Галушка</w:t>
      </w:r>
    </w:p>
    <w:p w:rsidR="00202D2F" w:rsidRDefault="00202D2F" w:rsidP="00EA51AC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02D2F" w:rsidRPr="003B3C2F" w:rsidRDefault="00202D2F" w:rsidP="00202D2F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</w:t>
      </w:r>
      <w:bookmarkStart w:id="0" w:name="_GoBack"/>
      <w:bookmarkEnd w:id="0"/>
    </w:p>
    <w:sectPr w:rsidR="00202D2F" w:rsidRPr="003B3C2F" w:rsidSect="00A97F5A">
      <w:headerReference w:type="default" r:id="rId9"/>
      <w:pgSz w:w="16838" w:h="11906" w:orient="landscape"/>
      <w:pgMar w:top="1134" w:right="567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9F4" w:rsidRDefault="008519F4" w:rsidP="002B03D9">
      <w:pPr>
        <w:spacing w:after="0" w:line="240" w:lineRule="auto"/>
      </w:pPr>
      <w:r>
        <w:separator/>
      </w:r>
    </w:p>
  </w:endnote>
  <w:endnote w:type="continuationSeparator" w:id="0">
    <w:p w:rsidR="008519F4" w:rsidRDefault="008519F4" w:rsidP="002B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9F4" w:rsidRDefault="008519F4" w:rsidP="002B03D9">
      <w:pPr>
        <w:spacing w:after="0" w:line="240" w:lineRule="auto"/>
      </w:pPr>
      <w:r>
        <w:separator/>
      </w:r>
    </w:p>
  </w:footnote>
  <w:footnote w:type="continuationSeparator" w:id="0">
    <w:p w:rsidR="008519F4" w:rsidRDefault="008519F4" w:rsidP="002B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19" w:rsidRDefault="00334E19">
    <w:pPr>
      <w:pStyle w:val="aff6"/>
      <w:jc w:val="right"/>
    </w:pPr>
  </w:p>
  <w:p w:rsidR="00334E19" w:rsidRDefault="00334E19">
    <w:pPr>
      <w:pStyle w:val="a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648A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8"/>
      </w:rPr>
    </w:lvl>
  </w:abstractNum>
  <w:abstractNum w:abstractNumId="2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hAnsi="Times New Roman"/>
        <w:b w:val="0"/>
        <w:sz w:val="28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F4"/>
    <w:rsid w:val="00000AB9"/>
    <w:rsid w:val="00001B01"/>
    <w:rsid w:val="00001D06"/>
    <w:rsid w:val="00020089"/>
    <w:rsid w:val="00023A5E"/>
    <w:rsid w:val="000276EE"/>
    <w:rsid w:val="000347F5"/>
    <w:rsid w:val="00040888"/>
    <w:rsid w:val="000417C7"/>
    <w:rsid w:val="000419A6"/>
    <w:rsid w:val="00043536"/>
    <w:rsid w:val="0005063F"/>
    <w:rsid w:val="00056AFF"/>
    <w:rsid w:val="00056CF0"/>
    <w:rsid w:val="000601D9"/>
    <w:rsid w:val="00064475"/>
    <w:rsid w:val="00071E70"/>
    <w:rsid w:val="0007236E"/>
    <w:rsid w:val="00072762"/>
    <w:rsid w:val="0007366E"/>
    <w:rsid w:val="00076212"/>
    <w:rsid w:val="000809D9"/>
    <w:rsid w:val="00084037"/>
    <w:rsid w:val="0008514C"/>
    <w:rsid w:val="0008692E"/>
    <w:rsid w:val="000871C5"/>
    <w:rsid w:val="00092C3E"/>
    <w:rsid w:val="00094777"/>
    <w:rsid w:val="000977E4"/>
    <w:rsid w:val="000A523E"/>
    <w:rsid w:val="000A52D6"/>
    <w:rsid w:val="000B0347"/>
    <w:rsid w:val="000B4AEA"/>
    <w:rsid w:val="000B6657"/>
    <w:rsid w:val="000B7607"/>
    <w:rsid w:val="000C068B"/>
    <w:rsid w:val="000C1526"/>
    <w:rsid w:val="000C4215"/>
    <w:rsid w:val="000C54B7"/>
    <w:rsid w:val="000C7421"/>
    <w:rsid w:val="000D1BCF"/>
    <w:rsid w:val="000D2CD2"/>
    <w:rsid w:val="000D344C"/>
    <w:rsid w:val="000D5BFC"/>
    <w:rsid w:val="000E03BF"/>
    <w:rsid w:val="000E1D9D"/>
    <w:rsid w:val="000E1FC5"/>
    <w:rsid w:val="000E3F83"/>
    <w:rsid w:val="000F06D4"/>
    <w:rsid w:val="000F4CA2"/>
    <w:rsid w:val="000F4E27"/>
    <w:rsid w:val="000F680A"/>
    <w:rsid w:val="000F7BE7"/>
    <w:rsid w:val="001017EF"/>
    <w:rsid w:val="001034CD"/>
    <w:rsid w:val="00103AD8"/>
    <w:rsid w:val="001062CA"/>
    <w:rsid w:val="00111E9E"/>
    <w:rsid w:val="00115F9B"/>
    <w:rsid w:val="001231F3"/>
    <w:rsid w:val="00124B8E"/>
    <w:rsid w:val="00125549"/>
    <w:rsid w:val="00131686"/>
    <w:rsid w:val="001324F9"/>
    <w:rsid w:val="001347E8"/>
    <w:rsid w:val="00140928"/>
    <w:rsid w:val="00142AC3"/>
    <w:rsid w:val="001433E3"/>
    <w:rsid w:val="00146AC3"/>
    <w:rsid w:val="00150D4A"/>
    <w:rsid w:val="00151A99"/>
    <w:rsid w:val="00162416"/>
    <w:rsid w:val="00162B33"/>
    <w:rsid w:val="00163B10"/>
    <w:rsid w:val="00164C97"/>
    <w:rsid w:val="00165D54"/>
    <w:rsid w:val="00167073"/>
    <w:rsid w:val="00171664"/>
    <w:rsid w:val="0017364F"/>
    <w:rsid w:val="00174F7B"/>
    <w:rsid w:val="001765CC"/>
    <w:rsid w:val="00180F62"/>
    <w:rsid w:val="00181752"/>
    <w:rsid w:val="00182611"/>
    <w:rsid w:val="0018449B"/>
    <w:rsid w:val="00190682"/>
    <w:rsid w:val="0019162A"/>
    <w:rsid w:val="001A76A8"/>
    <w:rsid w:val="001B2ADC"/>
    <w:rsid w:val="001C0EDB"/>
    <w:rsid w:val="001C1423"/>
    <w:rsid w:val="001C76AE"/>
    <w:rsid w:val="001D1159"/>
    <w:rsid w:val="001D1C37"/>
    <w:rsid w:val="001D2220"/>
    <w:rsid w:val="001D2AAD"/>
    <w:rsid w:val="001D34DE"/>
    <w:rsid w:val="001E1F28"/>
    <w:rsid w:val="001E5150"/>
    <w:rsid w:val="001E5A6D"/>
    <w:rsid w:val="001E6F83"/>
    <w:rsid w:val="001F097C"/>
    <w:rsid w:val="001F0D35"/>
    <w:rsid w:val="001F36A6"/>
    <w:rsid w:val="001F4F72"/>
    <w:rsid w:val="00202D2F"/>
    <w:rsid w:val="002035A1"/>
    <w:rsid w:val="00205D44"/>
    <w:rsid w:val="00213D22"/>
    <w:rsid w:val="00215DD1"/>
    <w:rsid w:val="00220673"/>
    <w:rsid w:val="00224D05"/>
    <w:rsid w:val="00225190"/>
    <w:rsid w:val="002267C3"/>
    <w:rsid w:val="002308C4"/>
    <w:rsid w:val="00232937"/>
    <w:rsid w:val="002403AB"/>
    <w:rsid w:val="002408FE"/>
    <w:rsid w:val="00242060"/>
    <w:rsid w:val="002505E7"/>
    <w:rsid w:val="002506B6"/>
    <w:rsid w:val="00255798"/>
    <w:rsid w:val="00255B66"/>
    <w:rsid w:val="0025629B"/>
    <w:rsid w:val="0026193D"/>
    <w:rsid w:val="0026352F"/>
    <w:rsid w:val="00265AAF"/>
    <w:rsid w:val="00267280"/>
    <w:rsid w:val="00267D39"/>
    <w:rsid w:val="00271EF5"/>
    <w:rsid w:val="00273372"/>
    <w:rsid w:val="002760EB"/>
    <w:rsid w:val="00276B3E"/>
    <w:rsid w:val="00277E96"/>
    <w:rsid w:val="00281332"/>
    <w:rsid w:val="00282B46"/>
    <w:rsid w:val="00282CB3"/>
    <w:rsid w:val="00284D68"/>
    <w:rsid w:val="0028636D"/>
    <w:rsid w:val="00292779"/>
    <w:rsid w:val="00292889"/>
    <w:rsid w:val="00295398"/>
    <w:rsid w:val="00296DE3"/>
    <w:rsid w:val="00296FBD"/>
    <w:rsid w:val="002A06A9"/>
    <w:rsid w:val="002A3B9A"/>
    <w:rsid w:val="002A41C0"/>
    <w:rsid w:val="002A4455"/>
    <w:rsid w:val="002B03D9"/>
    <w:rsid w:val="002B03FF"/>
    <w:rsid w:val="002B240E"/>
    <w:rsid w:val="002B3F7C"/>
    <w:rsid w:val="002B4768"/>
    <w:rsid w:val="002B7A70"/>
    <w:rsid w:val="002C39FA"/>
    <w:rsid w:val="002C4510"/>
    <w:rsid w:val="002C5B62"/>
    <w:rsid w:val="002C6F6E"/>
    <w:rsid w:val="002D08E0"/>
    <w:rsid w:val="002D297B"/>
    <w:rsid w:val="002E4F15"/>
    <w:rsid w:val="002E6CA9"/>
    <w:rsid w:val="002F0736"/>
    <w:rsid w:val="002F13B9"/>
    <w:rsid w:val="002F1E25"/>
    <w:rsid w:val="002F36EF"/>
    <w:rsid w:val="002F518C"/>
    <w:rsid w:val="002F60AD"/>
    <w:rsid w:val="00301ABD"/>
    <w:rsid w:val="00301D4D"/>
    <w:rsid w:val="00301E6B"/>
    <w:rsid w:val="00303704"/>
    <w:rsid w:val="00307064"/>
    <w:rsid w:val="00310A49"/>
    <w:rsid w:val="00320412"/>
    <w:rsid w:val="00322ED0"/>
    <w:rsid w:val="0032326C"/>
    <w:rsid w:val="0032599D"/>
    <w:rsid w:val="00334E19"/>
    <w:rsid w:val="00341314"/>
    <w:rsid w:val="0034499E"/>
    <w:rsid w:val="00345551"/>
    <w:rsid w:val="00345875"/>
    <w:rsid w:val="003510CE"/>
    <w:rsid w:val="0036468B"/>
    <w:rsid w:val="00372051"/>
    <w:rsid w:val="00374436"/>
    <w:rsid w:val="00375B8D"/>
    <w:rsid w:val="00375CC6"/>
    <w:rsid w:val="003933FF"/>
    <w:rsid w:val="00393980"/>
    <w:rsid w:val="00394613"/>
    <w:rsid w:val="003A07F6"/>
    <w:rsid w:val="003A2025"/>
    <w:rsid w:val="003A5CB1"/>
    <w:rsid w:val="003A6ABD"/>
    <w:rsid w:val="003B0299"/>
    <w:rsid w:val="003B04E8"/>
    <w:rsid w:val="003B3C2F"/>
    <w:rsid w:val="003C054D"/>
    <w:rsid w:val="003C4DC3"/>
    <w:rsid w:val="003C6DEC"/>
    <w:rsid w:val="003D00B5"/>
    <w:rsid w:val="003D0968"/>
    <w:rsid w:val="003E1264"/>
    <w:rsid w:val="003E1715"/>
    <w:rsid w:val="003E5714"/>
    <w:rsid w:val="003F45E8"/>
    <w:rsid w:val="004071BD"/>
    <w:rsid w:val="00407545"/>
    <w:rsid w:val="00407CB4"/>
    <w:rsid w:val="00412215"/>
    <w:rsid w:val="004127CE"/>
    <w:rsid w:val="0041406F"/>
    <w:rsid w:val="00421ECA"/>
    <w:rsid w:val="00424052"/>
    <w:rsid w:val="00424FB8"/>
    <w:rsid w:val="004250D9"/>
    <w:rsid w:val="004305EF"/>
    <w:rsid w:val="004313AF"/>
    <w:rsid w:val="00431ABF"/>
    <w:rsid w:val="00431C29"/>
    <w:rsid w:val="004331C3"/>
    <w:rsid w:val="00433408"/>
    <w:rsid w:val="004346BB"/>
    <w:rsid w:val="00435F6E"/>
    <w:rsid w:val="00436F6C"/>
    <w:rsid w:val="00442645"/>
    <w:rsid w:val="00444C5B"/>
    <w:rsid w:val="00456C2E"/>
    <w:rsid w:val="00460FE5"/>
    <w:rsid w:val="00464F82"/>
    <w:rsid w:val="00467BB6"/>
    <w:rsid w:val="00467CEF"/>
    <w:rsid w:val="00472659"/>
    <w:rsid w:val="004728F0"/>
    <w:rsid w:val="00475D97"/>
    <w:rsid w:val="00476DEC"/>
    <w:rsid w:val="00485A4D"/>
    <w:rsid w:val="004871F2"/>
    <w:rsid w:val="0049055D"/>
    <w:rsid w:val="00491981"/>
    <w:rsid w:val="00492DBF"/>
    <w:rsid w:val="00493A3A"/>
    <w:rsid w:val="00494F08"/>
    <w:rsid w:val="004A18D9"/>
    <w:rsid w:val="004A7DA3"/>
    <w:rsid w:val="004B6838"/>
    <w:rsid w:val="004C029D"/>
    <w:rsid w:val="004C2BFE"/>
    <w:rsid w:val="004C3FB0"/>
    <w:rsid w:val="004C5A07"/>
    <w:rsid w:val="004C7235"/>
    <w:rsid w:val="004D13F5"/>
    <w:rsid w:val="004D51A4"/>
    <w:rsid w:val="004E0C4A"/>
    <w:rsid w:val="004E1C74"/>
    <w:rsid w:val="004F51AC"/>
    <w:rsid w:val="004F65EF"/>
    <w:rsid w:val="004F6ECD"/>
    <w:rsid w:val="00504E8F"/>
    <w:rsid w:val="00512DDA"/>
    <w:rsid w:val="00515713"/>
    <w:rsid w:val="005161AF"/>
    <w:rsid w:val="00524DCA"/>
    <w:rsid w:val="00530BD7"/>
    <w:rsid w:val="00531377"/>
    <w:rsid w:val="00532557"/>
    <w:rsid w:val="00532617"/>
    <w:rsid w:val="00536713"/>
    <w:rsid w:val="00536742"/>
    <w:rsid w:val="005373AD"/>
    <w:rsid w:val="00537430"/>
    <w:rsid w:val="00540392"/>
    <w:rsid w:val="00540C17"/>
    <w:rsid w:val="0054168F"/>
    <w:rsid w:val="00547430"/>
    <w:rsid w:val="00547CAB"/>
    <w:rsid w:val="00551732"/>
    <w:rsid w:val="00553FD9"/>
    <w:rsid w:val="0055412D"/>
    <w:rsid w:val="00556848"/>
    <w:rsid w:val="00561F91"/>
    <w:rsid w:val="00562391"/>
    <w:rsid w:val="00562D7C"/>
    <w:rsid w:val="00564CC7"/>
    <w:rsid w:val="005716CC"/>
    <w:rsid w:val="0057217C"/>
    <w:rsid w:val="005724F4"/>
    <w:rsid w:val="00572FCF"/>
    <w:rsid w:val="005753C6"/>
    <w:rsid w:val="0058182C"/>
    <w:rsid w:val="00584DA0"/>
    <w:rsid w:val="00594524"/>
    <w:rsid w:val="005974C5"/>
    <w:rsid w:val="005A443F"/>
    <w:rsid w:val="005A6B0C"/>
    <w:rsid w:val="005A6EFE"/>
    <w:rsid w:val="005A7E8A"/>
    <w:rsid w:val="005B17FD"/>
    <w:rsid w:val="005B2564"/>
    <w:rsid w:val="005B4B1A"/>
    <w:rsid w:val="005C0FC7"/>
    <w:rsid w:val="005C19C8"/>
    <w:rsid w:val="005C3C46"/>
    <w:rsid w:val="005C6F01"/>
    <w:rsid w:val="005E09BA"/>
    <w:rsid w:val="005E15F2"/>
    <w:rsid w:val="005E66AB"/>
    <w:rsid w:val="005F42BC"/>
    <w:rsid w:val="005F7CE5"/>
    <w:rsid w:val="00601227"/>
    <w:rsid w:val="00603B33"/>
    <w:rsid w:val="00604909"/>
    <w:rsid w:val="0060660E"/>
    <w:rsid w:val="00610575"/>
    <w:rsid w:val="00614A74"/>
    <w:rsid w:val="00624F37"/>
    <w:rsid w:val="006252FF"/>
    <w:rsid w:val="00625CC3"/>
    <w:rsid w:val="00626FEF"/>
    <w:rsid w:val="00627508"/>
    <w:rsid w:val="00631344"/>
    <w:rsid w:val="00636032"/>
    <w:rsid w:val="00636301"/>
    <w:rsid w:val="00641003"/>
    <w:rsid w:val="006430C3"/>
    <w:rsid w:val="006433DB"/>
    <w:rsid w:val="006464F4"/>
    <w:rsid w:val="00647A39"/>
    <w:rsid w:val="00651A39"/>
    <w:rsid w:val="00652394"/>
    <w:rsid w:val="00656452"/>
    <w:rsid w:val="00663A89"/>
    <w:rsid w:val="006661CE"/>
    <w:rsid w:val="00667619"/>
    <w:rsid w:val="006765C9"/>
    <w:rsid w:val="0068014A"/>
    <w:rsid w:val="00685540"/>
    <w:rsid w:val="006A025F"/>
    <w:rsid w:val="006A3BAC"/>
    <w:rsid w:val="006A560F"/>
    <w:rsid w:val="006B210D"/>
    <w:rsid w:val="006B2D41"/>
    <w:rsid w:val="006B5A5B"/>
    <w:rsid w:val="006B5CBC"/>
    <w:rsid w:val="006C3D54"/>
    <w:rsid w:val="006C7CF7"/>
    <w:rsid w:val="006D0582"/>
    <w:rsid w:val="006D20C2"/>
    <w:rsid w:val="006E0702"/>
    <w:rsid w:val="006E2050"/>
    <w:rsid w:val="006E2661"/>
    <w:rsid w:val="006E4312"/>
    <w:rsid w:val="006E516E"/>
    <w:rsid w:val="006E67F4"/>
    <w:rsid w:val="006F5054"/>
    <w:rsid w:val="006F510F"/>
    <w:rsid w:val="006F7D17"/>
    <w:rsid w:val="00703813"/>
    <w:rsid w:val="0070546F"/>
    <w:rsid w:val="0070578E"/>
    <w:rsid w:val="00710119"/>
    <w:rsid w:val="00710943"/>
    <w:rsid w:val="007165B1"/>
    <w:rsid w:val="007216E4"/>
    <w:rsid w:val="00721AF4"/>
    <w:rsid w:val="00721E59"/>
    <w:rsid w:val="00722355"/>
    <w:rsid w:val="007258D4"/>
    <w:rsid w:val="007324B4"/>
    <w:rsid w:val="00735F1D"/>
    <w:rsid w:val="00736A34"/>
    <w:rsid w:val="00741A08"/>
    <w:rsid w:val="0075235E"/>
    <w:rsid w:val="0075453E"/>
    <w:rsid w:val="0075473C"/>
    <w:rsid w:val="00757BEF"/>
    <w:rsid w:val="00767276"/>
    <w:rsid w:val="007815DC"/>
    <w:rsid w:val="007835AC"/>
    <w:rsid w:val="00783EB9"/>
    <w:rsid w:val="00787BBC"/>
    <w:rsid w:val="00795217"/>
    <w:rsid w:val="00795C46"/>
    <w:rsid w:val="00795D57"/>
    <w:rsid w:val="007962D3"/>
    <w:rsid w:val="00796A45"/>
    <w:rsid w:val="00797494"/>
    <w:rsid w:val="007A57A1"/>
    <w:rsid w:val="007B0351"/>
    <w:rsid w:val="007B3204"/>
    <w:rsid w:val="007B60E0"/>
    <w:rsid w:val="007B7F2D"/>
    <w:rsid w:val="007C4A41"/>
    <w:rsid w:val="007C6E32"/>
    <w:rsid w:val="007D1FA9"/>
    <w:rsid w:val="007D26AA"/>
    <w:rsid w:val="007D345F"/>
    <w:rsid w:val="007D667E"/>
    <w:rsid w:val="007D774E"/>
    <w:rsid w:val="007E1364"/>
    <w:rsid w:val="007E1FE6"/>
    <w:rsid w:val="007E2EAE"/>
    <w:rsid w:val="007E65F4"/>
    <w:rsid w:val="007E6C53"/>
    <w:rsid w:val="007F2611"/>
    <w:rsid w:val="007F2E55"/>
    <w:rsid w:val="007F4CAA"/>
    <w:rsid w:val="007F5580"/>
    <w:rsid w:val="008008C7"/>
    <w:rsid w:val="00807701"/>
    <w:rsid w:val="00811613"/>
    <w:rsid w:val="00811A44"/>
    <w:rsid w:val="00813F6D"/>
    <w:rsid w:val="0081619D"/>
    <w:rsid w:val="00820F50"/>
    <w:rsid w:val="00821082"/>
    <w:rsid w:val="00822199"/>
    <w:rsid w:val="0082240E"/>
    <w:rsid w:val="0082280D"/>
    <w:rsid w:val="00822BD8"/>
    <w:rsid w:val="008318A4"/>
    <w:rsid w:val="00831D5F"/>
    <w:rsid w:val="00833916"/>
    <w:rsid w:val="00833B1B"/>
    <w:rsid w:val="0083716C"/>
    <w:rsid w:val="008458CB"/>
    <w:rsid w:val="00846D1F"/>
    <w:rsid w:val="008519F4"/>
    <w:rsid w:val="00855F32"/>
    <w:rsid w:val="00862D36"/>
    <w:rsid w:val="008637B4"/>
    <w:rsid w:val="00867918"/>
    <w:rsid w:val="00870F96"/>
    <w:rsid w:val="00872254"/>
    <w:rsid w:val="00872DD3"/>
    <w:rsid w:val="00872DEF"/>
    <w:rsid w:val="008732BD"/>
    <w:rsid w:val="008738D5"/>
    <w:rsid w:val="00885D6B"/>
    <w:rsid w:val="00885EB7"/>
    <w:rsid w:val="00890030"/>
    <w:rsid w:val="00890E26"/>
    <w:rsid w:val="00897869"/>
    <w:rsid w:val="008A2A1B"/>
    <w:rsid w:val="008A3192"/>
    <w:rsid w:val="008A34FD"/>
    <w:rsid w:val="008A5A41"/>
    <w:rsid w:val="008B3468"/>
    <w:rsid w:val="008B4404"/>
    <w:rsid w:val="008C3BF3"/>
    <w:rsid w:val="008D01AA"/>
    <w:rsid w:val="008D01D8"/>
    <w:rsid w:val="008D0A09"/>
    <w:rsid w:val="008D2170"/>
    <w:rsid w:val="008D2A79"/>
    <w:rsid w:val="008E05CF"/>
    <w:rsid w:val="008E2755"/>
    <w:rsid w:val="008E3436"/>
    <w:rsid w:val="008F106E"/>
    <w:rsid w:val="008F2F0C"/>
    <w:rsid w:val="008F5F43"/>
    <w:rsid w:val="009046EF"/>
    <w:rsid w:val="009048E9"/>
    <w:rsid w:val="00905FDE"/>
    <w:rsid w:val="0091294C"/>
    <w:rsid w:val="009132E0"/>
    <w:rsid w:val="00914C16"/>
    <w:rsid w:val="00920073"/>
    <w:rsid w:val="0092345B"/>
    <w:rsid w:val="00923C66"/>
    <w:rsid w:val="009329C8"/>
    <w:rsid w:val="009352DA"/>
    <w:rsid w:val="00937CFC"/>
    <w:rsid w:val="00940E41"/>
    <w:rsid w:val="00941598"/>
    <w:rsid w:val="00943156"/>
    <w:rsid w:val="0094376B"/>
    <w:rsid w:val="00944B91"/>
    <w:rsid w:val="00945B1D"/>
    <w:rsid w:val="00946337"/>
    <w:rsid w:val="0095378F"/>
    <w:rsid w:val="009556D7"/>
    <w:rsid w:val="009559B0"/>
    <w:rsid w:val="00964998"/>
    <w:rsid w:val="0096636C"/>
    <w:rsid w:val="00971151"/>
    <w:rsid w:val="00972EC0"/>
    <w:rsid w:val="00976B7D"/>
    <w:rsid w:val="009778A6"/>
    <w:rsid w:val="0098221F"/>
    <w:rsid w:val="009940B0"/>
    <w:rsid w:val="009945DC"/>
    <w:rsid w:val="009A1208"/>
    <w:rsid w:val="009A27A1"/>
    <w:rsid w:val="009B4906"/>
    <w:rsid w:val="009C526A"/>
    <w:rsid w:val="009D01E9"/>
    <w:rsid w:val="009D5779"/>
    <w:rsid w:val="009D76FD"/>
    <w:rsid w:val="009E3C13"/>
    <w:rsid w:val="009E6128"/>
    <w:rsid w:val="009E669D"/>
    <w:rsid w:val="009E7D7B"/>
    <w:rsid w:val="009F2266"/>
    <w:rsid w:val="009F7B33"/>
    <w:rsid w:val="009F7F40"/>
    <w:rsid w:val="00A07A51"/>
    <w:rsid w:val="00A11924"/>
    <w:rsid w:val="00A14D46"/>
    <w:rsid w:val="00A1579A"/>
    <w:rsid w:val="00A21C4D"/>
    <w:rsid w:val="00A22FFD"/>
    <w:rsid w:val="00A26F55"/>
    <w:rsid w:val="00A331D2"/>
    <w:rsid w:val="00A33371"/>
    <w:rsid w:val="00A355F2"/>
    <w:rsid w:val="00A5098C"/>
    <w:rsid w:val="00A51DCA"/>
    <w:rsid w:val="00A52791"/>
    <w:rsid w:val="00A5327B"/>
    <w:rsid w:val="00A5511F"/>
    <w:rsid w:val="00A551DE"/>
    <w:rsid w:val="00A55DE4"/>
    <w:rsid w:val="00A56006"/>
    <w:rsid w:val="00A60F48"/>
    <w:rsid w:val="00A71E6A"/>
    <w:rsid w:val="00A81046"/>
    <w:rsid w:val="00A8196C"/>
    <w:rsid w:val="00A82557"/>
    <w:rsid w:val="00A827E7"/>
    <w:rsid w:val="00A84450"/>
    <w:rsid w:val="00A85E26"/>
    <w:rsid w:val="00A91B03"/>
    <w:rsid w:val="00A96276"/>
    <w:rsid w:val="00A96A4D"/>
    <w:rsid w:val="00A97505"/>
    <w:rsid w:val="00A975C8"/>
    <w:rsid w:val="00A97F5A"/>
    <w:rsid w:val="00AA09E6"/>
    <w:rsid w:val="00AA1BAE"/>
    <w:rsid w:val="00AA59AD"/>
    <w:rsid w:val="00AB21CE"/>
    <w:rsid w:val="00AB2391"/>
    <w:rsid w:val="00AB2403"/>
    <w:rsid w:val="00AB3DD6"/>
    <w:rsid w:val="00AB3DDD"/>
    <w:rsid w:val="00AB5480"/>
    <w:rsid w:val="00AB55B0"/>
    <w:rsid w:val="00AB76F2"/>
    <w:rsid w:val="00AB7854"/>
    <w:rsid w:val="00AC2612"/>
    <w:rsid w:val="00AC75E1"/>
    <w:rsid w:val="00AD1985"/>
    <w:rsid w:val="00AD4729"/>
    <w:rsid w:val="00AD5C81"/>
    <w:rsid w:val="00AD6F71"/>
    <w:rsid w:val="00AD750E"/>
    <w:rsid w:val="00AD7B31"/>
    <w:rsid w:val="00AE0421"/>
    <w:rsid w:val="00AE31A4"/>
    <w:rsid w:val="00AE70F6"/>
    <w:rsid w:val="00AE7EF0"/>
    <w:rsid w:val="00AF087D"/>
    <w:rsid w:val="00AF249F"/>
    <w:rsid w:val="00AF35BD"/>
    <w:rsid w:val="00AF6283"/>
    <w:rsid w:val="00AF78CF"/>
    <w:rsid w:val="00B0017E"/>
    <w:rsid w:val="00B0123F"/>
    <w:rsid w:val="00B06934"/>
    <w:rsid w:val="00B07807"/>
    <w:rsid w:val="00B10277"/>
    <w:rsid w:val="00B2280F"/>
    <w:rsid w:val="00B237E4"/>
    <w:rsid w:val="00B257DA"/>
    <w:rsid w:val="00B27F07"/>
    <w:rsid w:val="00B35C67"/>
    <w:rsid w:val="00B379A3"/>
    <w:rsid w:val="00B43F20"/>
    <w:rsid w:val="00B442B9"/>
    <w:rsid w:val="00B44B74"/>
    <w:rsid w:val="00B472E5"/>
    <w:rsid w:val="00B505E4"/>
    <w:rsid w:val="00B5269A"/>
    <w:rsid w:val="00B542F9"/>
    <w:rsid w:val="00B54F5F"/>
    <w:rsid w:val="00B63801"/>
    <w:rsid w:val="00B74F33"/>
    <w:rsid w:val="00B7594F"/>
    <w:rsid w:val="00B77027"/>
    <w:rsid w:val="00B861A0"/>
    <w:rsid w:val="00B87BB2"/>
    <w:rsid w:val="00B87D7F"/>
    <w:rsid w:val="00B9084C"/>
    <w:rsid w:val="00B92F37"/>
    <w:rsid w:val="00BA1B5C"/>
    <w:rsid w:val="00BA4854"/>
    <w:rsid w:val="00BA5D28"/>
    <w:rsid w:val="00BA69A1"/>
    <w:rsid w:val="00BB07D8"/>
    <w:rsid w:val="00BB0E4E"/>
    <w:rsid w:val="00BB250E"/>
    <w:rsid w:val="00BB7691"/>
    <w:rsid w:val="00BC5643"/>
    <w:rsid w:val="00BD0D63"/>
    <w:rsid w:val="00BD1B20"/>
    <w:rsid w:val="00BD579C"/>
    <w:rsid w:val="00BD6960"/>
    <w:rsid w:val="00BE0A5C"/>
    <w:rsid w:val="00BE2231"/>
    <w:rsid w:val="00BE50F6"/>
    <w:rsid w:val="00BE715F"/>
    <w:rsid w:val="00BF4959"/>
    <w:rsid w:val="00C070E3"/>
    <w:rsid w:val="00C11154"/>
    <w:rsid w:val="00C14B1A"/>
    <w:rsid w:val="00C15E72"/>
    <w:rsid w:val="00C21146"/>
    <w:rsid w:val="00C2447D"/>
    <w:rsid w:val="00C26BD0"/>
    <w:rsid w:val="00C26F7D"/>
    <w:rsid w:val="00C31FC5"/>
    <w:rsid w:val="00C40637"/>
    <w:rsid w:val="00C44DDC"/>
    <w:rsid w:val="00C47EC8"/>
    <w:rsid w:val="00C522BC"/>
    <w:rsid w:val="00C608AA"/>
    <w:rsid w:val="00C71B75"/>
    <w:rsid w:val="00C760E1"/>
    <w:rsid w:val="00C8446C"/>
    <w:rsid w:val="00C85E71"/>
    <w:rsid w:val="00C90146"/>
    <w:rsid w:val="00C9119A"/>
    <w:rsid w:val="00C92192"/>
    <w:rsid w:val="00C943B0"/>
    <w:rsid w:val="00CA21E8"/>
    <w:rsid w:val="00CB4DF4"/>
    <w:rsid w:val="00CC6458"/>
    <w:rsid w:val="00CD7B61"/>
    <w:rsid w:val="00CE298A"/>
    <w:rsid w:val="00CE360B"/>
    <w:rsid w:val="00CF242E"/>
    <w:rsid w:val="00CF5457"/>
    <w:rsid w:val="00CF6606"/>
    <w:rsid w:val="00CF6AA7"/>
    <w:rsid w:val="00CF6C8C"/>
    <w:rsid w:val="00D01002"/>
    <w:rsid w:val="00D05AB7"/>
    <w:rsid w:val="00D15657"/>
    <w:rsid w:val="00D159E2"/>
    <w:rsid w:val="00D2478D"/>
    <w:rsid w:val="00D27473"/>
    <w:rsid w:val="00D31F42"/>
    <w:rsid w:val="00D31F59"/>
    <w:rsid w:val="00D32003"/>
    <w:rsid w:val="00D33015"/>
    <w:rsid w:val="00D3502C"/>
    <w:rsid w:val="00D42393"/>
    <w:rsid w:val="00D54C12"/>
    <w:rsid w:val="00D55862"/>
    <w:rsid w:val="00D56B41"/>
    <w:rsid w:val="00D56E97"/>
    <w:rsid w:val="00D6073F"/>
    <w:rsid w:val="00D636C7"/>
    <w:rsid w:val="00D63996"/>
    <w:rsid w:val="00D67320"/>
    <w:rsid w:val="00D754E5"/>
    <w:rsid w:val="00D8127F"/>
    <w:rsid w:val="00D827EE"/>
    <w:rsid w:val="00D83073"/>
    <w:rsid w:val="00D94FA6"/>
    <w:rsid w:val="00DA0603"/>
    <w:rsid w:val="00DA22A8"/>
    <w:rsid w:val="00DA28AE"/>
    <w:rsid w:val="00DA4104"/>
    <w:rsid w:val="00DA7D2F"/>
    <w:rsid w:val="00DB117B"/>
    <w:rsid w:val="00DB44DC"/>
    <w:rsid w:val="00DB7206"/>
    <w:rsid w:val="00DC28B9"/>
    <w:rsid w:val="00DC7894"/>
    <w:rsid w:val="00DD336F"/>
    <w:rsid w:val="00DD343C"/>
    <w:rsid w:val="00DD499C"/>
    <w:rsid w:val="00DD61AC"/>
    <w:rsid w:val="00DD77CA"/>
    <w:rsid w:val="00DE2324"/>
    <w:rsid w:val="00DE3EF1"/>
    <w:rsid w:val="00DE41C3"/>
    <w:rsid w:val="00DE5C38"/>
    <w:rsid w:val="00DF268C"/>
    <w:rsid w:val="00DF6019"/>
    <w:rsid w:val="00DF7B41"/>
    <w:rsid w:val="00DF7E14"/>
    <w:rsid w:val="00E01DF4"/>
    <w:rsid w:val="00E01FA6"/>
    <w:rsid w:val="00E05E1D"/>
    <w:rsid w:val="00E10082"/>
    <w:rsid w:val="00E10DE2"/>
    <w:rsid w:val="00E22BAD"/>
    <w:rsid w:val="00E24D9A"/>
    <w:rsid w:val="00E26567"/>
    <w:rsid w:val="00E34C46"/>
    <w:rsid w:val="00E41189"/>
    <w:rsid w:val="00E55942"/>
    <w:rsid w:val="00E57EB3"/>
    <w:rsid w:val="00E61DC9"/>
    <w:rsid w:val="00E623AE"/>
    <w:rsid w:val="00E641E8"/>
    <w:rsid w:val="00E761E5"/>
    <w:rsid w:val="00E824AB"/>
    <w:rsid w:val="00E927AD"/>
    <w:rsid w:val="00E929B3"/>
    <w:rsid w:val="00E95EE6"/>
    <w:rsid w:val="00EA0666"/>
    <w:rsid w:val="00EA20B5"/>
    <w:rsid w:val="00EA51AC"/>
    <w:rsid w:val="00EA5CEE"/>
    <w:rsid w:val="00EB4396"/>
    <w:rsid w:val="00EB67E7"/>
    <w:rsid w:val="00EC424C"/>
    <w:rsid w:val="00ED057A"/>
    <w:rsid w:val="00ED0865"/>
    <w:rsid w:val="00ED0F9B"/>
    <w:rsid w:val="00ED0FA0"/>
    <w:rsid w:val="00ED408C"/>
    <w:rsid w:val="00ED49B0"/>
    <w:rsid w:val="00ED7707"/>
    <w:rsid w:val="00EE0201"/>
    <w:rsid w:val="00EE0BC4"/>
    <w:rsid w:val="00EE131D"/>
    <w:rsid w:val="00EE3020"/>
    <w:rsid w:val="00EE3BB0"/>
    <w:rsid w:val="00EE5862"/>
    <w:rsid w:val="00EF3881"/>
    <w:rsid w:val="00EF3BB6"/>
    <w:rsid w:val="00EF4F21"/>
    <w:rsid w:val="00F003C3"/>
    <w:rsid w:val="00F036A4"/>
    <w:rsid w:val="00F05224"/>
    <w:rsid w:val="00F11890"/>
    <w:rsid w:val="00F11EF3"/>
    <w:rsid w:val="00F1238D"/>
    <w:rsid w:val="00F13431"/>
    <w:rsid w:val="00F1423A"/>
    <w:rsid w:val="00F15778"/>
    <w:rsid w:val="00F15BF7"/>
    <w:rsid w:val="00F16E05"/>
    <w:rsid w:val="00F178CC"/>
    <w:rsid w:val="00F17DAE"/>
    <w:rsid w:val="00F22447"/>
    <w:rsid w:val="00F22A3E"/>
    <w:rsid w:val="00F27483"/>
    <w:rsid w:val="00F31FDB"/>
    <w:rsid w:val="00F331DE"/>
    <w:rsid w:val="00F35AA4"/>
    <w:rsid w:val="00F40F47"/>
    <w:rsid w:val="00F41949"/>
    <w:rsid w:val="00F41B11"/>
    <w:rsid w:val="00F46AB3"/>
    <w:rsid w:val="00F472BA"/>
    <w:rsid w:val="00F54A0D"/>
    <w:rsid w:val="00F561C6"/>
    <w:rsid w:val="00F62270"/>
    <w:rsid w:val="00F6688C"/>
    <w:rsid w:val="00F67110"/>
    <w:rsid w:val="00F67E27"/>
    <w:rsid w:val="00F67FD4"/>
    <w:rsid w:val="00F71036"/>
    <w:rsid w:val="00F71643"/>
    <w:rsid w:val="00F8195A"/>
    <w:rsid w:val="00F83921"/>
    <w:rsid w:val="00F84FB3"/>
    <w:rsid w:val="00F867ED"/>
    <w:rsid w:val="00F8729E"/>
    <w:rsid w:val="00F91599"/>
    <w:rsid w:val="00F91BB0"/>
    <w:rsid w:val="00FA22F9"/>
    <w:rsid w:val="00FA7320"/>
    <w:rsid w:val="00FA76A8"/>
    <w:rsid w:val="00FB356B"/>
    <w:rsid w:val="00FB4237"/>
    <w:rsid w:val="00FB43B3"/>
    <w:rsid w:val="00FB67C7"/>
    <w:rsid w:val="00FC1829"/>
    <w:rsid w:val="00FC30A4"/>
    <w:rsid w:val="00FC6FB3"/>
    <w:rsid w:val="00FC7A41"/>
    <w:rsid w:val="00FD11A9"/>
    <w:rsid w:val="00FD2888"/>
    <w:rsid w:val="00FD52EF"/>
    <w:rsid w:val="00FD7E90"/>
    <w:rsid w:val="00FE1D86"/>
    <w:rsid w:val="00FE5BF7"/>
    <w:rsid w:val="00FE71DB"/>
    <w:rsid w:val="00FF077F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9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7AEE3-1C3C-40E9-B6D3-21A651DE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</cp:lastModifiedBy>
  <cp:revision>59</cp:revision>
  <cp:lastPrinted>2022-01-14T07:10:00Z</cp:lastPrinted>
  <dcterms:created xsi:type="dcterms:W3CDTF">2021-07-02T05:27:00Z</dcterms:created>
  <dcterms:modified xsi:type="dcterms:W3CDTF">2022-01-14T07:12:00Z</dcterms:modified>
</cp:coreProperties>
</file>