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FE" w:rsidRDefault="005664FE" w:rsidP="005664FE">
      <w:pPr>
        <w:jc w:val="right"/>
        <w:rPr>
          <w:b/>
          <w:lang w:val="uk-UA"/>
        </w:rPr>
      </w:pPr>
    </w:p>
    <w:p w:rsidR="005664FE" w:rsidRDefault="005664FE" w:rsidP="005664FE">
      <w:pPr>
        <w:jc w:val="right"/>
        <w:rPr>
          <w:sz w:val="28"/>
          <w:szCs w:val="28"/>
          <w:lang w:val="uk-UA"/>
        </w:rPr>
      </w:pPr>
      <w:r>
        <w:rPr>
          <w:b/>
          <w:lang w:val="uk-UA"/>
        </w:rPr>
        <w:t>ПРОЕКТ</w:t>
      </w:r>
      <w:r>
        <w:rPr>
          <w:sz w:val="28"/>
          <w:szCs w:val="28"/>
          <w:lang w:val="uk-UA"/>
        </w:rPr>
        <w:t xml:space="preserve"> </w:t>
      </w:r>
    </w:p>
    <w:p w:rsidR="005664FE" w:rsidRDefault="005664FE" w:rsidP="005664FE">
      <w:pPr>
        <w:jc w:val="right"/>
        <w:rPr>
          <w:sz w:val="28"/>
          <w:szCs w:val="28"/>
          <w:lang w:val="uk-UA"/>
        </w:rPr>
      </w:pPr>
      <w:r>
        <w:rPr>
          <w:sz w:val="28"/>
          <w:szCs w:val="28"/>
          <w:lang w:val="uk-UA"/>
        </w:rPr>
        <w:t xml:space="preserve">Додаток 4 </w:t>
      </w:r>
    </w:p>
    <w:p w:rsidR="005664FE" w:rsidRDefault="005664FE" w:rsidP="005664FE">
      <w:pPr>
        <w:pStyle w:val="a8"/>
        <w:jc w:val="right"/>
        <w:rPr>
          <w:rFonts w:ascii="Times New Roman" w:hAnsi="Times New Roman" w:cs="Times New Roman"/>
          <w:sz w:val="24"/>
          <w:szCs w:val="24"/>
        </w:rPr>
      </w:pPr>
      <w:r>
        <w:rPr>
          <w:rFonts w:ascii="Times New Roman" w:hAnsi="Times New Roman" w:cs="Times New Roman"/>
          <w:sz w:val="24"/>
          <w:szCs w:val="24"/>
        </w:rPr>
        <w:t>ЗАТВЕРДЖЕНО</w:t>
      </w:r>
    </w:p>
    <w:p w:rsidR="005664FE" w:rsidRDefault="005664FE" w:rsidP="005664FE">
      <w:pPr>
        <w:pStyle w:val="a8"/>
        <w:jc w:val="right"/>
        <w:rPr>
          <w:rFonts w:ascii="Times New Roman" w:hAnsi="Times New Roman" w:cs="Times New Roman"/>
          <w:sz w:val="24"/>
          <w:szCs w:val="24"/>
        </w:rPr>
      </w:pPr>
      <w:r>
        <w:rPr>
          <w:rFonts w:ascii="Times New Roman" w:hAnsi="Times New Roman" w:cs="Times New Roman"/>
          <w:sz w:val="24"/>
          <w:szCs w:val="24"/>
        </w:rPr>
        <w:t>Рішенням __ сесії</w:t>
      </w:r>
    </w:p>
    <w:p w:rsidR="005664FE" w:rsidRDefault="005664FE" w:rsidP="005664FE">
      <w:pPr>
        <w:pStyle w:val="a8"/>
        <w:jc w:val="right"/>
        <w:rPr>
          <w:rFonts w:ascii="Times New Roman" w:hAnsi="Times New Roman" w:cs="Times New Roman"/>
          <w:sz w:val="24"/>
          <w:szCs w:val="24"/>
        </w:rPr>
      </w:pPr>
      <w:r>
        <w:rPr>
          <w:rFonts w:ascii="Times New Roman" w:hAnsi="Times New Roman" w:cs="Times New Roman"/>
          <w:sz w:val="24"/>
          <w:szCs w:val="24"/>
        </w:rPr>
        <w:t>Неполоковецької селищної ради</w:t>
      </w:r>
    </w:p>
    <w:p w:rsidR="005664FE" w:rsidRDefault="005664FE" w:rsidP="005664FE">
      <w:pPr>
        <w:pStyle w:val="a8"/>
        <w:jc w:val="right"/>
        <w:rPr>
          <w:rFonts w:ascii="Times New Roman" w:hAnsi="Times New Roman" w:cs="Times New Roman"/>
          <w:sz w:val="24"/>
          <w:szCs w:val="24"/>
        </w:rPr>
      </w:pPr>
      <w:r>
        <w:rPr>
          <w:rFonts w:ascii="Times New Roman" w:hAnsi="Times New Roman" w:cs="Times New Roman"/>
          <w:sz w:val="24"/>
          <w:szCs w:val="24"/>
        </w:rPr>
        <w:t>___ скликання від _______ р</w:t>
      </w:r>
    </w:p>
    <w:p w:rsidR="005664FE" w:rsidRDefault="005664FE" w:rsidP="005664FE">
      <w:pPr>
        <w:jc w:val="right"/>
        <w:rPr>
          <w:sz w:val="28"/>
          <w:szCs w:val="28"/>
          <w:lang w:val="uk-UA"/>
        </w:rPr>
      </w:pPr>
    </w:p>
    <w:p w:rsidR="005664FE" w:rsidRDefault="005664FE" w:rsidP="005664FE">
      <w:pPr>
        <w:spacing w:before="100" w:beforeAutospacing="1" w:after="100" w:afterAutospacing="1"/>
        <w:jc w:val="center"/>
        <w:outlineLvl w:val="2"/>
        <w:rPr>
          <w:b/>
          <w:bCs/>
          <w:sz w:val="27"/>
          <w:szCs w:val="27"/>
        </w:rPr>
      </w:pPr>
      <w:r>
        <w:rPr>
          <w:b/>
          <w:bCs/>
          <w:sz w:val="27"/>
          <w:szCs w:val="27"/>
        </w:rPr>
        <w:t>СТАВКИ</w:t>
      </w:r>
      <w:r>
        <w:rPr>
          <w:b/>
          <w:bCs/>
          <w:sz w:val="27"/>
          <w:szCs w:val="27"/>
        </w:rPr>
        <w:br/>
      </w:r>
      <w:proofErr w:type="spellStart"/>
      <w:r>
        <w:rPr>
          <w:b/>
          <w:bCs/>
          <w:sz w:val="27"/>
          <w:szCs w:val="27"/>
        </w:rPr>
        <w:t>податку</w:t>
      </w:r>
      <w:proofErr w:type="spellEnd"/>
      <w:r>
        <w:rPr>
          <w:b/>
          <w:bCs/>
          <w:sz w:val="27"/>
          <w:szCs w:val="27"/>
        </w:rPr>
        <w:t xml:space="preserve"> на </w:t>
      </w:r>
      <w:proofErr w:type="spellStart"/>
      <w:r>
        <w:rPr>
          <w:b/>
          <w:bCs/>
          <w:sz w:val="27"/>
          <w:szCs w:val="27"/>
        </w:rPr>
        <w:t>нерухоме</w:t>
      </w:r>
      <w:proofErr w:type="spellEnd"/>
      <w:r>
        <w:rPr>
          <w:b/>
          <w:bCs/>
          <w:sz w:val="27"/>
          <w:szCs w:val="27"/>
        </w:rPr>
        <w:t xml:space="preserve"> </w:t>
      </w:r>
      <w:proofErr w:type="spellStart"/>
      <w:r>
        <w:rPr>
          <w:b/>
          <w:bCs/>
          <w:sz w:val="27"/>
          <w:szCs w:val="27"/>
        </w:rPr>
        <w:t>майно</w:t>
      </w:r>
      <w:proofErr w:type="spellEnd"/>
      <w:r>
        <w:rPr>
          <w:b/>
          <w:bCs/>
          <w:sz w:val="27"/>
          <w:szCs w:val="27"/>
        </w:rPr>
        <w:t xml:space="preserve">, </w:t>
      </w:r>
      <w:proofErr w:type="spellStart"/>
      <w:r>
        <w:rPr>
          <w:b/>
          <w:bCs/>
          <w:sz w:val="27"/>
          <w:szCs w:val="27"/>
        </w:rPr>
        <w:t>відмінне</w:t>
      </w:r>
      <w:proofErr w:type="spellEnd"/>
      <w:r>
        <w:rPr>
          <w:b/>
          <w:bCs/>
          <w:sz w:val="27"/>
          <w:szCs w:val="27"/>
        </w:rPr>
        <w:t xml:space="preserve"> </w:t>
      </w:r>
      <w:proofErr w:type="spellStart"/>
      <w:r>
        <w:rPr>
          <w:b/>
          <w:bCs/>
          <w:sz w:val="27"/>
          <w:szCs w:val="27"/>
        </w:rPr>
        <w:t>від</w:t>
      </w:r>
      <w:proofErr w:type="spellEnd"/>
      <w:r>
        <w:rPr>
          <w:b/>
          <w:bCs/>
          <w:sz w:val="27"/>
          <w:szCs w:val="27"/>
        </w:rPr>
        <w:t xml:space="preserve"> </w:t>
      </w:r>
      <w:proofErr w:type="spellStart"/>
      <w:r>
        <w:rPr>
          <w:b/>
          <w:bCs/>
          <w:sz w:val="27"/>
          <w:szCs w:val="27"/>
        </w:rPr>
        <w:t>земельної</w:t>
      </w:r>
      <w:proofErr w:type="spellEnd"/>
      <w:r>
        <w:rPr>
          <w:b/>
          <w:bCs/>
          <w:sz w:val="27"/>
          <w:szCs w:val="27"/>
        </w:rPr>
        <w:t xml:space="preserve"> ділянки</w:t>
      </w:r>
      <w:r>
        <w:rPr>
          <w:b/>
          <w:bCs/>
          <w:sz w:val="27"/>
          <w:szCs w:val="27"/>
          <w:vertAlign w:val="superscript"/>
        </w:rPr>
        <w:t>1</w:t>
      </w:r>
    </w:p>
    <w:p w:rsidR="005664FE" w:rsidRPr="003E1C78" w:rsidRDefault="005664FE" w:rsidP="005664FE">
      <w:pPr>
        <w:spacing w:before="100" w:beforeAutospacing="1" w:after="100" w:afterAutospacing="1"/>
        <w:rPr>
          <w:color w:val="000000" w:themeColor="text1"/>
        </w:rPr>
      </w:pPr>
      <w:r w:rsidRPr="003E1C78">
        <w:rPr>
          <w:color w:val="000000" w:themeColor="text1"/>
        </w:rPr>
        <w:t xml:space="preserve">Ставки </w:t>
      </w:r>
      <w:proofErr w:type="spellStart"/>
      <w:r w:rsidRPr="003E1C78">
        <w:rPr>
          <w:color w:val="000000" w:themeColor="text1"/>
        </w:rPr>
        <w:t>встановлюються</w:t>
      </w:r>
      <w:proofErr w:type="spellEnd"/>
      <w:r w:rsidRPr="003E1C78">
        <w:rPr>
          <w:color w:val="000000" w:themeColor="text1"/>
        </w:rPr>
        <w:t xml:space="preserve"> на </w:t>
      </w:r>
      <w:r>
        <w:rPr>
          <w:color w:val="000000" w:themeColor="text1"/>
          <w:lang w:val="uk-UA"/>
        </w:rPr>
        <w:t>2021</w:t>
      </w:r>
      <w:r w:rsidRPr="003E1C78">
        <w:rPr>
          <w:color w:val="000000" w:themeColor="text1"/>
        </w:rPr>
        <w:t xml:space="preserve"> </w:t>
      </w:r>
      <w:proofErr w:type="spellStart"/>
      <w:r w:rsidRPr="003E1C78">
        <w:rPr>
          <w:color w:val="000000" w:themeColor="text1"/>
        </w:rPr>
        <w:t>рік</w:t>
      </w:r>
      <w:proofErr w:type="spellEnd"/>
      <w:r w:rsidRPr="003E1C78">
        <w:rPr>
          <w:color w:val="000000" w:themeColor="text1"/>
        </w:rPr>
        <w:t xml:space="preserve"> та </w:t>
      </w:r>
      <w:proofErr w:type="spellStart"/>
      <w:r w:rsidRPr="003E1C78">
        <w:rPr>
          <w:color w:val="000000" w:themeColor="text1"/>
        </w:rPr>
        <w:t>вводяться</w:t>
      </w:r>
      <w:proofErr w:type="spellEnd"/>
      <w:r w:rsidRPr="003E1C78">
        <w:rPr>
          <w:color w:val="000000" w:themeColor="text1"/>
        </w:rPr>
        <w:t xml:space="preserve"> в </w:t>
      </w:r>
      <w:proofErr w:type="spellStart"/>
      <w:r w:rsidRPr="003E1C78">
        <w:rPr>
          <w:color w:val="000000" w:themeColor="text1"/>
        </w:rPr>
        <w:t>дію</w:t>
      </w:r>
      <w:proofErr w:type="spellEnd"/>
      <w:r w:rsidRPr="003E1C78">
        <w:rPr>
          <w:color w:val="000000" w:themeColor="text1"/>
        </w:rPr>
        <w:t xml:space="preserve"> з </w:t>
      </w:r>
      <w:r w:rsidRPr="003E1C78">
        <w:rPr>
          <w:color w:val="000000" w:themeColor="text1"/>
          <w:lang w:val="uk-UA"/>
        </w:rPr>
        <w:t xml:space="preserve">01 січня </w:t>
      </w:r>
      <w:r w:rsidRPr="003E1C78">
        <w:rPr>
          <w:color w:val="000000" w:themeColor="text1"/>
        </w:rPr>
        <w:t>20</w:t>
      </w:r>
      <w:r>
        <w:rPr>
          <w:color w:val="000000" w:themeColor="text1"/>
          <w:lang w:val="uk-UA"/>
        </w:rPr>
        <w:t>21</w:t>
      </w:r>
      <w:r w:rsidRPr="003E1C78">
        <w:rPr>
          <w:color w:val="000000" w:themeColor="text1"/>
        </w:rPr>
        <w:t xml:space="preserve"> року.</w:t>
      </w:r>
    </w:p>
    <w:p w:rsidR="005664FE" w:rsidRPr="003E1C78" w:rsidRDefault="005664FE" w:rsidP="005664FE">
      <w:pPr>
        <w:spacing w:before="100" w:beforeAutospacing="1" w:after="100" w:afterAutospacing="1"/>
        <w:rPr>
          <w:color w:val="000000" w:themeColor="text1"/>
        </w:rPr>
      </w:pPr>
      <w:r w:rsidRPr="003E1C78">
        <w:rPr>
          <w:color w:val="000000" w:themeColor="text1"/>
          <w:lang w:val="uk-UA"/>
        </w:rPr>
        <w:t>села .</w:t>
      </w:r>
      <w:proofErr w:type="spellStart"/>
      <w:r w:rsidRPr="003E1C78">
        <w:rPr>
          <w:color w:val="000000" w:themeColor="text1"/>
          <w:lang w:val="uk-UA"/>
        </w:rPr>
        <w:t>Оршівці,Берегомет</w:t>
      </w:r>
      <w:proofErr w:type="spellEnd"/>
      <w:r w:rsidRPr="003E1C78">
        <w:rPr>
          <w:color w:val="000000" w:themeColor="text1"/>
          <w:lang w:val="uk-UA"/>
        </w:rPr>
        <w:t xml:space="preserve">, </w:t>
      </w:r>
      <w:proofErr w:type="spellStart"/>
      <w:r w:rsidRPr="003E1C78">
        <w:rPr>
          <w:color w:val="000000" w:themeColor="text1"/>
          <w:lang w:val="uk-UA"/>
        </w:rPr>
        <w:t>Реваківці,Клокічка,Неполоківці</w:t>
      </w:r>
      <w:proofErr w:type="spellEnd"/>
      <w:r w:rsidRPr="003E1C78">
        <w:rPr>
          <w:color w:val="000000" w:themeColor="text1"/>
          <w:lang w:val="uk-UA"/>
        </w:rPr>
        <w:t>,</w:t>
      </w:r>
      <w:r w:rsidRPr="00922D3C">
        <w:rPr>
          <w:lang w:val="uk-UA"/>
        </w:rPr>
        <w:t xml:space="preserve"> </w:t>
      </w:r>
      <w:r>
        <w:rPr>
          <w:lang w:val="uk-UA"/>
        </w:rPr>
        <w:t>П</w:t>
      </w:r>
      <w:r w:rsidRPr="00922D3C">
        <w:t>’</w:t>
      </w:r>
      <w:proofErr w:type="spellStart"/>
      <w:r>
        <w:rPr>
          <w:lang w:val="uk-UA"/>
        </w:rPr>
        <w:t>ядиківці</w:t>
      </w:r>
      <w:proofErr w:type="spellEnd"/>
      <w:r w:rsidRPr="003E1C78">
        <w:rPr>
          <w:color w:val="000000" w:themeColor="text1"/>
          <w:lang w:val="uk-UA"/>
        </w:rPr>
        <w:t xml:space="preserve"> Неполоковецької</w:t>
      </w:r>
      <w:r w:rsidRPr="003E1C78">
        <w:rPr>
          <w:color w:val="000000" w:themeColor="text1"/>
        </w:rPr>
        <w:t xml:space="preserve"> </w:t>
      </w:r>
      <w:proofErr w:type="spellStart"/>
      <w:r w:rsidRPr="003E1C78">
        <w:rPr>
          <w:color w:val="000000" w:themeColor="text1"/>
        </w:rPr>
        <w:t>об'єднан</w:t>
      </w:r>
      <w:r w:rsidRPr="003E1C78">
        <w:rPr>
          <w:color w:val="000000" w:themeColor="text1"/>
          <w:lang w:val="uk-UA"/>
        </w:rPr>
        <w:t>ої</w:t>
      </w:r>
      <w:proofErr w:type="spellEnd"/>
      <w:r w:rsidRPr="003E1C78">
        <w:rPr>
          <w:color w:val="000000" w:themeColor="text1"/>
        </w:rPr>
        <w:t xml:space="preserve"> </w:t>
      </w:r>
      <w:proofErr w:type="spellStart"/>
      <w:r w:rsidRPr="003E1C78">
        <w:rPr>
          <w:color w:val="000000" w:themeColor="text1"/>
        </w:rPr>
        <w:t>територіальн</w:t>
      </w:r>
      <w:r w:rsidRPr="003E1C78">
        <w:rPr>
          <w:color w:val="000000" w:themeColor="text1"/>
          <w:lang w:val="uk-UA"/>
        </w:rPr>
        <w:t>ої</w:t>
      </w:r>
      <w:proofErr w:type="spellEnd"/>
      <w:r w:rsidRPr="003E1C78">
        <w:rPr>
          <w:color w:val="000000" w:themeColor="text1"/>
          <w:lang w:val="uk-UA"/>
        </w:rPr>
        <w:t xml:space="preserve"> </w:t>
      </w:r>
      <w:r w:rsidRPr="003E1C78">
        <w:rPr>
          <w:color w:val="000000" w:themeColor="text1"/>
        </w:rPr>
        <w:t>громад</w:t>
      </w:r>
      <w:r w:rsidRPr="003E1C78">
        <w:rPr>
          <w:color w:val="000000" w:themeColor="text1"/>
          <w:lang w:val="uk-UA"/>
        </w:rPr>
        <w:t>и</w:t>
      </w:r>
      <w:r w:rsidRPr="003E1C78">
        <w:rPr>
          <w:color w:val="000000" w:themeColor="text1"/>
        </w:rPr>
        <w:t xml:space="preserve">, на </w:t>
      </w:r>
      <w:proofErr w:type="spellStart"/>
      <w:r w:rsidRPr="003E1C78">
        <w:rPr>
          <w:color w:val="000000" w:themeColor="text1"/>
        </w:rPr>
        <w:t>які</w:t>
      </w:r>
      <w:proofErr w:type="spellEnd"/>
      <w:r w:rsidRPr="003E1C78">
        <w:rPr>
          <w:color w:val="000000" w:themeColor="text1"/>
        </w:rPr>
        <w:t xml:space="preserve"> </w:t>
      </w:r>
      <w:proofErr w:type="spellStart"/>
      <w:r w:rsidRPr="003E1C78">
        <w:rPr>
          <w:color w:val="000000" w:themeColor="text1"/>
        </w:rPr>
        <w:t>поширюється</w:t>
      </w:r>
      <w:proofErr w:type="spellEnd"/>
      <w:r w:rsidRPr="003E1C78">
        <w:rPr>
          <w:color w:val="000000" w:themeColor="text1"/>
        </w:rPr>
        <w:t xml:space="preserve"> </w:t>
      </w:r>
      <w:proofErr w:type="spellStart"/>
      <w:r w:rsidRPr="003E1C78">
        <w:rPr>
          <w:color w:val="000000" w:themeColor="text1"/>
        </w:rPr>
        <w:t>дія</w:t>
      </w:r>
      <w:proofErr w:type="spellEnd"/>
      <w:r w:rsidRPr="003E1C78">
        <w:rPr>
          <w:color w:val="000000" w:themeColor="text1"/>
        </w:rPr>
        <w:t xml:space="preserve"> </w:t>
      </w:r>
      <w:proofErr w:type="spellStart"/>
      <w:r w:rsidRPr="003E1C78">
        <w:rPr>
          <w:color w:val="000000" w:themeColor="text1"/>
        </w:rPr>
        <w:t>рішення</w:t>
      </w:r>
      <w:proofErr w:type="spellEnd"/>
      <w:r w:rsidRPr="003E1C78">
        <w:rPr>
          <w:color w:val="000000" w:themeColor="text1"/>
        </w:rPr>
        <w:t xml:space="preserve"> ради:</w:t>
      </w:r>
    </w:p>
    <w:tbl>
      <w:tblPr>
        <w:tblW w:w="4937" w:type="pct"/>
        <w:tblCellSpacing w:w="22" w:type="dxa"/>
        <w:tblInd w:w="3"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71"/>
        <w:gridCol w:w="675"/>
        <w:gridCol w:w="1029"/>
        <w:gridCol w:w="785"/>
        <w:gridCol w:w="1098"/>
        <w:gridCol w:w="3240"/>
        <w:gridCol w:w="1239"/>
        <w:gridCol w:w="1084"/>
      </w:tblGrid>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rPr>
                <w:color w:val="000000" w:themeColor="text1"/>
                <w:lang w:eastAsia="en-US"/>
              </w:rPr>
            </w:pPr>
            <w:r w:rsidRPr="00C8166B">
              <w:rPr>
                <w:color w:val="000000" w:themeColor="text1"/>
                <w:lang w:eastAsia="en-US"/>
              </w:rPr>
              <w:t xml:space="preserve">Код </w:t>
            </w:r>
            <w:proofErr w:type="spellStart"/>
            <w:r w:rsidRPr="00C8166B">
              <w:rPr>
                <w:color w:val="000000" w:themeColor="text1"/>
                <w:lang w:eastAsia="en-US"/>
              </w:rPr>
              <w:t>області</w:t>
            </w:r>
            <w:proofErr w:type="spellEnd"/>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rPr>
                <w:color w:val="000000" w:themeColor="text1"/>
                <w:lang w:eastAsia="en-US"/>
              </w:rPr>
            </w:pPr>
            <w:r w:rsidRPr="00C8166B">
              <w:rPr>
                <w:color w:val="000000" w:themeColor="text1"/>
                <w:lang w:eastAsia="en-US"/>
              </w:rPr>
              <w:t>Код району</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rPr>
                <w:color w:val="000000" w:themeColor="text1"/>
                <w:lang w:eastAsia="en-US"/>
              </w:rPr>
            </w:pPr>
            <w:r w:rsidRPr="00C8166B">
              <w:rPr>
                <w:color w:val="000000" w:themeColor="text1"/>
                <w:lang w:eastAsia="en-US"/>
              </w:rPr>
              <w:t xml:space="preserve">Код </w:t>
            </w:r>
            <w:proofErr w:type="spellStart"/>
            <w:r w:rsidRPr="00C8166B">
              <w:rPr>
                <w:color w:val="000000" w:themeColor="text1"/>
                <w:lang w:eastAsia="en-US"/>
              </w:rPr>
              <w:t>згідно</w:t>
            </w:r>
            <w:proofErr w:type="spellEnd"/>
            <w:r w:rsidRPr="00C8166B">
              <w:rPr>
                <w:color w:val="000000" w:themeColor="text1"/>
                <w:lang w:eastAsia="en-US"/>
              </w:rPr>
              <w:t xml:space="preserve"> з КОАТУУ</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jc w:val="center"/>
              <w:rPr>
                <w:color w:val="000000" w:themeColor="text1"/>
                <w:lang w:eastAsia="en-US"/>
              </w:rPr>
            </w:pPr>
            <w:r w:rsidRPr="00C8166B">
              <w:rPr>
                <w:color w:val="000000" w:themeColor="text1"/>
                <w:lang w:val="uk-UA" w:eastAsia="en-US"/>
              </w:rPr>
              <w:t xml:space="preserve">Назва </w:t>
            </w:r>
          </w:p>
        </w:tc>
      </w:tr>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 xml:space="preserve"> </w:t>
            </w:r>
            <w:r w:rsidRPr="00C8166B">
              <w:rPr>
                <w:rFonts w:ascii="Arial" w:hAnsi="Arial" w:cs="Arial"/>
                <w:color w:val="000000" w:themeColor="text1"/>
                <w:sz w:val="19"/>
                <w:szCs w:val="19"/>
                <w:shd w:val="clear" w:color="auto" w:fill="F9F9F9"/>
              </w:rPr>
              <w:t>03722</w:t>
            </w:r>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 xml:space="preserve"> </w:t>
            </w:r>
            <w:r w:rsidRPr="00C8166B">
              <w:rPr>
                <w:rFonts w:ascii="Arial" w:hAnsi="Arial" w:cs="Arial"/>
                <w:color w:val="000000" w:themeColor="text1"/>
                <w:sz w:val="19"/>
                <w:szCs w:val="19"/>
                <w:shd w:val="clear" w:color="auto" w:fill="F9F9F9"/>
              </w:rPr>
              <w:t>03736</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jc w:val="center"/>
              <w:rPr>
                <w:color w:val="000000" w:themeColor="text1"/>
                <w:lang w:val="uk-UA" w:eastAsia="en-US"/>
              </w:rPr>
            </w:pPr>
            <w:r w:rsidRPr="00C8166B">
              <w:rPr>
                <w:rFonts w:ascii="Arial" w:hAnsi="Arial" w:cs="Arial"/>
                <w:color w:val="000000" w:themeColor="text1"/>
                <w:sz w:val="19"/>
                <w:szCs w:val="19"/>
                <w:shd w:val="clear" w:color="auto" w:fill="F9F9F9"/>
              </w:rPr>
              <w:t>7322587001</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 xml:space="preserve"> село Оршівці</w:t>
            </w:r>
          </w:p>
        </w:tc>
      </w:tr>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03722</w:t>
            </w:r>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03736</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7322580504</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 xml:space="preserve"> село Реваківці</w:t>
            </w:r>
          </w:p>
        </w:tc>
      </w:tr>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03722</w:t>
            </w:r>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03736</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7322580503</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 xml:space="preserve"> село </w:t>
            </w:r>
            <w:proofErr w:type="spellStart"/>
            <w:r w:rsidRPr="00C8166B">
              <w:rPr>
                <w:color w:val="000000" w:themeColor="text1"/>
                <w:lang w:val="uk-UA" w:eastAsia="en-US"/>
              </w:rPr>
              <w:t>Клокічка</w:t>
            </w:r>
            <w:proofErr w:type="spellEnd"/>
          </w:p>
        </w:tc>
      </w:tr>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03722</w:t>
            </w:r>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03736</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7322580501</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село Берегомет</w:t>
            </w:r>
          </w:p>
        </w:tc>
      </w:tr>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03722</w:t>
            </w:r>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03736</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rFonts w:ascii="Arial" w:hAnsi="Arial" w:cs="Arial"/>
                <w:color w:val="000000" w:themeColor="text1"/>
                <w:sz w:val="19"/>
                <w:szCs w:val="19"/>
                <w:shd w:val="clear" w:color="auto" w:fill="F9F9F9"/>
              </w:rPr>
              <w:t>7322555700</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C8166B" w:rsidRDefault="005664FE" w:rsidP="001154DB">
            <w:pPr>
              <w:spacing w:before="100" w:beforeAutospacing="1" w:after="100" w:afterAutospacing="1" w:line="276" w:lineRule="auto"/>
              <w:rPr>
                <w:color w:val="000000" w:themeColor="text1"/>
                <w:lang w:val="uk-UA" w:eastAsia="en-US"/>
              </w:rPr>
            </w:pPr>
            <w:r w:rsidRPr="00C8166B">
              <w:rPr>
                <w:color w:val="000000" w:themeColor="text1"/>
                <w:lang w:val="uk-UA" w:eastAsia="en-US"/>
              </w:rPr>
              <w:t xml:space="preserve"> </w:t>
            </w:r>
            <w:proofErr w:type="spellStart"/>
            <w:r w:rsidRPr="00C8166B">
              <w:rPr>
                <w:color w:val="000000" w:themeColor="text1"/>
                <w:lang w:val="uk-UA" w:eastAsia="en-US"/>
              </w:rPr>
              <w:t>смт.Неполоківці</w:t>
            </w:r>
            <w:proofErr w:type="spellEnd"/>
          </w:p>
        </w:tc>
      </w:tr>
      <w:tr w:rsidR="005664FE" w:rsidRPr="003E1C78" w:rsidTr="001154DB">
        <w:trPr>
          <w:tblCellSpacing w:w="22" w:type="dxa"/>
        </w:trPr>
        <w:tc>
          <w:tcPr>
            <w:tcW w:w="902"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92426F" w:rsidRDefault="005664FE" w:rsidP="001154DB">
            <w:pPr>
              <w:spacing w:before="100" w:beforeAutospacing="1" w:after="100" w:afterAutospacing="1" w:line="276" w:lineRule="auto"/>
              <w:rPr>
                <w:rFonts w:ascii="Arial" w:hAnsi="Arial" w:cs="Arial"/>
                <w:color w:val="000000" w:themeColor="text1"/>
                <w:sz w:val="19"/>
                <w:szCs w:val="19"/>
                <w:shd w:val="clear" w:color="auto" w:fill="F9F9F9"/>
                <w:lang w:val="en-US"/>
              </w:rPr>
            </w:pPr>
            <w:r>
              <w:rPr>
                <w:rFonts w:ascii="Arial" w:hAnsi="Arial" w:cs="Arial"/>
                <w:color w:val="000000" w:themeColor="text1"/>
                <w:sz w:val="19"/>
                <w:szCs w:val="19"/>
                <w:shd w:val="clear" w:color="auto" w:fill="F9F9F9"/>
                <w:lang w:val="en-US"/>
              </w:rPr>
              <w:t>03722</w:t>
            </w:r>
          </w:p>
        </w:tc>
        <w:tc>
          <w:tcPr>
            <w:tcW w:w="41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92426F" w:rsidRDefault="005664FE" w:rsidP="001154DB">
            <w:pPr>
              <w:spacing w:before="100" w:beforeAutospacing="1" w:after="100" w:afterAutospacing="1" w:line="276" w:lineRule="auto"/>
              <w:rPr>
                <w:rFonts w:ascii="Arial" w:hAnsi="Arial" w:cs="Arial"/>
                <w:color w:val="000000" w:themeColor="text1"/>
                <w:sz w:val="19"/>
                <w:szCs w:val="19"/>
                <w:shd w:val="clear" w:color="auto" w:fill="F9F9F9"/>
                <w:lang w:val="en-US"/>
              </w:rPr>
            </w:pPr>
            <w:r>
              <w:rPr>
                <w:rFonts w:ascii="Arial" w:hAnsi="Arial" w:cs="Arial"/>
                <w:color w:val="000000" w:themeColor="text1"/>
                <w:sz w:val="19"/>
                <w:szCs w:val="19"/>
                <w:shd w:val="clear" w:color="auto" w:fill="F9F9F9"/>
                <w:lang w:val="en-US"/>
              </w:rPr>
              <w:t>03736</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92426F" w:rsidRDefault="005664FE" w:rsidP="001154DB">
            <w:pPr>
              <w:spacing w:before="100" w:beforeAutospacing="1" w:after="100" w:afterAutospacing="1" w:line="276" w:lineRule="auto"/>
              <w:rPr>
                <w:rFonts w:ascii="Arial" w:hAnsi="Arial" w:cs="Arial"/>
                <w:color w:val="000000" w:themeColor="text1"/>
                <w:sz w:val="19"/>
                <w:szCs w:val="19"/>
                <w:shd w:val="clear" w:color="auto" w:fill="F9F9F9"/>
                <w:lang w:val="en-US"/>
              </w:rPr>
            </w:pPr>
            <w:r>
              <w:rPr>
                <w:rFonts w:ascii="Arial" w:hAnsi="Arial" w:cs="Arial"/>
                <w:color w:val="000000" w:themeColor="text1"/>
                <w:sz w:val="19"/>
                <w:szCs w:val="19"/>
                <w:shd w:val="clear" w:color="auto" w:fill="F9F9F9"/>
              </w:rPr>
              <w:t>732255570</w:t>
            </w:r>
            <w:r>
              <w:rPr>
                <w:rFonts w:ascii="Arial" w:hAnsi="Arial" w:cs="Arial"/>
                <w:color w:val="000000" w:themeColor="text1"/>
                <w:sz w:val="19"/>
                <w:szCs w:val="19"/>
                <w:shd w:val="clear" w:color="auto" w:fill="F9F9F9"/>
                <w:lang w:val="en-US"/>
              </w:rPr>
              <w:t>1</w:t>
            </w:r>
          </w:p>
        </w:tc>
        <w:tc>
          <w:tcPr>
            <w:tcW w:w="2984"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5664FE" w:rsidRPr="0092426F" w:rsidRDefault="005664FE" w:rsidP="001154DB">
            <w:pPr>
              <w:spacing w:before="100" w:beforeAutospacing="1" w:after="100" w:afterAutospacing="1" w:line="276" w:lineRule="auto"/>
              <w:rPr>
                <w:color w:val="000000" w:themeColor="text1"/>
                <w:lang w:val="uk-UA" w:eastAsia="en-US"/>
              </w:rPr>
            </w:pPr>
            <w:r>
              <w:rPr>
                <w:color w:val="000000" w:themeColor="text1"/>
                <w:lang w:val="uk-UA" w:eastAsia="en-US"/>
              </w:rPr>
              <w:t>село П</w:t>
            </w:r>
            <w:r>
              <w:rPr>
                <w:color w:val="000000" w:themeColor="text1"/>
                <w:lang w:val="en-US" w:eastAsia="en-US"/>
              </w:rPr>
              <w:t>’</w:t>
            </w:r>
            <w:proofErr w:type="spellStart"/>
            <w:r>
              <w:rPr>
                <w:color w:val="000000" w:themeColor="text1"/>
                <w:lang w:val="uk-UA" w:eastAsia="en-US"/>
              </w:rPr>
              <w:t>ядиківці</w:t>
            </w:r>
            <w:proofErr w:type="spellEnd"/>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674" w:type="pct"/>
            <w:gridSpan w:val="5"/>
            <w:vAlign w:val="center"/>
          </w:tcPr>
          <w:p w:rsidR="005664FE" w:rsidRPr="00415B46" w:rsidRDefault="005664FE" w:rsidP="001154DB">
            <w:pPr>
              <w:widowControl w:val="0"/>
              <w:jc w:val="center"/>
              <w:rPr>
                <w:b/>
                <w:lang w:val="uk-UA"/>
              </w:rPr>
            </w:pPr>
            <w:r w:rsidRPr="00415B46">
              <w:rPr>
                <w:b/>
                <w:lang w:val="uk-UA"/>
              </w:rPr>
              <w:t>Класифікація будівель та споруд</w:t>
            </w:r>
          </w:p>
        </w:tc>
        <w:tc>
          <w:tcPr>
            <w:tcW w:w="1230" w:type="pct"/>
            <w:gridSpan w:val="2"/>
          </w:tcPr>
          <w:p w:rsidR="005664FE" w:rsidRDefault="005664FE" w:rsidP="001154DB">
            <w:pPr>
              <w:widowControl w:val="0"/>
              <w:jc w:val="center"/>
              <w:rPr>
                <w:b/>
                <w:lang w:val="uk-UA"/>
              </w:rPr>
            </w:pPr>
            <w:r w:rsidRPr="00415B46">
              <w:rPr>
                <w:b/>
                <w:lang w:val="uk-UA"/>
              </w:rPr>
              <w:t>Ставки податку</w:t>
            </w:r>
            <w:r w:rsidRPr="00415B46">
              <w:rPr>
                <w:b/>
                <w:lang w:val="uk-UA"/>
              </w:rPr>
              <w:br/>
              <w:t xml:space="preserve">(% розміру мінімальної </w:t>
            </w:r>
          </w:p>
          <w:p w:rsidR="005664FE" w:rsidRPr="00415B46" w:rsidRDefault="005664FE" w:rsidP="001154DB">
            <w:pPr>
              <w:widowControl w:val="0"/>
              <w:jc w:val="center"/>
              <w:rPr>
                <w:b/>
                <w:lang w:val="uk-UA"/>
              </w:rPr>
            </w:pPr>
            <w:r w:rsidRPr="00415B46">
              <w:rPr>
                <w:b/>
                <w:lang w:val="uk-UA"/>
              </w:rPr>
              <w:t xml:space="preserve">заробітної плати) </w:t>
            </w:r>
          </w:p>
          <w:p w:rsidR="005664FE" w:rsidRPr="00415B46" w:rsidRDefault="005664FE" w:rsidP="001154DB">
            <w:pPr>
              <w:widowControl w:val="0"/>
              <w:jc w:val="center"/>
              <w:rPr>
                <w:b/>
                <w:lang w:val="uk-UA"/>
              </w:rPr>
            </w:pPr>
            <w:r w:rsidRPr="00415B46">
              <w:rPr>
                <w:b/>
                <w:lang w:val="uk-UA"/>
              </w:rPr>
              <w:t xml:space="preserve">за 1 </w:t>
            </w:r>
            <w:proofErr w:type="spellStart"/>
            <w:r w:rsidRPr="00415B46">
              <w:rPr>
                <w:b/>
                <w:lang w:val="uk-UA"/>
              </w:rPr>
              <w:t>кв</w:t>
            </w:r>
            <w:proofErr w:type="spellEnd"/>
            <w:r w:rsidRPr="00415B46">
              <w:rPr>
                <w:b/>
                <w:lang w:val="uk-UA"/>
              </w:rPr>
              <w:t>. м</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widowControl w:val="0"/>
              <w:ind w:right="-108"/>
              <w:jc w:val="center"/>
              <w:rPr>
                <w:b/>
                <w:lang w:val="uk-UA"/>
              </w:rPr>
            </w:pPr>
            <w:r w:rsidRPr="00415B46">
              <w:rPr>
                <w:b/>
                <w:lang w:val="uk-UA"/>
              </w:rPr>
              <w:t>Код</w:t>
            </w:r>
          </w:p>
        </w:tc>
        <w:tc>
          <w:tcPr>
            <w:tcW w:w="3301" w:type="pct"/>
            <w:gridSpan w:val="4"/>
            <w:vAlign w:val="center"/>
          </w:tcPr>
          <w:p w:rsidR="005664FE" w:rsidRPr="00415B46" w:rsidRDefault="005664FE" w:rsidP="001154DB">
            <w:pPr>
              <w:widowControl w:val="0"/>
              <w:jc w:val="center"/>
              <w:rPr>
                <w:b/>
                <w:lang w:val="uk-UA"/>
              </w:rPr>
            </w:pPr>
            <w:r w:rsidRPr="00415B46">
              <w:rPr>
                <w:b/>
                <w:lang w:val="uk-UA"/>
              </w:rPr>
              <w:t>Назва</w:t>
            </w:r>
          </w:p>
        </w:tc>
        <w:tc>
          <w:tcPr>
            <w:tcW w:w="664" w:type="pct"/>
            <w:vAlign w:val="center"/>
          </w:tcPr>
          <w:p w:rsidR="005664FE" w:rsidRPr="00415B46" w:rsidRDefault="005664FE" w:rsidP="001154DB">
            <w:pPr>
              <w:widowControl w:val="0"/>
              <w:ind w:left="-55" w:right="68"/>
              <w:jc w:val="center"/>
              <w:rPr>
                <w:b/>
                <w:lang w:val="uk-UA"/>
              </w:rPr>
            </w:pPr>
            <w:r w:rsidRPr="00415B46">
              <w:rPr>
                <w:b/>
                <w:lang w:val="uk-UA"/>
              </w:rPr>
              <w:t xml:space="preserve">для </w:t>
            </w:r>
          </w:p>
          <w:p w:rsidR="005664FE" w:rsidRPr="00415B46" w:rsidRDefault="005664FE" w:rsidP="001154DB">
            <w:pPr>
              <w:widowControl w:val="0"/>
              <w:ind w:left="-108" w:right="68"/>
              <w:jc w:val="center"/>
              <w:rPr>
                <w:b/>
                <w:lang w:val="uk-UA"/>
              </w:rPr>
            </w:pPr>
            <w:r w:rsidRPr="00415B46">
              <w:rPr>
                <w:b/>
                <w:lang w:val="uk-UA"/>
              </w:rPr>
              <w:t>юридичних осіб</w:t>
            </w:r>
          </w:p>
        </w:tc>
        <w:tc>
          <w:tcPr>
            <w:tcW w:w="543" w:type="pct"/>
          </w:tcPr>
          <w:p w:rsidR="005664FE" w:rsidRPr="00415B46" w:rsidRDefault="005664FE" w:rsidP="001154DB">
            <w:pPr>
              <w:widowControl w:val="0"/>
              <w:ind w:left="-108" w:right="68"/>
              <w:jc w:val="center"/>
              <w:rPr>
                <w:b/>
                <w:lang w:val="uk-UA"/>
              </w:rPr>
            </w:pPr>
            <w:r w:rsidRPr="00415B46">
              <w:rPr>
                <w:b/>
                <w:lang w:val="uk-UA"/>
              </w:rPr>
              <w:t>для</w:t>
            </w:r>
          </w:p>
          <w:p w:rsidR="005664FE" w:rsidRPr="00415B46" w:rsidRDefault="005664FE" w:rsidP="001154DB">
            <w:pPr>
              <w:widowControl w:val="0"/>
              <w:ind w:left="-108" w:right="68"/>
              <w:jc w:val="center"/>
              <w:rPr>
                <w:b/>
                <w:lang w:val="uk-UA"/>
              </w:rPr>
            </w:pPr>
            <w:r w:rsidRPr="00415B46">
              <w:rPr>
                <w:b/>
                <w:lang w:val="uk-UA"/>
              </w:rPr>
              <w:t>фізичних осіб</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widowControl w:val="0"/>
              <w:ind w:right="-108"/>
              <w:jc w:val="center"/>
              <w:rPr>
                <w:b/>
                <w:lang w:val="uk-UA"/>
              </w:rPr>
            </w:pPr>
            <w:r w:rsidRPr="00415B46">
              <w:rPr>
                <w:b/>
                <w:lang w:val="uk-UA"/>
              </w:rPr>
              <w:t>1</w:t>
            </w:r>
          </w:p>
        </w:tc>
        <w:tc>
          <w:tcPr>
            <w:tcW w:w="3301" w:type="pct"/>
            <w:gridSpan w:val="4"/>
            <w:vAlign w:val="center"/>
          </w:tcPr>
          <w:p w:rsidR="005664FE" w:rsidRPr="00415B46" w:rsidRDefault="005664FE" w:rsidP="001154DB">
            <w:pPr>
              <w:widowControl w:val="0"/>
              <w:jc w:val="center"/>
              <w:rPr>
                <w:b/>
                <w:lang w:val="uk-UA"/>
              </w:rPr>
            </w:pPr>
            <w:r w:rsidRPr="00415B46">
              <w:rPr>
                <w:b/>
                <w:lang w:val="uk-UA"/>
              </w:rPr>
              <w:t>2</w:t>
            </w:r>
          </w:p>
        </w:tc>
        <w:tc>
          <w:tcPr>
            <w:tcW w:w="664" w:type="pct"/>
            <w:vAlign w:val="center"/>
          </w:tcPr>
          <w:p w:rsidR="005664FE" w:rsidRPr="00415B46" w:rsidRDefault="005664FE" w:rsidP="001154DB">
            <w:pPr>
              <w:widowControl w:val="0"/>
              <w:ind w:left="-55" w:right="68"/>
              <w:jc w:val="center"/>
              <w:rPr>
                <w:b/>
                <w:lang w:val="uk-UA"/>
              </w:rPr>
            </w:pPr>
            <w:r w:rsidRPr="00415B46">
              <w:rPr>
                <w:b/>
                <w:lang w:val="uk-UA"/>
              </w:rPr>
              <w:t>3</w:t>
            </w:r>
          </w:p>
        </w:tc>
        <w:tc>
          <w:tcPr>
            <w:tcW w:w="543" w:type="pct"/>
          </w:tcPr>
          <w:p w:rsidR="005664FE" w:rsidRPr="00415B46" w:rsidRDefault="005664FE" w:rsidP="001154DB">
            <w:pPr>
              <w:widowControl w:val="0"/>
              <w:ind w:left="-108" w:right="68"/>
              <w:jc w:val="center"/>
              <w:rPr>
                <w:b/>
                <w:lang w:val="uk-UA"/>
              </w:rPr>
            </w:pPr>
            <w:r>
              <w:rPr>
                <w:b/>
                <w:lang w:val="uk-UA"/>
              </w:rPr>
              <w:t>4</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Height w:val="426"/>
        </w:trPr>
        <w:tc>
          <w:tcPr>
            <w:tcW w:w="351" w:type="pct"/>
            <w:vAlign w:val="center"/>
          </w:tcPr>
          <w:p w:rsidR="005664FE" w:rsidRPr="00415B46" w:rsidRDefault="005664FE" w:rsidP="001154DB">
            <w:pPr>
              <w:pStyle w:val="a5"/>
              <w:keepNext/>
              <w:keepLines/>
              <w:spacing w:after="0"/>
              <w:ind w:right="-108"/>
              <w:rPr>
                <w:lang w:val="uk-UA"/>
              </w:rPr>
            </w:pPr>
            <w:r w:rsidRPr="00415B46">
              <w:rPr>
                <w:b/>
                <w:bCs/>
                <w:lang w:val="uk-UA"/>
              </w:rPr>
              <w:t>11</w:t>
            </w:r>
            <w:r w:rsidRPr="00415B46">
              <w:rPr>
                <w:lang w:val="uk-UA"/>
              </w:rPr>
              <w:t> </w:t>
            </w:r>
          </w:p>
        </w:tc>
        <w:tc>
          <w:tcPr>
            <w:tcW w:w="3301" w:type="pct"/>
            <w:gridSpan w:val="4"/>
            <w:vAlign w:val="center"/>
          </w:tcPr>
          <w:p w:rsidR="005664FE" w:rsidRPr="00415B46" w:rsidRDefault="005664FE" w:rsidP="001154DB">
            <w:pPr>
              <w:pStyle w:val="a5"/>
              <w:keepNext/>
              <w:keepLines/>
              <w:spacing w:after="0"/>
              <w:rPr>
                <w:lang w:val="uk-UA"/>
              </w:rPr>
            </w:pPr>
            <w:r w:rsidRPr="00415B46">
              <w:rPr>
                <w:b/>
                <w:bCs/>
                <w:lang w:val="uk-UA"/>
              </w:rPr>
              <w:t>Будівлі житлові</w:t>
            </w:r>
            <w:r w:rsidRPr="00415B46">
              <w:rPr>
                <w:lang w:val="uk-UA"/>
              </w:rPr>
              <w:t> </w:t>
            </w:r>
          </w:p>
        </w:tc>
        <w:tc>
          <w:tcPr>
            <w:tcW w:w="664" w:type="pct"/>
          </w:tcPr>
          <w:p w:rsidR="005664FE" w:rsidRPr="00415B46" w:rsidRDefault="005664FE" w:rsidP="001154DB">
            <w:pPr>
              <w:keepNext/>
              <w:keepLines/>
              <w:rPr>
                <w:lang w:val="uk-UA"/>
              </w:rPr>
            </w:pPr>
            <w:r w:rsidRPr="00415B46">
              <w:rPr>
                <w:lang w:val="uk-UA"/>
              </w:rPr>
              <w:t>х</w:t>
            </w:r>
          </w:p>
        </w:tc>
        <w:tc>
          <w:tcPr>
            <w:tcW w:w="543" w:type="pct"/>
          </w:tcPr>
          <w:p w:rsidR="005664FE" w:rsidRPr="00415B46" w:rsidRDefault="005664FE" w:rsidP="001154DB">
            <w:pPr>
              <w:keepNext/>
              <w:keepLines/>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keepNext/>
              <w:keepLines/>
              <w:spacing w:after="0"/>
              <w:ind w:right="-108"/>
              <w:rPr>
                <w:lang w:val="uk-UA"/>
              </w:rPr>
            </w:pPr>
            <w:r w:rsidRPr="00415B46">
              <w:rPr>
                <w:b/>
                <w:bCs/>
                <w:lang w:val="uk-UA"/>
              </w:rPr>
              <w:t>111</w:t>
            </w:r>
            <w:r w:rsidRPr="00415B46">
              <w:rPr>
                <w:lang w:val="uk-UA"/>
              </w:rPr>
              <w:t> </w:t>
            </w:r>
          </w:p>
        </w:tc>
        <w:tc>
          <w:tcPr>
            <w:tcW w:w="3301" w:type="pct"/>
            <w:gridSpan w:val="4"/>
            <w:vAlign w:val="center"/>
          </w:tcPr>
          <w:p w:rsidR="005664FE" w:rsidRPr="00415B46" w:rsidRDefault="005664FE" w:rsidP="001154DB">
            <w:pPr>
              <w:pStyle w:val="a5"/>
              <w:keepNext/>
              <w:keepLines/>
              <w:spacing w:after="0"/>
              <w:rPr>
                <w:lang w:val="uk-UA"/>
              </w:rPr>
            </w:pPr>
            <w:r w:rsidRPr="00415B46">
              <w:rPr>
                <w:b/>
                <w:bCs/>
                <w:lang w:val="uk-UA"/>
              </w:rPr>
              <w:t>Будинки одноквартирні</w:t>
            </w:r>
            <w:r w:rsidRPr="00415B46">
              <w:rPr>
                <w:lang w:val="uk-UA"/>
              </w:rPr>
              <w:t> </w:t>
            </w:r>
          </w:p>
        </w:tc>
        <w:tc>
          <w:tcPr>
            <w:tcW w:w="664" w:type="pct"/>
          </w:tcPr>
          <w:p w:rsidR="005664FE" w:rsidRPr="00415B46" w:rsidRDefault="005664FE" w:rsidP="001154DB">
            <w:pPr>
              <w:keepNext/>
              <w:keepLines/>
              <w:rPr>
                <w:lang w:val="uk-UA"/>
              </w:rPr>
            </w:pPr>
            <w:r w:rsidRPr="00415B46">
              <w:rPr>
                <w:lang w:val="uk-UA"/>
              </w:rPr>
              <w:t>х</w:t>
            </w:r>
          </w:p>
        </w:tc>
        <w:tc>
          <w:tcPr>
            <w:tcW w:w="543" w:type="pct"/>
          </w:tcPr>
          <w:p w:rsidR="005664FE" w:rsidRPr="00415B46" w:rsidRDefault="005664FE" w:rsidP="001154DB">
            <w:pPr>
              <w:keepNext/>
              <w:keepLines/>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keepNext/>
              <w:keepLines/>
              <w:spacing w:after="0"/>
              <w:ind w:right="-108"/>
              <w:rPr>
                <w:lang w:val="uk-UA"/>
              </w:rPr>
            </w:pPr>
            <w:r w:rsidRPr="00415B46">
              <w:rPr>
                <w:b/>
                <w:bCs/>
                <w:lang w:val="uk-UA"/>
              </w:rPr>
              <w:t>1110</w:t>
            </w:r>
            <w:r w:rsidRPr="00415B46">
              <w:rPr>
                <w:lang w:val="uk-UA"/>
              </w:rPr>
              <w:t> </w:t>
            </w:r>
          </w:p>
        </w:tc>
        <w:tc>
          <w:tcPr>
            <w:tcW w:w="3301" w:type="pct"/>
            <w:gridSpan w:val="4"/>
            <w:vAlign w:val="center"/>
          </w:tcPr>
          <w:p w:rsidR="005664FE" w:rsidRPr="00415B46" w:rsidRDefault="005664FE" w:rsidP="001154DB">
            <w:pPr>
              <w:pStyle w:val="a5"/>
              <w:keepNext/>
              <w:keepLines/>
              <w:spacing w:after="0"/>
              <w:rPr>
                <w:lang w:val="uk-UA"/>
              </w:rPr>
            </w:pPr>
            <w:r w:rsidRPr="00415B46">
              <w:rPr>
                <w:b/>
                <w:bCs/>
                <w:lang w:val="uk-UA"/>
              </w:rPr>
              <w:t>Будинки одноквартирні</w:t>
            </w:r>
            <w:r w:rsidRPr="00415B46">
              <w:rPr>
                <w:lang w:val="uk-UA"/>
              </w:rPr>
              <w:t> </w:t>
            </w:r>
          </w:p>
        </w:tc>
        <w:tc>
          <w:tcPr>
            <w:tcW w:w="664" w:type="pct"/>
          </w:tcPr>
          <w:p w:rsidR="005664FE" w:rsidRPr="00415B46" w:rsidRDefault="005664FE" w:rsidP="001154DB">
            <w:pPr>
              <w:keepNext/>
              <w:keepLines/>
              <w:rPr>
                <w:lang w:val="uk-UA"/>
              </w:rPr>
            </w:pPr>
            <w:r w:rsidRPr="00415B46">
              <w:rPr>
                <w:lang w:val="uk-UA"/>
              </w:rPr>
              <w:t>х</w:t>
            </w:r>
          </w:p>
        </w:tc>
        <w:tc>
          <w:tcPr>
            <w:tcW w:w="543" w:type="pct"/>
          </w:tcPr>
          <w:p w:rsidR="005664FE" w:rsidRPr="00415B46" w:rsidRDefault="005664FE" w:rsidP="001154DB">
            <w:pPr>
              <w:keepNext/>
              <w:keepLines/>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415B46">
              <w:rPr>
                <w:lang w:val="uk-UA"/>
              </w:rPr>
              <w:br/>
            </w:r>
            <w:r w:rsidRPr="00415B46">
              <w:rPr>
                <w:i/>
                <w:iCs/>
                <w:lang w:val="uk-UA"/>
              </w:rPr>
              <w:lastRenderedPageBreak/>
              <w:t xml:space="preserve">Цей клас включає також: </w:t>
            </w:r>
            <w:r w:rsidRPr="00415B46">
              <w:rPr>
                <w:lang w:val="uk-UA"/>
              </w:rPr>
              <w:br/>
              <w:t>- спарені або зблоковані будинки з окремими квартирами, що мають свій власний вхід з вулиці</w:t>
            </w:r>
            <w:r w:rsidRPr="00415B46">
              <w:rPr>
                <w:lang w:val="uk-UA"/>
              </w:rPr>
              <w:br/>
            </w:r>
            <w:r w:rsidRPr="00415B46">
              <w:rPr>
                <w:i/>
                <w:iCs/>
                <w:lang w:val="uk-UA"/>
              </w:rPr>
              <w:t xml:space="preserve">Цей клас не включає: </w:t>
            </w:r>
            <w:r w:rsidRPr="00415B46">
              <w:rPr>
                <w:lang w:val="uk-UA"/>
              </w:rPr>
              <w:br/>
              <w:t>- нежитлові сільськогосподарські будинки (1271) </w:t>
            </w:r>
          </w:p>
        </w:tc>
        <w:tc>
          <w:tcPr>
            <w:tcW w:w="664" w:type="pct"/>
          </w:tcPr>
          <w:p w:rsidR="005664FE" w:rsidRPr="00415B46" w:rsidRDefault="005664FE" w:rsidP="001154DB">
            <w:pPr>
              <w:widowControl w:val="0"/>
              <w:jc w:val="center"/>
              <w:rPr>
                <w:lang w:val="uk-UA"/>
              </w:rPr>
            </w:pPr>
            <w:r w:rsidRPr="00415B46">
              <w:rPr>
                <w:lang w:val="uk-UA"/>
              </w:rPr>
              <w:lastRenderedPageBreak/>
              <w:t>х</w:t>
            </w: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p w:rsidR="005664FE" w:rsidRPr="00415B46" w:rsidRDefault="005664FE" w:rsidP="001154DB">
            <w:pPr>
              <w:widowControl w:val="0"/>
              <w:jc w:val="center"/>
              <w:rPr>
                <w:lang w:val="uk-UA"/>
              </w:rPr>
            </w:pPr>
          </w:p>
        </w:tc>
        <w:tc>
          <w:tcPr>
            <w:tcW w:w="543" w:type="pct"/>
          </w:tcPr>
          <w:p w:rsidR="005664FE" w:rsidRPr="00415B46" w:rsidRDefault="005664FE" w:rsidP="001154DB">
            <w:pPr>
              <w:widowControl w:val="0"/>
              <w:rPr>
                <w:lang w:val="uk-UA"/>
              </w:rPr>
            </w:pP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1110.1 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одноквартирні масової забудови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1110.2 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Котеджі та будинки одноквартирні підвищеної комфортності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1110.3 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садибного типу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Default="005664FE" w:rsidP="001154DB">
            <w:pPr>
              <w:pStyle w:val="a5"/>
              <w:widowControl w:val="0"/>
              <w:spacing w:after="0"/>
              <w:ind w:right="-108"/>
              <w:rPr>
                <w:lang w:val="uk-UA"/>
              </w:rPr>
            </w:pPr>
          </w:p>
          <w:p w:rsidR="005664FE" w:rsidRPr="00415B46" w:rsidRDefault="005664FE" w:rsidP="001154DB">
            <w:pPr>
              <w:pStyle w:val="a5"/>
              <w:widowControl w:val="0"/>
              <w:spacing w:after="0"/>
              <w:ind w:right="-108"/>
              <w:rPr>
                <w:lang w:val="uk-UA"/>
              </w:rPr>
            </w:pPr>
            <w:r w:rsidRPr="00415B46">
              <w:rPr>
                <w:lang w:val="uk-UA"/>
              </w:rPr>
              <w:t>1110.4 </w:t>
            </w:r>
          </w:p>
        </w:tc>
        <w:tc>
          <w:tcPr>
            <w:tcW w:w="3301" w:type="pct"/>
            <w:gridSpan w:val="4"/>
            <w:vAlign w:val="center"/>
          </w:tcPr>
          <w:p w:rsidR="005664FE" w:rsidRDefault="005664FE" w:rsidP="001154DB">
            <w:pPr>
              <w:pStyle w:val="a5"/>
              <w:widowControl w:val="0"/>
              <w:spacing w:after="0"/>
              <w:ind w:left="85"/>
              <w:rPr>
                <w:lang w:val="uk-UA"/>
              </w:rPr>
            </w:pPr>
          </w:p>
          <w:p w:rsidR="005664FE" w:rsidRPr="00415B46" w:rsidRDefault="005664FE" w:rsidP="001154DB">
            <w:pPr>
              <w:pStyle w:val="a5"/>
              <w:widowControl w:val="0"/>
              <w:spacing w:after="0"/>
              <w:ind w:left="85"/>
              <w:rPr>
                <w:lang w:val="uk-UA"/>
              </w:rPr>
            </w:pPr>
            <w:r w:rsidRPr="00415B46">
              <w:rPr>
                <w:lang w:val="uk-UA"/>
              </w:rPr>
              <w:t>Будинки дачні та садові </w:t>
            </w:r>
          </w:p>
        </w:tc>
        <w:tc>
          <w:tcPr>
            <w:tcW w:w="664" w:type="pct"/>
          </w:tcPr>
          <w:p w:rsidR="005664FE" w:rsidRDefault="005664FE" w:rsidP="001154DB">
            <w:pPr>
              <w:widowControl w:val="0"/>
              <w:jc w:val="center"/>
              <w:rPr>
                <w:lang w:val="uk-UA"/>
              </w:rPr>
            </w:pPr>
          </w:p>
          <w:p w:rsidR="005664FE" w:rsidRDefault="005664FE" w:rsidP="001154DB">
            <w:pPr>
              <w:widowControl w:val="0"/>
              <w:jc w:val="center"/>
              <w:rPr>
                <w:lang w:val="uk-UA"/>
              </w:rPr>
            </w:pPr>
          </w:p>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Default="005664FE" w:rsidP="001154DB">
            <w:pPr>
              <w:widowControl w:val="0"/>
              <w:rPr>
                <w:lang w:val="uk-UA"/>
              </w:rPr>
            </w:pPr>
          </w:p>
          <w:p w:rsidR="005664FE" w:rsidRDefault="005664FE" w:rsidP="001154DB">
            <w:pPr>
              <w:widowControl w:val="0"/>
              <w:rPr>
                <w:lang w:val="uk-UA"/>
              </w:rPr>
            </w:pPr>
          </w:p>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112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Будинки з двома та більше квартирами</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1121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Будинки з двома квартирами</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відокремлені, спарені або зблоковані будинки з двома квартирами</w:t>
            </w:r>
            <w:r w:rsidRPr="00415B46">
              <w:rPr>
                <w:lang w:val="uk-UA"/>
              </w:rPr>
              <w:br/>
            </w:r>
            <w:r w:rsidRPr="00415B46">
              <w:rPr>
                <w:i/>
                <w:iCs/>
                <w:lang w:val="uk-UA"/>
              </w:rPr>
              <w:t xml:space="preserve">Цей клас не включає: </w:t>
            </w:r>
            <w:r w:rsidRPr="00415B46">
              <w:rPr>
                <w:lang w:val="uk-UA"/>
              </w:rPr>
              <w:br/>
              <w:t>- спарені або зблоковані будинки з окремими квартирами, що мають свій власний вхід з вулиці (1110)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1121.1 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двоквартирні масової забудови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1121.2 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Котеджі та будинки двоквартирні підвищеної комфортності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1122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Будинки з трьома та більше квартирами</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інші житлові будинки з трьома та більше квартирами</w:t>
            </w:r>
            <w:r w:rsidRPr="00415B46">
              <w:rPr>
                <w:lang w:val="uk-UA"/>
              </w:rPr>
              <w:br/>
            </w:r>
            <w:r w:rsidRPr="00415B46">
              <w:rPr>
                <w:i/>
                <w:iCs/>
                <w:lang w:val="uk-UA"/>
              </w:rPr>
              <w:t>Цей клас не включає:</w:t>
            </w:r>
            <w:r w:rsidRPr="00415B46">
              <w:rPr>
                <w:lang w:val="uk-UA"/>
              </w:rPr>
              <w:br/>
              <w:t xml:space="preserve">- гуртожитки (1130) </w:t>
            </w:r>
            <w:r w:rsidRPr="00415B46">
              <w:rPr>
                <w:lang w:val="uk-UA"/>
              </w:rPr>
              <w:br/>
              <w:t xml:space="preserve">- готелі (1211) </w:t>
            </w:r>
            <w:r w:rsidRPr="00415B46">
              <w:rPr>
                <w:lang w:val="uk-UA"/>
              </w:rPr>
              <w:br/>
              <w:t>- туристичні бази, табори та будинки відпочинку (1212)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1122.1 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багатоквартирні масової забудови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1122.2 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багатоквартирні підвищеної комфортності, індивідуальні </w:t>
            </w:r>
          </w:p>
        </w:tc>
        <w:tc>
          <w:tcPr>
            <w:tcW w:w="664" w:type="pct"/>
          </w:tcPr>
          <w:p w:rsidR="005664FE" w:rsidRPr="00415B46" w:rsidRDefault="005664FE" w:rsidP="001154DB">
            <w:pPr>
              <w:widowControl w:val="0"/>
              <w:jc w:val="center"/>
              <w:rPr>
                <w:lang w:val="uk-UA"/>
              </w:rPr>
            </w:pPr>
            <w:r w:rsidRPr="00415B46">
              <w:rPr>
                <w:lang w:val="uk-UA"/>
              </w:rPr>
              <w:t>0.1</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1122.3 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житлові готельного типу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113</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Гуртожитки</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415B46">
              <w:rPr>
                <w:lang w:val="uk-UA"/>
              </w:rPr>
              <w:br/>
            </w:r>
            <w:r w:rsidRPr="00415B46">
              <w:rPr>
                <w:i/>
                <w:iCs/>
                <w:lang w:val="uk-UA"/>
              </w:rPr>
              <w:t xml:space="preserve">Цей клас не включає: </w:t>
            </w:r>
            <w:r w:rsidRPr="00415B46">
              <w:rPr>
                <w:lang w:val="uk-UA"/>
              </w:rPr>
              <w:br/>
              <w:t xml:space="preserve">- лікарні, клініки (1264) </w:t>
            </w:r>
            <w:r w:rsidRPr="00415B46">
              <w:rPr>
                <w:lang w:val="uk-UA"/>
              </w:rPr>
              <w:br/>
              <w:t>- в'язниці, казарми (1274)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1130.1 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Гуртожитки для робітників та службовців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1130.2 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Гуртожитки для студентів вищих навчальних закладів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1130.3 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Гуртожитки для учнів навчальних закладів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1130.4 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Будинки-інтернати для людей похилого віку та інвалідів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1130.5 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дитини та сирітські будинки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1130.6 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для біженців, притулки для бездомних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1130.9 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Будинки для колективного проживання інші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нежитлові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Готелі, ресторани та подібні будівлі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1211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готельні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готелі, мотелі, кемпінги, пансіонати та подібні заклади з надання житла з рестораном або без нього</w:t>
            </w:r>
            <w:r w:rsidRPr="00415B46">
              <w:rPr>
                <w:lang w:val="uk-UA"/>
              </w:rPr>
              <w:br/>
            </w:r>
            <w:r w:rsidRPr="00415B46">
              <w:rPr>
                <w:i/>
                <w:iCs/>
                <w:lang w:val="uk-UA"/>
              </w:rPr>
              <w:t>Цей клас включає також:</w:t>
            </w:r>
            <w:r w:rsidRPr="00415B46">
              <w:rPr>
                <w:lang w:val="uk-UA"/>
              </w:rPr>
              <w:br/>
              <w:t>- окремі ресторани та бари</w:t>
            </w:r>
            <w:r w:rsidRPr="00415B46">
              <w:rPr>
                <w:lang w:val="uk-UA"/>
              </w:rPr>
              <w:br/>
            </w:r>
            <w:r w:rsidRPr="00415B46">
              <w:rPr>
                <w:i/>
                <w:iCs/>
                <w:lang w:val="uk-UA"/>
              </w:rPr>
              <w:t xml:space="preserve">Цей клас не включає: </w:t>
            </w:r>
            <w:r w:rsidRPr="00415B46">
              <w:rPr>
                <w:lang w:val="uk-UA"/>
              </w:rPr>
              <w:br/>
              <w:t xml:space="preserve">- ресторани в житлових будинках (1122) </w:t>
            </w:r>
            <w:r w:rsidRPr="00415B46">
              <w:rPr>
                <w:lang w:val="uk-UA"/>
              </w:rPr>
              <w:br/>
              <w:t xml:space="preserve">- туристичні бази, гірські притулки, табори для відпочинку, будинки відпочинку (1212) </w:t>
            </w:r>
            <w:r w:rsidRPr="00415B46">
              <w:rPr>
                <w:lang w:val="uk-UA"/>
              </w:rPr>
              <w:br/>
              <w:t>- ресторани в торгових центрах (1230)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1211.1 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Готелі </w:t>
            </w:r>
          </w:p>
        </w:tc>
        <w:tc>
          <w:tcPr>
            <w:tcW w:w="664" w:type="pct"/>
          </w:tcPr>
          <w:p w:rsidR="005664FE" w:rsidRPr="00415B46" w:rsidRDefault="005664FE" w:rsidP="001154DB">
            <w:pPr>
              <w:widowControl w:val="0"/>
              <w:jc w:val="center"/>
              <w:rPr>
                <w:lang w:val="uk-UA"/>
              </w:rPr>
            </w:pPr>
            <w:r w:rsidRPr="00415B46">
              <w:rPr>
                <w:lang w:val="uk-UA"/>
              </w:rPr>
              <w:t>0,</w:t>
            </w:r>
            <w:r>
              <w:rPr>
                <w:lang w:val="uk-UA"/>
              </w:rPr>
              <w:t>15</w:t>
            </w:r>
          </w:p>
        </w:tc>
        <w:tc>
          <w:tcPr>
            <w:tcW w:w="543" w:type="pct"/>
          </w:tcPr>
          <w:p w:rsidR="005664FE" w:rsidRPr="00415B46" w:rsidRDefault="005664FE" w:rsidP="001154DB">
            <w:pPr>
              <w:widowControl w:val="0"/>
              <w:rPr>
                <w:lang w:val="uk-UA"/>
              </w:rPr>
            </w:pPr>
            <w:r w:rsidRPr="00415B46">
              <w:rPr>
                <w:lang w:val="uk-UA"/>
              </w:rPr>
              <w:t>0,</w:t>
            </w:r>
            <w:r>
              <w:rPr>
                <w:lang w:val="uk-UA"/>
              </w:rPr>
              <w:t>15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Default="005664FE" w:rsidP="001154DB">
            <w:pPr>
              <w:pStyle w:val="a5"/>
              <w:widowControl w:val="0"/>
              <w:spacing w:after="0"/>
              <w:ind w:right="-108"/>
              <w:rPr>
                <w:lang w:val="uk-UA"/>
              </w:rPr>
            </w:pPr>
          </w:p>
          <w:p w:rsidR="005664FE" w:rsidRPr="00415B46" w:rsidRDefault="005664FE" w:rsidP="001154DB">
            <w:pPr>
              <w:pStyle w:val="a5"/>
              <w:widowControl w:val="0"/>
              <w:spacing w:after="0"/>
              <w:ind w:right="-108"/>
              <w:rPr>
                <w:lang w:val="uk-UA"/>
              </w:rPr>
            </w:pPr>
            <w:r w:rsidRPr="00415B46">
              <w:rPr>
                <w:lang w:val="uk-UA"/>
              </w:rPr>
              <w:t>1211.2 </w:t>
            </w:r>
          </w:p>
        </w:tc>
        <w:tc>
          <w:tcPr>
            <w:tcW w:w="3301" w:type="pct"/>
            <w:gridSpan w:val="4"/>
            <w:vAlign w:val="center"/>
          </w:tcPr>
          <w:p w:rsidR="005664FE" w:rsidRDefault="005664FE" w:rsidP="001154DB">
            <w:pPr>
              <w:pStyle w:val="a5"/>
              <w:widowControl w:val="0"/>
              <w:spacing w:after="0"/>
              <w:ind w:left="85"/>
              <w:rPr>
                <w:lang w:val="uk-UA"/>
              </w:rPr>
            </w:pPr>
          </w:p>
          <w:p w:rsidR="005664FE" w:rsidRPr="00415B46" w:rsidRDefault="005664FE" w:rsidP="001154DB">
            <w:pPr>
              <w:pStyle w:val="a5"/>
              <w:widowControl w:val="0"/>
              <w:spacing w:after="0"/>
              <w:ind w:left="85"/>
              <w:rPr>
                <w:lang w:val="uk-UA"/>
              </w:rPr>
            </w:pPr>
            <w:r w:rsidRPr="00415B46">
              <w:rPr>
                <w:lang w:val="uk-UA"/>
              </w:rPr>
              <w:t>Мотелі </w:t>
            </w:r>
          </w:p>
        </w:tc>
        <w:tc>
          <w:tcPr>
            <w:tcW w:w="664" w:type="pct"/>
          </w:tcPr>
          <w:p w:rsidR="005664FE" w:rsidRDefault="005664FE" w:rsidP="001154DB">
            <w:pPr>
              <w:widowControl w:val="0"/>
              <w:jc w:val="center"/>
              <w:rPr>
                <w:lang w:val="uk-UA"/>
              </w:rPr>
            </w:pPr>
          </w:p>
          <w:p w:rsidR="005664FE" w:rsidRPr="00415B46" w:rsidRDefault="005664FE" w:rsidP="001154DB">
            <w:pPr>
              <w:widowControl w:val="0"/>
              <w:jc w:val="center"/>
              <w:rPr>
                <w:lang w:val="uk-UA"/>
              </w:rPr>
            </w:pPr>
            <w:r>
              <w:rPr>
                <w:lang w:val="uk-UA"/>
              </w:rPr>
              <w:t>0,55</w:t>
            </w:r>
          </w:p>
        </w:tc>
        <w:tc>
          <w:tcPr>
            <w:tcW w:w="543" w:type="pct"/>
          </w:tcPr>
          <w:p w:rsidR="005664FE" w:rsidRDefault="005664FE" w:rsidP="001154DB">
            <w:pPr>
              <w:rPr>
                <w:lang w:val="uk-UA"/>
              </w:rPr>
            </w:pPr>
          </w:p>
          <w:p w:rsidR="005664FE" w:rsidRDefault="005664FE" w:rsidP="001154DB">
            <w:r w:rsidRPr="001B01AC">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1211.3 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Кемпінги </w:t>
            </w:r>
          </w:p>
        </w:tc>
        <w:tc>
          <w:tcPr>
            <w:tcW w:w="664" w:type="pct"/>
          </w:tcPr>
          <w:p w:rsidR="005664FE" w:rsidRPr="00415B46" w:rsidRDefault="005664FE" w:rsidP="001154DB">
            <w:pPr>
              <w:widowControl w:val="0"/>
              <w:jc w:val="center"/>
              <w:rPr>
                <w:lang w:val="uk-UA"/>
              </w:rPr>
            </w:pPr>
            <w:r>
              <w:rPr>
                <w:lang w:val="uk-UA"/>
              </w:rPr>
              <w:t>0,55</w:t>
            </w:r>
          </w:p>
        </w:tc>
        <w:tc>
          <w:tcPr>
            <w:tcW w:w="543" w:type="pct"/>
          </w:tcPr>
          <w:p w:rsidR="005664FE" w:rsidRDefault="005664FE" w:rsidP="001154DB">
            <w:r w:rsidRPr="001B01AC">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1211.4 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Пансіонати </w:t>
            </w:r>
          </w:p>
        </w:tc>
        <w:tc>
          <w:tcPr>
            <w:tcW w:w="664" w:type="pct"/>
          </w:tcPr>
          <w:p w:rsidR="005664FE" w:rsidRPr="00415B46" w:rsidRDefault="005664FE" w:rsidP="001154DB">
            <w:pPr>
              <w:widowControl w:val="0"/>
              <w:jc w:val="center"/>
              <w:rPr>
                <w:lang w:val="uk-UA"/>
              </w:rPr>
            </w:pPr>
            <w:r>
              <w:rPr>
                <w:lang w:val="uk-UA"/>
              </w:rPr>
              <w:t>0,55</w:t>
            </w:r>
          </w:p>
        </w:tc>
        <w:tc>
          <w:tcPr>
            <w:tcW w:w="543" w:type="pct"/>
          </w:tcPr>
          <w:p w:rsidR="005664FE" w:rsidRDefault="005664FE" w:rsidP="001154DB">
            <w:r w:rsidRPr="001B01AC">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1211.5 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Ресторани та бари </w:t>
            </w:r>
          </w:p>
        </w:tc>
        <w:tc>
          <w:tcPr>
            <w:tcW w:w="664" w:type="pct"/>
          </w:tcPr>
          <w:p w:rsidR="005664FE" w:rsidRPr="00415B46" w:rsidRDefault="005664FE" w:rsidP="001154DB">
            <w:pPr>
              <w:widowControl w:val="0"/>
              <w:jc w:val="center"/>
              <w:rPr>
                <w:lang w:val="uk-UA"/>
              </w:rPr>
            </w:pPr>
            <w:r w:rsidRPr="00415B46">
              <w:rPr>
                <w:lang w:val="uk-UA"/>
              </w:rPr>
              <w:t>0,</w:t>
            </w:r>
            <w:r>
              <w:rPr>
                <w:lang w:val="uk-UA"/>
              </w:rPr>
              <w:t>55</w:t>
            </w:r>
          </w:p>
        </w:tc>
        <w:tc>
          <w:tcPr>
            <w:tcW w:w="543" w:type="pct"/>
          </w:tcPr>
          <w:p w:rsidR="005664FE" w:rsidRPr="00415B46" w:rsidRDefault="005664FE" w:rsidP="001154DB">
            <w:pPr>
              <w:widowControl w:val="0"/>
              <w:rPr>
                <w:lang w:val="uk-UA"/>
              </w:rPr>
            </w:pPr>
            <w:r w:rsidRPr="00415B46">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1212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Інші будівлі для тимчасового проживання</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415B46">
              <w:rPr>
                <w:lang w:val="uk-UA"/>
              </w:rPr>
              <w:br/>
            </w:r>
            <w:r w:rsidRPr="00415B46">
              <w:rPr>
                <w:i/>
                <w:iCs/>
                <w:lang w:val="uk-UA"/>
              </w:rPr>
              <w:t xml:space="preserve">Цей клас не включає: </w:t>
            </w:r>
            <w:r w:rsidRPr="00415B46">
              <w:rPr>
                <w:lang w:val="uk-UA"/>
              </w:rPr>
              <w:br/>
              <w:t xml:space="preserve">- готелі та подібні заклади з надання житла (1211) </w:t>
            </w:r>
            <w:r w:rsidRPr="00415B46">
              <w:rPr>
                <w:lang w:val="uk-UA"/>
              </w:rPr>
              <w:br/>
              <w:t>- парки для дозвілля та розваг (2412)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1212.1 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Туристичні бази та гірські притулки </w:t>
            </w:r>
          </w:p>
        </w:tc>
        <w:tc>
          <w:tcPr>
            <w:tcW w:w="664" w:type="pct"/>
          </w:tcPr>
          <w:p w:rsidR="005664FE" w:rsidRPr="00415B46" w:rsidRDefault="005664FE" w:rsidP="001154DB">
            <w:pPr>
              <w:widowControl w:val="0"/>
              <w:jc w:val="center"/>
              <w:rPr>
                <w:lang w:val="uk-UA"/>
              </w:rPr>
            </w:pPr>
            <w:r w:rsidRPr="00415B46">
              <w:rPr>
                <w:lang w:val="uk-UA"/>
              </w:rPr>
              <w:t>0.2</w:t>
            </w:r>
            <w:r>
              <w:rPr>
                <w:lang w:val="uk-UA"/>
              </w:rPr>
              <w:t>5</w:t>
            </w:r>
          </w:p>
        </w:tc>
        <w:tc>
          <w:tcPr>
            <w:tcW w:w="543" w:type="pct"/>
          </w:tcPr>
          <w:p w:rsidR="005664FE" w:rsidRPr="00415B46" w:rsidRDefault="005664FE" w:rsidP="001154DB">
            <w:pPr>
              <w:widowControl w:val="0"/>
              <w:rPr>
                <w:lang w:val="uk-UA"/>
              </w:rPr>
            </w:pPr>
            <w:r w:rsidRPr="00415B46">
              <w:rPr>
                <w:lang w:val="uk-UA"/>
              </w:rPr>
              <w:t>0.2</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1212.2 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Дитячі та сімейні табори відпочинку</w:t>
            </w:r>
            <w:r w:rsidRPr="00415B46">
              <w:rPr>
                <w:vertAlign w:val="superscript"/>
                <w:lang w:val="uk-UA"/>
              </w:rPr>
              <w:t> </w:t>
            </w:r>
          </w:p>
        </w:tc>
        <w:tc>
          <w:tcPr>
            <w:tcW w:w="664" w:type="pct"/>
          </w:tcPr>
          <w:p w:rsidR="005664FE" w:rsidRPr="00415B46" w:rsidRDefault="005664FE" w:rsidP="001154DB">
            <w:pPr>
              <w:widowControl w:val="0"/>
              <w:jc w:val="center"/>
              <w:rPr>
                <w:lang w:val="uk-UA"/>
              </w:rPr>
            </w:pPr>
            <w:r w:rsidRPr="00415B46">
              <w:rPr>
                <w:lang w:val="uk-UA"/>
              </w:rPr>
              <w:t>0.2</w:t>
            </w:r>
            <w:r>
              <w:rPr>
                <w:lang w:val="uk-UA"/>
              </w:rPr>
              <w:t>5</w:t>
            </w:r>
          </w:p>
        </w:tc>
        <w:tc>
          <w:tcPr>
            <w:tcW w:w="543" w:type="pct"/>
          </w:tcPr>
          <w:p w:rsidR="005664FE" w:rsidRPr="00415B46" w:rsidRDefault="005664FE" w:rsidP="001154DB">
            <w:pPr>
              <w:widowControl w:val="0"/>
              <w:rPr>
                <w:lang w:val="uk-UA"/>
              </w:rPr>
            </w:pPr>
            <w:r w:rsidRPr="00415B46">
              <w:rPr>
                <w:lang w:val="uk-UA"/>
              </w:rPr>
              <w:t>0.2</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1212.3 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Центри та будинки відпочинку </w:t>
            </w:r>
          </w:p>
        </w:tc>
        <w:tc>
          <w:tcPr>
            <w:tcW w:w="664" w:type="pct"/>
          </w:tcPr>
          <w:p w:rsidR="005664FE" w:rsidRPr="00415B46" w:rsidRDefault="005664FE" w:rsidP="001154DB">
            <w:pPr>
              <w:widowControl w:val="0"/>
              <w:jc w:val="center"/>
              <w:rPr>
                <w:lang w:val="uk-UA"/>
              </w:rPr>
            </w:pPr>
            <w:r w:rsidRPr="00415B46">
              <w:rPr>
                <w:lang w:val="uk-UA"/>
              </w:rPr>
              <w:t>0.2</w:t>
            </w:r>
            <w:r>
              <w:rPr>
                <w:lang w:val="uk-UA"/>
              </w:rPr>
              <w:t>5</w:t>
            </w:r>
          </w:p>
        </w:tc>
        <w:tc>
          <w:tcPr>
            <w:tcW w:w="543" w:type="pct"/>
          </w:tcPr>
          <w:p w:rsidR="005664FE" w:rsidRPr="00415B46" w:rsidRDefault="005664FE" w:rsidP="001154DB">
            <w:pPr>
              <w:widowControl w:val="0"/>
              <w:rPr>
                <w:lang w:val="uk-UA"/>
              </w:rPr>
            </w:pPr>
            <w:r w:rsidRPr="00415B46">
              <w:rPr>
                <w:lang w:val="uk-UA"/>
              </w:rPr>
              <w:t>0.2</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1212.9 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Інші будівлі для тимчасового проживання, не класифіковані раніше </w:t>
            </w:r>
          </w:p>
        </w:tc>
        <w:tc>
          <w:tcPr>
            <w:tcW w:w="664" w:type="pct"/>
          </w:tcPr>
          <w:p w:rsidR="005664FE" w:rsidRPr="00415B46" w:rsidRDefault="005664FE" w:rsidP="001154DB">
            <w:pPr>
              <w:widowControl w:val="0"/>
              <w:jc w:val="center"/>
              <w:rPr>
                <w:lang w:val="uk-UA"/>
              </w:rPr>
            </w:pPr>
            <w:r w:rsidRPr="00415B46">
              <w:rPr>
                <w:lang w:val="uk-UA"/>
              </w:rPr>
              <w:t>0.2</w:t>
            </w:r>
            <w:r>
              <w:rPr>
                <w:lang w:val="uk-UA"/>
              </w:rPr>
              <w:t>5</w:t>
            </w:r>
          </w:p>
        </w:tc>
        <w:tc>
          <w:tcPr>
            <w:tcW w:w="543" w:type="pct"/>
          </w:tcPr>
          <w:p w:rsidR="005664FE" w:rsidRPr="00415B46" w:rsidRDefault="005664FE" w:rsidP="001154DB">
            <w:pPr>
              <w:widowControl w:val="0"/>
              <w:rPr>
                <w:lang w:val="uk-UA"/>
              </w:rPr>
            </w:pPr>
            <w:r w:rsidRPr="00415B46">
              <w:rPr>
                <w:lang w:val="uk-UA"/>
              </w:rPr>
              <w:t>0.2</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офісні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1220</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офісні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415B46">
              <w:rPr>
                <w:lang w:val="uk-UA"/>
              </w:rPr>
              <w:br/>
            </w:r>
            <w:r w:rsidRPr="00415B46">
              <w:rPr>
                <w:i/>
                <w:iCs/>
                <w:lang w:val="uk-UA"/>
              </w:rPr>
              <w:t xml:space="preserve">Цей клас включає також: </w:t>
            </w:r>
            <w:r w:rsidRPr="00415B46">
              <w:rPr>
                <w:lang w:val="uk-UA"/>
              </w:rPr>
              <w:br/>
              <w:t>- центри для з'їздів та конференцій, будівлі органів правосуддя, парламентські будівлі</w:t>
            </w:r>
            <w:r w:rsidRPr="00415B46">
              <w:rPr>
                <w:lang w:val="uk-UA"/>
              </w:rPr>
              <w:br/>
            </w:r>
            <w:r w:rsidRPr="00415B46">
              <w:rPr>
                <w:i/>
                <w:iCs/>
                <w:lang w:val="uk-UA"/>
              </w:rPr>
              <w:t xml:space="preserve">Цей клас не включає: </w:t>
            </w:r>
            <w:r w:rsidRPr="00415B46">
              <w:rPr>
                <w:lang w:val="uk-UA"/>
              </w:rPr>
              <w:br/>
              <w:t>- офіси в будівлях, що призначені (використовуються), головним чином, для інших цілей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1220.1 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органів державного та місцевого управління</w:t>
            </w:r>
            <w:r w:rsidRPr="00415B46">
              <w:rPr>
                <w:vertAlign w:val="superscript"/>
                <w:lang w:val="uk-UA"/>
              </w:rPr>
              <w:t>5</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1220.2 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фінансового обслуговування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1220.3 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органів правосуддя</w:t>
            </w:r>
            <w:r w:rsidRPr="00415B46">
              <w:rPr>
                <w:vertAlign w:val="superscript"/>
                <w:lang w:val="uk-UA"/>
              </w:rPr>
              <w:t>5</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1220.4 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закордонних представництв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1220.5 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Адміністративно-побутові будівлі промислових підприємств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1220.9 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для конторських та адміністративних цілей інші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123</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торговельні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1230</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торговельні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Height w:val="4476"/>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415B46">
              <w:rPr>
                <w:lang w:val="uk-UA"/>
              </w:rPr>
              <w:br/>
            </w:r>
            <w:r w:rsidRPr="00415B46">
              <w:rPr>
                <w:i/>
                <w:iCs/>
                <w:lang w:val="uk-UA"/>
              </w:rPr>
              <w:t xml:space="preserve">Цей клас включає також: </w:t>
            </w:r>
            <w:r w:rsidRPr="00415B46">
              <w:rPr>
                <w:lang w:val="uk-UA"/>
              </w:rPr>
              <w:br/>
              <w:t xml:space="preserve">- підприємства та установи громадського харчування (їдальні, кафе, закусочні та т. ін.) </w:t>
            </w:r>
            <w:r w:rsidRPr="00415B46">
              <w:rPr>
                <w:lang w:val="uk-UA"/>
              </w:rPr>
              <w:br/>
              <w:t xml:space="preserve">- приміщення складські та бази підприємств торгівлі й громадського харчування </w:t>
            </w:r>
            <w:r w:rsidRPr="00415B46">
              <w:rPr>
                <w:lang w:val="uk-UA"/>
              </w:rPr>
              <w:br/>
              <w:t>- підприємства побутового обслуговування</w:t>
            </w:r>
            <w:r w:rsidRPr="00415B46">
              <w:rPr>
                <w:lang w:val="uk-UA"/>
              </w:rPr>
              <w:br/>
            </w:r>
            <w:r w:rsidRPr="00415B46">
              <w:rPr>
                <w:i/>
                <w:iCs/>
                <w:lang w:val="uk-UA"/>
              </w:rPr>
              <w:t xml:space="preserve">Цей клас не включає: </w:t>
            </w:r>
            <w:r w:rsidRPr="00415B46">
              <w:rPr>
                <w:lang w:val="uk-UA"/>
              </w:rPr>
              <w:br/>
              <w:t xml:space="preserve">- невеликі магазини в будівлях, що призначені (використовуються), головним чином, для інших цілей </w:t>
            </w:r>
            <w:r w:rsidRPr="00415B46">
              <w:rPr>
                <w:lang w:val="uk-UA"/>
              </w:rPr>
              <w:br/>
              <w:t xml:space="preserve">- ресторани та бари, розміщені в готелях або окремо (1211) </w:t>
            </w:r>
            <w:r w:rsidRPr="00415B46">
              <w:rPr>
                <w:lang w:val="uk-UA"/>
              </w:rPr>
              <w:br/>
              <w:t>- лазні та пральні (1274)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Default="005664FE" w:rsidP="001154DB">
            <w:pPr>
              <w:pStyle w:val="a5"/>
              <w:widowControl w:val="0"/>
              <w:spacing w:after="0"/>
              <w:ind w:right="-108"/>
              <w:rPr>
                <w:lang w:val="uk-UA"/>
              </w:rPr>
            </w:pPr>
          </w:p>
          <w:p w:rsidR="005664FE" w:rsidRPr="00415B46" w:rsidRDefault="005664FE" w:rsidP="001154DB">
            <w:pPr>
              <w:pStyle w:val="a5"/>
              <w:widowControl w:val="0"/>
              <w:spacing w:after="0"/>
              <w:ind w:right="-108"/>
              <w:rPr>
                <w:lang w:val="uk-UA"/>
              </w:rPr>
            </w:pPr>
            <w:r w:rsidRPr="00415B46">
              <w:rPr>
                <w:lang w:val="uk-UA"/>
              </w:rPr>
              <w:t>1230.1 </w:t>
            </w:r>
          </w:p>
        </w:tc>
        <w:tc>
          <w:tcPr>
            <w:tcW w:w="3301" w:type="pct"/>
            <w:gridSpan w:val="4"/>
            <w:vAlign w:val="center"/>
          </w:tcPr>
          <w:p w:rsidR="005664FE" w:rsidRDefault="005664FE" w:rsidP="001154DB">
            <w:pPr>
              <w:pStyle w:val="a5"/>
              <w:widowControl w:val="0"/>
              <w:spacing w:after="0"/>
              <w:ind w:left="85"/>
              <w:rPr>
                <w:lang w:val="uk-UA"/>
              </w:rPr>
            </w:pPr>
          </w:p>
          <w:p w:rsidR="005664FE" w:rsidRPr="00415B46" w:rsidRDefault="005664FE" w:rsidP="001154DB">
            <w:pPr>
              <w:pStyle w:val="a5"/>
              <w:widowControl w:val="0"/>
              <w:spacing w:after="0"/>
              <w:ind w:left="85"/>
              <w:rPr>
                <w:lang w:val="uk-UA"/>
              </w:rPr>
            </w:pPr>
            <w:r w:rsidRPr="00415B46">
              <w:rPr>
                <w:lang w:val="uk-UA"/>
              </w:rPr>
              <w:t>Торгові центри, універмаги, магазини </w:t>
            </w:r>
          </w:p>
        </w:tc>
        <w:tc>
          <w:tcPr>
            <w:tcW w:w="664" w:type="pct"/>
          </w:tcPr>
          <w:p w:rsidR="005664FE" w:rsidRDefault="005664FE" w:rsidP="001154DB">
            <w:pPr>
              <w:widowControl w:val="0"/>
              <w:jc w:val="center"/>
              <w:rPr>
                <w:lang w:val="uk-UA"/>
              </w:rPr>
            </w:pPr>
          </w:p>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Default="005664FE" w:rsidP="001154DB">
            <w:pPr>
              <w:rPr>
                <w:lang w:val="uk-UA"/>
              </w:rPr>
            </w:pPr>
          </w:p>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1230.2 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Криті ринки, павільйони та зали для ярмарків </w:t>
            </w:r>
          </w:p>
        </w:tc>
        <w:tc>
          <w:tcPr>
            <w:tcW w:w="664" w:type="pct"/>
          </w:tcPr>
          <w:p w:rsidR="005664FE" w:rsidRPr="00415B46" w:rsidRDefault="005664FE" w:rsidP="001154DB">
            <w:pPr>
              <w:widowControl w:val="0"/>
              <w:jc w:val="center"/>
              <w:rPr>
                <w:lang w:val="uk-UA"/>
              </w:rPr>
            </w:pPr>
            <w:r>
              <w:rPr>
                <w:lang w:val="uk-UA"/>
              </w:rPr>
              <w:t>0,55</w:t>
            </w:r>
          </w:p>
        </w:tc>
        <w:tc>
          <w:tcPr>
            <w:tcW w:w="543" w:type="pct"/>
          </w:tcPr>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1230.3 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Станції технічного обслуговування автомобілів </w:t>
            </w:r>
          </w:p>
        </w:tc>
        <w:tc>
          <w:tcPr>
            <w:tcW w:w="664" w:type="pct"/>
          </w:tcPr>
          <w:p w:rsidR="005664FE" w:rsidRPr="00415B46" w:rsidRDefault="005664FE" w:rsidP="001154DB">
            <w:pPr>
              <w:widowControl w:val="0"/>
              <w:jc w:val="center"/>
              <w:rPr>
                <w:lang w:val="uk-UA"/>
              </w:rPr>
            </w:pPr>
            <w:r w:rsidRPr="00415B46">
              <w:rPr>
                <w:lang w:val="uk-UA"/>
              </w:rPr>
              <w:t>1.0</w:t>
            </w:r>
            <w:r>
              <w:rPr>
                <w:lang w:val="uk-UA"/>
              </w:rPr>
              <w:t>5</w:t>
            </w:r>
          </w:p>
        </w:tc>
        <w:tc>
          <w:tcPr>
            <w:tcW w:w="543" w:type="pct"/>
          </w:tcPr>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1230.4 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Їдальні, кафе, закусочні та т. ін. </w:t>
            </w:r>
          </w:p>
        </w:tc>
        <w:tc>
          <w:tcPr>
            <w:tcW w:w="664" w:type="pct"/>
          </w:tcPr>
          <w:p w:rsidR="005664FE" w:rsidRPr="00415B46" w:rsidRDefault="005664FE" w:rsidP="001154DB">
            <w:pPr>
              <w:widowControl w:val="0"/>
              <w:jc w:val="center"/>
              <w:rPr>
                <w:lang w:val="uk-UA"/>
              </w:rPr>
            </w:pPr>
            <w:r w:rsidRPr="00415B46">
              <w:rPr>
                <w:lang w:val="uk-UA"/>
              </w:rPr>
              <w:t>0,</w:t>
            </w:r>
            <w:r>
              <w:rPr>
                <w:lang w:val="uk-UA"/>
              </w:rPr>
              <w:t>55</w:t>
            </w:r>
          </w:p>
        </w:tc>
        <w:tc>
          <w:tcPr>
            <w:tcW w:w="543" w:type="pct"/>
          </w:tcPr>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1230.5 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Бази та склади підприємств торгівлі й громадського харчування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1230.6 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побутового обслуговування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1230.9 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торговельні інші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Default="005664FE" w:rsidP="001154DB">
            <w:r w:rsidRPr="00227E00">
              <w:rPr>
                <w:lang w:val="uk-UA"/>
              </w:rPr>
              <w:t>0,3</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124</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транспорту та засобів зв'язку</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1241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Вокзали, аеровокзали, будівлі засобів зв'язку та пов'язані з ними будівлі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w:t>
            </w:r>
            <w:proofErr w:type="spellStart"/>
            <w:r w:rsidRPr="00415B46">
              <w:rPr>
                <w:i/>
                <w:iCs/>
                <w:lang w:val="uk-UA"/>
              </w:rPr>
              <w:t>класс</w:t>
            </w:r>
            <w:proofErr w:type="spellEnd"/>
            <w:r w:rsidRPr="00415B46">
              <w:rPr>
                <w:i/>
                <w:iCs/>
                <w:lang w:val="uk-UA"/>
              </w:rPr>
              <w:t xml:space="preserve"> включає: </w:t>
            </w:r>
            <w:r w:rsidRPr="00415B46">
              <w:rPr>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415B46">
              <w:rPr>
                <w:lang w:val="uk-UA"/>
              </w:rPr>
              <w:br/>
              <w:t>- будівлі центрів радіо- та телевізійного мовлення, телефонних станцій, телекомунікаційних центрів та т. ін.</w:t>
            </w:r>
            <w:r w:rsidRPr="00415B46">
              <w:rPr>
                <w:lang w:val="uk-UA"/>
              </w:rPr>
              <w:br/>
            </w:r>
            <w:r w:rsidRPr="00415B46">
              <w:rPr>
                <w:i/>
                <w:iCs/>
                <w:lang w:val="uk-UA"/>
              </w:rPr>
              <w:t xml:space="preserve">Цей клас включає також: </w:t>
            </w:r>
            <w:r w:rsidRPr="00415B46">
              <w:rPr>
                <w:lang w:val="uk-UA"/>
              </w:rPr>
              <w:br/>
              <w:t xml:space="preserve">- ангари для літаків, будівлі залізничних блокпостів, локомотивні та вагонні депо, трамвайні та тролейбусні депо </w:t>
            </w:r>
            <w:r w:rsidRPr="00415B46">
              <w:rPr>
                <w:lang w:val="uk-UA"/>
              </w:rPr>
              <w:br/>
              <w:t xml:space="preserve">- телефонні кіоски </w:t>
            </w:r>
            <w:r w:rsidRPr="00415B46">
              <w:rPr>
                <w:lang w:val="uk-UA"/>
              </w:rPr>
              <w:br/>
              <w:t xml:space="preserve">- будівлі маяків </w:t>
            </w:r>
            <w:r w:rsidRPr="00415B46">
              <w:rPr>
                <w:lang w:val="uk-UA"/>
              </w:rPr>
              <w:br/>
              <w:t>- диспетчерські будівлі повітряного транспорту</w:t>
            </w:r>
            <w:r w:rsidRPr="00415B46">
              <w:rPr>
                <w:lang w:val="uk-UA"/>
              </w:rPr>
              <w:br/>
            </w:r>
            <w:r w:rsidRPr="00415B46">
              <w:rPr>
                <w:i/>
                <w:iCs/>
                <w:lang w:val="uk-UA"/>
              </w:rPr>
              <w:t xml:space="preserve">Цей клас не включає: </w:t>
            </w:r>
            <w:r w:rsidRPr="00415B46">
              <w:rPr>
                <w:lang w:val="uk-UA"/>
              </w:rPr>
              <w:br/>
            </w:r>
            <w:r w:rsidRPr="00415B46">
              <w:rPr>
                <w:lang w:val="uk-UA"/>
              </w:rPr>
              <w:lastRenderedPageBreak/>
              <w:t xml:space="preserve">- станції технічного обслуговування автомобілів (1230) </w:t>
            </w:r>
            <w:r w:rsidRPr="00415B46">
              <w:rPr>
                <w:lang w:val="uk-UA"/>
              </w:rPr>
              <w:br/>
              <w:t xml:space="preserve">- резервуари, </w:t>
            </w:r>
            <w:proofErr w:type="spellStart"/>
            <w:r w:rsidRPr="00415B46">
              <w:rPr>
                <w:lang w:val="uk-UA"/>
              </w:rPr>
              <w:t>силоси</w:t>
            </w:r>
            <w:proofErr w:type="spellEnd"/>
            <w:r w:rsidRPr="00415B46">
              <w:rPr>
                <w:lang w:val="uk-UA"/>
              </w:rPr>
              <w:t xml:space="preserve"> та товарні склади (1252) </w:t>
            </w:r>
            <w:r w:rsidRPr="00415B46">
              <w:rPr>
                <w:lang w:val="uk-UA"/>
              </w:rPr>
              <w:br/>
              <w:t xml:space="preserve">- залізничні колії (2121, 2122) </w:t>
            </w:r>
            <w:r w:rsidRPr="00415B46">
              <w:rPr>
                <w:lang w:val="uk-UA"/>
              </w:rPr>
              <w:br/>
              <w:t xml:space="preserve">- злітно-посадкові смуги аеродромів (2130) </w:t>
            </w:r>
            <w:r w:rsidRPr="00415B46">
              <w:rPr>
                <w:lang w:val="uk-UA"/>
              </w:rPr>
              <w:br/>
              <w:t xml:space="preserve">- телекомунікаційні лінії та щогли (2213, 2224) </w:t>
            </w:r>
            <w:r w:rsidRPr="00415B46">
              <w:rPr>
                <w:lang w:val="uk-UA"/>
              </w:rPr>
              <w:br/>
              <w:t xml:space="preserve">- </w:t>
            </w:r>
            <w:proofErr w:type="spellStart"/>
            <w:r w:rsidRPr="00415B46">
              <w:rPr>
                <w:lang w:val="uk-UA"/>
              </w:rPr>
              <w:t>нафтотермінали</w:t>
            </w:r>
            <w:proofErr w:type="spellEnd"/>
            <w:r w:rsidRPr="00415B46">
              <w:rPr>
                <w:lang w:val="uk-UA"/>
              </w:rPr>
              <w:t xml:space="preserve"> (2303) </w:t>
            </w:r>
          </w:p>
        </w:tc>
        <w:tc>
          <w:tcPr>
            <w:tcW w:w="664" w:type="pct"/>
          </w:tcPr>
          <w:p w:rsidR="005664FE" w:rsidRPr="00415B46" w:rsidRDefault="005664FE" w:rsidP="001154DB">
            <w:pPr>
              <w:widowControl w:val="0"/>
              <w:jc w:val="center"/>
              <w:rPr>
                <w:lang w:val="uk-UA"/>
              </w:rPr>
            </w:pPr>
            <w:r w:rsidRPr="00415B46">
              <w:rPr>
                <w:lang w:val="uk-UA"/>
              </w:rPr>
              <w:lastRenderedPageBreak/>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1241.1 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Автовокзали та інші будівлі автомобільного транспорту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Вокзали та інші будівлі залізничного транспорту </w:t>
            </w:r>
          </w:p>
        </w:tc>
        <w:tc>
          <w:tcPr>
            <w:tcW w:w="664" w:type="pct"/>
          </w:tcPr>
          <w:p w:rsidR="005664FE" w:rsidRPr="00415B46" w:rsidRDefault="005664FE" w:rsidP="001154DB">
            <w:pPr>
              <w:widowControl w:val="0"/>
              <w:jc w:val="center"/>
              <w:rPr>
                <w:lang w:val="uk-UA"/>
              </w:rPr>
            </w:pPr>
            <w:r w:rsidRPr="00415B46">
              <w:rPr>
                <w:lang w:val="uk-UA"/>
              </w:rPr>
              <w:t>0.</w:t>
            </w:r>
            <w:r>
              <w:rPr>
                <w:lang w:val="uk-UA"/>
              </w:rPr>
              <w:t>25</w:t>
            </w:r>
          </w:p>
        </w:tc>
        <w:tc>
          <w:tcPr>
            <w:tcW w:w="543" w:type="pct"/>
          </w:tcPr>
          <w:p w:rsidR="005664FE" w:rsidRPr="00415B46" w:rsidRDefault="005664FE" w:rsidP="001154DB">
            <w:pPr>
              <w:widowControl w:val="0"/>
              <w:rPr>
                <w:lang w:val="uk-UA"/>
              </w:rPr>
            </w:pPr>
            <w:r w:rsidRPr="00415B46">
              <w:rPr>
                <w:lang w:val="uk-UA"/>
              </w:rPr>
              <w:t>0.</w:t>
            </w:r>
            <w:r>
              <w:rPr>
                <w:lang w:val="uk-UA"/>
              </w:rPr>
              <w:t>25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міського електротранспорту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Аеровокзали та інші будівлі повітряного транспорту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Морські та річкові вокзали, маяки та пов'язані з ними будівлі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станцій підвісних та канатних доріг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1241.7 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центрів радіо- та телевізійного мовлення, телефонних станцій, телекомунікаційних центрів та т. ін.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35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1241.8 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Ангари для літаків, локомотивні, вагонні, трамвайні та тролейбусні депо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1241.9 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транспорту та засобів зв'язку інші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w:t>
            </w:r>
            <w:r>
              <w:rPr>
                <w:lang w:val="uk-UA"/>
              </w:rPr>
              <w:t>35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1242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Гаражі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гаражі (наземні й підземні) та криті автомобільні стоянки</w:t>
            </w:r>
            <w:r w:rsidRPr="00415B46">
              <w:rPr>
                <w:lang w:val="uk-UA"/>
              </w:rPr>
              <w:br/>
            </w:r>
            <w:r w:rsidRPr="00415B46">
              <w:rPr>
                <w:i/>
                <w:iCs/>
                <w:lang w:val="uk-UA"/>
              </w:rPr>
              <w:t xml:space="preserve">Цей клас включає також: </w:t>
            </w:r>
            <w:r w:rsidRPr="00415B46">
              <w:rPr>
                <w:lang w:val="uk-UA"/>
              </w:rPr>
              <w:br/>
              <w:t>- навіси для велосипедів</w:t>
            </w:r>
            <w:r w:rsidRPr="00415B46">
              <w:rPr>
                <w:lang w:val="uk-UA"/>
              </w:rPr>
              <w:br/>
            </w:r>
            <w:r w:rsidRPr="00415B46">
              <w:rPr>
                <w:i/>
                <w:iCs/>
                <w:lang w:val="uk-UA"/>
              </w:rPr>
              <w:t xml:space="preserve">Цей клас не включає: </w:t>
            </w:r>
            <w:r w:rsidRPr="00415B46">
              <w:rPr>
                <w:lang w:val="uk-UA"/>
              </w:rPr>
              <w:br/>
              <w:t xml:space="preserve">- автостоянки в будівлях, що використовуються, головним чином, для інших цілей </w:t>
            </w:r>
            <w:r w:rsidRPr="00415B46">
              <w:rPr>
                <w:lang w:val="uk-UA"/>
              </w:rPr>
              <w:br/>
              <w:t>- станції технічного обслуговування автомобілів (1230)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1242.1 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Гаражі наземні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1242.2 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Гаражі підземні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1242.3 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Стоянки автомобільні криті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1242.4 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Навіси для велосипедів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Default="005664FE" w:rsidP="001154DB">
            <w:pPr>
              <w:pStyle w:val="a5"/>
              <w:widowControl w:val="0"/>
              <w:spacing w:after="0"/>
              <w:ind w:right="-108"/>
              <w:rPr>
                <w:b/>
                <w:bCs/>
                <w:lang w:val="uk-UA"/>
              </w:rPr>
            </w:pPr>
          </w:p>
          <w:p w:rsidR="005664FE" w:rsidRPr="00415B46" w:rsidRDefault="005664FE" w:rsidP="001154DB">
            <w:pPr>
              <w:pStyle w:val="a5"/>
              <w:widowControl w:val="0"/>
              <w:spacing w:after="0"/>
              <w:ind w:right="-108"/>
              <w:rPr>
                <w:lang w:val="uk-UA"/>
              </w:rPr>
            </w:pPr>
            <w:r w:rsidRPr="00415B46">
              <w:rPr>
                <w:b/>
                <w:bCs/>
                <w:lang w:val="uk-UA"/>
              </w:rPr>
              <w:t>125</w:t>
            </w:r>
            <w:r w:rsidRPr="00415B46">
              <w:rPr>
                <w:lang w:val="uk-UA"/>
              </w:rPr>
              <w:t> </w:t>
            </w:r>
          </w:p>
        </w:tc>
        <w:tc>
          <w:tcPr>
            <w:tcW w:w="3301" w:type="pct"/>
            <w:gridSpan w:val="4"/>
            <w:vAlign w:val="center"/>
          </w:tcPr>
          <w:p w:rsidR="005664FE" w:rsidRDefault="005664FE" w:rsidP="001154DB">
            <w:pPr>
              <w:pStyle w:val="a5"/>
              <w:widowControl w:val="0"/>
              <w:spacing w:after="0"/>
              <w:ind w:left="85"/>
              <w:rPr>
                <w:b/>
                <w:bCs/>
                <w:lang w:val="uk-UA"/>
              </w:rPr>
            </w:pPr>
          </w:p>
          <w:p w:rsidR="005664FE" w:rsidRPr="00415B46" w:rsidRDefault="005664FE" w:rsidP="001154DB">
            <w:pPr>
              <w:pStyle w:val="a5"/>
              <w:widowControl w:val="0"/>
              <w:spacing w:after="0"/>
              <w:ind w:left="85"/>
              <w:rPr>
                <w:lang w:val="uk-UA"/>
              </w:rPr>
            </w:pPr>
            <w:r w:rsidRPr="00415B46">
              <w:rPr>
                <w:b/>
                <w:bCs/>
                <w:lang w:val="uk-UA"/>
              </w:rPr>
              <w:t>Будівлі промислові та склади</w:t>
            </w:r>
            <w:r w:rsidRPr="00415B46">
              <w:rPr>
                <w:lang w:val="uk-UA"/>
              </w:rPr>
              <w:t> </w:t>
            </w:r>
          </w:p>
        </w:tc>
        <w:tc>
          <w:tcPr>
            <w:tcW w:w="664" w:type="pct"/>
          </w:tcPr>
          <w:p w:rsidR="005664FE" w:rsidRDefault="005664FE" w:rsidP="001154DB">
            <w:pPr>
              <w:widowControl w:val="0"/>
              <w:jc w:val="center"/>
              <w:rPr>
                <w:lang w:val="uk-UA"/>
              </w:rPr>
            </w:pPr>
          </w:p>
          <w:p w:rsidR="005664FE" w:rsidRPr="00415B46" w:rsidRDefault="005664FE" w:rsidP="001154DB">
            <w:pPr>
              <w:widowControl w:val="0"/>
              <w:jc w:val="center"/>
              <w:rPr>
                <w:lang w:val="uk-UA"/>
              </w:rPr>
            </w:pPr>
            <w:r w:rsidRPr="00415B46">
              <w:rPr>
                <w:lang w:val="uk-UA"/>
              </w:rPr>
              <w:t>х</w:t>
            </w:r>
          </w:p>
        </w:tc>
        <w:tc>
          <w:tcPr>
            <w:tcW w:w="543" w:type="pct"/>
          </w:tcPr>
          <w:p w:rsidR="005664FE" w:rsidRDefault="005664FE" w:rsidP="001154DB">
            <w:pPr>
              <w:widowControl w:val="0"/>
              <w:rPr>
                <w:lang w:val="uk-UA"/>
              </w:rPr>
            </w:pPr>
          </w:p>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1251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промислові</w:t>
            </w:r>
            <w:r w:rsidRPr="00415B46">
              <w:rPr>
                <w:b/>
                <w:vertAlign w:val="superscript"/>
                <w:lang w:val="uk-UA"/>
              </w:rPr>
              <w:t>5</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415B46">
              <w:rPr>
                <w:lang w:val="uk-UA"/>
              </w:rPr>
              <w:br/>
            </w:r>
            <w:r w:rsidRPr="00415B46">
              <w:rPr>
                <w:i/>
                <w:iCs/>
                <w:lang w:val="uk-UA"/>
              </w:rPr>
              <w:t>Цей клас не включає:</w:t>
            </w:r>
            <w:r w:rsidRPr="00415B46">
              <w:rPr>
                <w:lang w:val="uk-UA"/>
              </w:rPr>
              <w:br/>
              <w:t xml:space="preserve">- резервуари, </w:t>
            </w:r>
            <w:proofErr w:type="spellStart"/>
            <w:r w:rsidRPr="00415B46">
              <w:rPr>
                <w:lang w:val="uk-UA"/>
              </w:rPr>
              <w:t>силоси</w:t>
            </w:r>
            <w:proofErr w:type="spellEnd"/>
            <w:r w:rsidRPr="00415B46">
              <w:rPr>
                <w:lang w:val="uk-UA"/>
              </w:rPr>
              <w:t xml:space="preserve"> та склади (1252) </w:t>
            </w:r>
            <w:r w:rsidRPr="00415B46">
              <w:rPr>
                <w:lang w:val="uk-UA"/>
              </w:rPr>
              <w:br/>
              <w:t xml:space="preserve">- будівлі сільськогосподарського призначення (1271) </w:t>
            </w:r>
            <w:r w:rsidRPr="00415B46">
              <w:rPr>
                <w:lang w:val="uk-UA"/>
              </w:rPr>
              <w:br/>
              <w:t>- комплексні промислові споруди (електростанції, нафтопереробні заводи та т. ін.), які не мають характеристик будівель (230)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машинобудування та металообробної промисловості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чорної металургії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хімічної та нафтохімічної промисловості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1251.4 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легкої промисловості </w:t>
            </w:r>
          </w:p>
        </w:tc>
        <w:tc>
          <w:tcPr>
            <w:tcW w:w="664" w:type="pct"/>
          </w:tcPr>
          <w:p w:rsidR="005664FE" w:rsidRDefault="005664FE" w:rsidP="001154DB">
            <w:r w:rsidRPr="00461058">
              <w:rPr>
                <w:lang w:val="uk-UA"/>
              </w:rPr>
              <w:t>0</w:t>
            </w:r>
          </w:p>
        </w:tc>
        <w:tc>
          <w:tcPr>
            <w:tcW w:w="543" w:type="pct"/>
          </w:tcPr>
          <w:p w:rsidR="005664FE" w:rsidRDefault="005664FE" w:rsidP="001154DB">
            <w:r w:rsidRPr="00461058">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харчової промисловості </w:t>
            </w:r>
          </w:p>
        </w:tc>
        <w:tc>
          <w:tcPr>
            <w:tcW w:w="664" w:type="pct"/>
          </w:tcPr>
          <w:p w:rsidR="005664FE" w:rsidRDefault="005664FE" w:rsidP="001154DB">
            <w:r w:rsidRPr="00461058">
              <w:rPr>
                <w:lang w:val="uk-UA"/>
              </w:rPr>
              <w:t>0</w:t>
            </w:r>
          </w:p>
        </w:tc>
        <w:tc>
          <w:tcPr>
            <w:tcW w:w="543" w:type="pct"/>
          </w:tcPr>
          <w:p w:rsidR="005664FE" w:rsidRDefault="005664FE" w:rsidP="001154DB">
            <w:r w:rsidRPr="00461058">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медичної та мікробіологічної промисловості </w:t>
            </w:r>
          </w:p>
        </w:tc>
        <w:tc>
          <w:tcPr>
            <w:tcW w:w="664" w:type="pct"/>
          </w:tcPr>
          <w:p w:rsidR="005664FE" w:rsidRDefault="005664FE" w:rsidP="001154DB">
            <w:r w:rsidRPr="00461058">
              <w:rPr>
                <w:lang w:val="uk-UA"/>
              </w:rPr>
              <w:t>0</w:t>
            </w:r>
          </w:p>
        </w:tc>
        <w:tc>
          <w:tcPr>
            <w:tcW w:w="543" w:type="pct"/>
          </w:tcPr>
          <w:p w:rsidR="005664FE" w:rsidRDefault="005664FE" w:rsidP="001154DB">
            <w:r w:rsidRPr="00461058">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1251.7 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лісової, деревообробної та целюлозно-паперової промисловості </w:t>
            </w:r>
          </w:p>
        </w:tc>
        <w:tc>
          <w:tcPr>
            <w:tcW w:w="664" w:type="pct"/>
          </w:tcPr>
          <w:p w:rsidR="005664FE" w:rsidRDefault="005664FE" w:rsidP="001154DB">
            <w:r w:rsidRPr="00461058">
              <w:rPr>
                <w:lang w:val="uk-UA"/>
              </w:rPr>
              <w:t>0</w:t>
            </w:r>
          </w:p>
        </w:tc>
        <w:tc>
          <w:tcPr>
            <w:tcW w:w="543" w:type="pct"/>
          </w:tcPr>
          <w:p w:rsidR="005664FE" w:rsidRDefault="005664FE" w:rsidP="001154DB">
            <w:r w:rsidRPr="00461058">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1251.8 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будівельної індустрії, будівельних матеріалів та виробів, скляної та фарфоро-фаянсової промисловості </w:t>
            </w:r>
          </w:p>
        </w:tc>
        <w:tc>
          <w:tcPr>
            <w:tcW w:w="664" w:type="pct"/>
          </w:tcPr>
          <w:p w:rsidR="005664FE" w:rsidRDefault="005664FE" w:rsidP="001154DB">
            <w:r w:rsidRPr="00461058">
              <w:rPr>
                <w:lang w:val="uk-UA"/>
              </w:rPr>
              <w:t>0</w:t>
            </w:r>
          </w:p>
        </w:tc>
        <w:tc>
          <w:tcPr>
            <w:tcW w:w="543" w:type="pct"/>
          </w:tcPr>
          <w:p w:rsidR="005664FE" w:rsidRDefault="005664FE" w:rsidP="001154DB">
            <w:r w:rsidRPr="00461058">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1251.9 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інших промислових виробництв, включаючи поліграфічне </w:t>
            </w:r>
          </w:p>
        </w:tc>
        <w:tc>
          <w:tcPr>
            <w:tcW w:w="664" w:type="pct"/>
          </w:tcPr>
          <w:p w:rsidR="005664FE" w:rsidRDefault="005664FE" w:rsidP="001154DB">
            <w:r w:rsidRPr="00461058">
              <w:rPr>
                <w:lang w:val="uk-UA"/>
              </w:rPr>
              <w:t>0</w:t>
            </w:r>
          </w:p>
        </w:tc>
        <w:tc>
          <w:tcPr>
            <w:tcW w:w="543" w:type="pct"/>
          </w:tcPr>
          <w:p w:rsidR="005664FE" w:rsidRDefault="005664FE" w:rsidP="001154DB">
            <w:r w:rsidRPr="00461058">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1252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 xml:space="preserve">Резервуари, </w:t>
            </w:r>
            <w:proofErr w:type="spellStart"/>
            <w:r w:rsidRPr="00415B46">
              <w:rPr>
                <w:b/>
                <w:bCs/>
                <w:lang w:val="uk-UA"/>
              </w:rPr>
              <w:t>силоси</w:t>
            </w:r>
            <w:proofErr w:type="spellEnd"/>
            <w:r w:rsidRPr="00415B46">
              <w:rPr>
                <w:b/>
                <w:bCs/>
                <w:lang w:val="uk-UA"/>
              </w:rPr>
              <w:t xml:space="preserve"> та склади</w:t>
            </w:r>
            <w:r w:rsidRPr="00415B46">
              <w:rPr>
                <w:b/>
                <w:vertAlign w:val="superscript"/>
                <w:lang w:val="uk-UA"/>
              </w:rPr>
              <w:t>5</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xml:space="preserve">- резервуари та ємності </w:t>
            </w:r>
            <w:r w:rsidRPr="00415B46">
              <w:rPr>
                <w:lang w:val="uk-UA"/>
              </w:rPr>
              <w:br/>
              <w:t xml:space="preserve">- резервуари для нафти та газу </w:t>
            </w:r>
            <w:r w:rsidRPr="00415B46">
              <w:rPr>
                <w:lang w:val="uk-UA"/>
              </w:rPr>
              <w:br/>
              <w:t xml:space="preserve">- </w:t>
            </w:r>
            <w:proofErr w:type="spellStart"/>
            <w:r w:rsidRPr="00415B46">
              <w:rPr>
                <w:lang w:val="uk-UA"/>
              </w:rPr>
              <w:t>силоси</w:t>
            </w:r>
            <w:proofErr w:type="spellEnd"/>
            <w:r w:rsidRPr="00415B46">
              <w:rPr>
                <w:lang w:val="uk-UA"/>
              </w:rPr>
              <w:t xml:space="preserve"> для зерна, цементу та інших сипких мас </w:t>
            </w:r>
            <w:r w:rsidRPr="00415B46">
              <w:rPr>
                <w:lang w:val="uk-UA"/>
              </w:rPr>
              <w:br/>
              <w:t>- холодильники та спеціальні склади</w:t>
            </w:r>
            <w:r w:rsidRPr="00415B46">
              <w:rPr>
                <w:lang w:val="uk-UA"/>
              </w:rPr>
              <w:br/>
            </w:r>
            <w:r w:rsidRPr="00415B46">
              <w:rPr>
                <w:i/>
                <w:iCs/>
                <w:lang w:val="uk-UA"/>
              </w:rPr>
              <w:t xml:space="preserve">Цей клас включає також: </w:t>
            </w:r>
            <w:r w:rsidRPr="00415B46">
              <w:rPr>
                <w:lang w:val="uk-UA"/>
              </w:rPr>
              <w:br/>
              <w:t>- складські майданчики</w:t>
            </w:r>
            <w:r w:rsidRPr="00415B46">
              <w:rPr>
                <w:lang w:val="uk-UA"/>
              </w:rPr>
              <w:br/>
            </w:r>
            <w:r w:rsidRPr="00415B46">
              <w:rPr>
                <w:i/>
                <w:iCs/>
                <w:lang w:val="uk-UA"/>
              </w:rPr>
              <w:t xml:space="preserve">Цей клас не включає: </w:t>
            </w:r>
            <w:r w:rsidRPr="00415B46">
              <w:rPr>
                <w:lang w:val="uk-UA"/>
              </w:rPr>
              <w:br/>
              <w:t xml:space="preserve">- сільськогосподарські </w:t>
            </w:r>
            <w:proofErr w:type="spellStart"/>
            <w:r w:rsidRPr="00415B46">
              <w:rPr>
                <w:lang w:val="uk-UA"/>
              </w:rPr>
              <w:t>силоси</w:t>
            </w:r>
            <w:proofErr w:type="spellEnd"/>
            <w:r w:rsidRPr="00415B46">
              <w:rPr>
                <w:lang w:val="uk-UA"/>
              </w:rPr>
              <w:t xml:space="preserve"> та складські будівлі, що використовуються для сільського господарства (1271) </w:t>
            </w:r>
            <w:r w:rsidRPr="00415B46">
              <w:rPr>
                <w:lang w:val="uk-UA"/>
              </w:rPr>
              <w:br/>
              <w:t xml:space="preserve">- водонапірні башти (2222) </w:t>
            </w:r>
            <w:r w:rsidRPr="00415B46">
              <w:rPr>
                <w:lang w:val="uk-UA"/>
              </w:rPr>
              <w:br/>
              <w:t xml:space="preserve">- </w:t>
            </w:r>
            <w:proofErr w:type="spellStart"/>
            <w:r w:rsidRPr="00415B46">
              <w:rPr>
                <w:lang w:val="uk-UA"/>
              </w:rPr>
              <w:t>нафтотермінали</w:t>
            </w:r>
            <w:proofErr w:type="spellEnd"/>
            <w:r w:rsidRPr="00415B46">
              <w:rPr>
                <w:lang w:val="uk-UA"/>
              </w:rPr>
              <w:t xml:space="preserve"> (2303)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Резервуари для нафти, нафтопродуктів та газу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Резервуари та ємності інші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1252.3 </w:t>
            </w:r>
          </w:p>
        </w:tc>
        <w:tc>
          <w:tcPr>
            <w:tcW w:w="3301" w:type="pct"/>
            <w:gridSpan w:val="4"/>
            <w:vAlign w:val="center"/>
          </w:tcPr>
          <w:p w:rsidR="005664FE" w:rsidRPr="00415B46" w:rsidRDefault="005664FE" w:rsidP="001154DB">
            <w:pPr>
              <w:pStyle w:val="a5"/>
              <w:widowControl w:val="0"/>
              <w:spacing w:after="0"/>
              <w:ind w:left="85"/>
              <w:rPr>
                <w:lang w:val="uk-UA"/>
              </w:rPr>
            </w:pPr>
            <w:proofErr w:type="spellStart"/>
            <w:r w:rsidRPr="00415B46">
              <w:rPr>
                <w:lang w:val="uk-UA"/>
              </w:rPr>
              <w:t>Силоси</w:t>
            </w:r>
            <w:proofErr w:type="spellEnd"/>
            <w:r w:rsidRPr="00415B46">
              <w:rPr>
                <w:lang w:val="uk-UA"/>
              </w:rPr>
              <w:t xml:space="preserve"> для зерна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1252.4 </w:t>
            </w:r>
          </w:p>
        </w:tc>
        <w:tc>
          <w:tcPr>
            <w:tcW w:w="3301" w:type="pct"/>
            <w:gridSpan w:val="4"/>
            <w:vAlign w:val="center"/>
          </w:tcPr>
          <w:p w:rsidR="005664FE" w:rsidRPr="00415B46" w:rsidRDefault="005664FE" w:rsidP="001154DB">
            <w:pPr>
              <w:pStyle w:val="a5"/>
              <w:widowControl w:val="0"/>
              <w:spacing w:after="0"/>
              <w:ind w:left="85"/>
              <w:rPr>
                <w:lang w:val="uk-UA"/>
              </w:rPr>
            </w:pPr>
            <w:proofErr w:type="spellStart"/>
            <w:r w:rsidRPr="00415B46">
              <w:rPr>
                <w:lang w:val="uk-UA"/>
              </w:rPr>
              <w:t>Силоси</w:t>
            </w:r>
            <w:proofErr w:type="spellEnd"/>
            <w:r w:rsidRPr="00415B46">
              <w:rPr>
                <w:lang w:val="uk-UA"/>
              </w:rPr>
              <w:t xml:space="preserve"> для цементу та інших сипучих матеріалів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Склади спеціальні товарні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Холодильники </w:t>
            </w:r>
          </w:p>
        </w:tc>
        <w:tc>
          <w:tcPr>
            <w:tcW w:w="664" w:type="pct"/>
          </w:tcPr>
          <w:p w:rsidR="005664FE" w:rsidRPr="00415B46" w:rsidRDefault="005664FE" w:rsidP="001154DB">
            <w:pPr>
              <w:widowControl w:val="0"/>
              <w:jc w:val="center"/>
              <w:rPr>
                <w:lang w:val="uk-UA"/>
              </w:rPr>
            </w:pPr>
            <w:r w:rsidRPr="00415B46">
              <w:rPr>
                <w:lang w:val="uk-UA"/>
              </w:rPr>
              <w:t>0.5</w:t>
            </w:r>
            <w:r>
              <w:rPr>
                <w:lang w:val="uk-UA"/>
              </w:rPr>
              <w:t>5</w:t>
            </w:r>
          </w:p>
        </w:tc>
        <w:tc>
          <w:tcPr>
            <w:tcW w:w="543" w:type="pct"/>
          </w:tcPr>
          <w:p w:rsidR="005664FE" w:rsidRPr="00415B46" w:rsidRDefault="005664FE" w:rsidP="001154DB">
            <w:pPr>
              <w:widowControl w:val="0"/>
              <w:rPr>
                <w:lang w:val="uk-UA"/>
              </w:rPr>
            </w:pPr>
            <w:r w:rsidRPr="00415B46">
              <w:rPr>
                <w:lang w:val="uk-UA"/>
              </w:rPr>
              <w:t>0.5</w:t>
            </w:r>
            <w:r>
              <w:rPr>
                <w:lang w:val="uk-UA"/>
              </w:rPr>
              <w:t>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1252.7 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Складські майданчики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1252.8 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Склади універсальні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1252.9 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Склади та сховища інші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126</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для публічних виступів, закладів освітнього, медичного та оздоровчого призначення</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1261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для публічних виступів</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xml:space="preserve">- кінотеатри, концертні будівлі, театри та т. ін. </w:t>
            </w:r>
            <w:r w:rsidRPr="00415B46">
              <w:rPr>
                <w:lang w:val="uk-UA"/>
              </w:rPr>
              <w:br/>
              <w:t xml:space="preserve">- зали засідань та багатоцільові зали, що використовуються, головним чином, для публічних виступів </w:t>
            </w:r>
            <w:r w:rsidRPr="00415B46">
              <w:rPr>
                <w:lang w:val="uk-UA"/>
              </w:rPr>
              <w:br/>
              <w:t>- казино, цирки, музичні зали, танцювальні зали та дискотеки, естради та т. ін.</w:t>
            </w:r>
            <w:r w:rsidRPr="00415B46">
              <w:rPr>
                <w:lang w:val="uk-UA"/>
              </w:rPr>
              <w:br/>
            </w:r>
            <w:r w:rsidRPr="00415B46">
              <w:rPr>
                <w:i/>
                <w:iCs/>
                <w:lang w:val="uk-UA"/>
              </w:rPr>
              <w:t>Цей клас не включає:</w:t>
            </w:r>
            <w:r w:rsidRPr="00415B46">
              <w:rPr>
                <w:lang w:val="uk-UA"/>
              </w:rPr>
              <w:br/>
              <w:t xml:space="preserve">- музеї, художні галереї (1262) </w:t>
            </w:r>
            <w:r w:rsidRPr="00415B46">
              <w:rPr>
                <w:lang w:val="uk-UA"/>
              </w:rPr>
              <w:br/>
              <w:t xml:space="preserve">- спортивні зали (1265) </w:t>
            </w:r>
            <w:r w:rsidRPr="00415B46">
              <w:rPr>
                <w:lang w:val="uk-UA"/>
              </w:rPr>
              <w:br/>
              <w:t>- парки для відпочинку та розваг (2412)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1261.1 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Театри, кінотеатри та концертні зали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1261.2 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Зали засідань та багатоцільові зали для публічних виступів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1261.3 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Цирки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1261.4 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Казино, ігорні будинки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1261.5 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Музичні та танцювальні зали, дискотеки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1261.9 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для публічних виступів інші </w:t>
            </w:r>
          </w:p>
        </w:tc>
        <w:tc>
          <w:tcPr>
            <w:tcW w:w="664" w:type="pct"/>
          </w:tcPr>
          <w:p w:rsidR="005664FE" w:rsidRPr="00415B46" w:rsidRDefault="005664FE" w:rsidP="001154DB">
            <w:pPr>
              <w:widowControl w:val="0"/>
              <w:jc w:val="center"/>
              <w:rPr>
                <w:lang w:val="uk-UA"/>
              </w:rPr>
            </w:pPr>
            <w:r w:rsidRPr="00415B46">
              <w:rPr>
                <w:lang w:val="uk-UA"/>
              </w:rPr>
              <w:t>1</w:t>
            </w:r>
            <w:r>
              <w:rPr>
                <w:lang w:val="uk-UA"/>
              </w:rPr>
              <w:t>,05</w:t>
            </w:r>
          </w:p>
        </w:tc>
        <w:tc>
          <w:tcPr>
            <w:tcW w:w="543" w:type="pct"/>
          </w:tcPr>
          <w:p w:rsidR="005664FE" w:rsidRPr="00415B46" w:rsidRDefault="005664FE" w:rsidP="001154DB">
            <w:pPr>
              <w:widowControl w:val="0"/>
              <w:rPr>
                <w:lang w:val="uk-UA"/>
              </w:rPr>
            </w:pPr>
            <w:r w:rsidRPr="00415B46">
              <w:rPr>
                <w:lang w:val="uk-UA"/>
              </w:rPr>
              <w:t>1</w:t>
            </w:r>
            <w:r>
              <w:rPr>
                <w:lang w:val="uk-UA"/>
              </w:rPr>
              <w:t>,05</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1262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Музеї та бібліотеки</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музеї, художні галереї, бібліотеки та технічні центри</w:t>
            </w:r>
            <w:r w:rsidRPr="00415B46">
              <w:rPr>
                <w:lang w:val="uk-UA"/>
              </w:rPr>
              <w:br/>
            </w:r>
            <w:r w:rsidRPr="00415B46">
              <w:rPr>
                <w:i/>
                <w:iCs/>
                <w:lang w:val="uk-UA"/>
              </w:rPr>
              <w:t>Цей клас включає також:</w:t>
            </w:r>
            <w:r w:rsidRPr="00415B46">
              <w:rPr>
                <w:lang w:val="uk-UA"/>
              </w:rPr>
              <w:br/>
              <w:t xml:space="preserve">- будівлі архівів </w:t>
            </w:r>
            <w:r w:rsidRPr="00415B46">
              <w:rPr>
                <w:lang w:val="uk-UA"/>
              </w:rPr>
              <w:br/>
              <w:t>- будівлі зоологічних та ботанічних садів</w:t>
            </w:r>
            <w:r w:rsidRPr="00415B46">
              <w:rPr>
                <w:lang w:val="uk-UA"/>
              </w:rPr>
              <w:br/>
            </w:r>
            <w:r w:rsidRPr="00415B46">
              <w:rPr>
                <w:i/>
                <w:iCs/>
                <w:lang w:val="uk-UA"/>
              </w:rPr>
              <w:t>Цей клас не включає:</w:t>
            </w:r>
            <w:r w:rsidRPr="00415B46">
              <w:rPr>
                <w:lang w:val="uk-UA"/>
              </w:rPr>
              <w:br/>
              <w:t>- пам'ятки історії (1273)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1262.1 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Музеї та художні галереї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1262.2 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Бібліотеки, книгосховища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1262.3 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Технічні центри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1262.4 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Планетарії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1262.5 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архівів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1262.6 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зоологічних та ботанічних садів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1263</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навчальних та дослідних закладів</w:t>
            </w:r>
            <w:r w:rsidRPr="00415B46">
              <w:rPr>
                <w:b/>
                <w:bCs/>
                <w:vertAlign w:val="superscript"/>
                <w:lang w:val="uk-UA"/>
              </w:rPr>
              <w:t>5</w:t>
            </w:r>
            <w:r w:rsidRPr="00415B46">
              <w:rPr>
                <w:vertAlign w:val="superscript"/>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415B46">
              <w:rPr>
                <w:lang w:val="uk-UA"/>
              </w:rPr>
              <w:br/>
              <w:t>- будівлі для вищих навчальних закладів, науково-дослідних закладів, лабораторій</w:t>
            </w:r>
            <w:r w:rsidRPr="00415B46">
              <w:rPr>
                <w:lang w:val="uk-UA"/>
              </w:rPr>
              <w:br/>
            </w:r>
            <w:r w:rsidRPr="00415B46">
              <w:rPr>
                <w:i/>
                <w:iCs/>
                <w:lang w:val="uk-UA"/>
              </w:rPr>
              <w:t xml:space="preserve">Цей клас включає також: </w:t>
            </w:r>
            <w:r w:rsidRPr="00415B46">
              <w:rPr>
                <w:lang w:val="uk-UA"/>
              </w:rPr>
              <w:br/>
              <w:t xml:space="preserve">- спеціальні школи для дітей з фізичними або розумовими вадами </w:t>
            </w:r>
            <w:r w:rsidRPr="00415B46">
              <w:rPr>
                <w:lang w:val="uk-UA"/>
              </w:rPr>
              <w:br/>
              <w:t xml:space="preserve">- заклади для фахової перепідготовки </w:t>
            </w:r>
            <w:r w:rsidRPr="00415B46">
              <w:rPr>
                <w:lang w:val="uk-UA"/>
              </w:rPr>
              <w:br/>
              <w:t>- метеорологічні станції, обсерваторії</w:t>
            </w:r>
            <w:r w:rsidRPr="00415B46">
              <w:rPr>
                <w:lang w:val="uk-UA"/>
              </w:rPr>
              <w:br/>
            </w:r>
            <w:r w:rsidRPr="00415B46">
              <w:rPr>
                <w:i/>
                <w:iCs/>
                <w:lang w:val="uk-UA"/>
              </w:rPr>
              <w:t xml:space="preserve">Цей клас не включає: </w:t>
            </w:r>
            <w:r w:rsidRPr="00415B46">
              <w:rPr>
                <w:lang w:val="uk-UA"/>
              </w:rPr>
              <w:br/>
              <w:t xml:space="preserve">- гуртожитки для студентів та учнів (1130) </w:t>
            </w:r>
            <w:r w:rsidRPr="00415B46">
              <w:rPr>
                <w:lang w:val="uk-UA"/>
              </w:rPr>
              <w:br/>
              <w:t xml:space="preserve">- бібліотеки (1262) </w:t>
            </w:r>
            <w:r w:rsidRPr="00415B46">
              <w:rPr>
                <w:lang w:val="uk-UA"/>
              </w:rPr>
              <w:br/>
              <w:t>- лікарні навчальних закладів (1264)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науково-дослідних та проектно-вишукувальних установ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вищих навчальних закладів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шкіл та інших середніх навчальних закладів</w:t>
            </w:r>
            <w:r w:rsidRPr="00415B46">
              <w:rPr>
                <w:vertAlign w:val="superscript"/>
                <w:lang w:val="uk-UA"/>
              </w:rPr>
              <w:t> </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професійно-технічних навчальних закладів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дошкільних та позашкільних навчальних закладів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спеціальних навчальних закладів для дітей з фізичними або розумовими вадами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1263.7 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закладів з фахової перепідготовки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1263.8 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метеорологічних станцій, обсерваторій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1263.9 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освітніх та науково-дослідних закладів інші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1264</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лікарень та оздоровчих закладів</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xml:space="preserve">- заклади з надання медичної допомоги хворим та травмованим пацієнтам </w:t>
            </w:r>
            <w:r w:rsidRPr="00415B46">
              <w:rPr>
                <w:lang w:val="uk-UA"/>
              </w:rPr>
              <w:br/>
              <w:t xml:space="preserve">- санаторії, профілакторії, спеціалізовані лікарні, психіатричні диспансери, пологові будинки, материнські </w:t>
            </w:r>
            <w:r w:rsidRPr="00415B46">
              <w:rPr>
                <w:lang w:val="uk-UA"/>
              </w:rPr>
              <w:lastRenderedPageBreak/>
              <w:t>та дитячі реабілітаційні центри</w:t>
            </w:r>
            <w:r w:rsidRPr="00415B46">
              <w:rPr>
                <w:lang w:val="uk-UA"/>
              </w:rPr>
              <w:br/>
            </w:r>
            <w:r w:rsidRPr="00415B46">
              <w:rPr>
                <w:i/>
                <w:iCs/>
                <w:lang w:val="uk-UA"/>
              </w:rPr>
              <w:t xml:space="preserve">Цей клас включає також: </w:t>
            </w:r>
            <w:r w:rsidRPr="00415B46">
              <w:rPr>
                <w:lang w:val="uk-UA"/>
              </w:rPr>
              <w:br/>
              <w:t xml:space="preserve">- лікарні навчальних закладів, шпиталі виправних закладів, в'язниць та збройних сил </w:t>
            </w:r>
            <w:r w:rsidRPr="00415B46">
              <w:rPr>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415B46">
              <w:rPr>
                <w:lang w:val="uk-UA"/>
              </w:rPr>
              <w:br/>
            </w:r>
            <w:r w:rsidRPr="00415B46">
              <w:rPr>
                <w:i/>
                <w:iCs/>
                <w:lang w:val="uk-UA"/>
              </w:rPr>
              <w:t xml:space="preserve">Цей клас не включає: </w:t>
            </w:r>
            <w:r w:rsidRPr="00415B46">
              <w:rPr>
                <w:lang w:val="uk-UA"/>
              </w:rPr>
              <w:br/>
              <w:t>- будинки-інтернати для людей похилого віку та інвалідів (1130) </w:t>
            </w:r>
          </w:p>
        </w:tc>
        <w:tc>
          <w:tcPr>
            <w:tcW w:w="664" w:type="pct"/>
          </w:tcPr>
          <w:p w:rsidR="005664FE" w:rsidRPr="00415B46" w:rsidRDefault="005664FE" w:rsidP="001154DB">
            <w:pPr>
              <w:widowControl w:val="0"/>
              <w:jc w:val="center"/>
              <w:rPr>
                <w:lang w:val="uk-UA"/>
              </w:rPr>
            </w:pPr>
            <w:r w:rsidRPr="00415B46">
              <w:rPr>
                <w:lang w:val="uk-UA"/>
              </w:rPr>
              <w:lastRenderedPageBreak/>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1264.1 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Лікарні багатопрофільні територіального обслуговування, навчальних закладів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1264.2 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Лікарні профільні, диспансери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1264.3 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Материнські та дитячі реабілітаційні центри, пологові будинки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1264.4 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Поліклініки, пункти медичного обслуговування та консультації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1264.5 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Шпиталі виправних закладів, в'язниць та збройних сил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1264.6 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Санаторії, профілакторії та центри функціональної реабілітації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1264.9 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Заклади лікувально-профілактичні та оздоровчі інші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1265</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Зали спортивні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415B46">
              <w:rPr>
                <w:lang w:val="uk-UA"/>
              </w:rPr>
              <w:br/>
            </w:r>
            <w:r w:rsidRPr="00415B46">
              <w:rPr>
                <w:i/>
                <w:iCs/>
                <w:lang w:val="uk-UA"/>
              </w:rPr>
              <w:t>Цей клас не включає:</w:t>
            </w:r>
            <w:r w:rsidRPr="00415B46">
              <w:rPr>
                <w:lang w:val="uk-UA"/>
              </w:rPr>
              <w:br/>
              <w:t xml:space="preserve">- багатоцільові зали, що використовуються, головним чином, для публічних виступів (1261) </w:t>
            </w:r>
            <w:r w:rsidRPr="00415B46">
              <w:rPr>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1265.1 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Зали гімнастичні, баскетбольні, волейбольні, тенісні та т. ін.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1265.2 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Басейни криті для плавання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1265.3 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Хокейні та льодові стадіони криті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1265.4 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Манежі легкоатлетичні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1265.5 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Тири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1265.9 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Зали спортивні інші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127</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нежитлові інші</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1271</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сільськогосподарського призначення, лісівництва та рибного господарства</w:t>
            </w:r>
            <w:r w:rsidRPr="00415B46">
              <w:rPr>
                <w:b/>
                <w:bCs/>
                <w:vertAlign w:val="superscript"/>
                <w:lang w:val="uk-UA"/>
              </w:rPr>
              <w:t>5</w:t>
            </w:r>
            <w:r w:rsidRPr="00415B46">
              <w:rPr>
                <w:vertAlign w:val="superscript"/>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xml:space="preserve">-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w:t>
            </w:r>
            <w:proofErr w:type="spellStart"/>
            <w:r w:rsidRPr="00415B46">
              <w:rPr>
                <w:lang w:val="uk-UA"/>
              </w:rPr>
              <w:lastRenderedPageBreak/>
              <w:t>силоси</w:t>
            </w:r>
            <w:proofErr w:type="spellEnd"/>
            <w:r w:rsidRPr="00415B46">
              <w:rPr>
                <w:lang w:val="uk-UA"/>
              </w:rPr>
              <w:t xml:space="preserve"> та т. ін.</w:t>
            </w:r>
            <w:r w:rsidRPr="00415B46">
              <w:rPr>
                <w:lang w:val="uk-UA"/>
              </w:rPr>
              <w:br/>
            </w:r>
            <w:r w:rsidRPr="00415B46">
              <w:rPr>
                <w:i/>
                <w:iCs/>
                <w:lang w:val="uk-UA"/>
              </w:rPr>
              <w:t>Цей клас не включає:</w:t>
            </w:r>
            <w:r w:rsidRPr="00415B46">
              <w:rPr>
                <w:lang w:val="uk-UA"/>
              </w:rPr>
              <w:br/>
              <w:t>- споруди зоологічних та ботанічних садів (2412) </w:t>
            </w:r>
          </w:p>
        </w:tc>
        <w:tc>
          <w:tcPr>
            <w:tcW w:w="664" w:type="pct"/>
          </w:tcPr>
          <w:p w:rsidR="005664FE" w:rsidRPr="00415B46" w:rsidRDefault="005664FE" w:rsidP="001154DB">
            <w:pPr>
              <w:widowControl w:val="0"/>
              <w:jc w:val="center"/>
              <w:rPr>
                <w:lang w:val="uk-UA"/>
              </w:rPr>
            </w:pPr>
            <w:r w:rsidRPr="00415B46">
              <w:rPr>
                <w:lang w:val="uk-UA"/>
              </w:rPr>
              <w:lastRenderedPageBreak/>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Default="005664FE" w:rsidP="001154DB">
            <w:pPr>
              <w:pStyle w:val="a5"/>
              <w:widowControl w:val="0"/>
              <w:spacing w:after="0"/>
              <w:ind w:right="-108"/>
              <w:rPr>
                <w:lang w:val="uk-UA"/>
              </w:rPr>
            </w:pPr>
          </w:p>
          <w:p w:rsidR="005664FE" w:rsidRPr="00415B46" w:rsidRDefault="005664FE" w:rsidP="001154DB">
            <w:pPr>
              <w:pStyle w:val="a5"/>
              <w:widowControl w:val="0"/>
              <w:spacing w:after="0"/>
              <w:ind w:right="-108"/>
              <w:rPr>
                <w:lang w:val="uk-UA"/>
              </w:rPr>
            </w:pPr>
            <w:r w:rsidRPr="00415B46">
              <w:rPr>
                <w:lang w:val="uk-UA"/>
              </w:rPr>
              <w:t>1271.1 </w:t>
            </w:r>
          </w:p>
        </w:tc>
        <w:tc>
          <w:tcPr>
            <w:tcW w:w="3301" w:type="pct"/>
            <w:gridSpan w:val="4"/>
            <w:vAlign w:val="center"/>
          </w:tcPr>
          <w:p w:rsidR="005664FE" w:rsidRDefault="005664FE" w:rsidP="001154DB">
            <w:pPr>
              <w:pStyle w:val="a5"/>
              <w:widowControl w:val="0"/>
              <w:spacing w:after="0"/>
              <w:ind w:left="85"/>
              <w:rPr>
                <w:lang w:val="uk-UA"/>
              </w:rPr>
            </w:pPr>
          </w:p>
          <w:p w:rsidR="005664FE" w:rsidRPr="00415B46" w:rsidRDefault="005664FE" w:rsidP="001154DB">
            <w:pPr>
              <w:pStyle w:val="a5"/>
              <w:widowControl w:val="0"/>
              <w:spacing w:after="0"/>
              <w:ind w:left="85"/>
              <w:rPr>
                <w:lang w:val="uk-UA"/>
              </w:rPr>
            </w:pPr>
            <w:r w:rsidRPr="00415B46">
              <w:rPr>
                <w:lang w:val="uk-UA"/>
              </w:rPr>
              <w:t>Будівлі для тваринництва </w:t>
            </w:r>
          </w:p>
        </w:tc>
        <w:tc>
          <w:tcPr>
            <w:tcW w:w="664" w:type="pct"/>
          </w:tcPr>
          <w:p w:rsidR="005664FE" w:rsidRDefault="005664FE" w:rsidP="001154DB">
            <w:pPr>
              <w:widowControl w:val="0"/>
              <w:jc w:val="center"/>
              <w:rPr>
                <w:lang w:val="uk-UA"/>
              </w:rPr>
            </w:pPr>
          </w:p>
          <w:p w:rsidR="005664FE" w:rsidRPr="00415B46" w:rsidRDefault="005664FE" w:rsidP="001154DB">
            <w:pPr>
              <w:widowControl w:val="0"/>
              <w:jc w:val="center"/>
              <w:rPr>
                <w:lang w:val="uk-UA"/>
              </w:rPr>
            </w:pPr>
            <w:r w:rsidRPr="00415B46">
              <w:rPr>
                <w:lang w:val="uk-UA"/>
              </w:rPr>
              <w:t>0</w:t>
            </w:r>
          </w:p>
        </w:tc>
        <w:tc>
          <w:tcPr>
            <w:tcW w:w="543" w:type="pct"/>
          </w:tcPr>
          <w:p w:rsidR="005664FE" w:rsidRDefault="005664FE" w:rsidP="001154DB">
            <w:pPr>
              <w:widowControl w:val="0"/>
              <w:rPr>
                <w:lang w:val="uk-UA"/>
              </w:rPr>
            </w:pPr>
          </w:p>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для птахівництва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для зберігання зерна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силосні та сінажні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для садівництва, виноградарства та виноробства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1271.6 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тепличного господарства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1271.7 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рибного господарства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1271.8 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підприємств лісівництва та звірівництва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1271.9 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сільськогосподарського призначення інші </w:t>
            </w:r>
          </w:p>
        </w:tc>
        <w:tc>
          <w:tcPr>
            <w:tcW w:w="664" w:type="pct"/>
          </w:tcPr>
          <w:p w:rsidR="005664FE" w:rsidRPr="00415B46" w:rsidRDefault="005664FE" w:rsidP="001154DB">
            <w:pPr>
              <w:widowControl w:val="0"/>
              <w:jc w:val="center"/>
              <w:rPr>
                <w:lang w:val="uk-UA"/>
              </w:rPr>
            </w:pPr>
            <w:r w:rsidRPr="00415B46">
              <w:rPr>
                <w:lang w:val="uk-UA"/>
              </w:rPr>
              <w:t>0</w:t>
            </w:r>
          </w:p>
        </w:tc>
        <w:tc>
          <w:tcPr>
            <w:tcW w:w="543" w:type="pct"/>
          </w:tcPr>
          <w:p w:rsidR="005664FE" w:rsidRPr="00415B46" w:rsidRDefault="005664FE" w:rsidP="001154DB">
            <w:pPr>
              <w:widowControl w:val="0"/>
              <w:rPr>
                <w:lang w:val="uk-UA"/>
              </w:rPr>
            </w:pPr>
            <w:r w:rsidRPr="00415B46">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1272</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для культової та релігійної діяльності</w:t>
            </w:r>
            <w:r w:rsidRPr="00415B46">
              <w:rPr>
                <w:b/>
                <w:vertAlign w:val="superscript"/>
                <w:lang w:val="uk-UA"/>
              </w:rPr>
              <w:t>5</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церкви, каплиці, мечеті, синагоги та т. ін.</w:t>
            </w:r>
            <w:r w:rsidRPr="00415B46">
              <w:rPr>
                <w:lang w:val="uk-UA"/>
              </w:rPr>
              <w:br/>
            </w:r>
            <w:r w:rsidRPr="00415B46">
              <w:rPr>
                <w:i/>
                <w:iCs/>
                <w:lang w:val="uk-UA"/>
              </w:rPr>
              <w:t xml:space="preserve">Цей клас включає також: </w:t>
            </w:r>
            <w:r w:rsidRPr="00415B46">
              <w:rPr>
                <w:lang w:val="uk-UA"/>
              </w:rPr>
              <w:br/>
              <w:t>- цвинтарі та похоронні споруди, ритуальні зали, крематорії</w:t>
            </w:r>
            <w:r w:rsidRPr="00415B46">
              <w:rPr>
                <w:lang w:val="uk-UA"/>
              </w:rPr>
              <w:br/>
            </w:r>
            <w:r w:rsidRPr="00415B46">
              <w:rPr>
                <w:i/>
                <w:iCs/>
                <w:lang w:val="uk-UA"/>
              </w:rPr>
              <w:t>Цей клас не включає:</w:t>
            </w:r>
            <w:r w:rsidRPr="00415B46">
              <w:rPr>
                <w:lang w:val="uk-UA"/>
              </w:rPr>
              <w:br/>
              <w:t xml:space="preserve">- світські релігійні будівлі, що використовуються як музеї (1262) </w:t>
            </w:r>
            <w:r w:rsidRPr="00415B46">
              <w:rPr>
                <w:lang w:val="uk-UA"/>
              </w:rPr>
              <w:br/>
              <w:t>- культові та релігійні будівлі, що не використовуються за призначенням, а є пам'ятками історії та архітектури (1273)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1272.1 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Церкви, собори, костьоли, мечеті, синагоги та т. ін.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1272.2 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Похоронні бюро та ритуальні зали </w:t>
            </w:r>
          </w:p>
        </w:tc>
        <w:tc>
          <w:tcPr>
            <w:tcW w:w="664" w:type="pct"/>
          </w:tcPr>
          <w:p w:rsidR="005664FE" w:rsidRPr="00415B46" w:rsidRDefault="005664FE" w:rsidP="001154DB">
            <w:pPr>
              <w:widowControl w:val="0"/>
              <w:jc w:val="center"/>
              <w:rPr>
                <w:lang w:val="uk-UA"/>
              </w:rPr>
            </w:pPr>
            <w:r w:rsidRPr="00415B46">
              <w:rPr>
                <w:lang w:val="uk-UA"/>
              </w:rPr>
              <w:t>0.</w:t>
            </w:r>
            <w:r>
              <w:rPr>
                <w:lang w:val="uk-UA"/>
              </w:rPr>
              <w:t>0</w:t>
            </w:r>
          </w:p>
        </w:tc>
        <w:tc>
          <w:tcPr>
            <w:tcW w:w="543" w:type="pct"/>
          </w:tcPr>
          <w:p w:rsidR="005664FE" w:rsidRPr="00415B46" w:rsidRDefault="005664FE" w:rsidP="001154DB">
            <w:pPr>
              <w:widowControl w:val="0"/>
              <w:rPr>
                <w:lang w:val="uk-UA"/>
              </w:rPr>
            </w:pPr>
            <w:r w:rsidRPr="00415B46">
              <w:rPr>
                <w:lang w:val="uk-UA"/>
              </w:rPr>
              <w:t>0.</w:t>
            </w:r>
            <w:r>
              <w:rPr>
                <w:lang w:val="uk-UA"/>
              </w:rPr>
              <w:t>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1272.3 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Цвинтарі та крематорії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1273</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Пам'ятки історичні та такі, що охороняються державою</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будівлі історичні та такі, що охороняються державою і не використовуються для інших цілей</w:t>
            </w:r>
            <w:r w:rsidRPr="00415B46">
              <w:rPr>
                <w:lang w:val="uk-UA"/>
              </w:rPr>
              <w:br/>
            </w:r>
            <w:r w:rsidRPr="00415B46">
              <w:rPr>
                <w:i/>
                <w:iCs/>
                <w:lang w:val="uk-UA"/>
              </w:rPr>
              <w:t xml:space="preserve">Цей клас включає також: </w:t>
            </w:r>
            <w:r w:rsidRPr="00415B46">
              <w:rPr>
                <w:lang w:val="uk-UA"/>
              </w:rPr>
              <w:br/>
              <w:t xml:space="preserve">- старовинні руїни, що охороняються </w:t>
            </w:r>
            <w:bookmarkStart w:id="0" w:name="_GoBack"/>
            <w:bookmarkEnd w:id="0"/>
            <w:r w:rsidRPr="00415B46">
              <w:rPr>
                <w:lang w:val="uk-UA"/>
              </w:rPr>
              <w:t xml:space="preserve">державою, археологічні розкопки </w:t>
            </w:r>
            <w:r w:rsidRPr="00415B46">
              <w:rPr>
                <w:lang w:val="uk-UA"/>
              </w:rPr>
              <w:br/>
              <w:t>- будівлі меморіального, художнього і декоративного призначення, статуї</w:t>
            </w:r>
            <w:r w:rsidRPr="00415B46">
              <w:rPr>
                <w:lang w:val="uk-UA"/>
              </w:rPr>
              <w:br/>
            </w:r>
            <w:r w:rsidRPr="00415B46">
              <w:rPr>
                <w:i/>
                <w:iCs/>
                <w:lang w:val="uk-UA"/>
              </w:rPr>
              <w:t>Цей клас не включає:</w:t>
            </w:r>
            <w:r w:rsidRPr="00415B46">
              <w:rPr>
                <w:lang w:val="uk-UA"/>
              </w:rPr>
              <w:br/>
              <w:t>- музеї (1262)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1273.1 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Пам’ятки історії та архітектури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1273.2 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Археологічні розкопки, руїни та історичні місця, що охороняються державою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1273.3 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Меморіали, художньо-декоративні будівлі, статуї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b/>
                <w:bCs/>
                <w:lang w:val="uk-UA"/>
              </w:rPr>
              <w:t>1274</w:t>
            </w: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b/>
                <w:bCs/>
                <w:lang w:val="uk-UA"/>
              </w:rPr>
              <w:t>Будівлі інші, не класифіковані раніше</w:t>
            </w:r>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i/>
                <w:iCs/>
                <w:lang w:val="uk-UA"/>
              </w:rPr>
              <w:t xml:space="preserve">Цей клас включає: </w:t>
            </w:r>
            <w:r w:rsidRPr="00415B46">
              <w:rPr>
                <w:lang w:val="uk-UA"/>
              </w:rPr>
              <w:br/>
              <w:t>- виправні заклади, в'язниці, слідчі ізолятори, армійські казарми, будівлі міліцейських та пожежних служб</w:t>
            </w:r>
            <w:r w:rsidRPr="00415B46">
              <w:rPr>
                <w:lang w:val="uk-UA"/>
              </w:rPr>
              <w:br/>
            </w:r>
            <w:r w:rsidRPr="00415B46">
              <w:rPr>
                <w:i/>
                <w:iCs/>
                <w:lang w:val="uk-UA"/>
              </w:rPr>
              <w:t xml:space="preserve">Цей клас включає також: </w:t>
            </w:r>
            <w:r w:rsidRPr="00415B46">
              <w:rPr>
                <w:lang w:val="uk-UA"/>
              </w:rPr>
              <w:br/>
              <w:t xml:space="preserve">- будівлі, такі як автобусні зупинки, громадські туалети, </w:t>
            </w:r>
            <w:r w:rsidRPr="00415B46">
              <w:rPr>
                <w:lang w:val="uk-UA"/>
              </w:rPr>
              <w:lastRenderedPageBreak/>
              <w:t>пральні, лазні та т. ін.</w:t>
            </w:r>
            <w:r w:rsidRPr="00415B46">
              <w:rPr>
                <w:lang w:val="uk-UA"/>
              </w:rPr>
              <w:br/>
            </w:r>
            <w:r w:rsidRPr="00415B46">
              <w:rPr>
                <w:i/>
                <w:iCs/>
                <w:lang w:val="uk-UA"/>
              </w:rPr>
              <w:t>Цей клас не включає:</w:t>
            </w:r>
            <w:r w:rsidRPr="00415B46">
              <w:rPr>
                <w:lang w:val="uk-UA"/>
              </w:rPr>
              <w:br/>
              <w:t xml:space="preserve">- телефонні кіоски (1241) </w:t>
            </w:r>
            <w:r w:rsidRPr="00415B46">
              <w:rPr>
                <w:lang w:val="uk-UA"/>
              </w:rPr>
              <w:br/>
              <w:t xml:space="preserve">- госпіталі виправних закладів, в'язниць, збройних сил (1264) </w:t>
            </w:r>
            <w:r w:rsidRPr="00415B46">
              <w:rPr>
                <w:lang w:val="uk-UA"/>
              </w:rPr>
              <w:br/>
              <w:t>- військові інженерні споруди (2420) </w:t>
            </w:r>
          </w:p>
        </w:tc>
        <w:tc>
          <w:tcPr>
            <w:tcW w:w="664" w:type="pct"/>
          </w:tcPr>
          <w:p w:rsidR="005664FE" w:rsidRPr="00415B46" w:rsidRDefault="005664FE" w:rsidP="001154DB">
            <w:pPr>
              <w:widowControl w:val="0"/>
              <w:jc w:val="center"/>
              <w:rPr>
                <w:lang w:val="uk-UA"/>
              </w:rPr>
            </w:pPr>
            <w:r w:rsidRPr="00415B46">
              <w:rPr>
                <w:lang w:val="uk-UA"/>
              </w:rPr>
              <w:lastRenderedPageBreak/>
              <w:t>х</w:t>
            </w:r>
          </w:p>
        </w:tc>
        <w:tc>
          <w:tcPr>
            <w:tcW w:w="543" w:type="pct"/>
          </w:tcPr>
          <w:p w:rsidR="005664FE" w:rsidRPr="00415B46" w:rsidRDefault="005664FE" w:rsidP="001154DB">
            <w:pPr>
              <w:widowControl w:val="0"/>
              <w:rPr>
                <w:lang w:val="uk-UA"/>
              </w:rPr>
            </w:pPr>
            <w:r w:rsidRPr="00415B46">
              <w:rPr>
                <w:lang w:val="uk-UA"/>
              </w:rPr>
              <w:t>х</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lastRenderedPageBreak/>
              <w:t>1274.1 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Казарми збройних сил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1274.2 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міліцейських та пожежних служб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1274.3 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виправних закладів, в'язниць та слідчих ізоляторів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1274.4 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 xml:space="preserve">Будівлі лазень та </w:t>
            </w:r>
            <w:proofErr w:type="spellStart"/>
            <w:r w:rsidRPr="00415B46">
              <w:rPr>
                <w:lang w:val="uk-UA"/>
              </w:rPr>
              <w:t>пралень</w:t>
            </w:r>
            <w:proofErr w:type="spellEnd"/>
            <w:r w:rsidRPr="00415B46">
              <w:rPr>
                <w:lang w:val="uk-UA"/>
              </w:rPr>
              <w:t> </w:t>
            </w:r>
          </w:p>
        </w:tc>
        <w:tc>
          <w:tcPr>
            <w:tcW w:w="664" w:type="pct"/>
          </w:tcPr>
          <w:p w:rsidR="005664FE" w:rsidRPr="00415B46" w:rsidRDefault="005664FE" w:rsidP="001154DB">
            <w:pPr>
              <w:widowControl w:val="0"/>
              <w:jc w:val="center"/>
              <w:rPr>
                <w:lang w:val="uk-UA"/>
              </w:rPr>
            </w:pPr>
            <w:r w:rsidRPr="00415B46">
              <w:rPr>
                <w:lang w:val="uk-UA"/>
              </w:rPr>
              <w:t>0.1</w:t>
            </w:r>
          </w:p>
        </w:tc>
        <w:tc>
          <w:tcPr>
            <w:tcW w:w="543" w:type="pct"/>
          </w:tcPr>
          <w:p w:rsidR="005664FE" w:rsidRPr="00415B46" w:rsidRDefault="005664FE" w:rsidP="001154DB">
            <w:pPr>
              <w:widowControl w:val="0"/>
              <w:rPr>
                <w:lang w:val="uk-UA"/>
              </w:rPr>
            </w:pPr>
            <w:r w:rsidRPr="00415B46">
              <w:rPr>
                <w:lang w:val="uk-UA"/>
              </w:rPr>
              <w:t>0.1</w:t>
            </w:r>
          </w:p>
        </w:tc>
      </w:tr>
      <w:tr w:rsidR="005664FE" w:rsidRPr="00415B46" w:rsidTr="001154D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Ex>
        <w:trPr>
          <w:gridBefore w:val="1"/>
          <w:wBefore w:w="3" w:type="pct"/>
        </w:trPr>
        <w:tc>
          <w:tcPr>
            <w:tcW w:w="351" w:type="pct"/>
            <w:vAlign w:val="center"/>
          </w:tcPr>
          <w:p w:rsidR="005664FE" w:rsidRPr="00415B46" w:rsidRDefault="005664FE" w:rsidP="001154DB">
            <w:pPr>
              <w:pStyle w:val="a5"/>
              <w:widowControl w:val="0"/>
              <w:spacing w:after="0"/>
              <w:ind w:right="-108"/>
              <w:rPr>
                <w:lang w:val="uk-UA"/>
              </w:rPr>
            </w:pPr>
            <w:r w:rsidRPr="00415B46">
              <w:rPr>
                <w:lang w:val="uk-UA"/>
              </w:rPr>
              <w:t>1274.5 </w:t>
            </w:r>
          </w:p>
        </w:tc>
        <w:tc>
          <w:tcPr>
            <w:tcW w:w="3301" w:type="pct"/>
            <w:gridSpan w:val="4"/>
            <w:vAlign w:val="center"/>
          </w:tcPr>
          <w:p w:rsidR="005664FE" w:rsidRPr="00415B46" w:rsidRDefault="005664FE" w:rsidP="001154DB">
            <w:pPr>
              <w:pStyle w:val="a5"/>
              <w:widowControl w:val="0"/>
              <w:spacing w:after="0"/>
              <w:ind w:left="85"/>
              <w:rPr>
                <w:lang w:val="uk-UA"/>
              </w:rPr>
            </w:pPr>
            <w:r w:rsidRPr="00415B46">
              <w:rPr>
                <w:lang w:val="uk-UA"/>
              </w:rPr>
              <w:t>Будівлі з облаштування населених пунктів </w:t>
            </w:r>
          </w:p>
        </w:tc>
        <w:tc>
          <w:tcPr>
            <w:tcW w:w="664" w:type="pct"/>
          </w:tcPr>
          <w:p w:rsidR="005664FE" w:rsidRPr="00415B46" w:rsidRDefault="005664FE" w:rsidP="001154DB">
            <w:pPr>
              <w:widowControl w:val="0"/>
              <w:jc w:val="center"/>
              <w:rPr>
                <w:lang w:val="uk-UA"/>
              </w:rPr>
            </w:pPr>
            <w:r w:rsidRPr="00415B46">
              <w:rPr>
                <w:lang w:val="uk-UA"/>
              </w:rPr>
              <w:t>0.0</w:t>
            </w:r>
          </w:p>
        </w:tc>
        <w:tc>
          <w:tcPr>
            <w:tcW w:w="543" w:type="pct"/>
          </w:tcPr>
          <w:p w:rsidR="005664FE" w:rsidRPr="00415B46" w:rsidRDefault="005664FE" w:rsidP="001154DB">
            <w:pPr>
              <w:widowControl w:val="0"/>
              <w:rPr>
                <w:lang w:val="uk-UA"/>
              </w:rPr>
            </w:pPr>
            <w:r w:rsidRPr="00415B46">
              <w:rPr>
                <w:lang w:val="uk-UA"/>
              </w:rPr>
              <w:t>0.0</w:t>
            </w:r>
          </w:p>
        </w:tc>
      </w:tr>
    </w:tbl>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5664FE" w:rsidRDefault="005664FE" w:rsidP="005664FE">
      <w:pPr>
        <w:rPr>
          <w:b/>
          <w:lang w:val="uk-UA"/>
        </w:rPr>
      </w:pPr>
    </w:p>
    <w:p w:rsidR="00B95496" w:rsidRDefault="00B95496"/>
    <w:sectPr w:rsidR="00B954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3"/>
    <w:multiLevelType w:val="multilevel"/>
    <w:tmpl w:val="00000003"/>
    <w:name w:val="WW8Num3"/>
    <w:lvl w:ilvl="0">
      <w:start w:val="8"/>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00000004"/>
    <w:multiLevelType w:val="multilevel"/>
    <w:tmpl w:val="00000004"/>
    <w:name w:val="WW8Num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15:restartNumberingAfterBreak="0">
    <w:nsid w:val="00000005"/>
    <w:multiLevelType w:val="multilevel"/>
    <w:tmpl w:val="254E6402"/>
    <w:name w:val="WW8Num5"/>
    <w:lvl w:ilvl="0">
      <w:start w:val="3"/>
      <w:numFmt w:val="decimal"/>
      <w:lvlText w:val="%1."/>
      <w:lvlJc w:val="left"/>
      <w:pPr>
        <w:tabs>
          <w:tab w:val="num" w:pos="720"/>
        </w:tabs>
        <w:ind w:left="720" w:hanging="360"/>
      </w:pPr>
      <w:rPr>
        <w:rFonts w:cs="Times New Roman"/>
      </w:rPr>
    </w:lvl>
    <w:lvl w:ilvl="1">
      <w:start w:val="1"/>
      <w:numFmt w:val="decimal"/>
      <w:lvlText w:val="%1.%2."/>
      <w:lvlJc w:val="left"/>
      <w:pPr>
        <w:tabs>
          <w:tab w:val="num" w:pos="1260"/>
        </w:tabs>
        <w:ind w:left="1260"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15:restartNumberingAfterBreak="0">
    <w:nsid w:val="00000006"/>
    <w:multiLevelType w:val="multilevel"/>
    <w:tmpl w:val="00000006"/>
    <w:name w:val="WW8Num6"/>
    <w:lvl w:ilvl="0">
      <w:start w:val="8"/>
      <w:numFmt w:val="decimal"/>
      <w:lvlText w:val="%1."/>
      <w:lvlJc w:val="left"/>
      <w:pPr>
        <w:tabs>
          <w:tab w:val="num" w:pos="720"/>
        </w:tabs>
        <w:ind w:left="720" w:hanging="360"/>
      </w:pPr>
      <w:rPr>
        <w:rFonts w:cs="Times New Roman"/>
      </w:rPr>
    </w:lvl>
    <w:lvl w:ilvl="1">
      <w:start w:val="8"/>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15:restartNumberingAfterBreak="0">
    <w:nsid w:val="00000008"/>
    <w:multiLevelType w:val="singleLevel"/>
    <w:tmpl w:val="00000008"/>
    <w:lvl w:ilvl="0">
      <w:start w:val="1"/>
      <w:numFmt w:val="decimal"/>
      <w:lvlText w:val="%1."/>
      <w:lvlJc w:val="left"/>
      <w:pPr>
        <w:tabs>
          <w:tab w:val="num" w:pos="0"/>
        </w:tabs>
        <w:ind w:left="720" w:hanging="360"/>
      </w:pPr>
      <w:rPr>
        <w:rFonts w:cs="Calibri"/>
      </w:rPr>
    </w:lvl>
  </w:abstractNum>
  <w:abstractNum w:abstractNumId="6" w15:restartNumberingAfterBreak="0">
    <w:nsid w:val="00000010"/>
    <w:multiLevelType w:val="singleLevel"/>
    <w:tmpl w:val="00000010"/>
    <w:name w:val="WW8Num16"/>
    <w:lvl w:ilvl="0">
      <w:start w:val="3"/>
      <w:numFmt w:val="decimal"/>
      <w:lvlText w:val="%1."/>
      <w:lvlJc w:val="left"/>
      <w:pPr>
        <w:tabs>
          <w:tab w:val="num" w:pos="0"/>
        </w:tabs>
        <w:ind w:left="720" w:hanging="360"/>
      </w:pPr>
      <w:rPr>
        <w:rFonts w:cs="Times New Roman"/>
      </w:rPr>
    </w:lvl>
  </w:abstractNum>
  <w:abstractNum w:abstractNumId="7" w15:restartNumberingAfterBreak="0">
    <w:nsid w:val="00000012"/>
    <w:multiLevelType w:val="singleLevel"/>
    <w:tmpl w:val="00000012"/>
    <w:name w:val="WW8Num18"/>
    <w:lvl w:ilvl="0">
      <w:start w:val="5"/>
      <w:numFmt w:val="decimal"/>
      <w:lvlText w:val="%1."/>
      <w:lvlJc w:val="left"/>
      <w:pPr>
        <w:tabs>
          <w:tab w:val="num" w:pos="0"/>
        </w:tabs>
        <w:ind w:left="390" w:hanging="360"/>
      </w:pPr>
      <w:rPr>
        <w:rFonts w:cs="Times New Roman"/>
      </w:rPr>
    </w:lvl>
  </w:abstractNum>
  <w:abstractNum w:abstractNumId="8" w15:restartNumberingAfterBreak="0">
    <w:nsid w:val="16FE40EC"/>
    <w:multiLevelType w:val="hybridMultilevel"/>
    <w:tmpl w:val="1136BB9C"/>
    <w:lvl w:ilvl="0" w:tplc="2316815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CB0641"/>
    <w:multiLevelType w:val="hybridMultilevel"/>
    <w:tmpl w:val="5C8CD228"/>
    <w:lvl w:ilvl="0" w:tplc="CFBE282A">
      <w:start w:val="2"/>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76F743F"/>
    <w:multiLevelType w:val="hybridMultilevel"/>
    <w:tmpl w:val="4CE44866"/>
    <w:lvl w:ilvl="0" w:tplc="2640C9B2">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1" w15:restartNumberingAfterBreak="0">
    <w:nsid w:val="2DD15D7E"/>
    <w:multiLevelType w:val="multilevel"/>
    <w:tmpl w:val="EB967FD0"/>
    <w:lvl w:ilvl="0">
      <w:start w:val="1"/>
      <w:numFmt w:val="decimal"/>
      <w:lvlText w:val="%1."/>
      <w:lvlJc w:val="left"/>
      <w:pPr>
        <w:ind w:left="450" w:hanging="450"/>
      </w:p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4140" w:hanging="1800"/>
      </w:pPr>
    </w:lvl>
    <w:lvl w:ilvl="7">
      <w:start w:val="1"/>
      <w:numFmt w:val="decimal"/>
      <w:lvlText w:val="%1.%2.%3.%4.%5.%6.%7.%8."/>
      <w:lvlJc w:val="left"/>
      <w:pPr>
        <w:ind w:left="4530" w:hanging="1800"/>
      </w:pPr>
    </w:lvl>
    <w:lvl w:ilvl="8">
      <w:start w:val="1"/>
      <w:numFmt w:val="decimal"/>
      <w:lvlText w:val="%1.%2.%3.%4.%5.%6.%7.%8.%9."/>
      <w:lvlJc w:val="left"/>
      <w:pPr>
        <w:ind w:left="5280" w:hanging="2160"/>
      </w:pPr>
    </w:lvl>
  </w:abstractNum>
  <w:abstractNum w:abstractNumId="12" w15:restartNumberingAfterBreak="0">
    <w:nsid w:val="39E13C10"/>
    <w:multiLevelType w:val="hybridMultilevel"/>
    <w:tmpl w:val="79D418BC"/>
    <w:lvl w:ilvl="0" w:tplc="B816CC26">
      <w:numFmt w:val="bullet"/>
      <w:lvlText w:val="-"/>
      <w:lvlJc w:val="left"/>
      <w:pPr>
        <w:ind w:left="750" w:hanging="360"/>
      </w:pPr>
      <w:rPr>
        <w:rFonts w:ascii="Times New Roman" w:eastAsia="Times New Roman" w:hAnsi="Times New Roman" w:cs="Times New Roman"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hint="default"/>
      </w:rPr>
    </w:lvl>
  </w:abstractNum>
  <w:abstractNum w:abstractNumId="13" w15:restartNumberingAfterBreak="0">
    <w:nsid w:val="49D23380"/>
    <w:multiLevelType w:val="hybridMultilevel"/>
    <w:tmpl w:val="FB3A9E4E"/>
    <w:lvl w:ilvl="0" w:tplc="C5945D04">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4" w15:restartNumberingAfterBreak="0">
    <w:nsid w:val="4A15407B"/>
    <w:multiLevelType w:val="hybridMultilevel"/>
    <w:tmpl w:val="09FC4B44"/>
    <w:lvl w:ilvl="0" w:tplc="E182E442">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A5612E9"/>
    <w:multiLevelType w:val="hybridMultilevel"/>
    <w:tmpl w:val="61B6D9B6"/>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CD6495B"/>
    <w:multiLevelType w:val="hybridMultilevel"/>
    <w:tmpl w:val="A246FF6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7297F"/>
    <w:multiLevelType w:val="hybridMultilevel"/>
    <w:tmpl w:val="73A875C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8" w15:restartNumberingAfterBreak="0">
    <w:nsid w:val="693E4613"/>
    <w:multiLevelType w:val="multilevel"/>
    <w:tmpl w:val="61E04F2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9" w15:restartNumberingAfterBreak="0">
    <w:nsid w:val="69727C0A"/>
    <w:multiLevelType w:val="multilevel"/>
    <w:tmpl w:val="CA1C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1" w15:restartNumberingAfterBreak="0">
    <w:nsid w:val="78273338"/>
    <w:multiLevelType w:val="hybridMultilevel"/>
    <w:tmpl w:val="7F1E06F4"/>
    <w:lvl w:ilvl="0" w:tplc="EA765B42">
      <w:start w:val="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C52794"/>
    <w:multiLevelType w:val="hybridMultilevel"/>
    <w:tmpl w:val="0F742AC6"/>
    <w:lvl w:ilvl="0" w:tplc="FD5A189A">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CD4CA7"/>
    <w:multiLevelType w:val="hybridMultilevel"/>
    <w:tmpl w:val="BC48B30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0"/>
  </w:num>
  <w:num w:numId="5">
    <w:abstractNumId w:val="9"/>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6"/>
  </w:num>
  <w:num w:numId="15">
    <w:abstractNumId w:val="7"/>
  </w:num>
  <w:num w:numId="16">
    <w:abstractNumId w:val="0"/>
  </w:num>
  <w:num w:numId="17">
    <w:abstractNumId w:val="18"/>
  </w:num>
  <w:num w:numId="18">
    <w:abstractNumId w:val="10"/>
  </w:num>
  <w:num w:numId="19">
    <w:abstractNumId w:val="16"/>
  </w:num>
  <w:num w:numId="20">
    <w:abstractNumId w:val="8"/>
  </w:num>
  <w:num w:numId="21">
    <w:abstractNumId w:val="22"/>
  </w:num>
  <w:num w:numId="22">
    <w:abstractNumId w:val="21"/>
  </w:num>
  <w:num w:numId="23">
    <w:abstractNumId w:val="19"/>
  </w:num>
  <w:num w:numId="24">
    <w:abstractNumId w:val="23"/>
  </w:num>
  <w:num w:numId="25">
    <w:abstractNumId w:val="15"/>
  </w:num>
  <w:num w:numId="26">
    <w:abstractNumId w:val="2"/>
  </w:num>
  <w:num w:numId="27">
    <w:abstractNumId w:val="1"/>
  </w:num>
  <w:num w:numId="28">
    <w:abstractNumId w:val="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CF9"/>
    <w:rsid w:val="005664FE"/>
    <w:rsid w:val="00B95496"/>
    <w:rsid w:val="00D41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526F8-17AD-4010-9C2C-E36CBD9EC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F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5664FE"/>
    <w:pPr>
      <w:spacing w:before="100" w:beforeAutospacing="1" w:after="100" w:afterAutospacing="1"/>
      <w:outlineLvl w:val="0"/>
    </w:pPr>
    <w:rPr>
      <w:b/>
      <w:bCs/>
      <w:kern w:val="36"/>
      <w:sz w:val="48"/>
      <w:szCs w:val="48"/>
    </w:rPr>
  </w:style>
  <w:style w:type="paragraph" w:styleId="2">
    <w:name w:val="heading 2"/>
    <w:basedOn w:val="a"/>
    <w:link w:val="20"/>
    <w:uiPriority w:val="99"/>
    <w:unhideWhenUsed/>
    <w:qFormat/>
    <w:rsid w:val="005664FE"/>
    <w:pPr>
      <w:spacing w:before="100" w:beforeAutospacing="1" w:after="100" w:afterAutospacing="1"/>
      <w:outlineLvl w:val="1"/>
    </w:pPr>
    <w:rPr>
      <w:b/>
      <w:bCs/>
      <w:sz w:val="36"/>
      <w:szCs w:val="36"/>
    </w:rPr>
  </w:style>
  <w:style w:type="paragraph" w:styleId="3">
    <w:name w:val="heading 3"/>
    <w:basedOn w:val="a"/>
    <w:link w:val="30"/>
    <w:uiPriority w:val="99"/>
    <w:unhideWhenUsed/>
    <w:qFormat/>
    <w:rsid w:val="005664FE"/>
    <w:pPr>
      <w:spacing w:before="100" w:beforeAutospacing="1" w:after="100" w:afterAutospacing="1"/>
      <w:outlineLvl w:val="2"/>
    </w:pPr>
    <w:rPr>
      <w:b/>
      <w:bCs/>
      <w:sz w:val="27"/>
      <w:szCs w:val="27"/>
    </w:rPr>
  </w:style>
  <w:style w:type="paragraph" w:styleId="4">
    <w:name w:val="heading 4"/>
    <w:basedOn w:val="a"/>
    <w:next w:val="a"/>
    <w:link w:val="40"/>
    <w:uiPriority w:val="99"/>
    <w:qFormat/>
    <w:rsid w:val="005664FE"/>
    <w:pPr>
      <w:keepNext/>
      <w:suppressAutoHyphens/>
      <w:spacing w:before="240" w:after="60"/>
      <w:outlineLvl w:val="3"/>
    </w:pPr>
    <w:rPr>
      <w:b/>
      <w:bCs/>
      <w:sz w:val="28"/>
      <w:szCs w:val="28"/>
      <w:lang w:eastAsia="ar-SA"/>
    </w:rPr>
  </w:style>
  <w:style w:type="paragraph" w:styleId="5">
    <w:name w:val="heading 5"/>
    <w:basedOn w:val="a"/>
    <w:next w:val="a"/>
    <w:link w:val="50"/>
    <w:uiPriority w:val="99"/>
    <w:qFormat/>
    <w:rsid w:val="005664F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664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9"/>
    <w:rsid w:val="005664F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rsid w:val="005664F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9"/>
    <w:rsid w:val="005664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uiPriority w:val="99"/>
    <w:rsid w:val="005664FE"/>
    <w:rPr>
      <w:rFonts w:ascii="Times New Roman" w:eastAsia="Times New Roman" w:hAnsi="Times New Roman" w:cs="Times New Roman"/>
      <w:b/>
      <w:bCs/>
      <w:i/>
      <w:iCs/>
      <w:sz w:val="26"/>
      <w:szCs w:val="26"/>
      <w:lang w:eastAsia="ru-RU"/>
    </w:rPr>
  </w:style>
  <w:style w:type="character" w:styleId="a3">
    <w:name w:val="Hyperlink"/>
    <w:basedOn w:val="a0"/>
    <w:uiPriority w:val="99"/>
    <w:unhideWhenUsed/>
    <w:rsid w:val="005664FE"/>
    <w:rPr>
      <w:color w:val="0000FF"/>
      <w:u w:val="single"/>
    </w:rPr>
  </w:style>
  <w:style w:type="character" w:styleId="a4">
    <w:name w:val="FollowedHyperlink"/>
    <w:basedOn w:val="a0"/>
    <w:uiPriority w:val="99"/>
    <w:unhideWhenUsed/>
    <w:rsid w:val="005664FE"/>
    <w:rPr>
      <w:color w:val="800080"/>
      <w:u w:val="single"/>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nhideWhenUsed/>
    <w:rsid w:val="005664FE"/>
    <w:pPr>
      <w:spacing w:before="100" w:beforeAutospacing="1" w:after="100" w:afterAutospacing="1"/>
    </w:p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locked/>
    <w:rsid w:val="005664FE"/>
    <w:rPr>
      <w:rFonts w:ascii="Times New Roman" w:eastAsia="Times New Roman" w:hAnsi="Times New Roman" w:cs="Times New Roman"/>
      <w:sz w:val="24"/>
      <w:szCs w:val="24"/>
      <w:lang w:eastAsia="ru-RU"/>
    </w:rPr>
  </w:style>
  <w:style w:type="character" w:customStyle="1" w:styleId="a6">
    <w:name w:val="Текст выноски Знак"/>
    <w:basedOn w:val="a0"/>
    <w:link w:val="a7"/>
    <w:uiPriority w:val="99"/>
    <w:semiHidden/>
    <w:rsid w:val="005664FE"/>
    <w:rPr>
      <w:rFonts w:ascii="Tahoma" w:eastAsia="Times New Roman" w:hAnsi="Tahoma" w:cs="Tahoma"/>
      <w:sz w:val="16"/>
      <w:szCs w:val="16"/>
      <w:lang w:eastAsia="ru-RU"/>
    </w:rPr>
  </w:style>
  <w:style w:type="paragraph" w:styleId="a7">
    <w:name w:val="Balloon Text"/>
    <w:basedOn w:val="a"/>
    <w:link w:val="a6"/>
    <w:uiPriority w:val="99"/>
    <w:semiHidden/>
    <w:unhideWhenUsed/>
    <w:rsid w:val="005664FE"/>
    <w:rPr>
      <w:rFonts w:ascii="Tahoma" w:hAnsi="Tahoma" w:cs="Tahoma"/>
      <w:sz w:val="16"/>
      <w:szCs w:val="16"/>
    </w:rPr>
  </w:style>
  <w:style w:type="character" w:customStyle="1" w:styleId="12">
    <w:name w:val="Текст выноски Знак1"/>
    <w:basedOn w:val="a0"/>
    <w:uiPriority w:val="99"/>
    <w:semiHidden/>
    <w:rsid w:val="005664FE"/>
    <w:rPr>
      <w:rFonts w:ascii="Segoe UI" w:eastAsia="Times New Roman" w:hAnsi="Segoe UI" w:cs="Segoe UI"/>
      <w:sz w:val="18"/>
      <w:szCs w:val="18"/>
      <w:lang w:eastAsia="ru-RU"/>
    </w:rPr>
  </w:style>
  <w:style w:type="paragraph" w:styleId="a8">
    <w:name w:val="No Spacing"/>
    <w:uiPriority w:val="99"/>
    <w:qFormat/>
    <w:rsid w:val="005664FE"/>
    <w:pPr>
      <w:suppressAutoHyphens/>
      <w:spacing w:after="0" w:line="240" w:lineRule="auto"/>
    </w:pPr>
    <w:rPr>
      <w:rFonts w:ascii="Calibri" w:eastAsia="Times New Roman" w:hAnsi="Calibri" w:cs="Calibri"/>
      <w:lang w:val="uk-UA" w:eastAsia="ar-SA"/>
    </w:rPr>
  </w:style>
  <w:style w:type="paragraph" w:styleId="a9">
    <w:name w:val="List Paragraph"/>
    <w:basedOn w:val="a"/>
    <w:uiPriority w:val="99"/>
    <w:qFormat/>
    <w:rsid w:val="005664FE"/>
    <w:pPr>
      <w:spacing w:after="200" w:line="276" w:lineRule="auto"/>
      <w:ind w:left="720"/>
      <w:contextualSpacing/>
    </w:pPr>
    <w:rPr>
      <w:rFonts w:ascii="Calibri" w:hAnsi="Calibri"/>
      <w:sz w:val="22"/>
      <w:szCs w:val="22"/>
    </w:rPr>
  </w:style>
  <w:style w:type="paragraph" w:customStyle="1" w:styleId="rvps2">
    <w:name w:val="rvps2"/>
    <w:basedOn w:val="a"/>
    <w:uiPriority w:val="99"/>
    <w:rsid w:val="005664FE"/>
    <w:pPr>
      <w:spacing w:before="100" w:beforeAutospacing="1" w:after="100" w:afterAutospacing="1"/>
    </w:pPr>
  </w:style>
  <w:style w:type="paragraph" w:customStyle="1" w:styleId="tc">
    <w:name w:val="tc"/>
    <w:basedOn w:val="a"/>
    <w:rsid w:val="005664FE"/>
    <w:pPr>
      <w:spacing w:before="100" w:beforeAutospacing="1" w:after="100" w:afterAutospacing="1"/>
    </w:pPr>
  </w:style>
  <w:style w:type="paragraph" w:customStyle="1" w:styleId="tj">
    <w:name w:val="tj"/>
    <w:basedOn w:val="a"/>
    <w:rsid w:val="005664FE"/>
    <w:pPr>
      <w:spacing w:before="100" w:beforeAutospacing="1" w:after="100" w:afterAutospacing="1"/>
    </w:pPr>
  </w:style>
  <w:style w:type="paragraph" w:customStyle="1" w:styleId="tl">
    <w:name w:val="tl"/>
    <w:basedOn w:val="a"/>
    <w:rsid w:val="005664FE"/>
    <w:pPr>
      <w:spacing w:before="100" w:beforeAutospacing="1" w:after="100" w:afterAutospacing="1"/>
    </w:pPr>
  </w:style>
  <w:style w:type="character" w:customStyle="1" w:styleId="rvts0">
    <w:name w:val="rvts0"/>
    <w:basedOn w:val="a0"/>
    <w:rsid w:val="005664FE"/>
  </w:style>
  <w:style w:type="character" w:customStyle="1" w:styleId="ligalogotypcellblock">
    <w:name w:val="ligalogotyp_cellblock"/>
    <w:basedOn w:val="a0"/>
    <w:rsid w:val="005664FE"/>
  </w:style>
  <w:style w:type="character" w:customStyle="1" w:styleId="ligalogotypeico">
    <w:name w:val="ligalogotype_ico"/>
    <w:basedOn w:val="a0"/>
    <w:rsid w:val="005664FE"/>
  </w:style>
  <w:style w:type="character" w:customStyle="1" w:styleId="ligalogotypseparator">
    <w:name w:val="ligalogotyp_separator"/>
    <w:basedOn w:val="a0"/>
    <w:rsid w:val="005664FE"/>
  </w:style>
  <w:style w:type="character" w:customStyle="1" w:styleId="ligalogotypetext">
    <w:name w:val="ligalogotype_text"/>
    <w:basedOn w:val="a0"/>
    <w:rsid w:val="005664FE"/>
  </w:style>
  <w:style w:type="character" w:customStyle="1" w:styleId="hide1280">
    <w:name w:val="hide1280"/>
    <w:basedOn w:val="a0"/>
    <w:rsid w:val="005664FE"/>
  </w:style>
  <w:style w:type="character" w:customStyle="1" w:styleId="menuitemtext">
    <w:name w:val="menuitem_text"/>
    <w:basedOn w:val="a0"/>
    <w:rsid w:val="005664FE"/>
  </w:style>
  <w:style w:type="character" w:customStyle="1" w:styleId="ligalogoico-closebutton2outer">
    <w:name w:val="ligalogoico-closebutton2outer"/>
    <w:basedOn w:val="a0"/>
    <w:rsid w:val="005664FE"/>
  </w:style>
  <w:style w:type="character" w:customStyle="1" w:styleId="ligalogoico-closebutton2">
    <w:name w:val="ligalogoico-closebutton2"/>
    <w:basedOn w:val="a0"/>
    <w:rsid w:val="005664FE"/>
  </w:style>
  <w:style w:type="character" w:customStyle="1" w:styleId="fs2">
    <w:name w:val="fs2"/>
    <w:basedOn w:val="a0"/>
    <w:rsid w:val="005664FE"/>
  </w:style>
  <w:style w:type="character" w:customStyle="1" w:styleId="footerinfo-logoimage">
    <w:name w:val="footerinfo-logoimage"/>
    <w:basedOn w:val="a0"/>
    <w:rsid w:val="005664FE"/>
  </w:style>
  <w:style w:type="character" w:customStyle="1" w:styleId="footerinfophone-ico">
    <w:name w:val="footerinfo_phone-ico"/>
    <w:basedOn w:val="a0"/>
    <w:rsid w:val="005664FE"/>
  </w:style>
  <w:style w:type="character" w:customStyle="1" w:styleId="footerinfophone-text">
    <w:name w:val="footerinfo_phone-text"/>
    <w:basedOn w:val="a0"/>
    <w:rsid w:val="005664FE"/>
  </w:style>
  <w:style w:type="character" w:customStyle="1" w:styleId="apple-converted-space">
    <w:name w:val="apple-converted-space"/>
    <w:basedOn w:val="a0"/>
    <w:rsid w:val="005664FE"/>
  </w:style>
  <w:style w:type="paragraph" w:styleId="aa">
    <w:name w:val="annotation text"/>
    <w:basedOn w:val="a"/>
    <w:link w:val="ab"/>
    <w:uiPriority w:val="99"/>
    <w:semiHidden/>
    <w:unhideWhenUsed/>
    <w:rsid w:val="005664FE"/>
    <w:rPr>
      <w:sz w:val="20"/>
      <w:szCs w:val="20"/>
    </w:rPr>
  </w:style>
  <w:style w:type="character" w:customStyle="1" w:styleId="ab">
    <w:name w:val="Текст примечания Знак"/>
    <w:basedOn w:val="a0"/>
    <w:link w:val="aa"/>
    <w:uiPriority w:val="99"/>
    <w:semiHidden/>
    <w:rsid w:val="005664FE"/>
    <w:rPr>
      <w:rFonts w:ascii="Times New Roman" w:eastAsia="Times New Roman" w:hAnsi="Times New Roman" w:cs="Times New Roman"/>
      <w:sz w:val="20"/>
      <w:szCs w:val="20"/>
      <w:lang w:eastAsia="ru-RU"/>
    </w:rPr>
  </w:style>
  <w:style w:type="character" w:customStyle="1" w:styleId="ac">
    <w:name w:val="Тема примечания Знак"/>
    <w:basedOn w:val="ab"/>
    <w:link w:val="ad"/>
    <w:uiPriority w:val="99"/>
    <w:semiHidden/>
    <w:rsid w:val="005664FE"/>
    <w:rPr>
      <w:rFonts w:ascii="Times New Roman" w:eastAsia="Times New Roman" w:hAnsi="Times New Roman" w:cs="Times New Roman"/>
      <w:b/>
      <w:bCs/>
      <w:sz w:val="20"/>
      <w:szCs w:val="20"/>
      <w:lang w:eastAsia="ru-RU"/>
    </w:rPr>
  </w:style>
  <w:style w:type="paragraph" w:styleId="ad">
    <w:name w:val="annotation subject"/>
    <w:basedOn w:val="aa"/>
    <w:next w:val="aa"/>
    <w:link w:val="ac"/>
    <w:uiPriority w:val="99"/>
    <w:semiHidden/>
    <w:unhideWhenUsed/>
    <w:rsid w:val="005664FE"/>
    <w:rPr>
      <w:b/>
      <w:bCs/>
    </w:rPr>
  </w:style>
  <w:style w:type="character" w:customStyle="1" w:styleId="13">
    <w:name w:val="Тема примечания Знак1"/>
    <w:basedOn w:val="ab"/>
    <w:uiPriority w:val="99"/>
    <w:semiHidden/>
    <w:rsid w:val="005664FE"/>
    <w:rPr>
      <w:rFonts w:ascii="Times New Roman" w:eastAsia="Times New Roman" w:hAnsi="Times New Roman" w:cs="Times New Roman"/>
      <w:b/>
      <w:bCs/>
      <w:sz w:val="20"/>
      <w:szCs w:val="20"/>
      <w:lang w:eastAsia="ru-RU"/>
    </w:rPr>
  </w:style>
  <w:style w:type="character" w:styleId="ae">
    <w:name w:val="Strong"/>
    <w:basedOn w:val="a0"/>
    <w:qFormat/>
    <w:rsid w:val="005664FE"/>
    <w:rPr>
      <w:rFonts w:cs="Times New Roman"/>
      <w:b/>
      <w:bCs/>
    </w:rPr>
  </w:style>
  <w:style w:type="paragraph" w:styleId="af">
    <w:name w:val="header"/>
    <w:basedOn w:val="a"/>
    <w:link w:val="af0"/>
    <w:uiPriority w:val="99"/>
    <w:rsid w:val="005664FE"/>
    <w:pPr>
      <w:tabs>
        <w:tab w:val="center" w:pos="4703"/>
        <w:tab w:val="right" w:pos="9406"/>
      </w:tabs>
    </w:pPr>
    <w:rPr>
      <w:rFonts w:ascii="Times New Roman CYR" w:hAnsi="Times New Roman CYR"/>
      <w:sz w:val="20"/>
      <w:szCs w:val="20"/>
    </w:rPr>
  </w:style>
  <w:style w:type="character" w:customStyle="1" w:styleId="af0">
    <w:name w:val="Верхний колонтитул Знак"/>
    <w:basedOn w:val="a0"/>
    <w:link w:val="af"/>
    <w:uiPriority w:val="99"/>
    <w:rsid w:val="005664FE"/>
    <w:rPr>
      <w:rFonts w:ascii="Times New Roman CYR" w:eastAsia="Times New Roman" w:hAnsi="Times New Roman CYR" w:cs="Times New Roman"/>
      <w:sz w:val="20"/>
      <w:szCs w:val="20"/>
      <w:lang w:eastAsia="ru-RU"/>
    </w:rPr>
  </w:style>
  <w:style w:type="paragraph" w:styleId="af1">
    <w:name w:val="Body Text"/>
    <w:basedOn w:val="a"/>
    <w:link w:val="af2"/>
    <w:uiPriority w:val="99"/>
    <w:rsid w:val="005664FE"/>
    <w:pPr>
      <w:spacing w:after="120"/>
    </w:pPr>
  </w:style>
  <w:style w:type="character" w:customStyle="1" w:styleId="af2">
    <w:name w:val="Основной текст Знак"/>
    <w:basedOn w:val="a0"/>
    <w:link w:val="af1"/>
    <w:uiPriority w:val="99"/>
    <w:rsid w:val="005664FE"/>
    <w:rPr>
      <w:rFonts w:ascii="Times New Roman" w:eastAsia="Times New Roman" w:hAnsi="Times New Roman" w:cs="Times New Roman"/>
      <w:sz w:val="24"/>
      <w:szCs w:val="24"/>
      <w:lang w:eastAsia="ru-RU"/>
    </w:rPr>
  </w:style>
  <w:style w:type="paragraph" w:customStyle="1" w:styleId="StyleZakonu">
    <w:name w:val="StyleZakonu"/>
    <w:basedOn w:val="a"/>
    <w:link w:val="StyleZakonu0"/>
    <w:uiPriority w:val="99"/>
    <w:rsid w:val="005664FE"/>
    <w:pPr>
      <w:spacing w:after="60" w:line="220" w:lineRule="exact"/>
      <w:ind w:firstLine="284"/>
      <w:jc w:val="both"/>
    </w:pPr>
    <w:rPr>
      <w:rFonts w:eastAsia="Calibri"/>
      <w:sz w:val="20"/>
      <w:szCs w:val="20"/>
      <w:lang w:val="uk-UA"/>
    </w:rPr>
  </w:style>
  <w:style w:type="character" w:customStyle="1" w:styleId="StyleZakonu0">
    <w:name w:val="StyleZakonu Знак"/>
    <w:link w:val="StyleZakonu"/>
    <w:uiPriority w:val="99"/>
    <w:locked/>
    <w:rsid w:val="005664FE"/>
    <w:rPr>
      <w:rFonts w:ascii="Times New Roman" w:eastAsia="Calibri" w:hAnsi="Times New Roman" w:cs="Times New Roman"/>
      <w:sz w:val="20"/>
      <w:szCs w:val="20"/>
      <w:lang w:val="uk-UA" w:eastAsia="ru-RU"/>
    </w:rPr>
  </w:style>
  <w:style w:type="paragraph" w:customStyle="1" w:styleId="af3">
    <w:name w:val="Нормальний текст"/>
    <w:basedOn w:val="a"/>
    <w:link w:val="af4"/>
    <w:uiPriority w:val="99"/>
    <w:rsid w:val="005664FE"/>
    <w:pPr>
      <w:suppressAutoHyphens/>
      <w:spacing w:before="120"/>
      <w:ind w:firstLine="567"/>
      <w:jc w:val="both"/>
    </w:pPr>
    <w:rPr>
      <w:rFonts w:ascii="Antiqua" w:eastAsia="Calibri" w:hAnsi="Antiqua"/>
      <w:sz w:val="26"/>
      <w:szCs w:val="20"/>
      <w:lang w:val="uk-UA" w:eastAsia="ar-SA"/>
    </w:rPr>
  </w:style>
  <w:style w:type="character" w:customStyle="1" w:styleId="af4">
    <w:name w:val="Нормальний текст Знак"/>
    <w:link w:val="af3"/>
    <w:uiPriority w:val="99"/>
    <w:locked/>
    <w:rsid w:val="005664FE"/>
    <w:rPr>
      <w:rFonts w:ascii="Antiqua" w:eastAsia="Calibri" w:hAnsi="Antiqua" w:cs="Times New Roman"/>
      <w:sz w:val="26"/>
      <w:szCs w:val="20"/>
      <w:lang w:val="uk-UA" w:eastAsia="ar-SA"/>
    </w:rPr>
  </w:style>
  <w:style w:type="paragraph" w:customStyle="1" w:styleId="Iniiaieeoaeno">
    <w:name w:val="Iniiaiee oaeno"/>
    <w:uiPriority w:val="99"/>
    <w:rsid w:val="005664FE"/>
    <w:pPr>
      <w:suppressAutoHyphens/>
      <w:autoSpaceDE w:val="0"/>
      <w:spacing w:after="0" w:line="240" w:lineRule="auto"/>
      <w:ind w:firstLine="709"/>
      <w:jc w:val="both"/>
    </w:pPr>
    <w:rPr>
      <w:rFonts w:ascii="Times New Roman" w:eastAsia="Calibri" w:hAnsi="Times New Roman" w:cs="Times New Roman"/>
      <w:sz w:val="28"/>
      <w:szCs w:val="28"/>
      <w:lang w:val="uk-UA" w:eastAsia="ar-SA"/>
    </w:rPr>
  </w:style>
  <w:style w:type="paragraph" w:customStyle="1" w:styleId="21">
    <w:name w:val="Основной текст с отступом 21"/>
    <w:basedOn w:val="a"/>
    <w:uiPriority w:val="99"/>
    <w:rsid w:val="005664FE"/>
    <w:pPr>
      <w:suppressAutoHyphens/>
      <w:ind w:firstLine="708"/>
      <w:jc w:val="both"/>
    </w:pPr>
    <w:rPr>
      <w:sz w:val="28"/>
      <w:lang w:val="uk-UA" w:eastAsia="ar-SA"/>
    </w:rPr>
  </w:style>
  <w:style w:type="character" w:customStyle="1" w:styleId="rvts11">
    <w:name w:val="rvts11"/>
    <w:basedOn w:val="a0"/>
    <w:uiPriority w:val="99"/>
    <w:rsid w:val="005664FE"/>
    <w:rPr>
      <w:rFonts w:cs="Times New Roman"/>
    </w:rPr>
  </w:style>
  <w:style w:type="character" w:customStyle="1" w:styleId="rvts96">
    <w:name w:val="rvts96"/>
    <w:basedOn w:val="a0"/>
    <w:uiPriority w:val="99"/>
    <w:rsid w:val="005664FE"/>
    <w:rPr>
      <w:rFonts w:cs="Times New Roman"/>
    </w:rPr>
  </w:style>
  <w:style w:type="character" w:customStyle="1" w:styleId="rvts9">
    <w:name w:val="rvts9"/>
    <w:basedOn w:val="a0"/>
    <w:uiPriority w:val="99"/>
    <w:rsid w:val="005664FE"/>
    <w:rPr>
      <w:rFonts w:cs="Times New Roman"/>
    </w:rPr>
  </w:style>
  <w:style w:type="paragraph" w:customStyle="1" w:styleId="rvps12">
    <w:name w:val="rvps12"/>
    <w:basedOn w:val="a"/>
    <w:uiPriority w:val="99"/>
    <w:rsid w:val="005664FE"/>
    <w:pPr>
      <w:spacing w:before="100" w:beforeAutospacing="1" w:after="100" w:afterAutospacing="1"/>
    </w:pPr>
  </w:style>
  <w:style w:type="character" w:customStyle="1" w:styleId="rvts46">
    <w:name w:val="rvts46"/>
    <w:basedOn w:val="a0"/>
    <w:uiPriority w:val="99"/>
    <w:rsid w:val="005664FE"/>
    <w:rPr>
      <w:rFonts w:cs="Times New Roman"/>
    </w:rPr>
  </w:style>
  <w:style w:type="paragraph" w:styleId="af5">
    <w:name w:val="Body Text Indent"/>
    <w:basedOn w:val="a"/>
    <w:link w:val="af6"/>
    <w:uiPriority w:val="99"/>
    <w:rsid w:val="005664FE"/>
    <w:pPr>
      <w:widowControl w:val="0"/>
      <w:suppressAutoHyphens/>
      <w:ind w:firstLine="810"/>
      <w:jc w:val="both"/>
    </w:pPr>
    <w:rPr>
      <w:rFonts w:eastAsia="Calibri"/>
      <w:sz w:val="28"/>
      <w:lang w:val="uk-UA"/>
    </w:rPr>
  </w:style>
  <w:style w:type="character" w:customStyle="1" w:styleId="af6">
    <w:name w:val="Основной текст с отступом Знак"/>
    <w:basedOn w:val="a0"/>
    <w:link w:val="af5"/>
    <w:uiPriority w:val="99"/>
    <w:rsid w:val="005664FE"/>
    <w:rPr>
      <w:rFonts w:ascii="Times New Roman" w:eastAsia="Calibri" w:hAnsi="Times New Roman" w:cs="Times New Roman"/>
      <w:sz w:val="28"/>
      <w:szCs w:val="24"/>
      <w:lang w:val="uk-UA" w:eastAsia="ru-RU"/>
    </w:rPr>
  </w:style>
  <w:style w:type="paragraph" w:styleId="af7">
    <w:name w:val="Title"/>
    <w:basedOn w:val="a"/>
    <w:link w:val="af8"/>
    <w:uiPriority w:val="99"/>
    <w:qFormat/>
    <w:rsid w:val="005664FE"/>
    <w:pPr>
      <w:jc w:val="center"/>
    </w:pPr>
    <w:rPr>
      <w:i/>
      <w:iCs/>
      <w:lang w:val="uk-UA"/>
    </w:rPr>
  </w:style>
  <w:style w:type="character" w:customStyle="1" w:styleId="af8">
    <w:name w:val="Заголовок Знак"/>
    <w:basedOn w:val="a0"/>
    <w:link w:val="af7"/>
    <w:uiPriority w:val="99"/>
    <w:rsid w:val="005664FE"/>
    <w:rPr>
      <w:rFonts w:ascii="Times New Roman" w:eastAsia="Times New Roman" w:hAnsi="Times New Roman" w:cs="Times New Roman"/>
      <w:i/>
      <w:iCs/>
      <w:sz w:val="24"/>
      <w:szCs w:val="24"/>
      <w:lang w:val="uk-UA" w:eastAsia="ru-RU"/>
    </w:rPr>
  </w:style>
  <w:style w:type="paragraph" w:styleId="22">
    <w:name w:val="Body Text Indent 2"/>
    <w:basedOn w:val="a"/>
    <w:link w:val="23"/>
    <w:uiPriority w:val="99"/>
    <w:rsid w:val="005664FE"/>
    <w:pPr>
      <w:spacing w:after="120" w:line="480" w:lineRule="auto"/>
      <w:ind w:left="283"/>
    </w:pPr>
  </w:style>
  <w:style w:type="character" w:customStyle="1" w:styleId="23">
    <w:name w:val="Основной текст с отступом 2 Знак"/>
    <w:basedOn w:val="a0"/>
    <w:link w:val="22"/>
    <w:uiPriority w:val="99"/>
    <w:rsid w:val="005664FE"/>
    <w:rPr>
      <w:rFonts w:ascii="Times New Roman" w:eastAsia="Times New Roman" w:hAnsi="Times New Roman" w:cs="Times New Roman"/>
      <w:sz w:val="24"/>
      <w:szCs w:val="24"/>
      <w:lang w:eastAsia="ru-RU"/>
    </w:rPr>
  </w:style>
  <w:style w:type="paragraph" w:styleId="af9">
    <w:name w:val="Plain Text"/>
    <w:basedOn w:val="a"/>
    <w:link w:val="afa"/>
    <w:uiPriority w:val="99"/>
    <w:rsid w:val="005664FE"/>
    <w:rPr>
      <w:rFonts w:ascii="Courier New" w:hAnsi="Courier New"/>
      <w:sz w:val="20"/>
      <w:szCs w:val="20"/>
      <w:lang w:val="uk-UA"/>
    </w:rPr>
  </w:style>
  <w:style w:type="character" w:customStyle="1" w:styleId="afa">
    <w:name w:val="Текст Знак"/>
    <w:basedOn w:val="a0"/>
    <w:link w:val="af9"/>
    <w:uiPriority w:val="99"/>
    <w:rsid w:val="005664FE"/>
    <w:rPr>
      <w:rFonts w:ascii="Courier New" w:eastAsia="Times New Roman" w:hAnsi="Courier New" w:cs="Times New Roman"/>
      <w:sz w:val="20"/>
      <w:szCs w:val="20"/>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rsid w:val="005664FE"/>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2737</Words>
  <Characters>15606</Characters>
  <Application>Microsoft Office Word</Application>
  <DocSecurity>0</DocSecurity>
  <Lines>130</Lines>
  <Paragraphs>36</Paragraphs>
  <ScaleCrop>false</ScaleCrop>
  <Company/>
  <LinksUpToDate>false</LinksUpToDate>
  <CharactersWithSpaces>18307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lUd</cp:lastModifiedBy>
  <cp:revision>2</cp:revision>
  <dcterms:created xsi:type="dcterms:W3CDTF">2021-03-16T14:00:00Z</dcterms:created>
  <dcterms:modified xsi:type="dcterms:W3CDTF">2021-03-16T14:00:00Z</dcterms:modified>
</cp:coreProperties>
</file>