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29C" w:rsidRDefault="000B529C" w:rsidP="000B529C">
      <w:pPr>
        <w:jc w:val="right"/>
        <w:rPr>
          <w:b/>
          <w:lang w:val="uk-UA"/>
        </w:rPr>
      </w:pPr>
      <w:bookmarkStart w:id="0" w:name="_GoBack"/>
      <w:bookmarkEnd w:id="0"/>
    </w:p>
    <w:p w:rsidR="000B529C" w:rsidRDefault="000B529C" w:rsidP="000B529C">
      <w:pPr>
        <w:jc w:val="right"/>
        <w:rPr>
          <w:b/>
          <w:lang w:val="uk-UA"/>
        </w:rPr>
      </w:pPr>
    </w:p>
    <w:p w:rsidR="000B529C" w:rsidRPr="00677A88" w:rsidRDefault="000B529C" w:rsidP="000B529C">
      <w:pPr>
        <w:jc w:val="right"/>
        <w:rPr>
          <w:lang w:val="uk-UA"/>
        </w:rPr>
      </w:pPr>
      <w:r>
        <w:rPr>
          <w:lang w:val="uk-UA"/>
        </w:rPr>
        <w:t>Додаток 1</w:t>
      </w:r>
    </w:p>
    <w:p w:rsidR="000B529C" w:rsidRDefault="000B529C" w:rsidP="000B529C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</w:t>
      </w:r>
    </w:p>
    <w:p w:rsidR="000B529C" w:rsidRDefault="000B529C" w:rsidP="000B529C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Рішенням __сесії</w:t>
      </w:r>
    </w:p>
    <w:p w:rsidR="000B529C" w:rsidRDefault="000B529C" w:rsidP="000B529C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Неполоковецької селищної ради</w:t>
      </w:r>
    </w:p>
    <w:p w:rsidR="000B529C" w:rsidRPr="00AB3AD3" w:rsidRDefault="000B529C" w:rsidP="000B529C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___скликання від _______ р</w:t>
      </w:r>
    </w:p>
    <w:p w:rsidR="000B529C" w:rsidRDefault="000B529C" w:rsidP="000B529C">
      <w:pPr>
        <w:spacing w:before="100" w:beforeAutospacing="1" w:after="100" w:afterAutospacing="1"/>
        <w:jc w:val="center"/>
        <w:outlineLvl w:val="2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СТАВКИ</w:t>
      </w:r>
      <w:r>
        <w:rPr>
          <w:b/>
          <w:bCs/>
          <w:sz w:val="27"/>
          <w:szCs w:val="27"/>
        </w:rPr>
        <w:br/>
        <w:t>земельного податку</w:t>
      </w:r>
      <w:r>
        <w:rPr>
          <w:b/>
          <w:bCs/>
          <w:sz w:val="27"/>
          <w:szCs w:val="27"/>
          <w:vertAlign w:val="superscript"/>
        </w:rPr>
        <w:t>1</w:t>
      </w:r>
    </w:p>
    <w:p w:rsidR="000B529C" w:rsidRDefault="000B529C" w:rsidP="000B529C">
      <w:pPr>
        <w:spacing w:before="100" w:beforeAutospacing="1" w:after="100" w:afterAutospacing="1"/>
      </w:pPr>
      <w:r>
        <w:t xml:space="preserve">Ставки </w:t>
      </w:r>
      <w:proofErr w:type="spellStart"/>
      <w:r>
        <w:t>встановлюються</w:t>
      </w:r>
      <w:proofErr w:type="spellEnd"/>
      <w:r>
        <w:t xml:space="preserve"> на </w:t>
      </w:r>
      <w:r>
        <w:rPr>
          <w:lang w:val="uk-UA"/>
        </w:rPr>
        <w:t>2021</w:t>
      </w:r>
      <w:r>
        <w:t xml:space="preserve"> </w:t>
      </w:r>
      <w:proofErr w:type="spellStart"/>
      <w:r>
        <w:t>рік</w:t>
      </w:r>
      <w:proofErr w:type="spellEnd"/>
      <w:r>
        <w:t xml:space="preserve"> та </w:t>
      </w:r>
      <w:proofErr w:type="spellStart"/>
      <w:r>
        <w:t>вводяться</w:t>
      </w:r>
      <w:proofErr w:type="spellEnd"/>
      <w:r>
        <w:t xml:space="preserve"> в </w:t>
      </w:r>
      <w:proofErr w:type="spellStart"/>
      <w:r>
        <w:t>дію</w:t>
      </w:r>
      <w:proofErr w:type="spellEnd"/>
      <w:r>
        <w:t xml:space="preserve"> з </w:t>
      </w:r>
      <w:r>
        <w:rPr>
          <w:lang w:val="uk-UA"/>
        </w:rPr>
        <w:t>01 січня</w:t>
      </w:r>
      <w:r>
        <w:t xml:space="preserve"> 20</w:t>
      </w:r>
      <w:r>
        <w:rPr>
          <w:lang w:val="uk-UA"/>
        </w:rPr>
        <w:t>21</w:t>
      </w:r>
      <w:r>
        <w:t xml:space="preserve"> року.</w:t>
      </w:r>
    </w:p>
    <w:p w:rsidR="000B529C" w:rsidRDefault="000B529C" w:rsidP="000B529C">
      <w:pPr>
        <w:spacing w:before="100" w:beforeAutospacing="1" w:after="100" w:afterAutospacing="1"/>
      </w:pPr>
      <w:r>
        <w:rPr>
          <w:lang w:val="uk-UA"/>
        </w:rPr>
        <w:t>села .</w:t>
      </w:r>
      <w:proofErr w:type="spellStart"/>
      <w:r>
        <w:rPr>
          <w:lang w:val="uk-UA"/>
        </w:rPr>
        <w:t>Оршівці,Берегомет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Реваківці,Клокічка,Неполоківці,П</w:t>
      </w:r>
      <w:proofErr w:type="spellEnd"/>
      <w:r w:rsidRPr="00922D3C">
        <w:t>’</w:t>
      </w:r>
      <w:proofErr w:type="spellStart"/>
      <w:r>
        <w:rPr>
          <w:lang w:val="uk-UA"/>
        </w:rPr>
        <w:t>ядиківці</w:t>
      </w:r>
      <w:proofErr w:type="spellEnd"/>
      <w:r>
        <w:rPr>
          <w:lang w:val="uk-UA"/>
        </w:rPr>
        <w:t xml:space="preserve"> Неполоковецької</w:t>
      </w:r>
      <w:r>
        <w:t xml:space="preserve"> </w:t>
      </w:r>
      <w:proofErr w:type="spellStart"/>
      <w:r>
        <w:t>об'єднан</w:t>
      </w:r>
      <w:r>
        <w:rPr>
          <w:lang w:val="uk-UA"/>
        </w:rPr>
        <w:t>ої</w:t>
      </w:r>
      <w:proofErr w:type="spellEnd"/>
      <w:r>
        <w:t xml:space="preserve"> </w:t>
      </w:r>
      <w:proofErr w:type="spellStart"/>
      <w:r>
        <w:t>територіальн</w:t>
      </w:r>
      <w:r>
        <w:rPr>
          <w:lang w:val="uk-UA"/>
        </w:rPr>
        <w:t>ої</w:t>
      </w:r>
      <w:proofErr w:type="spellEnd"/>
      <w:r>
        <w:rPr>
          <w:lang w:val="uk-UA"/>
        </w:rPr>
        <w:t xml:space="preserve"> </w:t>
      </w:r>
      <w:r>
        <w:t>громад</w:t>
      </w:r>
      <w:r>
        <w:rPr>
          <w:lang w:val="uk-UA"/>
        </w:rPr>
        <w:t>и</w:t>
      </w:r>
      <w:r>
        <w:t xml:space="preserve">, на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поширюється</w:t>
      </w:r>
      <w:proofErr w:type="spellEnd"/>
      <w:r>
        <w:t xml:space="preserve"> </w:t>
      </w:r>
      <w:proofErr w:type="spellStart"/>
      <w:r>
        <w:t>дія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ради:</w:t>
      </w:r>
    </w:p>
    <w:tbl>
      <w:tblPr>
        <w:tblW w:w="5255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71"/>
        <w:gridCol w:w="544"/>
        <w:gridCol w:w="513"/>
        <w:gridCol w:w="49"/>
        <w:gridCol w:w="828"/>
        <w:gridCol w:w="1161"/>
        <w:gridCol w:w="1361"/>
        <w:gridCol w:w="1281"/>
        <w:gridCol w:w="966"/>
        <w:gridCol w:w="83"/>
        <w:gridCol w:w="926"/>
        <w:gridCol w:w="356"/>
        <w:gridCol w:w="310"/>
        <w:gridCol w:w="640"/>
        <w:gridCol w:w="640"/>
        <w:gridCol w:w="86"/>
      </w:tblGrid>
      <w:tr w:rsidR="000B529C" w:rsidRPr="00666C3A" w:rsidTr="001154DB">
        <w:trPr>
          <w:gridBefore w:val="1"/>
          <w:wBefore w:w="2" w:type="pct"/>
          <w:tblCellSpacing w:w="22" w:type="dxa"/>
          <w:jc w:val="center"/>
        </w:trPr>
        <w:tc>
          <w:tcPr>
            <w:tcW w:w="57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B529C" w:rsidRPr="00666C3A" w:rsidRDefault="000B529C" w:rsidP="001154DB">
            <w:pPr>
              <w:spacing w:before="100" w:beforeAutospacing="1" w:after="100" w:afterAutospacing="1" w:line="276" w:lineRule="auto"/>
              <w:rPr>
                <w:color w:val="000000" w:themeColor="text1"/>
                <w:lang w:eastAsia="en-US"/>
              </w:rPr>
            </w:pPr>
            <w:r w:rsidRPr="00666C3A">
              <w:rPr>
                <w:color w:val="000000" w:themeColor="text1"/>
                <w:lang w:eastAsia="en-US"/>
              </w:rPr>
              <w:t xml:space="preserve">Код </w:t>
            </w:r>
            <w:proofErr w:type="spellStart"/>
            <w:r w:rsidRPr="00666C3A">
              <w:rPr>
                <w:color w:val="000000" w:themeColor="text1"/>
                <w:lang w:eastAsia="en-US"/>
              </w:rPr>
              <w:t>області</w:t>
            </w:r>
            <w:proofErr w:type="spellEnd"/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B529C" w:rsidRPr="00666C3A" w:rsidRDefault="000B529C" w:rsidP="001154DB">
            <w:pPr>
              <w:spacing w:before="100" w:beforeAutospacing="1" w:after="100" w:afterAutospacing="1" w:line="276" w:lineRule="auto"/>
              <w:rPr>
                <w:color w:val="000000" w:themeColor="text1"/>
                <w:lang w:eastAsia="en-US"/>
              </w:rPr>
            </w:pPr>
            <w:r w:rsidRPr="00666C3A">
              <w:rPr>
                <w:color w:val="000000" w:themeColor="text1"/>
                <w:lang w:eastAsia="en-US"/>
              </w:rPr>
              <w:t>Код району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B529C" w:rsidRPr="00666C3A" w:rsidRDefault="000B529C" w:rsidP="001154DB">
            <w:pPr>
              <w:spacing w:before="100" w:beforeAutospacing="1" w:after="100" w:afterAutospacing="1" w:line="276" w:lineRule="auto"/>
              <w:rPr>
                <w:color w:val="000000" w:themeColor="text1"/>
                <w:lang w:eastAsia="en-US"/>
              </w:rPr>
            </w:pPr>
            <w:r w:rsidRPr="00666C3A">
              <w:rPr>
                <w:color w:val="000000" w:themeColor="text1"/>
                <w:lang w:eastAsia="en-US"/>
              </w:rPr>
              <w:t>Код</w:t>
            </w:r>
            <w:r w:rsidRPr="00666C3A">
              <w:rPr>
                <w:color w:val="000000" w:themeColor="text1"/>
                <w:lang w:eastAsia="en-US"/>
              </w:rPr>
              <w:br/>
            </w:r>
            <w:proofErr w:type="spellStart"/>
            <w:r w:rsidRPr="00666C3A">
              <w:rPr>
                <w:color w:val="000000" w:themeColor="text1"/>
                <w:lang w:eastAsia="en-US"/>
              </w:rPr>
              <w:t>згідно</w:t>
            </w:r>
            <w:proofErr w:type="spellEnd"/>
            <w:r w:rsidRPr="00666C3A">
              <w:rPr>
                <w:color w:val="000000" w:themeColor="text1"/>
                <w:lang w:eastAsia="en-US"/>
              </w:rPr>
              <w:t xml:space="preserve"> з КОАТУУ</w:t>
            </w:r>
          </w:p>
        </w:tc>
        <w:tc>
          <w:tcPr>
            <w:tcW w:w="3358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B529C" w:rsidRPr="00666C3A" w:rsidRDefault="000B529C" w:rsidP="001154DB">
            <w:pPr>
              <w:spacing w:before="100" w:beforeAutospacing="1" w:after="100" w:afterAutospacing="1" w:line="276" w:lineRule="auto"/>
              <w:jc w:val="center"/>
              <w:rPr>
                <w:color w:val="000000" w:themeColor="text1"/>
                <w:lang w:eastAsia="en-US"/>
              </w:rPr>
            </w:pPr>
            <w:r w:rsidRPr="00666C3A">
              <w:rPr>
                <w:color w:val="000000" w:themeColor="text1"/>
                <w:lang w:val="uk-UA" w:eastAsia="en-US"/>
              </w:rPr>
              <w:t>Назва</w:t>
            </w:r>
          </w:p>
        </w:tc>
      </w:tr>
      <w:tr w:rsidR="000B529C" w:rsidRPr="00666C3A" w:rsidTr="001154DB">
        <w:trPr>
          <w:gridBefore w:val="1"/>
          <w:wBefore w:w="2" w:type="pct"/>
          <w:tblCellSpacing w:w="22" w:type="dxa"/>
          <w:jc w:val="center"/>
        </w:trPr>
        <w:tc>
          <w:tcPr>
            <w:tcW w:w="57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B529C" w:rsidRPr="00666C3A" w:rsidRDefault="000B529C" w:rsidP="001154DB">
            <w:pPr>
              <w:spacing w:before="100" w:beforeAutospacing="1" w:after="100" w:afterAutospacing="1" w:line="276" w:lineRule="auto"/>
              <w:rPr>
                <w:color w:val="000000" w:themeColor="text1"/>
                <w:lang w:val="uk-UA" w:eastAsia="en-US"/>
              </w:rPr>
            </w:pPr>
            <w:r w:rsidRPr="00666C3A">
              <w:rPr>
                <w:color w:val="000000" w:themeColor="text1"/>
                <w:lang w:val="uk-UA" w:eastAsia="en-US"/>
              </w:rPr>
              <w:t xml:space="preserve"> </w:t>
            </w:r>
            <w:r w:rsidRPr="00666C3A">
              <w:rPr>
                <w:rFonts w:ascii="Arial" w:hAnsi="Arial" w:cs="Arial"/>
                <w:color w:val="000000" w:themeColor="text1"/>
                <w:sz w:val="19"/>
                <w:szCs w:val="19"/>
                <w:shd w:val="clear" w:color="auto" w:fill="F9F9F9"/>
              </w:rPr>
              <w:t>03722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B529C" w:rsidRPr="00666C3A" w:rsidRDefault="000B529C" w:rsidP="001154DB">
            <w:pPr>
              <w:spacing w:before="100" w:beforeAutospacing="1" w:after="100" w:afterAutospacing="1" w:line="276" w:lineRule="auto"/>
              <w:rPr>
                <w:color w:val="000000" w:themeColor="text1"/>
                <w:lang w:val="uk-UA" w:eastAsia="en-US"/>
              </w:rPr>
            </w:pPr>
            <w:r w:rsidRPr="00666C3A">
              <w:rPr>
                <w:color w:val="000000" w:themeColor="text1"/>
                <w:lang w:val="uk-UA" w:eastAsia="en-US"/>
              </w:rPr>
              <w:t xml:space="preserve"> </w:t>
            </w:r>
            <w:r w:rsidRPr="00666C3A">
              <w:rPr>
                <w:rFonts w:ascii="Arial" w:hAnsi="Arial" w:cs="Arial"/>
                <w:color w:val="000000" w:themeColor="text1"/>
                <w:sz w:val="19"/>
                <w:szCs w:val="19"/>
                <w:shd w:val="clear" w:color="auto" w:fill="F9F9F9"/>
              </w:rPr>
              <w:t>03736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B529C" w:rsidRPr="00666C3A" w:rsidRDefault="000B529C" w:rsidP="001154DB">
            <w:pPr>
              <w:spacing w:before="100" w:beforeAutospacing="1" w:after="100" w:afterAutospacing="1" w:line="276" w:lineRule="auto"/>
              <w:jc w:val="center"/>
              <w:rPr>
                <w:color w:val="000000" w:themeColor="text1"/>
                <w:lang w:val="uk-UA" w:eastAsia="en-US"/>
              </w:rPr>
            </w:pPr>
            <w:r w:rsidRPr="00666C3A">
              <w:rPr>
                <w:rFonts w:ascii="Arial" w:hAnsi="Arial" w:cs="Arial"/>
                <w:color w:val="000000" w:themeColor="text1"/>
                <w:sz w:val="19"/>
                <w:szCs w:val="19"/>
                <w:shd w:val="clear" w:color="auto" w:fill="F9F9F9"/>
              </w:rPr>
              <w:t>7322587001</w:t>
            </w:r>
          </w:p>
        </w:tc>
        <w:tc>
          <w:tcPr>
            <w:tcW w:w="3358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B529C" w:rsidRPr="00666C3A" w:rsidRDefault="000B529C" w:rsidP="001154DB">
            <w:pPr>
              <w:spacing w:before="100" w:beforeAutospacing="1" w:after="100" w:afterAutospacing="1" w:line="276" w:lineRule="auto"/>
              <w:rPr>
                <w:color w:val="000000" w:themeColor="text1"/>
                <w:lang w:val="uk-UA" w:eastAsia="en-US"/>
              </w:rPr>
            </w:pPr>
            <w:r w:rsidRPr="00666C3A">
              <w:rPr>
                <w:color w:val="000000" w:themeColor="text1"/>
                <w:lang w:val="uk-UA" w:eastAsia="en-US"/>
              </w:rPr>
              <w:t xml:space="preserve"> село Оршівці</w:t>
            </w:r>
          </w:p>
        </w:tc>
      </w:tr>
      <w:tr w:rsidR="000B529C" w:rsidRPr="00666C3A" w:rsidTr="001154DB">
        <w:trPr>
          <w:gridBefore w:val="1"/>
          <w:wBefore w:w="2" w:type="pct"/>
          <w:tblCellSpacing w:w="22" w:type="dxa"/>
          <w:jc w:val="center"/>
        </w:trPr>
        <w:tc>
          <w:tcPr>
            <w:tcW w:w="57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B529C" w:rsidRPr="00666C3A" w:rsidRDefault="000B529C" w:rsidP="001154DB">
            <w:pPr>
              <w:spacing w:before="100" w:beforeAutospacing="1" w:after="100" w:afterAutospacing="1" w:line="276" w:lineRule="auto"/>
              <w:rPr>
                <w:color w:val="000000" w:themeColor="text1"/>
                <w:lang w:val="uk-UA" w:eastAsia="en-US"/>
              </w:rPr>
            </w:pPr>
            <w:r w:rsidRPr="00666C3A">
              <w:rPr>
                <w:rFonts w:ascii="Arial" w:hAnsi="Arial" w:cs="Arial"/>
                <w:color w:val="000000" w:themeColor="text1"/>
                <w:sz w:val="19"/>
                <w:szCs w:val="19"/>
                <w:shd w:val="clear" w:color="auto" w:fill="F9F9F9"/>
              </w:rPr>
              <w:t>03722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B529C" w:rsidRPr="00666C3A" w:rsidRDefault="000B529C" w:rsidP="001154DB">
            <w:pPr>
              <w:spacing w:before="100" w:beforeAutospacing="1" w:after="100" w:afterAutospacing="1" w:line="276" w:lineRule="auto"/>
              <w:rPr>
                <w:color w:val="000000" w:themeColor="text1"/>
                <w:lang w:val="uk-UA" w:eastAsia="en-US"/>
              </w:rPr>
            </w:pPr>
            <w:r w:rsidRPr="00666C3A">
              <w:rPr>
                <w:rFonts w:ascii="Arial" w:hAnsi="Arial" w:cs="Arial"/>
                <w:color w:val="000000" w:themeColor="text1"/>
                <w:sz w:val="19"/>
                <w:szCs w:val="19"/>
                <w:shd w:val="clear" w:color="auto" w:fill="F9F9F9"/>
              </w:rPr>
              <w:t>03736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B529C" w:rsidRPr="00666C3A" w:rsidRDefault="000B529C" w:rsidP="001154DB">
            <w:pPr>
              <w:spacing w:before="100" w:beforeAutospacing="1" w:after="100" w:afterAutospacing="1" w:line="276" w:lineRule="auto"/>
              <w:rPr>
                <w:color w:val="000000" w:themeColor="text1"/>
                <w:lang w:val="uk-UA" w:eastAsia="en-US"/>
              </w:rPr>
            </w:pPr>
            <w:r w:rsidRPr="00666C3A">
              <w:rPr>
                <w:rFonts w:ascii="Arial" w:hAnsi="Arial" w:cs="Arial"/>
                <w:color w:val="000000" w:themeColor="text1"/>
                <w:sz w:val="19"/>
                <w:szCs w:val="19"/>
                <w:shd w:val="clear" w:color="auto" w:fill="F9F9F9"/>
              </w:rPr>
              <w:t>7322580504</w:t>
            </w:r>
          </w:p>
        </w:tc>
        <w:tc>
          <w:tcPr>
            <w:tcW w:w="3358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B529C" w:rsidRPr="00666C3A" w:rsidRDefault="000B529C" w:rsidP="001154DB">
            <w:pPr>
              <w:spacing w:before="100" w:beforeAutospacing="1" w:after="100" w:afterAutospacing="1" w:line="276" w:lineRule="auto"/>
              <w:rPr>
                <w:color w:val="000000" w:themeColor="text1"/>
                <w:lang w:val="uk-UA" w:eastAsia="en-US"/>
              </w:rPr>
            </w:pPr>
            <w:r w:rsidRPr="00666C3A">
              <w:rPr>
                <w:color w:val="000000" w:themeColor="text1"/>
                <w:lang w:val="uk-UA" w:eastAsia="en-US"/>
              </w:rPr>
              <w:t xml:space="preserve"> село Реваківці</w:t>
            </w:r>
          </w:p>
        </w:tc>
      </w:tr>
      <w:tr w:rsidR="000B529C" w:rsidRPr="00666C3A" w:rsidTr="001154DB">
        <w:trPr>
          <w:gridBefore w:val="1"/>
          <w:wBefore w:w="2" w:type="pct"/>
          <w:tblCellSpacing w:w="22" w:type="dxa"/>
          <w:jc w:val="center"/>
        </w:trPr>
        <w:tc>
          <w:tcPr>
            <w:tcW w:w="57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B529C" w:rsidRPr="00666C3A" w:rsidRDefault="000B529C" w:rsidP="001154DB">
            <w:pPr>
              <w:spacing w:before="100" w:beforeAutospacing="1" w:after="100" w:afterAutospacing="1" w:line="276" w:lineRule="auto"/>
              <w:rPr>
                <w:color w:val="000000" w:themeColor="text1"/>
                <w:lang w:val="uk-UA" w:eastAsia="en-US"/>
              </w:rPr>
            </w:pPr>
            <w:r w:rsidRPr="00666C3A">
              <w:rPr>
                <w:rFonts w:ascii="Arial" w:hAnsi="Arial" w:cs="Arial"/>
                <w:color w:val="000000" w:themeColor="text1"/>
                <w:sz w:val="19"/>
                <w:szCs w:val="19"/>
                <w:shd w:val="clear" w:color="auto" w:fill="F9F9F9"/>
              </w:rPr>
              <w:t>03722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B529C" w:rsidRPr="00666C3A" w:rsidRDefault="000B529C" w:rsidP="001154DB">
            <w:pPr>
              <w:spacing w:before="100" w:beforeAutospacing="1" w:after="100" w:afterAutospacing="1" w:line="276" w:lineRule="auto"/>
              <w:rPr>
                <w:color w:val="000000" w:themeColor="text1"/>
                <w:lang w:val="uk-UA" w:eastAsia="en-US"/>
              </w:rPr>
            </w:pPr>
            <w:r w:rsidRPr="00666C3A">
              <w:rPr>
                <w:rFonts w:ascii="Arial" w:hAnsi="Arial" w:cs="Arial"/>
                <w:color w:val="000000" w:themeColor="text1"/>
                <w:sz w:val="19"/>
                <w:szCs w:val="19"/>
                <w:shd w:val="clear" w:color="auto" w:fill="F9F9F9"/>
              </w:rPr>
              <w:t>03736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B529C" w:rsidRPr="00666C3A" w:rsidRDefault="000B529C" w:rsidP="001154DB">
            <w:pPr>
              <w:spacing w:before="100" w:beforeAutospacing="1" w:after="100" w:afterAutospacing="1" w:line="276" w:lineRule="auto"/>
              <w:rPr>
                <w:color w:val="000000" w:themeColor="text1"/>
                <w:lang w:val="uk-UA" w:eastAsia="en-US"/>
              </w:rPr>
            </w:pPr>
            <w:r w:rsidRPr="00666C3A">
              <w:rPr>
                <w:rFonts w:ascii="Arial" w:hAnsi="Arial" w:cs="Arial"/>
                <w:color w:val="000000" w:themeColor="text1"/>
                <w:sz w:val="19"/>
                <w:szCs w:val="19"/>
                <w:shd w:val="clear" w:color="auto" w:fill="F9F9F9"/>
              </w:rPr>
              <w:t>7322580503</w:t>
            </w:r>
          </w:p>
        </w:tc>
        <w:tc>
          <w:tcPr>
            <w:tcW w:w="3358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B529C" w:rsidRPr="00666C3A" w:rsidRDefault="000B529C" w:rsidP="001154DB">
            <w:pPr>
              <w:spacing w:before="100" w:beforeAutospacing="1" w:after="100" w:afterAutospacing="1" w:line="276" w:lineRule="auto"/>
              <w:rPr>
                <w:color w:val="000000" w:themeColor="text1"/>
                <w:lang w:val="uk-UA" w:eastAsia="en-US"/>
              </w:rPr>
            </w:pPr>
            <w:r w:rsidRPr="00666C3A">
              <w:rPr>
                <w:color w:val="000000" w:themeColor="text1"/>
                <w:lang w:val="uk-UA" w:eastAsia="en-US"/>
              </w:rPr>
              <w:t xml:space="preserve"> село </w:t>
            </w:r>
            <w:proofErr w:type="spellStart"/>
            <w:r w:rsidRPr="00666C3A">
              <w:rPr>
                <w:color w:val="000000" w:themeColor="text1"/>
                <w:lang w:val="uk-UA" w:eastAsia="en-US"/>
              </w:rPr>
              <w:t>Клокічка</w:t>
            </w:r>
            <w:proofErr w:type="spellEnd"/>
          </w:p>
        </w:tc>
      </w:tr>
      <w:tr w:rsidR="000B529C" w:rsidRPr="00666C3A" w:rsidTr="001154DB">
        <w:trPr>
          <w:gridBefore w:val="1"/>
          <w:wBefore w:w="2" w:type="pct"/>
          <w:tblCellSpacing w:w="22" w:type="dxa"/>
          <w:jc w:val="center"/>
        </w:trPr>
        <w:tc>
          <w:tcPr>
            <w:tcW w:w="57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B529C" w:rsidRPr="00666C3A" w:rsidRDefault="000B529C" w:rsidP="001154DB">
            <w:pPr>
              <w:spacing w:before="100" w:beforeAutospacing="1" w:after="100" w:afterAutospacing="1" w:line="276" w:lineRule="auto"/>
              <w:rPr>
                <w:color w:val="000000" w:themeColor="text1"/>
                <w:lang w:val="uk-UA" w:eastAsia="en-US"/>
              </w:rPr>
            </w:pPr>
            <w:r w:rsidRPr="00666C3A">
              <w:rPr>
                <w:rFonts w:ascii="Arial" w:hAnsi="Arial" w:cs="Arial"/>
                <w:color w:val="000000" w:themeColor="text1"/>
                <w:sz w:val="19"/>
                <w:szCs w:val="19"/>
                <w:shd w:val="clear" w:color="auto" w:fill="F9F9F9"/>
              </w:rPr>
              <w:t>03722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B529C" w:rsidRPr="00666C3A" w:rsidRDefault="000B529C" w:rsidP="001154DB">
            <w:pPr>
              <w:spacing w:before="100" w:beforeAutospacing="1" w:after="100" w:afterAutospacing="1" w:line="276" w:lineRule="auto"/>
              <w:rPr>
                <w:color w:val="000000" w:themeColor="text1"/>
                <w:lang w:val="uk-UA" w:eastAsia="en-US"/>
              </w:rPr>
            </w:pPr>
            <w:r w:rsidRPr="00666C3A">
              <w:rPr>
                <w:rFonts w:ascii="Arial" w:hAnsi="Arial" w:cs="Arial"/>
                <w:color w:val="000000" w:themeColor="text1"/>
                <w:sz w:val="19"/>
                <w:szCs w:val="19"/>
                <w:shd w:val="clear" w:color="auto" w:fill="F9F9F9"/>
              </w:rPr>
              <w:t>03736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B529C" w:rsidRPr="00666C3A" w:rsidRDefault="000B529C" w:rsidP="001154DB">
            <w:pPr>
              <w:spacing w:before="100" w:beforeAutospacing="1" w:after="100" w:afterAutospacing="1" w:line="276" w:lineRule="auto"/>
              <w:rPr>
                <w:color w:val="000000" w:themeColor="text1"/>
                <w:lang w:val="uk-UA" w:eastAsia="en-US"/>
              </w:rPr>
            </w:pPr>
            <w:r w:rsidRPr="00666C3A">
              <w:rPr>
                <w:rFonts w:ascii="Arial" w:hAnsi="Arial" w:cs="Arial"/>
                <w:color w:val="000000" w:themeColor="text1"/>
                <w:sz w:val="19"/>
                <w:szCs w:val="19"/>
                <w:shd w:val="clear" w:color="auto" w:fill="F9F9F9"/>
              </w:rPr>
              <w:t>7322580501</w:t>
            </w:r>
          </w:p>
        </w:tc>
        <w:tc>
          <w:tcPr>
            <w:tcW w:w="3358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B529C" w:rsidRPr="00666C3A" w:rsidRDefault="000B529C" w:rsidP="001154DB">
            <w:pPr>
              <w:spacing w:before="100" w:beforeAutospacing="1" w:after="100" w:afterAutospacing="1" w:line="276" w:lineRule="auto"/>
              <w:rPr>
                <w:color w:val="000000" w:themeColor="text1"/>
                <w:lang w:val="uk-UA" w:eastAsia="en-US"/>
              </w:rPr>
            </w:pPr>
            <w:r w:rsidRPr="00666C3A">
              <w:rPr>
                <w:color w:val="000000" w:themeColor="text1"/>
                <w:lang w:val="uk-UA" w:eastAsia="en-US"/>
              </w:rPr>
              <w:t>село Берегомет</w:t>
            </w:r>
          </w:p>
        </w:tc>
      </w:tr>
      <w:tr w:rsidR="000B529C" w:rsidRPr="00666C3A" w:rsidTr="001154DB">
        <w:trPr>
          <w:gridBefore w:val="1"/>
          <w:wBefore w:w="2" w:type="pct"/>
          <w:tblCellSpacing w:w="22" w:type="dxa"/>
          <w:jc w:val="center"/>
        </w:trPr>
        <w:tc>
          <w:tcPr>
            <w:tcW w:w="57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B529C" w:rsidRPr="00666C3A" w:rsidRDefault="000B529C" w:rsidP="001154DB">
            <w:pPr>
              <w:spacing w:before="100" w:beforeAutospacing="1" w:after="100" w:afterAutospacing="1" w:line="276" w:lineRule="auto"/>
              <w:rPr>
                <w:color w:val="000000" w:themeColor="text1"/>
                <w:lang w:val="uk-UA" w:eastAsia="en-US"/>
              </w:rPr>
            </w:pPr>
            <w:r w:rsidRPr="00666C3A">
              <w:rPr>
                <w:rFonts w:ascii="Arial" w:hAnsi="Arial" w:cs="Arial"/>
                <w:color w:val="000000" w:themeColor="text1"/>
                <w:sz w:val="19"/>
                <w:szCs w:val="19"/>
                <w:shd w:val="clear" w:color="auto" w:fill="F9F9F9"/>
              </w:rPr>
              <w:t>03722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B529C" w:rsidRPr="00666C3A" w:rsidRDefault="000B529C" w:rsidP="001154DB">
            <w:pPr>
              <w:spacing w:before="100" w:beforeAutospacing="1" w:after="100" w:afterAutospacing="1" w:line="276" w:lineRule="auto"/>
              <w:rPr>
                <w:color w:val="000000" w:themeColor="text1"/>
                <w:lang w:val="uk-UA" w:eastAsia="en-US"/>
              </w:rPr>
            </w:pPr>
            <w:r w:rsidRPr="00666C3A">
              <w:rPr>
                <w:rFonts w:ascii="Arial" w:hAnsi="Arial" w:cs="Arial"/>
                <w:color w:val="000000" w:themeColor="text1"/>
                <w:sz w:val="19"/>
                <w:szCs w:val="19"/>
                <w:shd w:val="clear" w:color="auto" w:fill="F9F9F9"/>
              </w:rPr>
              <w:t>03736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B529C" w:rsidRPr="00666C3A" w:rsidRDefault="000B529C" w:rsidP="001154DB">
            <w:pPr>
              <w:spacing w:before="100" w:beforeAutospacing="1" w:after="100" w:afterAutospacing="1" w:line="276" w:lineRule="auto"/>
              <w:rPr>
                <w:color w:val="000000" w:themeColor="text1"/>
                <w:lang w:val="uk-UA" w:eastAsia="en-US"/>
              </w:rPr>
            </w:pPr>
            <w:r w:rsidRPr="00666C3A">
              <w:rPr>
                <w:rFonts w:ascii="Arial" w:hAnsi="Arial" w:cs="Arial"/>
                <w:color w:val="000000" w:themeColor="text1"/>
                <w:sz w:val="19"/>
                <w:szCs w:val="19"/>
                <w:shd w:val="clear" w:color="auto" w:fill="F9F9F9"/>
              </w:rPr>
              <w:t>7322555700</w:t>
            </w:r>
          </w:p>
        </w:tc>
        <w:tc>
          <w:tcPr>
            <w:tcW w:w="3358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B529C" w:rsidRDefault="000B529C" w:rsidP="001154DB">
            <w:pPr>
              <w:spacing w:before="100" w:beforeAutospacing="1" w:after="100" w:afterAutospacing="1" w:line="276" w:lineRule="auto"/>
              <w:rPr>
                <w:color w:val="000000" w:themeColor="text1"/>
                <w:lang w:val="en-US" w:eastAsia="en-US"/>
              </w:rPr>
            </w:pPr>
            <w:r w:rsidRPr="00666C3A">
              <w:rPr>
                <w:color w:val="000000" w:themeColor="text1"/>
                <w:lang w:val="uk-UA" w:eastAsia="en-US"/>
              </w:rPr>
              <w:t xml:space="preserve"> </w:t>
            </w:r>
            <w:proofErr w:type="spellStart"/>
            <w:r w:rsidRPr="00666C3A">
              <w:rPr>
                <w:color w:val="000000" w:themeColor="text1"/>
                <w:lang w:val="uk-UA" w:eastAsia="en-US"/>
              </w:rPr>
              <w:t>смт.Неполоківці</w:t>
            </w:r>
            <w:proofErr w:type="spellEnd"/>
          </w:p>
          <w:p w:rsidR="000B529C" w:rsidRPr="00922D3C" w:rsidRDefault="000B529C" w:rsidP="001154DB">
            <w:pPr>
              <w:spacing w:before="100" w:beforeAutospacing="1" w:after="100" w:afterAutospacing="1" w:line="276" w:lineRule="auto"/>
              <w:rPr>
                <w:color w:val="000000" w:themeColor="text1"/>
                <w:lang w:val="en-US" w:eastAsia="en-US"/>
              </w:rPr>
            </w:pPr>
          </w:p>
        </w:tc>
      </w:tr>
      <w:tr w:rsidR="000B529C" w:rsidRPr="00666C3A" w:rsidTr="001154DB">
        <w:trPr>
          <w:gridBefore w:val="1"/>
          <w:wBefore w:w="2" w:type="pct"/>
          <w:tblCellSpacing w:w="22" w:type="dxa"/>
          <w:jc w:val="center"/>
        </w:trPr>
        <w:tc>
          <w:tcPr>
            <w:tcW w:w="57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B529C" w:rsidRPr="00666C3A" w:rsidRDefault="000B529C" w:rsidP="001154D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 w:themeColor="text1"/>
                <w:sz w:val="19"/>
                <w:szCs w:val="19"/>
                <w:shd w:val="clear" w:color="auto" w:fill="F9F9F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  <w:shd w:val="clear" w:color="auto" w:fill="F9F9F9"/>
              </w:rPr>
              <w:t>03722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B529C" w:rsidRPr="00666C3A" w:rsidRDefault="000B529C" w:rsidP="001154D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 w:themeColor="text1"/>
                <w:sz w:val="19"/>
                <w:szCs w:val="19"/>
                <w:shd w:val="clear" w:color="auto" w:fill="F9F9F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  <w:shd w:val="clear" w:color="auto" w:fill="F9F9F9"/>
              </w:rPr>
              <w:t>03736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B529C" w:rsidRPr="00666C3A" w:rsidRDefault="000B529C" w:rsidP="001154D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 w:themeColor="text1"/>
                <w:sz w:val="19"/>
                <w:szCs w:val="19"/>
                <w:shd w:val="clear" w:color="auto" w:fill="F9F9F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  <w:shd w:val="clear" w:color="auto" w:fill="F9F9F9"/>
              </w:rPr>
              <w:t>7322555701</w:t>
            </w:r>
          </w:p>
        </w:tc>
        <w:tc>
          <w:tcPr>
            <w:tcW w:w="3358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B529C" w:rsidRPr="00666C3A" w:rsidRDefault="000B529C" w:rsidP="001154DB">
            <w:pPr>
              <w:spacing w:before="100" w:beforeAutospacing="1" w:after="100" w:afterAutospacing="1" w:line="276" w:lineRule="auto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en-US" w:eastAsia="en-US"/>
              </w:rPr>
              <w:t>c</w:t>
            </w:r>
            <w:proofErr w:type="spellStart"/>
            <w:r>
              <w:rPr>
                <w:color w:val="000000" w:themeColor="text1"/>
                <w:lang w:val="uk-UA" w:eastAsia="en-US"/>
              </w:rPr>
              <w:t>ело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П</w:t>
            </w:r>
            <w:r>
              <w:rPr>
                <w:color w:val="000000" w:themeColor="text1"/>
                <w:lang w:val="en-US" w:eastAsia="en-US"/>
              </w:rPr>
              <w:t>’</w:t>
            </w:r>
            <w:proofErr w:type="spellStart"/>
            <w:r>
              <w:rPr>
                <w:color w:val="000000" w:themeColor="text1"/>
                <w:lang w:val="uk-UA" w:eastAsia="en-US"/>
              </w:rPr>
              <w:t>ядиківці</w:t>
            </w:r>
            <w:proofErr w:type="spellEnd"/>
          </w:p>
        </w:tc>
      </w:tr>
      <w:tr w:rsidR="000B529C" w:rsidRPr="00666C3A" w:rsidTr="001154DB">
        <w:trPr>
          <w:gridBefore w:val="1"/>
          <w:wBefore w:w="2" w:type="pct"/>
          <w:tblCellSpacing w:w="22" w:type="dxa"/>
          <w:jc w:val="center"/>
        </w:trPr>
        <w:tc>
          <w:tcPr>
            <w:tcW w:w="2293" w:type="pct"/>
            <w:gridSpan w:val="6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B529C" w:rsidRPr="00666C3A" w:rsidRDefault="000B529C" w:rsidP="001154DB">
            <w:pPr>
              <w:spacing w:before="100" w:beforeAutospacing="1" w:after="100" w:afterAutospacing="1" w:line="276" w:lineRule="auto"/>
              <w:rPr>
                <w:color w:val="000000" w:themeColor="text1"/>
                <w:lang w:eastAsia="en-US"/>
              </w:rPr>
            </w:pPr>
            <w:r w:rsidRPr="00666C3A">
              <w:rPr>
                <w:color w:val="000000" w:themeColor="text1"/>
                <w:lang w:eastAsia="en-US"/>
              </w:rPr>
              <w:t xml:space="preserve">Вид </w:t>
            </w:r>
            <w:proofErr w:type="spellStart"/>
            <w:r w:rsidRPr="00666C3A">
              <w:rPr>
                <w:color w:val="000000" w:themeColor="text1"/>
                <w:lang w:eastAsia="en-US"/>
              </w:rPr>
              <w:t>цільового</w:t>
            </w:r>
            <w:proofErr w:type="spellEnd"/>
            <w:r w:rsidRPr="00666C3A"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 w:rsidRPr="00666C3A">
              <w:rPr>
                <w:color w:val="000000" w:themeColor="text1"/>
                <w:lang w:eastAsia="en-US"/>
              </w:rPr>
              <w:t>призначення</w:t>
            </w:r>
            <w:proofErr w:type="spellEnd"/>
            <w:r w:rsidRPr="00666C3A">
              <w:rPr>
                <w:color w:val="000000" w:themeColor="text1"/>
                <w:lang w:eastAsia="en-US"/>
              </w:rPr>
              <w:t xml:space="preserve"> земель</w:t>
            </w:r>
            <w:r w:rsidRPr="00666C3A">
              <w:rPr>
                <w:color w:val="000000" w:themeColor="text1"/>
                <w:vertAlign w:val="superscript"/>
                <w:lang w:eastAsia="en-US"/>
              </w:rPr>
              <w:t>2</w:t>
            </w:r>
          </w:p>
        </w:tc>
        <w:tc>
          <w:tcPr>
            <w:tcW w:w="2618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B529C" w:rsidRPr="00666C3A" w:rsidRDefault="000B529C" w:rsidP="001154DB">
            <w:pPr>
              <w:spacing w:before="100" w:beforeAutospacing="1" w:after="100" w:afterAutospacing="1" w:line="276" w:lineRule="auto"/>
              <w:rPr>
                <w:color w:val="000000" w:themeColor="text1"/>
                <w:lang w:eastAsia="en-US"/>
              </w:rPr>
            </w:pPr>
            <w:r w:rsidRPr="00666C3A">
              <w:rPr>
                <w:color w:val="000000" w:themeColor="text1"/>
                <w:lang w:eastAsia="en-US"/>
              </w:rPr>
              <w:t>Ставки податку</w:t>
            </w:r>
            <w:r w:rsidRPr="00666C3A">
              <w:rPr>
                <w:color w:val="000000" w:themeColor="text1"/>
                <w:vertAlign w:val="superscript"/>
                <w:lang w:eastAsia="en-US"/>
              </w:rPr>
              <w:t>3</w:t>
            </w:r>
            <w:r w:rsidRPr="00666C3A">
              <w:rPr>
                <w:color w:val="000000" w:themeColor="text1"/>
                <w:vertAlign w:val="superscript"/>
                <w:lang w:eastAsia="en-US"/>
              </w:rPr>
              <w:br/>
            </w:r>
            <w:r w:rsidRPr="00666C3A">
              <w:rPr>
                <w:color w:val="000000" w:themeColor="text1"/>
                <w:lang w:eastAsia="en-US"/>
              </w:rPr>
              <w:t>(</w:t>
            </w:r>
            <w:proofErr w:type="spellStart"/>
            <w:r w:rsidRPr="00666C3A">
              <w:rPr>
                <w:color w:val="000000" w:themeColor="text1"/>
                <w:lang w:eastAsia="en-US"/>
              </w:rPr>
              <w:t>відсотків</w:t>
            </w:r>
            <w:proofErr w:type="spellEnd"/>
            <w:r w:rsidRPr="00666C3A"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 w:rsidRPr="00666C3A">
              <w:rPr>
                <w:color w:val="000000" w:themeColor="text1"/>
                <w:lang w:eastAsia="en-US"/>
              </w:rPr>
              <w:t>нормативної</w:t>
            </w:r>
            <w:proofErr w:type="spellEnd"/>
            <w:r w:rsidRPr="00666C3A"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 w:rsidRPr="00666C3A">
              <w:rPr>
                <w:color w:val="000000" w:themeColor="text1"/>
                <w:lang w:eastAsia="en-US"/>
              </w:rPr>
              <w:t>грошової</w:t>
            </w:r>
            <w:proofErr w:type="spellEnd"/>
            <w:r w:rsidRPr="00666C3A"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 w:rsidRPr="00666C3A">
              <w:rPr>
                <w:color w:val="000000" w:themeColor="text1"/>
                <w:lang w:eastAsia="en-US"/>
              </w:rPr>
              <w:t>оцінки</w:t>
            </w:r>
            <w:proofErr w:type="spellEnd"/>
            <w:r w:rsidRPr="00666C3A">
              <w:rPr>
                <w:color w:val="000000" w:themeColor="text1"/>
                <w:lang w:eastAsia="en-US"/>
              </w:rPr>
              <w:t>)</w:t>
            </w:r>
          </w:p>
        </w:tc>
      </w:tr>
      <w:tr w:rsidR="000B529C" w:rsidRPr="00666C3A" w:rsidTr="001154DB">
        <w:trPr>
          <w:gridBefore w:val="1"/>
          <w:wBefore w:w="2" w:type="pct"/>
          <w:tblCellSpacing w:w="22" w:type="dxa"/>
          <w:jc w:val="center"/>
        </w:trPr>
        <w:tc>
          <w:tcPr>
            <w:tcW w:w="2293" w:type="pct"/>
            <w:gridSpan w:val="6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529C" w:rsidRPr="00666C3A" w:rsidRDefault="000B529C" w:rsidP="001154DB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12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B529C" w:rsidRPr="00666C3A" w:rsidRDefault="000B529C" w:rsidP="001154DB">
            <w:pPr>
              <w:spacing w:before="100" w:beforeAutospacing="1" w:after="100" w:afterAutospacing="1" w:line="276" w:lineRule="auto"/>
              <w:rPr>
                <w:color w:val="000000" w:themeColor="text1"/>
                <w:lang w:eastAsia="en-US"/>
              </w:rPr>
            </w:pPr>
            <w:r w:rsidRPr="00666C3A">
              <w:rPr>
                <w:color w:val="000000" w:themeColor="text1"/>
                <w:lang w:eastAsia="en-US"/>
              </w:rPr>
              <w:t xml:space="preserve">за </w:t>
            </w:r>
            <w:proofErr w:type="spellStart"/>
            <w:r w:rsidRPr="00666C3A">
              <w:rPr>
                <w:color w:val="000000" w:themeColor="text1"/>
                <w:lang w:eastAsia="en-US"/>
              </w:rPr>
              <w:t>земельні</w:t>
            </w:r>
            <w:proofErr w:type="spellEnd"/>
            <w:r w:rsidRPr="00666C3A"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 w:rsidRPr="00666C3A">
              <w:rPr>
                <w:color w:val="000000" w:themeColor="text1"/>
                <w:lang w:eastAsia="en-US"/>
              </w:rPr>
              <w:t>ділянки</w:t>
            </w:r>
            <w:proofErr w:type="spellEnd"/>
            <w:r w:rsidRPr="00666C3A">
              <w:rPr>
                <w:color w:val="000000" w:themeColor="text1"/>
                <w:lang w:eastAsia="en-US"/>
              </w:rPr>
              <w:t xml:space="preserve">, </w:t>
            </w:r>
            <w:proofErr w:type="spellStart"/>
            <w:r w:rsidRPr="00666C3A">
              <w:rPr>
                <w:color w:val="000000" w:themeColor="text1"/>
                <w:lang w:eastAsia="en-US"/>
              </w:rPr>
              <w:t>нормативну</w:t>
            </w:r>
            <w:proofErr w:type="spellEnd"/>
            <w:r w:rsidRPr="00666C3A"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 w:rsidRPr="00666C3A">
              <w:rPr>
                <w:color w:val="000000" w:themeColor="text1"/>
                <w:lang w:eastAsia="en-US"/>
              </w:rPr>
              <w:t>грошову</w:t>
            </w:r>
            <w:proofErr w:type="spellEnd"/>
            <w:r w:rsidRPr="00666C3A"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 w:rsidRPr="00666C3A">
              <w:rPr>
                <w:color w:val="000000" w:themeColor="text1"/>
                <w:lang w:eastAsia="en-US"/>
              </w:rPr>
              <w:t>оцінку</w:t>
            </w:r>
            <w:proofErr w:type="spellEnd"/>
            <w:r w:rsidRPr="00666C3A"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 w:rsidRPr="00666C3A">
              <w:rPr>
                <w:color w:val="000000" w:themeColor="text1"/>
                <w:lang w:eastAsia="en-US"/>
              </w:rPr>
              <w:t>яких</w:t>
            </w:r>
            <w:proofErr w:type="spellEnd"/>
            <w:r w:rsidRPr="00666C3A">
              <w:rPr>
                <w:color w:val="000000" w:themeColor="text1"/>
                <w:lang w:eastAsia="en-US"/>
              </w:rPr>
              <w:t xml:space="preserve"> проведено (</w:t>
            </w:r>
            <w:proofErr w:type="spellStart"/>
            <w:r w:rsidRPr="00666C3A">
              <w:rPr>
                <w:color w:val="000000" w:themeColor="text1"/>
                <w:lang w:eastAsia="en-US"/>
              </w:rPr>
              <w:t>незалежно</w:t>
            </w:r>
            <w:proofErr w:type="spellEnd"/>
            <w:r w:rsidRPr="00666C3A"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 w:rsidRPr="00666C3A">
              <w:rPr>
                <w:color w:val="000000" w:themeColor="text1"/>
                <w:lang w:eastAsia="en-US"/>
              </w:rPr>
              <w:t>від</w:t>
            </w:r>
            <w:proofErr w:type="spellEnd"/>
            <w:r w:rsidRPr="00666C3A"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 w:rsidRPr="00666C3A">
              <w:rPr>
                <w:color w:val="000000" w:themeColor="text1"/>
                <w:lang w:eastAsia="en-US"/>
              </w:rPr>
              <w:t>місцезнаходження</w:t>
            </w:r>
            <w:proofErr w:type="spellEnd"/>
            <w:r w:rsidRPr="00666C3A">
              <w:rPr>
                <w:color w:val="000000" w:themeColor="text1"/>
                <w:lang w:eastAsia="en-US"/>
              </w:rPr>
              <w:t>)</w:t>
            </w:r>
          </w:p>
        </w:tc>
        <w:tc>
          <w:tcPr>
            <w:tcW w:w="1469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B529C" w:rsidRPr="00666C3A" w:rsidRDefault="000B529C" w:rsidP="001154DB">
            <w:pPr>
              <w:spacing w:before="100" w:beforeAutospacing="1" w:after="100" w:afterAutospacing="1"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за </w:t>
            </w:r>
            <w:proofErr w:type="spellStart"/>
            <w:r>
              <w:rPr>
                <w:color w:val="000000" w:themeColor="text1"/>
                <w:lang w:eastAsia="en-US"/>
              </w:rPr>
              <w:t>земельні</w:t>
            </w:r>
            <w:proofErr w:type="spellEnd"/>
            <w:r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lang w:eastAsia="en-US"/>
              </w:rPr>
              <w:t>ділянки</w:t>
            </w:r>
            <w:proofErr w:type="spellEnd"/>
            <w:r>
              <w:rPr>
                <w:color w:val="000000" w:themeColor="text1"/>
                <w:lang w:eastAsia="en-US"/>
              </w:rPr>
              <w:t xml:space="preserve"> в межах </w:t>
            </w:r>
            <w:r>
              <w:rPr>
                <w:color w:val="000000" w:themeColor="text1"/>
                <w:lang w:val="uk-UA" w:eastAsia="en-US"/>
              </w:rPr>
              <w:t xml:space="preserve">і </w:t>
            </w:r>
            <w:r w:rsidRPr="00666C3A">
              <w:rPr>
                <w:color w:val="000000" w:themeColor="text1"/>
                <w:lang w:eastAsia="en-US"/>
              </w:rPr>
              <w:t xml:space="preserve">за межами </w:t>
            </w:r>
            <w:proofErr w:type="spellStart"/>
            <w:r w:rsidRPr="00666C3A">
              <w:rPr>
                <w:color w:val="000000" w:themeColor="text1"/>
                <w:lang w:eastAsia="en-US"/>
              </w:rPr>
              <w:t>населених</w:t>
            </w:r>
            <w:proofErr w:type="spellEnd"/>
            <w:r w:rsidRPr="00666C3A"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 w:rsidRPr="00666C3A">
              <w:rPr>
                <w:color w:val="000000" w:themeColor="text1"/>
                <w:lang w:eastAsia="en-US"/>
              </w:rPr>
              <w:t>пунктів</w:t>
            </w:r>
            <w:proofErr w:type="spellEnd"/>
            <w:r w:rsidRPr="00666C3A">
              <w:rPr>
                <w:color w:val="000000" w:themeColor="text1"/>
                <w:lang w:eastAsia="en-US"/>
              </w:rPr>
              <w:t xml:space="preserve">, </w:t>
            </w:r>
            <w:proofErr w:type="spellStart"/>
            <w:r w:rsidRPr="00666C3A">
              <w:rPr>
                <w:color w:val="000000" w:themeColor="text1"/>
                <w:lang w:eastAsia="en-US"/>
              </w:rPr>
              <w:t>нормативну</w:t>
            </w:r>
            <w:proofErr w:type="spellEnd"/>
            <w:r w:rsidRPr="00666C3A"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 w:rsidRPr="00666C3A">
              <w:rPr>
                <w:color w:val="000000" w:themeColor="text1"/>
                <w:lang w:eastAsia="en-US"/>
              </w:rPr>
              <w:t>грошову</w:t>
            </w:r>
            <w:proofErr w:type="spellEnd"/>
            <w:r w:rsidRPr="00666C3A"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 w:rsidRPr="00666C3A">
              <w:rPr>
                <w:color w:val="000000" w:themeColor="text1"/>
                <w:lang w:eastAsia="en-US"/>
              </w:rPr>
              <w:t>оцінку</w:t>
            </w:r>
            <w:proofErr w:type="spellEnd"/>
            <w:r w:rsidRPr="00666C3A"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 w:rsidRPr="00666C3A">
              <w:rPr>
                <w:color w:val="000000" w:themeColor="text1"/>
                <w:lang w:eastAsia="en-US"/>
              </w:rPr>
              <w:t>яких</w:t>
            </w:r>
            <w:proofErr w:type="spellEnd"/>
            <w:r w:rsidRPr="00666C3A">
              <w:rPr>
                <w:color w:val="000000" w:themeColor="text1"/>
                <w:lang w:eastAsia="en-US"/>
              </w:rPr>
              <w:t xml:space="preserve"> не проведено</w:t>
            </w:r>
          </w:p>
        </w:tc>
      </w:tr>
      <w:tr w:rsidR="000B529C" w:rsidRPr="00666C3A" w:rsidTr="001154DB">
        <w:trPr>
          <w:gridBefore w:val="1"/>
          <w:wBefore w:w="2" w:type="pct"/>
          <w:tblCellSpacing w:w="22" w:type="dxa"/>
          <w:jc w:val="center"/>
        </w:trPr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B529C" w:rsidRPr="00666C3A" w:rsidRDefault="000B529C" w:rsidP="001154DB">
            <w:pPr>
              <w:spacing w:before="100" w:beforeAutospacing="1" w:after="100" w:afterAutospacing="1" w:line="276" w:lineRule="auto"/>
              <w:rPr>
                <w:color w:val="000000" w:themeColor="text1"/>
                <w:lang w:eastAsia="en-US"/>
              </w:rPr>
            </w:pPr>
            <w:r w:rsidRPr="00666C3A">
              <w:rPr>
                <w:color w:val="000000" w:themeColor="text1"/>
                <w:lang w:eastAsia="en-US"/>
              </w:rPr>
              <w:t>код</w:t>
            </w:r>
            <w:r w:rsidRPr="00666C3A">
              <w:rPr>
                <w:color w:val="000000" w:themeColor="text1"/>
                <w:vertAlign w:val="superscript"/>
                <w:lang w:eastAsia="en-US"/>
              </w:rPr>
              <w:t>2</w:t>
            </w:r>
          </w:p>
        </w:tc>
        <w:tc>
          <w:tcPr>
            <w:tcW w:w="2025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B529C" w:rsidRPr="00666C3A" w:rsidRDefault="000B529C" w:rsidP="001154DB">
            <w:pPr>
              <w:spacing w:before="100" w:beforeAutospacing="1" w:after="100" w:afterAutospacing="1" w:line="276" w:lineRule="auto"/>
              <w:rPr>
                <w:color w:val="000000" w:themeColor="text1"/>
                <w:lang w:eastAsia="en-US"/>
              </w:rPr>
            </w:pPr>
            <w:r w:rsidRPr="00666C3A">
              <w:rPr>
                <w:color w:val="000000" w:themeColor="text1"/>
                <w:lang w:eastAsia="en-US"/>
              </w:rPr>
              <w:t>найменування</w:t>
            </w:r>
            <w:r w:rsidRPr="00666C3A">
              <w:rPr>
                <w:color w:val="000000" w:themeColor="text1"/>
                <w:vertAlign w:val="superscript"/>
                <w:lang w:eastAsia="en-US"/>
              </w:rPr>
              <w:t>2</w:t>
            </w:r>
          </w:p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B529C" w:rsidRPr="00666C3A" w:rsidRDefault="000B529C" w:rsidP="001154DB">
            <w:pPr>
              <w:spacing w:before="100" w:beforeAutospacing="1" w:after="100" w:afterAutospacing="1" w:line="276" w:lineRule="auto"/>
              <w:rPr>
                <w:color w:val="000000" w:themeColor="text1"/>
                <w:lang w:eastAsia="en-US"/>
              </w:rPr>
            </w:pPr>
            <w:r w:rsidRPr="00666C3A">
              <w:rPr>
                <w:color w:val="000000" w:themeColor="text1"/>
                <w:lang w:eastAsia="en-US"/>
              </w:rPr>
              <w:t xml:space="preserve">для </w:t>
            </w:r>
            <w:proofErr w:type="spellStart"/>
            <w:r w:rsidRPr="00666C3A">
              <w:rPr>
                <w:color w:val="000000" w:themeColor="text1"/>
                <w:lang w:eastAsia="en-US"/>
              </w:rPr>
              <w:t>юридичних</w:t>
            </w:r>
            <w:proofErr w:type="spellEnd"/>
            <w:r w:rsidRPr="00666C3A"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 w:rsidRPr="00666C3A">
              <w:rPr>
                <w:color w:val="000000" w:themeColor="text1"/>
                <w:lang w:eastAsia="en-US"/>
              </w:rPr>
              <w:t>осіб</w:t>
            </w:r>
            <w:proofErr w:type="spellEnd"/>
          </w:p>
        </w:tc>
        <w:tc>
          <w:tcPr>
            <w:tcW w:w="4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B529C" w:rsidRPr="00666C3A" w:rsidRDefault="000B529C" w:rsidP="001154DB">
            <w:pPr>
              <w:spacing w:before="100" w:beforeAutospacing="1" w:after="100" w:afterAutospacing="1" w:line="276" w:lineRule="auto"/>
              <w:rPr>
                <w:color w:val="000000" w:themeColor="text1"/>
                <w:lang w:eastAsia="en-US"/>
              </w:rPr>
            </w:pPr>
            <w:r w:rsidRPr="00666C3A">
              <w:rPr>
                <w:color w:val="000000" w:themeColor="text1"/>
                <w:lang w:eastAsia="en-US"/>
              </w:rPr>
              <w:t xml:space="preserve">для </w:t>
            </w:r>
            <w:proofErr w:type="spellStart"/>
            <w:r w:rsidRPr="00666C3A">
              <w:rPr>
                <w:color w:val="000000" w:themeColor="text1"/>
                <w:lang w:eastAsia="en-US"/>
              </w:rPr>
              <w:t>фізичних</w:t>
            </w:r>
            <w:proofErr w:type="spellEnd"/>
            <w:r w:rsidRPr="00666C3A"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 w:rsidRPr="00666C3A">
              <w:rPr>
                <w:color w:val="000000" w:themeColor="text1"/>
                <w:lang w:eastAsia="en-US"/>
              </w:rPr>
              <w:t>осіб</w:t>
            </w:r>
            <w:proofErr w:type="spellEnd"/>
          </w:p>
        </w:tc>
        <w:tc>
          <w:tcPr>
            <w:tcW w:w="6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B529C" w:rsidRPr="00666C3A" w:rsidRDefault="000B529C" w:rsidP="001154DB">
            <w:pPr>
              <w:spacing w:before="100" w:beforeAutospacing="1" w:after="100" w:afterAutospacing="1" w:line="276" w:lineRule="auto"/>
              <w:rPr>
                <w:color w:val="000000" w:themeColor="text1"/>
                <w:lang w:eastAsia="en-US"/>
              </w:rPr>
            </w:pPr>
            <w:r w:rsidRPr="00666C3A">
              <w:rPr>
                <w:color w:val="000000" w:themeColor="text1"/>
                <w:lang w:eastAsia="en-US"/>
              </w:rPr>
              <w:t xml:space="preserve">для </w:t>
            </w:r>
            <w:proofErr w:type="spellStart"/>
            <w:r w:rsidRPr="00666C3A">
              <w:rPr>
                <w:color w:val="000000" w:themeColor="text1"/>
                <w:lang w:eastAsia="en-US"/>
              </w:rPr>
              <w:t>юридичних</w:t>
            </w:r>
            <w:proofErr w:type="spellEnd"/>
            <w:r w:rsidRPr="00666C3A"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 w:rsidRPr="00666C3A">
              <w:rPr>
                <w:color w:val="000000" w:themeColor="text1"/>
                <w:lang w:eastAsia="en-US"/>
              </w:rPr>
              <w:t>осіб</w:t>
            </w:r>
            <w:proofErr w:type="spellEnd"/>
          </w:p>
        </w:tc>
        <w:tc>
          <w:tcPr>
            <w:tcW w:w="8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B529C" w:rsidRPr="00666C3A" w:rsidRDefault="000B529C" w:rsidP="001154DB">
            <w:pPr>
              <w:spacing w:before="100" w:beforeAutospacing="1" w:after="100" w:afterAutospacing="1" w:line="276" w:lineRule="auto"/>
              <w:rPr>
                <w:color w:val="000000" w:themeColor="text1"/>
                <w:lang w:eastAsia="en-US"/>
              </w:rPr>
            </w:pPr>
            <w:r w:rsidRPr="00666C3A">
              <w:rPr>
                <w:color w:val="000000" w:themeColor="text1"/>
                <w:lang w:eastAsia="en-US"/>
              </w:rPr>
              <w:t xml:space="preserve">для </w:t>
            </w:r>
            <w:proofErr w:type="spellStart"/>
            <w:r w:rsidRPr="00666C3A">
              <w:rPr>
                <w:color w:val="000000" w:themeColor="text1"/>
                <w:lang w:eastAsia="en-US"/>
              </w:rPr>
              <w:t>фізичних</w:t>
            </w:r>
            <w:proofErr w:type="spellEnd"/>
            <w:r w:rsidRPr="00666C3A"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 w:rsidRPr="00666C3A">
              <w:rPr>
                <w:color w:val="000000" w:themeColor="text1"/>
                <w:lang w:eastAsia="en-US"/>
              </w:rPr>
              <w:t>осіб</w:t>
            </w:r>
            <w:proofErr w:type="spellEnd"/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ind w:right="-108"/>
              <w:rPr>
                <w:b/>
                <w:color w:val="000000" w:themeColor="text1"/>
                <w:lang w:val="uk-UA"/>
              </w:rPr>
            </w:pPr>
            <w:r w:rsidRPr="00666C3A">
              <w:rPr>
                <w:b/>
                <w:color w:val="000000" w:themeColor="text1"/>
                <w:lang w:val="uk-UA"/>
              </w:rPr>
              <w:t>1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rPr>
                <w:b/>
                <w:color w:val="000000" w:themeColor="text1"/>
                <w:lang w:val="uk-UA"/>
              </w:rPr>
            </w:pPr>
            <w:r w:rsidRPr="00666C3A">
              <w:rPr>
                <w:b/>
                <w:color w:val="000000" w:themeColor="text1"/>
                <w:lang w:val="uk-UA"/>
              </w:rPr>
              <w:t>2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b/>
                <w:color w:val="000000" w:themeColor="text1"/>
                <w:lang w:val="uk-UA"/>
              </w:rPr>
            </w:pPr>
            <w:r w:rsidRPr="00666C3A">
              <w:rPr>
                <w:b/>
                <w:color w:val="000000" w:themeColor="text1"/>
                <w:lang w:val="uk-UA"/>
              </w:rPr>
              <w:t>3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b/>
                <w:color w:val="000000" w:themeColor="text1"/>
                <w:lang w:val="uk-UA"/>
              </w:rPr>
            </w:pPr>
            <w:r w:rsidRPr="00666C3A">
              <w:rPr>
                <w:b/>
                <w:color w:val="000000" w:themeColor="text1"/>
                <w:lang w:val="uk-UA"/>
              </w:rPr>
              <w:t>4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b/>
                <w:color w:val="000000" w:themeColor="text1"/>
                <w:lang w:val="uk-UA"/>
              </w:rPr>
            </w:pPr>
            <w:r w:rsidRPr="00666C3A">
              <w:rPr>
                <w:b/>
                <w:color w:val="000000" w:themeColor="text1"/>
                <w:lang w:val="uk-UA"/>
              </w:rPr>
              <w:t>5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b/>
                <w:color w:val="000000" w:themeColor="text1"/>
                <w:lang w:val="uk-UA"/>
              </w:rPr>
            </w:pPr>
            <w:r w:rsidRPr="00666C3A">
              <w:rPr>
                <w:b/>
                <w:color w:val="000000" w:themeColor="text1"/>
                <w:lang w:val="uk-UA"/>
              </w:rPr>
              <w:t>6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pStyle w:val="a5"/>
              <w:spacing w:after="0"/>
              <w:ind w:right="-108"/>
              <w:rPr>
                <w:b/>
                <w:color w:val="000000" w:themeColor="text1"/>
                <w:lang w:val="uk-UA"/>
              </w:rPr>
            </w:pPr>
            <w:r w:rsidRPr="00666C3A">
              <w:rPr>
                <w:b/>
                <w:color w:val="000000" w:themeColor="text1"/>
                <w:lang w:val="uk-UA"/>
              </w:rPr>
              <w:t>01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pStyle w:val="a5"/>
              <w:spacing w:after="0"/>
              <w:rPr>
                <w:color w:val="000000" w:themeColor="text1"/>
                <w:lang w:val="uk-UA"/>
              </w:rPr>
            </w:pPr>
            <w:r w:rsidRPr="00666C3A">
              <w:rPr>
                <w:b/>
                <w:bCs/>
                <w:color w:val="000000" w:themeColor="text1"/>
                <w:lang w:val="uk-UA"/>
              </w:rPr>
              <w:t>Землі сільськогосподарського призначення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01.01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0,3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0,3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01.02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Для ведення фермерського господарства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0,3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0,3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01.03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Для ведення особистого селянського господарства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0,3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0,3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01.04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Для ведення підсобного сільського господарства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0,3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0,3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lastRenderedPageBreak/>
              <w:t>01.05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Для індивідуального садівництва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0,1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</w:rPr>
            </w:pPr>
            <w:r w:rsidRPr="00666C3A">
              <w:rPr>
                <w:color w:val="000000" w:themeColor="text1"/>
                <w:lang w:val="uk-UA"/>
              </w:rPr>
              <w:t>0,1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</w:rPr>
            </w:pPr>
            <w:r w:rsidRPr="00666C3A">
              <w:rPr>
                <w:color w:val="000000" w:themeColor="text1"/>
                <w:lang w:val="uk-UA"/>
              </w:rPr>
              <w:t>0,1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</w:rPr>
            </w:pPr>
            <w:r w:rsidRPr="00666C3A">
              <w:rPr>
                <w:color w:val="000000" w:themeColor="text1"/>
                <w:lang w:val="uk-UA"/>
              </w:rPr>
              <w:t>0,1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01.06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Для колективного садівництва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01.07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Для городництва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Default="000B529C" w:rsidP="001154DB">
            <w:pPr>
              <w:rPr>
                <w:color w:val="000000" w:themeColor="text1"/>
                <w:lang w:val="uk-UA"/>
              </w:rPr>
            </w:pPr>
          </w:p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01.08</w:t>
            </w:r>
          </w:p>
        </w:tc>
        <w:tc>
          <w:tcPr>
            <w:tcW w:w="2829" w:type="pct"/>
            <w:gridSpan w:val="6"/>
          </w:tcPr>
          <w:p w:rsidR="000B529C" w:rsidRDefault="000B529C" w:rsidP="001154DB">
            <w:pPr>
              <w:rPr>
                <w:color w:val="000000" w:themeColor="text1"/>
                <w:lang w:val="uk-UA"/>
              </w:rPr>
            </w:pPr>
          </w:p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Для сінокосіння і випасання худоби</w:t>
            </w:r>
          </w:p>
        </w:tc>
        <w:tc>
          <w:tcPr>
            <w:tcW w:w="473" w:type="pct"/>
            <w:gridSpan w:val="2"/>
          </w:tcPr>
          <w:p w:rsidR="000B529C" w:rsidRDefault="000B529C" w:rsidP="001154DB">
            <w:pPr>
              <w:rPr>
                <w:color w:val="000000" w:themeColor="text1"/>
                <w:lang w:val="uk-UA"/>
              </w:rPr>
            </w:pPr>
          </w:p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307" w:type="pct"/>
            <w:gridSpan w:val="2"/>
          </w:tcPr>
          <w:p w:rsidR="000B529C" w:rsidRDefault="000B529C" w:rsidP="001154DB">
            <w:pPr>
              <w:rPr>
                <w:color w:val="000000" w:themeColor="text1"/>
                <w:lang w:val="uk-UA"/>
              </w:rPr>
            </w:pPr>
          </w:p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94" w:type="pct"/>
          </w:tcPr>
          <w:p w:rsidR="000B529C" w:rsidRDefault="000B529C" w:rsidP="001154DB">
            <w:pPr>
              <w:rPr>
                <w:color w:val="000000" w:themeColor="text1"/>
                <w:lang w:val="uk-UA"/>
              </w:rPr>
            </w:pPr>
          </w:p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94" w:type="pct"/>
          </w:tcPr>
          <w:p w:rsidR="000B529C" w:rsidRDefault="000B529C" w:rsidP="001154DB">
            <w:pPr>
              <w:rPr>
                <w:color w:val="000000" w:themeColor="text1"/>
                <w:lang w:val="uk-UA"/>
              </w:rPr>
            </w:pPr>
          </w:p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Default="000B529C" w:rsidP="001154DB">
            <w:pPr>
              <w:rPr>
                <w:color w:val="000000" w:themeColor="text1"/>
                <w:lang w:val="uk-UA"/>
              </w:rPr>
            </w:pPr>
          </w:p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01.09</w:t>
            </w:r>
          </w:p>
        </w:tc>
        <w:tc>
          <w:tcPr>
            <w:tcW w:w="2829" w:type="pct"/>
            <w:gridSpan w:val="6"/>
          </w:tcPr>
          <w:p w:rsidR="000B529C" w:rsidRDefault="000B529C" w:rsidP="001154DB">
            <w:pPr>
              <w:rPr>
                <w:color w:val="000000" w:themeColor="text1"/>
                <w:lang w:val="uk-UA"/>
              </w:rPr>
            </w:pPr>
          </w:p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Для дослідних і навчальних цілей</w:t>
            </w:r>
          </w:p>
        </w:tc>
        <w:tc>
          <w:tcPr>
            <w:tcW w:w="473" w:type="pct"/>
            <w:gridSpan w:val="2"/>
          </w:tcPr>
          <w:p w:rsidR="000B529C" w:rsidRDefault="000B529C" w:rsidP="001154DB">
            <w:pPr>
              <w:rPr>
                <w:color w:val="000000" w:themeColor="text1"/>
                <w:lang w:val="uk-UA"/>
              </w:rPr>
            </w:pPr>
          </w:p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307" w:type="pct"/>
            <w:gridSpan w:val="2"/>
          </w:tcPr>
          <w:p w:rsidR="000B529C" w:rsidRDefault="000B529C" w:rsidP="001154DB">
            <w:pPr>
              <w:rPr>
                <w:color w:val="000000" w:themeColor="text1"/>
                <w:lang w:val="uk-UA"/>
              </w:rPr>
            </w:pPr>
          </w:p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94" w:type="pct"/>
          </w:tcPr>
          <w:p w:rsidR="000B529C" w:rsidRDefault="000B529C" w:rsidP="001154DB">
            <w:pPr>
              <w:rPr>
                <w:color w:val="000000" w:themeColor="text1"/>
                <w:lang w:val="uk-UA"/>
              </w:rPr>
            </w:pPr>
          </w:p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94" w:type="pct"/>
          </w:tcPr>
          <w:p w:rsidR="000B529C" w:rsidRDefault="000B529C" w:rsidP="001154DB">
            <w:pPr>
              <w:rPr>
                <w:color w:val="000000" w:themeColor="text1"/>
                <w:lang w:val="uk-UA"/>
              </w:rPr>
            </w:pPr>
          </w:p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01.10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Для пропаганди передового досвіду ведення сільського господарства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01.11</w:t>
            </w:r>
          </w:p>
        </w:tc>
        <w:tc>
          <w:tcPr>
            <w:tcW w:w="2829" w:type="pct"/>
            <w:gridSpan w:val="6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Для надання послуг у сільському господарстві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01.12</w:t>
            </w:r>
          </w:p>
        </w:tc>
        <w:tc>
          <w:tcPr>
            <w:tcW w:w="2829" w:type="pct"/>
            <w:gridSpan w:val="6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Для розміщення інфраструктури оптових ринків сільськогосподарської продукції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01.13</w:t>
            </w:r>
          </w:p>
        </w:tc>
        <w:tc>
          <w:tcPr>
            <w:tcW w:w="2829" w:type="pct"/>
            <w:gridSpan w:val="6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Для іншого сільськогосподарського призначення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01.14</w:t>
            </w:r>
          </w:p>
        </w:tc>
        <w:tc>
          <w:tcPr>
            <w:tcW w:w="2829" w:type="pct"/>
            <w:gridSpan w:val="6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Для цілей підрозділів 01.01 - 01.13 та для збереження та використання земель природно-заповідного фонду</w:t>
            </w:r>
          </w:p>
        </w:tc>
        <w:tc>
          <w:tcPr>
            <w:tcW w:w="473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307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-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134BD7" w:rsidRDefault="000B529C" w:rsidP="001154DB">
            <w:pPr>
              <w:pStyle w:val="a5"/>
              <w:spacing w:after="0"/>
              <w:ind w:right="-108"/>
              <w:rPr>
                <w:b/>
                <w:color w:val="000000" w:themeColor="text1"/>
                <w:lang w:val="uk-UA"/>
              </w:rPr>
            </w:pPr>
            <w:r w:rsidRPr="00134BD7">
              <w:rPr>
                <w:b/>
                <w:color w:val="000000" w:themeColor="text1"/>
                <w:lang w:val="uk-UA"/>
              </w:rPr>
              <w:t>02</w:t>
            </w:r>
          </w:p>
        </w:tc>
        <w:tc>
          <w:tcPr>
            <w:tcW w:w="2829" w:type="pct"/>
            <w:gridSpan w:val="6"/>
          </w:tcPr>
          <w:p w:rsidR="000B529C" w:rsidRPr="00134BD7" w:rsidRDefault="000B529C" w:rsidP="001154DB">
            <w:pPr>
              <w:pStyle w:val="a5"/>
              <w:spacing w:after="0"/>
              <w:rPr>
                <w:color w:val="000000" w:themeColor="text1"/>
                <w:lang w:val="uk-UA"/>
              </w:rPr>
            </w:pPr>
            <w:r w:rsidRPr="00134BD7">
              <w:rPr>
                <w:b/>
                <w:bCs/>
                <w:color w:val="000000" w:themeColor="text1"/>
                <w:lang w:val="uk-UA"/>
              </w:rPr>
              <w:t>Землі житлової забудови</w:t>
            </w:r>
          </w:p>
        </w:tc>
        <w:tc>
          <w:tcPr>
            <w:tcW w:w="473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307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х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02.01</w:t>
            </w:r>
          </w:p>
        </w:tc>
        <w:tc>
          <w:tcPr>
            <w:tcW w:w="2829" w:type="pct"/>
            <w:gridSpan w:val="6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473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0,</w:t>
            </w: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307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0,0</w:t>
            </w:r>
            <w:r>
              <w:rPr>
                <w:color w:val="000000" w:themeColor="text1"/>
                <w:lang w:val="uk-UA"/>
              </w:rPr>
              <w:t>9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0,</w:t>
            </w: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0,0</w:t>
            </w:r>
            <w:r>
              <w:rPr>
                <w:color w:val="000000" w:themeColor="text1"/>
                <w:lang w:val="uk-UA"/>
              </w:rPr>
              <w:t>9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02.02</w:t>
            </w:r>
          </w:p>
        </w:tc>
        <w:tc>
          <w:tcPr>
            <w:tcW w:w="2829" w:type="pct"/>
            <w:gridSpan w:val="6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Для колективного житлового будівництва</w:t>
            </w:r>
          </w:p>
        </w:tc>
        <w:tc>
          <w:tcPr>
            <w:tcW w:w="473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0,</w:t>
            </w: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307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0,</w:t>
            </w: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0,</w:t>
            </w: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0,</w:t>
            </w: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02.03</w:t>
            </w:r>
          </w:p>
        </w:tc>
        <w:tc>
          <w:tcPr>
            <w:tcW w:w="2829" w:type="pct"/>
            <w:gridSpan w:val="6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473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0,</w:t>
            </w: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307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0,</w:t>
            </w: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0,</w:t>
            </w: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0,</w:t>
            </w: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02.04</w:t>
            </w:r>
          </w:p>
        </w:tc>
        <w:tc>
          <w:tcPr>
            <w:tcW w:w="2829" w:type="pct"/>
            <w:gridSpan w:val="6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Для будівництва і обслуговування будівель тимчасового проживання</w:t>
            </w:r>
          </w:p>
        </w:tc>
        <w:tc>
          <w:tcPr>
            <w:tcW w:w="473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0,</w:t>
            </w: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307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0,</w:t>
            </w: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0,</w:t>
            </w: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0,</w:t>
            </w: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02.05</w:t>
            </w:r>
          </w:p>
        </w:tc>
        <w:tc>
          <w:tcPr>
            <w:tcW w:w="2829" w:type="pct"/>
            <w:gridSpan w:val="6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Для будівництва індивідуальних гаражів</w:t>
            </w:r>
          </w:p>
        </w:tc>
        <w:tc>
          <w:tcPr>
            <w:tcW w:w="473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307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02.06</w:t>
            </w:r>
          </w:p>
        </w:tc>
        <w:tc>
          <w:tcPr>
            <w:tcW w:w="2829" w:type="pct"/>
            <w:gridSpan w:val="6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Для колективного гаражного будівництва</w:t>
            </w:r>
          </w:p>
        </w:tc>
        <w:tc>
          <w:tcPr>
            <w:tcW w:w="473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307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02.07</w:t>
            </w:r>
          </w:p>
        </w:tc>
        <w:tc>
          <w:tcPr>
            <w:tcW w:w="2829" w:type="pct"/>
            <w:gridSpan w:val="6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Для іншої житлової забудови</w:t>
            </w:r>
          </w:p>
        </w:tc>
        <w:tc>
          <w:tcPr>
            <w:tcW w:w="473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0,0</w:t>
            </w:r>
            <w:r>
              <w:rPr>
                <w:color w:val="000000" w:themeColor="text1"/>
                <w:lang w:val="uk-UA"/>
              </w:rPr>
              <w:t>9</w:t>
            </w:r>
          </w:p>
        </w:tc>
        <w:tc>
          <w:tcPr>
            <w:tcW w:w="307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0,0</w:t>
            </w:r>
            <w:r>
              <w:rPr>
                <w:color w:val="000000" w:themeColor="text1"/>
                <w:lang w:val="uk-UA"/>
              </w:rPr>
              <w:t>9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0,0</w:t>
            </w:r>
            <w:r>
              <w:rPr>
                <w:color w:val="000000" w:themeColor="text1"/>
                <w:lang w:val="uk-UA"/>
              </w:rPr>
              <w:t>9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0,0</w:t>
            </w:r>
            <w:r>
              <w:rPr>
                <w:color w:val="000000" w:themeColor="text1"/>
                <w:lang w:val="uk-UA"/>
              </w:rPr>
              <w:t>9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02.08</w:t>
            </w:r>
          </w:p>
        </w:tc>
        <w:tc>
          <w:tcPr>
            <w:tcW w:w="2829" w:type="pct"/>
            <w:gridSpan w:val="6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Для цілей підрозділів 02.01 - 02.07 та для збереження та використання земель природно-заповідного фонду</w:t>
            </w:r>
          </w:p>
        </w:tc>
        <w:tc>
          <w:tcPr>
            <w:tcW w:w="473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307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-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134BD7" w:rsidRDefault="000B529C" w:rsidP="001154DB">
            <w:pPr>
              <w:pStyle w:val="a5"/>
              <w:spacing w:after="0"/>
              <w:ind w:right="-108"/>
              <w:rPr>
                <w:b/>
                <w:color w:val="000000" w:themeColor="text1"/>
                <w:lang w:val="uk-UA"/>
              </w:rPr>
            </w:pPr>
            <w:r w:rsidRPr="00134BD7">
              <w:rPr>
                <w:b/>
                <w:color w:val="000000" w:themeColor="text1"/>
                <w:lang w:val="uk-UA"/>
              </w:rPr>
              <w:t>03</w:t>
            </w:r>
          </w:p>
        </w:tc>
        <w:tc>
          <w:tcPr>
            <w:tcW w:w="2829" w:type="pct"/>
            <w:gridSpan w:val="6"/>
          </w:tcPr>
          <w:p w:rsidR="000B529C" w:rsidRPr="00134BD7" w:rsidRDefault="000B529C" w:rsidP="001154DB">
            <w:pPr>
              <w:pStyle w:val="a5"/>
              <w:spacing w:after="0"/>
              <w:rPr>
                <w:color w:val="000000" w:themeColor="text1"/>
                <w:lang w:val="uk-UA"/>
              </w:rPr>
            </w:pPr>
            <w:r w:rsidRPr="00134BD7">
              <w:rPr>
                <w:b/>
                <w:bCs/>
                <w:color w:val="000000" w:themeColor="text1"/>
                <w:lang w:val="uk-UA"/>
              </w:rPr>
              <w:t>Землі громадської забудови</w:t>
            </w:r>
          </w:p>
        </w:tc>
        <w:tc>
          <w:tcPr>
            <w:tcW w:w="473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307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х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03.01</w:t>
            </w:r>
          </w:p>
        </w:tc>
        <w:tc>
          <w:tcPr>
            <w:tcW w:w="2829" w:type="pct"/>
            <w:gridSpan w:val="6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Для будівництва та обслуговування будівель органів державної влади та місцевого самоврядування</w:t>
            </w:r>
          </w:p>
        </w:tc>
        <w:tc>
          <w:tcPr>
            <w:tcW w:w="473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307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х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03.02</w:t>
            </w:r>
          </w:p>
        </w:tc>
        <w:tc>
          <w:tcPr>
            <w:tcW w:w="2829" w:type="pct"/>
            <w:gridSpan w:val="6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Для будівництва та обслуговування будівель закладів</w:t>
            </w:r>
            <w:r w:rsidRPr="00134BD7">
              <w:rPr>
                <w:b/>
                <w:bCs/>
                <w:color w:val="000000" w:themeColor="text1"/>
                <w:lang w:val="uk-UA"/>
              </w:rPr>
              <w:t xml:space="preserve"> </w:t>
            </w:r>
            <w:r w:rsidRPr="00134BD7">
              <w:rPr>
                <w:color w:val="000000" w:themeColor="text1"/>
                <w:lang w:val="uk-UA"/>
              </w:rPr>
              <w:t>освіти</w:t>
            </w:r>
          </w:p>
        </w:tc>
        <w:tc>
          <w:tcPr>
            <w:tcW w:w="473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307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х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03.03</w:t>
            </w:r>
          </w:p>
        </w:tc>
        <w:tc>
          <w:tcPr>
            <w:tcW w:w="2829" w:type="pct"/>
            <w:gridSpan w:val="6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Для будівництва та обслуговування будівель закладів охорони здоров’я та соціальної допомоги</w:t>
            </w:r>
          </w:p>
        </w:tc>
        <w:tc>
          <w:tcPr>
            <w:tcW w:w="473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307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х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03.04</w:t>
            </w:r>
          </w:p>
        </w:tc>
        <w:tc>
          <w:tcPr>
            <w:tcW w:w="2829" w:type="pct"/>
            <w:gridSpan w:val="6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Для будівництва та обслуговування будівель громадських та релігійних організацій</w:t>
            </w:r>
          </w:p>
        </w:tc>
        <w:tc>
          <w:tcPr>
            <w:tcW w:w="473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307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х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03.05</w:t>
            </w:r>
          </w:p>
        </w:tc>
        <w:tc>
          <w:tcPr>
            <w:tcW w:w="2829" w:type="pct"/>
            <w:gridSpan w:val="6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Для будівництва та обслуговування будівель закладів культурно-просвітницького обслуговування</w:t>
            </w:r>
          </w:p>
        </w:tc>
        <w:tc>
          <w:tcPr>
            <w:tcW w:w="473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307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х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03.06</w:t>
            </w:r>
          </w:p>
        </w:tc>
        <w:tc>
          <w:tcPr>
            <w:tcW w:w="2829" w:type="pct"/>
            <w:gridSpan w:val="6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Для будівництва та обслуговування будівель екстериторіальних організацій та органів</w:t>
            </w:r>
          </w:p>
        </w:tc>
        <w:tc>
          <w:tcPr>
            <w:tcW w:w="473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307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х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03.07</w:t>
            </w:r>
          </w:p>
        </w:tc>
        <w:tc>
          <w:tcPr>
            <w:tcW w:w="2829" w:type="pct"/>
            <w:gridSpan w:val="6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Для будівництва та обслуговування будівель торгівлі</w:t>
            </w:r>
          </w:p>
        </w:tc>
        <w:tc>
          <w:tcPr>
            <w:tcW w:w="473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1,5</w:t>
            </w:r>
            <w:r>
              <w:rPr>
                <w:color w:val="000000" w:themeColor="text1"/>
                <w:lang w:val="uk-UA"/>
              </w:rPr>
              <w:t>5</w:t>
            </w:r>
          </w:p>
        </w:tc>
        <w:tc>
          <w:tcPr>
            <w:tcW w:w="307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1,5</w:t>
            </w:r>
            <w:r>
              <w:rPr>
                <w:color w:val="000000" w:themeColor="text1"/>
                <w:lang w:val="uk-UA"/>
              </w:rPr>
              <w:t>5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3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3</w:t>
            </w:r>
            <w:r>
              <w:rPr>
                <w:color w:val="000000" w:themeColor="text1"/>
                <w:lang w:val="uk-UA"/>
              </w:rPr>
              <w:t>,05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03.08</w:t>
            </w:r>
          </w:p>
        </w:tc>
        <w:tc>
          <w:tcPr>
            <w:tcW w:w="2829" w:type="pct"/>
            <w:gridSpan w:val="6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Для будівництва та обслуговування об’єктів туристичної інфраструктури та закладів громадського харчування</w:t>
            </w:r>
          </w:p>
        </w:tc>
        <w:tc>
          <w:tcPr>
            <w:tcW w:w="473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1,5</w:t>
            </w:r>
            <w:r>
              <w:rPr>
                <w:color w:val="000000" w:themeColor="text1"/>
                <w:lang w:val="uk-UA"/>
              </w:rPr>
              <w:t>5</w:t>
            </w:r>
          </w:p>
        </w:tc>
        <w:tc>
          <w:tcPr>
            <w:tcW w:w="307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1,5</w:t>
            </w:r>
            <w:r>
              <w:rPr>
                <w:color w:val="000000" w:themeColor="text1"/>
                <w:lang w:val="uk-UA"/>
              </w:rPr>
              <w:t>5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1,5</w:t>
            </w:r>
            <w:r>
              <w:rPr>
                <w:color w:val="000000" w:themeColor="text1"/>
                <w:lang w:val="uk-UA"/>
              </w:rPr>
              <w:t>5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1,5</w:t>
            </w:r>
            <w:r>
              <w:rPr>
                <w:color w:val="000000" w:themeColor="text1"/>
                <w:lang w:val="uk-UA"/>
              </w:rPr>
              <w:t>5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03.09</w:t>
            </w:r>
          </w:p>
        </w:tc>
        <w:tc>
          <w:tcPr>
            <w:tcW w:w="2829" w:type="pct"/>
            <w:gridSpan w:val="6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Для будівництва та обслуговування будівель кредитно-фінансових установ</w:t>
            </w:r>
          </w:p>
        </w:tc>
        <w:tc>
          <w:tcPr>
            <w:tcW w:w="473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1,5</w:t>
            </w:r>
            <w:r>
              <w:rPr>
                <w:color w:val="000000" w:themeColor="text1"/>
                <w:lang w:val="uk-UA"/>
              </w:rPr>
              <w:t>5</w:t>
            </w:r>
          </w:p>
        </w:tc>
        <w:tc>
          <w:tcPr>
            <w:tcW w:w="307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1,5</w:t>
            </w:r>
            <w:r>
              <w:rPr>
                <w:color w:val="000000" w:themeColor="text1"/>
                <w:lang w:val="uk-UA"/>
              </w:rPr>
              <w:t>5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1,5</w:t>
            </w:r>
            <w:r>
              <w:rPr>
                <w:color w:val="000000" w:themeColor="text1"/>
                <w:lang w:val="uk-UA"/>
              </w:rPr>
              <w:t>5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1,5</w:t>
            </w:r>
            <w:r>
              <w:rPr>
                <w:color w:val="000000" w:themeColor="text1"/>
                <w:lang w:val="uk-UA"/>
              </w:rPr>
              <w:t>5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03.10</w:t>
            </w:r>
          </w:p>
        </w:tc>
        <w:tc>
          <w:tcPr>
            <w:tcW w:w="2829" w:type="pct"/>
            <w:gridSpan w:val="6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Для будівництва та обслуговування будівель ринкової інфраструктури</w:t>
            </w:r>
          </w:p>
        </w:tc>
        <w:tc>
          <w:tcPr>
            <w:tcW w:w="473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1,5</w:t>
            </w:r>
            <w:r>
              <w:rPr>
                <w:color w:val="000000" w:themeColor="text1"/>
                <w:lang w:val="uk-UA"/>
              </w:rPr>
              <w:t>5</w:t>
            </w:r>
          </w:p>
        </w:tc>
        <w:tc>
          <w:tcPr>
            <w:tcW w:w="307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1,5</w:t>
            </w:r>
            <w:r>
              <w:rPr>
                <w:color w:val="000000" w:themeColor="text1"/>
                <w:lang w:val="uk-UA"/>
              </w:rPr>
              <w:t>5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1,5</w:t>
            </w:r>
            <w:r>
              <w:rPr>
                <w:color w:val="000000" w:themeColor="text1"/>
                <w:lang w:val="uk-UA"/>
              </w:rPr>
              <w:t>5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1,5</w:t>
            </w:r>
            <w:r>
              <w:rPr>
                <w:color w:val="000000" w:themeColor="text1"/>
                <w:lang w:val="uk-UA"/>
              </w:rPr>
              <w:t>5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lastRenderedPageBreak/>
              <w:t>03.11</w:t>
            </w:r>
          </w:p>
        </w:tc>
        <w:tc>
          <w:tcPr>
            <w:tcW w:w="2829" w:type="pct"/>
            <w:gridSpan w:val="6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Для будівництва та обслуговування будівель і споруд закладів науки</w:t>
            </w:r>
          </w:p>
        </w:tc>
        <w:tc>
          <w:tcPr>
            <w:tcW w:w="473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0,03</w:t>
            </w:r>
            <w:r>
              <w:rPr>
                <w:color w:val="000000" w:themeColor="text1"/>
                <w:lang w:val="uk-UA"/>
              </w:rPr>
              <w:t>5</w:t>
            </w:r>
          </w:p>
        </w:tc>
        <w:tc>
          <w:tcPr>
            <w:tcW w:w="307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0,03</w:t>
            </w:r>
            <w:r>
              <w:rPr>
                <w:color w:val="000000" w:themeColor="text1"/>
                <w:lang w:val="uk-UA"/>
              </w:rPr>
              <w:t>5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0,03</w:t>
            </w:r>
            <w:r>
              <w:rPr>
                <w:color w:val="000000" w:themeColor="text1"/>
                <w:lang w:val="uk-UA"/>
              </w:rPr>
              <w:t>5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0,03</w:t>
            </w:r>
            <w:r>
              <w:rPr>
                <w:color w:val="000000" w:themeColor="text1"/>
                <w:lang w:val="uk-UA"/>
              </w:rPr>
              <w:t>5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03.12</w:t>
            </w:r>
          </w:p>
        </w:tc>
        <w:tc>
          <w:tcPr>
            <w:tcW w:w="2829" w:type="pct"/>
            <w:gridSpan w:val="6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Для будівництва та обслуговування будівель закладів комунального обслуговування</w:t>
            </w:r>
          </w:p>
        </w:tc>
        <w:tc>
          <w:tcPr>
            <w:tcW w:w="473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307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х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03.13</w:t>
            </w:r>
          </w:p>
        </w:tc>
        <w:tc>
          <w:tcPr>
            <w:tcW w:w="2829" w:type="pct"/>
            <w:gridSpan w:val="6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Для будівництва та обслуговування будівель закладів побутового обслуговування</w:t>
            </w:r>
          </w:p>
        </w:tc>
        <w:tc>
          <w:tcPr>
            <w:tcW w:w="473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1,5</w:t>
            </w:r>
            <w:r>
              <w:rPr>
                <w:color w:val="000000" w:themeColor="text1"/>
                <w:lang w:val="uk-UA"/>
              </w:rPr>
              <w:t>5</w:t>
            </w:r>
          </w:p>
        </w:tc>
        <w:tc>
          <w:tcPr>
            <w:tcW w:w="307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1,5</w:t>
            </w:r>
            <w:r>
              <w:rPr>
                <w:color w:val="000000" w:themeColor="text1"/>
                <w:lang w:val="uk-UA"/>
              </w:rPr>
              <w:t>5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1,5</w:t>
            </w:r>
            <w:r>
              <w:rPr>
                <w:color w:val="000000" w:themeColor="text1"/>
                <w:lang w:val="uk-UA"/>
              </w:rPr>
              <w:t>5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1,5</w:t>
            </w:r>
            <w:r>
              <w:rPr>
                <w:color w:val="000000" w:themeColor="text1"/>
                <w:lang w:val="uk-UA"/>
              </w:rPr>
              <w:t>5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  <w:trHeight w:val="485"/>
        </w:trPr>
        <w:tc>
          <w:tcPr>
            <w:tcW w:w="572" w:type="pct"/>
            <w:gridSpan w:val="3"/>
          </w:tcPr>
          <w:p w:rsidR="000B529C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03.14</w:t>
            </w:r>
          </w:p>
          <w:p w:rsidR="000B529C" w:rsidRDefault="000B529C" w:rsidP="001154DB">
            <w:pPr>
              <w:rPr>
                <w:color w:val="000000" w:themeColor="text1"/>
                <w:lang w:val="uk-UA"/>
              </w:rPr>
            </w:pPr>
          </w:p>
          <w:p w:rsidR="000B529C" w:rsidRDefault="000B529C" w:rsidP="001154DB">
            <w:pPr>
              <w:rPr>
                <w:color w:val="000000" w:themeColor="text1"/>
                <w:lang w:val="uk-UA"/>
              </w:rPr>
            </w:pPr>
          </w:p>
          <w:p w:rsidR="000B529C" w:rsidRDefault="000B529C" w:rsidP="001154DB">
            <w:pPr>
              <w:rPr>
                <w:color w:val="000000" w:themeColor="text1"/>
                <w:lang w:val="uk-UA"/>
              </w:rPr>
            </w:pPr>
          </w:p>
          <w:p w:rsidR="000B529C" w:rsidRDefault="000B529C" w:rsidP="001154DB">
            <w:pPr>
              <w:rPr>
                <w:color w:val="000000" w:themeColor="text1"/>
                <w:lang w:val="uk-UA"/>
              </w:rPr>
            </w:pPr>
          </w:p>
          <w:p w:rsidR="000B529C" w:rsidRDefault="000B529C" w:rsidP="001154DB">
            <w:pPr>
              <w:rPr>
                <w:color w:val="000000" w:themeColor="text1"/>
                <w:lang w:val="uk-UA"/>
              </w:rPr>
            </w:pPr>
          </w:p>
          <w:p w:rsidR="000B529C" w:rsidRDefault="000B529C" w:rsidP="001154DB">
            <w:pPr>
              <w:rPr>
                <w:color w:val="000000" w:themeColor="text1"/>
                <w:lang w:val="uk-UA"/>
              </w:rPr>
            </w:pPr>
          </w:p>
          <w:p w:rsidR="000B529C" w:rsidRDefault="000B529C" w:rsidP="001154DB">
            <w:pPr>
              <w:rPr>
                <w:color w:val="000000" w:themeColor="text1"/>
                <w:lang w:val="uk-UA"/>
              </w:rPr>
            </w:pPr>
          </w:p>
          <w:p w:rsidR="000B529C" w:rsidRDefault="000B529C" w:rsidP="001154DB">
            <w:pPr>
              <w:rPr>
                <w:color w:val="000000" w:themeColor="text1"/>
                <w:lang w:val="uk-UA"/>
              </w:rPr>
            </w:pPr>
          </w:p>
          <w:p w:rsidR="000B529C" w:rsidRDefault="000B529C" w:rsidP="001154DB">
            <w:pPr>
              <w:rPr>
                <w:color w:val="000000" w:themeColor="text1"/>
                <w:lang w:val="uk-UA"/>
              </w:rPr>
            </w:pPr>
          </w:p>
          <w:p w:rsidR="000B529C" w:rsidRDefault="000B529C" w:rsidP="001154DB">
            <w:pPr>
              <w:rPr>
                <w:color w:val="000000" w:themeColor="text1"/>
                <w:lang w:val="uk-UA"/>
              </w:rPr>
            </w:pPr>
          </w:p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2829" w:type="pct"/>
            <w:gridSpan w:val="6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Для розміщення та постійної діяльності органів МНС</w:t>
            </w:r>
          </w:p>
        </w:tc>
        <w:tc>
          <w:tcPr>
            <w:tcW w:w="473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307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х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03.15</w:t>
            </w:r>
          </w:p>
        </w:tc>
        <w:tc>
          <w:tcPr>
            <w:tcW w:w="2829" w:type="pct"/>
            <w:gridSpan w:val="6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473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307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х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03.16</w:t>
            </w:r>
          </w:p>
        </w:tc>
        <w:tc>
          <w:tcPr>
            <w:tcW w:w="2829" w:type="pct"/>
            <w:gridSpan w:val="6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Для цілей підрозділів 03.01 - 03.15 та для збереження та використання земель природно-заповідного фонду</w:t>
            </w:r>
          </w:p>
        </w:tc>
        <w:tc>
          <w:tcPr>
            <w:tcW w:w="473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307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-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134BD7" w:rsidRDefault="000B529C" w:rsidP="001154DB">
            <w:pPr>
              <w:pStyle w:val="a5"/>
              <w:spacing w:after="0"/>
              <w:ind w:right="-108"/>
              <w:rPr>
                <w:b/>
                <w:color w:val="000000" w:themeColor="text1"/>
                <w:lang w:val="uk-UA"/>
              </w:rPr>
            </w:pPr>
            <w:r w:rsidRPr="00134BD7">
              <w:rPr>
                <w:b/>
                <w:color w:val="000000" w:themeColor="text1"/>
                <w:lang w:val="uk-UA"/>
              </w:rPr>
              <w:t>04</w:t>
            </w:r>
          </w:p>
        </w:tc>
        <w:tc>
          <w:tcPr>
            <w:tcW w:w="2829" w:type="pct"/>
            <w:gridSpan w:val="6"/>
          </w:tcPr>
          <w:p w:rsidR="000B529C" w:rsidRPr="00134BD7" w:rsidRDefault="000B529C" w:rsidP="001154DB">
            <w:pPr>
              <w:pStyle w:val="a5"/>
              <w:spacing w:after="0"/>
              <w:rPr>
                <w:color w:val="000000" w:themeColor="text1"/>
                <w:lang w:val="uk-UA"/>
              </w:rPr>
            </w:pPr>
            <w:r w:rsidRPr="00134BD7">
              <w:rPr>
                <w:b/>
                <w:bCs/>
                <w:color w:val="000000" w:themeColor="text1"/>
                <w:lang w:val="uk-UA"/>
              </w:rPr>
              <w:t>Землі природно-заповідного фонду</w:t>
            </w:r>
          </w:p>
        </w:tc>
        <w:tc>
          <w:tcPr>
            <w:tcW w:w="473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307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х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04.07</w:t>
            </w:r>
          </w:p>
        </w:tc>
        <w:tc>
          <w:tcPr>
            <w:tcW w:w="2829" w:type="pct"/>
            <w:gridSpan w:val="6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Для збереження та використання парків-пам'яток садово-паркового мистецтва</w:t>
            </w:r>
          </w:p>
        </w:tc>
        <w:tc>
          <w:tcPr>
            <w:tcW w:w="473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307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04.09</w:t>
            </w:r>
          </w:p>
        </w:tc>
        <w:tc>
          <w:tcPr>
            <w:tcW w:w="2829" w:type="pct"/>
            <w:gridSpan w:val="6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Для збереження та використання заповідних урочищ</w:t>
            </w:r>
          </w:p>
        </w:tc>
        <w:tc>
          <w:tcPr>
            <w:tcW w:w="473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307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04.10</w:t>
            </w:r>
          </w:p>
        </w:tc>
        <w:tc>
          <w:tcPr>
            <w:tcW w:w="2829" w:type="pct"/>
            <w:gridSpan w:val="6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Для збереження та використання пам'яток природи</w:t>
            </w:r>
          </w:p>
        </w:tc>
        <w:tc>
          <w:tcPr>
            <w:tcW w:w="473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307" w:type="pct"/>
            <w:gridSpan w:val="2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294" w:type="pct"/>
          </w:tcPr>
          <w:p w:rsidR="000B529C" w:rsidRPr="00134BD7" w:rsidRDefault="000B529C" w:rsidP="001154DB">
            <w:pPr>
              <w:rPr>
                <w:color w:val="000000" w:themeColor="text1"/>
                <w:lang w:val="uk-UA"/>
              </w:rPr>
            </w:pPr>
            <w:r w:rsidRPr="00134BD7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pStyle w:val="a5"/>
              <w:spacing w:after="0"/>
              <w:ind w:right="-108"/>
              <w:rPr>
                <w:b/>
                <w:color w:val="000000" w:themeColor="text1"/>
                <w:lang w:val="uk-UA"/>
              </w:rPr>
            </w:pPr>
            <w:r w:rsidRPr="00666C3A">
              <w:rPr>
                <w:b/>
                <w:color w:val="000000" w:themeColor="text1"/>
                <w:lang w:val="uk-UA"/>
              </w:rPr>
              <w:t>06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pStyle w:val="a5"/>
              <w:spacing w:after="0"/>
              <w:ind w:firstLine="692"/>
              <w:rPr>
                <w:b/>
                <w:bCs/>
                <w:color w:val="000000" w:themeColor="text1"/>
                <w:lang w:val="uk-UA"/>
              </w:rPr>
            </w:pPr>
            <w:r w:rsidRPr="00666C3A">
              <w:rPr>
                <w:b/>
                <w:bCs/>
                <w:color w:val="000000" w:themeColor="text1"/>
                <w:lang w:val="uk-UA"/>
              </w:rPr>
              <w:t xml:space="preserve">Землі оздоровчого призначення </w:t>
            </w:r>
          </w:p>
          <w:p w:rsidR="000B529C" w:rsidRPr="00666C3A" w:rsidRDefault="000B529C" w:rsidP="001154DB">
            <w:pPr>
              <w:pStyle w:val="a5"/>
              <w:spacing w:after="0"/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(землі, що мають природні лікувальні властивості, які використовуються або можуть використовуватися для профілактики захворювань і лікування людей)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06.01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Для будівництва і обслуговування санаторно-оздоровчих закладів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06.02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Для розробки родовищ природних лікувальних ресурсів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06.03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Для інших оздоровчих цілей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06.04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Для цілей підрозділів 06.01 - 06.03 та для збереження та використання земель природно-заповідного фонду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pStyle w:val="a5"/>
              <w:spacing w:after="0"/>
              <w:ind w:right="-108"/>
              <w:rPr>
                <w:b/>
                <w:bCs/>
                <w:color w:val="000000" w:themeColor="text1"/>
                <w:lang w:val="uk-UA"/>
              </w:rPr>
            </w:pPr>
            <w:r w:rsidRPr="00666C3A">
              <w:rPr>
                <w:b/>
                <w:bCs/>
                <w:color w:val="000000" w:themeColor="text1"/>
                <w:lang w:val="uk-UA"/>
              </w:rPr>
              <w:t>07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pStyle w:val="a5"/>
              <w:spacing w:after="0"/>
              <w:rPr>
                <w:bCs/>
                <w:color w:val="000000" w:themeColor="text1"/>
                <w:lang w:val="uk-UA"/>
              </w:rPr>
            </w:pPr>
            <w:r w:rsidRPr="00666C3A">
              <w:rPr>
                <w:b/>
                <w:bCs/>
                <w:color w:val="000000" w:themeColor="text1"/>
                <w:lang w:val="uk-UA"/>
              </w:rPr>
              <w:t>Землі рекреаційного призначення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07.01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Для будівництва та обслуговування об'єктів рекреаційного призначення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07.02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Для будівництва та обслуговування об'єктів фізичної культури і спорту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07.03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Для індивідуального дачного будівництва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07.04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Для колективного дачного будівництва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07.05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Для цілей підрозділів 07.01 - 07.04 та для збереження та використання земель природно-заповідного фонду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pStyle w:val="a5"/>
              <w:spacing w:after="0"/>
              <w:ind w:right="-108"/>
              <w:rPr>
                <w:b/>
                <w:bCs/>
                <w:color w:val="000000" w:themeColor="text1"/>
                <w:lang w:val="uk-UA"/>
              </w:rPr>
            </w:pPr>
            <w:r w:rsidRPr="00666C3A">
              <w:rPr>
                <w:b/>
                <w:bCs/>
                <w:color w:val="000000" w:themeColor="text1"/>
                <w:lang w:val="uk-UA"/>
              </w:rPr>
              <w:t>08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pStyle w:val="a5"/>
              <w:spacing w:after="0"/>
              <w:rPr>
                <w:bCs/>
                <w:color w:val="000000" w:themeColor="text1"/>
                <w:lang w:val="uk-UA"/>
              </w:rPr>
            </w:pPr>
            <w:r w:rsidRPr="00666C3A">
              <w:rPr>
                <w:b/>
                <w:bCs/>
                <w:color w:val="000000" w:themeColor="text1"/>
                <w:lang w:val="uk-UA"/>
              </w:rPr>
              <w:t>Землі історико-культурного призначення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08.01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Для забезпечення охорони об'єктів культурної спадщини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lastRenderedPageBreak/>
              <w:t>08.03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Для іншого історико-культурного призначення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08.04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Для цілей підрозділів 08.01 - 08.03 та для збереження та використання земель природно-заповідного фонду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pStyle w:val="a5"/>
              <w:spacing w:after="0"/>
              <w:ind w:right="-108"/>
              <w:rPr>
                <w:b/>
                <w:bCs/>
                <w:color w:val="000000" w:themeColor="text1"/>
                <w:lang w:val="uk-UA"/>
              </w:rPr>
            </w:pPr>
            <w:r w:rsidRPr="00666C3A">
              <w:rPr>
                <w:b/>
                <w:bCs/>
                <w:color w:val="000000" w:themeColor="text1"/>
                <w:lang w:val="uk-UA"/>
              </w:rPr>
              <w:t>09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rPr>
                <w:b/>
                <w:bCs/>
                <w:color w:val="000000" w:themeColor="text1"/>
                <w:lang w:val="uk-UA"/>
              </w:rPr>
            </w:pPr>
            <w:r w:rsidRPr="00666C3A">
              <w:rPr>
                <w:b/>
                <w:bCs/>
                <w:color w:val="000000" w:themeColor="text1"/>
                <w:lang w:val="uk-UA"/>
              </w:rPr>
              <w:t>Землі лісогосподарського призначення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09.01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Для ведення лісового господарства і пов'язаних з ним послуг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09.02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Для іншого лісогосподарського призначення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09.03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Для цілей підрозділів 09.01 - 09.02 та для збереження та використання земель природно-заповідного фонду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pStyle w:val="a5"/>
              <w:spacing w:after="0"/>
              <w:ind w:right="-108"/>
              <w:rPr>
                <w:b/>
                <w:bCs/>
                <w:color w:val="000000" w:themeColor="text1"/>
                <w:lang w:val="uk-UA"/>
              </w:rPr>
            </w:pPr>
            <w:r w:rsidRPr="00666C3A">
              <w:rPr>
                <w:b/>
                <w:bCs/>
                <w:color w:val="000000" w:themeColor="text1"/>
                <w:lang w:val="uk-UA"/>
              </w:rPr>
              <w:t>10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pStyle w:val="a5"/>
              <w:spacing w:after="0"/>
              <w:rPr>
                <w:bCs/>
                <w:color w:val="000000" w:themeColor="text1"/>
                <w:lang w:val="uk-UA"/>
              </w:rPr>
            </w:pPr>
            <w:r w:rsidRPr="00666C3A">
              <w:rPr>
                <w:b/>
                <w:bCs/>
                <w:color w:val="000000" w:themeColor="text1"/>
                <w:lang w:val="uk-UA"/>
              </w:rPr>
              <w:t>Землі водного фонду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10.01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Для експлуатації та догляду за водними об'єктами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10.02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Для облаштування та догляду за прибережними захисними смугами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10.03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Для експлуатації та догляду за смугами відведення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10.04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Для експлуатації та догляду за гідротехнічними, іншими водогосподарськими спорудами і каналами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10.05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Для догляду за береговими смугами водних шляхів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10.06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Для сінокосіння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0,1</w:t>
            </w:r>
            <w:r>
              <w:rPr>
                <w:color w:val="000000" w:themeColor="text1"/>
                <w:lang w:val="uk-UA"/>
              </w:rPr>
              <w:t>5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0,1</w:t>
            </w:r>
            <w:r>
              <w:rPr>
                <w:color w:val="000000" w:themeColor="text1"/>
                <w:lang w:val="uk-UA"/>
              </w:rPr>
              <w:t>5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0,1</w:t>
            </w:r>
            <w:r>
              <w:rPr>
                <w:color w:val="000000" w:themeColor="text1"/>
                <w:lang w:val="uk-UA"/>
              </w:rPr>
              <w:t>5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0,1</w:t>
            </w:r>
            <w:r>
              <w:rPr>
                <w:color w:val="000000" w:themeColor="text1"/>
                <w:lang w:val="uk-UA"/>
              </w:rPr>
              <w:t>5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10.07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Для рибогосподарських потреб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10.08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 xml:space="preserve">Для культурно-оздоровчих потреб, рекреаційних, 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Default="000B529C" w:rsidP="001154DB">
            <w:pPr>
              <w:rPr>
                <w:color w:val="000000" w:themeColor="text1"/>
                <w:lang w:val="uk-UA"/>
              </w:rPr>
            </w:pPr>
          </w:p>
          <w:p w:rsidR="000B529C" w:rsidRDefault="000B529C" w:rsidP="001154DB">
            <w:pPr>
              <w:rPr>
                <w:color w:val="000000" w:themeColor="text1"/>
                <w:lang w:val="uk-UA"/>
              </w:rPr>
            </w:pPr>
          </w:p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10.09</w:t>
            </w:r>
          </w:p>
        </w:tc>
        <w:tc>
          <w:tcPr>
            <w:tcW w:w="2829" w:type="pct"/>
            <w:gridSpan w:val="6"/>
          </w:tcPr>
          <w:p w:rsidR="000B529C" w:rsidRDefault="000B529C" w:rsidP="001154DB">
            <w:pPr>
              <w:rPr>
                <w:color w:val="000000" w:themeColor="text1"/>
                <w:lang w:val="uk-UA"/>
              </w:rPr>
            </w:pPr>
          </w:p>
          <w:p w:rsidR="000B529C" w:rsidRDefault="000B529C" w:rsidP="001154DB">
            <w:pPr>
              <w:rPr>
                <w:color w:val="000000" w:themeColor="text1"/>
                <w:lang w:val="uk-UA"/>
              </w:rPr>
            </w:pPr>
          </w:p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Для проведення науково-дослідних робіт</w:t>
            </w:r>
          </w:p>
        </w:tc>
        <w:tc>
          <w:tcPr>
            <w:tcW w:w="473" w:type="pct"/>
            <w:gridSpan w:val="2"/>
          </w:tcPr>
          <w:p w:rsidR="000B529C" w:rsidRDefault="000B529C" w:rsidP="001154DB">
            <w:pPr>
              <w:rPr>
                <w:color w:val="000000" w:themeColor="text1"/>
                <w:lang w:val="uk-UA"/>
              </w:rPr>
            </w:pPr>
          </w:p>
          <w:p w:rsidR="000B529C" w:rsidRDefault="000B529C" w:rsidP="001154DB">
            <w:pPr>
              <w:rPr>
                <w:color w:val="000000" w:themeColor="text1"/>
                <w:lang w:val="uk-UA"/>
              </w:rPr>
            </w:pPr>
          </w:p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307" w:type="pct"/>
            <w:gridSpan w:val="2"/>
          </w:tcPr>
          <w:p w:rsidR="000B529C" w:rsidRDefault="000B529C" w:rsidP="001154DB">
            <w:pPr>
              <w:rPr>
                <w:color w:val="000000" w:themeColor="text1"/>
                <w:lang w:val="uk-UA"/>
              </w:rPr>
            </w:pPr>
          </w:p>
          <w:p w:rsidR="000B529C" w:rsidRDefault="000B529C" w:rsidP="001154DB">
            <w:pPr>
              <w:rPr>
                <w:color w:val="000000" w:themeColor="text1"/>
                <w:lang w:val="uk-UA"/>
              </w:rPr>
            </w:pPr>
          </w:p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Default="000B529C" w:rsidP="001154DB">
            <w:pPr>
              <w:rPr>
                <w:color w:val="000000" w:themeColor="text1"/>
                <w:lang w:val="uk-UA"/>
              </w:rPr>
            </w:pPr>
          </w:p>
          <w:p w:rsidR="000B529C" w:rsidRDefault="000B529C" w:rsidP="001154DB">
            <w:pPr>
              <w:rPr>
                <w:color w:val="000000" w:themeColor="text1"/>
                <w:lang w:val="uk-UA"/>
              </w:rPr>
            </w:pPr>
          </w:p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Default="000B529C" w:rsidP="001154DB">
            <w:pPr>
              <w:rPr>
                <w:color w:val="000000" w:themeColor="text1"/>
                <w:lang w:val="uk-UA"/>
              </w:rPr>
            </w:pPr>
          </w:p>
          <w:p w:rsidR="000B529C" w:rsidRDefault="000B529C" w:rsidP="001154DB">
            <w:pPr>
              <w:rPr>
                <w:color w:val="000000" w:themeColor="text1"/>
                <w:lang w:val="uk-UA"/>
              </w:rPr>
            </w:pPr>
          </w:p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10.10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Для будівництва та експлуатації гідротехнічних, гідрометричних та лінійних споруд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10.12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Для цілей підрозділів 10.01 - 10.10 та для збереження та використання земель природно-заповідного фонду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-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pStyle w:val="a5"/>
              <w:spacing w:after="0"/>
              <w:ind w:right="-108"/>
              <w:rPr>
                <w:b/>
                <w:bCs/>
                <w:color w:val="000000" w:themeColor="text1"/>
                <w:lang w:val="uk-UA"/>
              </w:rPr>
            </w:pPr>
            <w:r w:rsidRPr="00666C3A">
              <w:rPr>
                <w:b/>
                <w:bCs/>
                <w:color w:val="000000" w:themeColor="text1"/>
                <w:lang w:val="uk-UA"/>
              </w:rPr>
              <w:t>11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pStyle w:val="a5"/>
              <w:spacing w:after="0"/>
              <w:rPr>
                <w:bCs/>
                <w:color w:val="000000" w:themeColor="text1"/>
                <w:lang w:val="uk-UA"/>
              </w:rPr>
            </w:pPr>
            <w:r w:rsidRPr="00666C3A">
              <w:rPr>
                <w:b/>
                <w:bCs/>
                <w:color w:val="000000" w:themeColor="text1"/>
                <w:lang w:val="uk-UA"/>
              </w:rPr>
              <w:t>Землі промисловості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11.01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Для розміщення та експлуатації основних, підсобних і допоміжних будівель та споруд підприємствами, що пов'язані з користуванням надрами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11.02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2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2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2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2</w:t>
            </w:r>
            <w:r>
              <w:rPr>
                <w:color w:val="000000" w:themeColor="text1"/>
                <w:lang w:val="uk-UA"/>
              </w:rPr>
              <w:t>,05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11.03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Для розміщення та експлуатації основних, підсобних і допоміжних будівель та споруд будівельних організацій та підприємств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5F0B35" w:rsidRDefault="000B529C" w:rsidP="001154DB">
            <w:pPr>
              <w:rPr>
                <w:color w:val="000000" w:themeColor="text1"/>
                <w:lang w:val="uk-UA"/>
              </w:rPr>
            </w:pPr>
            <w:r w:rsidRPr="005F0B35">
              <w:rPr>
                <w:color w:val="000000" w:themeColor="text1"/>
                <w:lang w:val="uk-UA"/>
              </w:rPr>
              <w:t>11.04</w:t>
            </w:r>
          </w:p>
        </w:tc>
        <w:tc>
          <w:tcPr>
            <w:tcW w:w="2829" w:type="pct"/>
            <w:gridSpan w:val="6"/>
          </w:tcPr>
          <w:p w:rsidR="000B529C" w:rsidRPr="005F0B35" w:rsidRDefault="000B529C" w:rsidP="001154DB">
            <w:pPr>
              <w:rPr>
                <w:color w:val="000000" w:themeColor="text1"/>
                <w:lang w:val="uk-UA"/>
              </w:rPr>
            </w:pPr>
            <w:r w:rsidRPr="005F0B35">
              <w:rPr>
                <w:color w:val="000000" w:themeColor="text1"/>
                <w:lang w:val="uk-UA"/>
              </w:rPr>
      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      </w:r>
          </w:p>
        </w:tc>
        <w:tc>
          <w:tcPr>
            <w:tcW w:w="473" w:type="pct"/>
            <w:gridSpan w:val="2"/>
          </w:tcPr>
          <w:p w:rsidR="000B529C" w:rsidRPr="005F0B35" w:rsidRDefault="000B529C" w:rsidP="001154DB">
            <w:pPr>
              <w:rPr>
                <w:color w:val="000000" w:themeColor="text1"/>
                <w:lang w:val="uk-UA"/>
              </w:rPr>
            </w:pPr>
            <w:r w:rsidRPr="005F0B35">
              <w:rPr>
                <w:color w:val="000000" w:themeColor="text1"/>
                <w:lang w:val="uk-UA"/>
              </w:rPr>
              <w:t>3,0</w:t>
            </w:r>
          </w:p>
        </w:tc>
        <w:tc>
          <w:tcPr>
            <w:tcW w:w="307" w:type="pct"/>
            <w:gridSpan w:val="2"/>
          </w:tcPr>
          <w:p w:rsidR="000B529C" w:rsidRPr="005F0B35" w:rsidRDefault="000B529C" w:rsidP="001154DB">
            <w:pPr>
              <w:rPr>
                <w:color w:val="000000" w:themeColor="text1"/>
                <w:lang w:val="uk-UA"/>
              </w:rPr>
            </w:pPr>
            <w:r w:rsidRPr="005F0B35">
              <w:rPr>
                <w:color w:val="000000" w:themeColor="text1"/>
                <w:lang w:val="uk-UA"/>
              </w:rPr>
              <w:t>3,0</w:t>
            </w:r>
          </w:p>
        </w:tc>
        <w:tc>
          <w:tcPr>
            <w:tcW w:w="294" w:type="pct"/>
          </w:tcPr>
          <w:p w:rsidR="000B529C" w:rsidRPr="005F0B35" w:rsidRDefault="000B529C" w:rsidP="001154DB">
            <w:pPr>
              <w:rPr>
                <w:color w:val="000000" w:themeColor="text1"/>
                <w:lang w:val="uk-UA"/>
              </w:rPr>
            </w:pPr>
            <w:r w:rsidRPr="005F0B35">
              <w:rPr>
                <w:color w:val="000000" w:themeColor="text1"/>
                <w:lang w:val="uk-UA"/>
              </w:rPr>
              <w:t>3,0</w:t>
            </w:r>
          </w:p>
        </w:tc>
        <w:tc>
          <w:tcPr>
            <w:tcW w:w="294" w:type="pct"/>
          </w:tcPr>
          <w:p w:rsidR="000B529C" w:rsidRPr="005F0B35" w:rsidRDefault="000B529C" w:rsidP="001154DB">
            <w:pPr>
              <w:rPr>
                <w:color w:val="000000" w:themeColor="text1"/>
                <w:lang w:val="uk-UA"/>
              </w:rPr>
            </w:pPr>
            <w:r w:rsidRPr="005F0B35">
              <w:rPr>
                <w:color w:val="000000" w:themeColor="text1"/>
                <w:lang w:val="uk-UA"/>
              </w:rPr>
              <w:t>3,0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11.05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Для цілей підрозділів 11.01 - 11.04 та для збереження та використання земель природно-заповідного фонду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-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rPr>
                <w:b/>
                <w:color w:val="000000" w:themeColor="text1"/>
                <w:lang w:val="uk-UA"/>
              </w:rPr>
            </w:pPr>
            <w:r w:rsidRPr="00666C3A">
              <w:rPr>
                <w:b/>
                <w:color w:val="000000" w:themeColor="text1"/>
                <w:lang w:val="uk-UA"/>
              </w:rPr>
              <w:t>12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b/>
                <w:bCs/>
                <w:color w:val="000000" w:themeColor="text1"/>
                <w:lang w:val="uk-UA"/>
              </w:rPr>
              <w:t>Землі транспорту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12.01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1,5</w:t>
            </w:r>
            <w:r>
              <w:rPr>
                <w:color w:val="000000" w:themeColor="text1"/>
                <w:lang w:val="uk-UA"/>
              </w:rPr>
              <w:t>5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1,5</w:t>
            </w:r>
            <w:r>
              <w:rPr>
                <w:color w:val="000000" w:themeColor="text1"/>
                <w:lang w:val="uk-UA"/>
              </w:rPr>
              <w:t>5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1,5</w:t>
            </w:r>
            <w:r>
              <w:rPr>
                <w:color w:val="000000" w:themeColor="text1"/>
                <w:lang w:val="uk-UA"/>
              </w:rPr>
              <w:t>5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1,5</w:t>
            </w:r>
            <w:r>
              <w:rPr>
                <w:color w:val="000000" w:themeColor="text1"/>
                <w:lang w:val="uk-UA"/>
              </w:rPr>
              <w:t>5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12.03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Для розміщення та експлуатації будівель і споруд річкового транспорту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lastRenderedPageBreak/>
              <w:t>12.04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Для розміщення та експлуатації будівель і споруд автомобільного транспорту та дорожнього господарства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12.06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Для розміщення та експлуатації об'єктів трубопровідного транспорту</w:t>
            </w:r>
          </w:p>
        </w:tc>
        <w:tc>
          <w:tcPr>
            <w:tcW w:w="473" w:type="pct"/>
            <w:gridSpan w:val="2"/>
          </w:tcPr>
          <w:p w:rsidR="000B529C" w:rsidRPr="005F0B35" w:rsidRDefault="000B529C" w:rsidP="001154DB">
            <w:pPr>
              <w:rPr>
                <w:color w:val="000000" w:themeColor="text1"/>
                <w:lang w:val="uk-UA"/>
              </w:rPr>
            </w:pPr>
            <w:r w:rsidRPr="005F0B35">
              <w:rPr>
                <w:color w:val="000000" w:themeColor="text1"/>
                <w:lang w:val="uk-UA"/>
              </w:rPr>
              <w:t>3,0</w:t>
            </w:r>
          </w:p>
        </w:tc>
        <w:tc>
          <w:tcPr>
            <w:tcW w:w="307" w:type="pct"/>
            <w:gridSpan w:val="2"/>
          </w:tcPr>
          <w:p w:rsidR="000B529C" w:rsidRPr="005F0B35" w:rsidRDefault="000B529C" w:rsidP="001154DB">
            <w:pPr>
              <w:rPr>
                <w:color w:val="000000" w:themeColor="text1"/>
                <w:lang w:val="uk-UA"/>
              </w:rPr>
            </w:pPr>
            <w:r w:rsidRPr="005F0B35">
              <w:rPr>
                <w:color w:val="000000" w:themeColor="text1"/>
                <w:lang w:val="uk-UA"/>
              </w:rPr>
              <w:t>3,0</w:t>
            </w:r>
          </w:p>
        </w:tc>
        <w:tc>
          <w:tcPr>
            <w:tcW w:w="294" w:type="pct"/>
          </w:tcPr>
          <w:p w:rsidR="000B529C" w:rsidRPr="005F0B35" w:rsidRDefault="000B529C" w:rsidP="001154DB">
            <w:pPr>
              <w:rPr>
                <w:color w:val="000000" w:themeColor="text1"/>
                <w:lang w:val="uk-UA"/>
              </w:rPr>
            </w:pPr>
            <w:r w:rsidRPr="005F0B35">
              <w:rPr>
                <w:color w:val="000000" w:themeColor="text1"/>
                <w:lang w:val="uk-UA"/>
              </w:rPr>
              <w:t>3,0</w:t>
            </w:r>
          </w:p>
        </w:tc>
        <w:tc>
          <w:tcPr>
            <w:tcW w:w="294" w:type="pct"/>
          </w:tcPr>
          <w:p w:rsidR="000B529C" w:rsidRPr="005F0B35" w:rsidRDefault="000B529C" w:rsidP="001154DB">
            <w:pPr>
              <w:rPr>
                <w:color w:val="000000" w:themeColor="text1"/>
                <w:lang w:val="uk-UA"/>
              </w:rPr>
            </w:pPr>
            <w:r w:rsidRPr="005F0B35">
              <w:rPr>
                <w:color w:val="000000" w:themeColor="text1"/>
                <w:lang w:val="uk-UA"/>
              </w:rPr>
              <w:t>3,0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12.08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12.09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Для розміщення та експлуатації будівель і споруд іншого наземного транспорту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12.10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Для цілей підрозділів 12.01 - 12.09 та для збереження та використання земель природно-заповідного фонду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-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rPr>
                <w:b/>
                <w:color w:val="000000" w:themeColor="text1"/>
                <w:lang w:val="uk-UA"/>
              </w:rPr>
            </w:pPr>
            <w:r w:rsidRPr="00666C3A">
              <w:rPr>
                <w:b/>
                <w:color w:val="000000" w:themeColor="text1"/>
                <w:lang w:val="uk-UA"/>
              </w:rPr>
              <w:t>13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b/>
                <w:bCs/>
                <w:color w:val="000000" w:themeColor="text1"/>
                <w:lang w:val="uk-UA"/>
              </w:rPr>
              <w:t>Землі зв’язку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13.01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Для розміщення та експлуатації об'єктів і споруд телекомунікацій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3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3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3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3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13.02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Для розміщення та</w:t>
            </w:r>
            <w:r w:rsidRPr="00666C3A">
              <w:rPr>
                <w:b/>
                <w:bCs/>
                <w:color w:val="000000" w:themeColor="text1"/>
                <w:lang w:val="uk-UA"/>
              </w:rPr>
              <w:t xml:space="preserve"> </w:t>
            </w:r>
            <w:r w:rsidRPr="00666C3A">
              <w:rPr>
                <w:color w:val="000000" w:themeColor="text1"/>
                <w:lang w:val="uk-UA"/>
              </w:rPr>
              <w:t>експлуатації будівель та споруд об'єктів поштового зв'язку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5F0B35" w:rsidRDefault="000B529C" w:rsidP="001154DB">
            <w:pPr>
              <w:rPr>
                <w:color w:val="000000" w:themeColor="text1"/>
                <w:lang w:val="uk-UA"/>
              </w:rPr>
            </w:pPr>
            <w:r w:rsidRPr="005F0B35">
              <w:rPr>
                <w:color w:val="000000" w:themeColor="text1"/>
                <w:lang w:val="uk-UA"/>
              </w:rPr>
              <w:t>13.03</w:t>
            </w:r>
          </w:p>
        </w:tc>
        <w:tc>
          <w:tcPr>
            <w:tcW w:w="2829" w:type="pct"/>
            <w:gridSpan w:val="6"/>
          </w:tcPr>
          <w:p w:rsidR="000B529C" w:rsidRPr="005F0B35" w:rsidRDefault="000B529C" w:rsidP="001154DB">
            <w:pPr>
              <w:rPr>
                <w:color w:val="000000" w:themeColor="text1"/>
                <w:lang w:val="uk-UA"/>
              </w:rPr>
            </w:pPr>
            <w:r w:rsidRPr="005F0B35">
              <w:rPr>
                <w:color w:val="000000" w:themeColor="text1"/>
                <w:lang w:val="uk-UA"/>
              </w:rPr>
              <w:t>Для розміщення та</w:t>
            </w:r>
            <w:r w:rsidRPr="005F0B35">
              <w:rPr>
                <w:b/>
                <w:bCs/>
                <w:color w:val="000000" w:themeColor="text1"/>
                <w:lang w:val="uk-UA"/>
              </w:rPr>
              <w:t xml:space="preserve"> </w:t>
            </w:r>
            <w:r w:rsidRPr="005F0B35">
              <w:rPr>
                <w:color w:val="000000" w:themeColor="text1"/>
                <w:lang w:val="uk-UA"/>
              </w:rPr>
              <w:t>експлуатації інших технічних засобів зв'язку</w:t>
            </w:r>
          </w:p>
        </w:tc>
        <w:tc>
          <w:tcPr>
            <w:tcW w:w="473" w:type="pct"/>
            <w:gridSpan w:val="2"/>
          </w:tcPr>
          <w:p w:rsidR="000B529C" w:rsidRPr="005F0B35" w:rsidRDefault="000B529C" w:rsidP="001154DB">
            <w:pPr>
              <w:rPr>
                <w:color w:val="000000" w:themeColor="text1"/>
                <w:lang w:val="uk-UA"/>
              </w:rPr>
            </w:pPr>
            <w:r w:rsidRPr="005F0B35">
              <w:rPr>
                <w:color w:val="000000" w:themeColor="text1"/>
                <w:lang w:val="uk-UA"/>
              </w:rPr>
              <w:t>3,0</w:t>
            </w:r>
          </w:p>
        </w:tc>
        <w:tc>
          <w:tcPr>
            <w:tcW w:w="307" w:type="pct"/>
            <w:gridSpan w:val="2"/>
          </w:tcPr>
          <w:p w:rsidR="000B529C" w:rsidRPr="005F0B35" w:rsidRDefault="000B529C" w:rsidP="001154DB">
            <w:pPr>
              <w:rPr>
                <w:color w:val="000000" w:themeColor="text1"/>
                <w:lang w:val="uk-UA"/>
              </w:rPr>
            </w:pPr>
            <w:r w:rsidRPr="005F0B35">
              <w:rPr>
                <w:color w:val="000000" w:themeColor="text1"/>
                <w:lang w:val="uk-UA"/>
              </w:rPr>
              <w:t>3,0</w:t>
            </w:r>
          </w:p>
        </w:tc>
        <w:tc>
          <w:tcPr>
            <w:tcW w:w="294" w:type="pct"/>
          </w:tcPr>
          <w:p w:rsidR="000B529C" w:rsidRPr="005F0B35" w:rsidRDefault="000B529C" w:rsidP="001154DB">
            <w:pPr>
              <w:rPr>
                <w:color w:val="000000" w:themeColor="text1"/>
                <w:lang w:val="uk-UA"/>
              </w:rPr>
            </w:pPr>
            <w:r w:rsidRPr="005F0B35">
              <w:rPr>
                <w:color w:val="000000" w:themeColor="text1"/>
                <w:lang w:val="uk-UA"/>
              </w:rPr>
              <w:t>3,0</w:t>
            </w:r>
          </w:p>
        </w:tc>
        <w:tc>
          <w:tcPr>
            <w:tcW w:w="294" w:type="pct"/>
          </w:tcPr>
          <w:p w:rsidR="000B529C" w:rsidRPr="005F0B35" w:rsidRDefault="000B529C" w:rsidP="001154DB">
            <w:pPr>
              <w:rPr>
                <w:color w:val="000000" w:themeColor="text1"/>
                <w:lang w:val="uk-UA"/>
              </w:rPr>
            </w:pPr>
            <w:r w:rsidRPr="005F0B35">
              <w:rPr>
                <w:color w:val="000000" w:themeColor="text1"/>
                <w:lang w:val="uk-UA"/>
              </w:rPr>
              <w:t>3,0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5F0B35" w:rsidRDefault="000B529C" w:rsidP="001154DB">
            <w:pPr>
              <w:rPr>
                <w:color w:val="000000" w:themeColor="text1"/>
                <w:lang w:val="uk-UA"/>
              </w:rPr>
            </w:pPr>
            <w:r w:rsidRPr="005F0B35">
              <w:rPr>
                <w:color w:val="000000" w:themeColor="text1"/>
                <w:lang w:val="uk-UA"/>
              </w:rPr>
              <w:t>13.04</w:t>
            </w:r>
          </w:p>
        </w:tc>
        <w:tc>
          <w:tcPr>
            <w:tcW w:w="2829" w:type="pct"/>
            <w:gridSpan w:val="6"/>
          </w:tcPr>
          <w:p w:rsidR="000B529C" w:rsidRPr="005F0B35" w:rsidRDefault="000B529C" w:rsidP="001154DB">
            <w:pPr>
              <w:rPr>
                <w:color w:val="000000" w:themeColor="text1"/>
                <w:lang w:val="uk-UA"/>
              </w:rPr>
            </w:pPr>
            <w:r w:rsidRPr="005F0B35">
              <w:rPr>
                <w:color w:val="000000" w:themeColor="text1"/>
                <w:lang w:val="uk-UA"/>
              </w:rPr>
              <w:t>Для цілей підрозділів 13.01 - 13.03, 13.05 та для збереження і використання земель природно-заповідного фонду</w:t>
            </w:r>
          </w:p>
        </w:tc>
        <w:tc>
          <w:tcPr>
            <w:tcW w:w="473" w:type="pct"/>
            <w:gridSpan w:val="2"/>
          </w:tcPr>
          <w:p w:rsidR="000B529C" w:rsidRPr="005F0B35" w:rsidRDefault="000B529C" w:rsidP="001154DB">
            <w:pPr>
              <w:rPr>
                <w:color w:val="000000" w:themeColor="text1"/>
                <w:lang w:val="uk-UA"/>
              </w:rPr>
            </w:pPr>
            <w:r w:rsidRPr="005F0B35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307" w:type="pct"/>
            <w:gridSpan w:val="2"/>
          </w:tcPr>
          <w:p w:rsidR="000B529C" w:rsidRPr="005F0B35" w:rsidRDefault="000B529C" w:rsidP="001154DB">
            <w:pPr>
              <w:rPr>
                <w:color w:val="000000" w:themeColor="text1"/>
                <w:lang w:val="uk-UA"/>
              </w:rPr>
            </w:pPr>
            <w:r w:rsidRPr="005F0B35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94" w:type="pct"/>
          </w:tcPr>
          <w:p w:rsidR="000B529C" w:rsidRPr="005F0B35" w:rsidRDefault="000B529C" w:rsidP="001154DB">
            <w:pPr>
              <w:rPr>
                <w:color w:val="000000" w:themeColor="text1"/>
                <w:lang w:val="uk-UA"/>
              </w:rPr>
            </w:pPr>
            <w:r w:rsidRPr="005F0B35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94" w:type="pct"/>
          </w:tcPr>
          <w:p w:rsidR="000B529C" w:rsidRPr="005F0B35" w:rsidRDefault="000B529C" w:rsidP="001154DB">
            <w:pPr>
              <w:rPr>
                <w:color w:val="000000" w:themeColor="text1"/>
                <w:lang w:val="uk-UA"/>
              </w:rPr>
            </w:pPr>
            <w:r w:rsidRPr="005F0B35">
              <w:rPr>
                <w:color w:val="000000" w:themeColor="text1"/>
                <w:lang w:val="uk-UA"/>
              </w:rPr>
              <w:t>-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5F0B35" w:rsidRDefault="000B529C" w:rsidP="001154DB">
            <w:pPr>
              <w:rPr>
                <w:b/>
                <w:color w:val="000000" w:themeColor="text1"/>
                <w:lang w:val="uk-UA"/>
              </w:rPr>
            </w:pPr>
            <w:r w:rsidRPr="005F0B35">
              <w:rPr>
                <w:b/>
                <w:color w:val="000000" w:themeColor="text1"/>
                <w:lang w:val="uk-UA"/>
              </w:rPr>
              <w:t>14</w:t>
            </w:r>
          </w:p>
        </w:tc>
        <w:tc>
          <w:tcPr>
            <w:tcW w:w="2829" w:type="pct"/>
            <w:gridSpan w:val="6"/>
          </w:tcPr>
          <w:p w:rsidR="000B529C" w:rsidRPr="005F0B35" w:rsidRDefault="000B529C" w:rsidP="001154DB">
            <w:pPr>
              <w:rPr>
                <w:color w:val="000000" w:themeColor="text1"/>
                <w:lang w:val="uk-UA"/>
              </w:rPr>
            </w:pPr>
            <w:r w:rsidRPr="005F0B35">
              <w:rPr>
                <w:b/>
                <w:bCs/>
                <w:color w:val="000000" w:themeColor="text1"/>
                <w:lang w:val="uk-UA"/>
              </w:rPr>
              <w:t>Землі енергетики</w:t>
            </w:r>
          </w:p>
        </w:tc>
        <w:tc>
          <w:tcPr>
            <w:tcW w:w="473" w:type="pct"/>
            <w:gridSpan w:val="2"/>
          </w:tcPr>
          <w:p w:rsidR="000B529C" w:rsidRPr="005F0B35" w:rsidRDefault="000B529C" w:rsidP="001154DB">
            <w:pPr>
              <w:rPr>
                <w:color w:val="000000" w:themeColor="text1"/>
                <w:lang w:val="uk-UA"/>
              </w:rPr>
            </w:pPr>
            <w:r w:rsidRPr="005F0B35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307" w:type="pct"/>
            <w:gridSpan w:val="2"/>
          </w:tcPr>
          <w:p w:rsidR="000B529C" w:rsidRPr="005F0B35" w:rsidRDefault="000B529C" w:rsidP="001154DB">
            <w:pPr>
              <w:rPr>
                <w:color w:val="000000" w:themeColor="text1"/>
                <w:lang w:val="uk-UA"/>
              </w:rPr>
            </w:pPr>
            <w:r w:rsidRPr="005F0B35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5F0B35" w:rsidRDefault="000B529C" w:rsidP="001154DB">
            <w:pPr>
              <w:rPr>
                <w:color w:val="000000" w:themeColor="text1"/>
                <w:lang w:val="uk-UA"/>
              </w:rPr>
            </w:pPr>
            <w:r w:rsidRPr="005F0B35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5F0B35" w:rsidRDefault="000B529C" w:rsidP="001154DB">
            <w:pPr>
              <w:rPr>
                <w:color w:val="000000" w:themeColor="text1"/>
                <w:lang w:val="uk-UA"/>
              </w:rPr>
            </w:pPr>
            <w:r w:rsidRPr="005F0B35">
              <w:rPr>
                <w:color w:val="000000" w:themeColor="text1"/>
                <w:lang w:val="uk-UA"/>
              </w:rPr>
              <w:t>х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5F0B35" w:rsidRDefault="000B529C" w:rsidP="001154DB">
            <w:pPr>
              <w:rPr>
                <w:color w:val="000000" w:themeColor="text1"/>
                <w:lang w:val="uk-UA"/>
              </w:rPr>
            </w:pPr>
            <w:r w:rsidRPr="005F0B35">
              <w:rPr>
                <w:color w:val="000000" w:themeColor="text1"/>
                <w:lang w:val="uk-UA"/>
              </w:rPr>
              <w:t>14.01</w:t>
            </w:r>
          </w:p>
        </w:tc>
        <w:tc>
          <w:tcPr>
            <w:tcW w:w="2829" w:type="pct"/>
            <w:gridSpan w:val="6"/>
          </w:tcPr>
          <w:p w:rsidR="000B529C" w:rsidRPr="005F0B35" w:rsidRDefault="000B529C" w:rsidP="001154DB">
            <w:pPr>
              <w:rPr>
                <w:color w:val="000000" w:themeColor="text1"/>
                <w:lang w:val="uk-UA"/>
              </w:rPr>
            </w:pPr>
            <w:r w:rsidRPr="005F0B35">
              <w:rPr>
                <w:color w:val="000000" w:themeColor="text1"/>
                <w:lang w:val="uk-UA"/>
              </w:rPr>
              <w:t>Для розміщення, будівництва, експлуатації та обслуговування будівель і споруд об'єктів енергогенеруючих підприємств, установ і організацій</w:t>
            </w:r>
          </w:p>
        </w:tc>
        <w:tc>
          <w:tcPr>
            <w:tcW w:w="473" w:type="pct"/>
            <w:gridSpan w:val="2"/>
          </w:tcPr>
          <w:p w:rsidR="000B529C" w:rsidRPr="005F0B35" w:rsidRDefault="000B529C" w:rsidP="001154DB">
            <w:pPr>
              <w:rPr>
                <w:color w:val="000000" w:themeColor="text1"/>
                <w:lang w:val="uk-UA"/>
              </w:rPr>
            </w:pPr>
            <w:r w:rsidRPr="005F0B35">
              <w:rPr>
                <w:color w:val="000000" w:themeColor="text1"/>
                <w:lang w:val="uk-UA"/>
              </w:rPr>
              <w:t>3,0</w:t>
            </w:r>
          </w:p>
        </w:tc>
        <w:tc>
          <w:tcPr>
            <w:tcW w:w="307" w:type="pct"/>
            <w:gridSpan w:val="2"/>
          </w:tcPr>
          <w:p w:rsidR="000B529C" w:rsidRPr="005F0B35" w:rsidRDefault="000B529C" w:rsidP="001154DB">
            <w:pPr>
              <w:rPr>
                <w:color w:val="000000" w:themeColor="text1"/>
                <w:lang w:val="uk-UA"/>
              </w:rPr>
            </w:pPr>
            <w:r w:rsidRPr="005F0B35">
              <w:rPr>
                <w:color w:val="000000" w:themeColor="text1"/>
                <w:lang w:val="uk-UA"/>
              </w:rPr>
              <w:t>3,0</w:t>
            </w:r>
          </w:p>
        </w:tc>
        <w:tc>
          <w:tcPr>
            <w:tcW w:w="294" w:type="pct"/>
          </w:tcPr>
          <w:p w:rsidR="000B529C" w:rsidRPr="005F0B35" w:rsidRDefault="000B529C" w:rsidP="001154DB">
            <w:pPr>
              <w:rPr>
                <w:color w:val="000000" w:themeColor="text1"/>
                <w:lang w:val="uk-UA"/>
              </w:rPr>
            </w:pPr>
            <w:r w:rsidRPr="005F0B35">
              <w:rPr>
                <w:color w:val="000000" w:themeColor="text1"/>
                <w:lang w:val="uk-UA"/>
              </w:rPr>
              <w:t>3,0</w:t>
            </w:r>
          </w:p>
        </w:tc>
        <w:tc>
          <w:tcPr>
            <w:tcW w:w="294" w:type="pct"/>
          </w:tcPr>
          <w:p w:rsidR="000B529C" w:rsidRPr="005F0B35" w:rsidRDefault="000B529C" w:rsidP="001154DB">
            <w:pPr>
              <w:rPr>
                <w:color w:val="000000" w:themeColor="text1"/>
                <w:lang w:val="uk-UA"/>
              </w:rPr>
            </w:pPr>
            <w:r w:rsidRPr="005F0B35">
              <w:rPr>
                <w:color w:val="000000" w:themeColor="text1"/>
                <w:lang w:val="uk-UA"/>
              </w:rPr>
              <w:t>3,0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5F0B35" w:rsidRDefault="000B529C" w:rsidP="001154DB">
            <w:pPr>
              <w:rPr>
                <w:color w:val="000000" w:themeColor="text1"/>
                <w:lang w:val="uk-UA"/>
              </w:rPr>
            </w:pPr>
            <w:r w:rsidRPr="005F0B35">
              <w:rPr>
                <w:color w:val="000000" w:themeColor="text1"/>
                <w:lang w:val="uk-UA"/>
              </w:rPr>
              <w:t>14.02</w:t>
            </w:r>
          </w:p>
        </w:tc>
        <w:tc>
          <w:tcPr>
            <w:tcW w:w="2829" w:type="pct"/>
            <w:gridSpan w:val="6"/>
          </w:tcPr>
          <w:p w:rsidR="000B529C" w:rsidRPr="005F0B35" w:rsidRDefault="000B529C" w:rsidP="001154DB">
            <w:pPr>
              <w:rPr>
                <w:color w:val="000000" w:themeColor="text1"/>
                <w:lang w:val="uk-UA"/>
              </w:rPr>
            </w:pPr>
            <w:r w:rsidRPr="005F0B35">
              <w:rPr>
                <w:color w:val="000000" w:themeColor="text1"/>
                <w:lang w:val="uk-UA"/>
              </w:rPr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473" w:type="pct"/>
            <w:gridSpan w:val="2"/>
          </w:tcPr>
          <w:p w:rsidR="000B529C" w:rsidRPr="005F0B35" w:rsidRDefault="000B529C" w:rsidP="001154DB">
            <w:pPr>
              <w:rPr>
                <w:color w:val="000000" w:themeColor="text1"/>
                <w:lang w:val="uk-UA"/>
              </w:rPr>
            </w:pPr>
            <w:r w:rsidRPr="005F0B35">
              <w:rPr>
                <w:color w:val="000000" w:themeColor="text1"/>
                <w:lang w:val="uk-UA"/>
              </w:rPr>
              <w:t>3,0</w:t>
            </w:r>
          </w:p>
        </w:tc>
        <w:tc>
          <w:tcPr>
            <w:tcW w:w="307" w:type="pct"/>
            <w:gridSpan w:val="2"/>
          </w:tcPr>
          <w:p w:rsidR="000B529C" w:rsidRPr="005F0B35" w:rsidRDefault="000B529C" w:rsidP="001154DB">
            <w:pPr>
              <w:rPr>
                <w:color w:val="000000" w:themeColor="text1"/>
                <w:lang w:val="uk-UA"/>
              </w:rPr>
            </w:pPr>
            <w:r w:rsidRPr="005F0B35">
              <w:rPr>
                <w:color w:val="000000" w:themeColor="text1"/>
                <w:lang w:val="uk-UA"/>
              </w:rPr>
              <w:t>3,0</w:t>
            </w:r>
          </w:p>
        </w:tc>
        <w:tc>
          <w:tcPr>
            <w:tcW w:w="294" w:type="pct"/>
          </w:tcPr>
          <w:p w:rsidR="000B529C" w:rsidRPr="005F0B35" w:rsidRDefault="000B529C" w:rsidP="001154DB">
            <w:pPr>
              <w:rPr>
                <w:color w:val="000000" w:themeColor="text1"/>
                <w:lang w:val="uk-UA"/>
              </w:rPr>
            </w:pPr>
            <w:r w:rsidRPr="005F0B35">
              <w:rPr>
                <w:color w:val="000000" w:themeColor="text1"/>
                <w:lang w:val="uk-UA"/>
              </w:rPr>
              <w:t>3,0</w:t>
            </w:r>
          </w:p>
        </w:tc>
        <w:tc>
          <w:tcPr>
            <w:tcW w:w="294" w:type="pct"/>
          </w:tcPr>
          <w:p w:rsidR="000B529C" w:rsidRPr="005F0B35" w:rsidRDefault="000B529C" w:rsidP="001154DB">
            <w:pPr>
              <w:rPr>
                <w:color w:val="000000" w:themeColor="text1"/>
                <w:lang w:val="uk-UA"/>
              </w:rPr>
            </w:pPr>
            <w:r w:rsidRPr="005F0B35">
              <w:rPr>
                <w:color w:val="000000" w:themeColor="text1"/>
                <w:lang w:val="uk-UA"/>
              </w:rPr>
              <w:t>3,0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5F0B35" w:rsidRDefault="000B529C" w:rsidP="001154DB">
            <w:pPr>
              <w:rPr>
                <w:color w:val="000000" w:themeColor="text1"/>
                <w:lang w:val="uk-UA"/>
              </w:rPr>
            </w:pPr>
            <w:r w:rsidRPr="005F0B35">
              <w:rPr>
                <w:color w:val="000000" w:themeColor="text1"/>
                <w:lang w:val="uk-UA"/>
              </w:rPr>
              <w:t>14.03</w:t>
            </w:r>
          </w:p>
        </w:tc>
        <w:tc>
          <w:tcPr>
            <w:tcW w:w="2829" w:type="pct"/>
            <w:gridSpan w:val="6"/>
          </w:tcPr>
          <w:p w:rsidR="000B529C" w:rsidRPr="005F0B35" w:rsidRDefault="000B529C" w:rsidP="001154DB">
            <w:pPr>
              <w:rPr>
                <w:color w:val="000000" w:themeColor="text1"/>
                <w:lang w:val="uk-UA"/>
              </w:rPr>
            </w:pPr>
            <w:r w:rsidRPr="005F0B35">
              <w:rPr>
                <w:color w:val="000000" w:themeColor="text1"/>
                <w:lang w:val="uk-UA"/>
              </w:rPr>
              <w:t xml:space="preserve">Для цілей підрозділів 14.01 - 14.02 та для збереження </w:t>
            </w:r>
          </w:p>
          <w:p w:rsidR="000B529C" w:rsidRPr="005F0B35" w:rsidRDefault="000B529C" w:rsidP="001154DB">
            <w:pPr>
              <w:rPr>
                <w:color w:val="000000" w:themeColor="text1"/>
                <w:lang w:val="uk-UA"/>
              </w:rPr>
            </w:pPr>
          </w:p>
          <w:p w:rsidR="000B529C" w:rsidRPr="005F0B35" w:rsidRDefault="000B529C" w:rsidP="001154DB">
            <w:pPr>
              <w:rPr>
                <w:color w:val="000000" w:themeColor="text1"/>
                <w:lang w:val="uk-UA"/>
              </w:rPr>
            </w:pPr>
            <w:r w:rsidRPr="005F0B35">
              <w:rPr>
                <w:color w:val="000000" w:themeColor="text1"/>
                <w:lang w:val="uk-UA"/>
              </w:rPr>
              <w:t>та використання земель природно-заповідного фонду</w:t>
            </w:r>
          </w:p>
        </w:tc>
        <w:tc>
          <w:tcPr>
            <w:tcW w:w="473" w:type="pct"/>
            <w:gridSpan w:val="2"/>
          </w:tcPr>
          <w:p w:rsidR="000B529C" w:rsidRPr="005F0B35" w:rsidRDefault="000B529C" w:rsidP="001154DB">
            <w:pPr>
              <w:rPr>
                <w:color w:val="000000" w:themeColor="text1"/>
                <w:lang w:val="uk-UA"/>
              </w:rPr>
            </w:pPr>
            <w:r w:rsidRPr="005F0B35">
              <w:rPr>
                <w:color w:val="000000" w:themeColor="text1"/>
                <w:lang w:val="uk-UA"/>
              </w:rPr>
              <w:t>3,0</w:t>
            </w:r>
          </w:p>
        </w:tc>
        <w:tc>
          <w:tcPr>
            <w:tcW w:w="307" w:type="pct"/>
            <w:gridSpan w:val="2"/>
          </w:tcPr>
          <w:p w:rsidR="000B529C" w:rsidRPr="005F0B35" w:rsidRDefault="000B529C" w:rsidP="001154DB">
            <w:pPr>
              <w:rPr>
                <w:color w:val="000000" w:themeColor="text1"/>
                <w:lang w:val="uk-UA"/>
              </w:rPr>
            </w:pPr>
            <w:r w:rsidRPr="005F0B35">
              <w:rPr>
                <w:color w:val="000000" w:themeColor="text1"/>
                <w:lang w:val="uk-UA"/>
              </w:rPr>
              <w:t>3,0</w:t>
            </w:r>
          </w:p>
        </w:tc>
        <w:tc>
          <w:tcPr>
            <w:tcW w:w="294" w:type="pct"/>
          </w:tcPr>
          <w:p w:rsidR="000B529C" w:rsidRPr="005F0B35" w:rsidRDefault="000B529C" w:rsidP="001154DB">
            <w:pPr>
              <w:rPr>
                <w:color w:val="000000" w:themeColor="text1"/>
                <w:lang w:val="uk-UA"/>
              </w:rPr>
            </w:pPr>
            <w:r w:rsidRPr="005F0B35">
              <w:rPr>
                <w:color w:val="000000" w:themeColor="text1"/>
                <w:lang w:val="uk-UA"/>
              </w:rPr>
              <w:t>3,0</w:t>
            </w:r>
          </w:p>
        </w:tc>
        <w:tc>
          <w:tcPr>
            <w:tcW w:w="294" w:type="pct"/>
          </w:tcPr>
          <w:p w:rsidR="000B529C" w:rsidRPr="005F0B35" w:rsidRDefault="000B529C" w:rsidP="001154DB">
            <w:pPr>
              <w:rPr>
                <w:color w:val="000000" w:themeColor="text1"/>
                <w:lang w:val="uk-UA"/>
              </w:rPr>
            </w:pPr>
            <w:r w:rsidRPr="005F0B35">
              <w:rPr>
                <w:color w:val="000000" w:themeColor="text1"/>
                <w:lang w:val="uk-UA"/>
              </w:rPr>
              <w:t>3,0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rPr>
                <w:b/>
                <w:color w:val="000000" w:themeColor="text1"/>
                <w:lang w:val="uk-UA"/>
              </w:rPr>
            </w:pPr>
            <w:r w:rsidRPr="00666C3A">
              <w:rPr>
                <w:b/>
                <w:color w:val="000000" w:themeColor="text1"/>
                <w:lang w:val="uk-UA"/>
              </w:rPr>
              <w:t>16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b/>
                <w:bCs/>
                <w:color w:val="000000" w:themeColor="text1"/>
                <w:lang w:val="uk-UA"/>
              </w:rPr>
              <w:t>Землі запасу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rPr>
                <w:b/>
                <w:color w:val="000000" w:themeColor="text1"/>
                <w:lang w:val="uk-UA"/>
              </w:rPr>
            </w:pPr>
            <w:r w:rsidRPr="00666C3A">
              <w:rPr>
                <w:b/>
                <w:color w:val="000000" w:themeColor="text1"/>
                <w:lang w:val="uk-UA"/>
              </w:rPr>
              <w:t>17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rPr>
                <w:b/>
                <w:bCs/>
                <w:color w:val="000000" w:themeColor="text1"/>
                <w:lang w:val="uk-UA"/>
              </w:rPr>
            </w:pPr>
            <w:r w:rsidRPr="00666C3A">
              <w:rPr>
                <w:b/>
                <w:bCs/>
                <w:color w:val="000000" w:themeColor="text1"/>
                <w:lang w:val="uk-UA"/>
              </w:rPr>
              <w:t>Землі резервного фонду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rPr>
                <w:b/>
                <w:color w:val="000000" w:themeColor="text1"/>
                <w:lang w:val="uk-UA"/>
              </w:rPr>
            </w:pPr>
            <w:r w:rsidRPr="00666C3A">
              <w:rPr>
                <w:b/>
                <w:color w:val="000000" w:themeColor="text1"/>
                <w:lang w:val="uk-UA"/>
              </w:rPr>
              <w:t>18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spacing w:line="240" w:lineRule="atLeast"/>
              <w:rPr>
                <w:b/>
                <w:bCs/>
                <w:color w:val="000000" w:themeColor="text1"/>
                <w:lang w:val="uk-UA"/>
              </w:rPr>
            </w:pPr>
            <w:r w:rsidRPr="00666C3A">
              <w:rPr>
                <w:b/>
                <w:bCs/>
                <w:color w:val="000000" w:themeColor="text1"/>
                <w:lang w:val="uk-UA"/>
              </w:rPr>
              <w:t>Землі загального користування</w:t>
            </w:r>
          </w:p>
          <w:p w:rsidR="000B529C" w:rsidRPr="00666C3A" w:rsidRDefault="000B529C" w:rsidP="001154DB">
            <w:pPr>
              <w:spacing w:line="240" w:lineRule="atLeast"/>
              <w:rPr>
                <w:b/>
                <w:bCs/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(землі будь-якої категорії, які використовуються як майдани, вулиці, проїзди, шляхи, громадські пасовища,   сіножаті, набережні, пляжі, парки, зелені зони, сквери, бульвари, водні об'єкти  загального користування, а також інші землі, якщо рішенням відповідного органу державної влади чи місцевого самоврядування їх віднесено до земель загального користування)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х</w:t>
            </w:r>
          </w:p>
        </w:tc>
      </w:tr>
      <w:tr w:rsidR="000B529C" w:rsidRPr="00666C3A" w:rsidTr="001154DB">
        <w:tblPrEx>
          <w:jc w:val="left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pct"/>
        </w:trPr>
        <w:tc>
          <w:tcPr>
            <w:tcW w:w="572" w:type="pct"/>
            <w:gridSpan w:val="3"/>
          </w:tcPr>
          <w:p w:rsidR="000B529C" w:rsidRPr="00666C3A" w:rsidRDefault="000B529C" w:rsidP="001154DB">
            <w:pPr>
              <w:rPr>
                <w:b/>
                <w:color w:val="000000" w:themeColor="text1"/>
                <w:lang w:val="uk-UA"/>
              </w:rPr>
            </w:pPr>
            <w:r w:rsidRPr="00666C3A">
              <w:rPr>
                <w:b/>
                <w:color w:val="000000" w:themeColor="text1"/>
                <w:lang w:val="uk-UA"/>
              </w:rPr>
              <w:t>19</w:t>
            </w:r>
          </w:p>
        </w:tc>
        <w:tc>
          <w:tcPr>
            <w:tcW w:w="2829" w:type="pct"/>
            <w:gridSpan w:val="6"/>
          </w:tcPr>
          <w:p w:rsidR="000B529C" w:rsidRPr="00666C3A" w:rsidRDefault="000B529C" w:rsidP="001154DB">
            <w:pPr>
              <w:rPr>
                <w:b/>
                <w:bCs/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Для цілей підрозділів 16 - 18 та для збереження та використання земель природно-заповідного фонду</w:t>
            </w:r>
          </w:p>
        </w:tc>
        <w:tc>
          <w:tcPr>
            <w:tcW w:w="473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307" w:type="pct"/>
            <w:gridSpan w:val="2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  <w:tc>
          <w:tcPr>
            <w:tcW w:w="294" w:type="pct"/>
          </w:tcPr>
          <w:p w:rsidR="000B529C" w:rsidRPr="00666C3A" w:rsidRDefault="000B529C" w:rsidP="001154DB">
            <w:pPr>
              <w:rPr>
                <w:color w:val="000000" w:themeColor="text1"/>
                <w:lang w:val="uk-UA"/>
              </w:rPr>
            </w:pPr>
            <w:r w:rsidRPr="00666C3A">
              <w:rPr>
                <w:color w:val="000000" w:themeColor="text1"/>
                <w:lang w:val="uk-UA"/>
              </w:rPr>
              <w:t>1</w:t>
            </w:r>
            <w:r>
              <w:rPr>
                <w:color w:val="000000" w:themeColor="text1"/>
                <w:lang w:val="uk-UA"/>
              </w:rPr>
              <w:t>,05</w:t>
            </w:r>
          </w:p>
        </w:tc>
      </w:tr>
    </w:tbl>
    <w:p w:rsidR="000B529C" w:rsidRDefault="000B529C" w:rsidP="000B52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b/>
          <w:bCs/>
          <w:color w:val="000000"/>
          <w:sz w:val="28"/>
          <w:szCs w:val="28"/>
          <w:lang w:val="uk-UA"/>
        </w:rPr>
      </w:pPr>
    </w:p>
    <w:p w:rsidR="000B529C" w:rsidRDefault="000B529C" w:rsidP="000B52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color w:val="000000"/>
          <w:shd w:val="clear" w:color="auto" w:fill="FFFFFF"/>
          <w:lang w:val="uk-UA"/>
        </w:rPr>
      </w:pPr>
      <w:r w:rsidRPr="00DA4AD0">
        <w:rPr>
          <w:color w:val="000000"/>
          <w:bdr w:val="none" w:sz="0" w:space="0" w:color="auto" w:frame="1"/>
          <w:lang w:val="uk-UA"/>
        </w:rPr>
        <w:t>С</w:t>
      </w:r>
      <w:r w:rsidRPr="00DA4AD0">
        <w:rPr>
          <w:lang w:val="uk-UA"/>
        </w:rPr>
        <w:t>тавка</w:t>
      </w:r>
      <w:r w:rsidRPr="00DA4AD0">
        <w:rPr>
          <w:color w:val="000000"/>
          <w:bdr w:val="none" w:sz="0" w:space="0" w:color="auto" w:frame="1"/>
          <w:lang w:val="uk-UA"/>
        </w:rPr>
        <w:t xml:space="preserve"> земельного податку </w:t>
      </w:r>
      <w:r w:rsidRPr="00DA4AD0">
        <w:rPr>
          <w:color w:val="000000"/>
          <w:shd w:val="clear" w:color="auto" w:fill="FFFFFF"/>
          <w:lang w:val="uk-UA"/>
        </w:rPr>
        <w:t>за земельні ділянки, які перебувають у постійному користуванні суб’єктів господарювання (крім державної та комунальної форми власності) у розмірі</w:t>
      </w:r>
    </w:p>
    <w:p w:rsidR="000B529C" w:rsidRPr="00666C3A" w:rsidRDefault="000B529C" w:rsidP="000B52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b/>
          <w:bCs/>
          <w:color w:val="000000"/>
          <w:sz w:val="28"/>
          <w:szCs w:val="28"/>
          <w:lang w:val="uk-UA"/>
        </w:rPr>
      </w:pPr>
      <w:r w:rsidRPr="00DA4AD0">
        <w:rPr>
          <w:color w:val="000000"/>
          <w:shd w:val="clear" w:color="auto" w:fill="FFFFFF"/>
          <w:lang w:val="uk-UA"/>
        </w:rPr>
        <w:t xml:space="preserve"> </w:t>
      </w:r>
      <w:r w:rsidRPr="00DA4AD0">
        <w:rPr>
          <w:b/>
          <w:color w:val="000000"/>
          <w:u w:val="single"/>
          <w:shd w:val="clear" w:color="auto" w:fill="FFFFFF"/>
          <w:lang w:val="uk-UA"/>
        </w:rPr>
        <w:t>1</w:t>
      </w:r>
      <w:r>
        <w:rPr>
          <w:b/>
          <w:color w:val="000000"/>
          <w:u w:val="single"/>
          <w:shd w:val="clear" w:color="auto" w:fill="FFFFFF"/>
          <w:lang w:val="uk-UA"/>
        </w:rPr>
        <w:t xml:space="preserve">,05 </w:t>
      </w:r>
      <w:r w:rsidRPr="00DA4AD0">
        <w:rPr>
          <w:b/>
          <w:color w:val="000000"/>
          <w:u w:val="single"/>
          <w:shd w:val="clear" w:color="auto" w:fill="FFFFFF"/>
          <w:lang w:val="uk-UA"/>
        </w:rPr>
        <w:t xml:space="preserve"> </w:t>
      </w:r>
      <w:proofErr w:type="spellStart"/>
      <w:r w:rsidRPr="00DA4AD0">
        <w:rPr>
          <w:b/>
          <w:color w:val="000000"/>
          <w:u w:val="single"/>
          <w:shd w:val="clear" w:color="auto" w:fill="FFFFFF"/>
          <w:lang w:val="uk-UA"/>
        </w:rPr>
        <w:t>відсоток</w:t>
      </w:r>
      <w:r>
        <w:rPr>
          <w:b/>
          <w:color w:val="000000"/>
          <w:u w:val="single"/>
          <w:shd w:val="clear" w:color="auto" w:fill="FFFFFF"/>
          <w:lang w:val="uk-UA"/>
        </w:rPr>
        <w:t>а</w:t>
      </w:r>
      <w:proofErr w:type="spellEnd"/>
      <w:r w:rsidRPr="00DA4AD0">
        <w:rPr>
          <w:b/>
          <w:color w:val="000000"/>
          <w:u w:val="single"/>
          <w:shd w:val="clear" w:color="auto" w:fill="FFFFFF"/>
          <w:lang w:val="uk-UA"/>
        </w:rPr>
        <w:t xml:space="preserve"> від їх нормативної грошової оцінки. </w:t>
      </w:r>
    </w:p>
    <w:p w:rsidR="000B529C" w:rsidRPr="00DA4AD0" w:rsidRDefault="000B529C" w:rsidP="000B529C">
      <w:pPr>
        <w:ind w:firstLine="720"/>
        <w:contextualSpacing/>
        <w:jc w:val="both"/>
        <w:textAlignment w:val="baseline"/>
        <w:rPr>
          <w:b/>
          <w:color w:val="000000"/>
          <w:u w:val="single"/>
          <w:shd w:val="clear" w:color="auto" w:fill="FFFFFF"/>
          <w:lang w:val="uk-UA"/>
        </w:rPr>
      </w:pPr>
    </w:p>
    <w:p w:rsidR="000B529C" w:rsidRDefault="000B529C" w:rsidP="000B529C">
      <w:pPr>
        <w:ind w:firstLine="708"/>
        <w:jc w:val="both"/>
        <w:rPr>
          <w:lang w:val="uk-UA"/>
        </w:rPr>
      </w:pPr>
    </w:p>
    <w:p w:rsidR="000B529C" w:rsidRDefault="000B529C" w:rsidP="000B529C">
      <w:pPr>
        <w:rPr>
          <w:b/>
          <w:lang w:val="uk-UA"/>
        </w:rPr>
      </w:pPr>
    </w:p>
    <w:p w:rsidR="000B529C" w:rsidRPr="00F225EE" w:rsidRDefault="000B529C" w:rsidP="000B529C">
      <w:pPr>
        <w:rPr>
          <w:b/>
          <w:lang w:val="uk-UA"/>
        </w:rPr>
      </w:pPr>
    </w:p>
    <w:p w:rsidR="000B529C" w:rsidRPr="00F225EE" w:rsidRDefault="000B529C" w:rsidP="000B529C">
      <w:pPr>
        <w:rPr>
          <w:b/>
          <w:lang w:val="uk-UA"/>
        </w:rPr>
      </w:pPr>
    </w:p>
    <w:p w:rsidR="000B529C" w:rsidRPr="005653AC" w:rsidRDefault="000B529C" w:rsidP="000B529C">
      <w:pPr>
        <w:rPr>
          <w:b/>
          <w:lang w:val="uk-UA"/>
        </w:rPr>
      </w:pPr>
      <w:r w:rsidRPr="005653AC">
        <w:rPr>
          <w:b/>
          <w:lang w:val="uk-UA"/>
        </w:rPr>
        <w:t>Секретар  селищної  ради</w:t>
      </w:r>
      <w:r w:rsidRPr="005653AC">
        <w:rPr>
          <w:b/>
          <w:lang w:val="uk-UA"/>
        </w:rPr>
        <w:tab/>
      </w:r>
      <w:r w:rsidRPr="005653AC">
        <w:rPr>
          <w:b/>
          <w:lang w:val="uk-UA"/>
        </w:rPr>
        <w:tab/>
      </w:r>
      <w:r w:rsidRPr="005653AC">
        <w:rPr>
          <w:b/>
          <w:lang w:val="uk-UA"/>
        </w:rPr>
        <w:tab/>
      </w:r>
      <w:r w:rsidRPr="005653AC">
        <w:rPr>
          <w:b/>
          <w:lang w:val="uk-UA"/>
        </w:rPr>
        <w:tab/>
        <w:t xml:space="preserve">        Валентина </w:t>
      </w:r>
      <w:proofErr w:type="spellStart"/>
      <w:r w:rsidRPr="005653AC">
        <w:rPr>
          <w:b/>
          <w:lang w:val="uk-UA"/>
        </w:rPr>
        <w:t>Ілюк</w:t>
      </w:r>
      <w:proofErr w:type="spellEnd"/>
    </w:p>
    <w:p w:rsidR="000B529C" w:rsidRPr="00F225EE" w:rsidRDefault="000B529C" w:rsidP="000B529C">
      <w:pPr>
        <w:rPr>
          <w:b/>
          <w:lang w:val="uk-UA"/>
        </w:rPr>
      </w:pPr>
    </w:p>
    <w:p w:rsidR="000B529C" w:rsidRDefault="000B529C" w:rsidP="000B529C">
      <w:pPr>
        <w:rPr>
          <w:b/>
          <w:lang w:val="uk-UA"/>
        </w:rPr>
      </w:pPr>
    </w:p>
    <w:p w:rsidR="000B529C" w:rsidRDefault="000B529C" w:rsidP="000B529C">
      <w:pPr>
        <w:rPr>
          <w:b/>
          <w:lang w:val="uk-UA"/>
        </w:rPr>
      </w:pPr>
    </w:p>
    <w:p w:rsidR="000B529C" w:rsidRDefault="000B529C" w:rsidP="000B529C">
      <w:pPr>
        <w:rPr>
          <w:b/>
          <w:lang w:val="uk-UA"/>
        </w:rPr>
      </w:pPr>
    </w:p>
    <w:p w:rsidR="000B529C" w:rsidRDefault="000B529C" w:rsidP="000B529C">
      <w:pPr>
        <w:rPr>
          <w:b/>
          <w:lang w:val="uk-UA"/>
        </w:rPr>
      </w:pPr>
    </w:p>
    <w:p w:rsidR="000B529C" w:rsidRDefault="000B529C" w:rsidP="000B529C">
      <w:pPr>
        <w:rPr>
          <w:b/>
          <w:lang w:val="uk-UA"/>
        </w:rPr>
      </w:pPr>
    </w:p>
    <w:p w:rsidR="000B529C" w:rsidRDefault="000B529C" w:rsidP="000B529C">
      <w:pPr>
        <w:rPr>
          <w:b/>
          <w:lang w:val="uk-UA"/>
        </w:rPr>
      </w:pPr>
    </w:p>
    <w:p w:rsidR="000B529C" w:rsidRDefault="000B529C" w:rsidP="000B529C">
      <w:pPr>
        <w:rPr>
          <w:b/>
          <w:lang w:val="uk-UA"/>
        </w:rPr>
      </w:pPr>
    </w:p>
    <w:p w:rsidR="000B529C" w:rsidRDefault="000B529C" w:rsidP="000B529C">
      <w:pPr>
        <w:rPr>
          <w:b/>
          <w:lang w:val="uk-UA"/>
        </w:rPr>
      </w:pPr>
    </w:p>
    <w:p w:rsidR="000B529C" w:rsidRDefault="000B529C" w:rsidP="000B529C">
      <w:pPr>
        <w:rPr>
          <w:b/>
          <w:lang w:val="uk-UA"/>
        </w:rPr>
      </w:pPr>
    </w:p>
    <w:p w:rsidR="000B529C" w:rsidRDefault="000B529C" w:rsidP="000B529C">
      <w:pPr>
        <w:rPr>
          <w:b/>
          <w:lang w:val="uk-UA"/>
        </w:rPr>
      </w:pPr>
    </w:p>
    <w:p w:rsidR="000B529C" w:rsidRDefault="000B529C" w:rsidP="000B529C">
      <w:pPr>
        <w:rPr>
          <w:b/>
          <w:lang w:val="uk-UA"/>
        </w:rPr>
      </w:pPr>
    </w:p>
    <w:p w:rsidR="000B529C" w:rsidRDefault="000B529C" w:rsidP="000B529C">
      <w:pPr>
        <w:rPr>
          <w:b/>
          <w:lang w:val="uk-UA"/>
        </w:rPr>
      </w:pPr>
    </w:p>
    <w:p w:rsidR="000B529C" w:rsidRDefault="000B529C" w:rsidP="000B529C">
      <w:pPr>
        <w:rPr>
          <w:b/>
          <w:lang w:val="uk-UA"/>
        </w:rPr>
      </w:pPr>
    </w:p>
    <w:p w:rsidR="000B529C" w:rsidRDefault="000B529C" w:rsidP="000B529C">
      <w:pPr>
        <w:rPr>
          <w:b/>
          <w:lang w:val="uk-UA"/>
        </w:rPr>
      </w:pPr>
    </w:p>
    <w:p w:rsidR="000B529C" w:rsidRDefault="000B529C" w:rsidP="000B529C">
      <w:pPr>
        <w:rPr>
          <w:b/>
          <w:lang w:val="uk-UA"/>
        </w:rPr>
      </w:pPr>
    </w:p>
    <w:p w:rsidR="000B529C" w:rsidRDefault="000B529C" w:rsidP="000B529C">
      <w:pPr>
        <w:rPr>
          <w:b/>
          <w:lang w:val="uk-UA"/>
        </w:rPr>
      </w:pPr>
    </w:p>
    <w:p w:rsidR="000B529C" w:rsidRDefault="000B529C" w:rsidP="000B529C">
      <w:pPr>
        <w:rPr>
          <w:b/>
          <w:lang w:val="uk-UA"/>
        </w:rPr>
      </w:pPr>
    </w:p>
    <w:p w:rsidR="000B529C" w:rsidRDefault="000B529C" w:rsidP="000B529C">
      <w:pPr>
        <w:rPr>
          <w:b/>
          <w:lang w:val="uk-UA"/>
        </w:rPr>
      </w:pPr>
    </w:p>
    <w:p w:rsidR="000B529C" w:rsidRDefault="000B529C" w:rsidP="000B529C">
      <w:pPr>
        <w:rPr>
          <w:b/>
          <w:lang w:val="uk-UA"/>
        </w:rPr>
      </w:pPr>
    </w:p>
    <w:p w:rsidR="000B529C" w:rsidRDefault="000B529C" w:rsidP="000B529C">
      <w:pPr>
        <w:rPr>
          <w:b/>
          <w:lang w:val="uk-UA"/>
        </w:rPr>
      </w:pPr>
    </w:p>
    <w:p w:rsidR="000B529C" w:rsidRDefault="000B529C" w:rsidP="000B529C">
      <w:pPr>
        <w:rPr>
          <w:b/>
          <w:lang w:val="uk-UA"/>
        </w:rPr>
      </w:pPr>
    </w:p>
    <w:p w:rsidR="00B95496" w:rsidRDefault="00B95496"/>
    <w:sectPr w:rsidR="00B954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254E6402"/>
    <w:name w:val="WW8Num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0008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6" w15:restartNumberingAfterBreak="0">
    <w:nsid w:val="00000010"/>
    <w:multiLevelType w:val="singleLevel"/>
    <w:tmpl w:val="00000010"/>
    <w:name w:val="WW8Num1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7" w15:restartNumberingAfterBreak="0">
    <w:nsid w:val="00000012"/>
    <w:multiLevelType w:val="singleLevel"/>
    <w:tmpl w:val="00000012"/>
    <w:name w:val="WW8Num18"/>
    <w:lvl w:ilvl="0">
      <w:start w:val="5"/>
      <w:numFmt w:val="decimal"/>
      <w:lvlText w:val="%1."/>
      <w:lvlJc w:val="left"/>
      <w:pPr>
        <w:tabs>
          <w:tab w:val="num" w:pos="0"/>
        </w:tabs>
        <w:ind w:left="390" w:hanging="360"/>
      </w:pPr>
      <w:rPr>
        <w:rFonts w:cs="Times New Roman"/>
      </w:rPr>
    </w:lvl>
  </w:abstractNum>
  <w:abstractNum w:abstractNumId="8" w15:restartNumberingAfterBreak="0">
    <w:nsid w:val="16FE40EC"/>
    <w:multiLevelType w:val="hybridMultilevel"/>
    <w:tmpl w:val="1136BB9C"/>
    <w:lvl w:ilvl="0" w:tplc="2316815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CB0641"/>
    <w:multiLevelType w:val="hybridMultilevel"/>
    <w:tmpl w:val="5C8CD228"/>
    <w:lvl w:ilvl="0" w:tplc="CFBE282A">
      <w:start w:val="2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6F743F"/>
    <w:multiLevelType w:val="hybridMultilevel"/>
    <w:tmpl w:val="4CE44866"/>
    <w:lvl w:ilvl="0" w:tplc="2640C9B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 w15:restartNumberingAfterBreak="0">
    <w:nsid w:val="2DD15D7E"/>
    <w:multiLevelType w:val="multilevel"/>
    <w:tmpl w:val="EB967FD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110" w:hanging="720"/>
      </w:pPr>
    </w:lvl>
    <w:lvl w:ilvl="2">
      <w:start w:val="1"/>
      <w:numFmt w:val="decimal"/>
      <w:lvlText w:val="%1.%2.%3."/>
      <w:lvlJc w:val="left"/>
      <w:pPr>
        <w:ind w:left="1500" w:hanging="720"/>
      </w:pPr>
    </w:lvl>
    <w:lvl w:ilvl="3">
      <w:start w:val="1"/>
      <w:numFmt w:val="decimal"/>
      <w:lvlText w:val="%1.%2.%3.%4."/>
      <w:lvlJc w:val="left"/>
      <w:pPr>
        <w:ind w:left="2250" w:hanging="1080"/>
      </w:pPr>
    </w:lvl>
    <w:lvl w:ilvl="4">
      <w:start w:val="1"/>
      <w:numFmt w:val="decimal"/>
      <w:lvlText w:val="%1.%2.%3.%4.%5."/>
      <w:lvlJc w:val="left"/>
      <w:pPr>
        <w:ind w:left="2640" w:hanging="1080"/>
      </w:pPr>
    </w:lvl>
    <w:lvl w:ilvl="5">
      <w:start w:val="1"/>
      <w:numFmt w:val="decimal"/>
      <w:lvlText w:val="%1.%2.%3.%4.%5.%6."/>
      <w:lvlJc w:val="left"/>
      <w:pPr>
        <w:ind w:left="3390" w:hanging="1440"/>
      </w:pPr>
    </w:lvl>
    <w:lvl w:ilvl="6">
      <w:start w:val="1"/>
      <w:numFmt w:val="decimal"/>
      <w:lvlText w:val="%1.%2.%3.%4.%5.%6.%7."/>
      <w:lvlJc w:val="left"/>
      <w:pPr>
        <w:ind w:left="4140" w:hanging="1800"/>
      </w:pPr>
    </w:lvl>
    <w:lvl w:ilvl="7">
      <w:start w:val="1"/>
      <w:numFmt w:val="decimal"/>
      <w:lvlText w:val="%1.%2.%3.%4.%5.%6.%7.%8."/>
      <w:lvlJc w:val="left"/>
      <w:pPr>
        <w:ind w:left="4530" w:hanging="1800"/>
      </w:pPr>
    </w:lvl>
    <w:lvl w:ilvl="8">
      <w:start w:val="1"/>
      <w:numFmt w:val="decimal"/>
      <w:lvlText w:val="%1.%2.%3.%4.%5.%6.%7.%8.%9."/>
      <w:lvlJc w:val="left"/>
      <w:pPr>
        <w:ind w:left="5280" w:hanging="2160"/>
      </w:pPr>
    </w:lvl>
  </w:abstractNum>
  <w:abstractNum w:abstractNumId="12" w15:restartNumberingAfterBreak="0">
    <w:nsid w:val="39E13C10"/>
    <w:multiLevelType w:val="hybridMultilevel"/>
    <w:tmpl w:val="79D418BC"/>
    <w:lvl w:ilvl="0" w:tplc="B816CC26">
      <w:numFmt w:val="bullet"/>
      <w:lvlText w:val="-"/>
      <w:lvlJc w:val="left"/>
      <w:pPr>
        <w:ind w:left="75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3" w15:restartNumberingAfterBreak="0">
    <w:nsid w:val="49D23380"/>
    <w:multiLevelType w:val="hybridMultilevel"/>
    <w:tmpl w:val="FB3A9E4E"/>
    <w:lvl w:ilvl="0" w:tplc="C5945D04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A15407B"/>
    <w:multiLevelType w:val="hybridMultilevel"/>
    <w:tmpl w:val="09FC4B44"/>
    <w:lvl w:ilvl="0" w:tplc="E182E442">
      <w:start w:val="1"/>
      <w:numFmt w:val="decimal"/>
      <w:lvlText w:val="%1."/>
      <w:lvlJc w:val="left"/>
      <w:pPr>
        <w:ind w:left="720" w:hanging="360"/>
      </w:pPr>
      <w:rPr>
        <w:b/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5612E9"/>
    <w:multiLevelType w:val="hybridMultilevel"/>
    <w:tmpl w:val="61B6D9B6"/>
    <w:lvl w:ilvl="0" w:tplc="042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CD6495B"/>
    <w:multiLevelType w:val="hybridMultilevel"/>
    <w:tmpl w:val="A246FF6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717297F"/>
    <w:multiLevelType w:val="hybridMultilevel"/>
    <w:tmpl w:val="73A875C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693E4613"/>
    <w:multiLevelType w:val="multilevel"/>
    <w:tmpl w:val="61E04F2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9" w15:restartNumberingAfterBreak="0">
    <w:nsid w:val="69727C0A"/>
    <w:multiLevelType w:val="multilevel"/>
    <w:tmpl w:val="CA1C3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D84A58"/>
    <w:multiLevelType w:val="hybridMultilevel"/>
    <w:tmpl w:val="0040EE90"/>
    <w:lvl w:ilvl="0" w:tplc="AA7601B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8273338"/>
    <w:multiLevelType w:val="hybridMultilevel"/>
    <w:tmpl w:val="7F1E06F4"/>
    <w:lvl w:ilvl="0" w:tplc="EA765B42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C52794"/>
    <w:multiLevelType w:val="hybridMultilevel"/>
    <w:tmpl w:val="0F742AC6"/>
    <w:lvl w:ilvl="0" w:tplc="FD5A189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CD4CA7"/>
    <w:multiLevelType w:val="hybridMultilevel"/>
    <w:tmpl w:val="BC48B30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20"/>
  </w:num>
  <w:num w:numId="5">
    <w:abstractNumId w:val="9"/>
  </w:num>
  <w:num w:numId="6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6"/>
  </w:num>
  <w:num w:numId="15">
    <w:abstractNumId w:val="7"/>
  </w:num>
  <w:num w:numId="16">
    <w:abstractNumId w:val="0"/>
  </w:num>
  <w:num w:numId="17">
    <w:abstractNumId w:val="18"/>
  </w:num>
  <w:num w:numId="18">
    <w:abstractNumId w:val="10"/>
  </w:num>
  <w:num w:numId="19">
    <w:abstractNumId w:val="16"/>
  </w:num>
  <w:num w:numId="20">
    <w:abstractNumId w:val="8"/>
  </w:num>
  <w:num w:numId="21">
    <w:abstractNumId w:val="22"/>
  </w:num>
  <w:num w:numId="22">
    <w:abstractNumId w:val="21"/>
  </w:num>
  <w:num w:numId="23">
    <w:abstractNumId w:val="19"/>
  </w:num>
  <w:num w:numId="24">
    <w:abstractNumId w:val="23"/>
  </w:num>
  <w:num w:numId="25">
    <w:abstractNumId w:val="15"/>
  </w:num>
  <w:num w:numId="26">
    <w:abstractNumId w:val="2"/>
  </w:num>
  <w:num w:numId="27">
    <w:abstractNumId w:val="1"/>
  </w:num>
  <w:num w:numId="28">
    <w:abstractNumId w:val="3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686"/>
    <w:rsid w:val="000B529C"/>
    <w:rsid w:val="00205686"/>
    <w:rsid w:val="00B9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29F669-9982-42C1-BCAD-8E6812D99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2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0B529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unhideWhenUsed/>
    <w:qFormat/>
    <w:rsid w:val="000B529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unhideWhenUsed/>
    <w:qFormat/>
    <w:rsid w:val="000B529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9"/>
    <w:qFormat/>
    <w:rsid w:val="000B529C"/>
    <w:pPr>
      <w:keepNext/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0B529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B529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B529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B529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0B529C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9"/>
    <w:rsid w:val="000B529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3">
    <w:name w:val="Hyperlink"/>
    <w:basedOn w:val="a0"/>
    <w:uiPriority w:val="99"/>
    <w:unhideWhenUsed/>
    <w:rsid w:val="000B529C"/>
    <w:rPr>
      <w:color w:val="0000FF"/>
      <w:u w:val="single"/>
    </w:rPr>
  </w:style>
  <w:style w:type="character" w:styleId="a4">
    <w:name w:val="FollowedHyperlink"/>
    <w:basedOn w:val="a0"/>
    <w:uiPriority w:val="99"/>
    <w:unhideWhenUsed/>
    <w:rsid w:val="000B529C"/>
    <w:rPr>
      <w:color w:val="800080"/>
      <w:u w:val="single"/>
    </w:rPr>
  </w:style>
  <w:style w:type="paragraph" w:styleId="a5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link w:val="11"/>
    <w:unhideWhenUsed/>
    <w:rsid w:val="000B529C"/>
    <w:pPr>
      <w:spacing w:before="100" w:beforeAutospacing="1" w:after="100" w:afterAutospacing="1"/>
    </w:pPr>
  </w:style>
  <w:style w:type="character" w:customStyle="1" w:styleId="1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5"/>
    <w:locked/>
    <w:rsid w:val="000B52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выноски Знак"/>
    <w:basedOn w:val="a0"/>
    <w:link w:val="a7"/>
    <w:uiPriority w:val="99"/>
    <w:semiHidden/>
    <w:rsid w:val="000B529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alloon Text"/>
    <w:basedOn w:val="a"/>
    <w:link w:val="a6"/>
    <w:uiPriority w:val="99"/>
    <w:semiHidden/>
    <w:unhideWhenUsed/>
    <w:rsid w:val="000B529C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0B529C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 Spacing"/>
    <w:uiPriority w:val="99"/>
    <w:qFormat/>
    <w:rsid w:val="000B529C"/>
    <w:pPr>
      <w:suppressAutoHyphens/>
      <w:spacing w:after="0" w:line="240" w:lineRule="auto"/>
    </w:pPr>
    <w:rPr>
      <w:rFonts w:ascii="Calibri" w:eastAsia="Times New Roman" w:hAnsi="Calibri" w:cs="Calibri"/>
      <w:lang w:val="uk-UA" w:eastAsia="ar-SA"/>
    </w:rPr>
  </w:style>
  <w:style w:type="paragraph" w:styleId="a9">
    <w:name w:val="List Paragraph"/>
    <w:basedOn w:val="a"/>
    <w:uiPriority w:val="99"/>
    <w:qFormat/>
    <w:rsid w:val="000B529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rvps2">
    <w:name w:val="rvps2"/>
    <w:basedOn w:val="a"/>
    <w:uiPriority w:val="99"/>
    <w:rsid w:val="000B529C"/>
    <w:pPr>
      <w:spacing w:before="100" w:beforeAutospacing="1" w:after="100" w:afterAutospacing="1"/>
    </w:pPr>
  </w:style>
  <w:style w:type="paragraph" w:customStyle="1" w:styleId="tc">
    <w:name w:val="tc"/>
    <w:basedOn w:val="a"/>
    <w:rsid w:val="000B529C"/>
    <w:pPr>
      <w:spacing w:before="100" w:beforeAutospacing="1" w:after="100" w:afterAutospacing="1"/>
    </w:pPr>
  </w:style>
  <w:style w:type="paragraph" w:customStyle="1" w:styleId="tj">
    <w:name w:val="tj"/>
    <w:basedOn w:val="a"/>
    <w:rsid w:val="000B529C"/>
    <w:pPr>
      <w:spacing w:before="100" w:beforeAutospacing="1" w:after="100" w:afterAutospacing="1"/>
    </w:pPr>
  </w:style>
  <w:style w:type="paragraph" w:customStyle="1" w:styleId="tl">
    <w:name w:val="tl"/>
    <w:basedOn w:val="a"/>
    <w:rsid w:val="000B529C"/>
    <w:pPr>
      <w:spacing w:before="100" w:beforeAutospacing="1" w:after="100" w:afterAutospacing="1"/>
    </w:pPr>
  </w:style>
  <w:style w:type="character" w:customStyle="1" w:styleId="rvts0">
    <w:name w:val="rvts0"/>
    <w:basedOn w:val="a0"/>
    <w:rsid w:val="000B529C"/>
  </w:style>
  <w:style w:type="character" w:customStyle="1" w:styleId="ligalogotypcellblock">
    <w:name w:val="ligalogotyp_cellblock"/>
    <w:basedOn w:val="a0"/>
    <w:rsid w:val="000B529C"/>
  </w:style>
  <w:style w:type="character" w:customStyle="1" w:styleId="ligalogotypeico">
    <w:name w:val="ligalogotype_ico"/>
    <w:basedOn w:val="a0"/>
    <w:rsid w:val="000B529C"/>
  </w:style>
  <w:style w:type="character" w:customStyle="1" w:styleId="ligalogotypseparator">
    <w:name w:val="ligalogotyp_separator"/>
    <w:basedOn w:val="a0"/>
    <w:rsid w:val="000B529C"/>
  </w:style>
  <w:style w:type="character" w:customStyle="1" w:styleId="ligalogotypetext">
    <w:name w:val="ligalogotype_text"/>
    <w:basedOn w:val="a0"/>
    <w:rsid w:val="000B529C"/>
  </w:style>
  <w:style w:type="character" w:customStyle="1" w:styleId="hide1280">
    <w:name w:val="hide1280"/>
    <w:basedOn w:val="a0"/>
    <w:rsid w:val="000B529C"/>
  </w:style>
  <w:style w:type="character" w:customStyle="1" w:styleId="menuitemtext">
    <w:name w:val="menuitem_text"/>
    <w:basedOn w:val="a0"/>
    <w:rsid w:val="000B529C"/>
  </w:style>
  <w:style w:type="character" w:customStyle="1" w:styleId="ligalogoico-closebutton2outer">
    <w:name w:val="ligalogoico-closebutton2outer"/>
    <w:basedOn w:val="a0"/>
    <w:rsid w:val="000B529C"/>
  </w:style>
  <w:style w:type="character" w:customStyle="1" w:styleId="ligalogoico-closebutton2">
    <w:name w:val="ligalogoico-closebutton2"/>
    <w:basedOn w:val="a0"/>
    <w:rsid w:val="000B529C"/>
  </w:style>
  <w:style w:type="character" w:customStyle="1" w:styleId="fs2">
    <w:name w:val="fs2"/>
    <w:basedOn w:val="a0"/>
    <w:rsid w:val="000B529C"/>
  </w:style>
  <w:style w:type="character" w:customStyle="1" w:styleId="footerinfo-logoimage">
    <w:name w:val="footerinfo-logoimage"/>
    <w:basedOn w:val="a0"/>
    <w:rsid w:val="000B529C"/>
  </w:style>
  <w:style w:type="character" w:customStyle="1" w:styleId="footerinfophone-ico">
    <w:name w:val="footerinfo_phone-ico"/>
    <w:basedOn w:val="a0"/>
    <w:rsid w:val="000B529C"/>
  </w:style>
  <w:style w:type="character" w:customStyle="1" w:styleId="footerinfophone-text">
    <w:name w:val="footerinfo_phone-text"/>
    <w:basedOn w:val="a0"/>
    <w:rsid w:val="000B529C"/>
  </w:style>
  <w:style w:type="character" w:customStyle="1" w:styleId="apple-converted-space">
    <w:name w:val="apple-converted-space"/>
    <w:basedOn w:val="a0"/>
    <w:rsid w:val="000B529C"/>
  </w:style>
  <w:style w:type="paragraph" w:styleId="aa">
    <w:name w:val="annotation text"/>
    <w:basedOn w:val="a"/>
    <w:link w:val="ab"/>
    <w:uiPriority w:val="99"/>
    <w:semiHidden/>
    <w:unhideWhenUsed/>
    <w:rsid w:val="000B529C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B529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ма примечания Знак"/>
    <w:basedOn w:val="ab"/>
    <w:link w:val="ad"/>
    <w:uiPriority w:val="99"/>
    <w:semiHidden/>
    <w:rsid w:val="000B529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annotation subject"/>
    <w:basedOn w:val="aa"/>
    <w:next w:val="aa"/>
    <w:link w:val="ac"/>
    <w:uiPriority w:val="99"/>
    <w:semiHidden/>
    <w:unhideWhenUsed/>
    <w:rsid w:val="000B529C"/>
    <w:rPr>
      <w:b/>
      <w:bCs/>
    </w:rPr>
  </w:style>
  <w:style w:type="character" w:customStyle="1" w:styleId="13">
    <w:name w:val="Тема примечания Знак1"/>
    <w:basedOn w:val="ab"/>
    <w:uiPriority w:val="99"/>
    <w:semiHidden/>
    <w:rsid w:val="000B529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e">
    <w:name w:val="Strong"/>
    <w:basedOn w:val="a0"/>
    <w:qFormat/>
    <w:rsid w:val="000B529C"/>
    <w:rPr>
      <w:rFonts w:cs="Times New Roman"/>
      <w:b/>
      <w:bCs/>
    </w:rPr>
  </w:style>
  <w:style w:type="paragraph" w:styleId="af">
    <w:name w:val="header"/>
    <w:basedOn w:val="a"/>
    <w:link w:val="af0"/>
    <w:uiPriority w:val="99"/>
    <w:rsid w:val="000B529C"/>
    <w:pPr>
      <w:tabs>
        <w:tab w:val="center" w:pos="4703"/>
        <w:tab w:val="right" w:pos="9406"/>
      </w:tabs>
    </w:pPr>
    <w:rPr>
      <w:rFonts w:ascii="Times New Roman CYR" w:hAnsi="Times New Roman CYR"/>
      <w:sz w:val="20"/>
      <w:szCs w:val="20"/>
    </w:rPr>
  </w:style>
  <w:style w:type="character" w:customStyle="1" w:styleId="af0">
    <w:name w:val="Верхний колонтитул Знак"/>
    <w:basedOn w:val="a0"/>
    <w:link w:val="af"/>
    <w:uiPriority w:val="99"/>
    <w:rsid w:val="000B529C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1">
    <w:name w:val="Body Text"/>
    <w:basedOn w:val="a"/>
    <w:link w:val="af2"/>
    <w:uiPriority w:val="99"/>
    <w:rsid w:val="000B529C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0B52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Zakonu">
    <w:name w:val="StyleZakonu"/>
    <w:basedOn w:val="a"/>
    <w:link w:val="StyleZakonu0"/>
    <w:uiPriority w:val="99"/>
    <w:rsid w:val="000B529C"/>
    <w:pPr>
      <w:spacing w:after="60" w:line="220" w:lineRule="exact"/>
      <w:ind w:firstLine="284"/>
      <w:jc w:val="both"/>
    </w:pPr>
    <w:rPr>
      <w:rFonts w:eastAsia="Calibri"/>
      <w:sz w:val="20"/>
      <w:szCs w:val="20"/>
      <w:lang w:val="uk-UA"/>
    </w:rPr>
  </w:style>
  <w:style w:type="character" w:customStyle="1" w:styleId="StyleZakonu0">
    <w:name w:val="StyleZakonu Знак"/>
    <w:link w:val="StyleZakonu"/>
    <w:uiPriority w:val="99"/>
    <w:locked/>
    <w:rsid w:val="000B529C"/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af3">
    <w:name w:val="Нормальний текст"/>
    <w:basedOn w:val="a"/>
    <w:link w:val="af4"/>
    <w:uiPriority w:val="99"/>
    <w:rsid w:val="000B529C"/>
    <w:pPr>
      <w:suppressAutoHyphens/>
      <w:spacing w:before="120"/>
      <w:ind w:firstLine="567"/>
      <w:jc w:val="both"/>
    </w:pPr>
    <w:rPr>
      <w:rFonts w:ascii="Antiqua" w:eastAsia="Calibri" w:hAnsi="Antiqua"/>
      <w:sz w:val="26"/>
      <w:szCs w:val="20"/>
      <w:lang w:val="uk-UA" w:eastAsia="ar-SA"/>
    </w:rPr>
  </w:style>
  <w:style w:type="character" w:customStyle="1" w:styleId="af4">
    <w:name w:val="Нормальний текст Знак"/>
    <w:link w:val="af3"/>
    <w:uiPriority w:val="99"/>
    <w:locked/>
    <w:rsid w:val="000B529C"/>
    <w:rPr>
      <w:rFonts w:ascii="Antiqua" w:eastAsia="Calibri" w:hAnsi="Antiqua" w:cs="Times New Roman"/>
      <w:sz w:val="26"/>
      <w:szCs w:val="20"/>
      <w:lang w:val="uk-UA" w:eastAsia="ar-SA"/>
    </w:rPr>
  </w:style>
  <w:style w:type="paragraph" w:customStyle="1" w:styleId="Iniiaieeoaeno">
    <w:name w:val="Iniiaiee oaeno"/>
    <w:uiPriority w:val="99"/>
    <w:rsid w:val="000B529C"/>
    <w:pPr>
      <w:suppressAutoHyphens/>
      <w:autoSpaceDE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val="uk-UA" w:eastAsia="ar-SA"/>
    </w:rPr>
  </w:style>
  <w:style w:type="paragraph" w:customStyle="1" w:styleId="21">
    <w:name w:val="Основной текст с отступом 21"/>
    <w:basedOn w:val="a"/>
    <w:uiPriority w:val="99"/>
    <w:rsid w:val="000B529C"/>
    <w:pPr>
      <w:suppressAutoHyphens/>
      <w:ind w:firstLine="708"/>
      <w:jc w:val="both"/>
    </w:pPr>
    <w:rPr>
      <w:sz w:val="28"/>
      <w:lang w:val="uk-UA" w:eastAsia="ar-SA"/>
    </w:rPr>
  </w:style>
  <w:style w:type="character" w:customStyle="1" w:styleId="rvts11">
    <w:name w:val="rvts11"/>
    <w:basedOn w:val="a0"/>
    <w:uiPriority w:val="99"/>
    <w:rsid w:val="000B529C"/>
    <w:rPr>
      <w:rFonts w:cs="Times New Roman"/>
    </w:rPr>
  </w:style>
  <w:style w:type="character" w:customStyle="1" w:styleId="rvts96">
    <w:name w:val="rvts96"/>
    <w:basedOn w:val="a0"/>
    <w:uiPriority w:val="99"/>
    <w:rsid w:val="000B529C"/>
    <w:rPr>
      <w:rFonts w:cs="Times New Roman"/>
    </w:rPr>
  </w:style>
  <w:style w:type="character" w:customStyle="1" w:styleId="rvts9">
    <w:name w:val="rvts9"/>
    <w:basedOn w:val="a0"/>
    <w:uiPriority w:val="99"/>
    <w:rsid w:val="000B529C"/>
    <w:rPr>
      <w:rFonts w:cs="Times New Roman"/>
    </w:rPr>
  </w:style>
  <w:style w:type="paragraph" w:customStyle="1" w:styleId="rvps12">
    <w:name w:val="rvps12"/>
    <w:basedOn w:val="a"/>
    <w:uiPriority w:val="99"/>
    <w:rsid w:val="000B529C"/>
    <w:pPr>
      <w:spacing w:before="100" w:beforeAutospacing="1" w:after="100" w:afterAutospacing="1"/>
    </w:pPr>
  </w:style>
  <w:style w:type="character" w:customStyle="1" w:styleId="rvts46">
    <w:name w:val="rvts46"/>
    <w:basedOn w:val="a0"/>
    <w:uiPriority w:val="99"/>
    <w:rsid w:val="000B529C"/>
    <w:rPr>
      <w:rFonts w:cs="Times New Roman"/>
    </w:rPr>
  </w:style>
  <w:style w:type="paragraph" w:styleId="af5">
    <w:name w:val="Body Text Indent"/>
    <w:basedOn w:val="a"/>
    <w:link w:val="af6"/>
    <w:uiPriority w:val="99"/>
    <w:rsid w:val="000B529C"/>
    <w:pPr>
      <w:widowControl w:val="0"/>
      <w:suppressAutoHyphens/>
      <w:ind w:firstLine="810"/>
      <w:jc w:val="both"/>
    </w:pPr>
    <w:rPr>
      <w:rFonts w:eastAsia="Calibri"/>
      <w:sz w:val="28"/>
      <w:lang w:val="uk-UA"/>
    </w:rPr>
  </w:style>
  <w:style w:type="character" w:customStyle="1" w:styleId="af6">
    <w:name w:val="Основной текст с отступом Знак"/>
    <w:basedOn w:val="a0"/>
    <w:link w:val="af5"/>
    <w:uiPriority w:val="99"/>
    <w:rsid w:val="000B529C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f7">
    <w:name w:val="Title"/>
    <w:basedOn w:val="a"/>
    <w:link w:val="af8"/>
    <w:uiPriority w:val="99"/>
    <w:qFormat/>
    <w:rsid w:val="000B529C"/>
    <w:pPr>
      <w:jc w:val="center"/>
    </w:pPr>
    <w:rPr>
      <w:i/>
      <w:iCs/>
      <w:lang w:val="uk-UA"/>
    </w:rPr>
  </w:style>
  <w:style w:type="character" w:customStyle="1" w:styleId="af8">
    <w:name w:val="Заголовок Знак"/>
    <w:basedOn w:val="a0"/>
    <w:link w:val="af7"/>
    <w:uiPriority w:val="99"/>
    <w:rsid w:val="000B529C"/>
    <w:rPr>
      <w:rFonts w:ascii="Times New Roman" w:eastAsia="Times New Roman" w:hAnsi="Times New Roman" w:cs="Times New Roman"/>
      <w:i/>
      <w:iCs/>
      <w:sz w:val="24"/>
      <w:szCs w:val="24"/>
      <w:lang w:val="uk-UA" w:eastAsia="ru-RU"/>
    </w:rPr>
  </w:style>
  <w:style w:type="paragraph" w:styleId="22">
    <w:name w:val="Body Text Indent 2"/>
    <w:basedOn w:val="a"/>
    <w:link w:val="23"/>
    <w:uiPriority w:val="99"/>
    <w:rsid w:val="000B529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0B52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Plain Text"/>
    <w:basedOn w:val="a"/>
    <w:link w:val="afa"/>
    <w:uiPriority w:val="99"/>
    <w:rsid w:val="000B529C"/>
    <w:rPr>
      <w:rFonts w:ascii="Courier New" w:hAnsi="Courier New"/>
      <w:sz w:val="20"/>
      <w:szCs w:val="20"/>
      <w:lang w:val="uk-UA"/>
    </w:rPr>
  </w:style>
  <w:style w:type="character" w:customStyle="1" w:styleId="afa">
    <w:name w:val="Текст Знак"/>
    <w:basedOn w:val="a0"/>
    <w:link w:val="af9"/>
    <w:uiPriority w:val="99"/>
    <w:rsid w:val="000B529C"/>
    <w:rPr>
      <w:rFonts w:ascii="Courier New" w:eastAsia="Times New Roman" w:hAnsi="Courier New" w:cs="Times New Roman"/>
      <w:sz w:val="20"/>
      <w:szCs w:val="20"/>
      <w:lang w:val="uk-UA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"/>
    <w:basedOn w:val="a"/>
    <w:uiPriority w:val="99"/>
    <w:rsid w:val="000B529C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1579</Words>
  <Characters>9003</Characters>
  <Application>Microsoft Office Word</Application>
  <DocSecurity>0</DocSecurity>
  <Lines>75</Lines>
  <Paragraphs>21</Paragraphs>
  <ScaleCrop>false</ScaleCrop>
  <Company/>
  <LinksUpToDate>false</LinksUpToDate>
  <CharactersWithSpaces>10561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</dc:creator>
  <cp:keywords/>
  <dc:description/>
  <cp:lastModifiedBy>lUd</cp:lastModifiedBy>
  <cp:revision>2</cp:revision>
  <dcterms:created xsi:type="dcterms:W3CDTF">2021-03-16T13:58:00Z</dcterms:created>
  <dcterms:modified xsi:type="dcterms:W3CDTF">2021-03-16T13:58:00Z</dcterms:modified>
</cp:coreProperties>
</file>