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1A3" w:rsidRDefault="001F51A3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25FF" w:rsidRDefault="00631F85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31F85">
        <w:pict>
          <v:group id="_x0000_s1429" style="position:absolute;left:0;text-align:left;margin-left:223.65pt;margin-top:0;width:34.4pt;height:48.3pt;z-index:251653632" coordorigin="3834,994" coordsize="1142,1718">
            <v:shape id="_x0000_s143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3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3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3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3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4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4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4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4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4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50" style="position:absolute;left:3834;top:1424;width:40;height:748" fillcolor="black" stroked="f"/>
            <v:shape id="_x0000_s1451" style="position:absolute;left:3834;top:2172;width:40;height:163" coordsize="400,1632" path="m400,1615r,9l400,,,,,1624r,8l,1624r,3l1,1632r399,-17xe" fillcolor="black" stroked="f">
              <v:path arrowok="t"/>
            </v:shape>
            <v:shape id="_x0000_s145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5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5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5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5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57" style="position:absolute;left:4405;top:994;width:551;height:40" fillcolor="black" stroked="f"/>
            <v:shape id="_x0000_s1458" style="position:absolute;left:3834;top:994;width:571;height:40" coordsize="5711,400" path="m400,200l201,400r5510,l5711,,201,,,200,201,,,,,200r400,xe" fillcolor="black" stroked="f">
              <v:path arrowok="t"/>
            </v:shape>
            <v:shape id="_x0000_s145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tabs>
          <w:tab w:val="left" w:pos="708"/>
        </w:tabs>
      </w:pP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025FF" w:rsidRDefault="000025FF" w:rsidP="000025FF">
      <w:pPr>
        <w:widowControl w:val="0"/>
        <w:tabs>
          <w:tab w:val="left" w:pos="708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   сесії сільської ради  VІІ  скликання</w:t>
      </w:r>
    </w:p>
    <w:p w:rsidR="000025FF" w:rsidRDefault="000025FF" w:rsidP="000025FF">
      <w:pPr>
        <w:shd w:val="clear" w:color="auto" w:fill="FFFFFF"/>
        <w:tabs>
          <w:tab w:val="left" w:pos="708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18.04.2019 року                                                Крупець                                                   №15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передачі  її у власність  Петрук О. В.</w:t>
      </w: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Петрук О.В., сільська рада  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Петрук Оксані Володимирівні проект землеустрою щодо відведення земельної ділянки, для індивідуального садівництва, площею 0,1200 га, яка розташована Хмельницька область,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 Петрук Оксані Володимирівні, яка зареєстрована за адресою: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1F51A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6823986800:04:001:0013, для  індивідуального садівництва, яка розташована 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Хоровиця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3.Петрук О.В., якій передана земельна ділянка у власність, посвідчити право власності  в установленому  законом порядку.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0025FF" w:rsidRDefault="000025FF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51A3" w:rsidRDefault="001F51A3" w:rsidP="000025FF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</w:num>
  <w:num w:numId="17">
    <w:abstractNumId w:val="42"/>
  </w:num>
  <w:num w:numId="18">
    <w:abstractNumId w:val="28"/>
  </w:num>
  <w:num w:numId="19">
    <w:abstractNumId w:val="34"/>
  </w:num>
  <w:num w:numId="20">
    <w:abstractNumId w:val="36"/>
  </w:num>
  <w:num w:numId="21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06996"/>
    <w:rsid w:val="00023DDF"/>
    <w:rsid w:val="00036BAF"/>
    <w:rsid w:val="00056FD8"/>
    <w:rsid w:val="000668E0"/>
    <w:rsid w:val="00067305"/>
    <w:rsid w:val="000B1BA9"/>
    <w:rsid w:val="000E2C75"/>
    <w:rsid w:val="000E5F4D"/>
    <w:rsid w:val="00106E39"/>
    <w:rsid w:val="00107879"/>
    <w:rsid w:val="00136149"/>
    <w:rsid w:val="00140C8B"/>
    <w:rsid w:val="00195D81"/>
    <w:rsid w:val="001A3663"/>
    <w:rsid w:val="001D014F"/>
    <w:rsid w:val="001E767E"/>
    <w:rsid w:val="001F0134"/>
    <w:rsid w:val="001F46B3"/>
    <w:rsid w:val="001F51A3"/>
    <w:rsid w:val="002040D9"/>
    <w:rsid w:val="0022771D"/>
    <w:rsid w:val="0023190E"/>
    <w:rsid w:val="002366C8"/>
    <w:rsid w:val="00264EF8"/>
    <w:rsid w:val="00293DD7"/>
    <w:rsid w:val="002A52D1"/>
    <w:rsid w:val="002E090E"/>
    <w:rsid w:val="002F3029"/>
    <w:rsid w:val="003145B4"/>
    <w:rsid w:val="00396BED"/>
    <w:rsid w:val="003E5E47"/>
    <w:rsid w:val="004135C8"/>
    <w:rsid w:val="00442923"/>
    <w:rsid w:val="00456832"/>
    <w:rsid w:val="00473E21"/>
    <w:rsid w:val="00484E06"/>
    <w:rsid w:val="004A1328"/>
    <w:rsid w:val="004C6F40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1F85"/>
    <w:rsid w:val="00632F5A"/>
    <w:rsid w:val="006355AC"/>
    <w:rsid w:val="00692329"/>
    <w:rsid w:val="00776EDF"/>
    <w:rsid w:val="0079362E"/>
    <w:rsid w:val="007A27ED"/>
    <w:rsid w:val="007B646F"/>
    <w:rsid w:val="007C1D5C"/>
    <w:rsid w:val="007C698D"/>
    <w:rsid w:val="007E27DD"/>
    <w:rsid w:val="00820740"/>
    <w:rsid w:val="00834FCD"/>
    <w:rsid w:val="00853AC2"/>
    <w:rsid w:val="008815EC"/>
    <w:rsid w:val="00883282"/>
    <w:rsid w:val="00895778"/>
    <w:rsid w:val="008965CE"/>
    <w:rsid w:val="008C3E16"/>
    <w:rsid w:val="009310D4"/>
    <w:rsid w:val="009332A5"/>
    <w:rsid w:val="00951419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E6174"/>
    <w:rsid w:val="00BF39D4"/>
    <w:rsid w:val="00C10B8B"/>
    <w:rsid w:val="00C54A32"/>
    <w:rsid w:val="00C938B9"/>
    <w:rsid w:val="00CF1BBF"/>
    <w:rsid w:val="00D10247"/>
    <w:rsid w:val="00D104B4"/>
    <w:rsid w:val="00D37424"/>
    <w:rsid w:val="00D53BEC"/>
    <w:rsid w:val="00DB1A2A"/>
    <w:rsid w:val="00DF4062"/>
    <w:rsid w:val="00E5678B"/>
    <w:rsid w:val="00E638A3"/>
    <w:rsid w:val="00EC625E"/>
    <w:rsid w:val="00EF5B1C"/>
    <w:rsid w:val="00F02AD2"/>
    <w:rsid w:val="00F15A8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,4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uiPriority w:val="9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uiPriority w:val="99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1171</Words>
  <Characters>669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2019-04-23T12:19:00Z</dcterms:created>
  <dcterms:modified xsi:type="dcterms:W3CDTF">2019-04-23T12:19:00Z</dcterms:modified>
</cp:coreProperties>
</file>