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107" w:rsidRDefault="00250107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030" style="position:absolute;left:0;text-align:left;margin-left:223.65pt;margin-top:0;width:34.4pt;height:48.3pt;z-index:251713536" coordorigin="3834,994" coordsize="1142,1718">
            <v:shape id="_x0000_s2703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03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03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03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03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03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03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03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03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04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04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04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04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04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04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04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04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04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04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05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051" style="position:absolute;left:3834;top:1424;width:40;height:748" fillcolor="black" stroked="f"/>
            <v:shape id="_x0000_s27052" style="position:absolute;left:3834;top:2172;width:40;height:163" coordsize="400,1632" path="m400,1615r,9l400,,,,,1624r,8l,1624r,3l1,1632r399,-17xe" fillcolor="black" stroked="f">
              <v:path arrowok="t"/>
            </v:shape>
            <v:shape id="_x0000_s2705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05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05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05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05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058" style="position:absolute;left:4405;top:994;width:551;height:40" fillcolor="black" stroked="f"/>
            <v:shape id="_x0000_s27059" style="position:absolute;left:3834;top:994;width:571;height:40" coordsize="5711,400" path="m400,200l201,400r5510,l5711,,201,,,200,201,,,,,200r400,xe" fillcolor="black" stroked="f">
              <v:path arrowok="t"/>
            </v:shape>
            <v:shape id="_x0000_s2706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№21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надання дозволу на проведення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інвентаризації  земель населених пунктів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сіл Полянь, Стригани, Колом’є, Комарівка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та  розробку технічної документації із землеустрою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проведення інвентаризації земель </w:t>
      </w:r>
    </w:p>
    <w:p w:rsidR="00AA3DC3" w:rsidRDefault="00AA3DC3" w:rsidP="00AA3DC3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1418"/>
        </w:tabs>
        <w:suppressAutoHyphens/>
        <w:autoSpaceDE w:val="0"/>
        <w:spacing w:after="0"/>
        <w:ind w:firstLine="85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Керуючись Законом України «Про місцеве самоврядування в Україні», Законом України "Про землеустрій",   Земельним кодексом України, Постановою Кабінету Міністрів України «Про затвердження Порядку проведення інвентаризації земель» з метою впорядкування угідь, забезпечення  ведення Державного земельного кадастру, та здійснення контролю за використанням і охороною земель сільської ради,  сільська рада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1.Надати дозвіл виконавчому комітету Крупецької сільської ради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проведення інвентаризації  земель населених пунктів сіл Полянь, Стригани, Колом’є, Комарівка та  розробку технічної документації із землеустрою щодо проведення інвентаризації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сіл  </w:t>
      </w:r>
      <w:r>
        <w:rPr>
          <w:rFonts w:ascii="Times New Roman" w:eastAsia="Calibri" w:hAnsi="Times New Roman" w:cs="Times New Roman"/>
          <w:sz w:val="24"/>
          <w:szCs w:val="24"/>
        </w:rPr>
        <w:t>Полянь , Стригани , Колом’є , Комарівка 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2. Зобов’язати виконавчий комітет Крупецької сільської ради замовити  виготовлення технічної документації із землеустрою щодо проведення інвентаризації земель, та надати її для розгляду та затвердження в порядку, передбаченому чинним законодавством України.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7812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DC3" w:rsidRDefault="00AA3DC3" w:rsidP="00AA3DC3">
      <w:pPr>
        <w:tabs>
          <w:tab w:val="left" w:pos="7812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A3DC3" w:rsidRDefault="00AA3DC3" w:rsidP="00AA3DC3">
      <w:pPr>
        <w:tabs>
          <w:tab w:val="left" w:pos="7812"/>
        </w:tabs>
        <w:suppressAutoHyphens/>
        <w:autoSpaceDE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В.А. Михалюк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250107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31B4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1192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2019-03-28T08:08:00Z</dcterms:created>
  <dcterms:modified xsi:type="dcterms:W3CDTF">2019-03-28T08:08:00Z</dcterms:modified>
</cp:coreProperties>
</file>