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8E0" w:rsidRDefault="000668E0" w:rsidP="000668E0">
      <w:pPr>
        <w:tabs>
          <w:tab w:val="left" w:pos="5250"/>
          <w:tab w:val="right" w:pos="9355"/>
        </w:tabs>
        <w:spacing w:after="0" w:line="240" w:lineRule="auto"/>
        <w:jc w:val="both"/>
        <w:rPr>
          <w:rFonts w:ascii="Times New Roman" w:hAnsi="Times New Roman" w:cs="Times New Roman"/>
          <w:b/>
          <w:i/>
          <w:sz w:val="24"/>
          <w:szCs w:val="24"/>
        </w:rPr>
      </w:pPr>
    </w:p>
    <w:p w:rsidR="000668E0" w:rsidRDefault="000668E0" w:rsidP="00725320">
      <w:pPr>
        <w:tabs>
          <w:tab w:val="left" w:pos="5250"/>
          <w:tab w:val="right" w:pos="9355"/>
        </w:tabs>
        <w:spacing w:after="0" w:line="240" w:lineRule="auto"/>
        <w:jc w:val="both"/>
        <w:rPr>
          <w:rFonts w:ascii="Times New Roman" w:hAnsi="Times New Roman"/>
          <w:sz w:val="24"/>
          <w:szCs w:val="24"/>
          <w:lang w:eastAsia="ru-RU"/>
        </w:rPr>
      </w:pPr>
      <w:r>
        <w:rPr>
          <w:noProof/>
        </w:rPr>
        <w:drawing>
          <wp:anchor distT="0" distB="0" distL="114300" distR="114300" simplePos="0" relativeHeight="251659264" behindDoc="0" locked="0" layoutInCell="1" allowOverlap="1">
            <wp:simplePos x="0" y="0"/>
            <wp:positionH relativeFrom="column">
              <wp:posOffset>2748915</wp:posOffset>
            </wp:positionH>
            <wp:positionV relativeFrom="paragraph">
              <wp:posOffset>142240</wp:posOffset>
            </wp:positionV>
            <wp:extent cx="552450" cy="774700"/>
            <wp:effectExtent l="19050" t="0" r="0" b="0"/>
            <wp:wrapNone/>
            <wp:docPr id="11"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5"/>
                    <a:srcRect/>
                    <a:stretch>
                      <a:fillRect/>
                    </a:stretch>
                  </pic:blipFill>
                  <pic:spPr bwMode="auto">
                    <a:xfrm>
                      <a:off x="0" y="0"/>
                      <a:ext cx="552450" cy="774700"/>
                    </a:xfrm>
                    <a:prstGeom prst="rect">
                      <a:avLst/>
                    </a:prstGeom>
                    <a:noFill/>
                  </pic:spPr>
                </pic:pic>
              </a:graphicData>
            </a:graphic>
          </wp:anchor>
        </w:drawing>
      </w:r>
    </w:p>
    <w:p w:rsidR="00725320" w:rsidRDefault="00725320" w:rsidP="00725320">
      <w:pPr>
        <w:tabs>
          <w:tab w:val="left" w:pos="5250"/>
          <w:tab w:val="right" w:pos="9355"/>
        </w:tabs>
        <w:spacing w:after="0" w:line="240" w:lineRule="auto"/>
        <w:jc w:val="both"/>
        <w:rPr>
          <w:rFonts w:ascii="Times New Roman" w:hAnsi="Times New Roman"/>
          <w:sz w:val="24"/>
          <w:szCs w:val="24"/>
          <w:lang w:eastAsia="ru-RU"/>
        </w:rPr>
      </w:pPr>
    </w:p>
    <w:p w:rsidR="000668E0" w:rsidRDefault="000668E0" w:rsidP="000668E0">
      <w:pPr>
        <w:widowControl w:val="0"/>
        <w:autoSpaceDE w:val="0"/>
        <w:autoSpaceDN w:val="0"/>
        <w:adjustRightInd w:val="0"/>
        <w:spacing w:after="0"/>
        <w:jc w:val="center"/>
        <w:rPr>
          <w:rFonts w:ascii="Times New Roman" w:hAnsi="Times New Roman"/>
          <w:sz w:val="24"/>
          <w:szCs w:val="24"/>
          <w:lang w:eastAsia="ru-RU"/>
        </w:rPr>
      </w:pPr>
    </w:p>
    <w:p w:rsidR="000668E0" w:rsidRDefault="000668E0" w:rsidP="000668E0">
      <w:pPr>
        <w:tabs>
          <w:tab w:val="left" w:pos="2520"/>
        </w:tabs>
        <w:spacing w:after="0"/>
        <w:jc w:val="center"/>
        <w:rPr>
          <w:rFonts w:ascii="Times New Roman" w:hAnsi="Times New Roman"/>
          <w:sz w:val="24"/>
          <w:szCs w:val="24"/>
          <w:lang w:eastAsia="ru-RU"/>
        </w:rPr>
      </w:pPr>
    </w:p>
    <w:p w:rsidR="000668E0" w:rsidRDefault="000668E0" w:rsidP="000668E0">
      <w:pPr>
        <w:tabs>
          <w:tab w:val="left" w:pos="2520"/>
        </w:tabs>
        <w:spacing w:after="0"/>
        <w:jc w:val="center"/>
        <w:rPr>
          <w:rFonts w:ascii="Times New Roman" w:hAnsi="Times New Roman"/>
          <w:b/>
          <w:sz w:val="24"/>
          <w:szCs w:val="24"/>
        </w:rPr>
      </w:pPr>
    </w:p>
    <w:p w:rsidR="000668E0" w:rsidRDefault="000668E0" w:rsidP="000668E0">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0668E0" w:rsidRDefault="000668E0" w:rsidP="000668E0">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0668E0" w:rsidRDefault="000668E0" w:rsidP="000668E0">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0668E0" w:rsidRDefault="000668E0" w:rsidP="000668E0">
      <w:pPr>
        <w:widowControl w:val="0"/>
        <w:autoSpaceDE w:val="0"/>
        <w:autoSpaceDN w:val="0"/>
        <w:adjustRightInd w:val="0"/>
        <w:spacing w:after="0"/>
        <w:jc w:val="center"/>
        <w:rPr>
          <w:rFonts w:ascii="Times New Roman" w:hAnsi="Times New Roman"/>
          <w:sz w:val="24"/>
          <w:szCs w:val="24"/>
        </w:rPr>
      </w:pPr>
    </w:p>
    <w:p w:rsidR="000668E0" w:rsidRDefault="000668E0" w:rsidP="000668E0">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27.02.2019                                                 Крупець                                                            №14</w:t>
      </w: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spacing w:after="0" w:line="240" w:lineRule="auto"/>
        <w:jc w:val="both"/>
        <w:rPr>
          <w:rFonts w:ascii="Times New Roman" w:hAnsi="Times New Roman"/>
          <w:sz w:val="24"/>
          <w:szCs w:val="24"/>
        </w:rPr>
      </w:pPr>
    </w:p>
    <w:p w:rsidR="000668E0" w:rsidRPr="00FB03F2" w:rsidRDefault="000668E0" w:rsidP="000668E0">
      <w:pPr>
        <w:spacing w:after="0" w:line="240" w:lineRule="auto"/>
        <w:jc w:val="both"/>
        <w:rPr>
          <w:rFonts w:ascii="Times New Roman" w:hAnsi="Times New Roman"/>
          <w:b/>
          <w:sz w:val="24"/>
          <w:szCs w:val="24"/>
        </w:rPr>
      </w:pPr>
      <w:r w:rsidRPr="00FB03F2">
        <w:rPr>
          <w:rFonts w:ascii="Times New Roman" w:hAnsi="Times New Roman"/>
          <w:b/>
          <w:sz w:val="24"/>
          <w:szCs w:val="24"/>
        </w:rPr>
        <w:t xml:space="preserve">Про спостережну комісію при </w:t>
      </w:r>
    </w:p>
    <w:p w:rsidR="000668E0" w:rsidRPr="00FB03F2" w:rsidRDefault="000668E0" w:rsidP="000668E0">
      <w:pPr>
        <w:spacing w:after="0" w:line="240" w:lineRule="auto"/>
        <w:jc w:val="both"/>
        <w:rPr>
          <w:rFonts w:ascii="Times New Roman" w:hAnsi="Times New Roman"/>
          <w:b/>
          <w:sz w:val="24"/>
          <w:szCs w:val="24"/>
        </w:rPr>
      </w:pPr>
      <w:r w:rsidRPr="00FB03F2">
        <w:rPr>
          <w:rFonts w:ascii="Times New Roman" w:hAnsi="Times New Roman"/>
          <w:b/>
          <w:sz w:val="24"/>
          <w:szCs w:val="24"/>
        </w:rPr>
        <w:t xml:space="preserve">виконавчому комітеті </w:t>
      </w:r>
      <w:proofErr w:type="spellStart"/>
      <w:r w:rsidRPr="00FB03F2">
        <w:rPr>
          <w:rFonts w:ascii="Times New Roman" w:hAnsi="Times New Roman"/>
          <w:b/>
          <w:sz w:val="24"/>
          <w:szCs w:val="24"/>
        </w:rPr>
        <w:t>Крупецької</w:t>
      </w:r>
      <w:proofErr w:type="spellEnd"/>
      <w:r w:rsidRPr="00FB03F2">
        <w:rPr>
          <w:rFonts w:ascii="Times New Roman" w:hAnsi="Times New Roman"/>
          <w:b/>
          <w:sz w:val="24"/>
          <w:szCs w:val="24"/>
        </w:rPr>
        <w:t xml:space="preserve"> сільської ради</w:t>
      </w:r>
    </w:p>
    <w:p w:rsidR="000668E0" w:rsidRDefault="000668E0" w:rsidP="000668E0">
      <w:pPr>
        <w:spacing w:after="0" w:line="240" w:lineRule="auto"/>
        <w:jc w:val="both"/>
        <w:rPr>
          <w:rFonts w:ascii="Times New Roman" w:hAnsi="Times New Roman"/>
          <w:sz w:val="24"/>
          <w:szCs w:val="24"/>
        </w:rPr>
      </w:pPr>
    </w:p>
    <w:p w:rsidR="000668E0" w:rsidRDefault="000668E0" w:rsidP="000668E0">
      <w:pPr>
        <w:spacing w:after="0"/>
        <w:jc w:val="both"/>
        <w:rPr>
          <w:rFonts w:ascii="Times New Roman" w:hAnsi="Times New Roman"/>
          <w:sz w:val="24"/>
          <w:szCs w:val="24"/>
          <w:shd w:val="clear" w:color="auto" w:fill="FFFFFF"/>
        </w:rPr>
      </w:pPr>
      <w:r>
        <w:rPr>
          <w:rFonts w:ascii="Times New Roman" w:hAnsi="Times New Roman"/>
          <w:sz w:val="24"/>
          <w:szCs w:val="24"/>
        </w:rPr>
        <w:t xml:space="preserve">      Керуючись  статтею 38 Закону України «Про місцеве самоврядування в Україні», статті 20 Закону України «Про автомобільні дороги», </w:t>
      </w:r>
      <w:r>
        <w:rPr>
          <w:rFonts w:ascii="Times New Roman" w:hAnsi="Times New Roman"/>
          <w:sz w:val="24"/>
          <w:szCs w:val="24"/>
          <w:shd w:val="clear" w:color="auto" w:fill="FFFFFF"/>
        </w:rPr>
        <w:t>статтею 25 Кримінально-виконавчого кодексу України , постановою Кабінету Міністрів України від 04 квітня 2004 року № 429 «Про затвердження положень про спостережні комісії та піклувальні ради при спеціальних виховних установах», з метою соціальної адаптації осіб, які відбувають покарання у вигляді обмеження або позбавлення волі,</w:t>
      </w:r>
      <w:r>
        <w:rPr>
          <w:rFonts w:ascii="Times New Roman" w:hAnsi="Times New Roman"/>
          <w:sz w:val="24"/>
          <w:szCs w:val="24"/>
        </w:rPr>
        <w:t xml:space="preserve"> </w:t>
      </w:r>
      <w:r>
        <w:rPr>
          <w:rFonts w:ascii="Times New Roman" w:hAnsi="Times New Roman"/>
          <w:sz w:val="24"/>
          <w:szCs w:val="24"/>
          <w:shd w:val="clear" w:color="auto" w:fill="FFFFFF"/>
        </w:rPr>
        <w:t>виконавчий комітет сільської ради,</w:t>
      </w:r>
    </w:p>
    <w:p w:rsidR="000668E0" w:rsidRDefault="000668E0" w:rsidP="000668E0">
      <w:pPr>
        <w:spacing w:after="0"/>
        <w:jc w:val="both"/>
        <w:rPr>
          <w:rFonts w:ascii="Times New Roman" w:hAnsi="Times New Roman"/>
          <w:sz w:val="24"/>
          <w:szCs w:val="24"/>
        </w:rPr>
      </w:pPr>
      <w:r>
        <w:rPr>
          <w:rFonts w:ascii="Times New Roman" w:hAnsi="Times New Roman"/>
          <w:sz w:val="24"/>
          <w:szCs w:val="24"/>
          <w:shd w:val="clear" w:color="auto" w:fill="FFFFFF"/>
        </w:rPr>
        <w:t>ВИРІШИВ:</w:t>
      </w:r>
    </w:p>
    <w:p w:rsidR="000668E0" w:rsidRDefault="000668E0" w:rsidP="000668E0">
      <w:pPr>
        <w:spacing w:after="0"/>
        <w:ind w:firstLine="708"/>
        <w:jc w:val="both"/>
        <w:rPr>
          <w:rFonts w:ascii="Times New Roman" w:hAnsi="Times New Roman"/>
          <w:sz w:val="24"/>
          <w:szCs w:val="24"/>
        </w:rPr>
      </w:pPr>
    </w:p>
    <w:p w:rsidR="000668E0" w:rsidRDefault="000668E0" w:rsidP="000668E0">
      <w:pPr>
        <w:spacing w:after="0"/>
        <w:ind w:firstLine="708"/>
        <w:jc w:val="both"/>
        <w:rPr>
          <w:rFonts w:ascii="Times New Roman" w:hAnsi="Times New Roman"/>
          <w:sz w:val="24"/>
          <w:szCs w:val="24"/>
        </w:rPr>
      </w:pPr>
      <w:r>
        <w:rPr>
          <w:rFonts w:ascii="Times New Roman" w:hAnsi="Times New Roman"/>
          <w:sz w:val="24"/>
          <w:szCs w:val="24"/>
        </w:rPr>
        <w:t xml:space="preserve">1. Утворити спостережну комісію при виконавчому комітеті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та затвердити її склад згідно з додатком №1. </w:t>
      </w:r>
    </w:p>
    <w:p w:rsidR="000668E0" w:rsidRDefault="000668E0" w:rsidP="000668E0">
      <w:pPr>
        <w:spacing w:after="0"/>
        <w:ind w:firstLine="708"/>
        <w:jc w:val="both"/>
        <w:rPr>
          <w:rStyle w:val="aff5"/>
          <w:b w:val="0"/>
          <w:iCs/>
          <w:color w:val="000000"/>
          <w:shd w:val="clear" w:color="auto" w:fill="FFFFFF"/>
        </w:rPr>
      </w:pPr>
      <w:r>
        <w:rPr>
          <w:rFonts w:ascii="Times New Roman" w:hAnsi="Times New Roman"/>
          <w:sz w:val="24"/>
          <w:szCs w:val="24"/>
        </w:rPr>
        <w:t xml:space="preserve">2. Затвердити Положення про спостережну комісію при виконавчому комітеті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згідно з додатком №2.</w:t>
      </w:r>
    </w:p>
    <w:p w:rsidR="000668E0" w:rsidRDefault="000668E0" w:rsidP="000668E0">
      <w:pPr>
        <w:spacing w:after="0"/>
        <w:ind w:firstLine="708"/>
        <w:jc w:val="both"/>
      </w:pPr>
      <w:r>
        <w:rPr>
          <w:rStyle w:val="aff5"/>
          <w:iCs/>
          <w:color w:val="000000"/>
          <w:sz w:val="24"/>
          <w:szCs w:val="24"/>
          <w:shd w:val="clear" w:color="auto" w:fill="FFFFFF"/>
        </w:rPr>
        <w:t xml:space="preserve">3. </w:t>
      </w:r>
      <w:r>
        <w:rPr>
          <w:rFonts w:ascii="Times New Roman" w:hAnsi="Times New Roman"/>
          <w:sz w:val="24"/>
          <w:szCs w:val="24"/>
        </w:rPr>
        <w:t xml:space="preserve">Контроль за виконанням цього рішення покласти на заступника сільського голови з питань діяльності виконавчих органів ради </w:t>
      </w:r>
      <w:proofErr w:type="spellStart"/>
      <w:r>
        <w:rPr>
          <w:rFonts w:ascii="Times New Roman" w:hAnsi="Times New Roman"/>
          <w:sz w:val="24"/>
          <w:szCs w:val="24"/>
        </w:rPr>
        <w:t>Ліпську</w:t>
      </w:r>
      <w:proofErr w:type="spellEnd"/>
      <w:r>
        <w:rPr>
          <w:rFonts w:ascii="Times New Roman" w:hAnsi="Times New Roman"/>
          <w:sz w:val="24"/>
          <w:szCs w:val="24"/>
        </w:rPr>
        <w:t xml:space="preserve"> Л.П.</w:t>
      </w:r>
    </w:p>
    <w:p w:rsidR="000668E0" w:rsidRDefault="000668E0" w:rsidP="000668E0">
      <w:pPr>
        <w:spacing w:after="0"/>
        <w:ind w:firstLine="708"/>
        <w:jc w:val="both"/>
        <w:rPr>
          <w:rFonts w:ascii="Times New Roman" w:hAnsi="Times New Roman"/>
          <w:sz w:val="24"/>
          <w:szCs w:val="24"/>
        </w:rPr>
      </w:pPr>
    </w:p>
    <w:p w:rsidR="000668E0" w:rsidRDefault="000668E0" w:rsidP="000668E0">
      <w:pPr>
        <w:spacing w:after="0"/>
        <w:ind w:firstLine="708"/>
        <w:jc w:val="both"/>
        <w:rPr>
          <w:rFonts w:ascii="Times New Roman" w:hAnsi="Times New Roman"/>
          <w:sz w:val="24"/>
          <w:szCs w:val="24"/>
        </w:rPr>
      </w:pPr>
    </w:p>
    <w:p w:rsidR="000668E0" w:rsidRDefault="000668E0" w:rsidP="000668E0">
      <w:pPr>
        <w:spacing w:after="0" w:line="240" w:lineRule="auto"/>
        <w:ind w:firstLine="708"/>
        <w:jc w:val="both"/>
        <w:rPr>
          <w:rFonts w:ascii="Times New Roman" w:hAnsi="Times New Roman"/>
          <w:sz w:val="24"/>
          <w:szCs w:val="24"/>
        </w:rPr>
      </w:pPr>
    </w:p>
    <w:p w:rsidR="000668E0" w:rsidRDefault="000668E0" w:rsidP="000668E0">
      <w:pPr>
        <w:spacing w:after="0" w:line="240" w:lineRule="auto"/>
        <w:ind w:firstLine="708"/>
        <w:jc w:val="both"/>
        <w:rPr>
          <w:rFonts w:ascii="Times New Roman" w:hAnsi="Times New Roman"/>
          <w:sz w:val="24"/>
          <w:szCs w:val="24"/>
        </w:rPr>
      </w:pPr>
    </w:p>
    <w:p w:rsidR="000668E0" w:rsidRDefault="000668E0" w:rsidP="000668E0">
      <w:pPr>
        <w:spacing w:after="0" w:line="240" w:lineRule="auto"/>
        <w:ind w:firstLine="708"/>
        <w:jc w:val="both"/>
        <w:rPr>
          <w:rFonts w:ascii="Times New Roman" w:hAnsi="Times New Roman"/>
          <w:sz w:val="24"/>
          <w:szCs w:val="24"/>
        </w:rPr>
      </w:pPr>
    </w:p>
    <w:p w:rsidR="000668E0" w:rsidRDefault="000668E0" w:rsidP="000668E0">
      <w:pPr>
        <w:spacing w:after="0" w:line="240" w:lineRule="auto"/>
        <w:jc w:val="both"/>
        <w:rPr>
          <w:rFonts w:ascii="Times New Roman" w:hAnsi="Times New Roman"/>
          <w:sz w:val="24"/>
          <w:szCs w:val="24"/>
        </w:rPr>
      </w:pPr>
      <w:r>
        <w:rPr>
          <w:rFonts w:ascii="Times New Roman" w:hAnsi="Times New Roman"/>
          <w:sz w:val="24"/>
          <w:szCs w:val="24"/>
        </w:rPr>
        <w:t xml:space="preserve">Сільський голова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В.А. </w:t>
      </w:r>
      <w:proofErr w:type="spellStart"/>
      <w:r>
        <w:rPr>
          <w:rFonts w:ascii="Times New Roman" w:hAnsi="Times New Roman"/>
          <w:sz w:val="24"/>
          <w:szCs w:val="24"/>
        </w:rPr>
        <w:t>Михалюк</w:t>
      </w:r>
      <w:proofErr w:type="spellEnd"/>
    </w:p>
    <w:p w:rsidR="000668E0" w:rsidRDefault="000668E0" w:rsidP="000668E0">
      <w:pPr>
        <w:tabs>
          <w:tab w:val="left" w:pos="5250"/>
          <w:tab w:val="right" w:pos="9355"/>
        </w:tabs>
        <w:spacing w:after="0" w:line="240" w:lineRule="auto"/>
        <w:jc w:val="both"/>
        <w:rPr>
          <w:rFonts w:ascii="Times New Roman" w:hAnsi="Times New Roman"/>
          <w:b/>
          <w:i/>
          <w:sz w:val="24"/>
          <w:szCs w:val="24"/>
        </w:rPr>
      </w:pPr>
      <w:r>
        <w:rPr>
          <w:rFonts w:ascii="Times New Roman" w:hAnsi="Times New Roman"/>
          <w:sz w:val="24"/>
          <w:szCs w:val="24"/>
        </w:rPr>
        <w:t xml:space="preserve">               </w:t>
      </w:r>
      <w:r>
        <w:rPr>
          <w:rFonts w:ascii="Times New Roman" w:hAnsi="Times New Roman"/>
          <w:b/>
          <w:i/>
          <w:sz w:val="24"/>
          <w:szCs w:val="24"/>
        </w:rPr>
        <w:t xml:space="preserve">         </w:t>
      </w: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725320" w:rsidRDefault="00725320" w:rsidP="000668E0">
      <w:pPr>
        <w:pStyle w:val="HTML0"/>
        <w:shd w:val="clear" w:color="auto" w:fill="FFFFFF"/>
        <w:jc w:val="both"/>
        <w:textAlignment w:val="baseline"/>
        <w:rPr>
          <w:rFonts w:ascii="Times New Roman" w:hAnsi="Times New Roman"/>
          <w:lang w:val="uk-UA"/>
        </w:rPr>
      </w:pPr>
    </w:p>
    <w:p w:rsidR="00725320" w:rsidRDefault="00725320" w:rsidP="000668E0">
      <w:pPr>
        <w:pStyle w:val="HTML0"/>
        <w:shd w:val="clear" w:color="auto" w:fill="FFFFFF"/>
        <w:jc w:val="both"/>
        <w:textAlignment w:val="baseline"/>
        <w:rPr>
          <w:rFonts w:ascii="Times New Roman" w:hAnsi="Times New Roman"/>
          <w:lang w:val="uk-UA"/>
        </w:rPr>
      </w:pPr>
    </w:p>
    <w:p w:rsidR="00725320" w:rsidRDefault="00725320" w:rsidP="000668E0">
      <w:pPr>
        <w:pStyle w:val="HTML0"/>
        <w:shd w:val="clear" w:color="auto" w:fill="FFFFFF"/>
        <w:jc w:val="both"/>
        <w:textAlignment w:val="baseline"/>
        <w:rPr>
          <w:rFonts w:ascii="Times New Roman" w:hAnsi="Times New Roman"/>
          <w:lang w:val="uk-UA"/>
        </w:rPr>
      </w:pPr>
    </w:p>
    <w:p w:rsidR="00725320" w:rsidRDefault="00725320" w:rsidP="000668E0">
      <w:pPr>
        <w:pStyle w:val="HTML0"/>
        <w:shd w:val="clear" w:color="auto" w:fill="FFFFFF"/>
        <w:jc w:val="both"/>
        <w:textAlignment w:val="baseline"/>
        <w:rPr>
          <w:rFonts w:ascii="Times New Roman" w:hAnsi="Times New Roman"/>
          <w:lang w:val="uk-UA"/>
        </w:rPr>
      </w:pPr>
    </w:p>
    <w:p w:rsidR="00725320" w:rsidRDefault="0072532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spacing w:after="0"/>
        <w:ind w:left="4962"/>
        <w:jc w:val="both"/>
        <w:rPr>
          <w:rFonts w:ascii="Times New Roman" w:hAnsi="Times New Roman" w:cs="Times New Roman"/>
          <w:sz w:val="24"/>
          <w:szCs w:val="24"/>
        </w:rPr>
      </w:pPr>
      <w:r>
        <w:rPr>
          <w:rFonts w:ascii="Times New Roman" w:hAnsi="Times New Roman"/>
          <w:sz w:val="24"/>
          <w:szCs w:val="24"/>
        </w:rPr>
        <w:t>Додаток  №1</w:t>
      </w:r>
    </w:p>
    <w:p w:rsidR="000668E0" w:rsidRDefault="000668E0" w:rsidP="000668E0">
      <w:pPr>
        <w:spacing w:after="0"/>
        <w:ind w:left="4962"/>
        <w:jc w:val="both"/>
        <w:rPr>
          <w:rFonts w:ascii="Times New Roman" w:hAnsi="Times New Roman"/>
          <w:sz w:val="24"/>
          <w:szCs w:val="24"/>
        </w:rPr>
      </w:pPr>
      <w:r>
        <w:rPr>
          <w:rFonts w:ascii="Times New Roman" w:hAnsi="Times New Roman"/>
          <w:sz w:val="24"/>
          <w:szCs w:val="24"/>
        </w:rPr>
        <w:t>ЗАТВЕРДЖЕНО</w:t>
      </w:r>
      <w:r>
        <w:rPr>
          <w:rFonts w:ascii="Times New Roman" w:hAnsi="Times New Roman"/>
          <w:sz w:val="24"/>
          <w:szCs w:val="24"/>
        </w:rPr>
        <w:br/>
        <w:t xml:space="preserve">рішенням виконавчого комітету </w:t>
      </w:r>
      <w:r>
        <w:rPr>
          <w:rFonts w:ascii="Times New Roman" w:hAnsi="Times New Roman"/>
          <w:sz w:val="24"/>
          <w:szCs w:val="24"/>
        </w:rPr>
        <w:br/>
        <w:t>сільської  ради</w:t>
      </w:r>
      <w:r>
        <w:rPr>
          <w:rFonts w:ascii="Times New Roman" w:hAnsi="Times New Roman"/>
          <w:sz w:val="24"/>
          <w:szCs w:val="24"/>
        </w:rPr>
        <w:br/>
        <w:t xml:space="preserve">від  27 лютого 2019 року  №14 </w:t>
      </w:r>
    </w:p>
    <w:p w:rsidR="000668E0" w:rsidRDefault="000668E0" w:rsidP="000668E0">
      <w:pPr>
        <w:spacing w:after="0"/>
        <w:jc w:val="both"/>
        <w:rPr>
          <w:rFonts w:ascii="Times New Roman" w:hAnsi="Times New Roman"/>
          <w:sz w:val="24"/>
          <w:szCs w:val="24"/>
        </w:rPr>
      </w:pPr>
    </w:p>
    <w:p w:rsidR="000668E0" w:rsidRDefault="000668E0" w:rsidP="000668E0">
      <w:pPr>
        <w:spacing w:after="0"/>
        <w:ind w:left="3840"/>
        <w:jc w:val="both"/>
        <w:rPr>
          <w:rFonts w:ascii="Times New Roman" w:hAnsi="Times New Roman"/>
          <w:sz w:val="24"/>
          <w:szCs w:val="24"/>
        </w:rPr>
      </w:pPr>
      <w:r>
        <w:rPr>
          <w:rFonts w:ascii="Times New Roman" w:hAnsi="Times New Roman"/>
          <w:sz w:val="24"/>
          <w:szCs w:val="24"/>
        </w:rPr>
        <w:t>СКЛАД</w:t>
      </w:r>
    </w:p>
    <w:p w:rsidR="000668E0" w:rsidRDefault="000668E0" w:rsidP="000668E0">
      <w:pPr>
        <w:spacing w:after="0"/>
        <w:ind w:right="-82"/>
        <w:jc w:val="both"/>
        <w:rPr>
          <w:rFonts w:ascii="Times New Roman" w:hAnsi="Times New Roman"/>
          <w:sz w:val="24"/>
          <w:szCs w:val="24"/>
        </w:rPr>
      </w:pPr>
      <w:r>
        <w:rPr>
          <w:rFonts w:ascii="Times New Roman" w:hAnsi="Times New Roman"/>
          <w:sz w:val="24"/>
          <w:szCs w:val="24"/>
        </w:rPr>
        <w:t xml:space="preserve">спостережної комісії при виконавчому комітеті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w:t>
      </w:r>
    </w:p>
    <w:p w:rsidR="000668E0" w:rsidRDefault="000668E0" w:rsidP="000668E0">
      <w:pPr>
        <w:spacing w:after="0"/>
        <w:ind w:left="-360" w:hanging="24"/>
        <w:jc w:val="both"/>
        <w:rPr>
          <w:rFonts w:ascii="Times New Roman" w:hAnsi="Times New Roman"/>
          <w:sz w:val="24"/>
          <w:szCs w:val="24"/>
        </w:rPr>
      </w:pPr>
    </w:p>
    <w:tbl>
      <w:tblPr>
        <w:tblW w:w="0" w:type="auto"/>
        <w:tblLook w:val="01E0"/>
      </w:tblPr>
      <w:tblGrid>
        <w:gridCol w:w="3708"/>
        <w:gridCol w:w="5940"/>
      </w:tblGrid>
      <w:tr w:rsidR="000668E0" w:rsidTr="00725320">
        <w:trPr>
          <w:trHeight w:val="20"/>
        </w:trPr>
        <w:tc>
          <w:tcPr>
            <w:tcW w:w="3708" w:type="dxa"/>
            <w:hideMark/>
          </w:tcPr>
          <w:p w:rsidR="000668E0" w:rsidRDefault="000668E0" w:rsidP="00725320">
            <w:pPr>
              <w:spacing w:after="0"/>
              <w:jc w:val="both"/>
              <w:rPr>
                <w:rFonts w:ascii="Times New Roman" w:hAnsi="Times New Roman"/>
                <w:sz w:val="24"/>
                <w:szCs w:val="24"/>
                <w:lang w:eastAsia="en-US"/>
              </w:rPr>
            </w:pPr>
            <w:proofErr w:type="spellStart"/>
            <w:r>
              <w:rPr>
                <w:rFonts w:ascii="Times New Roman" w:eastAsia="Calibri" w:hAnsi="Times New Roman" w:cs="Times New Roman"/>
                <w:sz w:val="24"/>
                <w:szCs w:val="24"/>
                <w:lang w:eastAsia="en-US"/>
              </w:rPr>
              <w:t>Михалюк</w:t>
            </w:r>
            <w:proofErr w:type="spellEnd"/>
            <w:r>
              <w:rPr>
                <w:rFonts w:ascii="Times New Roman" w:eastAsia="Calibri" w:hAnsi="Times New Roman" w:cs="Times New Roman"/>
                <w:sz w:val="24"/>
                <w:szCs w:val="24"/>
                <w:lang w:eastAsia="en-US"/>
              </w:rPr>
              <w:t xml:space="preserve"> Валерій Анатолійович</w:t>
            </w:r>
          </w:p>
        </w:tc>
        <w:tc>
          <w:tcPr>
            <w:tcW w:w="5940" w:type="dxa"/>
            <w:hideMark/>
          </w:tcPr>
          <w:p w:rsidR="000668E0" w:rsidRPr="00582632" w:rsidRDefault="000668E0" w:rsidP="00575D5D">
            <w:pPr>
              <w:pStyle w:val="af4"/>
              <w:numPr>
                <w:ilvl w:val="0"/>
                <w:numId w:val="2"/>
              </w:numPr>
              <w:spacing w:line="276" w:lineRule="auto"/>
              <w:jc w:val="both"/>
              <w:rPr>
                <w:sz w:val="24"/>
                <w:szCs w:val="24"/>
                <w:lang w:eastAsia="en-US"/>
              </w:rPr>
            </w:pPr>
            <w:r w:rsidRPr="00582632">
              <w:rPr>
                <w:sz w:val="24"/>
                <w:szCs w:val="24"/>
              </w:rPr>
              <w:t xml:space="preserve"> голова комісії</w:t>
            </w:r>
          </w:p>
        </w:tc>
      </w:tr>
      <w:tr w:rsidR="000668E0" w:rsidTr="00725320">
        <w:trPr>
          <w:trHeight w:val="20"/>
        </w:trPr>
        <w:tc>
          <w:tcPr>
            <w:tcW w:w="3708" w:type="dxa"/>
          </w:tcPr>
          <w:p w:rsidR="000668E0" w:rsidRDefault="000668E0" w:rsidP="00725320">
            <w:pPr>
              <w:spacing w:after="0"/>
              <w:jc w:val="both"/>
              <w:rPr>
                <w:rFonts w:ascii="Times New Roman" w:hAnsi="Times New Roman"/>
                <w:sz w:val="24"/>
                <w:szCs w:val="24"/>
                <w:lang w:eastAsia="en-US"/>
              </w:rPr>
            </w:pPr>
            <w:r>
              <w:rPr>
                <w:rFonts w:ascii="Times New Roman" w:hAnsi="Times New Roman"/>
                <w:sz w:val="24"/>
                <w:szCs w:val="24"/>
                <w:lang w:eastAsia="en-US"/>
              </w:rPr>
              <w:t xml:space="preserve">Зубова Жанна Олександрівна </w:t>
            </w:r>
          </w:p>
        </w:tc>
        <w:tc>
          <w:tcPr>
            <w:tcW w:w="5940" w:type="dxa"/>
          </w:tcPr>
          <w:p w:rsidR="000668E0" w:rsidRPr="00582632" w:rsidRDefault="000668E0" w:rsidP="00575D5D">
            <w:pPr>
              <w:pStyle w:val="af4"/>
              <w:numPr>
                <w:ilvl w:val="0"/>
                <w:numId w:val="2"/>
              </w:numPr>
              <w:spacing w:line="276" w:lineRule="auto"/>
              <w:jc w:val="both"/>
              <w:rPr>
                <w:sz w:val="24"/>
                <w:szCs w:val="24"/>
                <w:lang w:eastAsia="en-US"/>
              </w:rPr>
            </w:pPr>
            <w:r>
              <w:rPr>
                <w:sz w:val="24"/>
                <w:szCs w:val="24"/>
                <w:lang w:eastAsia="en-US"/>
              </w:rPr>
              <w:t>секретар комісії</w:t>
            </w:r>
          </w:p>
        </w:tc>
      </w:tr>
      <w:tr w:rsidR="000668E0" w:rsidTr="00725320">
        <w:trPr>
          <w:trHeight w:val="20"/>
        </w:trPr>
        <w:tc>
          <w:tcPr>
            <w:tcW w:w="3708" w:type="dxa"/>
            <w:hideMark/>
          </w:tcPr>
          <w:p w:rsidR="000668E0" w:rsidRDefault="000668E0" w:rsidP="00725320">
            <w:pPr>
              <w:spacing w:after="0"/>
              <w:jc w:val="both"/>
              <w:rPr>
                <w:rFonts w:ascii="Times New Roman" w:hAnsi="Times New Roman"/>
                <w:sz w:val="24"/>
                <w:szCs w:val="24"/>
                <w:lang w:eastAsia="en-US"/>
              </w:rPr>
            </w:pPr>
          </w:p>
        </w:tc>
        <w:tc>
          <w:tcPr>
            <w:tcW w:w="5940" w:type="dxa"/>
            <w:hideMark/>
          </w:tcPr>
          <w:p w:rsidR="000668E0" w:rsidRDefault="000668E0" w:rsidP="00725320">
            <w:pPr>
              <w:spacing w:after="0"/>
              <w:jc w:val="both"/>
              <w:rPr>
                <w:rFonts w:ascii="Times New Roman" w:hAnsi="Times New Roman"/>
                <w:sz w:val="24"/>
                <w:szCs w:val="24"/>
                <w:lang w:eastAsia="en-US"/>
              </w:rPr>
            </w:pPr>
          </w:p>
        </w:tc>
      </w:tr>
      <w:tr w:rsidR="000668E0" w:rsidTr="00725320">
        <w:trPr>
          <w:trHeight w:val="20"/>
        </w:trPr>
        <w:tc>
          <w:tcPr>
            <w:tcW w:w="3708" w:type="dxa"/>
          </w:tcPr>
          <w:p w:rsidR="000668E0" w:rsidRDefault="000668E0" w:rsidP="00725320">
            <w:pPr>
              <w:spacing w:after="0"/>
              <w:jc w:val="both"/>
              <w:rPr>
                <w:rFonts w:ascii="Times New Roman" w:hAnsi="Times New Roman"/>
                <w:sz w:val="24"/>
                <w:szCs w:val="24"/>
                <w:lang w:eastAsia="en-US"/>
              </w:rPr>
            </w:pPr>
            <w:proofErr w:type="spellStart"/>
            <w:r>
              <w:rPr>
                <w:rFonts w:ascii="Times New Roman" w:hAnsi="Times New Roman"/>
                <w:sz w:val="24"/>
                <w:szCs w:val="24"/>
                <w:lang w:eastAsia="en-US"/>
              </w:rPr>
              <w:t>Лаврук</w:t>
            </w:r>
            <w:proofErr w:type="spellEnd"/>
            <w:r>
              <w:rPr>
                <w:rFonts w:ascii="Times New Roman" w:hAnsi="Times New Roman"/>
                <w:sz w:val="24"/>
                <w:szCs w:val="24"/>
                <w:lang w:eastAsia="en-US"/>
              </w:rPr>
              <w:t xml:space="preserve"> Руслан Анатолійович</w:t>
            </w:r>
          </w:p>
        </w:tc>
        <w:tc>
          <w:tcPr>
            <w:tcW w:w="5940" w:type="dxa"/>
          </w:tcPr>
          <w:p w:rsidR="000668E0" w:rsidRPr="00582632" w:rsidRDefault="000668E0" w:rsidP="00575D5D">
            <w:pPr>
              <w:pStyle w:val="af4"/>
              <w:numPr>
                <w:ilvl w:val="0"/>
                <w:numId w:val="2"/>
              </w:numPr>
              <w:spacing w:line="276" w:lineRule="auto"/>
              <w:jc w:val="both"/>
              <w:rPr>
                <w:sz w:val="24"/>
                <w:szCs w:val="24"/>
                <w:lang w:eastAsia="en-US"/>
              </w:rPr>
            </w:pPr>
            <w:r>
              <w:rPr>
                <w:sz w:val="24"/>
                <w:szCs w:val="24"/>
                <w:lang w:eastAsia="en-US"/>
              </w:rPr>
              <w:t>член комісії</w:t>
            </w:r>
          </w:p>
        </w:tc>
      </w:tr>
      <w:tr w:rsidR="000668E0" w:rsidTr="00725320">
        <w:trPr>
          <w:trHeight w:val="20"/>
        </w:trPr>
        <w:tc>
          <w:tcPr>
            <w:tcW w:w="3708" w:type="dxa"/>
            <w:hideMark/>
          </w:tcPr>
          <w:p w:rsidR="000668E0" w:rsidRDefault="000668E0" w:rsidP="00725320">
            <w:pPr>
              <w:spacing w:after="0"/>
              <w:jc w:val="both"/>
              <w:rPr>
                <w:rFonts w:ascii="Times New Roman" w:hAnsi="Times New Roman"/>
                <w:sz w:val="24"/>
                <w:szCs w:val="24"/>
                <w:lang w:eastAsia="en-US"/>
              </w:rPr>
            </w:pPr>
          </w:p>
        </w:tc>
        <w:tc>
          <w:tcPr>
            <w:tcW w:w="5940" w:type="dxa"/>
            <w:hideMark/>
          </w:tcPr>
          <w:p w:rsidR="000668E0" w:rsidRDefault="000668E0" w:rsidP="00725320">
            <w:pPr>
              <w:spacing w:after="0"/>
              <w:jc w:val="both"/>
              <w:rPr>
                <w:rFonts w:ascii="Times New Roman" w:hAnsi="Times New Roman"/>
                <w:sz w:val="24"/>
                <w:szCs w:val="24"/>
                <w:lang w:eastAsia="en-US"/>
              </w:rPr>
            </w:pPr>
          </w:p>
        </w:tc>
      </w:tr>
      <w:tr w:rsidR="000668E0" w:rsidTr="00725320">
        <w:trPr>
          <w:trHeight w:val="20"/>
        </w:trPr>
        <w:tc>
          <w:tcPr>
            <w:tcW w:w="3708" w:type="dxa"/>
          </w:tcPr>
          <w:p w:rsidR="000668E0" w:rsidRDefault="000668E0" w:rsidP="00725320">
            <w:pPr>
              <w:spacing w:after="0"/>
              <w:jc w:val="both"/>
              <w:rPr>
                <w:rFonts w:ascii="Times New Roman" w:hAnsi="Times New Roman"/>
                <w:sz w:val="24"/>
                <w:szCs w:val="24"/>
                <w:lang w:eastAsia="en-US"/>
              </w:rPr>
            </w:pPr>
            <w:proofErr w:type="spellStart"/>
            <w:r>
              <w:rPr>
                <w:rFonts w:ascii="Times New Roman" w:hAnsi="Times New Roman"/>
                <w:sz w:val="24"/>
                <w:szCs w:val="24"/>
                <w:lang w:eastAsia="en-US"/>
              </w:rPr>
              <w:t>Качаровський</w:t>
            </w:r>
            <w:proofErr w:type="spellEnd"/>
            <w:r>
              <w:rPr>
                <w:rFonts w:ascii="Times New Roman" w:hAnsi="Times New Roman"/>
                <w:sz w:val="24"/>
                <w:szCs w:val="24"/>
                <w:lang w:eastAsia="en-US"/>
              </w:rPr>
              <w:t xml:space="preserve"> Микола Геннадійович</w:t>
            </w:r>
          </w:p>
        </w:tc>
        <w:tc>
          <w:tcPr>
            <w:tcW w:w="5940" w:type="dxa"/>
          </w:tcPr>
          <w:p w:rsidR="000668E0" w:rsidRPr="00582632" w:rsidRDefault="000668E0" w:rsidP="00575D5D">
            <w:pPr>
              <w:pStyle w:val="af4"/>
              <w:numPr>
                <w:ilvl w:val="0"/>
                <w:numId w:val="2"/>
              </w:numPr>
              <w:spacing w:line="276" w:lineRule="auto"/>
              <w:jc w:val="both"/>
              <w:rPr>
                <w:sz w:val="24"/>
                <w:szCs w:val="24"/>
                <w:lang w:eastAsia="en-US"/>
              </w:rPr>
            </w:pPr>
            <w:r>
              <w:rPr>
                <w:sz w:val="24"/>
                <w:szCs w:val="24"/>
                <w:lang w:eastAsia="en-US"/>
              </w:rPr>
              <w:t>член комісії</w:t>
            </w:r>
          </w:p>
        </w:tc>
      </w:tr>
      <w:tr w:rsidR="000668E0" w:rsidTr="00725320">
        <w:trPr>
          <w:trHeight w:val="20"/>
        </w:trPr>
        <w:tc>
          <w:tcPr>
            <w:tcW w:w="3708" w:type="dxa"/>
            <w:hideMark/>
          </w:tcPr>
          <w:p w:rsidR="000668E0" w:rsidRDefault="000668E0" w:rsidP="00725320">
            <w:pPr>
              <w:spacing w:after="0"/>
              <w:jc w:val="both"/>
              <w:rPr>
                <w:rFonts w:ascii="Times New Roman" w:hAnsi="Times New Roman"/>
                <w:sz w:val="24"/>
                <w:szCs w:val="24"/>
                <w:lang w:eastAsia="en-US"/>
              </w:rPr>
            </w:pPr>
          </w:p>
        </w:tc>
        <w:tc>
          <w:tcPr>
            <w:tcW w:w="5940" w:type="dxa"/>
            <w:hideMark/>
          </w:tcPr>
          <w:p w:rsidR="000668E0" w:rsidRDefault="000668E0" w:rsidP="00725320">
            <w:pPr>
              <w:spacing w:after="0"/>
              <w:jc w:val="both"/>
              <w:rPr>
                <w:rFonts w:ascii="Times New Roman" w:hAnsi="Times New Roman"/>
                <w:sz w:val="24"/>
                <w:szCs w:val="24"/>
                <w:lang w:eastAsia="en-US"/>
              </w:rPr>
            </w:pPr>
          </w:p>
        </w:tc>
      </w:tr>
      <w:tr w:rsidR="000668E0" w:rsidTr="00725320">
        <w:trPr>
          <w:trHeight w:val="20"/>
        </w:trPr>
        <w:tc>
          <w:tcPr>
            <w:tcW w:w="3708" w:type="dxa"/>
          </w:tcPr>
          <w:p w:rsidR="000668E0" w:rsidRDefault="000668E0" w:rsidP="00725320">
            <w:pPr>
              <w:spacing w:after="0"/>
              <w:jc w:val="both"/>
              <w:rPr>
                <w:rFonts w:ascii="Times New Roman" w:hAnsi="Times New Roman"/>
                <w:sz w:val="24"/>
                <w:szCs w:val="24"/>
                <w:lang w:eastAsia="en-US"/>
              </w:rPr>
            </w:pPr>
            <w:proofErr w:type="spellStart"/>
            <w:r>
              <w:rPr>
                <w:rFonts w:ascii="Times New Roman" w:hAnsi="Times New Roman"/>
                <w:sz w:val="24"/>
                <w:szCs w:val="24"/>
                <w:lang w:eastAsia="en-US"/>
              </w:rPr>
              <w:t>Лучанський</w:t>
            </w:r>
            <w:proofErr w:type="spellEnd"/>
            <w:r>
              <w:rPr>
                <w:rFonts w:ascii="Times New Roman" w:hAnsi="Times New Roman"/>
                <w:sz w:val="24"/>
                <w:szCs w:val="24"/>
                <w:lang w:eastAsia="en-US"/>
              </w:rPr>
              <w:t xml:space="preserve"> Ігор Віталійович</w:t>
            </w:r>
          </w:p>
        </w:tc>
        <w:tc>
          <w:tcPr>
            <w:tcW w:w="5940" w:type="dxa"/>
          </w:tcPr>
          <w:p w:rsidR="000668E0" w:rsidRPr="00582632" w:rsidRDefault="000668E0" w:rsidP="00575D5D">
            <w:pPr>
              <w:pStyle w:val="af4"/>
              <w:numPr>
                <w:ilvl w:val="0"/>
                <w:numId w:val="2"/>
              </w:numPr>
              <w:spacing w:line="276" w:lineRule="auto"/>
              <w:jc w:val="both"/>
              <w:rPr>
                <w:sz w:val="24"/>
                <w:szCs w:val="24"/>
                <w:lang w:eastAsia="en-US"/>
              </w:rPr>
            </w:pPr>
            <w:r>
              <w:rPr>
                <w:sz w:val="24"/>
                <w:szCs w:val="24"/>
                <w:lang w:eastAsia="en-US"/>
              </w:rPr>
              <w:t>ч</w:t>
            </w:r>
            <w:r w:rsidRPr="00582632">
              <w:rPr>
                <w:sz w:val="24"/>
                <w:szCs w:val="24"/>
                <w:lang w:eastAsia="en-US"/>
              </w:rPr>
              <w:t>лен комісії</w:t>
            </w:r>
          </w:p>
        </w:tc>
      </w:tr>
      <w:tr w:rsidR="000668E0" w:rsidTr="00725320">
        <w:trPr>
          <w:trHeight w:val="20"/>
        </w:trPr>
        <w:tc>
          <w:tcPr>
            <w:tcW w:w="3708" w:type="dxa"/>
            <w:hideMark/>
          </w:tcPr>
          <w:p w:rsidR="000668E0" w:rsidRDefault="000668E0" w:rsidP="00725320">
            <w:pPr>
              <w:spacing w:after="0"/>
              <w:jc w:val="both"/>
              <w:rPr>
                <w:rFonts w:ascii="Times New Roman" w:hAnsi="Times New Roman"/>
                <w:sz w:val="24"/>
                <w:szCs w:val="24"/>
                <w:lang w:eastAsia="en-US"/>
              </w:rPr>
            </w:pPr>
          </w:p>
        </w:tc>
        <w:tc>
          <w:tcPr>
            <w:tcW w:w="5940" w:type="dxa"/>
            <w:hideMark/>
          </w:tcPr>
          <w:p w:rsidR="000668E0" w:rsidRDefault="000668E0" w:rsidP="00725320">
            <w:pPr>
              <w:spacing w:after="0"/>
              <w:jc w:val="both"/>
              <w:rPr>
                <w:rFonts w:ascii="Times New Roman" w:hAnsi="Times New Roman"/>
                <w:sz w:val="24"/>
                <w:szCs w:val="24"/>
                <w:lang w:eastAsia="en-US"/>
              </w:rPr>
            </w:pPr>
          </w:p>
        </w:tc>
      </w:tr>
      <w:tr w:rsidR="000668E0" w:rsidTr="00725320">
        <w:trPr>
          <w:trHeight w:val="20"/>
        </w:trPr>
        <w:tc>
          <w:tcPr>
            <w:tcW w:w="3708" w:type="dxa"/>
          </w:tcPr>
          <w:p w:rsidR="000668E0" w:rsidRDefault="000668E0" w:rsidP="00725320">
            <w:pPr>
              <w:spacing w:after="0"/>
              <w:jc w:val="both"/>
              <w:rPr>
                <w:rFonts w:ascii="Times New Roman" w:hAnsi="Times New Roman"/>
                <w:sz w:val="24"/>
                <w:szCs w:val="24"/>
                <w:lang w:eastAsia="en-US"/>
              </w:rPr>
            </w:pPr>
            <w:proofErr w:type="spellStart"/>
            <w:r>
              <w:rPr>
                <w:rFonts w:ascii="Times New Roman" w:hAnsi="Times New Roman"/>
                <w:sz w:val="24"/>
                <w:szCs w:val="24"/>
                <w:lang w:eastAsia="en-US"/>
              </w:rPr>
              <w:t>Шатковський</w:t>
            </w:r>
            <w:proofErr w:type="spellEnd"/>
            <w:r>
              <w:rPr>
                <w:rFonts w:ascii="Times New Roman" w:hAnsi="Times New Roman"/>
                <w:sz w:val="24"/>
                <w:szCs w:val="24"/>
                <w:lang w:eastAsia="en-US"/>
              </w:rPr>
              <w:t xml:space="preserve"> Костянтин </w:t>
            </w:r>
            <w:proofErr w:type="spellStart"/>
            <w:r>
              <w:rPr>
                <w:rFonts w:ascii="Times New Roman" w:hAnsi="Times New Roman"/>
                <w:sz w:val="24"/>
                <w:szCs w:val="24"/>
                <w:lang w:eastAsia="en-US"/>
              </w:rPr>
              <w:t>Вацлавович</w:t>
            </w:r>
            <w:proofErr w:type="spellEnd"/>
          </w:p>
        </w:tc>
        <w:tc>
          <w:tcPr>
            <w:tcW w:w="5940" w:type="dxa"/>
          </w:tcPr>
          <w:p w:rsidR="000668E0" w:rsidRPr="00582632" w:rsidRDefault="000668E0" w:rsidP="00575D5D">
            <w:pPr>
              <w:pStyle w:val="af4"/>
              <w:numPr>
                <w:ilvl w:val="0"/>
                <w:numId w:val="2"/>
              </w:numPr>
              <w:spacing w:line="276" w:lineRule="auto"/>
              <w:jc w:val="both"/>
              <w:rPr>
                <w:sz w:val="24"/>
                <w:szCs w:val="24"/>
                <w:lang w:eastAsia="en-US"/>
              </w:rPr>
            </w:pPr>
            <w:r>
              <w:rPr>
                <w:sz w:val="24"/>
                <w:szCs w:val="24"/>
                <w:lang w:eastAsia="en-US"/>
              </w:rPr>
              <w:t>член комісії</w:t>
            </w:r>
          </w:p>
        </w:tc>
      </w:tr>
      <w:tr w:rsidR="000668E0" w:rsidTr="00725320">
        <w:trPr>
          <w:trHeight w:val="20"/>
        </w:trPr>
        <w:tc>
          <w:tcPr>
            <w:tcW w:w="3708" w:type="dxa"/>
          </w:tcPr>
          <w:p w:rsidR="000668E0" w:rsidRDefault="000668E0" w:rsidP="00725320">
            <w:pPr>
              <w:spacing w:after="0"/>
              <w:jc w:val="both"/>
              <w:rPr>
                <w:rFonts w:ascii="Times New Roman" w:hAnsi="Times New Roman"/>
                <w:sz w:val="24"/>
                <w:szCs w:val="24"/>
                <w:lang w:eastAsia="en-US"/>
              </w:rPr>
            </w:pPr>
            <w:proofErr w:type="spellStart"/>
            <w:r>
              <w:rPr>
                <w:rFonts w:ascii="Times New Roman" w:hAnsi="Times New Roman"/>
                <w:sz w:val="24"/>
                <w:szCs w:val="24"/>
                <w:lang w:eastAsia="en-US"/>
              </w:rPr>
              <w:t>Росоха</w:t>
            </w:r>
            <w:proofErr w:type="spellEnd"/>
            <w:r>
              <w:rPr>
                <w:rFonts w:ascii="Times New Roman" w:hAnsi="Times New Roman"/>
                <w:sz w:val="24"/>
                <w:szCs w:val="24"/>
                <w:lang w:eastAsia="en-US"/>
              </w:rPr>
              <w:t xml:space="preserve"> Сергій Михайлович</w:t>
            </w:r>
          </w:p>
        </w:tc>
        <w:tc>
          <w:tcPr>
            <w:tcW w:w="5940" w:type="dxa"/>
          </w:tcPr>
          <w:p w:rsidR="000668E0" w:rsidRDefault="000668E0" w:rsidP="00575D5D">
            <w:pPr>
              <w:pStyle w:val="af4"/>
              <w:numPr>
                <w:ilvl w:val="0"/>
                <w:numId w:val="2"/>
              </w:numPr>
              <w:spacing w:line="276" w:lineRule="auto"/>
              <w:jc w:val="both"/>
              <w:rPr>
                <w:sz w:val="24"/>
                <w:szCs w:val="24"/>
                <w:lang w:eastAsia="en-US"/>
              </w:rPr>
            </w:pPr>
            <w:r>
              <w:rPr>
                <w:sz w:val="24"/>
                <w:szCs w:val="24"/>
                <w:lang w:eastAsia="en-US"/>
              </w:rPr>
              <w:t>член комісії</w:t>
            </w:r>
          </w:p>
        </w:tc>
      </w:tr>
      <w:tr w:rsidR="000668E0" w:rsidTr="00725320">
        <w:trPr>
          <w:trHeight w:val="20"/>
        </w:trPr>
        <w:tc>
          <w:tcPr>
            <w:tcW w:w="3708" w:type="dxa"/>
          </w:tcPr>
          <w:p w:rsidR="000668E0" w:rsidRDefault="000668E0" w:rsidP="00725320">
            <w:pPr>
              <w:spacing w:after="0"/>
              <w:jc w:val="both"/>
              <w:rPr>
                <w:rFonts w:ascii="Times New Roman" w:hAnsi="Times New Roman"/>
                <w:sz w:val="24"/>
                <w:szCs w:val="24"/>
                <w:lang w:eastAsia="en-US"/>
              </w:rPr>
            </w:pPr>
            <w:r>
              <w:rPr>
                <w:rFonts w:ascii="Times New Roman" w:hAnsi="Times New Roman"/>
                <w:sz w:val="24"/>
                <w:szCs w:val="24"/>
                <w:lang w:eastAsia="en-US"/>
              </w:rPr>
              <w:t>Ольховський Олександр Петрович</w:t>
            </w:r>
          </w:p>
        </w:tc>
        <w:tc>
          <w:tcPr>
            <w:tcW w:w="5940" w:type="dxa"/>
          </w:tcPr>
          <w:p w:rsidR="000668E0" w:rsidRDefault="000668E0" w:rsidP="00575D5D">
            <w:pPr>
              <w:pStyle w:val="af4"/>
              <w:numPr>
                <w:ilvl w:val="0"/>
                <w:numId w:val="2"/>
              </w:numPr>
              <w:spacing w:line="276" w:lineRule="auto"/>
              <w:jc w:val="both"/>
              <w:rPr>
                <w:sz w:val="24"/>
                <w:szCs w:val="24"/>
                <w:lang w:eastAsia="en-US"/>
              </w:rPr>
            </w:pPr>
            <w:r>
              <w:rPr>
                <w:sz w:val="24"/>
                <w:szCs w:val="24"/>
                <w:lang w:eastAsia="en-US"/>
              </w:rPr>
              <w:t>член комісії</w:t>
            </w:r>
          </w:p>
        </w:tc>
      </w:tr>
    </w:tbl>
    <w:p w:rsidR="000668E0" w:rsidRDefault="000668E0" w:rsidP="000668E0">
      <w:pPr>
        <w:spacing w:after="0"/>
        <w:jc w:val="both"/>
        <w:rPr>
          <w:rFonts w:ascii="Times New Roman" w:hAnsi="Times New Roman"/>
          <w:sz w:val="24"/>
          <w:szCs w:val="24"/>
          <w:lang w:eastAsia="en-US"/>
        </w:rPr>
      </w:pPr>
    </w:p>
    <w:p w:rsidR="000668E0" w:rsidRDefault="000668E0" w:rsidP="000668E0">
      <w:pPr>
        <w:spacing w:after="0"/>
        <w:jc w:val="both"/>
        <w:rPr>
          <w:rFonts w:ascii="Times New Roman" w:hAnsi="Times New Roman"/>
          <w:sz w:val="24"/>
          <w:szCs w:val="24"/>
        </w:rPr>
      </w:pPr>
    </w:p>
    <w:p w:rsidR="000668E0" w:rsidRDefault="000668E0" w:rsidP="000668E0">
      <w:pPr>
        <w:spacing w:after="0"/>
        <w:jc w:val="both"/>
        <w:rPr>
          <w:rFonts w:ascii="Times New Roman" w:hAnsi="Times New Roman"/>
          <w:sz w:val="24"/>
          <w:szCs w:val="24"/>
        </w:rPr>
      </w:pPr>
    </w:p>
    <w:p w:rsidR="000668E0" w:rsidRDefault="000668E0" w:rsidP="000668E0">
      <w:pPr>
        <w:spacing w:after="0"/>
        <w:jc w:val="both"/>
        <w:rPr>
          <w:rFonts w:ascii="Times New Roman" w:hAnsi="Times New Roman"/>
          <w:sz w:val="24"/>
          <w:szCs w:val="24"/>
        </w:rPr>
      </w:pPr>
      <w:r>
        <w:rPr>
          <w:rFonts w:ascii="Times New Roman" w:hAnsi="Times New Roman"/>
          <w:sz w:val="24"/>
          <w:szCs w:val="24"/>
        </w:rPr>
        <w:t>Сільський голова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В.А. </w:t>
      </w:r>
      <w:proofErr w:type="spellStart"/>
      <w:r>
        <w:rPr>
          <w:rFonts w:ascii="Times New Roman" w:hAnsi="Times New Roman"/>
          <w:sz w:val="24"/>
          <w:szCs w:val="24"/>
        </w:rPr>
        <w:t>Михалюк</w:t>
      </w:r>
      <w:proofErr w:type="spellEnd"/>
    </w:p>
    <w:p w:rsidR="000668E0" w:rsidRDefault="000668E0" w:rsidP="000668E0">
      <w:pPr>
        <w:jc w:val="both"/>
        <w:rPr>
          <w:rFonts w:ascii="Times New Roman" w:hAnsi="Times New Roman"/>
          <w:sz w:val="24"/>
          <w:szCs w:val="24"/>
        </w:rPr>
      </w:pPr>
    </w:p>
    <w:p w:rsidR="000668E0" w:rsidRDefault="000668E0" w:rsidP="000668E0">
      <w:pPr>
        <w:pStyle w:val="HTML0"/>
        <w:shd w:val="clear" w:color="auto" w:fill="FFFFFF"/>
        <w:spacing w:line="276" w:lineRule="auto"/>
        <w:jc w:val="both"/>
        <w:textAlignment w:val="baseline"/>
        <w:rPr>
          <w:rFonts w:ascii="Times New Roman" w:eastAsia="Calibri" w:hAnsi="Times New Roman"/>
          <w:lang w:val="uk-UA" w:eastAsia="en-US"/>
        </w:rPr>
      </w:pPr>
    </w:p>
    <w:p w:rsidR="000668E0" w:rsidRDefault="000668E0" w:rsidP="000668E0">
      <w:pPr>
        <w:pStyle w:val="HTML0"/>
        <w:shd w:val="clear" w:color="auto" w:fill="FFFFFF"/>
        <w:spacing w:line="276" w:lineRule="auto"/>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spacing w:after="0" w:line="240" w:lineRule="auto"/>
        <w:rPr>
          <w:rFonts w:ascii="Times New Roman" w:eastAsia="Times New Roman" w:hAnsi="Times New Roman" w:cs="Times New Roman"/>
          <w:sz w:val="24"/>
          <w:szCs w:val="24"/>
          <w:lang w:eastAsia="ru-RU"/>
        </w:rPr>
      </w:pPr>
    </w:p>
    <w:p w:rsidR="000668E0" w:rsidRDefault="000668E0" w:rsidP="000668E0">
      <w:pPr>
        <w:spacing w:after="0" w:line="240" w:lineRule="auto"/>
        <w:rPr>
          <w:rFonts w:ascii="Times New Roman" w:hAnsi="Times New Roman" w:cs="Times New Roman"/>
          <w:sz w:val="24"/>
          <w:szCs w:val="24"/>
        </w:rPr>
      </w:pPr>
    </w:p>
    <w:p w:rsidR="00725320" w:rsidRDefault="00725320" w:rsidP="000668E0">
      <w:pPr>
        <w:spacing w:after="0" w:line="240" w:lineRule="auto"/>
        <w:rPr>
          <w:rFonts w:ascii="Times New Roman" w:hAnsi="Times New Roman" w:cs="Times New Roman"/>
          <w:sz w:val="24"/>
          <w:szCs w:val="24"/>
        </w:rPr>
      </w:pPr>
    </w:p>
    <w:p w:rsidR="00725320" w:rsidRDefault="00725320" w:rsidP="000668E0">
      <w:pPr>
        <w:spacing w:after="0" w:line="240" w:lineRule="auto"/>
        <w:rPr>
          <w:rFonts w:ascii="Times New Roman" w:hAnsi="Times New Roman" w:cs="Times New Roman"/>
          <w:sz w:val="24"/>
          <w:szCs w:val="24"/>
        </w:rPr>
      </w:pPr>
    </w:p>
    <w:p w:rsidR="00725320" w:rsidRDefault="00725320" w:rsidP="000668E0">
      <w:pPr>
        <w:spacing w:after="0" w:line="240" w:lineRule="auto"/>
        <w:rPr>
          <w:rFonts w:ascii="Times New Roman" w:hAnsi="Times New Roman" w:cs="Times New Roman"/>
          <w:sz w:val="24"/>
          <w:szCs w:val="24"/>
        </w:rPr>
      </w:pPr>
    </w:p>
    <w:p w:rsidR="00725320" w:rsidRDefault="00725320" w:rsidP="000668E0">
      <w:pPr>
        <w:spacing w:after="0" w:line="240" w:lineRule="auto"/>
        <w:rPr>
          <w:rFonts w:ascii="Times New Roman" w:hAnsi="Times New Roman" w:cs="Times New Roman"/>
          <w:sz w:val="24"/>
          <w:szCs w:val="24"/>
        </w:rPr>
      </w:pPr>
    </w:p>
    <w:p w:rsidR="000668E0" w:rsidRDefault="000668E0" w:rsidP="000668E0">
      <w:pPr>
        <w:spacing w:after="0" w:line="240" w:lineRule="auto"/>
        <w:ind w:left="4962"/>
        <w:rPr>
          <w:rFonts w:ascii="Times New Roman" w:hAnsi="Times New Roman" w:cs="Times New Roman"/>
          <w:sz w:val="24"/>
          <w:szCs w:val="24"/>
        </w:rPr>
      </w:pPr>
    </w:p>
    <w:p w:rsidR="000668E0" w:rsidRDefault="000668E0" w:rsidP="000668E0">
      <w:pPr>
        <w:spacing w:after="0" w:line="240" w:lineRule="auto"/>
        <w:ind w:left="4962"/>
        <w:rPr>
          <w:rFonts w:ascii="Times New Roman" w:hAnsi="Times New Roman"/>
          <w:sz w:val="24"/>
          <w:szCs w:val="24"/>
        </w:rPr>
      </w:pPr>
    </w:p>
    <w:p w:rsidR="000668E0" w:rsidRDefault="000668E0" w:rsidP="000668E0">
      <w:pPr>
        <w:spacing w:after="0" w:line="240" w:lineRule="auto"/>
        <w:ind w:left="4962"/>
        <w:rPr>
          <w:rFonts w:ascii="Times New Roman" w:hAnsi="Times New Roman"/>
          <w:sz w:val="24"/>
          <w:szCs w:val="24"/>
        </w:rPr>
      </w:pPr>
      <w:r>
        <w:rPr>
          <w:rFonts w:ascii="Times New Roman" w:hAnsi="Times New Roman"/>
          <w:sz w:val="24"/>
          <w:szCs w:val="24"/>
        </w:rPr>
        <w:t>Додаток  №2</w:t>
      </w:r>
    </w:p>
    <w:p w:rsidR="000668E0" w:rsidRDefault="000668E0" w:rsidP="000668E0">
      <w:pPr>
        <w:spacing w:after="0" w:line="240" w:lineRule="auto"/>
        <w:ind w:left="4962"/>
        <w:rPr>
          <w:rFonts w:ascii="Times New Roman" w:hAnsi="Times New Roman"/>
          <w:sz w:val="24"/>
          <w:szCs w:val="24"/>
        </w:rPr>
      </w:pPr>
      <w:r>
        <w:rPr>
          <w:rFonts w:ascii="Times New Roman" w:hAnsi="Times New Roman"/>
          <w:sz w:val="24"/>
          <w:szCs w:val="24"/>
        </w:rPr>
        <w:t>ЗАТВЕРДЖЕНО</w:t>
      </w:r>
      <w:r>
        <w:rPr>
          <w:rFonts w:ascii="Times New Roman" w:hAnsi="Times New Roman"/>
          <w:sz w:val="24"/>
          <w:szCs w:val="24"/>
        </w:rPr>
        <w:br/>
        <w:t xml:space="preserve">рішенням виконавчого комітету </w:t>
      </w:r>
      <w:r>
        <w:rPr>
          <w:rFonts w:ascii="Times New Roman" w:hAnsi="Times New Roman"/>
          <w:sz w:val="24"/>
          <w:szCs w:val="24"/>
        </w:rPr>
        <w:br/>
        <w:t>сільської  ради</w:t>
      </w:r>
      <w:r>
        <w:rPr>
          <w:rFonts w:ascii="Times New Roman" w:hAnsi="Times New Roman"/>
          <w:sz w:val="24"/>
          <w:szCs w:val="24"/>
        </w:rPr>
        <w:br/>
        <w:t>від  27 лютого 2019 року  №14</w:t>
      </w:r>
    </w:p>
    <w:p w:rsidR="000668E0" w:rsidRDefault="000668E0" w:rsidP="000668E0">
      <w:pPr>
        <w:spacing w:after="0" w:line="240" w:lineRule="auto"/>
        <w:ind w:left="4962"/>
        <w:rPr>
          <w:rFonts w:ascii="Times New Roman" w:hAnsi="Times New Roman"/>
          <w:sz w:val="24"/>
          <w:szCs w:val="24"/>
        </w:rPr>
      </w:pPr>
    </w:p>
    <w:p w:rsidR="000668E0" w:rsidRDefault="000668E0" w:rsidP="000668E0">
      <w:pPr>
        <w:shd w:val="clear" w:color="auto" w:fill="FFFFFF"/>
        <w:spacing w:after="0" w:line="240" w:lineRule="auto"/>
        <w:ind w:firstLine="300"/>
        <w:jc w:val="center"/>
        <w:rPr>
          <w:rFonts w:ascii="Times New Roman" w:hAnsi="Times New Roman"/>
          <w:b/>
          <w:sz w:val="24"/>
          <w:szCs w:val="24"/>
        </w:rPr>
      </w:pPr>
      <w:bookmarkStart w:id="0" w:name="n12"/>
      <w:bookmarkEnd w:id="0"/>
      <w:r>
        <w:rPr>
          <w:rFonts w:ascii="Times New Roman" w:hAnsi="Times New Roman"/>
          <w:b/>
          <w:sz w:val="24"/>
          <w:szCs w:val="24"/>
        </w:rPr>
        <w:t>Положення</w:t>
      </w:r>
    </w:p>
    <w:p w:rsidR="000668E0" w:rsidRDefault="000668E0" w:rsidP="000668E0">
      <w:pPr>
        <w:shd w:val="clear" w:color="auto" w:fill="FFFFFF"/>
        <w:spacing w:after="0" w:line="240" w:lineRule="auto"/>
        <w:ind w:firstLine="300"/>
        <w:jc w:val="center"/>
        <w:rPr>
          <w:rFonts w:ascii="Times New Roman" w:hAnsi="Times New Roman"/>
          <w:b/>
          <w:sz w:val="24"/>
          <w:szCs w:val="24"/>
        </w:rPr>
      </w:pPr>
      <w:r>
        <w:rPr>
          <w:rFonts w:ascii="Times New Roman" w:hAnsi="Times New Roman"/>
          <w:b/>
          <w:sz w:val="24"/>
          <w:szCs w:val="24"/>
        </w:rPr>
        <w:t xml:space="preserve">про спостережну комісію при виконавчому комітеті </w:t>
      </w: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сільської ради</w:t>
      </w:r>
    </w:p>
    <w:p w:rsidR="000668E0" w:rsidRDefault="000668E0" w:rsidP="000668E0">
      <w:pPr>
        <w:shd w:val="clear" w:color="auto" w:fill="FFFFFF"/>
        <w:spacing w:after="0" w:line="240" w:lineRule="auto"/>
        <w:ind w:firstLine="300"/>
        <w:jc w:val="center"/>
        <w:rPr>
          <w:rFonts w:ascii="Times New Roman" w:hAnsi="Times New Roman"/>
          <w:b/>
          <w:sz w:val="24"/>
          <w:szCs w:val="24"/>
        </w:rPr>
      </w:pP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1. Це Положення визначає завдання, функції, повноваження та порядок утворення спостережної комісії при виконавчому комітеті </w:t>
      </w:r>
      <w:proofErr w:type="spellStart"/>
      <w:r>
        <w:rPr>
          <w:rFonts w:ascii="Times New Roman" w:eastAsia="Times New Roman" w:hAnsi="Times New Roman"/>
          <w:color w:val="000000"/>
          <w:sz w:val="24"/>
          <w:szCs w:val="24"/>
        </w:rPr>
        <w:t>Крупецької</w:t>
      </w:r>
      <w:proofErr w:type="spellEnd"/>
      <w:r>
        <w:rPr>
          <w:rFonts w:ascii="Times New Roman" w:eastAsia="Times New Roman" w:hAnsi="Times New Roman"/>
          <w:color w:val="000000"/>
          <w:sz w:val="24"/>
          <w:szCs w:val="24"/>
        </w:rPr>
        <w:t xml:space="preserve"> сільської ради</w:t>
      </w:r>
      <w:bookmarkStart w:id="1" w:name="n13"/>
      <w:bookmarkEnd w:id="1"/>
      <w:r>
        <w:rPr>
          <w:rFonts w:ascii="Times New Roman" w:eastAsia="Times New Roman" w:hAnsi="Times New Roman"/>
          <w:color w:val="000000"/>
          <w:sz w:val="24"/>
          <w:szCs w:val="24"/>
        </w:rPr>
        <w:t xml:space="preserve"> (далі – Спостережна комісія). </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2. Спостережна комісія у своїй діяльності керуються </w:t>
      </w:r>
      <w:hyperlink r:id="rId6" w:tgtFrame="_blank" w:history="1">
        <w:r w:rsidRPr="00582632">
          <w:rPr>
            <w:rStyle w:val="a3"/>
            <w:rFonts w:ascii="Times New Roman" w:hAnsi="Times New Roman"/>
            <w:color w:val="000000"/>
          </w:rPr>
          <w:t>Конституцією України</w:t>
        </w:r>
      </w:hyperlink>
      <w:r w:rsidRPr="00582632">
        <w:rPr>
          <w:rFonts w:ascii="Times New Roman" w:eastAsia="Times New Roman" w:hAnsi="Times New Roman"/>
          <w:color w:val="000000"/>
          <w:sz w:val="24"/>
          <w:szCs w:val="24"/>
        </w:rPr>
        <w:t>, </w:t>
      </w:r>
      <w:hyperlink r:id="rId7" w:tgtFrame="_blank" w:history="1">
        <w:r w:rsidRPr="00582632">
          <w:rPr>
            <w:rStyle w:val="a3"/>
            <w:rFonts w:ascii="Times New Roman" w:hAnsi="Times New Roman"/>
            <w:color w:val="000000"/>
          </w:rPr>
          <w:t>Кримінально-виконавчим кодексом України</w:t>
        </w:r>
      </w:hyperlink>
      <w:r w:rsidRPr="00582632">
        <w:rPr>
          <w:rFonts w:ascii="Times New Roman" w:eastAsia="Times New Roman" w:hAnsi="Times New Roman"/>
          <w:color w:val="000000"/>
          <w:sz w:val="24"/>
          <w:szCs w:val="24"/>
        </w:rPr>
        <w:t>, Законами України </w:t>
      </w:r>
      <w:hyperlink r:id="rId8" w:tgtFrame="_blank" w:history="1">
        <w:r w:rsidRPr="00582632">
          <w:rPr>
            <w:rStyle w:val="a3"/>
            <w:rFonts w:ascii="Times New Roman" w:hAnsi="Times New Roman"/>
            <w:color w:val="000000"/>
          </w:rPr>
          <w:t>"Про місцеве самоврядування в Україні"</w:t>
        </w:r>
      </w:hyperlink>
      <w:r w:rsidRPr="00582632">
        <w:rPr>
          <w:rFonts w:ascii="Times New Roman" w:eastAsia="Times New Roman" w:hAnsi="Times New Roman"/>
          <w:color w:val="000000"/>
          <w:sz w:val="24"/>
          <w:szCs w:val="24"/>
        </w:rPr>
        <w:t>, «</w:t>
      </w:r>
      <w:hyperlink r:id="rId9" w:anchor="n7" w:tgtFrame="_blank" w:history="1">
        <w:r w:rsidRPr="00582632">
          <w:rPr>
            <w:rStyle w:val="a3"/>
            <w:rFonts w:ascii="Times New Roman" w:hAnsi="Times New Roman"/>
            <w:color w:val="000000"/>
          </w:rPr>
          <w:t>Про соціальну адаптацію осіб, які відбувають чи відбули покарання у виді обмеження волі або позбавлення волі на певний строк</w:t>
        </w:r>
      </w:hyperlink>
      <w:r w:rsidRPr="00582632">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іншими нормативно-правовими актами, а також цим Положенням.</w:t>
      </w:r>
      <w:bookmarkStart w:id="2" w:name="n14"/>
      <w:bookmarkEnd w:id="2"/>
      <w:r>
        <w:rPr>
          <w:rFonts w:ascii="Times New Roman" w:eastAsia="Times New Roman" w:hAnsi="Times New Roman"/>
          <w:color w:val="000000"/>
          <w:sz w:val="24"/>
          <w:szCs w:val="24"/>
        </w:rPr>
        <w:t xml:space="preserve"> Діяльність спостережних комісій базується на принципах гласності, демократичності, добровільності, відкритості та прозорості.</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3" w:name="n150"/>
      <w:bookmarkStart w:id="4" w:name="n15"/>
      <w:bookmarkEnd w:id="3"/>
      <w:bookmarkEnd w:id="4"/>
      <w:r>
        <w:rPr>
          <w:rFonts w:ascii="Times New Roman" w:eastAsia="Times New Roman" w:hAnsi="Times New Roman"/>
          <w:color w:val="000000"/>
          <w:sz w:val="24"/>
          <w:szCs w:val="24"/>
        </w:rPr>
        <w:t>3. Основними завданнями спостережних комісій є:</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5" w:name="n16"/>
      <w:bookmarkEnd w:id="5"/>
      <w:r>
        <w:rPr>
          <w:rFonts w:ascii="Times New Roman" w:eastAsia="Times New Roman" w:hAnsi="Times New Roman"/>
          <w:color w:val="000000"/>
          <w:sz w:val="24"/>
          <w:szCs w:val="24"/>
        </w:rPr>
        <w:t>1) організація та здійснення громадського контролю за дотриманням прав, основних свобод і законних інтересів засуджених осіб та осіб, звільнених від відбування покарання;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6" w:name="n17"/>
      <w:bookmarkEnd w:id="6"/>
      <w:r>
        <w:rPr>
          <w:rFonts w:ascii="Times New Roman" w:eastAsia="Times New Roman" w:hAnsi="Times New Roman"/>
          <w:color w:val="000000"/>
          <w:sz w:val="24"/>
          <w:szCs w:val="24"/>
        </w:rPr>
        <w:t xml:space="preserve">2) сприяння органам і установам виконання покарань у виправленні і </w:t>
      </w:r>
      <w:proofErr w:type="spellStart"/>
      <w:r>
        <w:rPr>
          <w:rFonts w:ascii="Times New Roman" w:eastAsia="Times New Roman" w:hAnsi="Times New Roman"/>
          <w:color w:val="000000"/>
          <w:sz w:val="24"/>
          <w:szCs w:val="24"/>
        </w:rPr>
        <w:t>ресоціалізації</w:t>
      </w:r>
      <w:proofErr w:type="spellEnd"/>
      <w:r>
        <w:rPr>
          <w:rFonts w:ascii="Times New Roman" w:eastAsia="Times New Roman" w:hAnsi="Times New Roman"/>
          <w:color w:val="000000"/>
          <w:sz w:val="24"/>
          <w:szCs w:val="24"/>
        </w:rPr>
        <w:t xml:space="preserve"> засуджених осіб та створенні належних умов для їх тримання, залучення до цієї діяльності громадських організацій, органів виконавчої влади, органів місцевого самоврядування, підприємств, установ і організацій незалежно від форми власності та громадян;</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7" w:name="n18"/>
      <w:bookmarkEnd w:id="7"/>
      <w:r>
        <w:rPr>
          <w:rFonts w:ascii="Times New Roman" w:eastAsia="Times New Roman" w:hAnsi="Times New Roman"/>
          <w:color w:val="000000"/>
          <w:sz w:val="24"/>
          <w:szCs w:val="24"/>
        </w:rPr>
        <w:t xml:space="preserve">3) організація виховної роботи з особами, умовно-достроково звільненими від відбування покарання, та громадського контролю за їх поведінкою протягом </w:t>
      </w:r>
      <w:proofErr w:type="spellStart"/>
      <w:r>
        <w:rPr>
          <w:rFonts w:ascii="Times New Roman" w:eastAsia="Times New Roman" w:hAnsi="Times New Roman"/>
          <w:color w:val="000000"/>
          <w:sz w:val="24"/>
          <w:szCs w:val="24"/>
        </w:rPr>
        <w:t>невідбутої</w:t>
      </w:r>
      <w:proofErr w:type="spellEnd"/>
      <w:r>
        <w:rPr>
          <w:rFonts w:ascii="Times New Roman" w:eastAsia="Times New Roman" w:hAnsi="Times New Roman"/>
          <w:color w:val="000000"/>
          <w:sz w:val="24"/>
          <w:szCs w:val="24"/>
        </w:rPr>
        <w:t xml:space="preserve"> частини покарання;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8" w:name="n19"/>
      <w:bookmarkEnd w:id="8"/>
      <w:r>
        <w:rPr>
          <w:rFonts w:ascii="Times New Roman" w:eastAsia="Times New Roman" w:hAnsi="Times New Roman"/>
          <w:color w:val="000000"/>
          <w:sz w:val="24"/>
          <w:szCs w:val="24"/>
        </w:rPr>
        <w:t>4) надання допомоги у соціальній адаптації особам, звільненим від відбування покарання.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9" w:name="n20"/>
      <w:bookmarkEnd w:id="9"/>
      <w:r>
        <w:rPr>
          <w:rFonts w:ascii="Times New Roman" w:eastAsia="Times New Roman" w:hAnsi="Times New Roman"/>
          <w:color w:val="000000"/>
          <w:sz w:val="24"/>
          <w:szCs w:val="24"/>
        </w:rPr>
        <w:t>4. Відповідно до покладених завдань Спостережна комісія: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10" w:name="n21"/>
      <w:bookmarkEnd w:id="10"/>
      <w:r>
        <w:rPr>
          <w:rFonts w:ascii="Times New Roman" w:eastAsia="Times New Roman" w:hAnsi="Times New Roman"/>
          <w:color w:val="000000"/>
          <w:sz w:val="24"/>
          <w:szCs w:val="24"/>
        </w:rPr>
        <w:t>1) погоджує:</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11" w:name="n22"/>
      <w:bookmarkEnd w:id="11"/>
      <w:r>
        <w:rPr>
          <w:rFonts w:ascii="Times New Roman" w:eastAsia="Times New Roman" w:hAnsi="Times New Roman"/>
          <w:color w:val="000000"/>
          <w:sz w:val="24"/>
          <w:szCs w:val="24"/>
        </w:rPr>
        <w:t>постанови начальника кримінально-виконавчої установи закритого типу (далі - виправна колонія) щодо зміни умов тримання засуджених осіб у межах однієї виправної колонії, якщо постанови передбачають збільшення обсягу встановлених обмежень і більш суворі умови тримання;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12" w:name="n23"/>
      <w:bookmarkEnd w:id="12"/>
      <w:r>
        <w:rPr>
          <w:rFonts w:ascii="Times New Roman" w:eastAsia="Times New Roman" w:hAnsi="Times New Roman"/>
          <w:color w:val="000000"/>
          <w:sz w:val="24"/>
          <w:szCs w:val="24"/>
        </w:rPr>
        <w:t>подання адміністрації виправної колонії щодо переведення засуджених осіб до виправної колонії з вищим рівнем безпеки;</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13" w:name="n24"/>
      <w:bookmarkEnd w:id="13"/>
      <w:r>
        <w:rPr>
          <w:rFonts w:ascii="Times New Roman" w:eastAsia="Times New Roman" w:hAnsi="Times New Roman"/>
          <w:color w:val="000000"/>
          <w:sz w:val="24"/>
          <w:szCs w:val="24"/>
        </w:rPr>
        <w:t>постанови начальника виправної колонії щодо надання дозволу на проживання за межами виправної колонії засудженим жінкам на час звільнення від роботи у зв'язку з вагітністю і пологами, а також до досягнення дитиною трирічного віку та скасування такого дозволу;</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14" w:name="n25"/>
      <w:bookmarkEnd w:id="14"/>
      <w:r>
        <w:rPr>
          <w:rFonts w:ascii="Times New Roman" w:eastAsia="Times New Roman" w:hAnsi="Times New Roman"/>
          <w:color w:val="000000"/>
          <w:sz w:val="24"/>
          <w:szCs w:val="24"/>
        </w:rPr>
        <w:t>2) разом з органами і установами виконання покарань вносять до суду за місцем відбування покарання засудженими особами подання щодо:</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15" w:name="n26"/>
      <w:bookmarkEnd w:id="15"/>
      <w:r>
        <w:rPr>
          <w:rFonts w:ascii="Times New Roman" w:eastAsia="Times New Roman" w:hAnsi="Times New Roman"/>
          <w:color w:val="000000"/>
          <w:sz w:val="24"/>
          <w:szCs w:val="24"/>
        </w:rPr>
        <w:t xml:space="preserve">умовно-дострокового звільнення від відбування покарання або заміни </w:t>
      </w:r>
      <w:proofErr w:type="spellStart"/>
      <w:r>
        <w:rPr>
          <w:rFonts w:ascii="Times New Roman" w:eastAsia="Times New Roman" w:hAnsi="Times New Roman"/>
          <w:color w:val="000000"/>
          <w:sz w:val="24"/>
          <w:szCs w:val="24"/>
        </w:rPr>
        <w:t>невідбутої</w:t>
      </w:r>
      <w:proofErr w:type="spellEnd"/>
      <w:r>
        <w:rPr>
          <w:rFonts w:ascii="Times New Roman" w:eastAsia="Times New Roman" w:hAnsi="Times New Roman"/>
          <w:color w:val="000000"/>
          <w:sz w:val="24"/>
          <w:szCs w:val="24"/>
        </w:rPr>
        <w:t xml:space="preserve"> частини покарання більш м'яким;</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16" w:name="n27"/>
      <w:bookmarkEnd w:id="16"/>
      <w:r>
        <w:rPr>
          <w:rFonts w:ascii="Times New Roman" w:eastAsia="Times New Roman" w:hAnsi="Times New Roman"/>
          <w:color w:val="000000"/>
          <w:sz w:val="24"/>
          <w:szCs w:val="24"/>
        </w:rPr>
        <w:t>звільнення від відбування покарання вагітних жінок і жінок, які мають дітей віком до трьох років;</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17" w:name="n28"/>
      <w:bookmarkEnd w:id="17"/>
      <w:r>
        <w:rPr>
          <w:rFonts w:ascii="Times New Roman" w:eastAsia="Times New Roman" w:hAnsi="Times New Roman"/>
          <w:color w:val="000000"/>
          <w:sz w:val="24"/>
          <w:szCs w:val="24"/>
        </w:rPr>
        <w:t>3) сприяють адміністрації установ виконання покарань у:</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18" w:name="n29"/>
      <w:bookmarkEnd w:id="18"/>
      <w:r>
        <w:rPr>
          <w:rFonts w:ascii="Times New Roman" w:eastAsia="Times New Roman" w:hAnsi="Times New Roman"/>
          <w:color w:val="000000"/>
          <w:sz w:val="24"/>
          <w:szCs w:val="24"/>
        </w:rPr>
        <w:t>проведенні соціально-виховної роботи із засудженими особами, організації їх загальноосвітнього та професійно-технічного навчання;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19" w:name="n30"/>
      <w:bookmarkEnd w:id="19"/>
      <w:r>
        <w:rPr>
          <w:rFonts w:ascii="Times New Roman" w:eastAsia="Times New Roman" w:hAnsi="Times New Roman"/>
          <w:color w:val="000000"/>
          <w:sz w:val="24"/>
          <w:szCs w:val="24"/>
        </w:rPr>
        <w:lastRenderedPageBreak/>
        <w:t>залученні громадських організацій, органів виконавчої влади, органів місцевого самоврядування, підприємств, установ і організацій незалежно від форми власності та громадян до надання допомоги у створенні належних умов для тримання засуджених осіб, їх матеріально-побутовому та медико-санітарному забезпеченні, здійсненні оздоровчо-профілактичних заходів;</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20" w:name="n31"/>
      <w:bookmarkEnd w:id="20"/>
      <w:r>
        <w:rPr>
          <w:rFonts w:ascii="Times New Roman" w:eastAsia="Times New Roman" w:hAnsi="Times New Roman"/>
          <w:color w:val="000000"/>
          <w:sz w:val="24"/>
          <w:szCs w:val="24"/>
        </w:rPr>
        <w:t>створенні додаткових робочих місць для залучення засуджених осіб до суспільно корисної праці;</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21" w:name="n32"/>
      <w:bookmarkEnd w:id="21"/>
      <w:r>
        <w:rPr>
          <w:rFonts w:ascii="Times New Roman" w:eastAsia="Times New Roman" w:hAnsi="Times New Roman"/>
          <w:color w:val="000000"/>
          <w:sz w:val="24"/>
          <w:szCs w:val="24"/>
        </w:rPr>
        <w:t>підготовці засуджених осіб до звільнення;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22" w:name="n33"/>
      <w:bookmarkEnd w:id="22"/>
      <w:r>
        <w:rPr>
          <w:rFonts w:ascii="Times New Roman" w:eastAsia="Times New Roman" w:hAnsi="Times New Roman"/>
          <w:color w:val="000000"/>
          <w:sz w:val="24"/>
          <w:szCs w:val="24"/>
        </w:rPr>
        <w:t xml:space="preserve">4) на підставі інформації органів і установ виконання покарань ведуть облік осіб, умовно-достроково звільнених від відбування покарання, організовують громадський контроль за поведінкою таких осіб та проведення виховних заходів за місцем їх роботи (навчання) і проживання протягом </w:t>
      </w:r>
      <w:proofErr w:type="spellStart"/>
      <w:r>
        <w:rPr>
          <w:rFonts w:ascii="Times New Roman" w:eastAsia="Times New Roman" w:hAnsi="Times New Roman"/>
          <w:color w:val="000000"/>
          <w:sz w:val="24"/>
          <w:szCs w:val="24"/>
        </w:rPr>
        <w:t>невідбутої</w:t>
      </w:r>
      <w:proofErr w:type="spellEnd"/>
      <w:r>
        <w:rPr>
          <w:rFonts w:ascii="Times New Roman" w:eastAsia="Times New Roman" w:hAnsi="Times New Roman"/>
          <w:color w:val="000000"/>
          <w:sz w:val="24"/>
          <w:szCs w:val="24"/>
        </w:rPr>
        <w:t xml:space="preserve"> частини покарання;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23" w:name="n34"/>
      <w:bookmarkEnd w:id="23"/>
      <w:r>
        <w:rPr>
          <w:rFonts w:ascii="Times New Roman" w:eastAsia="Times New Roman" w:hAnsi="Times New Roman"/>
          <w:color w:val="000000"/>
          <w:sz w:val="24"/>
          <w:szCs w:val="24"/>
        </w:rPr>
        <w:t>5) здійснюють заходи соціального патронажу щодо осіб, звільнених від відбування покарання, сприяють розвитку мережі центрів соціальної адаптації та інших установ і організацій, діяльність яких спрямована на надання таким особам допомоги у соціальній адаптації;</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24" w:name="n35"/>
      <w:bookmarkEnd w:id="24"/>
      <w:r>
        <w:rPr>
          <w:rFonts w:ascii="Times New Roman" w:eastAsia="Times New Roman" w:hAnsi="Times New Roman"/>
          <w:color w:val="000000"/>
          <w:sz w:val="24"/>
          <w:szCs w:val="24"/>
        </w:rPr>
        <w:t>6) інформують громадськість через засоби масової інформації про результати своєї роботи та про стан дотримання прав людини, захист основних свобод і законних інтересів засуджених осіб під час виконання кримінальних покарань;</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25" w:name="n36"/>
      <w:bookmarkEnd w:id="25"/>
      <w:r>
        <w:rPr>
          <w:rFonts w:ascii="Times New Roman" w:eastAsia="Times New Roman" w:hAnsi="Times New Roman"/>
          <w:color w:val="000000"/>
          <w:sz w:val="24"/>
          <w:szCs w:val="24"/>
        </w:rPr>
        <w:t>7) виконують інші функції відповідно до законодавства.</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26" w:name="n37"/>
      <w:bookmarkEnd w:id="26"/>
      <w:r>
        <w:rPr>
          <w:rFonts w:ascii="Times New Roman" w:eastAsia="Times New Roman" w:hAnsi="Times New Roman"/>
          <w:color w:val="000000"/>
          <w:sz w:val="24"/>
          <w:szCs w:val="24"/>
        </w:rPr>
        <w:t xml:space="preserve">5. </w:t>
      </w:r>
      <w:bookmarkStart w:id="27" w:name="n38"/>
      <w:bookmarkEnd w:id="27"/>
      <w:r>
        <w:rPr>
          <w:rFonts w:ascii="Times New Roman" w:eastAsia="Times New Roman" w:hAnsi="Times New Roman"/>
          <w:color w:val="000000"/>
          <w:sz w:val="24"/>
          <w:szCs w:val="24"/>
        </w:rPr>
        <w:t>Спостережна комісія має право:</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28" w:name="n39"/>
      <w:bookmarkEnd w:id="28"/>
      <w:r>
        <w:rPr>
          <w:rFonts w:ascii="Times New Roman" w:eastAsia="Times New Roman" w:hAnsi="Times New Roman"/>
          <w:color w:val="000000"/>
          <w:sz w:val="24"/>
          <w:szCs w:val="24"/>
        </w:rPr>
        <w:t>1) доручати членам комісії:</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29" w:name="n40"/>
      <w:bookmarkEnd w:id="29"/>
      <w:r>
        <w:rPr>
          <w:rFonts w:ascii="Times New Roman" w:eastAsia="Times New Roman" w:hAnsi="Times New Roman"/>
          <w:color w:val="000000"/>
          <w:sz w:val="24"/>
          <w:szCs w:val="24"/>
        </w:rPr>
        <w:t>відвідувати установи виконання покарань, вивчати стан матеріально-побутового та медико-санітарного забезпечення засуджених осіб, умови їх праці та навчання, стан організації соціально-виховної роботи;</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30" w:name="n41"/>
      <w:bookmarkEnd w:id="30"/>
      <w:r>
        <w:rPr>
          <w:rFonts w:ascii="Times New Roman" w:eastAsia="Times New Roman" w:hAnsi="Times New Roman"/>
          <w:color w:val="000000"/>
          <w:sz w:val="24"/>
          <w:szCs w:val="24"/>
        </w:rPr>
        <w:t xml:space="preserve">брати участь у засіданнях комісій установ виконання покарань під час розгляду питань про внесення до суду подань щодо умовно-дострокового звільнення засуджених осіб від відбування покарання, заміни </w:t>
      </w:r>
      <w:proofErr w:type="spellStart"/>
      <w:r>
        <w:rPr>
          <w:rFonts w:ascii="Times New Roman" w:eastAsia="Times New Roman" w:hAnsi="Times New Roman"/>
          <w:color w:val="000000"/>
          <w:sz w:val="24"/>
          <w:szCs w:val="24"/>
        </w:rPr>
        <w:t>невідбутої</w:t>
      </w:r>
      <w:proofErr w:type="spellEnd"/>
      <w:r>
        <w:rPr>
          <w:rFonts w:ascii="Times New Roman" w:eastAsia="Times New Roman" w:hAnsi="Times New Roman"/>
          <w:color w:val="000000"/>
          <w:sz w:val="24"/>
          <w:szCs w:val="24"/>
        </w:rPr>
        <w:t xml:space="preserve"> частини покарання більш м'яким, звільнення від відбування покарання вагітних жінок і жінок, які мають дітей віком до трьох років, та брати участь у судових засіданнях під час розгляду таких подань;</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31" w:name="n42"/>
      <w:bookmarkEnd w:id="31"/>
      <w:r>
        <w:rPr>
          <w:rFonts w:ascii="Times New Roman" w:eastAsia="Times New Roman" w:hAnsi="Times New Roman"/>
          <w:color w:val="000000"/>
          <w:sz w:val="24"/>
          <w:szCs w:val="24"/>
        </w:rPr>
        <w:t>2) висловлювати свою думку по суті клопотання про помилування, що подає засуджена особа;</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32" w:name="n43"/>
      <w:bookmarkEnd w:id="32"/>
      <w:r>
        <w:rPr>
          <w:rFonts w:ascii="Times New Roman" w:eastAsia="Times New Roman" w:hAnsi="Times New Roman"/>
          <w:color w:val="000000"/>
          <w:sz w:val="24"/>
          <w:szCs w:val="24"/>
        </w:rPr>
        <w:t>3) одержувати від громадських організацій, органів виконавчої влади, органів місцевого самоврядування, органів і установ виконання покарань, підприємств, установ і організацій незалежно від форми власності інформацію і документи, необхідні для виконання покладених на комісії завдань;</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33" w:name="n44"/>
      <w:bookmarkEnd w:id="33"/>
      <w:r>
        <w:rPr>
          <w:rFonts w:ascii="Times New Roman" w:eastAsia="Times New Roman" w:hAnsi="Times New Roman"/>
          <w:color w:val="000000"/>
          <w:sz w:val="24"/>
          <w:szCs w:val="24"/>
        </w:rPr>
        <w:t>4) проводити особистий прийом засуджених осіб, розглядати їх звернення та приймати за результатами розгляду відповідні рішення;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34" w:name="n45"/>
      <w:bookmarkEnd w:id="34"/>
      <w:r>
        <w:rPr>
          <w:rFonts w:ascii="Times New Roman" w:eastAsia="Times New Roman" w:hAnsi="Times New Roman"/>
          <w:color w:val="000000"/>
          <w:sz w:val="24"/>
          <w:szCs w:val="24"/>
        </w:rPr>
        <w:t>5) заслуховувати на своїх засіданнях з питань, що належать до компетенції комісій, інформацію посадових осіб органів і установ виконання покарань, органів виконавчої влади, органів місцевого самоврядування, підприємств, установ і організацій незалежно від форми власності та окремих громадян;</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35" w:name="n46"/>
      <w:bookmarkEnd w:id="35"/>
      <w:r>
        <w:rPr>
          <w:rFonts w:ascii="Times New Roman" w:eastAsia="Times New Roman" w:hAnsi="Times New Roman"/>
          <w:color w:val="000000"/>
          <w:sz w:val="24"/>
          <w:szCs w:val="24"/>
        </w:rPr>
        <w:t xml:space="preserve">6) доручати представникам громадських організацій і трудових колективів (за їх згодою) проводити виховну роботу та здійснювати контроль за поведінкою осіб, умовно-достроково звільнених від відбування покарання, протягом </w:t>
      </w:r>
      <w:proofErr w:type="spellStart"/>
      <w:r>
        <w:rPr>
          <w:rFonts w:ascii="Times New Roman" w:eastAsia="Times New Roman" w:hAnsi="Times New Roman"/>
          <w:color w:val="000000"/>
          <w:sz w:val="24"/>
          <w:szCs w:val="24"/>
        </w:rPr>
        <w:t>невідбутої</w:t>
      </w:r>
      <w:proofErr w:type="spellEnd"/>
      <w:r>
        <w:rPr>
          <w:rFonts w:ascii="Times New Roman" w:eastAsia="Times New Roman" w:hAnsi="Times New Roman"/>
          <w:color w:val="000000"/>
          <w:sz w:val="24"/>
          <w:szCs w:val="24"/>
        </w:rPr>
        <w:t xml:space="preserve"> частини покарання, координувати проведення такої роботи;</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36" w:name="n47"/>
      <w:bookmarkEnd w:id="36"/>
      <w:r>
        <w:rPr>
          <w:rFonts w:ascii="Times New Roman" w:eastAsia="Times New Roman" w:hAnsi="Times New Roman"/>
          <w:color w:val="000000"/>
          <w:sz w:val="24"/>
          <w:szCs w:val="24"/>
        </w:rPr>
        <w:t xml:space="preserve">7) заслуховувати на своїх засіданнях інформацію представників громадських організацій і трудових колективів, що здійснюють громадський контроль за особами, умовно-достроково </w:t>
      </w:r>
      <w:r>
        <w:rPr>
          <w:rFonts w:ascii="Times New Roman" w:eastAsia="Times New Roman" w:hAnsi="Times New Roman"/>
          <w:color w:val="000000"/>
          <w:sz w:val="24"/>
          <w:szCs w:val="24"/>
        </w:rPr>
        <w:lastRenderedPageBreak/>
        <w:t>звільненими від відбування покарання, про їх роботу (навчання) та поведінку в побуті, у разі потреби запрошувати таких осіб та заслуховувати їх інформацію;</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37" w:name="n48"/>
      <w:bookmarkEnd w:id="37"/>
      <w:r>
        <w:rPr>
          <w:rFonts w:ascii="Times New Roman" w:eastAsia="Times New Roman" w:hAnsi="Times New Roman"/>
          <w:color w:val="000000"/>
          <w:sz w:val="24"/>
          <w:szCs w:val="24"/>
        </w:rPr>
        <w:t>8) вносити на розгляд органів виконавчої влади та органів місцевого самоврядування пропозиції щодо:</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38" w:name="n49"/>
      <w:bookmarkEnd w:id="38"/>
      <w:r>
        <w:rPr>
          <w:rFonts w:ascii="Times New Roman" w:eastAsia="Times New Roman" w:hAnsi="Times New Roman"/>
          <w:color w:val="000000"/>
          <w:sz w:val="24"/>
          <w:szCs w:val="24"/>
        </w:rPr>
        <w:t>удосконалення діяльності органів і установ виконання покарань з питань дотримання прав людини, захисту основних свобод і законних інтересів засуджених осіб;</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39" w:name="n50"/>
      <w:bookmarkEnd w:id="39"/>
      <w:r>
        <w:rPr>
          <w:rFonts w:ascii="Times New Roman" w:eastAsia="Times New Roman" w:hAnsi="Times New Roman"/>
          <w:color w:val="000000"/>
          <w:sz w:val="24"/>
          <w:szCs w:val="24"/>
        </w:rPr>
        <w:t>поліпшення на підприємствах, в установах і організаціях незалежно від форми власності індивідуально-профілактичної та виховної роботи з особами, засудженими до громадських або виправних робіт, та особами, умовно-достроково звільненими від відбування покарання;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40" w:name="n51"/>
      <w:bookmarkEnd w:id="40"/>
      <w:r>
        <w:rPr>
          <w:rFonts w:ascii="Times New Roman" w:eastAsia="Times New Roman" w:hAnsi="Times New Roman"/>
          <w:color w:val="000000"/>
          <w:sz w:val="24"/>
          <w:szCs w:val="24"/>
        </w:rPr>
        <w:t>удосконалення процесу підготовки до звільнення засуджених осіб;</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41" w:name="n52"/>
      <w:bookmarkEnd w:id="41"/>
      <w:r>
        <w:rPr>
          <w:rFonts w:ascii="Times New Roman" w:eastAsia="Times New Roman" w:hAnsi="Times New Roman"/>
          <w:color w:val="000000"/>
          <w:sz w:val="24"/>
          <w:szCs w:val="24"/>
        </w:rPr>
        <w:t>організації трудового та побутового влаштування осіб, звільнених від відбування покарання, сприяння їх соціальній адаптації;</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42" w:name="n53"/>
      <w:bookmarkEnd w:id="42"/>
      <w:r>
        <w:rPr>
          <w:rFonts w:ascii="Times New Roman" w:eastAsia="Times New Roman" w:hAnsi="Times New Roman"/>
          <w:color w:val="000000"/>
          <w:sz w:val="24"/>
          <w:szCs w:val="24"/>
        </w:rPr>
        <w:t>забезпечення правового і соціального захисту персоналу органів і установ виконання покарань.</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43" w:name="n54"/>
      <w:bookmarkEnd w:id="43"/>
      <w:r>
        <w:rPr>
          <w:rFonts w:ascii="Times New Roman" w:eastAsia="Times New Roman" w:hAnsi="Times New Roman"/>
          <w:color w:val="000000"/>
          <w:sz w:val="24"/>
          <w:szCs w:val="24"/>
        </w:rPr>
        <w:t>6. Спостережна комісія під час здійснення своїх повноважень не вправі втручатися в оперативно-службову діяльність органів і установ виконання покарань.</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44" w:name="n55"/>
      <w:bookmarkEnd w:id="44"/>
      <w:r>
        <w:rPr>
          <w:rFonts w:ascii="Times New Roman" w:eastAsia="Times New Roman" w:hAnsi="Times New Roman"/>
          <w:color w:val="000000"/>
          <w:sz w:val="24"/>
          <w:szCs w:val="24"/>
        </w:rPr>
        <w:t>7. Голова, заступник голови та члени спостережної комісії, які здійснюють організацію громадського контролю за дотриманням прав людини, захистом основних свобод і законних інтересів засуджених осіб під час виконання кримінальних покарань, мають право відвідувати установи виконання покарань без спеціального дозволу.</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45" w:name="n56"/>
      <w:bookmarkEnd w:id="45"/>
      <w:r>
        <w:rPr>
          <w:rFonts w:ascii="Times New Roman" w:eastAsia="Times New Roman" w:hAnsi="Times New Roman"/>
          <w:color w:val="000000"/>
          <w:sz w:val="24"/>
          <w:szCs w:val="24"/>
        </w:rPr>
        <w:t>Членам Спостережної комісії на строк їх повноважень надаються перепустки для відвідування установ виконання покарань, які розташовані на території відповідної адміністративної одиниці.</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46" w:name="n57"/>
      <w:bookmarkEnd w:id="46"/>
      <w:r>
        <w:rPr>
          <w:rFonts w:ascii="Times New Roman" w:eastAsia="Times New Roman" w:hAnsi="Times New Roman"/>
          <w:color w:val="000000"/>
          <w:sz w:val="24"/>
          <w:szCs w:val="24"/>
        </w:rPr>
        <w:t>На період стихійного лиха, епідемій, надзвичайного чи воєнного стану та в інших передбачених законодавством випадках відвідування членами Спостережної комісії установ виконання покарань може бути обмежено або заборонено.</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47" w:name="n58"/>
      <w:bookmarkEnd w:id="47"/>
      <w:r>
        <w:rPr>
          <w:rFonts w:ascii="Times New Roman" w:eastAsia="Times New Roman" w:hAnsi="Times New Roman"/>
          <w:color w:val="000000"/>
          <w:sz w:val="24"/>
          <w:szCs w:val="24"/>
        </w:rPr>
        <w:t>8. До складу Спостережної комісії входять представники громадських організацій, органів виконавчої влади, органів місцевого самоврядування, підприємств, установ і організацій незалежно від форми власності та окремі громадяни.</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48" w:name="n59"/>
      <w:bookmarkEnd w:id="48"/>
      <w:r>
        <w:rPr>
          <w:rFonts w:ascii="Times New Roman" w:eastAsia="Times New Roman" w:hAnsi="Times New Roman"/>
          <w:color w:val="000000"/>
          <w:sz w:val="24"/>
          <w:szCs w:val="24"/>
        </w:rPr>
        <w:t>Представники громадських організацій та окремі громадяни становлять не менш як половину складу комісії.</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49" w:name="n60"/>
      <w:bookmarkEnd w:id="49"/>
      <w:r>
        <w:rPr>
          <w:rFonts w:ascii="Times New Roman" w:eastAsia="Times New Roman" w:hAnsi="Times New Roman"/>
          <w:color w:val="000000"/>
          <w:sz w:val="24"/>
          <w:szCs w:val="24"/>
        </w:rPr>
        <w:t>9. Членами Спостережної комісії не можуть бути судді, представники органів прокуратури, органів внутрішніх справ, Служби безпеки, Державної кримінально-виконавчої служби, Державної виконавчої служби, адвокати, особи, які мають не погашену чи не зняту в установленому законом порядку судимість, а також особи, які раніше входили до складу спостережної комісії і повноваження яких були припинені достроково з підстав, передбачених </w:t>
      </w:r>
      <w:hyperlink r:id="rId10" w:anchor="n74" w:history="1">
        <w:r w:rsidRPr="00582632">
          <w:rPr>
            <w:rStyle w:val="a3"/>
            <w:rFonts w:ascii="Times New Roman" w:hAnsi="Times New Roman"/>
          </w:rPr>
          <w:t>підпунктами 4</w:t>
        </w:r>
      </w:hyperlink>
      <w:r w:rsidRPr="00582632">
        <w:rPr>
          <w:rFonts w:ascii="Times New Roman" w:eastAsia="Times New Roman" w:hAnsi="Times New Roman"/>
          <w:sz w:val="24"/>
          <w:szCs w:val="24"/>
        </w:rPr>
        <w:t> і </w:t>
      </w:r>
      <w:hyperlink r:id="rId11" w:anchor="n75" w:history="1">
        <w:r w:rsidRPr="00582632">
          <w:rPr>
            <w:rStyle w:val="a3"/>
            <w:rFonts w:ascii="Times New Roman" w:hAnsi="Times New Roman"/>
          </w:rPr>
          <w:t>5 пункту 13</w:t>
        </w:r>
      </w:hyperlink>
      <w:r>
        <w:rPr>
          <w:rFonts w:ascii="Times New Roman" w:eastAsia="Times New Roman" w:hAnsi="Times New Roman"/>
          <w:color w:val="000000"/>
          <w:sz w:val="24"/>
          <w:szCs w:val="24"/>
        </w:rPr>
        <w:t> цього Положення.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50" w:name="n61"/>
      <w:bookmarkEnd w:id="50"/>
      <w:r>
        <w:rPr>
          <w:rFonts w:ascii="Times New Roman" w:eastAsia="Times New Roman" w:hAnsi="Times New Roman"/>
          <w:color w:val="000000"/>
          <w:sz w:val="24"/>
          <w:szCs w:val="24"/>
        </w:rPr>
        <w:t>Члени Спостережної комісії не мають права здійснювати громадський контроль щодо засуджених осіб, які тримаються в установах виконання покарань, якщо вони є близькими родичами таких осіб, а також потерпілими, свідками, захисниками або іншими особами, які беруть або брали участь у кримінальному провадженні щодо засуджених осіб.</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51" w:name="n153"/>
      <w:bookmarkStart w:id="52" w:name="n62"/>
      <w:bookmarkEnd w:id="51"/>
      <w:bookmarkEnd w:id="52"/>
      <w:r>
        <w:rPr>
          <w:rFonts w:ascii="Times New Roman" w:eastAsia="Times New Roman" w:hAnsi="Times New Roman"/>
          <w:color w:val="000000"/>
          <w:sz w:val="24"/>
          <w:szCs w:val="24"/>
        </w:rPr>
        <w:t>10. Голова і секретар Спостережної комісії призначаються рішенням виконавчого комітету сільської ради. Заступник голови комісії обирається на її засіданні. Кількісний склад комісії визначається залежно від обсягу роботи, як правило, від п'яти до одинадцяти членів.</w:t>
      </w:r>
      <w:bookmarkStart w:id="53" w:name="n63"/>
      <w:bookmarkEnd w:id="53"/>
      <w:r>
        <w:rPr>
          <w:rFonts w:ascii="Times New Roman" w:eastAsia="Times New Roman" w:hAnsi="Times New Roman"/>
          <w:color w:val="000000"/>
          <w:sz w:val="24"/>
          <w:szCs w:val="24"/>
        </w:rPr>
        <w:t xml:space="preserve"> Спостережна комісія утворюється строком на три роки. </w:t>
      </w:r>
      <w:bookmarkStart w:id="54" w:name="n64"/>
      <w:bookmarkEnd w:id="54"/>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11. Підприємства, установи і організації незалежно від форми власності, які бажають включити до складу комісії своїх представників, подають до виконавчого комітету сільської ради відповідні пропозиції, підписані керівником підприємства, установи, або рішення керівного органу організації.</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55" w:name="n65"/>
      <w:bookmarkEnd w:id="55"/>
      <w:r>
        <w:rPr>
          <w:rFonts w:ascii="Times New Roman" w:eastAsia="Times New Roman" w:hAnsi="Times New Roman"/>
          <w:color w:val="000000"/>
          <w:sz w:val="24"/>
          <w:szCs w:val="24"/>
        </w:rPr>
        <w:lastRenderedPageBreak/>
        <w:t>Окремі громадяни подають заяви, підписані особисто.</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56" w:name="n66"/>
      <w:bookmarkEnd w:id="56"/>
      <w:r>
        <w:rPr>
          <w:rFonts w:ascii="Times New Roman" w:eastAsia="Times New Roman" w:hAnsi="Times New Roman"/>
          <w:color w:val="000000"/>
          <w:sz w:val="24"/>
          <w:szCs w:val="24"/>
        </w:rPr>
        <w:t>Виконавчий комітет сільської ради може запропонувати увійти до її складу представникам підприємств, установ і організацій незалежно від форми власності та окремим громадянам.</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57" w:name="n67"/>
      <w:bookmarkEnd w:id="57"/>
      <w:r>
        <w:rPr>
          <w:rFonts w:ascii="Times New Roman" w:eastAsia="Times New Roman" w:hAnsi="Times New Roman"/>
          <w:color w:val="000000"/>
          <w:sz w:val="24"/>
          <w:szCs w:val="24"/>
        </w:rPr>
        <w:t>Повноваження Спостережної комісії припиняються достроково, якщо прийняті Спостережною комісією рішення суперечать законодавству та призвели до порушення прав, основних свобод і законних інтересів засуджених осіб або осіб, звільнених від відбування покарання. Факт такого порушення повинен бути підтверджений компетентним уповноваженим органом.</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58" w:name="n68"/>
      <w:bookmarkEnd w:id="58"/>
      <w:r>
        <w:rPr>
          <w:rFonts w:ascii="Times New Roman" w:eastAsia="Times New Roman" w:hAnsi="Times New Roman"/>
          <w:color w:val="000000"/>
          <w:sz w:val="24"/>
          <w:szCs w:val="24"/>
        </w:rPr>
        <w:t>Рішення про новий склад Спостережної комісії оприлюднюється протягом одного тижня після його прийняття. Підприємствам, установам і організаціям та окремим громадянам, пропозиції яких щодо кандидатур до складу спостережної комісії були відхилені, надається вмотивоване рішення органу, який утворив комісію.</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59" w:name="n69"/>
      <w:bookmarkEnd w:id="59"/>
      <w:r>
        <w:rPr>
          <w:rFonts w:ascii="Times New Roman" w:eastAsia="Times New Roman" w:hAnsi="Times New Roman"/>
          <w:color w:val="000000"/>
          <w:sz w:val="24"/>
          <w:szCs w:val="24"/>
        </w:rPr>
        <w:t>12. Голова Спостережної комісії, його заступник та члени комісії беруть участь у її роботі на громадських засадах.</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60" w:name="n70"/>
      <w:bookmarkEnd w:id="60"/>
      <w:r>
        <w:rPr>
          <w:rFonts w:ascii="Times New Roman" w:eastAsia="Times New Roman" w:hAnsi="Times New Roman"/>
          <w:color w:val="000000"/>
          <w:sz w:val="24"/>
          <w:szCs w:val="24"/>
        </w:rPr>
        <w:t>13. Повноваження члена спостережної комісії припиняються достроково:</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61" w:name="n71"/>
      <w:bookmarkEnd w:id="61"/>
      <w:r>
        <w:rPr>
          <w:rFonts w:ascii="Times New Roman" w:eastAsia="Times New Roman" w:hAnsi="Times New Roman"/>
          <w:color w:val="000000"/>
          <w:sz w:val="24"/>
          <w:szCs w:val="24"/>
        </w:rPr>
        <w:t>1) за його заявою;</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62" w:name="n72"/>
      <w:bookmarkEnd w:id="62"/>
      <w:r>
        <w:rPr>
          <w:rFonts w:ascii="Times New Roman" w:eastAsia="Times New Roman" w:hAnsi="Times New Roman"/>
          <w:color w:val="000000"/>
          <w:sz w:val="24"/>
          <w:szCs w:val="24"/>
        </w:rPr>
        <w:t>2) за зверненням громадської організації, органу виконавчої влади, органу місцевого самоврядування, підприємства, установи або організації, що рекомендували особу до складу комісії;</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63" w:name="n73"/>
      <w:bookmarkEnd w:id="63"/>
      <w:r>
        <w:rPr>
          <w:rFonts w:ascii="Times New Roman" w:eastAsia="Times New Roman" w:hAnsi="Times New Roman"/>
          <w:color w:val="000000"/>
          <w:sz w:val="24"/>
          <w:szCs w:val="24"/>
        </w:rPr>
        <w:t>3) у зв'язку з набранням законної сили обвинувальним вироком щодо нього;</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64" w:name="n74"/>
      <w:bookmarkEnd w:id="64"/>
      <w:r>
        <w:rPr>
          <w:rFonts w:ascii="Times New Roman" w:eastAsia="Times New Roman" w:hAnsi="Times New Roman"/>
          <w:color w:val="000000"/>
          <w:sz w:val="24"/>
          <w:szCs w:val="24"/>
        </w:rPr>
        <w:t>4) у разі відмови відвідувати установи виконання покарань за дорученням Спостережної комісії;</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65" w:name="n75"/>
      <w:bookmarkEnd w:id="65"/>
      <w:r>
        <w:rPr>
          <w:rFonts w:ascii="Times New Roman" w:eastAsia="Times New Roman" w:hAnsi="Times New Roman"/>
          <w:color w:val="000000"/>
          <w:sz w:val="24"/>
          <w:szCs w:val="24"/>
        </w:rPr>
        <w:t>5) у разі відсутності без поважних причин на трьох підряд засіданнях Спостережної комісії.</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66" w:name="n76"/>
      <w:bookmarkEnd w:id="66"/>
      <w:r>
        <w:rPr>
          <w:rFonts w:ascii="Times New Roman" w:eastAsia="Times New Roman" w:hAnsi="Times New Roman"/>
          <w:color w:val="000000"/>
          <w:sz w:val="24"/>
          <w:szCs w:val="24"/>
        </w:rPr>
        <w:t>14. Не допускається делегування членами спостережних комісій своїх повноважень іншим особам.</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67" w:name="n77"/>
      <w:bookmarkEnd w:id="67"/>
      <w:r>
        <w:rPr>
          <w:rFonts w:ascii="Times New Roman" w:eastAsia="Times New Roman" w:hAnsi="Times New Roman"/>
          <w:color w:val="000000"/>
          <w:sz w:val="24"/>
          <w:szCs w:val="24"/>
        </w:rPr>
        <w:t>15. Організаційною формою роботи Спостережної комісії є засідання, які проводяться в міру потреби, але не рідше ніж один раз на місяць.</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68" w:name="n78"/>
      <w:bookmarkStart w:id="69" w:name="n79"/>
      <w:bookmarkStart w:id="70" w:name="n80"/>
      <w:bookmarkEnd w:id="68"/>
      <w:bookmarkEnd w:id="69"/>
      <w:bookmarkEnd w:id="70"/>
      <w:r>
        <w:rPr>
          <w:rFonts w:ascii="Times New Roman" w:eastAsia="Times New Roman" w:hAnsi="Times New Roman"/>
          <w:color w:val="000000"/>
          <w:sz w:val="24"/>
          <w:szCs w:val="24"/>
        </w:rPr>
        <w:t>Засідання Спостережної комісії вважається правомочним, якщо на ньому присутні не менш як половина її складу.</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71" w:name="n81"/>
      <w:bookmarkEnd w:id="71"/>
      <w:r>
        <w:rPr>
          <w:rFonts w:ascii="Times New Roman" w:eastAsia="Times New Roman" w:hAnsi="Times New Roman"/>
          <w:color w:val="000000"/>
          <w:sz w:val="24"/>
          <w:szCs w:val="24"/>
        </w:rPr>
        <w:t>16. На засідання Спостережної комісії можуть бути запрошені представники громадських організацій, органів виконавчої влади, органів місцевого самоврядування, прокуратури, правоохоронних органів, засобів масової інформації та окремі громадяни.</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72" w:name="n82"/>
      <w:bookmarkEnd w:id="72"/>
      <w:r>
        <w:rPr>
          <w:rFonts w:ascii="Times New Roman" w:eastAsia="Times New Roman" w:hAnsi="Times New Roman"/>
          <w:color w:val="000000"/>
          <w:sz w:val="24"/>
          <w:szCs w:val="24"/>
        </w:rPr>
        <w:t>17. Розгляд Спостережною комісією матеріалів стосовно засуджених осіб здійснюється за обов'язкової присутності представника відповідного органу або установи виконання покарань.</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73" w:name="n83"/>
      <w:bookmarkEnd w:id="73"/>
      <w:r>
        <w:rPr>
          <w:rFonts w:ascii="Times New Roman" w:eastAsia="Times New Roman" w:hAnsi="Times New Roman"/>
          <w:color w:val="000000"/>
          <w:sz w:val="24"/>
          <w:szCs w:val="24"/>
        </w:rPr>
        <w:t>18. Голова спостережної комісії:</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74" w:name="n84"/>
      <w:bookmarkEnd w:id="74"/>
      <w:r>
        <w:rPr>
          <w:rFonts w:ascii="Times New Roman" w:eastAsia="Times New Roman" w:hAnsi="Times New Roman"/>
          <w:color w:val="000000"/>
          <w:sz w:val="24"/>
          <w:szCs w:val="24"/>
        </w:rPr>
        <w:t>1) організовує роботу комісії, розподіляє обов'язки між її членами, надає доручення, контролює та перевіряє їх виконання;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75" w:name="n85"/>
      <w:bookmarkEnd w:id="75"/>
      <w:r>
        <w:rPr>
          <w:rFonts w:ascii="Times New Roman" w:eastAsia="Times New Roman" w:hAnsi="Times New Roman"/>
          <w:color w:val="000000"/>
          <w:sz w:val="24"/>
          <w:szCs w:val="24"/>
        </w:rPr>
        <w:t>2) забезпечує підготовку та затверджує план роботи комісії на півріччя (рік), визначає питання, які підлягають розгляду на її черговому засіданні;</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76" w:name="n86"/>
      <w:bookmarkEnd w:id="76"/>
      <w:r>
        <w:rPr>
          <w:rFonts w:ascii="Times New Roman" w:eastAsia="Times New Roman" w:hAnsi="Times New Roman"/>
          <w:color w:val="000000"/>
          <w:sz w:val="24"/>
          <w:szCs w:val="24"/>
        </w:rPr>
        <w:t xml:space="preserve">3) бере участь особисто або доручає членам комісії брати участь у засіданнях комісій установ виконання покарань, які розглядають питання щодо зміни умов тримання засуджених осіб, умовно-дострокового звільнення їх від відбування покарання, заміни </w:t>
      </w:r>
      <w:proofErr w:type="spellStart"/>
      <w:r>
        <w:rPr>
          <w:rFonts w:ascii="Times New Roman" w:eastAsia="Times New Roman" w:hAnsi="Times New Roman"/>
          <w:color w:val="000000"/>
          <w:sz w:val="24"/>
          <w:szCs w:val="24"/>
        </w:rPr>
        <w:t>невідбутої</w:t>
      </w:r>
      <w:proofErr w:type="spellEnd"/>
      <w:r>
        <w:rPr>
          <w:rFonts w:ascii="Times New Roman" w:eastAsia="Times New Roman" w:hAnsi="Times New Roman"/>
          <w:color w:val="000000"/>
          <w:sz w:val="24"/>
          <w:szCs w:val="24"/>
        </w:rPr>
        <w:t xml:space="preserve"> частини покарання більш м'яким, звільнення від відбування покарання вагітних жінок і жінок, які мають дітей віком до трьох років, та інформує про результати членів спостережної комісії;</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77" w:name="n87"/>
      <w:bookmarkEnd w:id="77"/>
      <w:r>
        <w:rPr>
          <w:rFonts w:ascii="Times New Roman" w:eastAsia="Times New Roman" w:hAnsi="Times New Roman"/>
          <w:color w:val="000000"/>
          <w:sz w:val="24"/>
          <w:szCs w:val="24"/>
        </w:rPr>
        <w:lastRenderedPageBreak/>
        <w:t>4) представляє комісію особисто або доручає своєму заступнику представляти комісію з питань, що належать до її компетенції, в органах виконавчої влади, органах місцевого самоврядування, на підприємствах, в установах і організаціях незалежно від форми власності;</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78" w:name="n88"/>
      <w:bookmarkEnd w:id="78"/>
      <w:r>
        <w:rPr>
          <w:rFonts w:ascii="Times New Roman" w:eastAsia="Times New Roman" w:hAnsi="Times New Roman"/>
          <w:color w:val="000000"/>
          <w:sz w:val="24"/>
          <w:szCs w:val="24"/>
        </w:rPr>
        <w:t>5) інформує громадськість через засоби масової інформації про результати діяльності комісії не рідше ніж один раз на півроку та подає щороку до 1 березня звіт виконавчому комітету сільської ради.</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79" w:name="n89"/>
      <w:bookmarkEnd w:id="79"/>
      <w:r>
        <w:rPr>
          <w:rFonts w:ascii="Times New Roman" w:eastAsia="Times New Roman" w:hAnsi="Times New Roman"/>
          <w:color w:val="000000"/>
          <w:sz w:val="24"/>
          <w:szCs w:val="24"/>
        </w:rPr>
        <w:t>19. Спостережна комісія приймає рішення з питань, що належать до її компетенції, відкритим голосуванням більшістю голосів присутніх на засіданні членів комісії. У разі рівного розподілу голосів вирішальним є голос голови комісії.</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80" w:name="n90"/>
      <w:bookmarkEnd w:id="80"/>
      <w:r>
        <w:rPr>
          <w:rFonts w:ascii="Times New Roman" w:eastAsia="Times New Roman" w:hAnsi="Times New Roman"/>
          <w:color w:val="000000"/>
          <w:sz w:val="24"/>
          <w:szCs w:val="24"/>
        </w:rPr>
        <w:t>Рішення спостережної комісії оформляється постановою, яку підписує голова комісії.</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81" w:name="n91"/>
      <w:bookmarkEnd w:id="81"/>
      <w:r>
        <w:rPr>
          <w:rFonts w:ascii="Times New Roman" w:eastAsia="Times New Roman" w:hAnsi="Times New Roman"/>
          <w:color w:val="000000"/>
          <w:sz w:val="24"/>
          <w:szCs w:val="24"/>
        </w:rPr>
        <w:t>Постанова спостережної комісії має бути розглянута відповідними органами виконавчої влади, органами місцевого самоврядування, підприємствами, установами і організаціям незалежно від форми власності.</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82" w:name="n92"/>
      <w:bookmarkEnd w:id="82"/>
      <w:r>
        <w:rPr>
          <w:rFonts w:ascii="Times New Roman" w:eastAsia="Times New Roman" w:hAnsi="Times New Roman"/>
          <w:color w:val="000000"/>
          <w:sz w:val="24"/>
          <w:szCs w:val="24"/>
        </w:rPr>
        <w:t>За результатами розгляду постанови спостережної комісії органи виконавчої влади, органи місцевого самоврядування, підприємства, установи і організації незалежно від форми власності зобов'язані письмово повідомити Спостережну комісію про заходи, вжиті для її виконання, або обґрунтувати причини її невиконання.</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83" w:name="n93"/>
      <w:bookmarkEnd w:id="83"/>
      <w:r>
        <w:rPr>
          <w:rFonts w:ascii="Times New Roman" w:eastAsia="Times New Roman" w:hAnsi="Times New Roman"/>
          <w:color w:val="000000"/>
          <w:sz w:val="24"/>
          <w:szCs w:val="24"/>
        </w:rPr>
        <w:t>Постанова Спостережної комісії може бути оскаржена до виконавчого комітету сільської ради або до суду.</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84" w:name="n94"/>
      <w:bookmarkEnd w:id="84"/>
      <w:r>
        <w:rPr>
          <w:rFonts w:ascii="Times New Roman" w:eastAsia="Times New Roman" w:hAnsi="Times New Roman"/>
          <w:color w:val="000000"/>
          <w:sz w:val="24"/>
          <w:szCs w:val="24"/>
        </w:rPr>
        <w:t>20. Організаційно-технічне забезпечення діяльності спостережної комісії покладається на виконавчий комітет сільської ради.</w:t>
      </w:r>
    </w:p>
    <w:p w:rsidR="000668E0" w:rsidRDefault="000668E0" w:rsidP="000668E0">
      <w:pPr>
        <w:shd w:val="clear" w:color="auto" w:fill="FFFFFF"/>
        <w:spacing w:after="0"/>
        <w:ind w:firstLine="300"/>
        <w:jc w:val="both"/>
        <w:rPr>
          <w:rFonts w:ascii="Times New Roman" w:eastAsia="Times New Roman" w:hAnsi="Times New Roman"/>
          <w:color w:val="000000"/>
          <w:sz w:val="24"/>
          <w:szCs w:val="24"/>
        </w:rPr>
      </w:pPr>
      <w:bookmarkStart w:id="85" w:name="n95"/>
      <w:bookmarkEnd w:id="85"/>
      <w:r>
        <w:rPr>
          <w:rFonts w:ascii="Times New Roman" w:eastAsia="Times New Roman" w:hAnsi="Times New Roman"/>
          <w:color w:val="000000"/>
          <w:sz w:val="24"/>
          <w:szCs w:val="24"/>
        </w:rPr>
        <w:t>22. Спостережна комісія має печатку та бланк із своїм найменуванням.</w:t>
      </w:r>
    </w:p>
    <w:p w:rsidR="000668E0" w:rsidRDefault="000668E0" w:rsidP="000668E0">
      <w:pPr>
        <w:pStyle w:val="HTML0"/>
        <w:shd w:val="clear" w:color="auto" w:fill="FFFFFF"/>
        <w:spacing w:line="276" w:lineRule="auto"/>
        <w:jc w:val="both"/>
        <w:textAlignment w:val="baseline"/>
        <w:rPr>
          <w:rFonts w:ascii="Times New Roman" w:hAnsi="Times New Roman"/>
          <w:lang w:val="uk-UA"/>
        </w:rPr>
      </w:pPr>
      <w:bookmarkStart w:id="86" w:name="n96"/>
      <w:bookmarkEnd w:id="86"/>
    </w:p>
    <w:p w:rsidR="000668E0" w:rsidRDefault="000668E0" w:rsidP="000668E0">
      <w:pPr>
        <w:pStyle w:val="HTML0"/>
        <w:shd w:val="clear" w:color="auto" w:fill="FFFFFF"/>
        <w:spacing w:line="276" w:lineRule="auto"/>
        <w:jc w:val="both"/>
        <w:textAlignment w:val="baseline"/>
        <w:rPr>
          <w:rFonts w:ascii="Times New Roman" w:hAnsi="Times New Roman"/>
          <w:lang w:val="uk-UA"/>
        </w:rPr>
      </w:pPr>
    </w:p>
    <w:p w:rsidR="000668E0" w:rsidRDefault="000668E0" w:rsidP="000668E0">
      <w:pPr>
        <w:pStyle w:val="HTML0"/>
        <w:shd w:val="clear" w:color="auto" w:fill="FFFFFF"/>
        <w:spacing w:line="276" w:lineRule="auto"/>
        <w:jc w:val="both"/>
        <w:textAlignment w:val="baseline"/>
        <w:rPr>
          <w:rFonts w:ascii="Times New Roman" w:hAnsi="Times New Roman"/>
          <w:lang w:val="uk-UA"/>
        </w:rPr>
      </w:pPr>
    </w:p>
    <w:p w:rsidR="000668E0" w:rsidRDefault="000668E0" w:rsidP="000668E0">
      <w:pPr>
        <w:pStyle w:val="HTML0"/>
        <w:shd w:val="clear" w:color="auto" w:fill="FFFFFF"/>
        <w:spacing w:line="276" w:lineRule="auto"/>
        <w:jc w:val="both"/>
        <w:textAlignment w:val="baseline"/>
        <w:rPr>
          <w:rFonts w:ascii="Times New Roman" w:hAnsi="Times New Roman"/>
          <w:lang w:val="uk-UA"/>
        </w:rPr>
      </w:pPr>
    </w:p>
    <w:p w:rsidR="000668E0" w:rsidRDefault="000668E0" w:rsidP="000668E0">
      <w:pPr>
        <w:spacing w:after="0"/>
        <w:jc w:val="both"/>
        <w:rPr>
          <w:rFonts w:ascii="Times New Roman" w:hAnsi="Times New Roman" w:cs="Times New Roman"/>
          <w:sz w:val="24"/>
          <w:szCs w:val="24"/>
        </w:rPr>
      </w:pPr>
      <w:r>
        <w:rPr>
          <w:rFonts w:ascii="Times New Roman" w:hAnsi="Times New Roman"/>
          <w:sz w:val="24"/>
          <w:szCs w:val="24"/>
        </w:rPr>
        <w:t>Сільський голова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В.А. </w:t>
      </w:r>
      <w:proofErr w:type="spellStart"/>
      <w:r>
        <w:rPr>
          <w:rFonts w:ascii="Times New Roman" w:hAnsi="Times New Roman"/>
          <w:sz w:val="24"/>
          <w:szCs w:val="24"/>
        </w:rPr>
        <w:t>Михалюк</w:t>
      </w:r>
      <w:proofErr w:type="spellEnd"/>
    </w:p>
    <w:p w:rsidR="000668E0" w:rsidRDefault="000668E0" w:rsidP="000668E0">
      <w:pPr>
        <w:pStyle w:val="HTML0"/>
        <w:shd w:val="clear" w:color="auto" w:fill="FFFFFF"/>
        <w:spacing w:line="276" w:lineRule="auto"/>
        <w:jc w:val="both"/>
        <w:textAlignment w:val="baseline"/>
        <w:rPr>
          <w:rFonts w:ascii="Times New Roman" w:hAnsi="Times New Roman"/>
          <w:lang w:val="uk-UA"/>
        </w:rPr>
      </w:pPr>
    </w:p>
    <w:p w:rsidR="000668E0" w:rsidRDefault="000668E0" w:rsidP="000668E0">
      <w:pPr>
        <w:pStyle w:val="HTML0"/>
        <w:shd w:val="clear" w:color="auto" w:fill="FFFFFF"/>
        <w:spacing w:line="276" w:lineRule="auto"/>
        <w:jc w:val="both"/>
        <w:textAlignment w:val="baseline"/>
        <w:rPr>
          <w:rFonts w:ascii="Times New Roman" w:hAnsi="Times New Roman"/>
          <w:lang w:val="uk-UA"/>
        </w:rPr>
      </w:pPr>
    </w:p>
    <w:p w:rsidR="000668E0" w:rsidRDefault="000668E0" w:rsidP="000668E0">
      <w:pPr>
        <w:pStyle w:val="HTML0"/>
        <w:shd w:val="clear" w:color="auto" w:fill="FFFFFF"/>
        <w:spacing w:line="276" w:lineRule="auto"/>
        <w:jc w:val="both"/>
        <w:textAlignment w:val="baseline"/>
        <w:rPr>
          <w:rFonts w:ascii="Times New Roman" w:hAnsi="Times New Roman"/>
          <w:lang w:val="uk-UA"/>
        </w:rPr>
      </w:pPr>
    </w:p>
    <w:p w:rsidR="000668E0" w:rsidRDefault="000668E0" w:rsidP="000668E0">
      <w:pPr>
        <w:pStyle w:val="HTML0"/>
        <w:shd w:val="clear" w:color="auto" w:fill="FFFFFF"/>
        <w:spacing w:line="276" w:lineRule="auto"/>
        <w:jc w:val="both"/>
        <w:textAlignment w:val="baseline"/>
        <w:rPr>
          <w:rFonts w:ascii="Times New Roman" w:hAnsi="Times New Roman"/>
          <w:lang w:val="uk-UA"/>
        </w:rPr>
      </w:pPr>
    </w:p>
    <w:p w:rsidR="000668E0" w:rsidRDefault="000668E0" w:rsidP="000668E0">
      <w:pPr>
        <w:pStyle w:val="HTML0"/>
        <w:shd w:val="clear" w:color="auto" w:fill="FFFFFF"/>
        <w:spacing w:line="276" w:lineRule="auto"/>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0668E0" w:rsidRDefault="000668E0" w:rsidP="000668E0">
      <w:pPr>
        <w:pStyle w:val="HTML0"/>
        <w:shd w:val="clear" w:color="auto" w:fill="FFFFFF"/>
        <w:jc w:val="both"/>
        <w:textAlignment w:val="baseline"/>
        <w:rPr>
          <w:rFonts w:ascii="Times New Roman" w:hAnsi="Times New Roman"/>
          <w:lang w:val="uk-UA"/>
        </w:rPr>
      </w:pPr>
    </w:p>
    <w:p w:rsidR="00776EDF" w:rsidRDefault="00776EDF" w:rsidP="00776EDF">
      <w:pPr>
        <w:spacing w:after="0" w:line="240" w:lineRule="auto"/>
        <w:rPr>
          <w:rFonts w:ascii="Times New Roman" w:hAnsi="Times New Roman"/>
          <w:sz w:val="24"/>
          <w:szCs w:val="24"/>
        </w:rPr>
      </w:pPr>
    </w:p>
    <w:p w:rsidR="00776EDF" w:rsidRDefault="00776EDF" w:rsidP="00776EDF">
      <w:pPr>
        <w:spacing w:after="0" w:line="240" w:lineRule="auto"/>
        <w:rPr>
          <w:rFonts w:ascii="Times New Roman" w:hAnsi="Times New Roman"/>
          <w:sz w:val="24"/>
          <w:szCs w:val="24"/>
        </w:rPr>
      </w:pPr>
    </w:p>
    <w:p w:rsidR="00776EDF" w:rsidRDefault="00776EDF" w:rsidP="00776EDF">
      <w:pPr>
        <w:spacing w:after="0" w:line="240" w:lineRule="auto"/>
        <w:rPr>
          <w:sz w:val="24"/>
          <w:szCs w:val="24"/>
        </w:rPr>
      </w:pPr>
    </w:p>
    <w:p w:rsidR="00776EDF" w:rsidRDefault="00776EDF" w:rsidP="00776EDF">
      <w:pPr>
        <w:spacing w:after="0"/>
        <w:rPr>
          <w:rFonts w:ascii="Times New Roman" w:hAnsi="Times New Roman"/>
          <w:sz w:val="24"/>
          <w:szCs w:val="24"/>
        </w:rPr>
      </w:pPr>
    </w:p>
    <w:p w:rsidR="00725320" w:rsidRDefault="00725320" w:rsidP="00776EDF">
      <w:pPr>
        <w:spacing w:after="0"/>
        <w:rPr>
          <w:rFonts w:ascii="Times New Roman" w:hAnsi="Times New Roman"/>
          <w:sz w:val="24"/>
          <w:szCs w:val="24"/>
        </w:rPr>
      </w:pPr>
    </w:p>
    <w:p w:rsidR="00725320" w:rsidRDefault="00725320" w:rsidP="00776EDF">
      <w:pPr>
        <w:spacing w:after="0"/>
        <w:rPr>
          <w:rFonts w:ascii="Times New Roman" w:hAnsi="Times New Roman"/>
          <w:sz w:val="24"/>
          <w:szCs w:val="24"/>
        </w:rPr>
      </w:pPr>
    </w:p>
    <w:p w:rsidR="00725320" w:rsidRDefault="00725320" w:rsidP="00776EDF">
      <w:pPr>
        <w:spacing w:after="0"/>
        <w:rPr>
          <w:rFonts w:ascii="Times New Roman" w:hAnsi="Times New Roman"/>
          <w:sz w:val="24"/>
          <w:szCs w:val="24"/>
        </w:rPr>
      </w:pPr>
    </w:p>
    <w:p w:rsidR="00725320" w:rsidRDefault="00725320" w:rsidP="00776EDF">
      <w:pPr>
        <w:spacing w:after="0"/>
        <w:rPr>
          <w:rFonts w:ascii="Times New Roman" w:hAnsi="Times New Roman"/>
          <w:sz w:val="24"/>
          <w:szCs w:val="24"/>
        </w:rPr>
      </w:pPr>
    </w:p>
    <w:p w:rsidR="00725320" w:rsidRDefault="00725320" w:rsidP="00776EDF">
      <w:pPr>
        <w:spacing w:after="0"/>
        <w:rPr>
          <w:rFonts w:ascii="Times New Roman" w:hAnsi="Times New Roman"/>
          <w:sz w:val="24"/>
          <w:szCs w:val="24"/>
        </w:rPr>
      </w:pPr>
    </w:p>
    <w:p w:rsidR="00725320" w:rsidRDefault="00725320" w:rsidP="00776EDF">
      <w:pPr>
        <w:spacing w:after="0"/>
        <w:rPr>
          <w:rFonts w:ascii="Times New Roman" w:hAnsi="Times New Roman"/>
          <w:sz w:val="24"/>
          <w:szCs w:val="24"/>
        </w:rPr>
      </w:pPr>
    </w:p>
    <w:p w:rsidR="00725320" w:rsidRDefault="00725320" w:rsidP="00776EDF">
      <w:pPr>
        <w:spacing w:after="0"/>
        <w:rPr>
          <w:rFonts w:ascii="Times New Roman" w:hAnsi="Times New Roman"/>
          <w:sz w:val="24"/>
          <w:szCs w:val="24"/>
        </w:rPr>
      </w:pPr>
    </w:p>
    <w:p w:rsidR="00725320" w:rsidRDefault="00725320" w:rsidP="00776EDF">
      <w:pPr>
        <w:spacing w:after="0"/>
        <w:rPr>
          <w:rFonts w:ascii="Times New Roman" w:hAnsi="Times New Roman"/>
          <w:sz w:val="24"/>
          <w:szCs w:val="24"/>
        </w:rPr>
      </w:pPr>
    </w:p>
    <w:p w:rsidR="00725320" w:rsidRDefault="00725320" w:rsidP="00776EDF">
      <w:pPr>
        <w:spacing w:after="0"/>
        <w:rPr>
          <w:rFonts w:ascii="Times New Roman" w:hAnsi="Times New Roman"/>
          <w:sz w:val="24"/>
          <w:szCs w:val="24"/>
        </w:rPr>
      </w:pPr>
    </w:p>
    <w:p w:rsidR="00725320" w:rsidRDefault="00725320" w:rsidP="00776EDF">
      <w:pPr>
        <w:spacing w:after="0"/>
        <w:rPr>
          <w:rFonts w:ascii="Times New Roman" w:hAnsi="Times New Roman"/>
          <w:sz w:val="24"/>
          <w:szCs w:val="24"/>
        </w:rPr>
      </w:pPr>
    </w:p>
    <w:p w:rsidR="00EB6787" w:rsidRPr="009E26B8" w:rsidRDefault="00EB6787" w:rsidP="00EB6787">
      <w:pPr>
        <w:spacing w:after="0"/>
        <w:rPr>
          <w:rFonts w:ascii="Times New Roman" w:hAnsi="Times New Roman" w:cs="Times New Roman"/>
          <w:sz w:val="24"/>
          <w:szCs w:val="24"/>
        </w:rPr>
      </w:pPr>
    </w:p>
    <w:p w:rsidR="00FE38FB" w:rsidRDefault="00FE38FB" w:rsidP="005E4791">
      <w:pPr>
        <w:widowControl w:val="0"/>
        <w:autoSpaceDE w:val="0"/>
        <w:autoSpaceDN w:val="0"/>
        <w:adjustRightInd w:val="0"/>
        <w:spacing w:after="0"/>
        <w:jc w:val="both"/>
        <w:rPr>
          <w:rFonts w:ascii="Times New Roman" w:hAnsi="Times New Roman" w:cs="Times New Roman"/>
          <w:color w:val="FF0000"/>
        </w:rPr>
      </w:pPr>
    </w:p>
    <w:sectPr w:rsidR="00FE38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nsid w:val="16A57776"/>
    <w:multiLevelType w:val="hybridMultilevel"/>
    <w:tmpl w:val="D79881D2"/>
    <w:lvl w:ilvl="0" w:tplc="0422000F">
      <w:start w:val="5"/>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9">
    <w:nsid w:val="23AA66E0"/>
    <w:multiLevelType w:val="hybridMultilevel"/>
    <w:tmpl w:val="347250B2"/>
    <w:lvl w:ilvl="0" w:tplc="AE1295BE">
      <w:start w:val="1"/>
      <w:numFmt w:val="decimal"/>
      <w:lvlText w:val="%1."/>
      <w:lvlJc w:val="left"/>
      <w:pPr>
        <w:ind w:left="1392" w:hanging="82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0">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928"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4BD41E3"/>
    <w:multiLevelType w:val="hybridMultilevel"/>
    <w:tmpl w:val="6430F190"/>
    <w:lvl w:ilvl="0" w:tplc="6BF2969C">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5">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08"/>
  <w:hyphenationZone w:val="425"/>
  <w:characterSpacingControl w:val="doNotCompress"/>
  <w:compat>
    <w:useFELayout/>
  </w:compat>
  <w:rsids>
    <w:rsidRoot w:val="00442923"/>
    <w:rsid w:val="00023DDF"/>
    <w:rsid w:val="00036BAF"/>
    <w:rsid w:val="000668E0"/>
    <w:rsid w:val="00067305"/>
    <w:rsid w:val="000B1BA9"/>
    <w:rsid w:val="000E2C75"/>
    <w:rsid w:val="00106E39"/>
    <w:rsid w:val="00107879"/>
    <w:rsid w:val="00140C8B"/>
    <w:rsid w:val="00146743"/>
    <w:rsid w:val="001A3663"/>
    <w:rsid w:val="001D014F"/>
    <w:rsid w:val="001D7221"/>
    <w:rsid w:val="001E1A93"/>
    <w:rsid w:val="001F0134"/>
    <w:rsid w:val="002040D9"/>
    <w:rsid w:val="0022771D"/>
    <w:rsid w:val="0023190E"/>
    <w:rsid w:val="002366C8"/>
    <w:rsid w:val="00264EF8"/>
    <w:rsid w:val="003145B4"/>
    <w:rsid w:val="00396BED"/>
    <w:rsid w:val="003E1A9C"/>
    <w:rsid w:val="004135C8"/>
    <w:rsid w:val="00442923"/>
    <w:rsid w:val="00456832"/>
    <w:rsid w:val="00484E06"/>
    <w:rsid w:val="004A1328"/>
    <w:rsid w:val="004C6F40"/>
    <w:rsid w:val="004D33C8"/>
    <w:rsid w:val="00506582"/>
    <w:rsid w:val="00535F54"/>
    <w:rsid w:val="00552289"/>
    <w:rsid w:val="00553F96"/>
    <w:rsid w:val="0056460E"/>
    <w:rsid w:val="005671F1"/>
    <w:rsid w:val="00575D5D"/>
    <w:rsid w:val="005E4791"/>
    <w:rsid w:val="00604D4B"/>
    <w:rsid w:val="0061440A"/>
    <w:rsid w:val="00616E88"/>
    <w:rsid w:val="00632F5A"/>
    <w:rsid w:val="006355AC"/>
    <w:rsid w:val="00725320"/>
    <w:rsid w:val="00776EDF"/>
    <w:rsid w:val="0079362E"/>
    <w:rsid w:val="007E27DD"/>
    <w:rsid w:val="00820740"/>
    <w:rsid w:val="00853AC2"/>
    <w:rsid w:val="00883282"/>
    <w:rsid w:val="0089086C"/>
    <w:rsid w:val="008965CE"/>
    <w:rsid w:val="008C3E16"/>
    <w:rsid w:val="009310D4"/>
    <w:rsid w:val="009F7A38"/>
    <w:rsid w:val="00A11696"/>
    <w:rsid w:val="00A15258"/>
    <w:rsid w:val="00A223E5"/>
    <w:rsid w:val="00A41D53"/>
    <w:rsid w:val="00A5195F"/>
    <w:rsid w:val="00A55425"/>
    <w:rsid w:val="00AA3DC3"/>
    <w:rsid w:val="00AC7F01"/>
    <w:rsid w:val="00B00BCF"/>
    <w:rsid w:val="00B065E5"/>
    <w:rsid w:val="00B470E0"/>
    <w:rsid w:val="00B5380B"/>
    <w:rsid w:val="00B86384"/>
    <w:rsid w:val="00BE6174"/>
    <w:rsid w:val="00BE78A7"/>
    <w:rsid w:val="00BF39D4"/>
    <w:rsid w:val="00C10B8B"/>
    <w:rsid w:val="00C54A32"/>
    <w:rsid w:val="00C938B9"/>
    <w:rsid w:val="00CF1BBF"/>
    <w:rsid w:val="00D10247"/>
    <w:rsid w:val="00D104B4"/>
    <w:rsid w:val="00DB1A2A"/>
    <w:rsid w:val="00E638A3"/>
    <w:rsid w:val="00EB6787"/>
    <w:rsid w:val="00F15A87"/>
    <w:rsid w:val="00F33B1A"/>
    <w:rsid w:val="00F41F6E"/>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semiHidden/>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uiPriority w:val="99"/>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iPriority w:val="99"/>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uiPriority w:val="99"/>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uiPriority w:val="99"/>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uiPriority w:val="99"/>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semiHidden/>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 w:type="character" w:styleId="aff6">
    <w:name w:val="Emphasis"/>
    <w:basedOn w:val="a0"/>
    <w:qFormat/>
    <w:rsid w:val="000668E0"/>
    <w:rPr>
      <w:i/>
      <w:iCs/>
    </w:rPr>
  </w:style>
</w:styles>
</file>

<file path=word/webSettings.xml><?xml version="1.0" encoding="utf-8"?>
<w:webSettings xmlns:r="http://schemas.openxmlformats.org/officeDocument/2006/relationships" xmlns:w="http://schemas.openxmlformats.org/wordprocessingml/2006/main">
  <w:divs>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0/97-%D0%B2%D1%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129-1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11" Type="http://schemas.openxmlformats.org/officeDocument/2006/relationships/hyperlink" Target="https://zakon.rada.gov.ua/laws/show/429-2004-%D0%BF" TargetMode="External"/><Relationship Id="rId5" Type="http://schemas.openxmlformats.org/officeDocument/2006/relationships/image" Target="media/image1.jpeg"/><Relationship Id="rId10" Type="http://schemas.openxmlformats.org/officeDocument/2006/relationships/hyperlink" Target="https://zakon.rada.gov.ua/laws/show/429-2004-%D0%BF" TargetMode="External"/><Relationship Id="rId4" Type="http://schemas.openxmlformats.org/officeDocument/2006/relationships/webSettings" Target="webSettings.xml"/><Relationship Id="rId9" Type="http://schemas.openxmlformats.org/officeDocument/2006/relationships/hyperlink" Target="https://zakon.rada.gov.ua/laws/show/316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10707</Words>
  <Characters>6104</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2019-04-03T13:42:00Z</dcterms:created>
  <dcterms:modified xsi:type="dcterms:W3CDTF">2019-04-03T13:42:00Z</dcterms:modified>
</cp:coreProperties>
</file>