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CA" w:rsidRPr="00B70CBE" w:rsidRDefault="00B65ACA" w:rsidP="00B6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SimSun" w:hAnsi="Times New Roman" w:cs="Times New Roman"/>
          <w:color w:val="FF0000"/>
          <w:sz w:val="24"/>
          <w:szCs w:val="24"/>
          <w:lang w:val="ru-RU" w:eastAsia="zh-CN"/>
        </w:rPr>
      </w:pPr>
      <w:r w:rsidRPr="00B70CBE">
        <w:rPr>
          <w:rFonts w:ascii="Times New Roman" w:eastAsia="SimSun" w:hAnsi="Times New Roman" w:cs="Times New Roman"/>
          <w:color w:val="FF0000"/>
          <w:sz w:val="24"/>
          <w:szCs w:val="24"/>
          <w:lang w:eastAsia="zh-CN"/>
        </w:rPr>
        <w:t>ПРОЕКТ</w:t>
      </w:r>
    </w:p>
    <w:p w:rsidR="00B65ACA" w:rsidRPr="00B70CBE" w:rsidRDefault="00B65ACA" w:rsidP="00B6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SimSun" w:hAnsi="Times New Roman" w:cs="Times New Roman"/>
          <w:color w:val="FF0000"/>
          <w:sz w:val="24"/>
          <w:szCs w:val="24"/>
          <w:lang w:val="ru-RU" w:eastAsia="zh-CN"/>
        </w:rPr>
      </w:pPr>
    </w:p>
    <w:p w:rsidR="00B65ACA" w:rsidRPr="00B70CBE" w:rsidRDefault="007031CD" w:rsidP="00B6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Times New Roman"/>
        </w:rPr>
      </w:pPr>
      <w:r>
        <w:rPr>
          <w:rFonts w:ascii="Calibri" w:eastAsia="Times New Roman" w:hAnsi="Calibri" w:cs="Times New Roman"/>
          <w:noProof/>
        </w:rPr>
        <w:pict>
          <v:group id="Группа 12494" o:spid="_x0000_s1647" style="position:absolute;margin-left:227.85pt;margin-top:0;width:34pt;height:48.2pt;z-index:25167462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">
            <v:shape id="Freeform 3" o:spid="_x0000_s164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pwusQA&#10;AADeAAAADwAAAGRycy9kb3ducmV2LnhtbERPTWvCQBC9F/wPywi9NRsTqzZ1lVCqeBBK0nofsmMS&#10;zM6G7FbTf98VCr3N433OejuaTlxpcK1lBbMoBkFcWd1yreDrc/e0AuE8ssbOMin4IQfbzeRhjZm2&#10;Ny7oWvpahBB2GSpovO8zKV3VkEEX2Z44cGc7GPQBDrXUA95CuOlkEscLabDl0NBgT28NVZfy2yiw&#10;6f5wPNVJkb7z0nP+sTqfxqNSj9MxfwXhafT/4j/3QYf5yfzlGe7vhBv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acLrEAAAA3gAAAA8AAAAAAAAAAAAAAAAAmAIAAGRycy9k&#10;b3ducmV2LnhtbFBLBQYAAAAABAAEAPUAAACJ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65ACA" w:rsidRDefault="00B65ACA" w:rsidP="00B65ACA"/>
                </w:txbxContent>
              </v:textbox>
            </v:shape>
            <v:shape id="Freeform 4" o:spid="_x0000_s164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xcbscA&#10;AADeAAAADwAAAGRycy9kb3ducmV2LnhtbERPTWsCMRC9F/ofwhR6kZqtlLVujSLC2upB0BZ6HTbT&#10;zdbNZEmibv31TUHobR7vc6bz3rbiRD40jhU8DjMQxJXTDdcKPt7Lh2cQISJrbB2Tgh8KMJ/d3kyx&#10;0O7MOzrtYy1SCIcCFZgYu0LKUBmyGIauI07cl/MWY4K+ltrjOYXbVo6yLJcWG04NBjtaGqoO+6NV&#10;8F1uzedyfFn5wWRHl0G5eW3XuVL3d/3iBUSkPv6Lr+43neaPniY5/L2Tbp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MXG7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65ACA" w:rsidRDefault="00B65ACA" w:rsidP="00B65ACA"/>
                </w:txbxContent>
              </v:textbox>
            </v:shape>
            <v:shape id="Freeform 5" o:spid="_x0000_s165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Nd9McA&#10;AADeAAAADwAAAGRycy9kb3ducmV2LnhtbESPzWrDMBCE74W8g9hCLiWR45QmdS2HUJJScgn5eYDF&#10;2lim1spYqu28fVUo9LbLzM43m29G24ieOl87VrCYJyCIS6drrhRcL/vZGoQPyBobx6TgTh42xeQh&#10;x0y7gU/Un0MlYgj7DBWYENpMSl8asujnriWO2s11FkNcu0rqDocYbhuZJsmLtFhzJBhs6d1Q+XX+&#10;thFyXOLxcBsu+48RB9wdDD9tT0pNH8ftG4hAY/g3/11/6lg/fX5dwe87cQZZ/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TXfTHAAAA3gAAAA8AAAAAAAAAAAAAAAAAmAIAAGRy&#10;cy9kb3ducmV2LnhtbFBLBQYAAAAABAAEAPUAAACM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65ACA" w:rsidRDefault="00B65ACA" w:rsidP="00B65ACA"/>
                </w:txbxContent>
              </v:textbox>
            </v:shape>
            <v:shape id="Freeform 6" o:spid="_x0000_s165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jcvMcA&#10;AADeAAAADwAAAGRycy9kb3ducmV2LnhtbESPQUsDMRCF74L/IUzBm812qVXXpkVqBRF6sBaKt2Ez&#10;3V3cTEKSdtd/7xwEbzO8N+99s1yPrlcXiqnzbGA2LUAR19523Bg4fL7ePoBKGdli75kM/FCC9er6&#10;aomV9QN/0GWfGyUhnCo00OYcKq1T3ZLDNPWBWLSTjw6zrLHRNuIg4a7XZVEstMOOpaHFQJuW6u/9&#10;2RnYDdvwfr+4O4WvOC91erH5uMnG3EzG5ydQmcb8b/67frOCX84fhVfekRn0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I3LzHAAAA3gAAAA8AAAAAAAAAAAAAAAAAmAIAAGRy&#10;cy9kb3ducmV2LnhtbFBLBQYAAAAABAAEAPUAAACM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65ACA" w:rsidRDefault="00B65ACA" w:rsidP="00B65ACA"/>
                </w:txbxContent>
              </v:textbox>
            </v:shape>
            <v:shape id="Freeform 7" o:spid="_x0000_s165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BsHcYA&#10;AADeAAAADwAAAGRycy9kb3ducmV2LnhtbESP0WrCQBBF3wv+wzJCX0rdaEup0TUEMVLyImo/YMiO&#10;2WB2NmRXk/69Wyj0bYZ7554762y0rbhT7xvHCuazBARx5XTDtYLvc/H6CcIHZI2tY1LwQx6yzeRp&#10;jal2Ax/pfgq1iCHsU1RgQuhSKX1lyKKfuY44ahfXWwxx7WupexxiuG3lIkk+pMWGI8FgR1tD1fV0&#10;sxFyeMNDeRnOxX7EAXel4Zf8qNTzdMxXIAKN4d/8d/2lY/3F+3IJv+/EGe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8BsHcYAAADe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65ACA" w:rsidRDefault="00B65ACA" w:rsidP="00B65ACA"/>
                </w:txbxContent>
              </v:textbox>
            </v:shape>
            <v:shape id="Freeform 8" o:spid="_x0000_s165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VKoMYA&#10;AADeAAAADwAAAGRycy9kb3ducmV2LnhtbESPQUvEQAyF74L/YYjgzZ1a3FXqzi6yKojgwVUQb6GT&#10;bYudzDATt/Xfm4PgLSEv771vvZ3DaI6UyxDZweWiAkPcRj9w5+D97fHiBkwRZI9jZHLwQwW2m9OT&#10;NTY+TvxKx710Rk24NOigF0mNtaXtKWBZxESst0PMAUXX3FmfcVLzMNq6qlY24MCa0GOiXU/t1/47&#10;OHiZHtLz9Wp5SJ/5qrbl3svHTpw7P5vvbsEIzfIv/vt+8lq/XlYKoDg6g93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VKoMYAAADe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65ACA" w:rsidRDefault="00B65ACA" w:rsidP="00B65ACA"/>
                </w:txbxContent>
              </v:textbox>
            </v:shape>
            <v:shape id="Freeform 9" o:spid="_x0000_s165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zy0sQA&#10;AADeAAAADwAAAGRycy9kb3ducmV2LnhtbERP32vCMBB+F/Y/hBvsZWiqwyHVKCqEDRyMOcHXoznb&#10;YnMpSWa7/94Igm/38f28xaq3jbiQD7VjBeNRBoK4cKbmUsHhVw9nIEJENtg4JgX/FGC1fBosMDeu&#10;4x+67GMpUgiHHBVUMba5lKGoyGIYuZY4cSfnLcYEfSmNxy6F20ZOsuxdWqw5NVTY0rai4rz/swo2&#10;31355l+LTe92p4/jVGujv7RSL8/9eg4iUh8f4rv706T5k2k2hts76Qa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8tLEAAAA3g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65ACA" w:rsidRDefault="00B65ACA" w:rsidP="00B65ACA"/>
                </w:txbxContent>
              </v:textbox>
            </v:shape>
            <v:shape id="Freeform 10" o:spid="_x0000_s165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4mWsIA&#10;AADeAAAADwAAAGRycy9kb3ducmV2LnhtbERP3WrCMBS+F/YO4Qy809Qyh3SmIkphyG7m9gCH5qyp&#10;bU5KEmt9ezMY7O58fL9nu5tsL0byoXWsYLXMQBDXTrfcKPj+qhYbECEia+wdk4I7BdiVT7MtFtrd&#10;+JPGc2xECuFQoAIT41BIGWpDFsPSDcSJ+3HeYkzQN1J7vKVw28s8y16lxZZTg8GBDobq7ny1CqpT&#10;/jF2V+0rt59eLK3NZXM0Ss2fp/0biEhT/Bf/ud91mp+vsxx+30k3y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PiZawgAAAN4AAAAPAAAAAAAAAAAAAAAAAJgCAABkcnMvZG93&#10;bnJldi54bWxQSwUGAAAAAAQABAD1AAAAhw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65ACA" w:rsidRDefault="00B65ACA" w:rsidP="00B65ACA"/>
                </w:txbxContent>
              </v:textbox>
            </v:shape>
            <v:shape id="Freeform 11" o:spid="_x0000_s165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JPsQA&#10;AADeAAAADwAAAGRycy9kb3ducmV2LnhtbERP32vCMBB+H+x/CDfwRWaq4hidUVQIDhREJ/h6NGdb&#10;1lxKEm3335vBYG/38f28+bK3jbiTD7VjBeNRBoK4cKbmUsH5S7++gwgR2WDjmBT8UIDl4vlpjrlx&#10;HR/pfoqlSCEcclRQxdjmUoaiIoth5FrixF2dtxgT9KU0HrsUbhs5ybI3abHm1FBhS5uKiu/TzSpY&#10;H7py6ofFune76/Yy09rovVZq8NKvPkBE6uO/+M/9adL8ySybwu876Qa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CyT7EAAAA3g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65ACA" w:rsidRDefault="00B65ACA" w:rsidP="00B65ACA"/>
                </w:txbxContent>
              </v:textbox>
            </v:shape>
            <v:shape id="Freeform 12" o:spid="_x0000_s165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sbtcIA&#10;AADeAAAADwAAAGRycy9kb3ducmV2LnhtbERPzYrCMBC+L/gOYRa8rekWXaQaRZSCLF5WfYChmW26&#10;NpOSxFrffiMI3ubj+53lerCt6MmHxrGCz0kGgrhyuuFawflUfsxBhIissXVMCu4UYL0avS2x0O7G&#10;P9QfYy1SCIcCFZgYu0LKUBmyGCauI07cr/MWY4K+ltrjLYXbVuZZ9iUtNpwaDHa0NVRdjleroPzO&#10;D/3lqn3pNsPU0sz8zXdGqfH7sFmAiDTEl/jp3us0P59lU3i8k26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mxu1wgAAAN4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65ACA" w:rsidRDefault="00B65ACA" w:rsidP="00B65ACA"/>
                </w:txbxContent>
              </v:textbox>
            </v:shape>
            <v:shape id="Freeform 13" o:spid="_x0000_s165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kgxsIA&#10;AADeAAAADwAAAGRycy9kb3ducmV2LnhtbERPzWrCQBC+F/oOyxS81d3ERiR1FRGU5ti0DzBkp0kw&#10;Oxuzq0ne3i0UepuP73e2+8l24k6Dbx1rSJYKBHHlTMu1hu+v0+sGhA/IBjvHpGEmD/vd89MWc+NG&#10;/qR7GWoRQ9jnqKEJoc+l9FVDFv3S9cSR+3GDxRDhUEsz4BjDbSdTpdbSYsuxocGejg1Vl/JmNbzN&#10;4/laZhd1MpaSYtUXHKpM68XLdHgHEWgK/+I/94eJ89NMZfD7TrxB7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SDGwgAAAN4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65ACA" w:rsidRDefault="00B65ACA" w:rsidP="00B65ACA"/>
                </w:txbxContent>
              </v:textbox>
            </v:shape>
            <v:shape id="Freeform 14" o:spid="_x0000_s165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c8MQA&#10;AADeAAAADwAAAGRycy9kb3ducmV2LnhtbESPQYvCMBSE78L+h/AW9qZpcxCtRhFFkT2tXdfzo3m2&#10;xealNFHrv98IgsdhZr5h5sveNuJGna8da0hHCQjiwpmaSw3H3+1wAsIHZIONY9LwIA/Lxcdgjplx&#10;dz7QLQ+liBD2GWqoQmgzKX1RkUU/ci1x9M6usxii7EppOrxHuG2kSpKxtFhzXKiwpXVFxSW/Wg3X&#10;8Ukd+fxtfvLNYzfdbFde/pVaf332qxmIQH14h1/tvdGgVJoqeN6JV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QXPDEAAAA3g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65ACA" w:rsidRDefault="00B65ACA" w:rsidP="00B65ACA"/>
                </w:txbxContent>
              </v:textbox>
            </v:shape>
            <v:shape id="Freeform 15" o:spid="_x0000_s166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JdskA&#10;AADeAAAADwAAAGRycy9kb3ducmV2LnhtbESPT2vCQBTE7wW/w/IEb3WTKEFTV2kLQu2hUv8centm&#10;n0k0+zbNbjX99m5B6HGYmd8ws0VnanGh1lWWFcTDCARxbnXFhYLddvk4AeE8ssbaMin4JQeLee9h&#10;hpm2V/6ky8YXIkDYZaig9L7JpHR5SQbd0DbEwTva1qAPsi2kbvEa4KaWSRSl0mDFYaHEhl5Lys+b&#10;H6Ngv56k0/XLanx6/zjgyOjvL12lSg363fMTCE+d/w/f229aQZLE8Qj+7oQrIO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NJdskAAADeAAAADwAAAAAAAAAAAAAAAACYAgAA&#10;ZHJzL2Rvd25yZXYueG1sUEsFBgAAAAAEAAQA9QAAAI4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65ACA" w:rsidRDefault="00B65ACA" w:rsidP="00B65ACA"/>
                </w:txbxContent>
              </v:textbox>
            </v:shape>
            <v:shape id="Freeform 16" o:spid="_x0000_s166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NGlsUA&#10;AADeAAAADwAAAGRycy9kb3ducmV2LnhtbESPT4vCMBTE78J+h/AWvGnaKiLVKKviHzy57sJeH82z&#10;Ldu8lCZq9dMbQfA4zMxvmOm8NZW4UONKywrifgSCOLO65FzB78+6NwbhPLLGyjIpuJGD+eyjM8VU&#10;2yt/0+XocxEg7FJUUHhfp1K6rCCDrm9r4uCdbGPQB9nkUjd4DXBTySSKRtJgyWGhwJqWBWX/x7NR&#10;cB/94cFtk8VqoD3dhuON3R82SnU/268JCE+tf4df7Z1WkCRxPITnnXAF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0aWxQAAAN4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65ACA" w:rsidRDefault="00B65ACA" w:rsidP="00B65ACA"/>
                </w:txbxContent>
              </v:textbox>
            </v:shape>
            <v:shape id="Freeform 17" o:spid="_x0000_s166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aKo8UA&#10;AADeAAAADwAAAGRycy9kb3ducmV2LnhtbESP0WrCQBRE3wv+w3IF3+omQYtGV5Gi4Js1+gGX7HUT&#10;zN6N2a3Gfn1XKPRxmJkzzHLd20bcqfO1YwXpOAFBXDpds1FwPu3eZyB8QNbYOCYFT/KwXg3elphr&#10;9+Aj3YtgRISwz1FBFUKbS+nLiiz6sWuJo3dxncUQZWek7vAR4baRWZJ8SIs1x4UKW/qsqLwW31bB&#10;zWVT3RdbPFy386/amMnt5zhRajTsNwsQgfrwH/5r77WCLEvTKbzuxC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oqjxQAAAN4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65ACA" w:rsidRDefault="00B65ACA" w:rsidP="00B65ACA"/>
                </w:txbxContent>
              </v:textbox>
            </v:shape>
            <v:shape id="Freeform 18" o:spid="_x0000_s166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T8QA&#10;AADeAAAADwAAAGRycy9kb3ducmV2LnhtbESPy27CMBBF95X4B2uQ2BWHIF4BgwAJiS20C5aDPSSB&#10;eBxiA6FfXy8qdXl1XzqLVWsr8aTGl44VDPoJCGLtTMm5gu+v3ecUhA/IBivHpOBNHlbLzscCM+Ne&#10;fKDnMeQijrDPUEERQp1J6XVBFn3f1cTRu7jGYoiyyaVp8BXHbSXTJBlLiyXHhwJr2hakb8eHVbAv&#10;zzQa68vMTjf6cPq5h+HkapTqddv1HESgNvyH/9p7oyAdzNIIEHEiCs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FoU/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65ACA" w:rsidRDefault="00B65ACA" w:rsidP="00B65ACA"/>
                </w:txbxContent>
              </v:textbox>
            </v:shape>
            <v:shape id="Freeform 19" o:spid="_x0000_s166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j9A8IA&#10;AADeAAAADwAAAGRycy9kb3ducmV2LnhtbERPXWvCMBR9H/gfwhV8m2n7INoZRQVhohOmsr1emrum&#10;2NyUJqv13y+CsMfzzZkve1uLjlpfOVaQjhMQxIXTFZcKLuft6xSED8gaa8ek4E4elovByxxz7W78&#10;Sd0plCKWsM9RgQmhyaX0hSGLfuwa4qj9uNZiiLAtpW7xFsttLbMkmUiLFccFgw1tDBXX069V0OHx&#10;nnyb9cdsVx2K7Lj+2uvIq9GwX72BCNSHf/Mz/a4VZOksS+FxJ14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P0DwgAAAN4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65ACA" w:rsidRDefault="00B65ACA" w:rsidP="00B65ACA"/>
                </w:txbxContent>
              </v:textbox>
            </v:shape>
            <v:shape id="Freeform 20" o:spid="_x0000_s166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e87sQA&#10;AADeAAAADwAAAGRycy9kb3ducmV2LnhtbESPwU7DMBBE70j8g7VI3KhTHxCEulWFVMQRAocel3gb&#10;p413I9s0ga/HSEgcRzPzRrPazGFQZ4qpF7awXFSgiFtxPXcW3t92N3egUkZ2OAiThS9KsFlfXqyw&#10;djLxK52b3KkC4VSjBZ/zWGudWk8B00JG4uIdJAbMRcZOu4hTgYdBm6q61QF7LgseR3r01J6az2Bh&#10;emo/juawd/47jrJrXuRoBrH2+mrePoDKNOf/8F/72Vkwy3tj4PdOuQ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3vO7EAAAA3g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65ACA" w:rsidRDefault="00B65ACA" w:rsidP="00B65ACA"/>
                </w:txbxContent>
              </v:textbox>
            </v:shape>
            <v:shape id="Freeform 21" o:spid="_x0000_s166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JYsgA&#10;AADeAAAADwAAAGRycy9kb3ducmV2LnhtbESPW2sCMRSE3wX/QziCb5p1C9VujWK9QJGW4qXvp5vT&#10;3dXkZNmkuv77Rij0cZiZb5jpvLVGXKjxlWMFo2ECgjh3uuJCwfGwGUxA+ICs0TgmBTfyMJ91O1PM&#10;tLvyji77UIgIYZ+hgjKEOpPS5yVZ9ENXE0fv2zUWQ5RNIXWD1wi3RqZJ8igtVhwXSqxpWVJ+3v9Y&#10;BZuPlTml77vFpwzL9fjLTLYvqzel+r128QwiUBv+w3/tV60gHT2lD3C/E6+An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gwliyAAAAN4AAAAPAAAAAAAAAAAAAAAAAJgCAABk&#10;cnMvZG93bnJldi54bWxQSwUGAAAAAAQABAD1AAAAjQ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65ACA" w:rsidRDefault="00B65ACA" w:rsidP="00B65ACA"/>
                </w:txbxContent>
              </v:textbox>
            </v:shape>
            <v:shape id="Freeform 22" o:spid="_x0000_s166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xMgscA&#10;AADeAAAADwAAAGRycy9kb3ducmV2LnhtbESPQWvCQBSE7wX/w/KEXopujLVodBUpiAoKVgu9PrPP&#10;JJh9G7JrjP/eLRR6HGbmG2a2aE0pGqpdYVnBoB+BIE6tLjhT8H1a9cYgnEfWWFomBQ9ysJh3XmaY&#10;aHvnL2qOPhMBwi5BBbn3VSKlS3My6Pq2Ig7exdYGfZB1JnWN9wA3pYyj6EMaLDgs5FjRZ07p9Xgz&#10;CprD7pxtGldtr+M3Nxqe1+u9/lHqtdsupyA8tf4//NfeaAXxYBK/w++dcAXk/A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cTILHAAAA3g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65ACA" w:rsidRDefault="00B65ACA" w:rsidP="00B65ACA"/>
                </w:txbxContent>
              </v:textbox>
            </v:shape>
            <v:rect id="Rectangle 23" o:spid="_x0000_s1668"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yXBMcA&#10;AADeAAAADwAAAGRycy9kb3ducmV2LnhtbESPQWsCMRSE74L/IbyCN826aNGtUVQQvAhqe6i35+Z1&#10;d3HzsiZRt/31jVDocZiZb5jZojW1uJPzlWUFw0ECgji3uuJCwcf7pj8B4QOyxtoyKfgmD4t5tzPD&#10;TNsHH+h+DIWIEPYZKihDaDIpfV6SQT+wDXH0vqwzGKJ0hdQOHxFuapkmyas0WHFcKLGhdUn55Xgz&#10;ClbTyeq6H/Hu53A+0enzfBmnLlGq99Iu30AEasN/+K+91QrS4TQdw/NOv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68lwTHAAAA3gAAAA8AAAAAAAAAAAAAAAAAmAIAAGRy&#10;cy9kb3ducmV2LnhtbFBLBQYAAAAABAAEAPUAAACMAwAAAAA=&#10;" fillcolor="black" stroked="f">
              <v:textbox>
                <w:txbxContent>
                  <w:p w:rsidR="00B65ACA" w:rsidRDefault="00B65ACA" w:rsidP="00B65ACA"/>
                </w:txbxContent>
              </v:textbox>
            </v:rect>
            <v:shape id="Freeform 24" o:spid="_x0000_s1669"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0Hc8gA&#10;AADeAAAADwAAAGRycy9kb3ducmV2LnhtbESPT2vCQBTE74V+h+UVvNWNgQabuor2DxTUg7aHHl+z&#10;z2RJ9m3Irhr99K4geBxm5jfMZNbbRhyo88axgtEwAUFcOG24VPD78/U8BuEDssbGMSk4kYfZ9PFh&#10;grl2R97QYRtKESHsc1RQhdDmUvqiIot+6Fri6O1cZzFE2ZVSd3iMcNvINEkyadFwXKiwpfeKinq7&#10;twr+lpkZbwyl/6vz4lOvXurF+qNWavDUz99ABOrDPXxrf2sF6eg1zeB6J14BOb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rQdzyAAAAN4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65ACA" w:rsidRDefault="00B65ACA" w:rsidP="00B65ACA"/>
                </w:txbxContent>
              </v:textbox>
            </v:shape>
            <v:shape id="Freeform 25" o:spid="_x0000_s1670"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2scA&#10;AADeAAAADwAAAGRycy9kb3ducmV2LnhtbESPwW7CMBBE70j9B2uRegOHHFoaMAi1qtpLD4Uirqt4&#10;iUPidWobCHx9XQmJ42hm3mjmy9624kQ+1I4VTMYZCOLS6ZorBT+b99EURIjIGlvHpOBCAZaLh8Ec&#10;C+3O/E2ndaxEgnAoUIGJsSukDKUhi2HsOuLk7Z23GJP0ldQezwluW5ln2ZO0WHNaMNjRq6GyWR+t&#10;Ar/avTVXPm6b7Pp1CR+H/neKRqnHYb+agYjUx3v41v7UCvLJS/4M/3fSF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zz9rHAAAA3gAAAA8AAAAAAAAAAAAAAAAAmAIAAGRy&#10;cy9kb3ducmV2LnhtbFBLBQYAAAAABAAEAPUAAACM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65ACA" w:rsidRDefault="00B65ACA" w:rsidP="00B65ACA"/>
                </w:txbxContent>
              </v:textbox>
            </v:shape>
            <v:shape id="Freeform 26" o:spid="_x0000_s1671"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3t48QA&#10;AADeAAAADwAAAGRycy9kb3ducmV2LnhtbERPzWrCQBC+F3yHZYReSt2YQ61pNlIKQqEi+PMA0+w0&#10;Cd2dDdlRY5++exA8fnz/5Wr0Tp1piF1gA/NZBoq4DrbjxsDxsH5+BRUF2aILTAauFGFVTR5KLGy4&#10;8I7Oe2lUCuFYoIFWpC+0jnVLHuMs9MSJ+wmDR0lwaLQd8JLCvdN5lr1ojx2nhhZ7+mip/t2fvAGX&#10;f7vl1yJu5HrUm+zPy+5pa415nI7vb6CERrmLb+5PayCfL/O0N91JV0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d7ePEAAAA3g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65ACA" w:rsidRDefault="00B65ACA" w:rsidP="00B65ACA"/>
                </w:txbxContent>
              </v:textbox>
            </v:shape>
            <v:shape id="Freeform 27" o:spid="_x0000_s1672"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JIsYA&#10;AADeAAAADwAAAGRycy9kb3ducmV2LnhtbESPQWsCMRSE7wX/Q3hCbzXrHopujaIVYS89uLV4fW6e&#10;m8XkZdmkuu2vbwShx2FmvmEWq8FZcaU+tJ4VTCcZCOLa65YbBYfP3csMRIjIGq1nUvBDAVbL0dMC&#10;C+1vvKdrFRuRIBwKVGBi7AopQ23IYZj4jjh5Z987jEn2jdQ93hLcWZln2at02HJaMNjRu6H6Un07&#10;Bduqs/mhNJtw/Po4nWz5u6PjVqnn8bB+AxFpiP/hR7vUCvLpPJ/D/U6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EJIsYAAADe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65ACA" w:rsidRDefault="00B65ACA" w:rsidP="00B65ACA"/>
                </w:txbxContent>
              </v:textbox>
            </v:shape>
            <v:shape id="Freeform 28" o:spid="_x0000_s1673"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eEVMMA&#10;AADeAAAADwAAAGRycy9kb3ducmV2LnhtbESPy4rCMBSG9wO+QziCuzFRQZ2OUUQUBFfjZeHukJxp&#10;OzYnpYm2vr1ZDLj8+W98i1XnKvGgJpSeNYyGCgSx8bbkXMP5tPucgwgR2WLlmTQ8KcBq2ftYYGZ9&#10;yz/0OMZcpBEOGWooYqwzKYMpyGEY+po4eb++cRiTbHJpG2zTuKvkWKmpdFhyeiiwpk1B5na8Ow1/&#10;O3nwRqG5nC/t3s6u2ylVSutBv1t/g4jUxXf4v723Gsajr0kCSDgJB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eEVMMAAADeAAAADwAAAAAAAAAAAAAAAACYAgAAZHJzL2Rv&#10;d25yZXYueG1sUEsFBgAAAAAEAAQA9QAAAIg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65ACA" w:rsidRDefault="00B65ACA" w:rsidP="00B65ACA"/>
                </w:txbxContent>
              </v:textbox>
            </v:shape>
            <v:shape id="Freeform 29" o:spid="_x0000_s1674"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PSqMYA&#10;AADeAAAADwAAAGRycy9kb3ducmV2LnhtbESPQWvCQBSE74X+h+UVequbRCgaXUUFQVo8VEU8PrPP&#10;JCT7Nuyumv77rlDwOMzMN8x03ptW3Mj52rKCdJCAIC6srrlUcNivP0YgfEDW2FomBb/kYT57fZli&#10;ru2df+i2C6WIEPY5KqhC6HIpfVGRQT+wHXH0LtYZDFG6UmqH9wg3rcyS5FMarDkuVNjRqqKi2V2N&#10;gtP1my/b4dfCLcPR9nvfZOdRo9T7W7+YgAjUh2f4v73RCrJ0PEzhcSd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PSqMYAAADe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65ACA" w:rsidRDefault="00B65ACA" w:rsidP="00B65ACA"/>
                </w:txbxContent>
              </v:textbox>
            </v:shape>
            <v:rect id="Rectangle 30" o:spid="_x0000_s1675"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ZrcgA&#10;AADeAAAADwAAAGRycy9kb3ducmV2LnhtbESPQWsCMRSE74X+h/AKvdWsqy26GkUFwYtQbQ/19tw8&#10;dxc3L2uS6uqvb4SCx2FmvmHG09bU4kzOV5YVdDsJCOLc6ooLBd9fy7cBCB+QNdaWScGVPEwnz09j&#10;zLS98IbO21CICGGfoYIyhCaT0uclGfQd2xBH72CdwRClK6R2eIlwU8s0ST6kwYrjQokNLUrKj9tf&#10;o2A+HMxPn31e3zb7He1+9sf31CVKvb60sxGIQG14hP/bK60g7Q57KdzvxCsgJ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jJmtyAAAAN4AAAAPAAAAAAAAAAAAAAAAAJgCAABk&#10;cnMvZG93bnJldi54bWxQSwUGAAAAAAQABAD1AAAAjQMAAAAA&#10;" fillcolor="black" stroked="f">
              <v:textbox>
                <w:txbxContent>
                  <w:p w:rsidR="00B65ACA" w:rsidRDefault="00B65ACA" w:rsidP="00B65ACA"/>
                </w:txbxContent>
              </v:textbox>
            </v:rect>
            <v:shape id="Freeform 31" o:spid="_x0000_s1676"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3nMYA&#10;AADeAAAADwAAAGRycy9kb3ducmV2LnhtbESPT0sDMRTE74LfITyhN5ttF8SuTctSEIun7R/x+rp5&#10;bhY3L0sS0/XbG0HwOMzMb5j1drKDSORD71jBYl6AIG6d7rlTcD493z+CCBFZ4+CYFHxTgO3m9maN&#10;lXZXPlA6xk5kCIcKFZgYx0rK0BqyGOZuJM7eh/MWY5a+k9rjNcPtIJdF8SAt9pwXDI60M9R+Hr+s&#10;gnTZNXWZ3pM5vPq68655ebs0Ss3upvoJRKQp/of/2nutYLlYlSX83slX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Y3nMYAAADeAAAADwAAAAAAAAAAAAAAAACYAgAAZHJz&#10;L2Rvd25yZXYueG1sUEsFBgAAAAAEAAQA9QAAAIs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65ACA" w:rsidRDefault="00B65ACA" w:rsidP="00B65ACA"/>
                </w:txbxContent>
              </v:textbox>
            </v:shape>
            <v:shape id="Freeform 32" o:spid="_x0000_s1677"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Pr4ccA&#10;AADeAAAADwAAAGRycy9kb3ducmV2LnhtbESPQWvCQBSE74X+h+UVvOkmWqSmriLSluqlbVrQ4yP7&#10;mg1m34bsNkZ/vSsIPQ4z8w0zX/a2Fh21vnKsIB0lIIgLpysuFfx8vw6fQPiArLF2TApO5GG5uL+b&#10;Y6bdkb+oy0MpIoR9hgpMCE0mpS8MWfQj1xBH79e1FkOUbSl1i8cIt7UcJ8lUWqw4LhhsaG2oOOR/&#10;VoFP1y+7rT3Puv2b4Y98Y6afpVFq8NCvnkEE6sN/+NZ+1wrG6WzyCNc78QrIx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z6+HHAAAA3g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B65ACA" w:rsidRDefault="00B65ACA" w:rsidP="00B65ACA"/>
                </w:txbxContent>
              </v:textbox>
            </v:shape>
            <w10:wrap anchorx="margin"/>
          </v:group>
        </w:pict>
      </w:r>
    </w:p>
    <w:p w:rsidR="00B65ACA" w:rsidRPr="00B70CBE" w:rsidRDefault="00B65ACA" w:rsidP="00B6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Times New Roman"/>
        </w:rPr>
      </w:pPr>
    </w:p>
    <w:p w:rsidR="00B65ACA" w:rsidRPr="00B70CBE" w:rsidRDefault="00B65ACA" w:rsidP="00B65ACA">
      <w:pPr>
        <w:tabs>
          <w:tab w:val="left" w:pos="708"/>
        </w:tabs>
        <w:spacing w:after="0" w:line="240" w:lineRule="auto"/>
        <w:jc w:val="center"/>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 xml:space="preserve">    УКРАЇНА</w:t>
      </w:r>
    </w:p>
    <w:p w:rsidR="00B65ACA" w:rsidRPr="00B70CBE" w:rsidRDefault="00B65ACA" w:rsidP="00B65ACA">
      <w:pPr>
        <w:keepNext/>
        <w:tabs>
          <w:tab w:val="left" w:pos="708"/>
        </w:tabs>
        <w:spacing w:after="0" w:line="240" w:lineRule="auto"/>
        <w:jc w:val="center"/>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КРУПЕЦЬКА СІЛЬСЬКА РАДА</w:t>
      </w:r>
    </w:p>
    <w:p w:rsidR="00B65ACA" w:rsidRPr="00B70CBE" w:rsidRDefault="00B65ACA" w:rsidP="00B65ACA">
      <w:pPr>
        <w:tabs>
          <w:tab w:val="left" w:pos="708"/>
        </w:tabs>
        <w:spacing w:after="0" w:line="240" w:lineRule="auto"/>
        <w:jc w:val="center"/>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ШЕПЕТІВСЬКОГО РАЙОНУ</w:t>
      </w:r>
    </w:p>
    <w:p w:rsidR="00B65ACA" w:rsidRPr="00B70CBE" w:rsidRDefault="00B65ACA" w:rsidP="00B65ACA">
      <w:pPr>
        <w:tabs>
          <w:tab w:val="left" w:pos="708"/>
        </w:tabs>
        <w:spacing w:after="0" w:line="240" w:lineRule="auto"/>
        <w:jc w:val="center"/>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ХМЕЛЬНИЦЬКОЇ ОБЛАСТІ</w:t>
      </w:r>
    </w:p>
    <w:p w:rsidR="00B65ACA" w:rsidRPr="00B70CBE" w:rsidRDefault="00B65ACA" w:rsidP="00B65ACA">
      <w:pPr>
        <w:spacing w:after="0" w:line="240" w:lineRule="auto"/>
        <w:jc w:val="center"/>
        <w:rPr>
          <w:rFonts w:ascii="Times New Roman" w:eastAsia="Arial Unicode MS" w:hAnsi="Times New Roman" w:cs="Times New Roman"/>
          <w:b/>
          <w:color w:val="000000"/>
          <w:sz w:val="24"/>
          <w:szCs w:val="24"/>
        </w:rPr>
      </w:pPr>
    </w:p>
    <w:p w:rsidR="00B65ACA" w:rsidRPr="00B70CBE" w:rsidRDefault="00B65ACA" w:rsidP="00B65ACA">
      <w:pPr>
        <w:spacing w:after="0" w:line="240" w:lineRule="auto"/>
        <w:jc w:val="center"/>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РІШЕННЯ</w:t>
      </w:r>
    </w:p>
    <w:p w:rsidR="00B65ACA" w:rsidRPr="00B70CBE" w:rsidRDefault="00B65ACA" w:rsidP="00B65ACA">
      <w:pPr>
        <w:spacing w:after="0" w:line="240" w:lineRule="auto"/>
        <w:jc w:val="center"/>
        <w:rPr>
          <w:rFonts w:ascii="Times New Roman" w:eastAsia="Arial Unicode MS" w:hAnsi="Times New Roman" w:cs="Times New Roman"/>
          <w:b/>
          <w:color w:val="000000"/>
          <w:sz w:val="24"/>
          <w:szCs w:val="24"/>
        </w:rPr>
      </w:pPr>
    </w:p>
    <w:p w:rsidR="00B65ACA" w:rsidRPr="00B70CBE" w:rsidRDefault="00B65ACA" w:rsidP="00B65ACA">
      <w:pPr>
        <w:spacing w:after="0" w:line="240" w:lineRule="auto"/>
        <w:jc w:val="center"/>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Х</w:t>
      </w:r>
      <w:r>
        <w:rPr>
          <w:rFonts w:ascii="Times New Roman" w:eastAsia="Arial Unicode MS" w:hAnsi="Times New Roman" w:cs="Times New Roman"/>
          <w:color w:val="000000"/>
          <w:sz w:val="24"/>
          <w:szCs w:val="24"/>
        </w:rPr>
        <w:t>ІХ</w:t>
      </w:r>
      <w:r w:rsidRPr="00B70CBE">
        <w:rPr>
          <w:rFonts w:ascii="Times New Roman" w:eastAsia="Arial Unicode MS" w:hAnsi="Times New Roman" w:cs="Times New Roman"/>
          <w:color w:val="000000"/>
          <w:sz w:val="24"/>
          <w:szCs w:val="24"/>
        </w:rPr>
        <w:t xml:space="preserve"> сесії сільської ради  </w:t>
      </w:r>
      <w:r w:rsidRPr="00B70CBE">
        <w:rPr>
          <w:rFonts w:ascii="Times New Roman" w:eastAsia="Arial Unicode MS" w:hAnsi="Times New Roman" w:cs="Times New Roman"/>
          <w:color w:val="000000"/>
          <w:sz w:val="24"/>
          <w:szCs w:val="24"/>
          <w:lang w:val="en-US"/>
        </w:rPr>
        <w:t>V</w:t>
      </w:r>
      <w:r w:rsidRPr="00B70CBE">
        <w:rPr>
          <w:rFonts w:ascii="Times New Roman" w:eastAsia="Arial Unicode MS" w:hAnsi="Times New Roman" w:cs="Times New Roman"/>
          <w:color w:val="000000"/>
          <w:sz w:val="24"/>
          <w:szCs w:val="24"/>
        </w:rPr>
        <w:t>ІІІ скликання</w:t>
      </w:r>
    </w:p>
    <w:p w:rsidR="00B65ACA" w:rsidRPr="00B70CBE" w:rsidRDefault="00B65ACA" w:rsidP="00B65ACA">
      <w:pPr>
        <w:spacing w:after="0" w:line="240" w:lineRule="auto"/>
        <w:rPr>
          <w:rFonts w:ascii="Times New Roman" w:eastAsia="Arial Unicode MS" w:hAnsi="Times New Roman" w:cs="Times New Roman"/>
          <w:color w:val="000000"/>
          <w:sz w:val="24"/>
          <w:szCs w:val="24"/>
        </w:rPr>
      </w:pPr>
    </w:p>
    <w:p w:rsidR="00B65ACA" w:rsidRPr="00B70CBE" w:rsidRDefault="00B65ACA" w:rsidP="00B65ACA">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27.01.2022</w:t>
      </w:r>
      <w:r w:rsidRPr="00B70CBE">
        <w:rPr>
          <w:rFonts w:ascii="Times New Roman" w:eastAsia="Arial Unicode MS" w:hAnsi="Times New Roman" w:cs="Times New Roman"/>
          <w:color w:val="000000"/>
          <w:sz w:val="24"/>
          <w:szCs w:val="24"/>
        </w:rPr>
        <w:t xml:space="preserve"> року                                            Крупець                                                 №___</w:t>
      </w:r>
    </w:p>
    <w:p w:rsidR="00B65ACA" w:rsidRPr="00B70CBE" w:rsidRDefault="00B65ACA" w:rsidP="00B65ACA">
      <w:pPr>
        <w:tabs>
          <w:tab w:val="left" w:pos="2160"/>
        </w:tabs>
        <w:spacing w:after="0"/>
        <w:rPr>
          <w:rFonts w:ascii="Times New Roman" w:eastAsia="Calibri" w:hAnsi="Times New Roman" w:cs="Times New Roman"/>
          <w:color w:val="FF0000"/>
          <w:sz w:val="24"/>
          <w:szCs w:val="24"/>
        </w:rPr>
      </w:pPr>
    </w:p>
    <w:p w:rsidR="00B65ACA" w:rsidRPr="00B70CBE" w:rsidRDefault="00B65ACA" w:rsidP="00B65ACA">
      <w:pPr>
        <w:tabs>
          <w:tab w:val="left" w:pos="4424"/>
        </w:tabs>
        <w:spacing w:after="0" w:line="240" w:lineRule="auto"/>
        <w:ind w:firstLine="708"/>
        <w:jc w:val="right"/>
        <w:rPr>
          <w:rFonts w:ascii="Times New Roman" w:eastAsia="Arial Unicode MS" w:hAnsi="Times New Roman" w:cs="Times New Roman"/>
          <w:color w:val="FF0000"/>
          <w:sz w:val="24"/>
          <w:szCs w:val="24"/>
        </w:rPr>
      </w:pPr>
    </w:p>
    <w:p w:rsidR="00B65ACA" w:rsidRPr="00B70CBE" w:rsidRDefault="00B65ACA" w:rsidP="00B65ACA">
      <w:pPr>
        <w:tabs>
          <w:tab w:val="left" w:pos="4424"/>
        </w:tabs>
        <w:spacing w:after="0" w:line="240" w:lineRule="auto"/>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Про затвердження технічної документації</w:t>
      </w:r>
    </w:p>
    <w:p w:rsidR="00B65ACA" w:rsidRPr="00B70CBE" w:rsidRDefault="00B65ACA" w:rsidP="00B65ACA">
      <w:pPr>
        <w:tabs>
          <w:tab w:val="left" w:pos="4424"/>
        </w:tabs>
        <w:spacing w:after="0" w:line="240" w:lineRule="auto"/>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 xml:space="preserve">із землеустрою щодо встановлення </w:t>
      </w:r>
    </w:p>
    <w:p w:rsidR="00B65ACA" w:rsidRPr="00B70CBE" w:rsidRDefault="00B65ACA" w:rsidP="00B65ACA">
      <w:pPr>
        <w:tabs>
          <w:tab w:val="left" w:pos="4424"/>
        </w:tabs>
        <w:spacing w:after="0" w:line="240" w:lineRule="auto"/>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(відновлення) меж земельної ділянки</w:t>
      </w:r>
    </w:p>
    <w:p w:rsidR="00B65ACA" w:rsidRPr="00B70CBE" w:rsidRDefault="00B65ACA" w:rsidP="00B65ACA">
      <w:pPr>
        <w:tabs>
          <w:tab w:val="left" w:pos="4424"/>
        </w:tabs>
        <w:spacing w:after="0" w:line="240" w:lineRule="auto"/>
        <w:rPr>
          <w:rFonts w:ascii="Times New Roman" w:eastAsia="Arial Unicode MS" w:hAnsi="Times New Roman" w:cs="Times New Roman"/>
          <w:b/>
          <w:color w:val="000000"/>
          <w:sz w:val="24"/>
          <w:szCs w:val="24"/>
        </w:rPr>
      </w:pPr>
      <w:r w:rsidRPr="00B70CBE">
        <w:rPr>
          <w:rFonts w:ascii="Times New Roman" w:eastAsia="Arial Unicode MS" w:hAnsi="Times New Roman" w:cs="Times New Roman"/>
          <w:b/>
          <w:color w:val="000000"/>
          <w:sz w:val="24"/>
          <w:szCs w:val="24"/>
        </w:rPr>
        <w:t xml:space="preserve">в натурі (на місцевості) </w:t>
      </w:r>
    </w:p>
    <w:p w:rsidR="00B65ACA" w:rsidRPr="00B70CBE" w:rsidRDefault="00B65ACA" w:rsidP="00B65ACA">
      <w:pPr>
        <w:tabs>
          <w:tab w:val="left" w:pos="4424"/>
        </w:tabs>
        <w:spacing w:after="0" w:line="240" w:lineRule="auto"/>
        <w:rPr>
          <w:rFonts w:ascii="Times New Roman" w:eastAsia="Arial Unicode MS" w:hAnsi="Times New Roman" w:cs="Times New Roman"/>
          <w:color w:val="000000"/>
          <w:sz w:val="24"/>
          <w:szCs w:val="24"/>
        </w:rPr>
      </w:pPr>
      <w:proofErr w:type="spellStart"/>
      <w:r>
        <w:rPr>
          <w:rFonts w:ascii="Times New Roman" w:eastAsia="Arial Unicode MS" w:hAnsi="Times New Roman" w:cs="Times New Roman"/>
          <w:b/>
          <w:color w:val="000000"/>
          <w:sz w:val="24"/>
          <w:szCs w:val="24"/>
        </w:rPr>
        <w:t>Нікітчук</w:t>
      </w:r>
      <w:proofErr w:type="spellEnd"/>
      <w:r>
        <w:rPr>
          <w:rFonts w:ascii="Times New Roman" w:eastAsia="Arial Unicode MS" w:hAnsi="Times New Roman" w:cs="Times New Roman"/>
          <w:b/>
          <w:color w:val="000000"/>
          <w:sz w:val="24"/>
          <w:szCs w:val="24"/>
        </w:rPr>
        <w:t xml:space="preserve"> З.Й.</w:t>
      </w:r>
    </w:p>
    <w:p w:rsidR="00B65ACA" w:rsidRPr="00B70CBE" w:rsidRDefault="00B65ACA" w:rsidP="00B65ACA">
      <w:pPr>
        <w:tabs>
          <w:tab w:val="left" w:pos="4424"/>
        </w:tabs>
        <w:spacing w:after="0" w:line="240" w:lineRule="auto"/>
        <w:rPr>
          <w:rFonts w:ascii="Times New Roman" w:eastAsia="Arial Unicode MS" w:hAnsi="Times New Roman" w:cs="Times New Roman"/>
          <w:color w:val="000000"/>
          <w:sz w:val="24"/>
          <w:szCs w:val="24"/>
        </w:rPr>
      </w:pP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w:t>
      </w:r>
      <w:proofErr w:type="spellStart"/>
      <w:r>
        <w:rPr>
          <w:rFonts w:ascii="Times New Roman" w:eastAsia="Arial Unicode MS" w:hAnsi="Times New Roman" w:cs="Times New Roman"/>
          <w:color w:val="000000"/>
          <w:sz w:val="24"/>
          <w:szCs w:val="24"/>
        </w:rPr>
        <w:t>Нікітчук</w:t>
      </w:r>
      <w:proofErr w:type="spellEnd"/>
      <w:r>
        <w:rPr>
          <w:rFonts w:ascii="Times New Roman" w:eastAsia="Arial Unicode MS" w:hAnsi="Times New Roman" w:cs="Times New Roman"/>
          <w:color w:val="000000"/>
          <w:sz w:val="24"/>
          <w:szCs w:val="24"/>
        </w:rPr>
        <w:t xml:space="preserve"> З.Й.</w:t>
      </w:r>
      <w:r w:rsidRPr="00B70CBE">
        <w:rPr>
          <w:rFonts w:ascii="Times New Roman" w:eastAsia="Arial Unicode MS" w:hAnsi="Times New Roman" w:cs="Times New Roman"/>
          <w:color w:val="000000"/>
          <w:sz w:val="24"/>
          <w:szCs w:val="24"/>
        </w:rPr>
        <w:t xml:space="preserve">, сільська  рада </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ВИРІШИЛА:</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 xml:space="preserve">       1.Затвердити  </w:t>
      </w:r>
      <w:proofErr w:type="spellStart"/>
      <w:r>
        <w:rPr>
          <w:rFonts w:ascii="Times New Roman" w:eastAsia="Arial Unicode MS" w:hAnsi="Times New Roman" w:cs="Times New Roman"/>
          <w:color w:val="000000"/>
          <w:sz w:val="24"/>
          <w:szCs w:val="24"/>
        </w:rPr>
        <w:t>Нікітчук</w:t>
      </w:r>
      <w:proofErr w:type="spellEnd"/>
      <w:r>
        <w:rPr>
          <w:rFonts w:ascii="Times New Roman" w:eastAsia="Arial Unicode MS" w:hAnsi="Times New Roman" w:cs="Times New Roman"/>
          <w:color w:val="000000"/>
          <w:sz w:val="24"/>
          <w:szCs w:val="24"/>
        </w:rPr>
        <w:t xml:space="preserve"> Зінаїді Йосипівні</w:t>
      </w:r>
      <w:r w:rsidRPr="00B70CBE">
        <w:rPr>
          <w:rFonts w:ascii="Times New Roman" w:eastAsia="Arial Unicode MS" w:hAnsi="Times New Roman" w:cs="Times New Roman"/>
          <w:color w:val="000000"/>
          <w:sz w:val="24"/>
          <w:szCs w:val="24"/>
        </w:rPr>
        <w:t xml:space="preserve">, </w:t>
      </w:r>
      <w:r w:rsidRPr="00B70CBE">
        <w:rPr>
          <w:rFonts w:ascii="Times New Roman" w:eastAsia="Calibri" w:hAnsi="Times New Roman" w:cs="Times New Roman"/>
          <w:sz w:val="24"/>
        </w:rPr>
        <w:t xml:space="preserve"> яка  зареєстрована за </w:t>
      </w:r>
      <w:proofErr w:type="spellStart"/>
      <w:r w:rsidRPr="00B70CBE">
        <w:rPr>
          <w:rFonts w:ascii="Times New Roman" w:eastAsia="Calibri" w:hAnsi="Times New Roman" w:cs="Times New Roman"/>
          <w:sz w:val="24"/>
        </w:rPr>
        <w:t>адресою</w:t>
      </w:r>
      <w:proofErr w:type="spellEnd"/>
      <w:r w:rsidRPr="00B70CBE">
        <w:rPr>
          <w:rFonts w:ascii="Times New Roman" w:eastAsia="Calibri" w:hAnsi="Times New Roman" w:cs="Times New Roman"/>
          <w:sz w:val="24"/>
        </w:rPr>
        <w:t xml:space="preserve">: </w:t>
      </w:r>
      <w:r w:rsidR="007031CD">
        <w:rPr>
          <w:rFonts w:ascii="Times New Roman" w:eastAsia="Calibri" w:hAnsi="Times New Roman" w:cs="Times New Roman"/>
          <w:sz w:val="24"/>
        </w:rPr>
        <w:t>_____________</w:t>
      </w:r>
      <w:r w:rsidRPr="00B70CBE">
        <w:rPr>
          <w:rFonts w:ascii="Times New Roman" w:eastAsia="Calibri" w:hAnsi="Times New Roman" w:cs="Times New Roman"/>
          <w:sz w:val="24"/>
          <w:szCs w:val="24"/>
        </w:rPr>
        <w:t xml:space="preserve">, </w:t>
      </w:r>
      <w:r w:rsidRPr="00B70CBE">
        <w:rPr>
          <w:rFonts w:ascii="Times New Roman" w:eastAsia="Arial Unicode MS" w:hAnsi="Times New Roman" w:cs="Times New Roman"/>
          <w:color w:val="000000"/>
          <w:sz w:val="24"/>
          <w:szCs w:val="24"/>
        </w:rPr>
        <w:t xml:space="preserve">ідентифікаційний номер </w:t>
      </w:r>
      <w:r w:rsidR="007031CD">
        <w:rPr>
          <w:rFonts w:ascii="Times New Roman" w:eastAsia="Arial Unicode MS" w:hAnsi="Times New Roman" w:cs="Times New Roman"/>
          <w:color w:val="000000"/>
          <w:sz w:val="24"/>
          <w:szCs w:val="24"/>
        </w:rPr>
        <w:t>__________,</w:t>
      </w:r>
      <w:bookmarkStart w:id="0" w:name="_GoBack"/>
      <w:bookmarkEnd w:id="0"/>
      <w:r w:rsidRPr="00B70CBE">
        <w:rPr>
          <w:rFonts w:ascii="Times New Roman" w:eastAsia="Arial Unicode MS" w:hAnsi="Times New Roman" w:cs="Times New Roman"/>
          <w:color w:val="000000"/>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у приватну власність:</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FF0000"/>
          <w:sz w:val="24"/>
          <w:szCs w:val="24"/>
        </w:rPr>
      </w:pPr>
      <w:r w:rsidRPr="00B70CBE">
        <w:rPr>
          <w:rFonts w:ascii="Times New Roman" w:eastAsia="Arial Unicode MS" w:hAnsi="Times New Roman" w:cs="Times New Roman"/>
          <w:color w:val="000000"/>
          <w:sz w:val="24"/>
          <w:szCs w:val="24"/>
        </w:rPr>
        <w:t>- земельну ділянку</w:t>
      </w:r>
      <w:r>
        <w:rPr>
          <w:rFonts w:ascii="Times New Roman" w:eastAsia="Arial Unicode MS" w:hAnsi="Times New Roman" w:cs="Times New Roman"/>
          <w:color w:val="000000"/>
          <w:sz w:val="24"/>
          <w:szCs w:val="24"/>
        </w:rPr>
        <w:t xml:space="preserve"> площею 4,3182</w:t>
      </w:r>
      <w:r w:rsidRPr="00B70CBE">
        <w:rPr>
          <w:rFonts w:ascii="Times New Roman" w:eastAsia="Arial Unicode MS" w:hAnsi="Times New Roman" w:cs="Times New Roman"/>
          <w:color w:val="000000"/>
          <w:sz w:val="24"/>
          <w:szCs w:val="24"/>
        </w:rPr>
        <w:t xml:space="preserve"> га,  кадастровий номер: 6823984000:0</w:t>
      </w:r>
      <w:r>
        <w:rPr>
          <w:rFonts w:ascii="Times New Roman" w:eastAsia="Arial Unicode MS" w:hAnsi="Times New Roman" w:cs="Times New Roman"/>
          <w:color w:val="000000"/>
          <w:sz w:val="24"/>
          <w:szCs w:val="24"/>
        </w:rPr>
        <w:t>3:003</w:t>
      </w:r>
      <w:r w:rsidRPr="00B70CBE">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163</w:t>
      </w:r>
      <w:r w:rsidRPr="00B70CBE">
        <w:rPr>
          <w:rFonts w:ascii="Times New Roman" w:eastAsia="Arial Unicode MS" w:hAnsi="Times New Roman" w:cs="Times New Roman"/>
          <w:color w:val="000000"/>
          <w:sz w:val="24"/>
          <w:szCs w:val="24"/>
        </w:rPr>
        <w:t>,  д</w:t>
      </w:r>
      <w:r w:rsidRPr="00B70CBE">
        <w:rPr>
          <w:rFonts w:ascii="Times New Roman" w:eastAsia="Calibri" w:hAnsi="Times New Roman" w:cs="Times New Roman"/>
          <w:sz w:val="24"/>
          <w:szCs w:val="24"/>
        </w:rPr>
        <w:t>ля ведення  товарного сільськогосподарського виробництва</w:t>
      </w:r>
      <w:r w:rsidRPr="00B70CBE">
        <w:rPr>
          <w:rFonts w:ascii="Times New Roman" w:eastAsia="Arial Unicode MS" w:hAnsi="Times New Roman" w:cs="Times New Roman"/>
          <w:color w:val="000000"/>
          <w:sz w:val="24"/>
          <w:szCs w:val="24"/>
        </w:rPr>
        <w:t xml:space="preserve">, яка розташована Хмельницька область, Шепетівський район, за межами населеного пункту </w:t>
      </w:r>
      <w:proofErr w:type="spellStart"/>
      <w:r w:rsidRPr="00B70CBE">
        <w:rPr>
          <w:rFonts w:ascii="Times New Roman" w:eastAsia="Calibri" w:hAnsi="Times New Roman" w:cs="Times New Roman"/>
          <w:sz w:val="24"/>
        </w:rPr>
        <w:t>с.Крупець</w:t>
      </w:r>
      <w:proofErr w:type="spellEnd"/>
      <w:r w:rsidRPr="00B70CBE">
        <w:rPr>
          <w:rFonts w:ascii="Times New Roman" w:eastAsia="Calibri" w:hAnsi="Times New Roman" w:cs="Times New Roman"/>
          <w:sz w:val="24"/>
        </w:rPr>
        <w:t>;</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FF0000"/>
          <w:sz w:val="24"/>
          <w:szCs w:val="24"/>
        </w:rPr>
      </w:pPr>
      <w:r>
        <w:rPr>
          <w:rFonts w:ascii="Times New Roman" w:eastAsia="Arial Unicode MS" w:hAnsi="Times New Roman" w:cs="Times New Roman"/>
          <w:color w:val="000000"/>
          <w:sz w:val="24"/>
          <w:szCs w:val="24"/>
        </w:rPr>
        <w:t>- земельну ділянку площею 0,3263</w:t>
      </w:r>
      <w:r w:rsidRPr="00B70CBE">
        <w:rPr>
          <w:rFonts w:ascii="Times New Roman" w:eastAsia="Arial Unicode MS" w:hAnsi="Times New Roman" w:cs="Times New Roman"/>
          <w:color w:val="000000"/>
          <w:sz w:val="24"/>
          <w:szCs w:val="24"/>
        </w:rPr>
        <w:t xml:space="preserve"> га,  кадастровий номер: 6823984000:0</w:t>
      </w:r>
      <w:r>
        <w:rPr>
          <w:rFonts w:ascii="Times New Roman" w:eastAsia="Arial Unicode MS" w:hAnsi="Times New Roman" w:cs="Times New Roman"/>
          <w:color w:val="000000"/>
          <w:sz w:val="24"/>
          <w:szCs w:val="24"/>
        </w:rPr>
        <w:t>3:018</w:t>
      </w:r>
      <w:r w:rsidRPr="00B70CBE">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301</w:t>
      </w:r>
      <w:r w:rsidRPr="00B70CBE">
        <w:rPr>
          <w:rFonts w:ascii="Times New Roman" w:eastAsia="Arial Unicode MS" w:hAnsi="Times New Roman" w:cs="Times New Roman"/>
          <w:color w:val="000000"/>
          <w:sz w:val="24"/>
          <w:szCs w:val="24"/>
        </w:rPr>
        <w:t>,  д</w:t>
      </w:r>
      <w:r w:rsidRPr="00B70CBE">
        <w:rPr>
          <w:rFonts w:ascii="Times New Roman" w:eastAsia="Calibri" w:hAnsi="Times New Roman" w:cs="Times New Roman"/>
          <w:sz w:val="24"/>
          <w:szCs w:val="24"/>
        </w:rPr>
        <w:t>ля ведення  товарного сільськогосподарського виробництва</w:t>
      </w:r>
      <w:r w:rsidRPr="00B70CBE">
        <w:rPr>
          <w:rFonts w:ascii="Times New Roman" w:eastAsia="Arial Unicode MS" w:hAnsi="Times New Roman" w:cs="Times New Roman"/>
          <w:color w:val="000000"/>
          <w:sz w:val="24"/>
          <w:szCs w:val="24"/>
        </w:rPr>
        <w:t xml:space="preserve">, яка розташована Хмельницька область, Шепетівський район, за межами населеного пункту </w:t>
      </w:r>
      <w:proofErr w:type="spellStart"/>
      <w:r w:rsidRPr="00B70CBE">
        <w:rPr>
          <w:rFonts w:ascii="Times New Roman" w:eastAsia="Calibri" w:hAnsi="Times New Roman" w:cs="Times New Roman"/>
          <w:sz w:val="24"/>
        </w:rPr>
        <w:t>с.Крупець</w:t>
      </w:r>
      <w:proofErr w:type="spellEnd"/>
      <w:r w:rsidRPr="00B70CBE">
        <w:rPr>
          <w:rFonts w:ascii="Times New Roman" w:eastAsia="Calibri" w:hAnsi="Times New Roman" w:cs="Times New Roman"/>
          <w:sz w:val="24"/>
        </w:rPr>
        <w:t>;</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 xml:space="preserve">      2. </w:t>
      </w:r>
      <w:proofErr w:type="spellStart"/>
      <w:r>
        <w:rPr>
          <w:rFonts w:ascii="Times New Roman" w:eastAsia="Arial Unicode MS" w:hAnsi="Times New Roman" w:cs="Times New Roman"/>
          <w:color w:val="000000"/>
          <w:sz w:val="24"/>
          <w:szCs w:val="24"/>
        </w:rPr>
        <w:t>Нікітчук</w:t>
      </w:r>
      <w:proofErr w:type="spellEnd"/>
      <w:r>
        <w:rPr>
          <w:rFonts w:ascii="Times New Roman" w:eastAsia="Arial Unicode MS" w:hAnsi="Times New Roman" w:cs="Times New Roman"/>
          <w:color w:val="000000"/>
          <w:sz w:val="24"/>
          <w:szCs w:val="24"/>
        </w:rPr>
        <w:t xml:space="preserve"> З.Й.</w:t>
      </w:r>
      <w:r w:rsidRPr="00B70CBE">
        <w:rPr>
          <w:rFonts w:ascii="Times New Roman" w:eastAsia="Arial Unicode MS" w:hAnsi="Times New Roman" w:cs="Times New Roman"/>
          <w:color w:val="000000"/>
          <w:sz w:val="24"/>
          <w:szCs w:val="24"/>
        </w:rPr>
        <w:t>,  посвідчити своє право  в  установленому  законом  порядку.</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000000"/>
          <w:sz w:val="24"/>
          <w:szCs w:val="24"/>
        </w:rPr>
      </w:pPr>
      <w:r w:rsidRPr="00B70CBE">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65ACA" w:rsidRPr="00B70CBE" w:rsidRDefault="00B65ACA" w:rsidP="00B65ACA">
      <w:pPr>
        <w:tabs>
          <w:tab w:val="left" w:pos="4424"/>
        </w:tabs>
        <w:spacing w:after="0" w:line="240" w:lineRule="auto"/>
        <w:jc w:val="both"/>
        <w:rPr>
          <w:rFonts w:ascii="Times New Roman" w:eastAsia="Arial Unicode MS" w:hAnsi="Times New Roman" w:cs="Times New Roman"/>
          <w:color w:val="FF0000"/>
          <w:sz w:val="24"/>
          <w:szCs w:val="24"/>
        </w:rPr>
      </w:pPr>
    </w:p>
    <w:p w:rsidR="00B65ACA" w:rsidRPr="00B70CBE" w:rsidRDefault="00B65ACA" w:rsidP="00B65ACA">
      <w:pPr>
        <w:tabs>
          <w:tab w:val="left" w:pos="2160"/>
        </w:tabs>
        <w:spacing w:after="0" w:line="240" w:lineRule="auto"/>
        <w:rPr>
          <w:rFonts w:ascii="Times New Roman" w:eastAsia="Arial Unicode MS" w:hAnsi="Times New Roman" w:cs="Times New Roman"/>
          <w:sz w:val="24"/>
          <w:szCs w:val="24"/>
        </w:rPr>
      </w:pPr>
    </w:p>
    <w:p w:rsidR="00B65ACA" w:rsidRPr="00B70CBE" w:rsidRDefault="00B65ACA" w:rsidP="00B65ACA">
      <w:pPr>
        <w:tabs>
          <w:tab w:val="left" w:pos="2160"/>
        </w:tabs>
        <w:spacing w:after="0" w:line="240" w:lineRule="auto"/>
        <w:rPr>
          <w:rFonts w:ascii="Times New Roman" w:eastAsia="Arial Unicode MS" w:hAnsi="Times New Roman" w:cs="Times New Roman"/>
          <w:sz w:val="24"/>
          <w:szCs w:val="24"/>
        </w:rPr>
      </w:pPr>
    </w:p>
    <w:p w:rsidR="00B65ACA" w:rsidRPr="00B70CBE" w:rsidRDefault="00B65ACA" w:rsidP="00B65ACA">
      <w:pPr>
        <w:tabs>
          <w:tab w:val="left" w:pos="4424"/>
        </w:tabs>
        <w:spacing w:after="0" w:line="240" w:lineRule="auto"/>
        <w:rPr>
          <w:rFonts w:ascii="Times New Roman" w:eastAsia="Arial Unicode MS" w:hAnsi="Times New Roman" w:cs="Times New Roman"/>
          <w:sz w:val="24"/>
          <w:szCs w:val="24"/>
        </w:rPr>
      </w:pPr>
    </w:p>
    <w:p w:rsidR="00B65ACA" w:rsidRPr="00B70CBE" w:rsidRDefault="00B65ACA" w:rsidP="00B65ACA">
      <w:pPr>
        <w:tabs>
          <w:tab w:val="left" w:pos="4424"/>
        </w:tabs>
        <w:spacing w:after="0" w:line="240" w:lineRule="auto"/>
        <w:rPr>
          <w:rFonts w:ascii="Times New Roman" w:eastAsia="Arial Unicode MS" w:hAnsi="Times New Roman" w:cs="Times New Roman"/>
          <w:sz w:val="24"/>
          <w:szCs w:val="24"/>
        </w:rPr>
      </w:pPr>
    </w:p>
    <w:p w:rsidR="00B65ACA" w:rsidRPr="00B70CBE" w:rsidRDefault="00B65ACA" w:rsidP="00B65ACA">
      <w:pPr>
        <w:tabs>
          <w:tab w:val="left" w:pos="4424"/>
        </w:tabs>
        <w:spacing w:after="0" w:line="240" w:lineRule="auto"/>
        <w:rPr>
          <w:rFonts w:ascii="Times New Roman" w:eastAsia="Arial Unicode MS" w:hAnsi="Times New Roman" w:cs="Times New Roman"/>
          <w:color w:val="FF0000"/>
          <w:sz w:val="24"/>
          <w:szCs w:val="24"/>
        </w:rPr>
      </w:pPr>
      <w:r w:rsidRPr="00B70CBE">
        <w:rPr>
          <w:rFonts w:ascii="Times New Roman" w:eastAsia="Arial Unicode MS" w:hAnsi="Times New Roman" w:cs="Times New Roman"/>
          <w:sz w:val="24"/>
          <w:szCs w:val="24"/>
        </w:rPr>
        <w:t>Сільський   голова                                                                                 Валерій   МИХАЛЮК</w:t>
      </w:r>
    </w:p>
    <w:sectPr w:rsidR="00B65ACA" w:rsidRPr="00B70CBE" w:rsidSect="00193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2100A7C"/>
    <w:multiLevelType w:val="hybridMultilevel"/>
    <w:tmpl w:val="657E1A1E"/>
    <w:lvl w:ilvl="0" w:tplc="2CCC0036">
      <w:start w:val="1"/>
      <w:numFmt w:val="decimalZero"/>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103070B"/>
    <w:multiLevelType w:val="hybridMultilevel"/>
    <w:tmpl w:val="DE7865B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0162F6"/>
    <w:rsid w:val="000162F6"/>
    <w:rsid w:val="00193C89"/>
    <w:rsid w:val="005365A6"/>
    <w:rsid w:val="007031CD"/>
    <w:rsid w:val="007B6EAE"/>
    <w:rsid w:val="00AC4DDE"/>
    <w:rsid w:val="00B65ACA"/>
    <w:rsid w:val="00E43034"/>
    <w:rsid w:val="00EF23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C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162F6"/>
    <w:pPr>
      <w:ind w:left="720"/>
      <w:contextualSpacing/>
    </w:pPr>
    <w:rPr>
      <w:rFonts w:ascii="Calibri" w:eastAsia="Times New Roman" w:hAnsi="Calibri" w:cs="Times New Roman"/>
      <w:lang w:val="ru-RU" w:eastAsia="ru-RU"/>
    </w:rPr>
  </w:style>
  <w:style w:type="character" w:customStyle="1" w:styleId="a4">
    <w:name w:val="Абзац списка Знак"/>
    <w:link w:val="a3"/>
    <w:uiPriority w:val="34"/>
    <w:locked/>
    <w:rsid w:val="000162F6"/>
    <w:rPr>
      <w:rFonts w:ascii="Calibri" w:eastAsia="Times New Roman" w:hAnsi="Calibri" w:cs="Times New Roman"/>
      <w:lang w:val="ru-RU" w:eastAsia="ru-RU"/>
    </w:rPr>
  </w:style>
  <w:style w:type="paragraph" w:customStyle="1" w:styleId="9">
    <w:name w:val="Абзац списка9"/>
    <w:basedOn w:val="a"/>
    <w:qFormat/>
    <w:rsid w:val="000162F6"/>
    <w:pPr>
      <w:ind w:left="720"/>
    </w:pPr>
    <w:rPr>
      <w:rFonts w:ascii="Calibri" w:eastAsia="Times New Roman" w:hAnsi="Calibri" w:cs="Calibri"/>
      <w:lang w:val="ru-RU" w:eastAsia="en-US"/>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0162F6"/>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01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0162F6"/>
    <w:rPr>
      <w:rFonts w:ascii="SimSun" w:eastAsia="SimSun" w:hAnsi="SimSun" w:cs="Times New Roman"/>
      <w:sz w:val="24"/>
      <w:szCs w:val="24"/>
      <w:lang w:val="en-US" w:eastAsia="zh-CN"/>
    </w:rPr>
  </w:style>
  <w:style w:type="paragraph" w:styleId="a7">
    <w:name w:val="No Spacing"/>
    <w:link w:val="a8"/>
    <w:uiPriority w:val="1"/>
    <w:qFormat/>
    <w:rsid w:val="000162F6"/>
    <w:pPr>
      <w:suppressAutoHyphens/>
      <w:spacing w:after="0" w:line="240" w:lineRule="auto"/>
    </w:pPr>
    <w:rPr>
      <w:rFonts w:ascii="Calibri" w:eastAsia="Times New Roman" w:hAnsi="Calibri" w:cs="Times New Roman"/>
      <w:lang w:val="ru-RU" w:eastAsia="ar-SA"/>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locked/>
    <w:rsid w:val="000162F6"/>
    <w:rPr>
      <w:rFonts w:ascii="Times New Roman" w:eastAsia="Times New Roman" w:hAnsi="Times New Roman" w:cs="Times New Roman"/>
      <w:sz w:val="24"/>
      <w:szCs w:val="24"/>
    </w:rPr>
  </w:style>
  <w:style w:type="table" w:styleId="a9">
    <w:name w:val="Table Grid"/>
    <w:basedOn w:val="a1"/>
    <w:uiPriority w:val="59"/>
    <w:rsid w:val="000162F6"/>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7"/>
    <w:locked/>
    <w:rsid w:val="000162F6"/>
    <w:rPr>
      <w:rFonts w:ascii="Calibri" w:eastAsia="Times New Roman" w:hAnsi="Calibri" w:cs="Times New Roman"/>
      <w:lang w:val="ru-RU" w:eastAsia="ar-SA"/>
    </w:rPr>
  </w:style>
  <w:style w:type="paragraph" w:customStyle="1" w:styleId="1">
    <w:name w:val="Абзац списка1"/>
    <w:basedOn w:val="a"/>
    <w:rsid w:val="00E43034"/>
    <w:pPr>
      <w:ind w:left="720"/>
      <w:contextualSpacing/>
    </w:pPr>
    <w:rPr>
      <w:rFonts w:ascii="Calibri" w:eastAsia="Times New Roman" w:hAnsi="Calibri" w:cs="Times New Roman"/>
      <w:lang w:val="ru-RU" w:eastAsia="en-US"/>
    </w:rPr>
  </w:style>
  <w:style w:type="character" w:customStyle="1" w:styleId="A40">
    <w:name w:val="A4"/>
    <w:rsid w:val="00E43034"/>
    <w:rPr>
      <w:color w:val="221E1F"/>
      <w:sz w:val="16"/>
    </w:rPr>
  </w:style>
  <w:style w:type="character" w:styleId="aa">
    <w:name w:val="Hyperlink"/>
    <w:uiPriority w:val="99"/>
    <w:unhideWhenUsed/>
    <w:rsid w:val="00E43034"/>
    <w:rPr>
      <w:color w:val="0000FF"/>
      <w:u w:val="single"/>
    </w:rPr>
  </w:style>
  <w:style w:type="paragraph" w:customStyle="1" w:styleId="rvps14">
    <w:name w:val="rvps14"/>
    <w:basedOn w:val="a"/>
    <w:rsid w:val="00E43034"/>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FollowedHyperlink"/>
    <w:basedOn w:val="a0"/>
    <w:uiPriority w:val="99"/>
    <w:semiHidden/>
    <w:unhideWhenUsed/>
    <w:rsid w:val="00E43034"/>
    <w:rPr>
      <w:color w:val="800080" w:themeColor="followedHyperlink"/>
      <w:u w:val="single"/>
    </w:rPr>
  </w:style>
  <w:style w:type="paragraph" w:customStyle="1" w:styleId="rvps17">
    <w:name w:val="rvps17"/>
    <w:basedOn w:val="a"/>
    <w:rsid w:val="00E430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E43034"/>
  </w:style>
  <w:style w:type="paragraph" w:customStyle="1" w:styleId="rvps6">
    <w:name w:val="rvps6"/>
    <w:basedOn w:val="a"/>
    <w:rsid w:val="00E430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E43034"/>
  </w:style>
  <w:style w:type="character" w:styleId="ac">
    <w:name w:val="Strong"/>
    <w:basedOn w:val="a0"/>
    <w:uiPriority w:val="22"/>
    <w:qFormat/>
    <w:rsid w:val="00E43034"/>
    <w:rPr>
      <w:b/>
      <w:bCs/>
    </w:rPr>
  </w:style>
  <w:style w:type="paragraph" w:customStyle="1" w:styleId="Default">
    <w:name w:val="Default"/>
    <w:rsid w:val="00E4303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d">
    <w:name w:val="Body Text"/>
    <w:basedOn w:val="a"/>
    <w:link w:val="ae"/>
    <w:unhideWhenUsed/>
    <w:rsid w:val="00E43034"/>
    <w:pPr>
      <w:spacing w:after="120"/>
    </w:pPr>
  </w:style>
  <w:style w:type="character" w:customStyle="1" w:styleId="ae">
    <w:name w:val="Основной текст Знак"/>
    <w:basedOn w:val="a0"/>
    <w:link w:val="ad"/>
    <w:rsid w:val="00E43034"/>
  </w:style>
  <w:style w:type="character" w:customStyle="1" w:styleId="af">
    <w:name w:val="Основной текст_"/>
    <w:link w:val="2"/>
    <w:uiPriority w:val="99"/>
    <w:rsid w:val="00E43034"/>
    <w:rPr>
      <w:spacing w:val="8"/>
      <w:shd w:val="clear" w:color="auto" w:fill="FFFFFF"/>
    </w:rPr>
  </w:style>
  <w:style w:type="paragraph" w:customStyle="1" w:styleId="2">
    <w:name w:val="Основной текст2"/>
    <w:basedOn w:val="a"/>
    <w:link w:val="af"/>
    <w:uiPriority w:val="99"/>
    <w:rsid w:val="00E43034"/>
    <w:pPr>
      <w:widowControl w:val="0"/>
      <w:shd w:val="clear" w:color="auto" w:fill="FFFFFF"/>
      <w:spacing w:before="300" w:after="0" w:line="315" w:lineRule="exact"/>
      <w:jc w:val="both"/>
    </w:pPr>
    <w:rPr>
      <w:spacing w:val="8"/>
      <w:shd w:val="clear" w:color="auto" w:fill="FFFFFF"/>
    </w:rPr>
  </w:style>
  <w:style w:type="paragraph" w:styleId="af0">
    <w:name w:val="Subtitle"/>
    <w:basedOn w:val="a"/>
    <w:link w:val="af1"/>
    <w:qFormat/>
    <w:rsid w:val="00E43034"/>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f1">
    <w:name w:val="Подзаголовок Знак"/>
    <w:basedOn w:val="a0"/>
    <w:link w:val="af0"/>
    <w:rsid w:val="00E43034"/>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414F-350B-420E-818C-6E7306B13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298</Words>
  <Characters>1704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9</cp:revision>
  <dcterms:created xsi:type="dcterms:W3CDTF">2022-01-18T09:54:00Z</dcterms:created>
  <dcterms:modified xsi:type="dcterms:W3CDTF">2022-01-24T09:24:00Z</dcterms:modified>
</cp:coreProperties>
</file>