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1A3" w:rsidRDefault="001F51A3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305" style="position:absolute;left:0;text-align:left;margin-left:223.65pt;margin-top:0;width:34.4pt;height:48.3pt;z-index:251649536" coordorigin="3834,994" coordsize="1142,1718">
            <v:shape id="_x0000_s130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30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30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30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31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31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31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31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31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31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31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31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31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31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32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32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32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32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32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32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326" style="position:absolute;left:3834;top:1424;width:40;height:748" fillcolor="black" stroked="f"/>
            <v:shape id="_x0000_s1327" style="position:absolute;left:3834;top:2172;width:40;height:163" coordsize="400,1632" path="m400,1615r,9l400,,,,,1624r,8l,1624r,3l1,1632r399,-17xe" fillcolor="black" stroked="f">
              <v:path arrowok="t"/>
            </v:shape>
            <v:shape id="_x0000_s1328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329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330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31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32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33" style="position:absolute;left:4405;top:994;width:551;height:40" fillcolor="black" stroked="f"/>
            <v:shape id="_x0000_s1334" style="position:absolute;left:3834;top:994;width:571;height:40" coordsize="5711,400" path="m400,200l201,400r5510,l5711,,201,,,200,201,,,,,200r400,xe" fillcolor="black" stroked="f">
              <v:path arrowok="t"/>
            </v:shape>
            <v:shape id="_x0000_s1335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№11</w:t>
      </w: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розгляд заяви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Н.О.</w:t>
      </w: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Н.О., сільська   рада     </w:t>
      </w:r>
    </w:p>
    <w:p w:rsidR="000025FF" w:rsidRDefault="000025FF" w:rsidP="000025F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1. У зв’язку з добровільною відмовою,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Ніни Олександрівни, яка зареєстрована за адресою: </w:t>
      </w:r>
      <w:r w:rsidR="001F51A3">
        <w:rPr>
          <w:rFonts w:ascii="Times New Roman" w:eastAsia="Arial Unicode MS" w:hAnsi="Times New Roman" w:cs="Times New Roman"/>
          <w:sz w:val="24"/>
          <w:szCs w:val="24"/>
        </w:rPr>
        <w:t>_____________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припинити право користування на земельну ділянку орієнтовною площею  0,25 га, яка розташована в с.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,   та перевести в землі запасу сільської ради, </w:t>
      </w:r>
    </w:p>
    <w:p w:rsidR="000025FF" w:rsidRDefault="000025FF" w:rsidP="000025F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</w:t>
      </w:r>
    </w:p>
    <w:p w:rsidR="000025FF" w:rsidRDefault="000025FF" w:rsidP="000025F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rPr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rPr>
          <w:sz w:val="28"/>
          <w:szCs w:val="28"/>
        </w:rPr>
      </w:pPr>
    </w:p>
    <w:p w:rsidR="000025FF" w:rsidRDefault="000025FF" w:rsidP="000025FF">
      <w:pPr>
        <w:tabs>
          <w:tab w:val="left" w:pos="708"/>
        </w:tabs>
        <w:rPr>
          <w:sz w:val="28"/>
          <w:szCs w:val="28"/>
        </w:rPr>
      </w:pP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D53BEC">
      <w:pPr>
        <w:tabs>
          <w:tab w:val="left" w:pos="708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4EF8"/>
    <w:rsid w:val="00293DD7"/>
    <w:rsid w:val="002A52D1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C625E"/>
    <w:rsid w:val="00EF5B1C"/>
    <w:rsid w:val="00F02AD2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778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2019-04-23T12:18:00Z</dcterms:created>
  <dcterms:modified xsi:type="dcterms:W3CDTF">2019-04-23T12:18:00Z</dcterms:modified>
</cp:coreProperties>
</file>