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E0272C" w:rsidP="00F71ED0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</w:t>
      </w:r>
      <w:r w:rsidR="00F71ED0">
        <w:rPr>
          <w:rFonts w:ascii="Times New Roman" w:eastAsia="Arial Unicode MS" w:hAnsi="Times New Roman" w:cs="Times New Roman"/>
          <w:color w:val="FF0000"/>
          <w:sz w:val="24"/>
          <w:szCs w:val="24"/>
        </w:rPr>
        <w:t>РОЕКТ</w:t>
      </w:r>
    </w:p>
    <w:p w:rsidR="00F71ED0" w:rsidRDefault="00F71ED0" w:rsidP="00F71E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1ED0" w:rsidRDefault="00822563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22563">
        <w:pict>
          <v:group id="_x0000_s1522" style="position:absolute;left:0;text-align:left;margin-left:223.65pt;margin-top:0;width:34.4pt;height:48.3pt;z-index:251651072" coordorigin="3834,994" coordsize="1142,1718">
            <v:shape id="_x0000_s1523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524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525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526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527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528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529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530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531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532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533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534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535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536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537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538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539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540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541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542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543" style="position:absolute;left:3834;top:1424;width:40;height:748" fillcolor="black" stroked="f"/>
            <v:shape id="_x0000_s1544" style="position:absolute;left:3834;top:2172;width:40;height:163" coordsize="400,1632" path="m400,1615r,9l400,,,,,1624r,8l,1624r,3l1,1632r399,-17xe" fillcolor="black" stroked="f">
              <v:path arrowok="t"/>
            </v:shape>
            <v:shape id="_x0000_s1545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546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547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548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549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550" style="position:absolute;left:4405;top:994;width:551;height:40" fillcolor="black" stroked="f"/>
            <v:shape id="_x0000_s1551" style="position:absolute;left:3834;top:994;width:571;height:40" coordsize="5711,400" path="m400,200l201,400r5510,l5711,,201,,,200,201,,,,,200r400,xe" fillcolor="black" stroked="f">
              <v:path arrowok="t"/>
            </v:shape>
            <v:shape id="_x0000_s1552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XХІІ   сесії сільської ради  VІІ  скликання</w:t>
      </w:r>
    </w:p>
    <w:p w:rsidR="00F71ED0" w:rsidRDefault="00F71ED0" w:rsidP="00F71E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14.05.2019 року                                                Крупець                                                   №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 дозволу на розробку 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технічної документації із землеустрою 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щодо встановлення (відновлення) меж 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 ділянки в натурі (на місцевості)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Герасименко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М.А.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Герасименка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М.А., сільська рада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1.Надати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Герасименку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Миколі Андрійовичу</w:t>
      </w:r>
      <w:r>
        <w:rPr>
          <w:rFonts w:ascii="Times New Roman" w:eastAsia="Arial Unicode MS" w:hAnsi="Times New Roman" w:cs="Times New Roman"/>
          <w:sz w:val="24"/>
          <w:szCs w:val="24"/>
        </w:rPr>
        <w:t>, який зареєстрована за адрес</w:t>
      </w:r>
      <w:r w:rsidR="00B05C17">
        <w:rPr>
          <w:rFonts w:ascii="Times New Roman" w:eastAsia="Arial Unicode MS" w:hAnsi="Times New Roman" w:cs="Times New Roman"/>
          <w:sz w:val="24"/>
          <w:szCs w:val="24"/>
        </w:rPr>
        <w:t>ою: _______________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ділянка  розташована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с.Полянь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2.Герасименку М.А.,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голова                                                                         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sectPr w:rsidR="00E0597C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8"/>
  </w:num>
  <w:num w:numId="17">
    <w:abstractNumId w:val="44"/>
  </w:num>
  <w:num w:numId="18">
    <w:abstractNumId w:val="28"/>
  </w:num>
  <w:num w:numId="19">
    <w:abstractNumId w:val="34"/>
  </w:num>
  <w:num w:numId="20">
    <w:abstractNumId w:val="37"/>
  </w:num>
  <w:num w:numId="2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</w:num>
  <w:num w:numId="2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67752"/>
    <w:rsid w:val="000B1BA9"/>
    <w:rsid w:val="000E2C75"/>
    <w:rsid w:val="000E5F4D"/>
    <w:rsid w:val="00106E39"/>
    <w:rsid w:val="00107879"/>
    <w:rsid w:val="00140C8B"/>
    <w:rsid w:val="001A3663"/>
    <w:rsid w:val="001D014F"/>
    <w:rsid w:val="001E767E"/>
    <w:rsid w:val="001F0134"/>
    <w:rsid w:val="002040D9"/>
    <w:rsid w:val="0022771D"/>
    <w:rsid w:val="0023190E"/>
    <w:rsid w:val="002327E0"/>
    <w:rsid w:val="002366C8"/>
    <w:rsid w:val="00264EF8"/>
    <w:rsid w:val="00293DD7"/>
    <w:rsid w:val="002A085B"/>
    <w:rsid w:val="002A52D1"/>
    <w:rsid w:val="002F3029"/>
    <w:rsid w:val="003145B4"/>
    <w:rsid w:val="00375C60"/>
    <w:rsid w:val="00380D83"/>
    <w:rsid w:val="00396BED"/>
    <w:rsid w:val="003E5E47"/>
    <w:rsid w:val="004135C8"/>
    <w:rsid w:val="00442923"/>
    <w:rsid w:val="00454D9D"/>
    <w:rsid w:val="00456832"/>
    <w:rsid w:val="00484E06"/>
    <w:rsid w:val="0049273E"/>
    <w:rsid w:val="004A1328"/>
    <w:rsid w:val="004C6F40"/>
    <w:rsid w:val="004D0DCF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2F5A"/>
    <w:rsid w:val="006355AC"/>
    <w:rsid w:val="006365B2"/>
    <w:rsid w:val="00650C29"/>
    <w:rsid w:val="006D475F"/>
    <w:rsid w:val="00776EDF"/>
    <w:rsid w:val="0079362E"/>
    <w:rsid w:val="007A27ED"/>
    <w:rsid w:val="007B646F"/>
    <w:rsid w:val="007C1D5C"/>
    <w:rsid w:val="007C698D"/>
    <w:rsid w:val="007E27DD"/>
    <w:rsid w:val="00816648"/>
    <w:rsid w:val="00820740"/>
    <w:rsid w:val="00822563"/>
    <w:rsid w:val="00834FCD"/>
    <w:rsid w:val="00853AC2"/>
    <w:rsid w:val="008815EC"/>
    <w:rsid w:val="00883282"/>
    <w:rsid w:val="008965CE"/>
    <w:rsid w:val="008C3E16"/>
    <w:rsid w:val="00902D0B"/>
    <w:rsid w:val="009310D4"/>
    <w:rsid w:val="009332A5"/>
    <w:rsid w:val="00937985"/>
    <w:rsid w:val="00951419"/>
    <w:rsid w:val="009D1B2F"/>
    <w:rsid w:val="009F03AE"/>
    <w:rsid w:val="009F7A38"/>
    <w:rsid w:val="00A11696"/>
    <w:rsid w:val="00A15258"/>
    <w:rsid w:val="00A223E5"/>
    <w:rsid w:val="00A41D53"/>
    <w:rsid w:val="00A55425"/>
    <w:rsid w:val="00AA3DC3"/>
    <w:rsid w:val="00AC7F01"/>
    <w:rsid w:val="00B00BCF"/>
    <w:rsid w:val="00B05C17"/>
    <w:rsid w:val="00B065E5"/>
    <w:rsid w:val="00B40063"/>
    <w:rsid w:val="00B470E0"/>
    <w:rsid w:val="00BB0063"/>
    <w:rsid w:val="00BB254B"/>
    <w:rsid w:val="00BE3E63"/>
    <w:rsid w:val="00BE6174"/>
    <w:rsid w:val="00BF39D4"/>
    <w:rsid w:val="00C10B8B"/>
    <w:rsid w:val="00C54A32"/>
    <w:rsid w:val="00C938B9"/>
    <w:rsid w:val="00CF1BBF"/>
    <w:rsid w:val="00D10247"/>
    <w:rsid w:val="00D104B4"/>
    <w:rsid w:val="00D17C33"/>
    <w:rsid w:val="00D8483E"/>
    <w:rsid w:val="00DB1A2A"/>
    <w:rsid w:val="00DC4AC3"/>
    <w:rsid w:val="00DF4062"/>
    <w:rsid w:val="00DF7E6E"/>
    <w:rsid w:val="00E0272C"/>
    <w:rsid w:val="00E0597C"/>
    <w:rsid w:val="00E14E6D"/>
    <w:rsid w:val="00E152BE"/>
    <w:rsid w:val="00E304EC"/>
    <w:rsid w:val="00E45E55"/>
    <w:rsid w:val="00E638A3"/>
    <w:rsid w:val="00EC625E"/>
    <w:rsid w:val="00F05AB6"/>
    <w:rsid w:val="00F15A87"/>
    <w:rsid w:val="00F62B08"/>
    <w:rsid w:val="00F71ED0"/>
    <w:rsid w:val="00F8162A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1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1086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2019-05-11T07:09:00Z</dcterms:created>
  <dcterms:modified xsi:type="dcterms:W3CDTF">2019-05-11T07:09:00Z</dcterms:modified>
</cp:coreProperties>
</file>