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677" style="position:absolute;left:0;text-align:left;margin-left:223.65pt;margin-top:0;width:34.4pt;height:48.3pt;z-index:251662336" coordorigin="3834,994" coordsize="1142,1718">
            <v:shape id="_x0000_s167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7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8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8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8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8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8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8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8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8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8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8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9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9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9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9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9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9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9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9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98" style="position:absolute;left:3834;top:1424;width:40;height:748" fillcolor="black" stroked="f"/>
            <v:shape id="_x0000_s1699" style="position:absolute;left:3834;top:2172;width:40;height:163" coordsize="400,1632" path="m400,1615r,9l400,,,,,1624r,8l,1624r,3l1,1632r399,-17xe" fillcolor="black" stroked="f">
              <v:path arrowok="t"/>
            </v:shape>
            <v:shape id="_x0000_s170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0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0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0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0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05" style="position:absolute;left:4405;top:994;width:551;height:40" fillcolor="black" stroked="f"/>
            <v:shape id="_x0000_s1706" style="position:absolute;left:3834;top:994;width:571;height:40" coordsize="5711,400" path="m400,200l201,400r5510,l5711,,201,,,200,201,,,,,200r400,xe" fillcolor="black" stroked="f">
              <v:path arrowok="t"/>
            </v:shape>
            <v:shape id="_x0000_s170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Леончук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Ю.М.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Леончук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Ю.М., сільська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Леончуку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Юрію Миколайовичу, який зареєстрований за адресою: 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__________________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0,06 га, для ведення особистого селянського господарства,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 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Леончуку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Ю.М.,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563A8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AC4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D84"/>
    <w:rsid w:val="00F04489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1001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2019-05-11T07:15:00Z</dcterms:created>
  <dcterms:modified xsi:type="dcterms:W3CDTF">2019-05-11T07:15:00Z</dcterms:modified>
</cp:coreProperties>
</file>