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1DD" w:rsidRDefault="00B871DD" w:rsidP="00B871DD">
      <w:pPr>
        <w:spacing w:after="0"/>
        <w:rPr>
          <w:rFonts w:ascii="Times New Roman" w:hAnsi="Times New Roman"/>
          <w:sz w:val="24"/>
          <w:szCs w:val="24"/>
        </w:rPr>
      </w:pPr>
    </w:p>
    <w:p w:rsidR="00B871DD" w:rsidRDefault="00B871DD" w:rsidP="00B871DD">
      <w:pPr>
        <w:spacing w:after="0"/>
        <w:rPr>
          <w:rFonts w:ascii="Times New Roman" w:hAnsi="Times New Roman"/>
          <w:sz w:val="24"/>
          <w:szCs w:val="24"/>
        </w:rPr>
      </w:pPr>
      <w:r>
        <w:rPr>
          <w:noProof/>
          <w:lang w:val="ru-RU" w:eastAsia="ru-RU"/>
        </w:rPr>
        <w:drawing>
          <wp:anchor distT="0" distB="0" distL="114300" distR="114300" simplePos="0" relativeHeight="251660800" behindDoc="0" locked="0" layoutInCell="1" allowOverlap="1" wp14:anchorId="59BA6188" wp14:editId="5E3C7A91">
            <wp:simplePos x="0" y="0"/>
            <wp:positionH relativeFrom="column">
              <wp:posOffset>2748915</wp:posOffset>
            </wp:positionH>
            <wp:positionV relativeFrom="paragraph">
              <wp:posOffset>142240</wp:posOffset>
            </wp:positionV>
            <wp:extent cx="552450" cy="774700"/>
            <wp:effectExtent l="19050" t="0" r="0" b="6350"/>
            <wp:wrapNone/>
            <wp:docPr id="12" name="Рисунок 12"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trez"/>
                    <pic:cNvPicPr>
                      <a:picLocks noChangeAspect="1" noChangeArrowheads="1"/>
                    </pic:cNvPicPr>
                  </pic:nvPicPr>
                  <pic:blipFill>
                    <a:blip r:embed="rId7"/>
                    <a:srcRect/>
                    <a:stretch>
                      <a:fillRect/>
                    </a:stretch>
                  </pic:blipFill>
                  <pic:spPr bwMode="auto">
                    <a:xfrm>
                      <a:off x="0" y="0"/>
                      <a:ext cx="552450" cy="774700"/>
                    </a:xfrm>
                    <a:prstGeom prst="rect">
                      <a:avLst/>
                    </a:prstGeom>
                    <a:noFill/>
                  </pic:spPr>
                </pic:pic>
              </a:graphicData>
            </a:graphic>
          </wp:anchor>
        </w:drawing>
      </w:r>
    </w:p>
    <w:p w:rsidR="00B871DD" w:rsidRDefault="00B871DD" w:rsidP="00B871DD">
      <w:pPr>
        <w:widowControl w:val="0"/>
        <w:autoSpaceDE w:val="0"/>
        <w:autoSpaceDN w:val="0"/>
        <w:adjustRightInd w:val="0"/>
        <w:spacing w:after="0"/>
        <w:jc w:val="center"/>
        <w:rPr>
          <w:rFonts w:ascii="Times New Roman" w:hAnsi="Times New Roman"/>
          <w:sz w:val="24"/>
          <w:szCs w:val="24"/>
          <w:lang w:eastAsia="ru-RU"/>
        </w:rPr>
      </w:pPr>
    </w:p>
    <w:p w:rsidR="00B871DD" w:rsidRDefault="00B871DD" w:rsidP="00B871DD">
      <w:pPr>
        <w:widowControl w:val="0"/>
        <w:autoSpaceDE w:val="0"/>
        <w:autoSpaceDN w:val="0"/>
        <w:adjustRightInd w:val="0"/>
        <w:spacing w:after="0"/>
        <w:jc w:val="center"/>
        <w:rPr>
          <w:rFonts w:ascii="Times New Roman" w:hAnsi="Times New Roman"/>
          <w:sz w:val="24"/>
          <w:szCs w:val="24"/>
          <w:lang w:eastAsia="ru-RU"/>
        </w:rPr>
      </w:pPr>
    </w:p>
    <w:p w:rsidR="00B871DD" w:rsidRDefault="00B871DD" w:rsidP="00B871DD">
      <w:pPr>
        <w:tabs>
          <w:tab w:val="left" w:pos="2520"/>
        </w:tabs>
        <w:spacing w:after="0"/>
        <w:jc w:val="center"/>
        <w:rPr>
          <w:rFonts w:ascii="Times New Roman" w:hAnsi="Times New Roman"/>
          <w:sz w:val="24"/>
          <w:szCs w:val="24"/>
          <w:lang w:eastAsia="ru-RU"/>
        </w:rPr>
      </w:pPr>
    </w:p>
    <w:p w:rsidR="00B871DD" w:rsidRDefault="00B871DD" w:rsidP="00B871DD">
      <w:pPr>
        <w:tabs>
          <w:tab w:val="left" w:pos="2520"/>
        </w:tabs>
        <w:spacing w:after="0"/>
        <w:jc w:val="center"/>
        <w:rPr>
          <w:rFonts w:ascii="Times New Roman" w:hAnsi="Times New Roman"/>
          <w:b/>
          <w:sz w:val="24"/>
          <w:szCs w:val="24"/>
        </w:rPr>
      </w:pPr>
    </w:p>
    <w:p w:rsidR="00B871DD" w:rsidRDefault="00B871DD" w:rsidP="00B871DD">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B871DD" w:rsidRDefault="00B871DD" w:rsidP="00B871DD">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B871DD" w:rsidRDefault="00B871DD" w:rsidP="00B871DD">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p>
    <w:p w:rsidR="00B871DD" w:rsidRDefault="00B871DD" w:rsidP="00B871DD">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B871DD" w:rsidRDefault="00B871DD" w:rsidP="00B871DD">
      <w:pPr>
        <w:widowControl w:val="0"/>
        <w:autoSpaceDE w:val="0"/>
        <w:autoSpaceDN w:val="0"/>
        <w:adjustRightInd w:val="0"/>
        <w:spacing w:after="0"/>
        <w:jc w:val="center"/>
        <w:rPr>
          <w:rFonts w:ascii="Times New Roman" w:hAnsi="Times New Roman"/>
          <w:sz w:val="24"/>
          <w:szCs w:val="24"/>
        </w:rPr>
      </w:pPr>
    </w:p>
    <w:p w:rsidR="00B871DD" w:rsidRDefault="00B871DD" w:rsidP="00B871DD">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27.05.2019                                                 Крупець                                                           №38</w:t>
      </w:r>
    </w:p>
    <w:p w:rsidR="00B871DD" w:rsidRDefault="00B871DD" w:rsidP="00B871DD">
      <w:pPr>
        <w:rPr>
          <w:b/>
        </w:rPr>
      </w:pPr>
    </w:p>
    <w:p w:rsidR="00B871DD" w:rsidRDefault="00B871DD" w:rsidP="00B871DD">
      <w:pPr>
        <w:pStyle w:val="af7"/>
        <w:spacing w:before="0" w:line="276" w:lineRule="auto"/>
        <w:ind w:firstLine="0"/>
        <w:jc w:val="both"/>
        <w:rPr>
          <w:rFonts w:ascii="Times New Roman" w:hAnsi="Times New Roman"/>
          <w:b/>
          <w:noProof/>
          <w:sz w:val="24"/>
          <w:szCs w:val="24"/>
        </w:rPr>
      </w:pPr>
      <w:r>
        <w:rPr>
          <w:rFonts w:ascii="Times New Roman" w:hAnsi="Times New Roman"/>
          <w:b/>
          <w:noProof/>
          <w:sz w:val="24"/>
          <w:szCs w:val="24"/>
        </w:rPr>
        <w:t>Про  відновлення русла</w:t>
      </w:r>
    </w:p>
    <w:p w:rsidR="00B871DD" w:rsidRDefault="00B871DD" w:rsidP="00B871DD">
      <w:pPr>
        <w:pStyle w:val="af7"/>
        <w:spacing w:before="0" w:line="276" w:lineRule="auto"/>
        <w:ind w:firstLine="0"/>
        <w:jc w:val="both"/>
        <w:rPr>
          <w:rFonts w:ascii="Times New Roman" w:hAnsi="Times New Roman"/>
          <w:b/>
          <w:sz w:val="24"/>
          <w:szCs w:val="24"/>
          <w:lang w:val="ru-RU"/>
        </w:rPr>
      </w:pPr>
      <w:r>
        <w:rPr>
          <w:rFonts w:ascii="Times New Roman" w:hAnsi="Times New Roman"/>
          <w:b/>
          <w:noProof/>
          <w:sz w:val="24"/>
          <w:szCs w:val="24"/>
        </w:rPr>
        <w:t>малої річки в селі Крупець</w:t>
      </w:r>
    </w:p>
    <w:p w:rsidR="00B871DD" w:rsidRDefault="00B871DD" w:rsidP="00B871DD">
      <w:pPr>
        <w:widowControl w:val="0"/>
        <w:jc w:val="both"/>
        <w:rPr>
          <w:rFonts w:ascii="Times New Roman" w:hAnsi="Times New Roman"/>
          <w:noProof/>
          <w:sz w:val="24"/>
          <w:szCs w:val="24"/>
          <w:lang w:val="ru-RU"/>
        </w:rPr>
      </w:pPr>
    </w:p>
    <w:p w:rsidR="00B871DD" w:rsidRDefault="00B871DD" w:rsidP="00B871DD">
      <w:pPr>
        <w:pStyle w:val="af5"/>
        <w:spacing w:before="0" w:after="0" w:line="276" w:lineRule="auto"/>
        <w:jc w:val="both"/>
        <w:rPr>
          <w:rFonts w:ascii="Times New Roman" w:hAnsi="Times New Roman"/>
          <w:b w:val="0"/>
          <w:noProof/>
          <w:sz w:val="24"/>
          <w:szCs w:val="24"/>
          <w:lang w:val="ru-RU"/>
        </w:rPr>
      </w:pPr>
      <w:r>
        <w:rPr>
          <w:rFonts w:ascii="Times New Roman" w:hAnsi="Times New Roman"/>
          <w:b w:val="0"/>
          <w:noProof/>
          <w:sz w:val="24"/>
          <w:szCs w:val="24"/>
          <w:lang w:val="ru-RU"/>
        </w:rPr>
        <w:t xml:space="preserve">            </w:t>
      </w:r>
      <w:proofErr w:type="gramStart"/>
      <w:r>
        <w:rPr>
          <w:rFonts w:ascii="Times New Roman" w:hAnsi="Times New Roman"/>
          <w:b w:val="0"/>
          <w:noProof/>
          <w:sz w:val="24"/>
          <w:szCs w:val="24"/>
          <w:lang w:val="ru-RU"/>
        </w:rPr>
        <w:t xml:space="preserve">Відповідно до статті 40 Закону  України «Про місцеве самоврядування в Україні», Водного кодексу України, Закону України «Про охорону навколишнього природного середовища»,  Програми охорони водних об’єктів на території Крупецької сільської ради, обговоривши усне звернення  жителів вулиць Олександра Гуменюка, Горинська, провулку Горинський,  виконавчий комітет Крупецької сільської ради  </w:t>
      </w:r>
      <w:proofErr w:type="gramEnd"/>
    </w:p>
    <w:p w:rsidR="00B871DD" w:rsidRDefault="00B871DD" w:rsidP="00B871DD">
      <w:pPr>
        <w:pStyle w:val="af5"/>
        <w:spacing w:before="0" w:after="0" w:line="276" w:lineRule="auto"/>
        <w:jc w:val="both"/>
        <w:rPr>
          <w:rFonts w:ascii="Times New Roman" w:hAnsi="Times New Roman"/>
          <w:b w:val="0"/>
          <w:noProof/>
          <w:sz w:val="24"/>
          <w:szCs w:val="24"/>
          <w:lang w:val="ru-RU"/>
        </w:rPr>
      </w:pPr>
      <w:r>
        <w:rPr>
          <w:rFonts w:ascii="Times New Roman" w:hAnsi="Times New Roman"/>
          <w:b w:val="0"/>
          <w:noProof/>
          <w:sz w:val="24"/>
          <w:szCs w:val="24"/>
          <w:lang w:val="ru-RU"/>
        </w:rPr>
        <w:t>ВИРІШИВ:</w:t>
      </w:r>
    </w:p>
    <w:p w:rsidR="00B871DD" w:rsidRDefault="00B871DD" w:rsidP="00B871DD">
      <w:pPr>
        <w:pStyle w:val="ad"/>
        <w:spacing w:line="276" w:lineRule="auto"/>
        <w:ind w:right="279"/>
        <w:rPr>
          <w:sz w:val="24"/>
          <w:szCs w:val="24"/>
        </w:rPr>
      </w:pPr>
      <w:r>
        <w:rPr>
          <w:sz w:val="24"/>
        </w:rPr>
        <w:t xml:space="preserve">            1. З метою охорони та відновлення  водних ресурсів, малої річки, яка  протікає через село Крупець, встановити конструкцію за рахунок якої буде підніматися рівень води.   </w:t>
      </w:r>
    </w:p>
    <w:p w:rsidR="00B871DD" w:rsidRDefault="00B871DD" w:rsidP="00B871DD">
      <w:pPr>
        <w:pStyle w:val="ad"/>
        <w:spacing w:line="276" w:lineRule="auto"/>
        <w:ind w:right="279"/>
        <w:rPr>
          <w:sz w:val="24"/>
        </w:rPr>
      </w:pPr>
      <w:r>
        <w:rPr>
          <w:sz w:val="24"/>
        </w:rPr>
        <w:t xml:space="preserve">            2. Контроль за виконанням цього рішення покласти на відділ  комунальної власності, охорони навколишнього середовища та земельних відносин Денисюк Т.В.</w:t>
      </w:r>
    </w:p>
    <w:p w:rsidR="00B871DD" w:rsidRDefault="00B871DD" w:rsidP="00B871DD">
      <w:pPr>
        <w:pStyle w:val="ad"/>
        <w:spacing w:line="276" w:lineRule="auto"/>
        <w:ind w:right="279"/>
        <w:rPr>
          <w:sz w:val="24"/>
        </w:rPr>
      </w:pPr>
    </w:p>
    <w:p w:rsidR="00B871DD" w:rsidRDefault="00B871DD" w:rsidP="00B871DD">
      <w:pPr>
        <w:pStyle w:val="ad"/>
        <w:spacing w:line="276" w:lineRule="auto"/>
        <w:ind w:right="279"/>
        <w:rPr>
          <w:sz w:val="24"/>
        </w:rPr>
      </w:pPr>
    </w:p>
    <w:p w:rsidR="00B871DD" w:rsidRDefault="00B871DD" w:rsidP="00B871DD">
      <w:pPr>
        <w:pStyle w:val="ad"/>
        <w:spacing w:line="276" w:lineRule="auto"/>
        <w:ind w:right="279"/>
        <w:rPr>
          <w:sz w:val="24"/>
        </w:rPr>
      </w:pPr>
    </w:p>
    <w:p w:rsidR="00B871DD" w:rsidRDefault="00B871DD" w:rsidP="00B871DD">
      <w:pPr>
        <w:pStyle w:val="ad"/>
        <w:spacing w:line="276" w:lineRule="auto"/>
        <w:ind w:right="279"/>
        <w:rPr>
          <w:sz w:val="24"/>
        </w:rPr>
      </w:pPr>
    </w:p>
    <w:p w:rsidR="00B871DD" w:rsidRDefault="00B871DD" w:rsidP="00B871DD">
      <w:pPr>
        <w:pStyle w:val="ad"/>
        <w:spacing w:line="276" w:lineRule="auto"/>
        <w:ind w:right="279"/>
        <w:rPr>
          <w:sz w:val="24"/>
        </w:rPr>
      </w:pPr>
    </w:p>
    <w:p w:rsidR="00B871DD" w:rsidRDefault="00B871DD" w:rsidP="00B871DD">
      <w:pPr>
        <w:pStyle w:val="ad"/>
        <w:spacing w:line="276" w:lineRule="auto"/>
        <w:ind w:right="279"/>
        <w:rPr>
          <w:sz w:val="24"/>
        </w:rPr>
      </w:pPr>
    </w:p>
    <w:p w:rsidR="00B871DD" w:rsidRDefault="00B871DD" w:rsidP="00B871DD">
      <w:pPr>
        <w:pStyle w:val="ad"/>
        <w:spacing w:line="276" w:lineRule="auto"/>
        <w:ind w:right="279"/>
        <w:rPr>
          <w:sz w:val="24"/>
        </w:rPr>
      </w:pPr>
      <w:r>
        <w:rPr>
          <w:sz w:val="24"/>
        </w:rPr>
        <w:t xml:space="preserve">Сільський    голова                                                                                    В.А. </w:t>
      </w:r>
      <w:proofErr w:type="spellStart"/>
      <w:r>
        <w:rPr>
          <w:sz w:val="24"/>
        </w:rPr>
        <w:t>Михалюк</w:t>
      </w:r>
      <w:proofErr w:type="spellEnd"/>
      <w:r>
        <w:rPr>
          <w:sz w:val="24"/>
        </w:rPr>
        <w:t xml:space="preserve"> </w:t>
      </w:r>
    </w:p>
    <w:p w:rsidR="00B871DD" w:rsidRDefault="00B871DD" w:rsidP="00B871DD">
      <w:pPr>
        <w:pStyle w:val="ad"/>
        <w:spacing w:line="276" w:lineRule="auto"/>
        <w:ind w:right="279"/>
        <w:rPr>
          <w:sz w:val="24"/>
        </w:rPr>
      </w:pPr>
    </w:p>
    <w:p w:rsidR="00B871DD" w:rsidRDefault="00B871DD" w:rsidP="00B871DD">
      <w:pPr>
        <w:pStyle w:val="ad"/>
        <w:spacing w:line="276" w:lineRule="auto"/>
        <w:ind w:right="279"/>
        <w:rPr>
          <w:sz w:val="24"/>
        </w:rPr>
      </w:pPr>
    </w:p>
    <w:p w:rsidR="00B871DD" w:rsidRDefault="00B871DD" w:rsidP="00B871DD">
      <w:pPr>
        <w:pStyle w:val="ad"/>
        <w:ind w:right="279"/>
        <w:rPr>
          <w:sz w:val="24"/>
        </w:rPr>
      </w:pPr>
    </w:p>
    <w:p w:rsidR="00B871DD" w:rsidRDefault="00B871DD" w:rsidP="00B871DD">
      <w:pPr>
        <w:pStyle w:val="ad"/>
        <w:ind w:right="279"/>
        <w:rPr>
          <w:sz w:val="24"/>
        </w:rPr>
      </w:pPr>
    </w:p>
    <w:p w:rsidR="00B871DD" w:rsidRDefault="00B871DD" w:rsidP="00B871DD">
      <w:pPr>
        <w:spacing w:after="0"/>
        <w:jc w:val="both"/>
        <w:rPr>
          <w:rFonts w:ascii="Times New Roman" w:hAnsi="Times New Roman"/>
          <w:sz w:val="24"/>
          <w:szCs w:val="24"/>
        </w:rPr>
      </w:pPr>
    </w:p>
    <w:p w:rsidR="00A5623F" w:rsidRDefault="00A5623F" w:rsidP="00B871DD">
      <w:pPr>
        <w:spacing w:after="0"/>
        <w:jc w:val="both"/>
        <w:rPr>
          <w:rFonts w:ascii="Times New Roman" w:hAnsi="Times New Roman"/>
          <w:sz w:val="24"/>
          <w:szCs w:val="24"/>
        </w:rPr>
      </w:pPr>
    </w:p>
    <w:p w:rsidR="00FE38FB" w:rsidRPr="00B871DD" w:rsidRDefault="00FE38FB" w:rsidP="00B871DD">
      <w:bookmarkStart w:id="0" w:name="_GoBack"/>
      <w:bookmarkEnd w:id="0"/>
    </w:p>
    <w:sectPr w:rsidR="00FE38FB" w:rsidRPr="00B871DD" w:rsidSect="001F0134">
      <w:pgSz w:w="11906" w:h="16838"/>
      <w:pgMar w:top="567" w:right="567" w:bottom="567" w:left="1701"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Antiqua">
    <w:altName w:val="Corbe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7A75170"/>
    <w:multiLevelType w:val="hybridMultilevel"/>
    <w:tmpl w:val="25301FFE"/>
    <w:lvl w:ilvl="0" w:tplc="9EB2AC00">
      <w:start w:val="1"/>
      <w:numFmt w:val="decimal"/>
      <w:lvlText w:val="%1."/>
      <w:lvlJc w:val="left"/>
      <w:pPr>
        <w:ind w:left="1065" w:hanging="360"/>
      </w:pPr>
      <w:rPr>
        <w:rFonts w:hint="default"/>
      </w:rPr>
    </w:lvl>
    <w:lvl w:ilvl="1" w:tplc="04220019" w:tentative="1">
      <w:start w:val="1"/>
      <w:numFmt w:val="lowerLetter"/>
      <w:lvlText w:val="%2."/>
      <w:lvlJc w:val="left"/>
      <w:pPr>
        <w:ind w:left="1785" w:hanging="360"/>
      </w:pPr>
    </w:lvl>
    <w:lvl w:ilvl="2" w:tplc="0422001B" w:tentative="1">
      <w:start w:val="1"/>
      <w:numFmt w:val="lowerRoman"/>
      <w:lvlText w:val="%3."/>
      <w:lvlJc w:val="right"/>
      <w:pPr>
        <w:ind w:left="2505" w:hanging="180"/>
      </w:pPr>
    </w:lvl>
    <w:lvl w:ilvl="3" w:tplc="0422000F" w:tentative="1">
      <w:start w:val="1"/>
      <w:numFmt w:val="decimal"/>
      <w:lvlText w:val="%4."/>
      <w:lvlJc w:val="left"/>
      <w:pPr>
        <w:ind w:left="3225" w:hanging="360"/>
      </w:pPr>
    </w:lvl>
    <w:lvl w:ilvl="4" w:tplc="04220019" w:tentative="1">
      <w:start w:val="1"/>
      <w:numFmt w:val="lowerLetter"/>
      <w:lvlText w:val="%5."/>
      <w:lvlJc w:val="left"/>
      <w:pPr>
        <w:ind w:left="3945" w:hanging="360"/>
      </w:pPr>
    </w:lvl>
    <w:lvl w:ilvl="5" w:tplc="0422001B" w:tentative="1">
      <w:start w:val="1"/>
      <w:numFmt w:val="lowerRoman"/>
      <w:lvlText w:val="%6."/>
      <w:lvlJc w:val="right"/>
      <w:pPr>
        <w:ind w:left="4665" w:hanging="180"/>
      </w:pPr>
    </w:lvl>
    <w:lvl w:ilvl="6" w:tplc="0422000F" w:tentative="1">
      <w:start w:val="1"/>
      <w:numFmt w:val="decimal"/>
      <w:lvlText w:val="%7."/>
      <w:lvlJc w:val="left"/>
      <w:pPr>
        <w:ind w:left="5385" w:hanging="360"/>
      </w:pPr>
    </w:lvl>
    <w:lvl w:ilvl="7" w:tplc="04220019" w:tentative="1">
      <w:start w:val="1"/>
      <w:numFmt w:val="lowerLetter"/>
      <w:lvlText w:val="%8."/>
      <w:lvlJc w:val="left"/>
      <w:pPr>
        <w:ind w:left="6105" w:hanging="360"/>
      </w:pPr>
    </w:lvl>
    <w:lvl w:ilvl="8" w:tplc="0422001B" w:tentative="1">
      <w:start w:val="1"/>
      <w:numFmt w:val="lowerRoman"/>
      <w:lvlText w:val="%9."/>
      <w:lvlJc w:val="right"/>
      <w:pPr>
        <w:ind w:left="6825" w:hanging="180"/>
      </w:pPr>
    </w:lvl>
  </w:abstractNum>
  <w:abstractNum w:abstractNumId="28">
    <w:nsid w:val="0BB95DD5"/>
    <w:multiLevelType w:val="multilevel"/>
    <w:tmpl w:val="18E0AD66"/>
    <w:lvl w:ilvl="0">
      <w:start w:val="3"/>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2880" w:hanging="1440"/>
      </w:pPr>
    </w:lvl>
  </w:abstractNum>
  <w:abstractNum w:abstractNumId="29">
    <w:nsid w:val="0DE40327"/>
    <w:multiLevelType w:val="hybridMultilevel"/>
    <w:tmpl w:val="24A2A4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11C320D7"/>
    <w:multiLevelType w:val="hybridMultilevel"/>
    <w:tmpl w:val="4AF27780"/>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16CE12D5"/>
    <w:multiLevelType w:val="multilevel"/>
    <w:tmpl w:val="5650A0B2"/>
    <w:lvl w:ilvl="0">
      <w:start w:val="6"/>
      <w:numFmt w:val="decimal"/>
      <w:lvlText w:val="%1"/>
      <w:lvlJc w:val="left"/>
      <w:pPr>
        <w:ind w:left="480" w:hanging="480"/>
      </w:pPr>
    </w:lvl>
    <w:lvl w:ilvl="1">
      <w:start w:val="4"/>
      <w:numFmt w:val="decimal"/>
      <w:lvlText w:val="%1.%2"/>
      <w:lvlJc w:val="left"/>
      <w:pPr>
        <w:ind w:left="622" w:hanging="480"/>
      </w:pPr>
    </w:lvl>
    <w:lvl w:ilvl="2">
      <w:start w:val="1"/>
      <w:numFmt w:val="decimal"/>
      <w:lvlText w:val="%1.%2.%3"/>
      <w:lvlJc w:val="left"/>
      <w:pPr>
        <w:ind w:left="1004" w:hanging="720"/>
      </w:pPr>
    </w:lvl>
    <w:lvl w:ilvl="3">
      <w:start w:val="1"/>
      <w:numFmt w:val="decimal"/>
      <w:lvlText w:val="%1.%2.%3.%4"/>
      <w:lvlJc w:val="left"/>
      <w:pPr>
        <w:ind w:left="1146" w:hanging="720"/>
      </w:pPr>
    </w:lvl>
    <w:lvl w:ilvl="4">
      <w:start w:val="1"/>
      <w:numFmt w:val="decimal"/>
      <w:lvlText w:val="%1.%2.%3.%4.%5"/>
      <w:lvlJc w:val="left"/>
      <w:pPr>
        <w:ind w:left="1648" w:hanging="1080"/>
      </w:pPr>
    </w:lvl>
    <w:lvl w:ilvl="5">
      <w:start w:val="1"/>
      <w:numFmt w:val="decimal"/>
      <w:lvlText w:val="%1.%2.%3.%4.%5.%6"/>
      <w:lvlJc w:val="left"/>
      <w:pPr>
        <w:ind w:left="1790" w:hanging="1080"/>
      </w:pPr>
    </w:lvl>
    <w:lvl w:ilvl="6">
      <w:start w:val="1"/>
      <w:numFmt w:val="decimal"/>
      <w:lvlText w:val="%1.%2.%3.%4.%5.%6.%7"/>
      <w:lvlJc w:val="left"/>
      <w:pPr>
        <w:ind w:left="2292" w:hanging="1440"/>
      </w:pPr>
    </w:lvl>
    <w:lvl w:ilvl="7">
      <w:start w:val="1"/>
      <w:numFmt w:val="decimal"/>
      <w:lvlText w:val="%1.%2.%3.%4.%5.%6.%7.%8"/>
      <w:lvlJc w:val="left"/>
      <w:pPr>
        <w:ind w:left="2434" w:hanging="1440"/>
      </w:pPr>
    </w:lvl>
    <w:lvl w:ilvl="8">
      <w:start w:val="1"/>
      <w:numFmt w:val="decimal"/>
      <w:lvlText w:val="%1.%2.%3.%4.%5.%6.%7.%8.%9"/>
      <w:lvlJc w:val="left"/>
      <w:pPr>
        <w:ind w:left="2936" w:hanging="1800"/>
      </w:pPr>
    </w:lvl>
  </w:abstractNum>
  <w:abstractNum w:abstractNumId="32">
    <w:nsid w:val="19550CA5"/>
    <w:multiLevelType w:val="multilevel"/>
    <w:tmpl w:val="83EC5A4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A8942FD"/>
    <w:multiLevelType w:val="multilevel"/>
    <w:tmpl w:val="D7B6FBB6"/>
    <w:lvl w:ilvl="0">
      <w:start w:val="1"/>
      <w:numFmt w:val="decimal"/>
      <w:lvlText w:val="%1."/>
      <w:lvlJc w:val="left"/>
      <w:pPr>
        <w:ind w:left="1335" w:hanging="360"/>
      </w:pPr>
      <w:rPr>
        <w:b/>
      </w:rPr>
    </w:lvl>
    <w:lvl w:ilvl="1">
      <w:start w:val="3"/>
      <w:numFmt w:val="decimal"/>
      <w:isLgl/>
      <w:lvlText w:val="%1.%2."/>
      <w:lvlJc w:val="left"/>
      <w:pPr>
        <w:ind w:left="1695" w:hanging="720"/>
      </w:pPr>
      <w:rPr>
        <w:b/>
      </w:rPr>
    </w:lvl>
    <w:lvl w:ilvl="2">
      <w:start w:val="1"/>
      <w:numFmt w:val="decimal"/>
      <w:isLgl/>
      <w:lvlText w:val="%1.%2.%3."/>
      <w:lvlJc w:val="left"/>
      <w:pPr>
        <w:ind w:left="1695" w:hanging="720"/>
      </w:pPr>
      <w:rPr>
        <w:b/>
      </w:rPr>
    </w:lvl>
    <w:lvl w:ilvl="3">
      <w:start w:val="1"/>
      <w:numFmt w:val="decimal"/>
      <w:isLgl/>
      <w:lvlText w:val="%1.%2.%3.%4."/>
      <w:lvlJc w:val="left"/>
      <w:pPr>
        <w:ind w:left="2055" w:hanging="1080"/>
      </w:pPr>
      <w:rPr>
        <w:b/>
      </w:rPr>
    </w:lvl>
    <w:lvl w:ilvl="4">
      <w:start w:val="1"/>
      <w:numFmt w:val="decimal"/>
      <w:isLgl/>
      <w:lvlText w:val="%1.%2.%3.%4.%5."/>
      <w:lvlJc w:val="left"/>
      <w:pPr>
        <w:ind w:left="2055" w:hanging="1080"/>
      </w:pPr>
      <w:rPr>
        <w:b/>
      </w:rPr>
    </w:lvl>
    <w:lvl w:ilvl="5">
      <w:start w:val="1"/>
      <w:numFmt w:val="decimal"/>
      <w:isLgl/>
      <w:lvlText w:val="%1.%2.%3.%4.%5.%6."/>
      <w:lvlJc w:val="left"/>
      <w:pPr>
        <w:ind w:left="2415" w:hanging="1440"/>
      </w:pPr>
      <w:rPr>
        <w:b/>
      </w:rPr>
    </w:lvl>
    <w:lvl w:ilvl="6">
      <w:start w:val="1"/>
      <w:numFmt w:val="decimal"/>
      <w:isLgl/>
      <w:lvlText w:val="%1.%2.%3.%4.%5.%6.%7."/>
      <w:lvlJc w:val="left"/>
      <w:pPr>
        <w:ind w:left="2775" w:hanging="1800"/>
      </w:pPr>
      <w:rPr>
        <w:b/>
      </w:rPr>
    </w:lvl>
    <w:lvl w:ilvl="7">
      <w:start w:val="1"/>
      <w:numFmt w:val="decimal"/>
      <w:isLgl/>
      <w:lvlText w:val="%1.%2.%3.%4.%5.%6.%7.%8."/>
      <w:lvlJc w:val="left"/>
      <w:pPr>
        <w:ind w:left="2775" w:hanging="1800"/>
      </w:pPr>
      <w:rPr>
        <w:b/>
      </w:rPr>
    </w:lvl>
    <w:lvl w:ilvl="8">
      <w:start w:val="1"/>
      <w:numFmt w:val="decimal"/>
      <w:isLgl/>
      <w:lvlText w:val="%1.%2.%3.%4.%5.%6.%7.%8.%9."/>
      <w:lvlJc w:val="left"/>
      <w:pPr>
        <w:ind w:left="3135" w:hanging="2160"/>
      </w:pPr>
      <w:rPr>
        <w:b/>
      </w:rPr>
    </w:lvl>
  </w:abstractNum>
  <w:abstractNum w:abstractNumId="34">
    <w:nsid w:val="1CF21522"/>
    <w:multiLevelType w:val="hybridMultilevel"/>
    <w:tmpl w:val="CFE4FAEE"/>
    <w:lvl w:ilvl="0" w:tplc="6AB87B3C">
      <w:start w:val="22"/>
      <w:numFmt w:val="bullet"/>
      <w:lvlText w:val="-"/>
      <w:lvlJc w:val="left"/>
      <w:pPr>
        <w:tabs>
          <w:tab w:val="num" w:pos="780"/>
        </w:tabs>
        <w:ind w:left="780" w:hanging="360"/>
      </w:pPr>
      <w:rPr>
        <w:rFonts w:ascii="Times New Roman" w:eastAsia="Arial Unicode MS"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5">
    <w:nsid w:val="1F1E08F9"/>
    <w:multiLevelType w:val="hybridMultilevel"/>
    <w:tmpl w:val="C186BBB8"/>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6">
    <w:nsid w:val="225E2E48"/>
    <w:multiLevelType w:val="hybridMultilevel"/>
    <w:tmpl w:val="876E09E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7">
    <w:nsid w:val="228B5605"/>
    <w:multiLevelType w:val="hybridMultilevel"/>
    <w:tmpl w:val="73E2033A"/>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8">
    <w:nsid w:val="2332760C"/>
    <w:multiLevelType w:val="hybridMultilevel"/>
    <w:tmpl w:val="F0488ACA"/>
    <w:lvl w:ilvl="0" w:tplc="8FDC5DE0">
      <w:start w:val="1"/>
      <w:numFmt w:val="decimal"/>
      <w:lvlText w:val="%1."/>
      <w:lvlJc w:val="left"/>
      <w:pPr>
        <w:ind w:left="1728" w:hanging="1020"/>
      </w:pPr>
      <w:rPr>
        <w:rFonts w:cs="Times New Roman" w:hint="default"/>
      </w:rPr>
    </w:lvl>
    <w:lvl w:ilvl="1" w:tplc="04220019" w:tentative="1">
      <w:start w:val="1"/>
      <w:numFmt w:val="lowerLetter"/>
      <w:lvlText w:val="%2."/>
      <w:lvlJc w:val="left"/>
      <w:pPr>
        <w:ind w:left="1788" w:hanging="360"/>
      </w:pPr>
      <w:rPr>
        <w:rFonts w:cs="Times New Roman"/>
      </w:rPr>
    </w:lvl>
    <w:lvl w:ilvl="2" w:tplc="0422001B" w:tentative="1">
      <w:start w:val="1"/>
      <w:numFmt w:val="lowerRoman"/>
      <w:lvlText w:val="%3."/>
      <w:lvlJc w:val="right"/>
      <w:pPr>
        <w:ind w:left="2508" w:hanging="180"/>
      </w:pPr>
      <w:rPr>
        <w:rFonts w:cs="Times New Roman"/>
      </w:rPr>
    </w:lvl>
    <w:lvl w:ilvl="3" w:tplc="0422000F" w:tentative="1">
      <w:start w:val="1"/>
      <w:numFmt w:val="decimal"/>
      <w:lvlText w:val="%4."/>
      <w:lvlJc w:val="left"/>
      <w:pPr>
        <w:ind w:left="3228" w:hanging="360"/>
      </w:pPr>
      <w:rPr>
        <w:rFonts w:cs="Times New Roman"/>
      </w:rPr>
    </w:lvl>
    <w:lvl w:ilvl="4" w:tplc="04220019" w:tentative="1">
      <w:start w:val="1"/>
      <w:numFmt w:val="lowerLetter"/>
      <w:lvlText w:val="%5."/>
      <w:lvlJc w:val="left"/>
      <w:pPr>
        <w:ind w:left="3948" w:hanging="360"/>
      </w:pPr>
      <w:rPr>
        <w:rFonts w:cs="Times New Roman"/>
      </w:rPr>
    </w:lvl>
    <w:lvl w:ilvl="5" w:tplc="0422001B" w:tentative="1">
      <w:start w:val="1"/>
      <w:numFmt w:val="lowerRoman"/>
      <w:lvlText w:val="%6."/>
      <w:lvlJc w:val="right"/>
      <w:pPr>
        <w:ind w:left="4668" w:hanging="180"/>
      </w:pPr>
      <w:rPr>
        <w:rFonts w:cs="Times New Roman"/>
      </w:rPr>
    </w:lvl>
    <w:lvl w:ilvl="6" w:tplc="0422000F" w:tentative="1">
      <w:start w:val="1"/>
      <w:numFmt w:val="decimal"/>
      <w:lvlText w:val="%7."/>
      <w:lvlJc w:val="left"/>
      <w:pPr>
        <w:ind w:left="5388" w:hanging="360"/>
      </w:pPr>
      <w:rPr>
        <w:rFonts w:cs="Times New Roman"/>
      </w:rPr>
    </w:lvl>
    <w:lvl w:ilvl="7" w:tplc="04220019" w:tentative="1">
      <w:start w:val="1"/>
      <w:numFmt w:val="lowerLetter"/>
      <w:lvlText w:val="%8."/>
      <w:lvlJc w:val="left"/>
      <w:pPr>
        <w:ind w:left="6108" w:hanging="360"/>
      </w:pPr>
      <w:rPr>
        <w:rFonts w:cs="Times New Roman"/>
      </w:rPr>
    </w:lvl>
    <w:lvl w:ilvl="8" w:tplc="0422001B" w:tentative="1">
      <w:start w:val="1"/>
      <w:numFmt w:val="lowerRoman"/>
      <w:lvlText w:val="%9."/>
      <w:lvlJc w:val="right"/>
      <w:pPr>
        <w:ind w:left="6828" w:hanging="180"/>
      </w:pPr>
      <w:rPr>
        <w:rFonts w:cs="Times New Roman"/>
      </w:rPr>
    </w:lvl>
  </w:abstractNum>
  <w:abstractNum w:abstractNumId="39">
    <w:nsid w:val="2BD54C07"/>
    <w:multiLevelType w:val="hybridMultilevel"/>
    <w:tmpl w:val="20469F1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0">
    <w:nsid w:val="2FF50C51"/>
    <w:multiLevelType w:val="hybridMultilevel"/>
    <w:tmpl w:val="461CF42A"/>
    <w:lvl w:ilvl="0" w:tplc="DB7EFCEA">
      <w:start w:val="1"/>
      <w:numFmt w:val="decimal"/>
      <w:lvlText w:val="%1)"/>
      <w:lvlJc w:val="left"/>
      <w:pPr>
        <w:ind w:left="1362"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1">
    <w:nsid w:val="396F21A5"/>
    <w:multiLevelType w:val="hybridMultilevel"/>
    <w:tmpl w:val="043A8F3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2">
    <w:nsid w:val="3AB5753F"/>
    <w:multiLevelType w:val="hybridMultilevel"/>
    <w:tmpl w:val="7AD82602"/>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3">
    <w:nsid w:val="419E7CE2"/>
    <w:multiLevelType w:val="hybridMultilevel"/>
    <w:tmpl w:val="70D28968"/>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4">
    <w:nsid w:val="49BC6D4D"/>
    <w:multiLevelType w:val="hybridMultilevel"/>
    <w:tmpl w:val="8C96F670"/>
    <w:lvl w:ilvl="0" w:tplc="930E299C">
      <w:start w:val="1"/>
      <w:numFmt w:val="decimal"/>
      <w:lvlText w:val="%1."/>
      <w:lvlJc w:val="left"/>
      <w:pPr>
        <w:tabs>
          <w:tab w:val="num" w:pos="1084"/>
        </w:tabs>
        <w:ind w:left="1084" w:hanging="360"/>
      </w:pPr>
      <w:rPr>
        <w:rFonts w:hint="default"/>
      </w:rPr>
    </w:lvl>
    <w:lvl w:ilvl="1" w:tplc="04190019" w:tentative="1">
      <w:start w:val="1"/>
      <w:numFmt w:val="lowerLetter"/>
      <w:lvlText w:val="%2."/>
      <w:lvlJc w:val="left"/>
      <w:pPr>
        <w:tabs>
          <w:tab w:val="num" w:pos="1804"/>
        </w:tabs>
        <w:ind w:left="1804" w:hanging="360"/>
      </w:pPr>
    </w:lvl>
    <w:lvl w:ilvl="2" w:tplc="0419001B" w:tentative="1">
      <w:start w:val="1"/>
      <w:numFmt w:val="lowerRoman"/>
      <w:lvlText w:val="%3."/>
      <w:lvlJc w:val="right"/>
      <w:pPr>
        <w:tabs>
          <w:tab w:val="num" w:pos="2524"/>
        </w:tabs>
        <w:ind w:left="2524" w:hanging="180"/>
      </w:pPr>
    </w:lvl>
    <w:lvl w:ilvl="3" w:tplc="0419000F" w:tentative="1">
      <w:start w:val="1"/>
      <w:numFmt w:val="decimal"/>
      <w:lvlText w:val="%4."/>
      <w:lvlJc w:val="left"/>
      <w:pPr>
        <w:tabs>
          <w:tab w:val="num" w:pos="3244"/>
        </w:tabs>
        <w:ind w:left="3244" w:hanging="360"/>
      </w:pPr>
    </w:lvl>
    <w:lvl w:ilvl="4" w:tplc="04190019" w:tentative="1">
      <w:start w:val="1"/>
      <w:numFmt w:val="lowerLetter"/>
      <w:lvlText w:val="%5."/>
      <w:lvlJc w:val="left"/>
      <w:pPr>
        <w:tabs>
          <w:tab w:val="num" w:pos="3964"/>
        </w:tabs>
        <w:ind w:left="3964" w:hanging="360"/>
      </w:pPr>
    </w:lvl>
    <w:lvl w:ilvl="5" w:tplc="0419001B" w:tentative="1">
      <w:start w:val="1"/>
      <w:numFmt w:val="lowerRoman"/>
      <w:lvlText w:val="%6."/>
      <w:lvlJc w:val="right"/>
      <w:pPr>
        <w:tabs>
          <w:tab w:val="num" w:pos="4684"/>
        </w:tabs>
        <w:ind w:left="4684" w:hanging="180"/>
      </w:pPr>
    </w:lvl>
    <w:lvl w:ilvl="6" w:tplc="0419000F" w:tentative="1">
      <w:start w:val="1"/>
      <w:numFmt w:val="decimal"/>
      <w:lvlText w:val="%7."/>
      <w:lvlJc w:val="left"/>
      <w:pPr>
        <w:tabs>
          <w:tab w:val="num" w:pos="5404"/>
        </w:tabs>
        <w:ind w:left="5404" w:hanging="360"/>
      </w:pPr>
    </w:lvl>
    <w:lvl w:ilvl="7" w:tplc="04190019" w:tentative="1">
      <w:start w:val="1"/>
      <w:numFmt w:val="lowerLetter"/>
      <w:lvlText w:val="%8."/>
      <w:lvlJc w:val="left"/>
      <w:pPr>
        <w:tabs>
          <w:tab w:val="num" w:pos="6124"/>
        </w:tabs>
        <w:ind w:left="6124" w:hanging="360"/>
      </w:pPr>
    </w:lvl>
    <w:lvl w:ilvl="8" w:tplc="0419001B" w:tentative="1">
      <w:start w:val="1"/>
      <w:numFmt w:val="lowerRoman"/>
      <w:lvlText w:val="%9."/>
      <w:lvlJc w:val="right"/>
      <w:pPr>
        <w:tabs>
          <w:tab w:val="num" w:pos="6844"/>
        </w:tabs>
        <w:ind w:left="6844" w:hanging="180"/>
      </w:pPr>
    </w:lvl>
  </w:abstractNum>
  <w:abstractNum w:abstractNumId="45">
    <w:nsid w:val="4BC64063"/>
    <w:multiLevelType w:val="multilevel"/>
    <w:tmpl w:val="99246CDE"/>
    <w:lvl w:ilvl="0">
      <w:start w:val="6"/>
      <w:numFmt w:val="decimal"/>
      <w:lvlText w:val="%1"/>
      <w:lvlJc w:val="left"/>
      <w:pPr>
        <w:ind w:left="480" w:hanging="480"/>
      </w:pPr>
    </w:lvl>
    <w:lvl w:ilvl="1">
      <w:start w:val="1"/>
      <w:numFmt w:val="decimal"/>
      <w:lvlText w:val="%1.%2"/>
      <w:lvlJc w:val="left"/>
      <w:pPr>
        <w:ind w:left="660" w:hanging="480"/>
      </w:pPr>
    </w:lvl>
    <w:lvl w:ilvl="2">
      <w:start w:val="1"/>
      <w:numFmt w:val="decimal"/>
      <w:lvlText w:val="%1.%2.%3"/>
      <w:lvlJc w:val="left"/>
      <w:pPr>
        <w:ind w:left="1080" w:hanging="720"/>
      </w:pPr>
    </w:lvl>
    <w:lvl w:ilvl="3">
      <w:start w:val="1"/>
      <w:numFmt w:val="decimal"/>
      <w:lvlText w:val="%1.%2.%3.%4"/>
      <w:lvlJc w:val="left"/>
      <w:pPr>
        <w:ind w:left="1260" w:hanging="720"/>
      </w:pPr>
    </w:lvl>
    <w:lvl w:ilvl="4">
      <w:start w:val="1"/>
      <w:numFmt w:val="decimal"/>
      <w:lvlText w:val="%1.%2.%3.%4.%5"/>
      <w:lvlJc w:val="left"/>
      <w:pPr>
        <w:ind w:left="1800" w:hanging="1080"/>
      </w:pPr>
    </w:lvl>
    <w:lvl w:ilvl="5">
      <w:start w:val="1"/>
      <w:numFmt w:val="decimal"/>
      <w:lvlText w:val="%1.%2.%3.%4.%5.%6"/>
      <w:lvlJc w:val="left"/>
      <w:pPr>
        <w:ind w:left="1980" w:hanging="1080"/>
      </w:pPr>
    </w:lvl>
    <w:lvl w:ilvl="6">
      <w:start w:val="1"/>
      <w:numFmt w:val="decimal"/>
      <w:lvlText w:val="%1.%2.%3.%4.%5.%6.%7"/>
      <w:lvlJc w:val="left"/>
      <w:pPr>
        <w:ind w:left="2520" w:hanging="1440"/>
      </w:pPr>
    </w:lvl>
    <w:lvl w:ilvl="7">
      <w:start w:val="1"/>
      <w:numFmt w:val="decimal"/>
      <w:lvlText w:val="%1.%2.%3.%4.%5.%6.%7.%8"/>
      <w:lvlJc w:val="left"/>
      <w:pPr>
        <w:ind w:left="2700" w:hanging="1440"/>
      </w:pPr>
    </w:lvl>
    <w:lvl w:ilvl="8">
      <w:start w:val="1"/>
      <w:numFmt w:val="decimal"/>
      <w:lvlText w:val="%1.%2.%3.%4.%5.%6.%7.%8.%9"/>
      <w:lvlJc w:val="left"/>
      <w:pPr>
        <w:ind w:left="3240" w:hanging="1800"/>
      </w:pPr>
    </w:lvl>
  </w:abstractNum>
  <w:abstractNum w:abstractNumId="46">
    <w:nsid w:val="4BCC0408"/>
    <w:multiLevelType w:val="hybridMultilevel"/>
    <w:tmpl w:val="CFE0583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7">
    <w:nsid w:val="54906673"/>
    <w:multiLevelType w:val="hybridMultilevel"/>
    <w:tmpl w:val="0C22CB1A"/>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8">
    <w:nsid w:val="5A1C1B35"/>
    <w:multiLevelType w:val="multilevel"/>
    <w:tmpl w:val="09A08250"/>
    <w:lvl w:ilvl="0">
      <w:start w:val="5"/>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nsid w:val="69D4327D"/>
    <w:multiLevelType w:val="multilevel"/>
    <w:tmpl w:val="206647E8"/>
    <w:lvl w:ilvl="0">
      <w:start w:val="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50">
    <w:nsid w:val="6C6D5608"/>
    <w:multiLevelType w:val="multilevel"/>
    <w:tmpl w:val="54245164"/>
    <w:lvl w:ilvl="0">
      <w:start w:val="1"/>
      <w:numFmt w:val="bullet"/>
      <w:lvlText w:val=""/>
      <w:lvlJc w:val="left"/>
      <w:pPr>
        <w:tabs>
          <w:tab w:val="num" w:pos="786"/>
        </w:tabs>
        <w:ind w:left="786" w:hanging="360"/>
      </w:pPr>
      <w:rPr>
        <w:rFonts w:ascii="Symbol" w:hAnsi="Symbol" w:hint="default"/>
        <w:sz w:val="20"/>
      </w:rPr>
    </w:lvl>
    <w:lvl w:ilvl="1">
      <w:start w:val="1"/>
      <w:numFmt w:val="decimal"/>
      <w:lvlText w:val="%2."/>
      <w:lvlJc w:val="left"/>
      <w:pPr>
        <w:ind w:left="1211" w:hanging="360"/>
      </w:p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1">
    <w:nsid w:val="6DEE18E0"/>
    <w:multiLevelType w:val="hybridMultilevel"/>
    <w:tmpl w:val="75ACDF54"/>
    <w:lvl w:ilvl="0" w:tplc="0F9C4452">
      <w:start w:val="1"/>
      <w:numFmt w:val="decimal"/>
      <w:lvlText w:val="%1."/>
      <w:lvlJc w:val="left"/>
      <w:pPr>
        <w:ind w:left="786"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2">
    <w:nsid w:val="6E410855"/>
    <w:multiLevelType w:val="hybridMultilevel"/>
    <w:tmpl w:val="C5B64A74"/>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F2522A3"/>
    <w:multiLevelType w:val="hybridMultilevel"/>
    <w:tmpl w:val="0E761AE4"/>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4">
    <w:nsid w:val="73026777"/>
    <w:multiLevelType w:val="hybridMultilevel"/>
    <w:tmpl w:val="36084856"/>
    <w:lvl w:ilvl="0" w:tplc="6AB87B3C">
      <w:start w:val="22"/>
      <w:numFmt w:val="bullet"/>
      <w:lvlText w:val="-"/>
      <w:lvlJc w:val="left"/>
      <w:pPr>
        <w:tabs>
          <w:tab w:val="num" w:pos="720"/>
        </w:tabs>
        <w:ind w:left="720" w:hanging="360"/>
      </w:pPr>
      <w:rPr>
        <w:rFonts w:ascii="Times New Roman" w:eastAsia="Arial Unicode MS"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5">
    <w:nsid w:val="75022DE2"/>
    <w:multiLevelType w:val="hybridMultilevel"/>
    <w:tmpl w:val="C5DE63F2"/>
    <w:lvl w:ilvl="0" w:tplc="6AB87B3C">
      <w:start w:val="22"/>
      <w:numFmt w:val="bullet"/>
      <w:lvlText w:val="-"/>
      <w:lvlJc w:val="left"/>
      <w:pPr>
        <w:tabs>
          <w:tab w:val="num" w:pos="1440"/>
        </w:tabs>
        <w:ind w:left="1440" w:hanging="360"/>
      </w:pPr>
      <w:rPr>
        <w:rFonts w:ascii="Times New Roman" w:eastAsia="Arial Unicode MS"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6">
    <w:nsid w:val="78965DFD"/>
    <w:multiLevelType w:val="hybridMultilevel"/>
    <w:tmpl w:val="DA7C4974"/>
    <w:lvl w:ilvl="0" w:tplc="D4240BBC">
      <w:start w:val="1"/>
      <w:numFmt w:val="decimal"/>
      <w:lvlText w:val="%1."/>
      <w:lvlJc w:val="left"/>
      <w:pPr>
        <w:tabs>
          <w:tab w:val="num" w:pos="360"/>
        </w:tabs>
        <w:ind w:left="360" w:hanging="360"/>
      </w:pPr>
      <w:rPr>
        <w:rFonts w:hint="default"/>
        <w:b w:val="0"/>
      </w:rPr>
    </w:lvl>
    <w:lvl w:ilvl="1" w:tplc="04190019">
      <w:start w:val="1"/>
      <w:numFmt w:val="lowerLetter"/>
      <w:lvlText w:val="%2."/>
      <w:lvlJc w:val="left"/>
      <w:pPr>
        <w:tabs>
          <w:tab w:val="num" w:pos="1785"/>
        </w:tabs>
        <w:ind w:left="1785" w:hanging="360"/>
      </w:p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57">
    <w:nsid w:val="7A3818F8"/>
    <w:multiLevelType w:val="hybridMultilevel"/>
    <w:tmpl w:val="EB86004C"/>
    <w:lvl w:ilvl="0" w:tplc="A9580B76">
      <w:start w:val="1"/>
      <w:numFmt w:val="decimal"/>
      <w:lvlText w:val="%1."/>
      <w:lvlJc w:val="left"/>
      <w:pPr>
        <w:ind w:left="1068" w:hanging="360"/>
      </w:pPr>
      <w:rPr>
        <w:rFonts w:ascii="Times New Roman" w:eastAsia="Times New Roman" w:hAnsi="Times New Roman" w:cs="Times New Roman"/>
        <w:color w:val="auto"/>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8">
    <w:nsid w:val="7B51322D"/>
    <w:multiLevelType w:val="hybridMultilevel"/>
    <w:tmpl w:val="76F4E874"/>
    <w:lvl w:ilvl="0" w:tplc="093805B0">
      <w:start w:val="2"/>
      <w:numFmt w:val="decimal"/>
      <w:lvlText w:val="%1."/>
      <w:lvlJc w:val="left"/>
      <w:pPr>
        <w:ind w:left="1002" w:hanging="360"/>
      </w:pPr>
      <w:rPr>
        <w:rFonts w:hint="default"/>
      </w:rPr>
    </w:lvl>
    <w:lvl w:ilvl="1" w:tplc="04220019" w:tentative="1">
      <w:start w:val="1"/>
      <w:numFmt w:val="lowerLetter"/>
      <w:lvlText w:val="%2."/>
      <w:lvlJc w:val="left"/>
      <w:pPr>
        <w:ind w:left="1722" w:hanging="360"/>
      </w:pPr>
    </w:lvl>
    <w:lvl w:ilvl="2" w:tplc="0422001B" w:tentative="1">
      <w:start w:val="1"/>
      <w:numFmt w:val="lowerRoman"/>
      <w:lvlText w:val="%3."/>
      <w:lvlJc w:val="right"/>
      <w:pPr>
        <w:ind w:left="2442" w:hanging="180"/>
      </w:pPr>
    </w:lvl>
    <w:lvl w:ilvl="3" w:tplc="0422000F" w:tentative="1">
      <w:start w:val="1"/>
      <w:numFmt w:val="decimal"/>
      <w:lvlText w:val="%4."/>
      <w:lvlJc w:val="left"/>
      <w:pPr>
        <w:ind w:left="3162" w:hanging="360"/>
      </w:pPr>
    </w:lvl>
    <w:lvl w:ilvl="4" w:tplc="04220019" w:tentative="1">
      <w:start w:val="1"/>
      <w:numFmt w:val="lowerLetter"/>
      <w:lvlText w:val="%5."/>
      <w:lvlJc w:val="left"/>
      <w:pPr>
        <w:ind w:left="3882" w:hanging="360"/>
      </w:pPr>
    </w:lvl>
    <w:lvl w:ilvl="5" w:tplc="0422001B" w:tentative="1">
      <w:start w:val="1"/>
      <w:numFmt w:val="lowerRoman"/>
      <w:lvlText w:val="%6."/>
      <w:lvlJc w:val="right"/>
      <w:pPr>
        <w:ind w:left="4602" w:hanging="180"/>
      </w:pPr>
    </w:lvl>
    <w:lvl w:ilvl="6" w:tplc="0422000F" w:tentative="1">
      <w:start w:val="1"/>
      <w:numFmt w:val="decimal"/>
      <w:lvlText w:val="%7."/>
      <w:lvlJc w:val="left"/>
      <w:pPr>
        <w:ind w:left="5322" w:hanging="360"/>
      </w:pPr>
    </w:lvl>
    <w:lvl w:ilvl="7" w:tplc="04220019" w:tentative="1">
      <w:start w:val="1"/>
      <w:numFmt w:val="lowerLetter"/>
      <w:lvlText w:val="%8."/>
      <w:lvlJc w:val="left"/>
      <w:pPr>
        <w:ind w:left="6042" w:hanging="360"/>
      </w:pPr>
    </w:lvl>
    <w:lvl w:ilvl="8" w:tplc="0422001B" w:tentative="1">
      <w:start w:val="1"/>
      <w:numFmt w:val="lowerRoman"/>
      <w:lvlText w:val="%9."/>
      <w:lvlJc w:val="right"/>
      <w:pPr>
        <w:ind w:left="6762" w:hanging="180"/>
      </w:pPr>
    </w:lvl>
  </w:abstractNum>
  <w:num w:numId="1">
    <w:abstractNumId w:val="51"/>
  </w:num>
  <w:num w:numId="2">
    <w:abstractNumId w:val="40"/>
  </w:num>
  <w:num w:numId="3">
    <w:abstractNumId w:val="58"/>
  </w:num>
  <w:num w:numId="4">
    <w:abstractNumId w:val="27"/>
  </w:num>
  <w:num w:numId="5">
    <w:abstractNumId w:val="32"/>
  </w:num>
  <w:num w:numId="6">
    <w:abstractNumId w:val="29"/>
  </w:num>
  <w:num w:numId="7">
    <w:abstractNumId w:val="44"/>
  </w:num>
  <w:num w:numId="8">
    <w:abstractNumId w:val="3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9"/>
  </w:num>
  <w:num w:numId="10">
    <w:abstractNumId w:val="42"/>
  </w:num>
  <w:num w:numId="11">
    <w:abstractNumId w:val="54"/>
  </w:num>
  <w:num w:numId="12">
    <w:abstractNumId w:val="34"/>
  </w:num>
  <w:num w:numId="13">
    <w:abstractNumId w:val="43"/>
  </w:num>
  <w:num w:numId="14">
    <w:abstractNumId w:val="37"/>
  </w:num>
  <w:num w:numId="15">
    <w:abstractNumId w:val="35"/>
  </w:num>
  <w:num w:numId="16">
    <w:abstractNumId w:val="41"/>
  </w:num>
  <w:num w:numId="17">
    <w:abstractNumId w:val="52"/>
  </w:num>
  <w:num w:numId="18">
    <w:abstractNumId w:val="47"/>
  </w:num>
  <w:num w:numId="19">
    <w:abstractNumId w:val="36"/>
  </w:num>
  <w:num w:numId="20">
    <w:abstractNumId w:val="46"/>
  </w:num>
  <w:num w:numId="21">
    <w:abstractNumId w:val="53"/>
  </w:num>
  <w:num w:numId="22">
    <w:abstractNumId w:val="55"/>
  </w:num>
  <w:num w:numId="23">
    <w:abstractNumId w:val="56"/>
  </w:num>
  <w:num w:numId="24">
    <w:abstractNumId w:val="38"/>
  </w:num>
  <w:num w:numId="25">
    <w:abstractNumId w:val="50"/>
    <w:lvlOverride w:ilvl="0"/>
    <w:lvlOverride w:ilvl="1">
      <w:startOverride w:val="1"/>
    </w:lvlOverride>
    <w:lvlOverride w:ilvl="2"/>
    <w:lvlOverride w:ilvl="3"/>
    <w:lvlOverride w:ilvl="4"/>
    <w:lvlOverride w:ilvl="5"/>
    <w:lvlOverride w:ilvl="6"/>
    <w:lvlOverride w:ilvl="7"/>
    <w:lvlOverride w:ilvl="8"/>
  </w:num>
  <w:num w:numId="26">
    <w:abstractNumId w:val="2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6"/>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442923"/>
    <w:rsid w:val="000025FF"/>
    <w:rsid w:val="00023DDF"/>
    <w:rsid w:val="00036BAF"/>
    <w:rsid w:val="000668E0"/>
    <w:rsid w:val="00067305"/>
    <w:rsid w:val="000675AF"/>
    <w:rsid w:val="000B1BA9"/>
    <w:rsid w:val="000E2C75"/>
    <w:rsid w:val="000E5F4D"/>
    <w:rsid w:val="00106E39"/>
    <w:rsid w:val="00107879"/>
    <w:rsid w:val="00137077"/>
    <w:rsid w:val="00140C8B"/>
    <w:rsid w:val="00152BE8"/>
    <w:rsid w:val="00196ECE"/>
    <w:rsid w:val="001A3663"/>
    <w:rsid w:val="001D014F"/>
    <w:rsid w:val="001E0333"/>
    <w:rsid w:val="001E767E"/>
    <w:rsid w:val="001F0134"/>
    <w:rsid w:val="00203856"/>
    <w:rsid w:val="002040D9"/>
    <w:rsid w:val="00213277"/>
    <w:rsid w:val="0022771D"/>
    <w:rsid w:val="0023190E"/>
    <w:rsid w:val="002366C8"/>
    <w:rsid w:val="00237333"/>
    <w:rsid w:val="00264EF8"/>
    <w:rsid w:val="00293DD7"/>
    <w:rsid w:val="002A085B"/>
    <w:rsid w:val="002A52D1"/>
    <w:rsid w:val="002F3029"/>
    <w:rsid w:val="003145B4"/>
    <w:rsid w:val="00364D76"/>
    <w:rsid w:val="00375C60"/>
    <w:rsid w:val="00380D83"/>
    <w:rsid w:val="003843FC"/>
    <w:rsid w:val="00396BED"/>
    <w:rsid w:val="003C5158"/>
    <w:rsid w:val="003D5EC8"/>
    <w:rsid w:val="003E190A"/>
    <w:rsid w:val="003E57FE"/>
    <w:rsid w:val="003E5E47"/>
    <w:rsid w:val="003F107B"/>
    <w:rsid w:val="003F5F5A"/>
    <w:rsid w:val="004135C8"/>
    <w:rsid w:val="00442923"/>
    <w:rsid w:val="00450109"/>
    <w:rsid w:val="00454D9D"/>
    <w:rsid w:val="00456832"/>
    <w:rsid w:val="00484E06"/>
    <w:rsid w:val="00490DEC"/>
    <w:rsid w:val="0049273E"/>
    <w:rsid w:val="004A1328"/>
    <w:rsid w:val="004C6F40"/>
    <w:rsid w:val="004D0DCF"/>
    <w:rsid w:val="00535F54"/>
    <w:rsid w:val="00552289"/>
    <w:rsid w:val="00553F96"/>
    <w:rsid w:val="0056460E"/>
    <w:rsid w:val="005671F1"/>
    <w:rsid w:val="00572BD7"/>
    <w:rsid w:val="00574515"/>
    <w:rsid w:val="00575D5D"/>
    <w:rsid w:val="005A41F3"/>
    <w:rsid w:val="005D25BB"/>
    <w:rsid w:val="0061440A"/>
    <w:rsid w:val="00616E88"/>
    <w:rsid w:val="00632F5A"/>
    <w:rsid w:val="006355AC"/>
    <w:rsid w:val="006365B2"/>
    <w:rsid w:val="00650C29"/>
    <w:rsid w:val="006719AE"/>
    <w:rsid w:val="006A1528"/>
    <w:rsid w:val="006E6404"/>
    <w:rsid w:val="00750454"/>
    <w:rsid w:val="00774B28"/>
    <w:rsid w:val="00776EDF"/>
    <w:rsid w:val="0079362E"/>
    <w:rsid w:val="007A27ED"/>
    <w:rsid w:val="007B646F"/>
    <w:rsid w:val="007C1D5C"/>
    <w:rsid w:val="007C698D"/>
    <w:rsid w:val="007E27DD"/>
    <w:rsid w:val="00803C75"/>
    <w:rsid w:val="00816648"/>
    <w:rsid w:val="00820740"/>
    <w:rsid w:val="00834FCD"/>
    <w:rsid w:val="00837B1E"/>
    <w:rsid w:val="00853AC2"/>
    <w:rsid w:val="00876747"/>
    <w:rsid w:val="008815EC"/>
    <w:rsid w:val="00883282"/>
    <w:rsid w:val="008965CE"/>
    <w:rsid w:val="008C3E16"/>
    <w:rsid w:val="008C4630"/>
    <w:rsid w:val="00901DE4"/>
    <w:rsid w:val="00902D0B"/>
    <w:rsid w:val="009310D4"/>
    <w:rsid w:val="009332A5"/>
    <w:rsid w:val="00944B87"/>
    <w:rsid w:val="00951419"/>
    <w:rsid w:val="009728FA"/>
    <w:rsid w:val="009B21EB"/>
    <w:rsid w:val="009D1B2F"/>
    <w:rsid w:val="009E43CA"/>
    <w:rsid w:val="009F03AE"/>
    <w:rsid w:val="009F7A38"/>
    <w:rsid w:val="00A11696"/>
    <w:rsid w:val="00A15258"/>
    <w:rsid w:val="00A223E5"/>
    <w:rsid w:val="00A41D53"/>
    <w:rsid w:val="00A55425"/>
    <w:rsid w:val="00A5623F"/>
    <w:rsid w:val="00A60908"/>
    <w:rsid w:val="00AA3DC3"/>
    <w:rsid w:val="00AC7F01"/>
    <w:rsid w:val="00AD1649"/>
    <w:rsid w:val="00B00BCF"/>
    <w:rsid w:val="00B065E5"/>
    <w:rsid w:val="00B1668E"/>
    <w:rsid w:val="00B470E0"/>
    <w:rsid w:val="00B871DD"/>
    <w:rsid w:val="00BB0063"/>
    <w:rsid w:val="00BB254B"/>
    <w:rsid w:val="00BE3E63"/>
    <w:rsid w:val="00BE6174"/>
    <w:rsid w:val="00BF2AA5"/>
    <w:rsid w:val="00BF39D4"/>
    <w:rsid w:val="00C10B8B"/>
    <w:rsid w:val="00C163E3"/>
    <w:rsid w:val="00C3255D"/>
    <w:rsid w:val="00C54A32"/>
    <w:rsid w:val="00C938B9"/>
    <w:rsid w:val="00CA4B46"/>
    <w:rsid w:val="00CD0478"/>
    <w:rsid w:val="00CE1106"/>
    <w:rsid w:val="00CF1BBF"/>
    <w:rsid w:val="00D10247"/>
    <w:rsid w:val="00D104B4"/>
    <w:rsid w:val="00D769E3"/>
    <w:rsid w:val="00D810A5"/>
    <w:rsid w:val="00D8483E"/>
    <w:rsid w:val="00DB1A2A"/>
    <w:rsid w:val="00DC341A"/>
    <w:rsid w:val="00DC4AC3"/>
    <w:rsid w:val="00DD0A76"/>
    <w:rsid w:val="00DE3BBD"/>
    <w:rsid w:val="00DF4062"/>
    <w:rsid w:val="00DF7E6E"/>
    <w:rsid w:val="00E14E6D"/>
    <w:rsid w:val="00E56832"/>
    <w:rsid w:val="00E638A3"/>
    <w:rsid w:val="00E65156"/>
    <w:rsid w:val="00EC625E"/>
    <w:rsid w:val="00EE6C06"/>
    <w:rsid w:val="00EF2F95"/>
    <w:rsid w:val="00F15A87"/>
    <w:rsid w:val="00F41781"/>
    <w:rsid w:val="00F62B08"/>
    <w:rsid w:val="00F71ED0"/>
    <w:rsid w:val="00F8162A"/>
    <w:rsid w:val="00F85E47"/>
    <w:rsid w:val="00FB7869"/>
    <w:rsid w:val="00FE38F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rsid w:val="00106E39"/>
    <w:rPr>
      <w:rFonts w:ascii="Times New Roman" w:eastAsia="Arial Unicode MS" w:hAnsi="Times New Roman" w:cs="Times New Roman"/>
      <w:b/>
      <w:bCs/>
      <w:color w:val="000000"/>
      <w:sz w:val="28"/>
      <w:szCs w:val="28"/>
    </w:rPr>
  </w:style>
  <w:style w:type="character" w:styleId="a3">
    <w:name w:val="Hyperlink"/>
    <w:basedOn w:val="a0"/>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Знак2 Знак"/>
    <w:basedOn w:val="a0"/>
    <w:link w:val="HTML0"/>
    <w:uiPriority w:val="99"/>
    <w:locked/>
    <w:rsid w:val="00106E39"/>
    <w:rPr>
      <w:rFonts w:ascii="SimSun" w:eastAsia="SimSun" w:hAnsi="SimSun" w:cs="Times New Roman"/>
      <w:sz w:val="24"/>
      <w:szCs w:val="24"/>
      <w:lang w:val="en-US" w:eastAsia="zh-CN"/>
    </w:rPr>
  </w:style>
  <w:style w:type="paragraph" w:styleId="HTML0">
    <w:name w:val="HTML Preformatted"/>
    <w:aliases w:val="Знак2, Знак2"/>
    <w:link w:val="HTML"/>
    <w:uiPriority w:val="99"/>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rsid w:val="00106E39"/>
  </w:style>
  <w:style w:type="paragraph" w:styleId="ab">
    <w:name w:val="Body Text"/>
    <w:basedOn w:val="a"/>
    <w:link w:val="ac"/>
    <w:unhideWhenUsed/>
    <w:rsid w:val="00106E39"/>
    <w:pPr>
      <w:spacing w:after="120"/>
    </w:pPr>
  </w:style>
  <w:style w:type="character" w:customStyle="1" w:styleId="ac">
    <w:name w:val="Основной текст Знак"/>
    <w:basedOn w:val="a0"/>
    <w:link w:val="ab"/>
    <w:rsid w:val="00106E39"/>
  </w:style>
  <w:style w:type="paragraph" w:styleId="ad">
    <w:name w:val="Body Text Indent"/>
    <w:basedOn w:val="a"/>
    <w:link w:val="11"/>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13"/>
    <w:locked/>
    <w:rsid w:val="00106E39"/>
    <w:rPr>
      <w:sz w:val="19"/>
      <w:szCs w:val="19"/>
      <w:shd w:val="clear" w:color="auto" w:fill="FFFFFF"/>
    </w:rPr>
  </w:style>
  <w:style w:type="paragraph" w:customStyle="1" w:styleId="13">
    <w:name w:val="Основной текст1"/>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4">
    <w:name w:val="Верхний колонтитул1"/>
    <w:basedOn w:val="a"/>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15">
    <w:name w:val="Обычный1"/>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6">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rFonts w:ascii="Calibri" w:eastAsia="Times New Roman" w:hAnsi="Calibri" w:cs="Times New Roman"/>
      <w:b/>
      <w:bCs/>
      <w:sz w:val="20"/>
      <w:szCs w:val="20"/>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 w:type="paragraph" w:customStyle="1" w:styleId="17">
    <w:name w:val="Основной текст1"/>
    <w:basedOn w:val="a"/>
    <w:rsid w:val="00F71ED0"/>
    <w:pPr>
      <w:shd w:val="clear" w:color="auto" w:fill="FFFFFF"/>
      <w:spacing w:before="180" w:after="420" w:line="219" w:lineRule="exact"/>
      <w:jc w:val="both"/>
    </w:pPr>
    <w:rPr>
      <w:sz w:val="19"/>
      <w:szCs w:val="19"/>
    </w:rPr>
  </w:style>
  <w:style w:type="character" w:styleId="aff7">
    <w:name w:val="line number"/>
    <w:basedOn w:val="a0"/>
    <w:uiPriority w:val="99"/>
    <w:semiHidden/>
    <w:unhideWhenUsed/>
    <w:rsid w:val="00F71ED0"/>
  </w:style>
  <w:style w:type="character" w:customStyle="1" w:styleId="27">
    <w:name w:val="Стиль2"/>
    <w:basedOn w:val="aff7"/>
    <w:rsid w:val="00F71ED0"/>
  </w:style>
  <w:style w:type="table" w:customStyle="1" w:styleId="19">
    <w:name w:val="Сетка таблицы1"/>
    <w:basedOn w:val="a1"/>
    <w:rsid w:val="00F71ED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a">
    <w:name w:val="Нет списка1"/>
    <w:next w:val="a2"/>
    <w:semiHidden/>
    <w:rsid w:val="006E6404"/>
  </w:style>
  <w:style w:type="numbering" w:customStyle="1" w:styleId="28">
    <w:name w:val="Нет списка2"/>
    <w:next w:val="a2"/>
    <w:semiHidden/>
    <w:rsid w:val="006E64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27897">
      <w:bodyDiv w:val="1"/>
      <w:marLeft w:val="0"/>
      <w:marRight w:val="0"/>
      <w:marTop w:val="0"/>
      <w:marBottom w:val="0"/>
      <w:divBdr>
        <w:top w:val="none" w:sz="0" w:space="0" w:color="auto"/>
        <w:left w:val="none" w:sz="0" w:space="0" w:color="auto"/>
        <w:bottom w:val="none" w:sz="0" w:space="0" w:color="auto"/>
        <w:right w:val="none" w:sz="0" w:space="0" w:color="auto"/>
      </w:divBdr>
    </w:div>
    <w:div w:id="46758540">
      <w:bodyDiv w:val="1"/>
      <w:marLeft w:val="0"/>
      <w:marRight w:val="0"/>
      <w:marTop w:val="0"/>
      <w:marBottom w:val="0"/>
      <w:divBdr>
        <w:top w:val="none" w:sz="0" w:space="0" w:color="auto"/>
        <w:left w:val="none" w:sz="0" w:space="0" w:color="auto"/>
        <w:bottom w:val="none" w:sz="0" w:space="0" w:color="auto"/>
        <w:right w:val="none" w:sz="0" w:space="0" w:color="auto"/>
      </w:divBdr>
    </w:div>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25899679">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423575745">
      <w:bodyDiv w:val="1"/>
      <w:marLeft w:val="0"/>
      <w:marRight w:val="0"/>
      <w:marTop w:val="0"/>
      <w:marBottom w:val="0"/>
      <w:divBdr>
        <w:top w:val="none" w:sz="0" w:space="0" w:color="auto"/>
        <w:left w:val="none" w:sz="0" w:space="0" w:color="auto"/>
        <w:bottom w:val="none" w:sz="0" w:space="0" w:color="auto"/>
        <w:right w:val="none" w:sz="0" w:space="0" w:color="auto"/>
      </w:divBdr>
    </w:div>
    <w:div w:id="504132379">
      <w:bodyDiv w:val="1"/>
      <w:marLeft w:val="0"/>
      <w:marRight w:val="0"/>
      <w:marTop w:val="0"/>
      <w:marBottom w:val="0"/>
      <w:divBdr>
        <w:top w:val="none" w:sz="0" w:space="0" w:color="auto"/>
        <w:left w:val="none" w:sz="0" w:space="0" w:color="auto"/>
        <w:bottom w:val="none" w:sz="0" w:space="0" w:color="auto"/>
        <w:right w:val="none" w:sz="0" w:space="0" w:color="auto"/>
      </w:divBdr>
    </w:div>
    <w:div w:id="579560601">
      <w:bodyDiv w:val="1"/>
      <w:marLeft w:val="0"/>
      <w:marRight w:val="0"/>
      <w:marTop w:val="0"/>
      <w:marBottom w:val="0"/>
      <w:divBdr>
        <w:top w:val="none" w:sz="0" w:space="0" w:color="auto"/>
        <w:left w:val="none" w:sz="0" w:space="0" w:color="auto"/>
        <w:bottom w:val="none" w:sz="0" w:space="0" w:color="auto"/>
        <w:right w:val="none" w:sz="0" w:space="0" w:color="auto"/>
      </w:divBdr>
    </w:div>
    <w:div w:id="680157107">
      <w:bodyDiv w:val="1"/>
      <w:marLeft w:val="0"/>
      <w:marRight w:val="0"/>
      <w:marTop w:val="0"/>
      <w:marBottom w:val="0"/>
      <w:divBdr>
        <w:top w:val="none" w:sz="0" w:space="0" w:color="auto"/>
        <w:left w:val="none" w:sz="0" w:space="0" w:color="auto"/>
        <w:bottom w:val="none" w:sz="0" w:space="0" w:color="auto"/>
        <w:right w:val="none" w:sz="0" w:space="0" w:color="auto"/>
      </w:divBdr>
    </w:div>
    <w:div w:id="697659359">
      <w:bodyDiv w:val="1"/>
      <w:marLeft w:val="0"/>
      <w:marRight w:val="0"/>
      <w:marTop w:val="0"/>
      <w:marBottom w:val="0"/>
      <w:divBdr>
        <w:top w:val="none" w:sz="0" w:space="0" w:color="auto"/>
        <w:left w:val="none" w:sz="0" w:space="0" w:color="auto"/>
        <w:bottom w:val="none" w:sz="0" w:space="0" w:color="auto"/>
        <w:right w:val="none" w:sz="0" w:space="0" w:color="auto"/>
      </w:divBdr>
    </w:div>
    <w:div w:id="704791219">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834491437">
      <w:bodyDiv w:val="1"/>
      <w:marLeft w:val="0"/>
      <w:marRight w:val="0"/>
      <w:marTop w:val="0"/>
      <w:marBottom w:val="0"/>
      <w:divBdr>
        <w:top w:val="none" w:sz="0" w:space="0" w:color="auto"/>
        <w:left w:val="none" w:sz="0" w:space="0" w:color="auto"/>
        <w:bottom w:val="none" w:sz="0" w:space="0" w:color="auto"/>
        <w:right w:val="none" w:sz="0" w:space="0" w:color="auto"/>
      </w:divBdr>
    </w:div>
    <w:div w:id="914165350">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948854414">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042167462">
      <w:bodyDiv w:val="1"/>
      <w:marLeft w:val="0"/>
      <w:marRight w:val="0"/>
      <w:marTop w:val="0"/>
      <w:marBottom w:val="0"/>
      <w:divBdr>
        <w:top w:val="none" w:sz="0" w:space="0" w:color="auto"/>
        <w:left w:val="none" w:sz="0" w:space="0" w:color="auto"/>
        <w:bottom w:val="none" w:sz="0" w:space="0" w:color="auto"/>
        <w:right w:val="none" w:sz="0" w:space="0" w:color="auto"/>
      </w:divBdr>
    </w:div>
    <w:div w:id="1099636884">
      <w:bodyDiv w:val="1"/>
      <w:marLeft w:val="0"/>
      <w:marRight w:val="0"/>
      <w:marTop w:val="0"/>
      <w:marBottom w:val="0"/>
      <w:divBdr>
        <w:top w:val="none" w:sz="0" w:space="0" w:color="auto"/>
        <w:left w:val="none" w:sz="0" w:space="0" w:color="auto"/>
        <w:bottom w:val="none" w:sz="0" w:space="0" w:color="auto"/>
        <w:right w:val="none" w:sz="0" w:space="0" w:color="auto"/>
      </w:divBdr>
    </w:div>
    <w:div w:id="1122917898">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381396911">
      <w:bodyDiv w:val="1"/>
      <w:marLeft w:val="0"/>
      <w:marRight w:val="0"/>
      <w:marTop w:val="0"/>
      <w:marBottom w:val="0"/>
      <w:divBdr>
        <w:top w:val="none" w:sz="0" w:space="0" w:color="auto"/>
        <w:left w:val="none" w:sz="0" w:space="0" w:color="auto"/>
        <w:bottom w:val="none" w:sz="0" w:space="0" w:color="auto"/>
        <w:right w:val="none" w:sz="0" w:space="0" w:color="auto"/>
      </w:divBdr>
    </w:div>
    <w:div w:id="1452285036">
      <w:bodyDiv w:val="1"/>
      <w:marLeft w:val="0"/>
      <w:marRight w:val="0"/>
      <w:marTop w:val="0"/>
      <w:marBottom w:val="0"/>
      <w:divBdr>
        <w:top w:val="none" w:sz="0" w:space="0" w:color="auto"/>
        <w:left w:val="none" w:sz="0" w:space="0" w:color="auto"/>
        <w:bottom w:val="none" w:sz="0" w:space="0" w:color="auto"/>
        <w:right w:val="none" w:sz="0" w:space="0" w:color="auto"/>
      </w:divBdr>
    </w:div>
    <w:div w:id="1512259738">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78396102">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591423617">
      <w:bodyDiv w:val="1"/>
      <w:marLeft w:val="0"/>
      <w:marRight w:val="0"/>
      <w:marTop w:val="0"/>
      <w:marBottom w:val="0"/>
      <w:divBdr>
        <w:top w:val="none" w:sz="0" w:space="0" w:color="auto"/>
        <w:left w:val="none" w:sz="0" w:space="0" w:color="auto"/>
        <w:bottom w:val="none" w:sz="0" w:space="0" w:color="auto"/>
        <w:right w:val="none" w:sz="0" w:space="0" w:color="auto"/>
      </w:divBdr>
    </w:div>
    <w:div w:id="1623146918">
      <w:bodyDiv w:val="1"/>
      <w:marLeft w:val="0"/>
      <w:marRight w:val="0"/>
      <w:marTop w:val="0"/>
      <w:marBottom w:val="0"/>
      <w:divBdr>
        <w:top w:val="none" w:sz="0" w:space="0" w:color="auto"/>
        <w:left w:val="none" w:sz="0" w:space="0" w:color="auto"/>
        <w:bottom w:val="none" w:sz="0" w:space="0" w:color="auto"/>
        <w:right w:val="none" w:sz="0" w:space="0" w:color="auto"/>
      </w:divBdr>
    </w:div>
    <w:div w:id="1623152990">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676834952">
      <w:bodyDiv w:val="1"/>
      <w:marLeft w:val="0"/>
      <w:marRight w:val="0"/>
      <w:marTop w:val="0"/>
      <w:marBottom w:val="0"/>
      <w:divBdr>
        <w:top w:val="none" w:sz="0" w:space="0" w:color="auto"/>
        <w:left w:val="none" w:sz="0" w:space="0" w:color="auto"/>
        <w:bottom w:val="none" w:sz="0" w:space="0" w:color="auto"/>
        <w:right w:val="none" w:sz="0" w:space="0" w:color="auto"/>
      </w:divBdr>
    </w:div>
    <w:div w:id="1811171156">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 w:id="2024621721">
      <w:bodyDiv w:val="1"/>
      <w:marLeft w:val="0"/>
      <w:marRight w:val="0"/>
      <w:marTop w:val="0"/>
      <w:marBottom w:val="0"/>
      <w:divBdr>
        <w:top w:val="none" w:sz="0" w:space="0" w:color="auto"/>
        <w:left w:val="none" w:sz="0" w:space="0" w:color="auto"/>
        <w:bottom w:val="none" w:sz="0" w:space="0" w:color="auto"/>
        <w:right w:val="none" w:sz="0" w:space="0" w:color="auto"/>
      </w:divBdr>
    </w:div>
    <w:div w:id="2042514601">
      <w:bodyDiv w:val="1"/>
      <w:marLeft w:val="0"/>
      <w:marRight w:val="0"/>
      <w:marTop w:val="0"/>
      <w:marBottom w:val="0"/>
      <w:divBdr>
        <w:top w:val="none" w:sz="0" w:space="0" w:color="auto"/>
        <w:left w:val="none" w:sz="0" w:space="0" w:color="auto"/>
        <w:bottom w:val="none" w:sz="0" w:space="0" w:color="auto"/>
        <w:right w:val="none" w:sz="0" w:space="0" w:color="auto"/>
      </w:divBdr>
    </w:div>
    <w:div w:id="2050833526">
      <w:bodyDiv w:val="1"/>
      <w:marLeft w:val="0"/>
      <w:marRight w:val="0"/>
      <w:marTop w:val="0"/>
      <w:marBottom w:val="0"/>
      <w:divBdr>
        <w:top w:val="none" w:sz="0" w:space="0" w:color="auto"/>
        <w:left w:val="none" w:sz="0" w:space="0" w:color="auto"/>
        <w:bottom w:val="none" w:sz="0" w:space="0" w:color="auto"/>
        <w:right w:val="none" w:sz="0" w:space="0" w:color="auto"/>
      </w:divBdr>
    </w:div>
    <w:div w:id="2132170261">
      <w:bodyDiv w:val="1"/>
      <w:marLeft w:val="0"/>
      <w:marRight w:val="0"/>
      <w:marTop w:val="0"/>
      <w:marBottom w:val="0"/>
      <w:divBdr>
        <w:top w:val="none" w:sz="0" w:space="0" w:color="auto"/>
        <w:left w:val="none" w:sz="0" w:space="0" w:color="auto"/>
        <w:bottom w:val="none" w:sz="0" w:space="0" w:color="auto"/>
        <w:right w:val="none" w:sz="0" w:space="0" w:color="auto"/>
      </w:divBdr>
    </w:div>
    <w:div w:id="2141682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41E6AF-8811-489D-BFD7-26DD848E2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176</Words>
  <Characters>1007</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2018-11-15T12:44:00Z</cp:lastPrinted>
  <dcterms:created xsi:type="dcterms:W3CDTF">2019-08-06T05:56:00Z</dcterms:created>
  <dcterms:modified xsi:type="dcterms:W3CDTF">2019-08-06T05:56:00Z</dcterms:modified>
</cp:coreProperties>
</file>