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025FF" w:rsidRDefault="00631F85" w:rsidP="000025FF">
      <w:pPr>
        <w:tabs>
          <w:tab w:val="left" w:pos="70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31F85">
        <w:pict>
          <v:group id="_x0000_s45212" style="position:absolute;left:0;text-align:left;margin-left:223.65pt;margin-top:0;width:34.4pt;height:48.3pt;z-index:251648512" coordorigin="3834,994" coordsize="1142,1718">
            <v:shape id="_x0000_s45213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45214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45215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45216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45217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45218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45219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45220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45221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45222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45223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45224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45225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45226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45227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45228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45229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45230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45231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45232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45233" style="position:absolute;left:3834;top:1424;width:40;height:748" fillcolor="black" stroked="f"/>
            <v:shape id="_x0000_s45234" style="position:absolute;left:3834;top:2172;width:40;height:163" coordsize="400,1632" path="m400,1615r,9l400,,,,,1624r,8l,1624r,3l1,1632r399,-17xe" fillcolor="black" stroked="f">
              <v:path arrowok="t"/>
            </v:shape>
            <v:shape id="_x0000_s45235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45236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45237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45238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45239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45240" style="position:absolute;left:4405;top:994;width:551;height:40" fillcolor="black" stroked="f"/>
            <v:shape id="_x0000_s45241" style="position:absolute;left:3834;top:994;width:571;height:40" coordsize="5711,400" path="m400,200l201,400r5510,l5711,,201,,,200,201,,,,,200r400,xe" fillcolor="black" stroked="f">
              <v:path arrowok="t"/>
            </v:shape>
            <v:shape id="_x0000_s45242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0025FF" w:rsidRDefault="000025FF" w:rsidP="000025FF">
      <w:pPr>
        <w:tabs>
          <w:tab w:val="left" w:pos="708"/>
        </w:tabs>
      </w:pPr>
    </w:p>
    <w:p w:rsidR="000025FF" w:rsidRDefault="000025FF" w:rsidP="000025FF">
      <w:pPr>
        <w:tabs>
          <w:tab w:val="left" w:pos="708"/>
        </w:tabs>
      </w:pPr>
    </w:p>
    <w:p w:rsidR="000025FF" w:rsidRDefault="000025FF" w:rsidP="000025FF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0025FF" w:rsidRDefault="000025FF" w:rsidP="000025FF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0025FF" w:rsidRDefault="000025FF" w:rsidP="000025FF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0025FF" w:rsidRDefault="000025FF" w:rsidP="000025FF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0025FF" w:rsidRDefault="000025FF" w:rsidP="000025FF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25FF" w:rsidRDefault="000025FF" w:rsidP="000025FF">
      <w:pPr>
        <w:tabs>
          <w:tab w:val="left" w:pos="708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0025FF" w:rsidRDefault="000025FF" w:rsidP="000025FF">
      <w:pPr>
        <w:tabs>
          <w:tab w:val="left" w:pos="70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025FF" w:rsidRDefault="000025FF" w:rsidP="000025FF">
      <w:pPr>
        <w:tabs>
          <w:tab w:val="left" w:pos="70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XХІ   сесії сільської ради  VІІ  скликання</w:t>
      </w:r>
    </w:p>
    <w:p w:rsidR="000025FF" w:rsidRDefault="000025FF" w:rsidP="000025FF">
      <w:pPr>
        <w:shd w:val="clear" w:color="auto" w:fill="FFFFFF"/>
        <w:tabs>
          <w:tab w:val="left" w:pos="708"/>
        </w:tabs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18.04.2019 року                                                Крупець                                                   №10</w:t>
      </w:r>
    </w:p>
    <w:p w:rsidR="000025FF" w:rsidRDefault="000025FF" w:rsidP="000025FF">
      <w:pPr>
        <w:tabs>
          <w:tab w:val="left" w:pos="708"/>
        </w:tabs>
      </w:pPr>
    </w:p>
    <w:p w:rsidR="000025FF" w:rsidRDefault="000025FF" w:rsidP="000025FF">
      <w:pPr>
        <w:tabs>
          <w:tab w:val="left" w:pos="708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надання громадянам одноразової матеріальної допомоги</w:t>
      </w:r>
    </w:p>
    <w:p w:rsidR="000025FF" w:rsidRDefault="000025FF" w:rsidP="000025FF">
      <w:pPr>
        <w:tabs>
          <w:tab w:val="left" w:pos="708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У зв’язку із поданими  заявами  громадян - жителів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, відповідно до рішення постійної комісії з питань фінансів , бюджету , планування , соціально - економічного розвитку , інвестицій та міжнародного співробітництва , рішення сесії сільської ради № 13 від 22.12.2018 року «Про місцевий  бюджет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на 2019 рік», та рішення сесії сільської ради № 7 від 12.01.2018 року «Про затвердження Програми та Положення про надання матеріальної допомоги громадянам »</w:t>
      </w:r>
    </w:p>
    <w:p w:rsidR="000025FF" w:rsidRDefault="000025FF" w:rsidP="000025FF">
      <w:pPr>
        <w:tabs>
          <w:tab w:val="left" w:pos="708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 зі змінами ) ,  сільська рада</w:t>
      </w:r>
    </w:p>
    <w:p w:rsidR="000025FF" w:rsidRDefault="000025FF" w:rsidP="000025FF">
      <w:pPr>
        <w:tabs>
          <w:tab w:val="left" w:pos="708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ВИРІШИЛА : </w:t>
      </w:r>
    </w:p>
    <w:p w:rsidR="000025FF" w:rsidRDefault="000025FF" w:rsidP="000025FF">
      <w:pPr>
        <w:tabs>
          <w:tab w:val="left" w:pos="708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1.Надати матеріальну допомогу  на лікування  жителям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:</w:t>
      </w:r>
    </w:p>
    <w:p w:rsidR="000025FF" w:rsidRDefault="000025FF" w:rsidP="000025FF">
      <w:pPr>
        <w:tabs>
          <w:tab w:val="left" w:pos="708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Бацан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Катерині Іванівні  в розмірі    1000 ( одна тисяча 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;</w:t>
      </w:r>
    </w:p>
    <w:p w:rsidR="000025FF" w:rsidRDefault="000025FF" w:rsidP="000025FF">
      <w:pPr>
        <w:tabs>
          <w:tab w:val="left" w:pos="708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Малишек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Ганні Митрофанівні в розмірі 1000 ( одна тисяча 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;</w:t>
      </w:r>
    </w:p>
    <w:p w:rsidR="000025FF" w:rsidRDefault="000025FF" w:rsidP="000025FF">
      <w:pPr>
        <w:tabs>
          <w:tab w:val="left" w:pos="708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1.3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Семенчук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Василю Федоровичу  в розмірі 1000 ( одна тисяча 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;</w:t>
      </w:r>
    </w:p>
    <w:p w:rsidR="000025FF" w:rsidRDefault="000025FF" w:rsidP="000025FF">
      <w:pPr>
        <w:tabs>
          <w:tab w:val="left" w:pos="708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1.4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Поздєєвій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Світлані Степанівні в розмірі 1000 ( одна тисяча 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;</w:t>
      </w:r>
    </w:p>
    <w:p w:rsidR="000025FF" w:rsidRDefault="000025FF" w:rsidP="000025FF">
      <w:pPr>
        <w:tabs>
          <w:tab w:val="left" w:pos="708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1.5 Романюк Тетяні Василівні в розмірі 1000 ( одна тисяча 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;</w:t>
      </w:r>
    </w:p>
    <w:p w:rsidR="000025FF" w:rsidRDefault="000025FF" w:rsidP="000025FF">
      <w:pPr>
        <w:tabs>
          <w:tab w:val="left" w:pos="708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1.6 Рудик Софії Андріївні в розмірі 500 ( п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,</w:t>
      </w:r>
      <w:proofErr w:type="spellStart"/>
      <w:r>
        <w:rPr>
          <w:rFonts w:ascii="Times New Roman" w:hAnsi="Times New Roman" w:cs="Times New Roman"/>
          <w:sz w:val="24"/>
          <w:szCs w:val="24"/>
        </w:rPr>
        <w:t>ятсот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0025FF" w:rsidRDefault="000025FF" w:rsidP="000025FF">
      <w:pPr>
        <w:tabs>
          <w:tab w:val="left" w:pos="708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1.7 Рудик Василю Івановичу в розмірі 1000 ( одна тисяча 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;</w:t>
      </w:r>
    </w:p>
    <w:p w:rsidR="000025FF" w:rsidRDefault="000025FF" w:rsidP="000025FF">
      <w:pPr>
        <w:tabs>
          <w:tab w:val="left" w:pos="708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1.8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Пархомчук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Світлані  Дмитрівні в розмірі 1000 ( одна тисяча 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;</w:t>
      </w:r>
    </w:p>
    <w:p w:rsidR="000025FF" w:rsidRDefault="000025FF" w:rsidP="000025FF">
      <w:pPr>
        <w:tabs>
          <w:tab w:val="left" w:pos="708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1.9 </w:t>
      </w:r>
      <w:proofErr w:type="spellStart"/>
      <w:r>
        <w:rPr>
          <w:rFonts w:ascii="Times New Roman" w:hAnsi="Times New Roman" w:cs="Times New Roman"/>
          <w:sz w:val="24"/>
          <w:szCs w:val="24"/>
        </w:rPr>
        <w:t>Шенглер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Клавдії Петрівні в розмірі 1000 ( одна тисяча 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;</w:t>
      </w:r>
    </w:p>
    <w:p w:rsidR="000025FF" w:rsidRDefault="000025FF" w:rsidP="000025FF">
      <w:pPr>
        <w:tabs>
          <w:tab w:val="left" w:pos="708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1.10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Бродюк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Михайлу Михайловичу в розмірі 1000 ( одна тисяча 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0025FF" w:rsidRDefault="000025FF" w:rsidP="000025FF">
      <w:pPr>
        <w:tabs>
          <w:tab w:val="left" w:pos="708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0025FF" w:rsidRDefault="000025FF" w:rsidP="000025FF">
      <w:pPr>
        <w:tabs>
          <w:tab w:val="left" w:pos="708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2. Відділу бухгалтерського обліку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здійснити виплату матеріальної допомоги вищеназваним громадянам в   травні  місяці 2019 року.</w:t>
      </w:r>
    </w:p>
    <w:p w:rsidR="000025FF" w:rsidRDefault="000025FF" w:rsidP="000025FF">
      <w:pPr>
        <w:tabs>
          <w:tab w:val="left" w:pos="708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0025FF" w:rsidRDefault="000025FF" w:rsidP="000025FF">
      <w:pPr>
        <w:tabs>
          <w:tab w:val="left" w:pos="708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0025FF" w:rsidRDefault="000025FF" w:rsidP="000025FF">
      <w:pPr>
        <w:tabs>
          <w:tab w:val="left" w:pos="708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0025FF" w:rsidRDefault="000025FF" w:rsidP="000025FF">
      <w:pPr>
        <w:tabs>
          <w:tab w:val="left" w:pos="708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 В.А.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0025FF" w:rsidRDefault="000025FF" w:rsidP="000025FF">
      <w:pPr>
        <w:tabs>
          <w:tab w:val="left" w:pos="2160"/>
        </w:tabs>
        <w:spacing w:after="0"/>
        <w:jc w:val="both"/>
        <w:rPr>
          <w:sz w:val="28"/>
          <w:szCs w:val="28"/>
        </w:rPr>
      </w:pP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F51A3" w:rsidRDefault="001F51A3" w:rsidP="000025F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F51A3" w:rsidRDefault="001F51A3" w:rsidP="000025F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sectPr w:rsidR="00FE38FB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3993671"/>
    <w:multiLevelType w:val="multilevel"/>
    <w:tmpl w:val="03993671"/>
    <w:lvl w:ilvl="0">
      <w:start w:val="1"/>
      <w:numFmt w:val="bullet"/>
      <w:lvlText w:val="-"/>
      <w:lvlJc w:val="left"/>
      <w:pPr>
        <w:ind w:left="927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0F1B40D1"/>
    <w:multiLevelType w:val="hybridMultilevel"/>
    <w:tmpl w:val="BC267D62"/>
    <w:lvl w:ilvl="0" w:tplc="B0702736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3892152"/>
    <w:multiLevelType w:val="hybridMultilevel"/>
    <w:tmpl w:val="E1F04A04"/>
    <w:lvl w:ilvl="0" w:tplc="5024E918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5AC16C2"/>
    <w:multiLevelType w:val="hybridMultilevel"/>
    <w:tmpl w:val="478E6CC2"/>
    <w:lvl w:ilvl="0" w:tplc="B6F21A38">
      <w:start w:val="1"/>
      <w:numFmt w:val="decimal"/>
      <w:lvlText w:val="%1."/>
      <w:lvlJc w:val="left"/>
      <w:pPr>
        <w:ind w:left="1206" w:hanging="78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16A57776"/>
    <w:multiLevelType w:val="hybridMultilevel"/>
    <w:tmpl w:val="D79881D2"/>
    <w:lvl w:ilvl="0" w:tplc="0422000F">
      <w:start w:val="5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23AA66E0"/>
    <w:multiLevelType w:val="hybridMultilevel"/>
    <w:tmpl w:val="347250B2"/>
    <w:lvl w:ilvl="0" w:tplc="AE1295BE">
      <w:start w:val="1"/>
      <w:numFmt w:val="decimal"/>
      <w:lvlText w:val="%1."/>
      <w:lvlJc w:val="left"/>
      <w:pPr>
        <w:ind w:left="1392" w:hanging="82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2F5E733C"/>
    <w:multiLevelType w:val="hybridMultilevel"/>
    <w:tmpl w:val="4D460BE0"/>
    <w:lvl w:ilvl="0" w:tplc="134CC9F4">
      <w:start w:val="1"/>
      <w:numFmt w:val="decimal"/>
      <w:lvlText w:val="%1."/>
      <w:lvlJc w:val="left"/>
      <w:pPr>
        <w:ind w:left="1818" w:hanging="111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413C5F62"/>
    <w:multiLevelType w:val="hybridMultilevel"/>
    <w:tmpl w:val="7CC6178E"/>
    <w:lvl w:ilvl="0" w:tplc="53542562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461B2EE0"/>
    <w:multiLevelType w:val="multilevel"/>
    <w:tmpl w:val="E6B68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4F012DDF"/>
    <w:multiLevelType w:val="hybridMultilevel"/>
    <w:tmpl w:val="B6F66ACA"/>
    <w:lvl w:ilvl="0" w:tplc="988CC2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7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4BD41E3"/>
    <w:multiLevelType w:val="hybridMultilevel"/>
    <w:tmpl w:val="6430F190"/>
    <w:lvl w:ilvl="0" w:tplc="6BF2969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5EA76BF"/>
    <w:multiLevelType w:val="hybridMultilevel"/>
    <w:tmpl w:val="D23A7EE0"/>
    <w:lvl w:ilvl="0" w:tplc="40C2A53E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8762958"/>
    <w:multiLevelType w:val="hybridMultilevel"/>
    <w:tmpl w:val="1618DE7C"/>
    <w:lvl w:ilvl="0" w:tplc="B34292D8">
      <w:start w:val="10"/>
      <w:numFmt w:val="decimal"/>
      <w:lvlText w:val="%1."/>
      <w:lvlJc w:val="left"/>
      <w:pPr>
        <w:ind w:left="644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</w:num>
  <w:num w:numId="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3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</w:num>
  <w:num w:numId="1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7"/>
  </w:num>
  <w:num w:numId="17">
    <w:abstractNumId w:val="42"/>
  </w:num>
  <w:num w:numId="18">
    <w:abstractNumId w:val="28"/>
  </w:num>
  <w:num w:numId="19">
    <w:abstractNumId w:val="34"/>
  </w:num>
  <w:num w:numId="20">
    <w:abstractNumId w:val="36"/>
  </w:num>
  <w:num w:numId="21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9"/>
  </w:num>
  <w:num w:numId="2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0"/>
  </w:num>
  <w:num w:numId="25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hyphenationZone w:val="425"/>
  <w:characterSpacingControl w:val="doNotCompress"/>
  <w:compat>
    <w:useFELayout/>
  </w:compat>
  <w:rsids>
    <w:rsidRoot w:val="00442923"/>
    <w:rsid w:val="000025FF"/>
    <w:rsid w:val="00023DDF"/>
    <w:rsid w:val="00036BAF"/>
    <w:rsid w:val="00056FD8"/>
    <w:rsid w:val="000668E0"/>
    <w:rsid w:val="00067305"/>
    <w:rsid w:val="000B1BA9"/>
    <w:rsid w:val="000E2C75"/>
    <w:rsid w:val="000E5F4D"/>
    <w:rsid w:val="00106E39"/>
    <w:rsid w:val="00107879"/>
    <w:rsid w:val="00136149"/>
    <w:rsid w:val="00140C8B"/>
    <w:rsid w:val="00195D81"/>
    <w:rsid w:val="001A3663"/>
    <w:rsid w:val="001D014F"/>
    <w:rsid w:val="001E767E"/>
    <w:rsid w:val="001F0134"/>
    <w:rsid w:val="001F46B3"/>
    <w:rsid w:val="001F51A3"/>
    <w:rsid w:val="002040D9"/>
    <w:rsid w:val="0022771D"/>
    <w:rsid w:val="0023190E"/>
    <w:rsid w:val="002366C8"/>
    <w:rsid w:val="00264EF8"/>
    <w:rsid w:val="00293DD7"/>
    <w:rsid w:val="002A52D1"/>
    <w:rsid w:val="002F3029"/>
    <w:rsid w:val="003145B4"/>
    <w:rsid w:val="00396BED"/>
    <w:rsid w:val="003E5E47"/>
    <w:rsid w:val="004135C8"/>
    <w:rsid w:val="00442923"/>
    <w:rsid w:val="00456832"/>
    <w:rsid w:val="00484E06"/>
    <w:rsid w:val="004A1328"/>
    <w:rsid w:val="004C6F40"/>
    <w:rsid w:val="00535F54"/>
    <w:rsid w:val="00552289"/>
    <w:rsid w:val="00553F96"/>
    <w:rsid w:val="0056460E"/>
    <w:rsid w:val="005671F1"/>
    <w:rsid w:val="00572BD7"/>
    <w:rsid w:val="00574515"/>
    <w:rsid w:val="00575D5D"/>
    <w:rsid w:val="005D25BB"/>
    <w:rsid w:val="0061440A"/>
    <w:rsid w:val="00616E88"/>
    <w:rsid w:val="00631F85"/>
    <w:rsid w:val="00632F5A"/>
    <w:rsid w:val="006355AC"/>
    <w:rsid w:val="00692329"/>
    <w:rsid w:val="00776EDF"/>
    <w:rsid w:val="0079362E"/>
    <w:rsid w:val="007A27ED"/>
    <w:rsid w:val="007B646F"/>
    <w:rsid w:val="007C1D5C"/>
    <w:rsid w:val="007C698D"/>
    <w:rsid w:val="007E27DD"/>
    <w:rsid w:val="00820740"/>
    <w:rsid w:val="00834FCD"/>
    <w:rsid w:val="00853AC2"/>
    <w:rsid w:val="008815EC"/>
    <w:rsid w:val="00883282"/>
    <w:rsid w:val="008965CE"/>
    <w:rsid w:val="008C3E16"/>
    <w:rsid w:val="009310D4"/>
    <w:rsid w:val="009332A5"/>
    <w:rsid w:val="00951419"/>
    <w:rsid w:val="009F03AE"/>
    <w:rsid w:val="009F7A38"/>
    <w:rsid w:val="00A11696"/>
    <w:rsid w:val="00A15258"/>
    <w:rsid w:val="00A223E5"/>
    <w:rsid w:val="00A41D53"/>
    <w:rsid w:val="00A55425"/>
    <w:rsid w:val="00AA3DC3"/>
    <w:rsid w:val="00AC7F01"/>
    <w:rsid w:val="00B00BCF"/>
    <w:rsid w:val="00B065E5"/>
    <w:rsid w:val="00B470E0"/>
    <w:rsid w:val="00BB0063"/>
    <w:rsid w:val="00BE6174"/>
    <w:rsid w:val="00BF39D4"/>
    <w:rsid w:val="00C10B8B"/>
    <w:rsid w:val="00C54A32"/>
    <w:rsid w:val="00C938B9"/>
    <w:rsid w:val="00CF1BBF"/>
    <w:rsid w:val="00D10247"/>
    <w:rsid w:val="00D104B4"/>
    <w:rsid w:val="00D37424"/>
    <w:rsid w:val="00DB1A2A"/>
    <w:rsid w:val="00DF4062"/>
    <w:rsid w:val="00E5678B"/>
    <w:rsid w:val="00E638A3"/>
    <w:rsid w:val="00EC625E"/>
    <w:rsid w:val="00EF5B1C"/>
    <w:rsid w:val="00F02AD2"/>
    <w:rsid w:val="00F15A87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,44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uiPriority w:val="9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uiPriority w:val="99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iPriority w:val="99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06E39"/>
  </w:style>
  <w:style w:type="paragraph" w:styleId="ab">
    <w:name w:val="Body Text"/>
    <w:basedOn w:val="a"/>
    <w:link w:val="ac"/>
    <w:uiPriority w:val="99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06E39"/>
  </w:style>
  <w:style w:type="paragraph" w:styleId="ad">
    <w:name w:val="Body Text Indent"/>
    <w:basedOn w:val="a"/>
    <w:link w:val="11"/>
    <w:uiPriority w:val="99"/>
    <w:semiHidden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semiHidden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uiPriority w:val="99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uiPriority w:val="99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uiPriority w:val="99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uiPriority w:val="99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uiPriority w:val="99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semiHidden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1237</Words>
  <Characters>706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2019-04-23T12:17:00Z</dcterms:created>
  <dcterms:modified xsi:type="dcterms:W3CDTF">2019-04-23T12:17:00Z</dcterms:modified>
</cp:coreProperties>
</file>