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02A" w:rsidRDefault="00DD602A" w:rsidP="008815EC">
      <w:pPr>
        <w:rPr>
          <w:rFonts w:ascii="Times New Roman" w:hAnsi="Times New Roman" w:cs="Times New Roman"/>
          <w:sz w:val="24"/>
          <w:szCs w:val="24"/>
        </w:rPr>
      </w:pPr>
    </w:p>
    <w:p w:rsidR="008815EC" w:rsidRDefault="008815EC" w:rsidP="008815EC">
      <w:pPr>
        <w:shd w:val="clear" w:color="auto" w:fill="FFFFFF"/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ПРОЕКТ</w:t>
      </w:r>
    </w:p>
    <w:p w:rsidR="008815EC" w:rsidRDefault="008815EC" w:rsidP="008815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15EC" w:rsidRDefault="00547A84" w:rsidP="008815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47A84">
        <w:pict>
          <v:group id="_x0000_s1433" style="position:absolute;left:0;text-align:left;margin-left:223.65pt;margin-top:0;width:34.4pt;height:48.3pt;z-index:251689984" coordorigin="3834,994" coordsize="1142,1718">
            <v:shape id="_x0000_s1434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435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436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437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438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439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440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441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442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443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444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445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446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447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448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449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450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451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452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453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454" style="position:absolute;left:3834;top:1424;width:40;height:748" fillcolor="black" stroked="f"/>
            <v:shape id="_x0000_s1455" style="position:absolute;left:3834;top:2172;width:40;height:163" coordsize="400,1632" path="m400,1615r,9l400,,,,,1624r,8l,1624r,3l1,1632r399,-17xe" fillcolor="black" stroked="f">
              <v:path arrowok="t"/>
            </v:shape>
            <v:shape id="_x0000_s1456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457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458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459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460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461" style="position:absolute;left:4405;top:994;width:551;height:40" fillcolor="black" stroked="f"/>
            <v:shape id="_x0000_s1462" style="position:absolute;left:3834;top:994;width:571;height:40" coordsize="5711,400" path="m400,200l201,400r5510,l5711,,201,,,200,201,,,,,200r400,xe" fillcolor="black" stroked="f">
              <v:path arrowok="t"/>
            </v:shape>
            <v:shape id="_x0000_s1463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8815EC" w:rsidRDefault="008815EC" w:rsidP="008815E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815EC" w:rsidRDefault="008815EC" w:rsidP="008815EC"/>
    <w:p w:rsidR="008815EC" w:rsidRDefault="008815EC" w:rsidP="008815EC"/>
    <w:p w:rsidR="008815EC" w:rsidRDefault="008815EC" w:rsidP="008815E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8815EC" w:rsidRDefault="008815EC" w:rsidP="008815E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8815EC" w:rsidRDefault="008815EC" w:rsidP="008815E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8815EC" w:rsidRDefault="008815EC" w:rsidP="008815E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8815EC" w:rsidRDefault="008815EC" w:rsidP="008815E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15EC" w:rsidRDefault="008815EC" w:rsidP="008815E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8815EC" w:rsidRDefault="008815EC" w:rsidP="008815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815EC" w:rsidRDefault="008815EC" w:rsidP="008815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XХІ   сесії сільської ради  VІІ  скликання</w:t>
      </w:r>
    </w:p>
    <w:p w:rsidR="008815EC" w:rsidRDefault="008815EC" w:rsidP="008815EC">
      <w:pPr>
        <w:shd w:val="clear" w:color="auto" w:fill="FFFFFF"/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18.04.2019 року                                                Крупець                                                   №</w:t>
      </w:r>
    </w:p>
    <w:p w:rsidR="008815EC" w:rsidRDefault="008815EC" w:rsidP="008815EC">
      <w:pPr>
        <w:shd w:val="clear" w:color="auto" w:fill="FFFFFF"/>
        <w:spacing w:before="100" w:beforeAutospacing="1" w:after="0"/>
        <w:jc w:val="center"/>
        <w:rPr>
          <w:rFonts w:ascii="Times New Roman" w:hAnsi="Times New Roman"/>
          <w:sz w:val="24"/>
          <w:szCs w:val="24"/>
        </w:rPr>
      </w:pPr>
    </w:p>
    <w:p w:rsidR="008815EC" w:rsidRDefault="008815EC" w:rsidP="008815E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Про використання коштів, отриманих внаслідок </w:t>
      </w:r>
    </w:p>
    <w:p w:rsidR="008815EC" w:rsidRDefault="008815EC" w:rsidP="008815EC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виконання угод про соціальне партнерство</w:t>
      </w:r>
    </w:p>
    <w:p w:rsidR="008815EC" w:rsidRDefault="008815EC" w:rsidP="008815EC">
      <w:pPr>
        <w:tabs>
          <w:tab w:val="left" w:pos="2160"/>
        </w:tabs>
        <w:spacing w:after="0" w:line="240" w:lineRule="auto"/>
        <w:ind w:firstLine="284"/>
        <w:jc w:val="both"/>
        <w:rPr>
          <w:sz w:val="28"/>
          <w:szCs w:val="28"/>
        </w:rPr>
      </w:pPr>
    </w:p>
    <w:p w:rsidR="008815EC" w:rsidRDefault="008815EC" w:rsidP="008815EC">
      <w:pPr>
        <w:tabs>
          <w:tab w:val="left" w:pos="2160"/>
        </w:tabs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Відповідно до статті 25 Закону України «Про місцеве самоврядування в Україні», Положення про розподіл та використання коштів, отриманих внаслідок виконання угод про соціальне партнерство, затвердженого рішенням 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</w:rPr>
        <w:t xml:space="preserve">І сесії </w:t>
      </w: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сільської ради від 18 квітня 2018 року №9, сільська рада </w:t>
      </w:r>
    </w:p>
    <w:p w:rsidR="008815EC" w:rsidRDefault="008815EC" w:rsidP="008815EC">
      <w:pPr>
        <w:tabs>
          <w:tab w:val="left" w:pos="2160"/>
        </w:tabs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8815EC" w:rsidRDefault="008815EC" w:rsidP="008815EC">
      <w:pPr>
        <w:tabs>
          <w:tab w:val="left" w:pos="2160"/>
        </w:tabs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ВИРІШИЛА:</w:t>
      </w:r>
    </w:p>
    <w:p w:rsidR="008815EC" w:rsidRDefault="008815EC" w:rsidP="008815EC">
      <w:pPr>
        <w:tabs>
          <w:tab w:val="left" w:pos="2160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 Кошти, що будуть отримані у 2019 році внаслідок виконання угоди про соціальне партнерство, укладеної між Товариством з обмеженою відповідальністю «</w:t>
      </w:r>
      <w:proofErr w:type="spellStart"/>
      <w:r>
        <w:rPr>
          <w:rFonts w:ascii="Times New Roman" w:hAnsi="Times New Roman"/>
          <w:sz w:val="24"/>
          <w:szCs w:val="24"/>
        </w:rPr>
        <w:t>Акріс</w:t>
      </w:r>
      <w:proofErr w:type="spellEnd"/>
      <w:r>
        <w:rPr>
          <w:rFonts w:ascii="Times New Roman" w:hAnsi="Times New Roman"/>
          <w:sz w:val="24"/>
          <w:szCs w:val="24"/>
        </w:rPr>
        <w:t xml:space="preserve"> Агро» та </w:t>
      </w:r>
      <w:proofErr w:type="spellStart"/>
      <w:r>
        <w:rPr>
          <w:rFonts w:ascii="Times New Roman" w:hAnsi="Times New Roman"/>
          <w:sz w:val="24"/>
          <w:szCs w:val="24"/>
        </w:rPr>
        <w:t>Крупецькою</w:t>
      </w:r>
      <w:proofErr w:type="spellEnd"/>
      <w:r>
        <w:rPr>
          <w:rFonts w:ascii="Times New Roman" w:hAnsi="Times New Roman"/>
          <w:sz w:val="24"/>
          <w:szCs w:val="24"/>
        </w:rPr>
        <w:t xml:space="preserve"> сільською радою, у розмірі 117 914,40 грн. (сто сімнадцять тисяч дев’ятсот чотирнадцять грн. 40 коп.) спрямувати на поточний та капітальний ремонти доріг населених пунктів </w:t>
      </w: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сільської ради </w:t>
      </w:r>
      <w:proofErr w:type="spellStart"/>
      <w:r>
        <w:rPr>
          <w:rFonts w:ascii="Times New Roman" w:hAnsi="Times New Roman"/>
          <w:sz w:val="24"/>
          <w:szCs w:val="24"/>
        </w:rPr>
        <w:t>Славутського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району Хмельницької області.</w:t>
      </w:r>
    </w:p>
    <w:p w:rsidR="008815EC" w:rsidRDefault="008815EC" w:rsidP="008815EC">
      <w:pPr>
        <w:tabs>
          <w:tab w:val="left" w:pos="2160"/>
        </w:tabs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Контроль за виконанням цього рішення  покласти на постійну комісію з питань фінансів, бюджету, планування, соціально-економічного розвитку, інвестицій та міжнародного співробітництва (</w:t>
      </w:r>
      <w:proofErr w:type="spellStart"/>
      <w:r>
        <w:rPr>
          <w:rFonts w:ascii="Times New Roman" w:hAnsi="Times New Roman"/>
          <w:sz w:val="24"/>
          <w:szCs w:val="24"/>
        </w:rPr>
        <w:t>Качаровська</w:t>
      </w:r>
      <w:proofErr w:type="spellEnd"/>
      <w:r>
        <w:rPr>
          <w:rFonts w:ascii="Times New Roman" w:hAnsi="Times New Roman"/>
          <w:sz w:val="24"/>
          <w:szCs w:val="24"/>
        </w:rPr>
        <w:t xml:space="preserve"> О.В.).</w:t>
      </w:r>
    </w:p>
    <w:p w:rsidR="008815EC" w:rsidRDefault="008815EC" w:rsidP="008815EC">
      <w:pPr>
        <w:tabs>
          <w:tab w:val="left" w:pos="2160"/>
        </w:tabs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8815EC" w:rsidRDefault="008815EC" w:rsidP="008815EC">
      <w:pPr>
        <w:tabs>
          <w:tab w:val="left" w:pos="2160"/>
        </w:tabs>
        <w:spacing w:after="0" w:line="240" w:lineRule="auto"/>
        <w:ind w:firstLine="284"/>
        <w:rPr>
          <w:rFonts w:ascii="Times New Roman" w:hAnsi="Times New Roman"/>
          <w:sz w:val="24"/>
          <w:szCs w:val="24"/>
        </w:rPr>
      </w:pPr>
    </w:p>
    <w:p w:rsidR="008815EC" w:rsidRDefault="008815EC" w:rsidP="008815EC">
      <w:pPr>
        <w:tabs>
          <w:tab w:val="left" w:pos="216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815EC" w:rsidRDefault="008815EC" w:rsidP="008815EC">
      <w:pPr>
        <w:spacing w:after="0" w:line="240" w:lineRule="auto"/>
        <w:rPr>
          <w:lang w:eastAsia="ru-RU"/>
        </w:rPr>
      </w:pPr>
    </w:p>
    <w:p w:rsidR="008815EC" w:rsidRDefault="008815EC" w:rsidP="008815EC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Сільський голова                                                                                              В.А.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Михалюк</w:t>
      </w:r>
      <w:proofErr w:type="spellEnd"/>
    </w:p>
    <w:p w:rsidR="008815EC" w:rsidRDefault="008815EC" w:rsidP="008815EC">
      <w:pPr>
        <w:spacing w:after="0" w:line="240" w:lineRule="auto"/>
        <w:rPr>
          <w:lang w:eastAsia="ru-RU"/>
        </w:rPr>
      </w:pPr>
    </w:p>
    <w:p w:rsidR="008815EC" w:rsidRDefault="008815EC" w:rsidP="008815EC">
      <w:pPr>
        <w:spacing w:after="0" w:line="240" w:lineRule="auto"/>
        <w:rPr>
          <w:lang w:eastAsia="ru-RU"/>
        </w:rPr>
      </w:pPr>
    </w:p>
    <w:p w:rsidR="008815EC" w:rsidRDefault="008815EC" w:rsidP="008815EC">
      <w:pPr>
        <w:spacing w:after="0" w:line="240" w:lineRule="auto"/>
        <w:rPr>
          <w:lang w:eastAsia="ru-RU"/>
        </w:rPr>
      </w:pPr>
    </w:p>
    <w:p w:rsidR="008815EC" w:rsidRDefault="008815EC" w:rsidP="008815EC">
      <w:pPr>
        <w:rPr>
          <w:lang w:val="ru-RU" w:eastAsia="ru-RU"/>
        </w:rPr>
      </w:pP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3993671"/>
    <w:multiLevelType w:val="multilevel"/>
    <w:tmpl w:val="03993671"/>
    <w:lvl w:ilvl="0">
      <w:start w:val="1"/>
      <w:numFmt w:val="bullet"/>
      <w:lvlText w:val="-"/>
      <w:lvlJc w:val="left"/>
      <w:pPr>
        <w:ind w:left="927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15AC16C2"/>
    <w:multiLevelType w:val="hybridMultilevel"/>
    <w:tmpl w:val="478E6CC2"/>
    <w:lvl w:ilvl="0" w:tplc="B6F21A38">
      <w:start w:val="1"/>
      <w:numFmt w:val="decimal"/>
      <w:lvlText w:val="%1."/>
      <w:lvlJc w:val="left"/>
      <w:pPr>
        <w:ind w:left="1206" w:hanging="78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6A57776"/>
    <w:multiLevelType w:val="hybridMultilevel"/>
    <w:tmpl w:val="D79881D2"/>
    <w:lvl w:ilvl="0" w:tplc="0422000F">
      <w:start w:val="5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23AA66E0"/>
    <w:multiLevelType w:val="hybridMultilevel"/>
    <w:tmpl w:val="347250B2"/>
    <w:lvl w:ilvl="0" w:tplc="AE1295BE">
      <w:start w:val="1"/>
      <w:numFmt w:val="decimal"/>
      <w:lvlText w:val="%1."/>
      <w:lvlJc w:val="left"/>
      <w:pPr>
        <w:ind w:left="1392" w:hanging="82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413C5F62"/>
    <w:multiLevelType w:val="hybridMultilevel"/>
    <w:tmpl w:val="7CC6178E"/>
    <w:lvl w:ilvl="0" w:tplc="53542562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461B2EE0"/>
    <w:multiLevelType w:val="multilevel"/>
    <w:tmpl w:val="E6B68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4BD41E3"/>
    <w:multiLevelType w:val="hybridMultilevel"/>
    <w:tmpl w:val="6430F190"/>
    <w:lvl w:ilvl="0" w:tplc="6BF2969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5EA76BF"/>
    <w:multiLevelType w:val="hybridMultilevel"/>
    <w:tmpl w:val="D23A7EE0"/>
    <w:lvl w:ilvl="0" w:tplc="40C2A53E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78762958"/>
    <w:multiLevelType w:val="hybridMultilevel"/>
    <w:tmpl w:val="1618DE7C"/>
    <w:lvl w:ilvl="0" w:tplc="B34292D8">
      <w:start w:val="10"/>
      <w:numFmt w:val="decimal"/>
      <w:lvlText w:val="%1."/>
      <w:lvlJc w:val="left"/>
      <w:pPr>
        <w:ind w:left="644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1"/>
  </w:num>
  <w:num w:numId="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</w:num>
  <w:num w:numId="11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hyphenationZone w:val="425"/>
  <w:characterSpacingControl w:val="doNotCompress"/>
  <w:compat>
    <w:useFELayout/>
  </w:compat>
  <w:rsids>
    <w:rsidRoot w:val="00442923"/>
    <w:rsid w:val="00023DDF"/>
    <w:rsid w:val="00036BAF"/>
    <w:rsid w:val="000668E0"/>
    <w:rsid w:val="00067305"/>
    <w:rsid w:val="000B1BA9"/>
    <w:rsid w:val="000E2C75"/>
    <w:rsid w:val="00106E39"/>
    <w:rsid w:val="00107879"/>
    <w:rsid w:val="00140C8B"/>
    <w:rsid w:val="001723F4"/>
    <w:rsid w:val="001A3663"/>
    <w:rsid w:val="001D014F"/>
    <w:rsid w:val="001F0134"/>
    <w:rsid w:val="002040D9"/>
    <w:rsid w:val="0022771D"/>
    <w:rsid w:val="0023190E"/>
    <w:rsid w:val="002366C8"/>
    <w:rsid w:val="00264EF8"/>
    <w:rsid w:val="00293DD7"/>
    <w:rsid w:val="002F3029"/>
    <w:rsid w:val="003145B4"/>
    <w:rsid w:val="00396BED"/>
    <w:rsid w:val="003E5E47"/>
    <w:rsid w:val="004135C8"/>
    <w:rsid w:val="00442923"/>
    <w:rsid w:val="00456832"/>
    <w:rsid w:val="00484E06"/>
    <w:rsid w:val="004A1328"/>
    <w:rsid w:val="004C6F40"/>
    <w:rsid w:val="00535F54"/>
    <w:rsid w:val="00547A84"/>
    <w:rsid w:val="00552289"/>
    <w:rsid w:val="00553F96"/>
    <w:rsid w:val="0056460E"/>
    <w:rsid w:val="005671F1"/>
    <w:rsid w:val="00572BD7"/>
    <w:rsid w:val="00574515"/>
    <w:rsid w:val="00575D5D"/>
    <w:rsid w:val="0061440A"/>
    <w:rsid w:val="00616E88"/>
    <w:rsid w:val="00632F5A"/>
    <w:rsid w:val="006355AC"/>
    <w:rsid w:val="007769B7"/>
    <w:rsid w:val="00776EDF"/>
    <w:rsid w:val="0079362E"/>
    <w:rsid w:val="007C1D5C"/>
    <w:rsid w:val="007E27DD"/>
    <w:rsid w:val="00820740"/>
    <w:rsid w:val="00834FCD"/>
    <w:rsid w:val="00853AC2"/>
    <w:rsid w:val="008815EC"/>
    <w:rsid w:val="00883282"/>
    <w:rsid w:val="008965CE"/>
    <w:rsid w:val="008C3E16"/>
    <w:rsid w:val="009310D4"/>
    <w:rsid w:val="009332A5"/>
    <w:rsid w:val="009A502C"/>
    <w:rsid w:val="009F7A38"/>
    <w:rsid w:val="00A11696"/>
    <w:rsid w:val="00A15258"/>
    <w:rsid w:val="00A223E5"/>
    <w:rsid w:val="00A23FDC"/>
    <w:rsid w:val="00A41D53"/>
    <w:rsid w:val="00A55425"/>
    <w:rsid w:val="00AA3DC3"/>
    <w:rsid w:val="00AC7F01"/>
    <w:rsid w:val="00B00BCF"/>
    <w:rsid w:val="00B065E5"/>
    <w:rsid w:val="00B470E0"/>
    <w:rsid w:val="00BB0063"/>
    <w:rsid w:val="00BE6174"/>
    <w:rsid w:val="00BF39D4"/>
    <w:rsid w:val="00C066F9"/>
    <w:rsid w:val="00C10B8B"/>
    <w:rsid w:val="00C54A32"/>
    <w:rsid w:val="00C938B9"/>
    <w:rsid w:val="00CF1BBF"/>
    <w:rsid w:val="00D10247"/>
    <w:rsid w:val="00D104B4"/>
    <w:rsid w:val="00DB1A2A"/>
    <w:rsid w:val="00DD602A"/>
    <w:rsid w:val="00DF4062"/>
    <w:rsid w:val="00E638A3"/>
    <w:rsid w:val="00EC625E"/>
    <w:rsid w:val="00F15A87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iPriority w:val="99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uiPriority w:val="99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uiPriority w:val="99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uiPriority w:val="99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975</Words>
  <Characters>556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2019-04-09T10:36:00Z</dcterms:created>
  <dcterms:modified xsi:type="dcterms:W3CDTF">2019-04-09T10:36:00Z</dcterms:modified>
</cp:coreProperties>
</file>