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FE38FB" w:rsidRDefault="00FE38FB" w:rsidP="00FE38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ПРОЕКТ</w:t>
      </w:r>
    </w:p>
    <w:p w:rsidR="00FE38FB" w:rsidRDefault="00867BD1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7BD1">
        <w:pict>
          <v:group id="_x0000_s1648" style="position:absolute;left:0;text-align:left;margin-left:223.65pt;margin-top:0;width:34.4pt;height:48.3pt;z-index:251682816" coordorigin="3834,994" coordsize="1142,1718">
            <v:shape id="_x0000_s164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5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5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5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5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5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5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5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5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5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5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6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6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6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6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6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6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6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6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6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69" style="position:absolute;left:3834;top:1424;width:40;height:748" fillcolor="black" stroked="f"/>
            <v:shape id="_x0000_s1670" style="position:absolute;left:3834;top:2172;width:40;height:163" coordsize="400,1632" path="m400,1615r,9l400,,,,,1624r,8l,1624r,3l1,1632r399,-17xe" fillcolor="black" stroked="f">
              <v:path arrowok="t"/>
            </v:shape>
            <v:shape id="_x0000_s167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7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7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7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7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76" style="position:absolute;left:4405;top:994;width:551;height:40" fillcolor="black" stroked="f"/>
            <v:shape id="_x0000_s1677" style="position:absolute;left:3834;top:994;width:571;height:40" coordsize="5711,400" path="m400,200l201,400r5510,l5711,,201,,,200,201,,,,,200r400,xe" fillcolor="black" stroked="f">
              <v:path arrowok="t"/>
            </v:shape>
            <v:shape id="_x0000_s167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E38FB" w:rsidRDefault="00FE38FB" w:rsidP="00FE38FB"/>
    <w:p w:rsidR="00FE38FB" w:rsidRDefault="00FE38FB" w:rsidP="00FE38FB"/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   сесії сільської ради  VІІ  скликання</w:t>
      </w:r>
    </w:p>
    <w:p w:rsidR="00FE38FB" w:rsidRDefault="00FE38FB" w:rsidP="00FE38FB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року                                                Крупець                                                   №</w:t>
      </w:r>
    </w:p>
    <w:p w:rsidR="00FE38FB" w:rsidRDefault="00FE38FB" w:rsidP="00FE38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Pr="00D26979" w:rsidRDefault="00FE38FB" w:rsidP="00FE38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8FB" w:rsidRPr="00D26979" w:rsidRDefault="00FE38FB" w:rsidP="00FE38FB">
      <w:pPr>
        <w:tabs>
          <w:tab w:val="left" w:pos="4820"/>
        </w:tabs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7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26979">
        <w:rPr>
          <w:rFonts w:ascii="Times New Roman" w:hAnsi="Times New Roman" w:cs="Times New Roman"/>
          <w:b/>
          <w:sz w:val="24"/>
          <w:szCs w:val="24"/>
          <w:lang w:eastAsia="en-US"/>
        </w:rPr>
        <w:t>співфінансування</w:t>
      </w:r>
      <w:proofErr w:type="spellEnd"/>
      <w:r w:rsidRPr="00D2697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D26979">
        <w:rPr>
          <w:rFonts w:ascii="Times New Roman" w:hAnsi="Times New Roman" w:cs="Times New Roman"/>
          <w:b/>
          <w:sz w:val="24"/>
          <w:szCs w:val="24"/>
        </w:rPr>
        <w:t>по проекту «Улаштування благоустрою Джерела Покрови Пресвятої Богородиці по пров. Незалежності с.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979">
        <w:rPr>
          <w:rFonts w:ascii="Times New Roman" w:hAnsi="Times New Roman" w:cs="Times New Roman"/>
          <w:b/>
          <w:sz w:val="24"/>
          <w:szCs w:val="24"/>
        </w:rPr>
        <w:t xml:space="preserve">Полянь </w:t>
      </w:r>
    </w:p>
    <w:p w:rsidR="00FE38FB" w:rsidRPr="00D26979" w:rsidRDefault="00FE38FB" w:rsidP="00FE38FB">
      <w:pPr>
        <w:tabs>
          <w:tab w:val="left" w:pos="4820"/>
        </w:tabs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D26979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D26979">
        <w:rPr>
          <w:rFonts w:ascii="Times New Roman" w:hAnsi="Times New Roman" w:cs="Times New Roman"/>
          <w:b/>
          <w:sz w:val="24"/>
          <w:szCs w:val="24"/>
        </w:rPr>
        <w:t xml:space="preserve"> району»</w:t>
      </w:r>
    </w:p>
    <w:p w:rsidR="00FE38FB" w:rsidRPr="00D26979" w:rsidRDefault="00FE38FB" w:rsidP="00FE38FB">
      <w:pPr>
        <w:spacing w:after="0"/>
        <w:ind w:right="538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E38FB" w:rsidRPr="00D26979" w:rsidRDefault="00FE38FB" w:rsidP="00FE38FB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E38FB" w:rsidRDefault="00FE38FB" w:rsidP="00FE38F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79">
        <w:rPr>
          <w:rFonts w:ascii="Times New Roman" w:hAnsi="Times New Roman" w:cs="Times New Roman"/>
          <w:sz w:val="24"/>
          <w:szCs w:val="24"/>
        </w:rPr>
        <w:t xml:space="preserve">Відповідно до рішення обласної ради від 27.09.2017 р. № 61-15/2017 «Про програму проведення обласного конкурсу </w:t>
      </w:r>
      <w:proofErr w:type="spellStart"/>
      <w:r w:rsidRPr="00D26979">
        <w:rPr>
          <w:rFonts w:ascii="Times New Roman" w:hAnsi="Times New Roman" w:cs="Times New Roman"/>
          <w:sz w:val="24"/>
          <w:szCs w:val="24"/>
        </w:rPr>
        <w:t>мікропроектів</w:t>
      </w:r>
      <w:proofErr w:type="spellEnd"/>
      <w:r w:rsidRPr="00D26979">
        <w:rPr>
          <w:rFonts w:ascii="Times New Roman" w:hAnsi="Times New Roman" w:cs="Times New Roman"/>
          <w:sz w:val="24"/>
          <w:szCs w:val="24"/>
        </w:rPr>
        <w:t xml:space="preserve"> сталого місцевого розвитку у Хмельницькій області на 2017-2020 роки», заслухавши інформацію сільського голови В.А.</w:t>
      </w:r>
      <w:proofErr w:type="spellStart"/>
      <w:r w:rsidRPr="00D26979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D26979">
        <w:rPr>
          <w:rFonts w:ascii="Times New Roman" w:hAnsi="Times New Roman" w:cs="Times New Roman"/>
          <w:sz w:val="24"/>
          <w:szCs w:val="24"/>
        </w:rPr>
        <w:t xml:space="preserve"> про результати обласного конкурсу </w:t>
      </w:r>
      <w:proofErr w:type="spellStart"/>
      <w:r w:rsidRPr="00D26979">
        <w:rPr>
          <w:rFonts w:ascii="Times New Roman" w:hAnsi="Times New Roman" w:cs="Times New Roman"/>
          <w:sz w:val="24"/>
          <w:szCs w:val="24"/>
        </w:rPr>
        <w:t>мікропроектів</w:t>
      </w:r>
      <w:proofErr w:type="spellEnd"/>
      <w:r w:rsidRPr="00D26979">
        <w:rPr>
          <w:rFonts w:ascii="Times New Roman" w:hAnsi="Times New Roman" w:cs="Times New Roman"/>
          <w:sz w:val="24"/>
          <w:szCs w:val="24"/>
        </w:rPr>
        <w:t xml:space="preserve"> місцевого розвитку у Хмельницькій області у 2018 році, керуючись статті 26 Закону України «Про місцеве самоврядування в Україні», сільська рада </w:t>
      </w:r>
    </w:p>
    <w:p w:rsidR="00FE38FB" w:rsidRPr="00D26979" w:rsidRDefault="00FE38FB" w:rsidP="00FE38F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79">
        <w:rPr>
          <w:rFonts w:ascii="Times New Roman" w:hAnsi="Times New Roman" w:cs="Times New Roman"/>
          <w:sz w:val="24"/>
          <w:szCs w:val="24"/>
        </w:rPr>
        <w:t>ВИРІШИЛА:</w:t>
      </w:r>
    </w:p>
    <w:p w:rsidR="00FE38FB" w:rsidRPr="00D26979" w:rsidRDefault="00FE38FB" w:rsidP="00FE38FB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79">
        <w:rPr>
          <w:rFonts w:ascii="Times New Roman" w:hAnsi="Times New Roman" w:cs="Times New Roman"/>
          <w:sz w:val="24"/>
          <w:szCs w:val="24"/>
        </w:rPr>
        <w:t xml:space="preserve">Провести </w:t>
      </w:r>
      <w:proofErr w:type="spellStart"/>
      <w:r w:rsidRPr="00D26979">
        <w:rPr>
          <w:rFonts w:ascii="Times New Roman" w:hAnsi="Times New Roman" w:cs="Times New Roman"/>
          <w:sz w:val="24"/>
          <w:szCs w:val="24"/>
        </w:rPr>
        <w:t>співфінансування</w:t>
      </w:r>
      <w:proofErr w:type="spellEnd"/>
      <w:r w:rsidRPr="00D26979">
        <w:rPr>
          <w:rFonts w:ascii="Times New Roman" w:hAnsi="Times New Roman" w:cs="Times New Roman"/>
          <w:sz w:val="24"/>
          <w:szCs w:val="24"/>
        </w:rPr>
        <w:t xml:space="preserve"> по проекту «Улаштування благоустрою Джерела Покрови Пресвятої Богородиці по пров. Незалежності </w:t>
      </w:r>
      <w:proofErr w:type="spellStart"/>
      <w:r w:rsidRPr="00D26979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D26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979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D26979">
        <w:rPr>
          <w:rFonts w:ascii="Times New Roman" w:hAnsi="Times New Roman" w:cs="Times New Roman"/>
          <w:sz w:val="24"/>
          <w:szCs w:val="24"/>
        </w:rPr>
        <w:t xml:space="preserve"> району» в сумі 134 670 грн. 00 коп.</w:t>
      </w:r>
      <w:r w:rsidRPr="00D2697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E38FB" w:rsidRPr="00D26979" w:rsidRDefault="00FE38FB" w:rsidP="00FE38F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79">
        <w:rPr>
          <w:rFonts w:ascii="Times New Roman" w:hAnsi="Times New Roman" w:cs="Times New Roman"/>
          <w:sz w:val="24"/>
          <w:szCs w:val="24"/>
        </w:rPr>
        <w:t>2.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D26979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D26979">
        <w:rPr>
          <w:rFonts w:ascii="Times New Roman" w:hAnsi="Times New Roman" w:cs="Times New Roman"/>
          <w:sz w:val="24"/>
          <w:szCs w:val="24"/>
        </w:rPr>
        <w:t>)</w:t>
      </w:r>
      <w:r w:rsidRPr="00D269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38FB" w:rsidRPr="00D26979" w:rsidRDefault="00FE38FB" w:rsidP="0045514B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E38FB" w:rsidRPr="00D26979" w:rsidRDefault="00FE38FB" w:rsidP="00FE38FB">
      <w:pPr>
        <w:pStyle w:val="1"/>
        <w:jc w:val="both"/>
        <w:rPr>
          <w:b w:val="0"/>
          <w:sz w:val="24"/>
          <w:szCs w:val="24"/>
          <w:lang w:val="uk-UA"/>
        </w:rPr>
      </w:pPr>
      <w:r w:rsidRPr="00D26979">
        <w:rPr>
          <w:b w:val="0"/>
          <w:sz w:val="24"/>
          <w:szCs w:val="24"/>
          <w:lang w:val="uk-UA"/>
        </w:rPr>
        <w:t xml:space="preserve">          Сільський голова</w:t>
      </w:r>
      <w:r w:rsidRPr="00D26979">
        <w:rPr>
          <w:b w:val="0"/>
          <w:sz w:val="24"/>
          <w:szCs w:val="24"/>
          <w:lang w:val="uk-UA"/>
        </w:rPr>
        <w:tab/>
        <w:t xml:space="preserve">       </w:t>
      </w:r>
      <w:r w:rsidRPr="00D26979">
        <w:rPr>
          <w:b w:val="0"/>
          <w:sz w:val="24"/>
          <w:szCs w:val="24"/>
          <w:lang w:val="uk-UA"/>
        </w:rPr>
        <w:tab/>
      </w:r>
      <w:r w:rsidRPr="00D26979">
        <w:rPr>
          <w:b w:val="0"/>
          <w:sz w:val="24"/>
          <w:szCs w:val="24"/>
          <w:lang w:val="uk-UA"/>
        </w:rPr>
        <w:tab/>
      </w:r>
      <w:r w:rsidRPr="00D26979">
        <w:rPr>
          <w:b w:val="0"/>
          <w:sz w:val="24"/>
          <w:szCs w:val="24"/>
          <w:lang w:val="uk-UA"/>
        </w:rPr>
        <w:tab/>
      </w:r>
      <w:r w:rsidRPr="00D26979">
        <w:rPr>
          <w:b w:val="0"/>
          <w:sz w:val="24"/>
          <w:szCs w:val="24"/>
          <w:lang w:val="uk-UA"/>
        </w:rPr>
        <w:tab/>
        <w:t xml:space="preserve">         </w:t>
      </w:r>
      <w:r>
        <w:rPr>
          <w:b w:val="0"/>
          <w:sz w:val="24"/>
          <w:szCs w:val="24"/>
          <w:lang w:val="uk-UA"/>
        </w:rPr>
        <w:t xml:space="preserve">                         </w:t>
      </w:r>
      <w:r w:rsidRPr="00D26979">
        <w:rPr>
          <w:b w:val="0"/>
          <w:sz w:val="24"/>
          <w:szCs w:val="24"/>
          <w:lang w:val="uk-UA"/>
        </w:rPr>
        <w:t xml:space="preserve">   В.</w:t>
      </w:r>
      <w:r>
        <w:rPr>
          <w:b w:val="0"/>
          <w:sz w:val="24"/>
          <w:szCs w:val="24"/>
          <w:lang w:val="uk-UA"/>
        </w:rPr>
        <w:t>А.</w:t>
      </w:r>
      <w:proofErr w:type="spellStart"/>
      <w:r w:rsidRPr="00D26979">
        <w:rPr>
          <w:b w:val="0"/>
          <w:sz w:val="24"/>
          <w:szCs w:val="24"/>
          <w:lang w:val="uk-UA"/>
        </w:rPr>
        <w:t>Михалюк</w:t>
      </w:r>
      <w:proofErr w:type="spellEnd"/>
    </w:p>
    <w:p w:rsidR="00FE38FB" w:rsidRPr="00D26979" w:rsidRDefault="00FE38FB" w:rsidP="00FE38FB">
      <w:pPr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/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1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B1BA9"/>
    <w:rsid w:val="000E2C75"/>
    <w:rsid w:val="00106E39"/>
    <w:rsid w:val="00107879"/>
    <w:rsid w:val="001A3663"/>
    <w:rsid w:val="001F0134"/>
    <w:rsid w:val="002040D9"/>
    <w:rsid w:val="0022771D"/>
    <w:rsid w:val="002366C8"/>
    <w:rsid w:val="003145B4"/>
    <w:rsid w:val="00396BED"/>
    <w:rsid w:val="00442923"/>
    <w:rsid w:val="0045514B"/>
    <w:rsid w:val="00484E06"/>
    <w:rsid w:val="004A1328"/>
    <w:rsid w:val="004C6F40"/>
    <w:rsid w:val="00535F54"/>
    <w:rsid w:val="00552289"/>
    <w:rsid w:val="00553F96"/>
    <w:rsid w:val="0056460E"/>
    <w:rsid w:val="005671F1"/>
    <w:rsid w:val="0061440A"/>
    <w:rsid w:val="00616E88"/>
    <w:rsid w:val="0079362E"/>
    <w:rsid w:val="00820740"/>
    <w:rsid w:val="00867BD1"/>
    <w:rsid w:val="00883282"/>
    <w:rsid w:val="009310D4"/>
    <w:rsid w:val="00A11696"/>
    <w:rsid w:val="00A15258"/>
    <w:rsid w:val="00A223E5"/>
    <w:rsid w:val="00A41D53"/>
    <w:rsid w:val="00A55425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DB1A2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2019-03-22T09:45:00Z</dcterms:created>
  <dcterms:modified xsi:type="dcterms:W3CDTF">2019-03-22T09:45:00Z</dcterms:modified>
</cp:coreProperties>
</file>