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58D" w:rsidRDefault="005F258D" w:rsidP="005F258D">
      <w:pPr>
        <w:spacing w:after="0"/>
        <w:rPr>
          <w:rFonts w:ascii="Times New Roman" w:eastAsia="Times New Roman" w:hAnsi="Times New Roman" w:cs="Times New Roman"/>
          <w:sz w:val="24"/>
          <w:szCs w:val="24"/>
        </w:rPr>
      </w:pPr>
    </w:p>
    <w:p w:rsidR="005F258D" w:rsidRPr="00BB7000" w:rsidRDefault="005F258D" w:rsidP="005F258D">
      <w:pPr>
        <w:spacing w:after="0"/>
        <w:rPr>
          <w:rFonts w:ascii="Times New Roman" w:hAnsi="Times New Roman" w:cs="Times New Roman"/>
          <w:sz w:val="24"/>
          <w:szCs w:val="24"/>
        </w:rPr>
      </w:pPr>
      <w:r>
        <w:rPr>
          <w:noProof/>
        </w:rPr>
        <w:drawing>
          <wp:anchor distT="0" distB="0" distL="114300" distR="114300" simplePos="0" relativeHeight="251744256" behindDoc="0" locked="0" layoutInCell="1" allowOverlap="1">
            <wp:simplePos x="0" y="0"/>
            <wp:positionH relativeFrom="column">
              <wp:posOffset>2748915</wp:posOffset>
            </wp:positionH>
            <wp:positionV relativeFrom="paragraph">
              <wp:posOffset>142240</wp:posOffset>
            </wp:positionV>
            <wp:extent cx="552450" cy="774700"/>
            <wp:effectExtent l="19050" t="0" r="0" b="6350"/>
            <wp:wrapNone/>
            <wp:docPr id="2" name="Рисунок 55"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trez"/>
                    <pic:cNvPicPr>
                      <a:picLocks noChangeAspect="1" noChangeArrowheads="1"/>
                    </pic:cNvPicPr>
                  </pic:nvPicPr>
                  <pic:blipFill>
                    <a:blip r:embed="rId7"/>
                    <a:srcRect/>
                    <a:stretch>
                      <a:fillRect/>
                    </a:stretch>
                  </pic:blipFill>
                  <pic:spPr bwMode="auto">
                    <a:xfrm>
                      <a:off x="0" y="0"/>
                      <a:ext cx="552450" cy="774700"/>
                    </a:xfrm>
                    <a:prstGeom prst="rect">
                      <a:avLst/>
                    </a:prstGeom>
                    <a:noFill/>
                  </pic:spPr>
                </pic:pic>
              </a:graphicData>
            </a:graphic>
          </wp:anchor>
        </w:drawing>
      </w:r>
    </w:p>
    <w:p w:rsidR="005F258D" w:rsidRPr="00BB7000" w:rsidRDefault="005F258D" w:rsidP="005F258D">
      <w:pPr>
        <w:widowControl w:val="0"/>
        <w:autoSpaceDE w:val="0"/>
        <w:autoSpaceDN w:val="0"/>
        <w:adjustRightInd w:val="0"/>
        <w:spacing w:after="0"/>
        <w:jc w:val="center"/>
        <w:rPr>
          <w:rFonts w:ascii="Times New Roman" w:hAnsi="Times New Roman" w:cs="Times New Roman"/>
          <w:sz w:val="24"/>
          <w:szCs w:val="24"/>
          <w:lang w:eastAsia="ru-RU"/>
        </w:rPr>
      </w:pPr>
    </w:p>
    <w:p w:rsidR="005F258D" w:rsidRPr="00BB7000" w:rsidRDefault="005F258D" w:rsidP="005F258D">
      <w:pPr>
        <w:widowControl w:val="0"/>
        <w:autoSpaceDE w:val="0"/>
        <w:autoSpaceDN w:val="0"/>
        <w:adjustRightInd w:val="0"/>
        <w:spacing w:after="0"/>
        <w:jc w:val="center"/>
        <w:rPr>
          <w:rFonts w:ascii="Times New Roman" w:hAnsi="Times New Roman" w:cs="Times New Roman"/>
          <w:sz w:val="24"/>
          <w:szCs w:val="24"/>
          <w:lang w:eastAsia="ru-RU"/>
        </w:rPr>
      </w:pPr>
    </w:p>
    <w:p w:rsidR="005F258D" w:rsidRPr="00BB7000" w:rsidRDefault="005F258D" w:rsidP="005F258D">
      <w:pPr>
        <w:tabs>
          <w:tab w:val="left" w:pos="2520"/>
        </w:tabs>
        <w:spacing w:after="0"/>
        <w:jc w:val="center"/>
        <w:rPr>
          <w:rFonts w:ascii="Times New Roman" w:hAnsi="Times New Roman" w:cs="Times New Roman"/>
          <w:sz w:val="24"/>
          <w:szCs w:val="24"/>
          <w:lang w:eastAsia="ru-RU"/>
        </w:rPr>
      </w:pPr>
    </w:p>
    <w:p w:rsidR="005F258D" w:rsidRPr="00BB7000" w:rsidRDefault="005F258D" w:rsidP="005F258D">
      <w:pPr>
        <w:tabs>
          <w:tab w:val="left" w:pos="2520"/>
        </w:tabs>
        <w:spacing w:after="0"/>
        <w:jc w:val="center"/>
        <w:rPr>
          <w:rFonts w:ascii="Times New Roman" w:hAnsi="Times New Roman" w:cs="Times New Roman"/>
          <w:b/>
          <w:sz w:val="24"/>
          <w:szCs w:val="24"/>
        </w:rPr>
      </w:pPr>
    </w:p>
    <w:p w:rsidR="005F258D" w:rsidRPr="00BB7000" w:rsidRDefault="005F258D" w:rsidP="005F258D">
      <w:pPr>
        <w:widowControl w:val="0"/>
        <w:autoSpaceDE w:val="0"/>
        <w:autoSpaceDN w:val="0"/>
        <w:adjustRightInd w:val="0"/>
        <w:spacing w:after="0"/>
        <w:jc w:val="center"/>
        <w:rPr>
          <w:rFonts w:ascii="Times New Roman" w:hAnsi="Times New Roman" w:cs="Times New Roman"/>
          <w:b/>
          <w:sz w:val="24"/>
          <w:szCs w:val="24"/>
        </w:rPr>
      </w:pPr>
      <w:r w:rsidRPr="00BB7000">
        <w:rPr>
          <w:rFonts w:ascii="Times New Roman" w:hAnsi="Times New Roman" w:cs="Times New Roman"/>
          <w:b/>
          <w:sz w:val="24"/>
          <w:szCs w:val="24"/>
        </w:rPr>
        <w:t>У К Р А Ї Н А</w:t>
      </w:r>
    </w:p>
    <w:p w:rsidR="005F258D" w:rsidRPr="00BB7000" w:rsidRDefault="005F258D" w:rsidP="005F258D">
      <w:pPr>
        <w:widowControl w:val="0"/>
        <w:autoSpaceDE w:val="0"/>
        <w:autoSpaceDN w:val="0"/>
        <w:adjustRightInd w:val="0"/>
        <w:spacing w:after="0"/>
        <w:jc w:val="center"/>
        <w:rPr>
          <w:rFonts w:ascii="Times New Roman" w:hAnsi="Times New Roman" w:cs="Times New Roman"/>
          <w:b/>
          <w:sz w:val="24"/>
          <w:szCs w:val="24"/>
        </w:rPr>
      </w:pPr>
      <w:r w:rsidRPr="00BB7000">
        <w:rPr>
          <w:rFonts w:ascii="Times New Roman" w:hAnsi="Times New Roman" w:cs="Times New Roman"/>
          <w:b/>
          <w:sz w:val="24"/>
          <w:szCs w:val="24"/>
        </w:rPr>
        <w:t>КРУПЕЦЬКА СІЛЬСЬКА РАДА</w:t>
      </w:r>
    </w:p>
    <w:p w:rsidR="005F258D" w:rsidRPr="00BB7000" w:rsidRDefault="005F258D" w:rsidP="005F258D">
      <w:pPr>
        <w:widowControl w:val="0"/>
        <w:autoSpaceDE w:val="0"/>
        <w:autoSpaceDN w:val="0"/>
        <w:adjustRightInd w:val="0"/>
        <w:spacing w:after="0"/>
        <w:jc w:val="center"/>
        <w:rPr>
          <w:rFonts w:ascii="Times New Roman" w:hAnsi="Times New Roman" w:cs="Times New Roman"/>
          <w:b/>
          <w:sz w:val="24"/>
          <w:szCs w:val="24"/>
        </w:rPr>
      </w:pPr>
      <w:r w:rsidRPr="00BB7000">
        <w:rPr>
          <w:rFonts w:ascii="Times New Roman" w:hAnsi="Times New Roman" w:cs="Times New Roman"/>
          <w:b/>
          <w:sz w:val="24"/>
          <w:szCs w:val="24"/>
        </w:rPr>
        <w:t>СЛАВУТСЬКОГО РАЙОНУ</w:t>
      </w:r>
    </w:p>
    <w:p w:rsidR="005F258D" w:rsidRPr="00BB7000" w:rsidRDefault="005F258D" w:rsidP="005F258D">
      <w:pPr>
        <w:widowControl w:val="0"/>
        <w:autoSpaceDE w:val="0"/>
        <w:autoSpaceDN w:val="0"/>
        <w:adjustRightInd w:val="0"/>
        <w:spacing w:after="0" w:line="240" w:lineRule="auto"/>
        <w:jc w:val="center"/>
        <w:rPr>
          <w:rFonts w:ascii="Times New Roman" w:hAnsi="Times New Roman" w:cs="Times New Roman"/>
          <w:b/>
          <w:sz w:val="24"/>
          <w:szCs w:val="24"/>
        </w:rPr>
      </w:pPr>
      <w:r w:rsidRPr="00BB7000">
        <w:rPr>
          <w:rFonts w:ascii="Times New Roman" w:hAnsi="Times New Roman" w:cs="Times New Roman"/>
          <w:b/>
          <w:sz w:val="24"/>
          <w:szCs w:val="24"/>
        </w:rPr>
        <w:t>ХМЕЛЬНИЦЬКОЇ ОБЛАСТІ</w:t>
      </w:r>
    </w:p>
    <w:p w:rsidR="005F258D" w:rsidRPr="00BB7000" w:rsidRDefault="005F258D" w:rsidP="005F258D">
      <w:pPr>
        <w:widowControl w:val="0"/>
        <w:autoSpaceDE w:val="0"/>
        <w:autoSpaceDN w:val="0"/>
        <w:adjustRightInd w:val="0"/>
        <w:spacing w:after="0" w:line="240" w:lineRule="auto"/>
        <w:jc w:val="center"/>
        <w:rPr>
          <w:rFonts w:ascii="Times New Roman" w:hAnsi="Times New Roman" w:cs="Times New Roman"/>
          <w:b/>
          <w:sz w:val="24"/>
          <w:szCs w:val="24"/>
        </w:rPr>
      </w:pPr>
    </w:p>
    <w:p w:rsidR="005F258D" w:rsidRPr="00BB7000" w:rsidRDefault="005F258D" w:rsidP="005F258D">
      <w:pPr>
        <w:widowControl w:val="0"/>
        <w:autoSpaceDE w:val="0"/>
        <w:autoSpaceDN w:val="0"/>
        <w:adjustRightInd w:val="0"/>
        <w:spacing w:after="0" w:line="240" w:lineRule="auto"/>
        <w:jc w:val="center"/>
        <w:rPr>
          <w:rFonts w:ascii="Times New Roman" w:hAnsi="Times New Roman" w:cs="Times New Roman"/>
          <w:b/>
          <w:sz w:val="24"/>
          <w:szCs w:val="24"/>
        </w:rPr>
      </w:pPr>
      <w:r w:rsidRPr="00BB7000">
        <w:rPr>
          <w:rFonts w:ascii="Times New Roman" w:hAnsi="Times New Roman" w:cs="Times New Roman"/>
          <w:b/>
          <w:sz w:val="24"/>
          <w:szCs w:val="24"/>
        </w:rPr>
        <w:t>ВИКОНАВЧИЙ КОМІТЕТ</w:t>
      </w:r>
    </w:p>
    <w:p w:rsidR="005F258D" w:rsidRPr="00BB7000" w:rsidRDefault="005F258D" w:rsidP="005F258D">
      <w:pPr>
        <w:widowControl w:val="0"/>
        <w:autoSpaceDE w:val="0"/>
        <w:autoSpaceDN w:val="0"/>
        <w:adjustRightInd w:val="0"/>
        <w:spacing w:after="0" w:line="240" w:lineRule="auto"/>
        <w:jc w:val="center"/>
        <w:rPr>
          <w:rFonts w:ascii="Times New Roman" w:hAnsi="Times New Roman" w:cs="Times New Roman"/>
          <w:b/>
          <w:sz w:val="24"/>
          <w:szCs w:val="24"/>
        </w:rPr>
      </w:pPr>
    </w:p>
    <w:p w:rsidR="005F258D" w:rsidRPr="00BB7000" w:rsidRDefault="005F258D" w:rsidP="005F258D">
      <w:pPr>
        <w:widowControl w:val="0"/>
        <w:autoSpaceDE w:val="0"/>
        <w:autoSpaceDN w:val="0"/>
        <w:adjustRightInd w:val="0"/>
        <w:spacing w:after="0" w:line="240" w:lineRule="auto"/>
        <w:jc w:val="center"/>
        <w:rPr>
          <w:rFonts w:ascii="Times New Roman" w:hAnsi="Times New Roman" w:cs="Times New Roman"/>
          <w:b/>
          <w:sz w:val="24"/>
          <w:szCs w:val="24"/>
        </w:rPr>
      </w:pPr>
      <w:r w:rsidRPr="00BB7000">
        <w:rPr>
          <w:rFonts w:ascii="Times New Roman" w:hAnsi="Times New Roman" w:cs="Times New Roman"/>
          <w:b/>
          <w:sz w:val="24"/>
          <w:szCs w:val="24"/>
        </w:rPr>
        <w:t>РІШЕННЯ</w:t>
      </w:r>
    </w:p>
    <w:p w:rsidR="005F258D" w:rsidRPr="00BB7000" w:rsidRDefault="005F258D" w:rsidP="005F258D">
      <w:pPr>
        <w:widowControl w:val="0"/>
        <w:autoSpaceDE w:val="0"/>
        <w:autoSpaceDN w:val="0"/>
        <w:adjustRightInd w:val="0"/>
        <w:spacing w:after="0"/>
        <w:jc w:val="center"/>
        <w:rPr>
          <w:rFonts w:ascii="Times New Roman" w:hAnsi="Times New Roman" w:cs="Times New Roman"/>
          <w:sz w:val="24"/>
          <w:szCs w:val="24"/>
        </w:rPr>
      </w:pPr>
    </w:p>
    <w:p w:rsidR="005F258D" w:rsidRPr="00BB7000" w:rsidRDefault="005F258D" w:rsidP="005F258D">
      <w:pPr>
        <w:widowControl w:val="0"/>
        <w:autoSpaceDE w:val="0"/>
        <w:autoSpaceDN w:val="0"/>
        <w:adjustRightInd w:val="0"/>
        <w:spacing w:after="0"/>
        <w:jc w:val="center"/>
        <w:rPr>
          <w:rFonts w:ascii="Times New Roman" w:hAnsi="Times New Roman" w:cs="Times New Roman"/>
          <w:sz w:val="24"/>
          <w:szCs w:val="24"/>
        </w:rPr>
      </w:pPr>
      <w:r w:rsidRPr="00BB7000">
        <w:rPr>
          <w:rFonts w:ascii="Times New Roman" w:hAnsi="Times New Roman" w:cs="Times New Roman"/>
          <w:sz w:val="24"/>
          <w:szCs w:val="24"/>
        </w:rPr>
        <w:t>17.03.2020                                                 Крупець                                                           №16</w:t>
      </w:r>
    </w:p>
    <w:p w:rsidR="005F258D" w:rsidRPr="00BB7000" w:rsidRDefault="005F258D" w:rsidP="005F258D">
      <w:pPr>
        <w:spacing w:after="0"/>
        <w:rPr>
          <w:rFonts w:ascii="Times New Roman" w:eastAsia="Times New Roman" w:hAnsi="Times New Roman" w:cs="Times New Roman"/>
          <w:sz w:val="24"/>
          <w:szCs w:val="24"/>
        </w:rPr>
      </w:pPr>
    </w:p>
    <w:p w:rsidR="005F258D" w:rsidRPr="00BB7000" w:rsidRDefault="005F258D" w:rsidP="005F258D">
      <w:pPr>
        <w:spacing w:after="0"/>
        <w:jc w:val="both"/>
        <w:rPr>
          <w:rStyle w:val="aa"/>
          <w:rFonts w:ascii="Times New Roman" w:hAnsi="Times New Roman" w:cs="Times New Roman"/>
          <w:color w:val="404040"/>
          <w:sz w:val="24"/>
          <w:szCs w:val="24"/>
        </w:rPr>
      </w:pPr>
      <w:r w:rsidRPr="00BB7000">
        <w:rPr>
          <w:rStyle w:val="aa"/>
          <w:rFonts w:ascii="Times New Roman" w:hAnsi="Times New Roman" w:cs="Times New Roman"/>
          <w:color w:val="404040"/>
          <w:sz w:val="24"/>
          <w:szCs w:val="24"/>
        </w:rPr>
        <w:t xml:space="preserve">Про запобігання поширенню на території Крупецької </w:t>
      </w:r>
    </w:p>
    <w:p w:rsidR="005F258D" w:rsidRPr="00BB7000" w:rsidRDefault="005F258D" w:rsidP="005F258D">
      <w:pPr>
        <w:spacing w:after="0"/>
        <w:jc w:val="both"/>
        <w:rPr>
          <w:rFonts w:ascii="Times New Roman" w:hAnsi="Times New Roman" w:cs="Times New Roman"/>
          <w:sz w:val="24"/>
          <w:szCs w:val="24"/>
        </w:rPr>
      </w:pPr>
      <w:r w:rsidRPr="00BB7000">
        <w:rPr>
          <w:rStyle w:val="aa"/>
          <w:rFonts w:ascii="Times New Roman" w:hAnsi="Times New Roman" w:cs="Times New Roman"/>
          <w:color w:val="404040"/>
          <w:sz w:val="24"/>
          <w:szCs w:val="24"/>
        </w:rPr>
        <w:t>сільської ОТГ коронавірусу COVID-19</w:t>
      </w:r>
    </w:p>
    <w:p w:rsidR="005F258D" w:rsidRPr="00BB7000" w:rsidRDefault="005F258D" w:rsidP="005F258D">
      <w:pPr>
        <w:spacing w:after="0"/>
        <w:jc w:val="both"/>
        <w:rPr>
          <w:rFonts w:ascii="Times New Roman" w:eastAsia="Times New Roman" w:hAnsi="Times New Roman" w:cs="Times New Roman"/>
          <w:sz w:val="24"/>
          <w:szCs w:val="24"/>
        </w:rPr>
      </w:pPr>
    </w:p>
    <w:p w:rsidR="005F258D" w:rsidRPr="00BB7000" w:rsidRDefault="005F258D" w:rsidP="005F258D">
      <w:pPr>
        <w:pStyle w:val="a6"/>
        <w:shd w:val="clear" w:color="auto" w:fill="FFFFFF"/>
        <w:spacing w:before="0" w:beforeAutospacing="0" w:after="0" w:afterAutospacing="0" w:line="276" w:lineRule="auto"/>
        <w:jc w:val="both"/>
        <w:rPr>
          <w:color w:val="404040"/>
        </w:rPr>
      </w:pPr>
      <w:r w:rsidRPr="00BB7000">
        <w:rPr>
          <w:color w:val="404040"/>
        </w:rPr>
        <w:t xml:space="preserve">                   Відповідно до Постанови Кабінету Міністрів України «Про запобігання поширенню на території України коронавірусу COVID-19» від 11 березня 2020 р. № 211, статті 32 Закону України «Про захист населення від інфекційних хвороб», частини другої статті 30 Закону України «Про забезпечення санітарного та епідемічного благополуччя населення», з метою запобігання поширенню на території Крупецької сільської  об’єднаної територіальної громади коронавірусу COVID-19, керуючись статтею 32 Закону України «Про місцеве самоврядування в Україні», виконавчий комітет  сільської ради </w:t>
      </w:r>
    </w:p>
    <w:p w:rsidR="005F258D" w:rsidRPr="00BB7000" w:rsidRDefault="005F258D" w:rsidP="005F258D">
      <w:pPr>
        <w:pStyle w:val="a6"/>
        <w:shd w:val="clear" w:color="auto" w:fill="FFFFFF"/>
        <w:spacing w:before="0" w:beforeAutospacing="0" w:after="0" w:afterAutospacing="0" w:line="276" w:lineRule="auto"/>
        <w:jc w:val="both"/>
        <w:rPr>
          <w:color w:val="404040"/>
        </w:rPr>
      </w:pPr>
      <w:r w:rsidRPr="00BB7000">
        <w:rPr>
          <w:color w:val="404040"/>
        </w:rPr>
        <w:t>ВИРІШИВ: </w:t>
      </w:r>
    </w:p>
    <w:p w:rsidR="005F258D" w:rsidRPr="00BB7000" w:rsidRDefault="005F258D" w:rsidP="005F258D">
      <w:pPr>
        <w:pStyle w:val="a6"/>
        <w:shd w:val="clear" w:color="auto" w:fill="FFFFFF"/>
        <w:spacing w:before="0" w:beforeAutospacing="0" w:after="0" w:afterAutospacing="0" w:line="276" w:lineRule="auto"/>
        <w:jc w:val="both"/>
        <w:rPr>
          <w:color w:val="404040"/>
        </w:rPr>
      </w:pPr>
      <w:r w:rsidRPr="00BB7000">
        <w:rPr>
          <w:color w:val="404040"/>
        </w:rPr>
        <w:t>1. Забезпечити організацію виконання Постанови Кабінету Міністрів України «Про запобігання поширенню на території України коронавірусу COVID-19» з 12 березня 2020 року до 03 квітня 2020 року:</w:t>
      </w:r>
    </w:p>
    <w:p w:rsidR="005F258D" w:rsidRPr="00BB7000" w:rsidRDefault="005F258D" w:rsidP="005F258D">
      <w:pPr>
        <w:pStyle w:val="a6"/>
        <w:shd w:val="clear" w:color="auto" w:fill="FFFFFF"/>
        <w:spacing w:before="0" w:beforeAutospacing="0" w:after="0" w:afterAutospacing="0" w:line="276" w:lineRule="auto"/>
        <w:jc w:val="both"/>
        <w:rPr>
          <w:color w:val="404040"/>
        </w:rPr>
      </w:pPr>
      <w:r w:rsidRPr="00BB7000">
        <w:rPr>
          <w:color w:val="404040"/>
        </w:rPr>
        <w:t>1.1. У закладах  освіти  Крупецької  ОТГ: Крупецький ліцей , Полянська гімназія , Головлівський навчально - виховний комплекс «Дошкільний навчальний заклад – школа І-ІІ ступенів», Лисиченський  навчально - виховний комплекс «Дошкільний навчальний заклад – школа І-ІІ ступенів»,</w:t>
      </w:r>
    </w:p>
    <w:p w:rsidR="005F258D" w:rsidRPr="00BB7000" w:rsidRDefault="005F258D" w:rsidP="005F258D">
      <w:pPr>
        <w:pStyle w:val="a6"/>
        <w:shd w:val="clear" w:color="auto" w:fill="FFFFFF"/>
        <w:spacing w:before="0" w:beforeAutospacing="0" w:after="0" w:afterAutospacing="0" w:line="276" w:lineRule="auto"/>
        <w:jc w:val="both"/>
        <w:rPr>
          <w:color w:val="404040"/>
          <w:lang w:val="ru-RU"/>
        </w:rPr>
      </w:pPr>
      <w:r w:rsidRPr="00BB7000">
        <w:rPr>
          <w:color w:val="404040"/>
        </w:rPr>
        <w:t>1.2. Обмежити проведення всіх масових заходів, у яких бере участь понад 10  осіб, крім заходів, необхідних для забезпечення роботи органів державної влади та органів місцевого самоврядування.</w:t>
      </w:r>
    </w:p>
    <w:p w:rsidR="005F258D" w:rsidRPr="00BB7000" w:rsidRDefault="005F258D" w:rsidP="005F258D">
      <w:pPr>
        <w:pStyle w:val="a6"/>
        <w:shd w:val="clear" w:color="auto" w:fill="FFFFFF"/>
        <w:spacing w:before="0" w:beforeAutospacing="0" w:after="0" w:afterAutospacing="0" w:line="276" w:lineRule="auto"/>
        <w:jc w:val="both"/>
        <w:rPr>
          <w:color w:val="404040"/>
        </w:rPr>
      </w:pPr>
      <w:r w:rsidRPr="00BB7000">
        <w:rPr>
          <w:color w:val="404040"/>
        </w:rPr>
        <w:t>2. Керівникам підприємств, установ та організацій Крупецької ОТГ :</w:t>
      </w:r>
    </w:p>
    <w:p w:rsidR="005F258D" w:rsidRPr="00BB7000" w:rsidRDefault="005F258D" w:rsidP="005F258D">
      <w:pPr>
        <w:pStyle w:val="a6"/>
        <w:shd w:val="clear" w:color="auto" w:fill="FFFFFF"/>
        <w:spacing w:before="0" w:beforeAutospacing="0" w:after="0" w:afterAutospacing="0" w:line="276" w:lineRule="auto"/>
        <w:jc w:val="both"/>
        <w:rPr>
          <w:color w:val="404040"/>
        </w:rPr>
      </w:pPr>
      <w:r w:rsidRPr="00BB7000">
        <w:rPr>
          <w:color w:val="404040"/>
        </w:rPr>
        <w:t>2.1.забезпечити недопущення до роботи працівників з ознаками інфекційного захворювання;</w:t>
      </w:r>
    </w:p>
    <w:p w:rsidR="005F258D" w:rsidRPr="00BB7000" w:rsidRDefault="005F258D" w:rsidP="005F258D">
      <w:pPr>
        <w:pStyle w:val="a6"/>
        <w:shd w:val="clear" w:color="auto" w:fill="FFFFFF"/>
        <w:spacing w:before="0" w:beforeAutospacing="0" w:after="0" w:afterAutospacing="0" w:line="276" w:lineRule="auto"/>
        <w:jc w:val="both"/>
        <w:rPr>
          <w:color w:val="404040"/>
        </w:rPr>
      </w:pPr>
      <w:r w:rsidRPr="00BB7000">
        <w:rPr>
          <w:color w:val="404040"/>
        </w:rPr>
        <w:t>2.2. розглянути можливість  надання своїм працівникам відпусток на час дії карантину за бажанням таких працівників.</w:t>
      </w:r>
    </w:p>
    <w:p w:rsidR="005F258D" w:rsidRPr="00BB7000" w:rsidRDefault="005F258D" w:rsidP="005F258D">
      <w:pPr>
        <w:pStyle w:val="a6"/>
        <w:shd w:val="clear" w:color="auto" w:fill="FFFFFF"/>
        <w:spacing w:before="0" w:beforeAutospacing="0" w:after="0" w:afterAutospacing="0" w:line="276" w:lineRule="auto"/>
        <w:jc w:val="both"/>
        <w:rPr>
          <w:color w:val="404040"/>
        </w:rPr>
      </w:pPr>
      <w:r w:rsidRPr="00BB7000">
        <w:rPr>
          <w:color w:val="404040"/>
        </w:rPr>
        <w:t>3.Власникам магазинів на території Крупецької сільської ради забезпечити продавців медичними масками    та антисептичними  засобами  для проведення дезинфікувальних робіт.</w:t>
      </w:r>
    </w:p>
    <w:p w:rsidR="005F258D" w:rsidRPr="00BB7000" w:rsidRDefault="005F258D" w:rsidP="005F258D">
      <w:pPr>
        <w:pStyle w:val="a6"/>
        <w:shd w:val="clear" w:color="auto" w:fill="FFFFFF"/>
        <w:spacing w:before="0" w:beforeAutospacing="0" w:after="0" w:afterAutospacing="0" w:line="276" w:lineRule="auto"/>
        <w:jc w:val="both"/>
        <w:rPr>
          <w:color w:val="404040"/>
        </w:rPr>
      </w:pPr>
      <w:r w:rsidRPr="00BB7000">
        <w:rPr>
          <w:color w:val="404040"/>
        </w:rPr>
        <w:lastRenderedPageBreak/>
        <w:t>4. Рекомендувати закладам громадського харчування на території Крупецької сільської ради  тимчасово припинити свою роботу.</w:t>
      </w:r>
    </w:p>
    <w:p w:rsidR="00BB7000" w:rsidRPr="00BB7000" w:rsidRDefault="00BB7000" w:rsidP="005F258D">
      <w:pPr>
        <w:pStyle w:val="a6"/>
        <w:shd w:val="clear" w:color="auto" w:fill="FFFFFF"/>
        <w:spacing w:before="0" w:beforeAutospacing="0" w:after="0" w:afterAutospacing="0" w:line="276" w:lineRule="auto"/>
        <w:jc w:val="both"/>
        <w:rPr>
          <w:color w:val="404040"/>
        </w:rPr>
      </w:pPr>
      <w:r w:rsidRPr="00BB7000">
        <w:rPr>
          <w:color w:val="404040"/>
        </w:rPr>
        <w:t>5.Рекомендувати настоятелям релігійних установ обмежити проведення масових заходів.</w:t>
      </w:r>
    </w:p>
    <w:p w:rsidR="005F258D" w:rsidRPr="00BB7000" w:rsidRDefault="00BB7000" w:rsidP="005F258D">
      <w:pPr>
        <w:pStyle w:val="a6"/>
        <w:shd w:val="clear" w:color="auto" w:fill="FFFFFF"/>
        <w:spacing w:before="0" w:beforeAutospacing="0" w:after="0" w:afterAutospacing="0" w:line="276" w:lineRule="auto"/>
        <w:jc w:val="both"/>
        <w:rPr>
          <w:color w:val="404040"/>
        </w:rPr>
      </w:pPr>
      <w:r w:rsidRPr="00BB7000">
        <w:rPr>
          <w:color w:val="404040"/>
        </w:rPr>
        <w:t>6</w:t>
      </w:r>
      <w:r w:rsidR="005F258D" w:rsidRPr="00BB7000">
        <w:rPr>
          <w:color w:val="404040"/>
        </w:rPr>
        <w:t>. Начальнику відділу освіти , культури, молоді , спорту та соціального захисту населення Ж.О.Зубовій   вжити належних заходів по забезпеченню оплати праці працівників освітніх закладів та закладів культури  Крупецької ОТГ у відповідності до вимог чинного законодавства.</w:t>
      </w:r>
    </w:p>
    <w:p w:rsidR="005F258D" w:rsidRPr="00BB7000" w:rsidRDefault="00BB7000" w:rsidP="005F258D">
      <w:pPr>
        <w:pStyle w:val="a6"/>
        <w:shd w:val="clear" w:color="auto" w:fill="FFFFFF"/>
        <w:spacing w:before="0" w:beforeAutospacing="0" w:after="0" w:afterAutospacing="0" w:line="276" w:lineRule="auto"/>
        <w:jc w:val="both"/>
        <w:rPr>
          <w:color w:val="404040"/>
        </w:rPr>
      </w:pPr>
      <w:r w:rsidRPr="00BB7000">
        <w:rPr>
          <w:color w:val="404040"/>
        </w:rPr>
        <w:t>7</w:t>
      </w:r>
      <w:r w:rsidR="005F258D" w:rsidRPr="00BB7000">
        <w:rPr>
          <w:color w:val="404040"/>
        </w:rPr>
        <w:t>.Загальному відділу сільської ради розробити оголошення про обмеження в прийомі громадян на всій території Крупецької сільської ради в період карантину  та дані оголошення розмістити на сайті сільської ради та старостинських округах.</w:t>
      </w:r>
    </w:p>
    <w:p w:rsidR="005F258D" w:rsidRPr="00BB7000" w:rsidRDefault="00BB7000" w:rsidP="005F258D">
      <w:pPr>
        <w:pStyle w:val="a6"/>
        <w:shd w:val="clear" w:color="auto" w:fill="FFFFFF"/>
        <w:spacing w:before="0" w:beforeAutospacing="0" w:after="0" w:afterAutospacing="0" w:line="276" w:lineRule="auto"/>
        <w:jc w:val="both"/>
        <w:rPr>
          <w:color w:val="404040"/>
          <w:lang w:val="ru-RU"/>
        </w:rPr>
      </w:pPr>
      <w:r w:rsidRPr="00BB7000">
        <w:rPr>
          <w:color w:val="404040"/>
        </w:rPr>
        <w:t>8</w:t>
      </w:r>
      <w:r w:rsidR="005F258D" w:rsidRPr="00BB7000">
        <w:rPr>
          <w:color w:val="404040"/>
        </w:rPr>
        <w:t>. Контроль за виконанням даного рішення покласти на заступника сільського голови з питань діяльності виконавчих органів ради Л.П.Ліпську.</w:t>
      </w:r>
    </w:p>
    <w:p w:rsidR="005F258D" w:rsidRPr="00BB7000" w:rsidRDefault="005F258D" w:rsidP="005F258D">
      <w:pPr>
        <w:spacing w:after="0"/>
        <w:jc w:val="both"/>
        <w:rPr>
          <w:rFonts w:ascii="Times New Roman" w:eastAsia="Times New Roman" w:hAnsi="Times New Roman" w:cs="Times New Roman"/>
          <w:sz w:val="24"/>
          <w:szCs w:val="24"/>
          <w:lang w:val="ru-RU"/>
        </w:rPr>
      </w:pPr>
    </w:p>
    <w:p w:rsidR="005F258D" w:rsidRPr="00BB7000" w:rsidRDefault="005F258D" w:rsidP="005F258D">
      <w:pPr>
        <w:spacing w:after="0"/>
        <w:jc w:val="both"/>
        <w:rPr>
          <w:rFonts w:ascii="Times New Roman" w:eastAsia="Times New Roman" w:hAnsi="Times New Roman" w:cs="Times New Roman"/>
          <w:sz w:val="24"/>
          <w:szCs w:val="24"/>
        </w:rPr>
      </w:pPr>
    </w:p>
    <w:p w:rsidR="005F258D" w:rsidRPr="00BB7000" w:rsidRDefault="005F258D" w:rsidP="005F258D">
      <w:pPr>
        <w:rPr>
          <w:rFonts w:ascii="Times New Roman" w:eastAsia="Times New Roman" w:hAnsi="Times New Roman" w:cs="Times New Roman"/>
          <w:sz w:val="24"/>
          <w:szCs w:val="24"/>
        </w:rPr>
      </w:pPr>
    </w:p>
    <w:p w:rsidR="005F258D" w:rsidRPr="00BB7000" w:rsidRDefault="005F258D" w:rsidP="005F258D">
      <w:pPr>
        <w:spacing w:after="0"/>
        <w:rPr>
          <w:rFonts w:ascii="Times New Roman" w:eastAsia="Times New Roman" w:hAnsi="Times New Roman" w:cs="Times New Roman"/>
          <w:sz w:val="24"/>
          <w:szCs w:val="24"/>
        </w:rPr>
      </w:pPr>
      <w:r w:rsidRPr="00BB7000">
        <w:rPr>
          <w:rFonts w:ascii="Times New Roman" w:eastAsia="Times New Roman" w:hAnsi="Times New Roman" w:cs="Times New Roman"/>
          <w:sz w:val="24"/>
          <w:szCs w:val="24"/>
        </w:rPr>
        <w:t>Сільський голова                                                                                    В.А.Михалюк</w:t>
      </w:r>
    </w:p>
    <w:p w:rsidR="005F258D" w:rsidRPr="00BB7000" w:rsidRDefault="005F258D" w:rsidP="005F258D">
      <w:pPr>
        <w:spacing w:after="0"/>
        <w:rPr>
          <w:rFonts w:ascii="Times New Roman" w:eastAsia="Times New Roman" w:hAnsi="Times New Roman" w:cs="Times New Roman"/>
          <w:sz w:val="24"/>
          <w:szCs w:val="24"/>
        </w:rPr>
      </w:pPr>
    </w:p>
    <w:p w:rsidR="005F258D" w:rsidRPr="00BB7000" w:rsidRDefault="005F258D" w:rsidP="005F258D">
      <w:pPr>
        <w:spacing w:after="0"/>
        <w:rPr>
          <w:rFonts w:ascii="Times New Roman" w:eastAsia="Times New Roman" w:hAnsi="Times New Roman" w:cs="Times New Roman"/>
          <w:sz w:val="24"/>
          <w:szCs w:val="24"/>
        </w:rPr>
      </w:pPr>
    </w:p>
    <w:p w:rsidR="006D164E" w:rsidRPr="00BB7000" w:rsidRDefault="006D164E" w:rsidP="006D164E">
      <w:pPr>
        <w:spacing w:after="0" w:line="240" w:lineRule="auto"/>
        <w:rPr>
          <w:rFonts w:ascii="Times New Roman" w:hAnsi="Times New Roman" w:cs="Times New Roman"/>
          <w:sz w:val="24"/>
          <w:szCs w:val="24"/>
        </w:rPr>
      </w:pPr>
    </w:p>
    <w:p w:rsidR="006D164E" w:rsidRDefault="006D164E" w:rsidP="006D164E">
      <w:pPr>
        <w:spacing w:after="0" w:line="240" w:lineRule="auto"/>
        <w:rPr>
          <w:sz w:val="24"/>
          <w:szCs w:val="24"/>
        </w:rPr>
      </w:pPr>
    </w:p>
    <w:p w:rsidR="006D164E" w:rsidRDefault="006D164E" w:rsidP="006D164E">
      <w:pPr>
        <w:spacing w:after="0"/>
        <w:rPr>
          <w:rFonts w:ascii="Times New Roman" w:hAnsi="Times New Roman"/>
          <w:sz w:val="24"/>
          <w:szCs w:val="24"/>
        </w:rPr>
      </w:pPr>
    </w:p>
    <w:p w:rsidR="006D164E" w:rsidRDefault="006D164E" w:rsidP="005F258D">
      <w:pPr>
        <w:spacing w:after="0"/>
        <w:rPr>
          <w:rFonts w:ascii="Times New Roman" w:eastAsia="Times New Roman" w:hAnsi="Times New Roman" w:cs="Times New Roman"/>
          <w:bCs/>
          <w:sz w:val="24"/>
          <w:szCs w:val="24"/>
        </w:rPr>
      </w:pPr>
    </w:p>
    <w:sectPr w:rsidR="006D164E" w:rsidSect="007F21DC">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75B0" w:rsidRDefault="00E375B0" w:rsidP="00B17F93">
      <w:pPr>
        <w:spacing w:after="0" w:line="240" w:lineRule="auto"/>
      </w:pPr>
      <w:r>
        <w:separator/>
      </w:r>
    </w:p>
  </w:endnote>
  <w:endnote w:type="continuationSeparator" w:id="1">
    <w:p w:rsidR="00E375B0" w:rsidRDefault="00E375B0" w:rsidP="00B17F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Antiqua">
    <w:altName w:val="Corbel"/>
    <w:charset w:val="00"/>
    <w:family w:val="swiss"/>
    <w:pitch w:val="variable"/>
    <w:sig w:usb0="00000001" w:usb1="00000000" w:usb2="00000000" w:usb3="00000000" w:csb0="00000005" w:csb1="00000000"/>
  </w:font>
  <w:font w:name="Cambria">
    <w:panose1 w:val="02040503050406030204"/>
    <w:charset w:val="CC"/>
    <w:family w:val="roman"/>
    <w:pitch w:val="variable"/>
    <w:sig w:usb0="A00002EF" w:usb1="400000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101" w:rsidRDefault="00E375B0">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101" w:rsidRDefault="00E375B0">
    <w:pPr>
      <w:pStyle w:val="af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101" w:rsidRDefault="00E375B0">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75B0" w:rsidRDefault="00E375B0" w:rsidP="00B17F93">
      <w:pPr>
        <w:spacing w:after="0" w:line="240" w:lineRule="auto"/>
      </w:pPr>
      <w:r>
        <w:separator/>
      </w:r>
    </w:p>
  </w:footnote>
  <w:footnote w:type="continuationSeparator" w:id="1">
    <w:p w:rsidR="00E375B0" w:rsidRDefault="00E375B0" w:rsidP="00B17F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101" w:rsidRDefault="00E375B0">
    <w:pPr>
      <w:pStyle w:val="af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101" w:rsidRDefault="00E375B0">
    <w:pPr>
      <w:pStyle w:val="af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101" w:rsidRDefault="00E375B0">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hint="default"/>
        <w:color w:val="000000"/>
        <w:lang w:val="uk-UA"/>
      </w:rPr>
    </w:lvl>
  </w:abstractNum>
  <w:abstractNum w:abstractNumId="2">
    <w:nsid w:val="00000003"/>
    <w:multiLevelType w:val="singleLevel"/>
    <w:tmpl w:val="00000003"/>
    <w:name w:val="WW8Num3"/>
    <w:lvl w:ilvl="0">
      <w:start w:val="1"/>
      <w:numFmt w:val="decimal"/>
      <w:lvlText w:val="%1."/>
      <w:lvlJc w:val="left"/>
      <w:pPr>
        <w:tabs>
          <w:tab w:val="num" w:pos="0"/>
        </w:tabs>
        <w:ind w:left="359" w:hanging="360"/>
      </w:pPr>
      <w:rPr>
        <w:rFonts w:ascii="Times New Roman" w:hAnsi="Times New Roman" w:cs="Times New Roman" w:hint="default"/>
        <w:b w:val="0"/>
        <w:bCs w:val="0"/>
        <w:kern w:val="1"/>
        <w:sz w:val="26"/>
        <w:szCs w:val="26"/>
        <w:lang w:val="uk-UA"/>
      </w:rPr>
    </w:lvl>
  </w:abstractNum>
  <w:abstractNum w:abstractNumId="3">
    <w:nsid w:val="00000004"/>
    <w:multiLevelType w:val="multilevel"/>
    <w:tmpl w:val="00000004"/>
    <w:name w:val="WW8Num5"/>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237" w:firstLine="483"/>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5"/>
    <w:multiLevelType w:val="multilevel"/>
    <w:tmpl w:val="00000005"/>
    <w:name w:val="WW8Num6"/>
    <w:lvl w:ilvl="0">
      <w:start w:val="1"/>
      <w:numFmt w:val="decimal"/>
      <w:lvlText w:val="%1."/>
      <w:lvlJc w:val="left"/>
      <w:pPr>
        <w:tabs>
          <w:tab w:val="num" w:pos="0"/>
        </w:tabs>
        <w:ind w:left="1383" w:hanging="816"/>
      </w:pPr>
      <w:rPr>
        <w:b w:val="0"/>
        <w:bCs w:val="0"/>
      </w:rPr>
    </w:lvl>
    <w:lvl w:ilvl="1">
      <w:start w:val="1"/>
      <w:numFmt w:val="lowerLetter"/>
      <w:lvlText w:val="%2."/>
      <w:lvlJc w:val="left"/>
      <w:pPr>
        <w:tabs>
          <w:tab w:val="num" w:pos="0"/>
        </w:tabs>
        <w:ind w:left="1647" w:hanging="360"/>
      </w:pPr>
      <w:rPr>
        <w:rFonts w:eastAsia="Times New Roman" w:cs="Times New Roman"/>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5">
    <w:nsid w:val="00000006"/>
    <w:multiLevelType w:val="multilevel"/>
    <w:tmpl w:val="00000006"/>
    <w:name w:val="WW8Num7"/>
    <w:lvl w:ilvl="0">
      <w:start w:val="12"/>
      <w:numFmt w:val="decimal"/>
      <w:lvlText w:val="%1."/>
      <w:lvlJc w:val="left"/>
      <w:pPr>
        <w:tabs>
          <w:tab w:val="num" w:pos="0"/>
        </w:tabs>
        <w:ind w:left="480" w:hanging="480"/>
      </w:pPr>
    </w:lvl>
    <w:lvl w:ilvl="1">
      <w:start w:val="1"/>
      <w:numFmt w:val="decimal"/>
      <w:lvlText w:val="%2."/>
      <w:lvlJc w:val="left"/>
      <w:pPr>
        <w:tabs>
          <w:tab w:val="num" w:pos="0"/>
        </w:tabs>
        <w:ind w:left="1575" w:hanging="480"/>
      </w:pPr>
      <w:rPr>
        <w:rFonts w:eastAsia="Times New Roman" w:cs="Times New Roman"/>
      </w:rPr>
    </w:lvl>
    <w:lvl w:ilvl="2">
      <w:start w:val="1"/>
      <w:numFmt w:val="decimal"/>
      <w:lvlText w:val="%1.%2.%3."/>
      <w:lvlJc w:val="left"/>
      <w:pPr>
        <w:tabs>
          <w:tab w:val="num" w:pos="0"/>
        </w:tabs>
        <w:ind w:left="2910" w:hanging="720"/>
      </w:pPr>
    </w:lvl>
    <w:lvl w:ilvl="3">
      <w:start w:val="1"/>
      <w:numFmt w:val="decimal"/>
      <w:lvlText w:val="%1.%2.%3.%4."/>
      <w:lvlJc w:val="left"/>
      <w:pPr>
        <w:tabs>
          <w:tab w:val="num" w:pos="0"/>
        </w:tabs>
        <w:ind w:left="4005" w:hanging="720"/>
      </w:pPr>
    </w:lvl>
    <w:lvl w:ilvl="4">
      <w:start w:val="1"/>
      <w:numFmt w:val="decimal"/>
      <w:lvlText w:val="%1.%2.%3.%4.%5."/>
      <w:lvlJc w:val="left"/>
      <w:pPr>
        <w:tabs>
          <w:tab w:val="num" w:pos="0"/>
        </w:tabs>
        <w:ind w:left="5460" w:hanging="1080"/>
      </w:pPr>
    </w:lvl>
    <w:lvl w:ilvl="5">
      <w:start w:val="1"/>
      <w:numFmt w:val="decimal"/>
      <w:lvlText w:val="%1.%2.%3.%4.%5.%6."/>
      <w:lvlJc w:val="left"/>
      <w:pPr>
        <w:tabs>
          <w:tab w:val="num" w:pos="0"/>
        </w:tabs>
        <w:ind w:left="6555" w:hanging="1080"/>
      </w:pPr>
    </w:lvl>
    <w:lvl w:ilvl="6">
      <w:start w:val="1"/>
      <w:numFmt w:val="decimal"/>
      <w:lvlText w:val="%1.%2.%3.%4.%5.%6.%7."/>
      <w:lvlJc w:val="left"/>
      <w:pPr>
        <w:tabs>
          <w:tab w:val="num" w:pos="0"/>
        </w:tabs>
        <w:ind w:left="8010" w:hanging="1440"/>
      </w:pPr>
    </w:lvl>
    <w:lvl w:ilvl="7">
      <w:start w:val="1"/>
      <w:numFmt w:val="decimal"/>
      <w:lvlText w:val="%1.%2.%3.%4.%5.%6.%7.%8."/>
      <w:lvlJc w:val="left"/>
      <w:pPr>
        <w:tabs>
          <w:tab w:val="num" w:pos="0"/>
        </w:tabs>
        <w:ind w:left="9105" w:hanging="1440"/>
      </w:pPr>
    </w:lvl>
    <w:lvl w:ilvl="8">
      <w:start w:val="1"/>
      <w:numFmt w:val="decimal"/>
      <w:lvlText w:val="%1.%2.%3.%4.%5.%6.%7.%8.%9."/>
      <w:lvlJc w:val="left"/>
      <w:pPr>
        <w:tabs>
          <w:tab w:val="num" w:pos="0"/>
        </w:tabs>
        <w:ind w:left="10560" w:hanging="1800"/>
      </w:pPr>
    </w:lvl>
  </w:abstractNum>
  <w:abstractNum w:abstractNumId="6">
    <w:nsid w:val="00000007"/>
    <w:multiLevelType w:val="multilevel"/>
    <w:tmpl w:val="00000007"/>
    <w:name w:val="WW8Num8"/>
    <w:lvl w:ilvl="0">
      <w:start w:val="13"/>
      <w:numFmt w:val="decimal"/>
      <w:lvlText w:val="%1."/>
      <w:lvlJc w:val="left"/>
      <w:pPr>
        <w:tabs>
          <w:tab w:val="num" w:pos="0"/>
        </w:tabs>
        <w:ind w:left="480" w:hanging="480"/>
      </w:pPr>
      <w:rPr>
        <w:rFonts w:ascii="Times New Roman" w:hAnsi="Times New Roman" w:cs="Times New Roman"/>
      </w:rPr>
    </w:lvl>
    <w:lvl w:ilvl="1">
      <w:start w:val="1"/>
      <w:numFmt w:val="decimal"/>
      <w:lvlText w:val="%2."/>
      <w:lvlJc w:val="left"/>
      <w:pPr>
        <w:tabs>
          <w:tab w:val="num" w:pos="0"/>
        </w:tabs>
        <w:ind w:left="1047" w:hanging="480"/>
      </w:pPr>
      <w:rPr>
        <w:rFonts w:ascii="Times New Roman" w:hAnsi="Times New Roman" w:cs="Courier New"/>
        <w:b w:val="0"/>
        <w:bCs w:val="0"/>
      </w:rPr>
    </w:lvl>
    <w:lvl w:ilvl="2">
      <w:start w:val="1"/>
      <w:numFmt w:val="decimal"/>
      <w:lvlText w:val="%1.%2.%3."/>
      <w:lvlJc w:val="left"/>
      <w:pPr>
        <w:tabs>
          <w:tab w:val="num" w:pos="0"/>
        </w:tabs>
        <w:ind w:left="1854" w:hanging="720"/>
      </w:pPr>
      <w:rPr>
        <w:rFonts w:ascii="Wingdings" w:hAnsi="Wingdings" w:cs="Wingdings"/>
      </w:rPr>
    </w:lvl>
    <w:lvl w:ilvl="3">
      <w:start w:val="1"/>
      <w:numFmt w:val="decimal"/>
      <w:lvlText w:val="%1.%2.%3.%4."/>
      <w:lvlJc w:val="left"/>
      <w:pPr>
        <w:tabs>
          <w:tab w:val="num" w:pos="0"/>
        </w:tabs>
        <w:ind w:left="2421" w:hanging="720"/>
      </w:pPr>
      <w:rPr>
        <w:rFonts w:ascii="Symbol" w:hAnsi="Symbol" w:cs="Symbol"/>
      </w:r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7">
    <w:nsid w:val="00000008"/>
    <w:multiLevelType w:val="multilevel"/>
    <w:tmpl w:val="DCB0ECC8"/>
    <w:name w:val="WW8Num9"/>
    <w:lvl w:ilvl="0">
      <w:start w:val="1"/>
      <w:numFmt w:val="bullet"/>
      <w:lvlText w:val="-"/>
      <w:lvlJc w:val="left"/>
      <w:pPr>
        <w:tabs>
          <w:tab w:val="num" w:pos="0"/>
        </w:tabs>
        <w:ind w:left="786" w:hanging="360"/>
      </w:pPr>
      <w:rPr>
        <w:rFonts w:ascii="Times New Roman" w:hAnsi="Times New Roman" w:cs="Times New Roman"/>
        <w:color w:val="auto"/>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cs="Wingdings"/>
      </w:rPr>
    </w:lvl>
    <w:lvl w:ilvl="3">
      <w:start w:val="1"/>
      <w:numFmt w:val="bullet"/>
      <w:lvlText w:val=""/>
      <w:lvlJc w:val="left"/>
      <w:pPr>
        <w:tabs>
          <w:tab w:val="num" w:pos="0"/>
        </w:tabs>
        <w:ind w:left="2946" w:hanging="360"/>
      </w:pPr>
      <w:rPr>
        <w:rFonts w:ascii="Symbol" w:hAnsi="Symbol" w:cs="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cs="Wingdings"/>
      </w:rPr>
    </w:lvl>
    <w:lvl w:ilvl="6">
      <w:start w:val="1"/>
      <w:numFmt w:val="bullet"/>
      <w:lvlText w:val=""/>
      <w:lvlJc w:val="left"/>
      <w:pPr>
        <w:tabs>
          <w:tab w:val="num" w:pos="0"/>
        </w:tabs>
        <w:ind w:left="5106" w:hanging="360"/>
      </w:pPr>
      <w:rPr>
        <w:rFonts w:ascii="Symbol" w:hAnsi="Symbol" w:cs="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cs="Wingdings"/>
      </w:rPr>
    </w:lvl>
  </w:abstractNum>
  <w:abstractNum w:abstractNumId="8">
    <w:nsid w:val="00000009"/>
    <w:multiLevelType w:val="multilevel"/>
    <w:tmpl w:val="FA3EC802"/>
    <w:name w:val="WW8Num10"/>
    <w:lvl w:ilvl="0">
      <w:start w:val="1"/>
      <w:numFmt w:val="bullet"/>
      <w:lvlText w:val="-"/>
      <w:lvlJc w:val="left"/>
      <w:pPr>
        <w:tabs>
          <w:tab w:val="num" w:pos="0"/>
        </w:tabs>
        <w:ind w:left="927" w:hanging="360"/>
      </w:pPr>
      <w:rPr>
        <w:rFonts w:ascii="Times New Roman" w:hAnsi="Times New Roman"/>
        <w:caps w:val="0"/>
        <w:smallCaps w:val="0"/>
        <w:color w:val="auto"/>
        <w:lang w:val="uk-UA"/>
      </w:rPr>
    </w:lvl>
    <w:lvl w:ilvl="1">
      <w:start w:val="1"/>
      <w:numFmt w:val="bullet"/>
      <w:lvlText w:val="o"/>
      <w:lvlJc w:val="left"/>
      <w:pPr>
        <w:tabs>
          <w:tab w:val="num" w:pos="0"/>
        </w:tabs>
        <w:ind w:left="1647" w:hanging="360"/>
      </w:pPr>
      <w:rPr>
        <w:rFonts w:ascii="Courier New" w:hAnsi="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rPr>
    </w:lvl>
    <w:lvl w:ilvl="8">
      <w:start w:val="1"/>
      <w:numFmt w:val="bullet"/>
      <w:lvlText w:val=""/>
      <w:lvlJc w:val="left"/>
      <w:pPr>
        <w:tabs>
          <w:tab w:val="num" w:pos="0"/>
        </w:tabs>
        <w:ind w:left="6687" w:hanging="360"/>
      </w:pPr>
      <w:rPr>
        <w:rFonts w:ascii="Wingdings" w:hAnsi="Wingdings"/>
      </w:rPr>
    </w:lvl>
  </w:abstractNum>
  <w:abstractNum w:abstractNumId="9">
    <w:nsid w:val="0000000A"/>
    <w:multiLevelType w:val="multilevel"/>
    <w:tmpl w:val="0000000A"/>
    <w:name w:val="WW8Num11"/>
    <w:lvl w:ilvl="0">
      <w:start w:val="1"/>
      <w:numFmt w:val="decimal"/>
      <w:lvlText w:val="%1."/>
      <w:lvlJc w:val="left"/>
      <w:pPr>
        <w:tabs>
          <w:tab w:val="num" w:pos="360"/>
        </w:tabs>
        <w:ind w:left="1429" w:hanging="360"/>
      </w:pPr>
      <w:rPr>
        <w:lang w:val="uk-UA"/>
      </w:rPr>
    </w:lvl>
    <w:lvl w:ilvl="1">
      <w:start w:val="1"/>
      <w:numFmt w:val="lowerLetter"/>
      <w:lvlText w:val="%2."/>
      <w:lvlJc w:val="left"/>
      <w:pPr>
        <w:tabs>
          <w:tab w:val="num" w:pos="360"/>
        </w:tabs>
        <w:ind w:left="2149" w:hanging="360"/>
      </w:pPr>
    </w:lvl>
    <w:lvl w:ilvl="2">
      <w:start w:val="1"/>
      <w:numFmt w:val="lowerRoman"/>
      <w:lvlText w:val="%2.%3."/>
      <w:lvlJc w:val="right"/>
      <w:pPr>
        <w:tabs>
          <w:tab w:val="num" w:pos="360"/>
        </w:tabs>
        <w:ind w:left="2869" w:hanging="180"/>
      </w:pPr>
    </w:lvl>
    <w:lvl w:ilvl="3">
      <w:start w:val="1"/>
      <w:numFmt w:val="decimal"/>
      <w:lvlText w:val="%2.%3.%4."/>
      <w:lvlJc w:val="left"/>
      <w:pPr>
        <w:tabs>
          <w:tab w:val="num" w:pos="360"/>
        </w:tabs>
        <w:ind w:left="3589" w:hanging="360"/>
      </w:pPr>
    </w:lvl>
    <w:lvl w:ilvl="4">
      <w:start w:val="1"/>
      <w:numFmt w:val="lowerLetter"/>
      <w:lvlText w:val="%2.%3.%4.%5."/>
      <w:lvlJc w:val="left"/>
      <w:pPr>
        <w:tabs>
          <w:tab w:val="num" w:pos="360"/>
        </w:tabs>
        <w:ind w:left="4309" w:hanging="360"/>
      </w:pPr>
    </w:lvl>
    <w:lvl w:ilvl="5">
      <w:start w:val="1"/>
      <w:numFmt w:val="lowerRoman"/>
      <w:lvlText w:val="%2.%3.%4.%5.%6."/>
      <w:lvlJc w:val="right"/>
      <w:pPr>
        <w:tabs>
          <w:tab w:val="num" w:pos="360"/>
        </w:tabs>
        <w:ind w:left="5029" w:hanging="180"/>
      </w:pPr>
    </w:lvl>
    <w:lvl w:ilvl="6">
      <w:start w:val="1"/>
      <w:numFmt w:val="decimal"/>
      <w:lvlText w:val="%2.%3.%4.%5.%6.%7."/>
      <w:lvlJc w:val="left"/>
      <w:pPr>
        <w:tabs>
          <w:tab w:val="num" w:pos="360"/>
        </w:tabs>
        <w:ind w:left="5749" w:hanging="360"/>
      </w:pPr>
    </w:lvl>
    <w:lvl w:ilvl="7">
      <w:start w:val="1"/>
      <w:numFmt w:val="lowerLetter"/>
      <w:lvlText w:val="%2.%3.%4.%5.%6.%7.%8."/>
      <w:lvlJc w:val="left"/>
      <w:pPr>
        <w:tabs>
          <w:tab w:val="num" w:pos="360"/>
        </w:tabs>
        <w:ind w:left="6469" w:hanging="360"/>
      </w:pPr>
    </w:lvl>
    <w:lvl w:ilvl="8">
      <w:start w:val="1"/>
      <w:numFmt w:val="lowerRoman"/>
      <w:lvlText w:val="%2.%3.%4.%5.%6.%7.%8.%9."/>
      <w:lvlJc w:val="right"/>
      <w:pPr>
        <w:tabs>
          <w:tab w:val="num" w:pos="360"/>
        </w:tabs>
        <w:ind w:left="7189" w:hanging="180"/>
      </w:pPr>
    </w:lvl>
  </w:abstractNum>
  <w:abstractNum w:abstractNumId="10">
    <w:nsid w:val="0000000B"/>
    <w:multiLevelType w:val="multilevel"/>
    <w:tmpl w:val="0000000B"/>
    <w:name w:val="WW8Num12"/>
    <w:lvl w:ilvl="0">
      <w:start w:val="1"/>
      <w:numFmt w:val="decimal"/>
      <w:lvlText w:val="%1)"/>
      <w:lvlJc w:val="left"/>
      <w:pPr>
        <w:tabs>
          <w:tab w:val="num" w:pos="0"/>
        </w:tabs>
        <w:ind w:left="720" w:hanging="360"/>
      </w:pPr>
      <w:rPr>
        <w:rFonts w:cs="Times New Roman"/>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nsid w:val="0000000C"/>
    <w:multiLevelType w:val="multilevel"/>
    <w:tmpl w:val="CDB8B3C6"/>
    <w:name w:val="WW8Num13"/>
    <w:lvl w:ilvl="0">
      <w:start w:val="1"/>
      <w:numFmt w:val="decimal"/>
      <w:lvlText w:val="%1."/>
      <w:lvlJc w:val="left"/>
      <w:pPr>
        <w:tabs>
          <w:tab w:val="num" w:pos="0"/>
        </w:tabs>
        <w:ind w:left="720" w:hanging="360"/>
      </w:pPr>
      <w:rPr>
        <w:rFonts w:cs="Times New Roman"/>
        <w:color w:val="auto"/>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nsid w:val="0000000F"/>
    <w:multiLevelType w:val="multilevel"/>
    <w:tmpl w:val="0000000F"/>
    <w:name w:val="WW8Num16"/>
    <w:lvl w:ilvl="0">
      <w:start w:val="38"/>
      <w:numFmt w:val="decimal"/>
      <w:lvlText w:val="%1."/>
      <w:lvlJc w:val="left"/>
      <w:pPr>
        <w:tabs>
          <w:tab w:val="num" w:pos="0"/>
        </w:tabs>
        <w:ind w:left="480" w:hanging="480"/>
      </w:pPr>
    </w:lvl>
    <w:lvl w:ilvl="1">
      <w:start w:val="1"/>
      <w:numFmt w:val="decimal"/>
      <w:lvlText w:val="%2."/>
      <w:lvlJc w:val="left"/>
      <w:pPr>
        <w:tabs>
          <w:tab w:val="num" w:pos="0"/>
        </w:tabs>
        <w:ind w:left="1047" w:hanging="480"/>
      </w:pPr>
      <w:rPr>
        <w:rFonts w:ascii="Times New Roman" w:eastAsia="Times New Roman" w:hAnsi="Times New Roman" w:cs="Times New Roman"/>
        <w:sz w:val="24"/>
        <w:szCs w:val="24"/>
        <w:lang w:val="uk-UA"/>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3">
    <w:nsid w:val="00000010"/>
    <w:multiLevelType w:val="multilevel"/>
    <w:tmpl w:val="5712BDCE"/>
    <w:name w:val="WW8Num17"/>
    <w:lvl w:ilvl="0">
      <w:start w:val="42"/>
      <w:numFmt w:val="decimal"/>
      <w:lvlText w:val="%1."/>
      <w:lvlJc w:val="left"/>
      <w:pPr>
        <w:tabs>
          <w:tab w:val="num" w:pos="0"/>
        </w:tabs>
        <w:ind w:left="480" w:hanging="480"/>
      </w:pPr>
    </w:lvl>
    <w:lvl w:ilvl="1">
      <w:start w:val="1"/>
      <w:numFmt w:val="decimal"/>
      <w:lvlText w:val="%2."/>
      <w:lvlJc w:val="left"/>
      <w:pPr>
        <w:tabs>
          <w:tab w:val="num" w:pos="0"/>
        </w:tabs>
        <w:ind w:left="1047" w:hanging="480"/>
      </w:pPr>
      <w:rPr>
        <w:b w:val="0"/>
        <w:bCs/>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4">
    <w:nsid w:val="00000011"/>
    <w:multiLevelType w:val="multilevel"/>
    <w:tmpl w:val="00000011"/>
    <w:name w:val="WW8Num18"/>
    <w:lvl w:ilvl="0">
      <w:start w:val="1"/>
      <w:numFmt w:val="decimal"/>
      <w:lvlText w:val="%1."/>
      <w:lvlJc w:val="left"/>
      <w:pPr>
        <w:tabs>
          <w:tab w:val="num" w:pos="0"/>
        </w:tabs>
        <w:ind w:left="1515" w:hanging="948"/>
      </w:pPr>
      <w:rPr>
        <w:rFonts w:cs="Times New Roman"/>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5">
    <w:nsid w:val="00000012"/>
    <w:multiLevelType w:val="multilevel"/>
    <w:tmpl w:val="00000012"/>
    <w:name w:val="WW8Num1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3"/>
    <w:multiLevelType w:val="multilevel"/>
    <w:tmpl w:val="00000013"/>
    <w:name w:val="WW8Num2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nsid w:val="00000014"/>
    <w:multiLevelType w:val="multilevel"/>
    <w:tmpl w:val="00000014"/>
    <w:name w:val="WW8Num21"/>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8">
    <w:nsid w:val="00000015"/>
    <w:multiLevelType w:val="multilevel"/>
    <w:tmpl w:val="00000015"/>
    <w:name w:val="WW8Num22"/>
    <w:lvl w:ilvl="0">
      <w:start w:val="1"/>
      <w:numFmt w:val="decimal"/>
      <w:lvlText w:val="%1."/>
      <w:lvlJc w:val="left"/>
      <w:pPr>
        <w:tabs>
          <w:tab w:val="num" w:pos="0"/>
        </w:tabs>
        <w:ind w:left="927" w:hanging="360"/>
      </w:pPr>
      <w:rPr>
        <w:rFonts w:cs="Times New Roman"/>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9">
    <w:nsid w:val="00000016"/>
    <w:multiLevelType w:val="multilevel"/>
    <w:tmpl w:val="00000016"/>
    <w:name w:val="WW8Num23"/>
    <w:lvl w:ilvl="0">
      <w:start w:val="1"/>
      <w:numFmt w:val="decimal"/>
      <w:lvlText w:val="%1."/>
      <w:lvlJc w:val="left"/>
      <w:pPr>
        <w:tabs>
          <w:tab w:val="num" w:pos="0"/>
        </w:tabs>
        <w:ind w:left="927" w:hanging="360"/>
      </w:pPr>
      <w:rPr>
        <w:rFonts w:cs="Times New Roman"/>
        <w:color w:val="000000"/>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0">
    <w:nsid w:val="00000017"/>
    <w:multiLevelType w:val="multilevel"/>
    <w:tmpl w:val="00000017"/>
    <w:name w:val="WW8Num24"/>
    <w:lvl w:ilvl="0">
      <w:start w:val="1"/>
      <w:numFmt w:val="decimal"/>
      <w:lvlText w:val="%1."/>
      <w:lvlJc w:val="left"/>
      <w:pPr>
        <w:tabs>
          <w:tab w:val="num" w:pos="0"/>
        </w:tabs>
        <w:ind w:left="1419" w:hanging="852"/>
      </w:pPr>
    </w:lvl>
    <w:lvl w:ilvl="1">
      <w:start w:val="1"/>
      <w:numFmt w:val="lowerLetter"/>
      <w:lvlText w:val="%2."/>
      <w:lvlJc w:val="left"/>
      <w:pPr>
        <w:tabs>
          <w:tab w:val="num" w:pos="0"/>
        </w:tabs>
        <w:ind w:left="1647" w:hanging="360"/>
      </w:pPr>
      <w:rPr>
        <w:lang w:val="uk-UA"/>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1">
    <w:nsid w:val="00000018"/>
    <w:multiLevelType w:val="multilevel"/>
    <w:tmpl w:val="00000018"/>
    <w:name w:val="WW8Num26"/>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9"/>
    <w:multiLevelType w:val="multilevel"/>
    <w:tmpl w:val="00000019"/>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A"/>
    <w:multiLevelType w:val="multilevel"/>
    <w:tmpl w:val="5E9AB55A"/>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caps w:val="0"/>
        <w:smallCaps w:val="0"/>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B"/>
    <w:multiLevelType w:val="multilevel"/>
    <w:tmpl w:val="F5741286"/>
    <w:name w:val="WW8Num31"/>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olor w:val="auto"/>
        <w:lang w:val="uk-UA"/>
      </w:rPr>
    </w:lvl>
    <w:lvl w:ilvl="2">
      <w:start w:val="1"/>
      <w:numFmt w:val="decimal"/>
      <w:lvlText w:val="%3."/>
      <w:lvlJc w:val="left"/>
      <w:pPr>
        <w:tabs>
          <w:tab w:val="num" w:pos="1440"/>
        </w:tabs>
        <w:ind w:left="1440" w:hanging="360"/>
      </w:pPr>
      <w:rPr>
        <w:rFonts w:ascii="Times New Roman" w:eastAsia="SimSun" w:hAnsi="Times New Roman"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C"/>
    <w:multiLevelType w:val="multilevel"/>
    <w:tmpl w:val="0000001C"/>
    <w:name w:val="WW8Num32"/>
    <w:lvl w:ilvl="0">
      <w:start w:val="1"/>
      <w:numFmt w:val="decimal"/>
      <w:lvlText w:val="%1."/>
      <w:lvlJc w:val="left"/>
      <w:pPr>
        <w:tabs>
          <w:tab w:val="num" w:pos="720"/>
        </w:tabs>
        <w:ind w:left="720" w:hanging="360"/>
      </w:pPr>
    </w:lvl>
    <w:lvl w:ilvl="1">
      <w:start w:val="10"/>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E"/>
    <w:multiLevelType w:val="multilevel"/>
    <w:tmpl w:val="0000001E"/>
    <w:name w:val="WW8Num34"/>
    <w:lvl w:ilvl="0">
      <w:start w:val="1"/>
      <w:numFmt w:val="decimal"/>
      <w:lvlText w:val="%1."/>
      <w:lvlJc w:val="left"/>
      <w:pPr>
        <w:tabs>
          <w:tab w:val="num" w:pos="720"/>
        </w:tabs>
        <w:ind w:left="720" w:hanging="360"/>
      </w:pPr>
    </w:lvl>
    <w:lvl w:ilvl="1">
      <w:start w:val="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F"/>
    <w:multiLevelType w:val="multilevel"/>
    <w:tmpl w:val="0000001F"/>
    <w:name w:val="WW8Num35"/>
    <w:lvl w:ilvl="0">
      <w:start w:val="1"/>
      <w:numFmt w:val="decimal"/>
      <w:lvlText w:val="%1."/>
      <w:lvlJc w:val="left"/>
      <w:pPr>
        <w:tabs>
          <w:tab w:val="num" w:pos="0"/>
        </w:tabs>
        <w:ind w:left="1070" w:hanging="360"/>
      </w:pPr>
      <w:rPr>
        <w:lang w:val="uk-UA"/>
      </w:rPr>
    </w:lvl>
    <w:lvl w:ilvl="1">
      <w:start w:val="1"/>
      <w:numFmt w:val="decimal"/>
      <w:lvlText w:val="%1.%2."/>
      <w:lvlJc w:val="left"/>
      <w:pPr>
        <w:tabs>
          <w:tab w:val="num" w:pos="0"/>
        </w:tabs>
        <w:ind w:left="1140" w:hanging="420"/>
      </w:pPr>
      <w:rPr>
        <w:lang w:val="uk-UA"/>
      </w:rPr>
    </w:lvl>
    <w:lvl w:ilvl="2">
      <w:start w:val="1"/>
      <w:numFmt w:val="decimal"/>
      <w:lvlText w:val="%1.%2.%3."/>
      <w:lvlJc w:val="left"/>
      <w:pPr>
        <w:tabs>
          <w:tab w:val="num" w:pos="0"/>
        </w:tabs>
        <w:ind w:left="1440" w:hanging="720"/>
      </w:pPr>
      <w:rPr>
        <w:lang w:val="uk-UA"/>
      </w:rPr>
    </w:lvl>
    <w:lvl w:ilvl="3">
      <w:start w:val="1"/>
      <w:numFmt w:val="decimal"/>
      <w:lvlText w:val="%1.%2.%3.%4."/>
      <w:lvlJc w:val="left"/>
      <w:pPr>
        <w:tabs>
          <w:tab w:val="num" w:pos="0"/>
        </w:tabs>
        <w:ind w:left="1440" w:hanging="720"/>
      </w:pPr>
      <w:rPr>
        <w:lang w:val="uk-UA"/>
      </w:rPr>
    </w:lvl>
    <w:lvl w:ilvl="4">
      <w:start w:val="1"/>
      <w:numFmt w:val="decimal"/>
      <w:lvlText w:val="%1.%2.%3.%4.%5."/>
      <w:lvlJc w:val="left"/>
      <w:pPr>
        <w:tabs>
          <w:tab w:val="num" w:pos="0"/>
        </w:tabs>
        <w:ind w:left="1800" w:hanging="1080"/>
      </w:pPr>
      <w:rPr>
        <w:lang w:val="uk-UA"/>
      </w:rPr>
    </w:lvl>
    <w:lvl w:ilvl="5">
      <w:start w:val="1"/>
      <w:numFmt w:val="decimal"/>
      <w:lvlText w:val="%1.%2.%3.%4.%5.%6."/>
      <w:lvlJc w:val="left"/>
      <w:pPr>
        <w:tabs>
          <w:tab w:val="num" w:pos="0"/>
        </w:tabs>
        <w:ind w:left="1800" w:hanging="1080"/>
      </w:pPr>
      <w:rPr>
        <w:lang w:val="uk-UA"/>
      </w:rPr>
    </w:lvl>
    <w:lvl w:ilvl="6">
      <w:start w:val="1"/>
      <w:numFmt w:val="decimal"/>
      <w:lvlText w:val="%1.%2.%3.%4.%5.%6.%7."/>
      <w:lvlJc w:val="left"/>
      <w:pPr>
        <w:tabs>
          <w:tab w:val="num" w:pos="0"/>
        </w:tabs>
        <w:ind w:left="2160" w:hanging="1440"/>
      </w:pPr>
      <w:rPr>
        <w:lang w:val="uk-UA"/>
      </w:rPr>
    </w:lvl>
    <w:lvl w:ilvl="7">
      <w:start w:val="1"/>
      <w:numFmt w:val="decimal"/>
      <w:lvlText w:val="%1.%2.%3.%4.%5.%6.%7.%8."/>
      <w:lvlJc w:val="left"/>
      <w:pPr>
        <w:tabs>
          <w:tab w:val="num" w:pos="0"/>
        </w:tabs>
        <w:ind w:left="2160" w:hanging="1440"/>
      </w:pPr>
      <w:rPr>
        <w:lang w:val="uk-UA"/>
      </w:rPr>
    </w:lvl>
    <w:lvl w:ilvl="8">
      <w:start w:val="1"/>
      <w:numFmt w:val="decimal"/>
      <w:lvlText w:val="%1.%2.%3.%4.%5.%6.%7.%8.%9."/>
      <w:lvlJc w:val="left"/>
      <w:pPr>
        <w:tabs>
          <w:tab w:val="num" w:pos="0"/>
        </w:tabs>
        <w:ind w:left="2520" w:hanging="1800"/>
      </w:pPr>
      <w:rPr>
        <w:lang w:val="uk-UA"/>
      </w:rPr>
    </w:lvl>
  </w:abstractNum>
  <w:abstractNum w:abstractNumId="28">
    <w:nsid w:val="03102874"/>
    <w:multiLevelType w:val="hybridMultilevel"/>
    <w:tmpl w:val="A3B2706C"/>
    <w:lvl w:ilvl="0" w:tplc="F7621720">
      <w:start w:val="1"/>
      <w:numFmt w:val="decimal"/>
      <w:lvlText w:val="%1."/>
      <w:lvlJc w:val="left"/>
      <w:pPr>
        <w:ind w:left="960" w:hanging="360"/>
      </w:pPr>
      <w:rPr>
        <w:rFonts w:eastAsia="Calibri" w:hint="default"/>
        <w:color w:val="auto"/>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9">
    <w:nsid w:val="05EA12EB"/>
    <w:multiLevelType w:val="hybridMultilevel"/>
    <w:tmpl w:val="71867CEA"/>
    <w:lvl w:ilvl="0" w:tplc="493E260E">
      <w:start w:val="1"/>
      <w:numFmt w:val="decimal"/>
      <w:lvlText w:val="%1."/>
      <w:lvlJc w:val="left"/>
      <w:pPr>
        <w:ind w:left="1068"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0">
    <w:nsid w:val="22083A84"/>
    <w:multiLevelType w:val="hybridMultilevel"/>
    <w:tmpl w:val="40A20526"/>
    <w:lvl w:ilvl="0" w:tplc="5950AB1E">
      <w:start w:val="1"/>
      <w:numFmt w:val="decimal"/>
      <w:lvlText w:val="%1."/>
      <w:lvlJc w:val="left"/>
      <w:pPr>
        <w:ind w:left="975" w:hanging="375"/>
      </w:pPr>
      <w:rPr>
        <w:rFonts w:hint="default"/>
      </w:rPr>
    </w:lvl>
    <w:lvl w:ilvl="1" w:tplc="04220019" w:tentative="1">
      <w:start w:val="1"/>
      <w:numFmt w:val="lowerLetter"/>
      <w:lvlText w:val="%2."/>
      <w:lvlJc w:val="left"/>
      <w:pPr>
        <w:ind w:left="1680" w:hanging="360"/>
      </w:pPr>
    </w:lvl>
    <w:lvl w:ilvl="2" w:tplc="0422001B" w:tentative="1">
      <w:start w:val="1"/>
      <w:numFmt w:val="lowerRoman"/>
      <w:lvlText w:val="%3."/>
      <w:lvlJc w:val="right"/>
      <w:pPr>
        <w:ind w:left="2400" w:hanging="180"/>
      </w:pPr>
    </w:lvl>
    <w:lvl w:ilvl="3" w:tplc="0422000F" w:tentative="1">
      <w:start w:val="1"/>
      <w:numFmt w:val="decimal"/>
      <w:lvlText w:val="%4."/>
      <w:lvlJc w:val="left"/>
      <w:pPr>
        <w:ind w:left="3120" w:hanging="360"/>
      </w:pPr>
    </w:lvl>
    <w:lvl w:ilvl="4" w:tplc="04220019" w:tentative="1">
      <w:start w:val="1"/>
      <w:numFmt w:val="lowerLetter"/>
      <w:lvlText w:val="%5."/>
      <w:lvlJc w:val="left"/>
      <w:pPr>
        <w:ind w:left="3840" w:hanging="360"/>
      </w:pPr>
    </w:lvl>
    <w:lvl w:ilvl="5" w:tplc="0422001B" w:tentative="1">
      <w:start w:val="1"/>
      <w:numFmt w:val="lowerRoman"/>
      <w:lvlText w:val="%6."/>
      <w:lvlJc w:val="right"/>
      <w:pPr>
        <w:ind w:left="4560" w:hanging="180"/>
      </w:pPr>
    </w:lvl>
    <w:lvl w:ilvl="6" w:tplc="0422000F" w:tentative="1">
      <w:start w:val="1"/>
      <w:numFmt w:val="decimal"/>
      <w:lvlText w:val="%7."/>
      <w:lvlJc w:val="left"/>
      <w:pPr>
        <w:ind w:left="5280" w:hanging="360"/>
      </w:pPr>
    </w:lvl>
    <w:lvl w:ilvl="7" w:tplc="04220019" w:tentative="1">
      <w:start w:val="1"/>
      <w:numFmt w:val="lowerLetter"/>
      <w:lvlText w:val="%8."/>
      <w:lvlJc w:val="left"/>
      <w:pPr>
        <w:ind w:left="6000" w:hanging="360"/>
      </w:pPr>
    </w:lvl>
    <w:lvl w:ilvl="8" w:tplc="0422001B" w:tentative="1">
      <w:start w:val="1"/>
      <w:numFmt w:val="lowerRoman"/>
      <w:lvlText w:val="%9."/>
      <w:lvlJc w:val="right"/>
      <w:pPr>
        <w:ind w:left="6720" w:hanging="180"/>
      </w:pPr>
    </w:lvl>
  </w:abstractNum>
  <w:abstractNum w:abstractNumId="31">
    <w:nsid w:val="2F311F7E"/>
    <w:multiLevelType w:val="hybridMultilevel"/>
    <w:tmpl w:val="C1B27E62"/>
    <w:lvl w:ilvl="0" w:tplc="D52A4B0A">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nsid w:val="2F5E733C"/>
    <w:multiLevelType w:val="hybridMultilevel"/>
    <w:tmpl w:val="4D460BE0"/>
    <w:lvl w:ilvl="0" w:tplc="134CC9F4">
      <w:start w:val="1"/>
      <w:numFmt w:val="decimal"/>
      <w:lvlText w:val="%1."/>
      <w:lvlJc w:val="left"/>
      <w:pPr>
        <w:ind w:left="1536" w:hanging="111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3">
    <w:nsid w:val="3184650A"/>
    <w:multiLevelType w:val="hybridMultilevel"/>
    <w:tmpl w:val="1CDA1BD6"/>
    <w:lvl w:ilvl="0" w:tplc="66DC5B62">
      <w:start w:val="12"/>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4">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39BA4506"/>
    <w:multiLevelType w:val="hybridMultilevel"/>
    <w:tmpl w:val="C5A02F1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3D7606D7"/>
    <w:multiLevelType w:val="hybridMultilevel"/>
    <w:tmpl w:val="8FDA161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3E9C24E1"/>
    <w:multiLevelType w:val="hybridMultilevel"/>
    <w:tmpl w:val="CAE2C1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0D319E8"/>
    <w:multiLevelType w:val="hybridMultilevel"/>
    <w:tmpl w:val="BC7A3192"/>
    <w:lvl w:ilvl="0" w:tplc="D292BF56">
      <w:start w:val="20"/>
      <w:numFmt w:val="bullet"/>
      <w:lvlText w:val="-"/>
      <w:lvlJc w:val="left"/>
      <w:pPr>
        <w:ind w:left="786" w:hanging="360"/>
      </w:pPr>
      <w:rPr>
        <w:rFonts w:ascii="Times New Roman" w:eastAsia="SimSu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9">
    <w:nsid w:val="48B343F1"/>
    <w:multiLevelType w:val="hybridMultilevel"/>
    <w:tmpl w:val="8836098A"/>
    <w:lvl w:ilvl="0" w:tplc="6A90721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4D032ECD"/>
    <w:multiLevelType w:val="hybridMultilevel"/>
    <w:tmpl w:val="1B7EF4B8"/>
    <w:lvl w:ilvl="0" w:tplc="81E0D8D6">
      <w:start w:val="10"/>
      <w:numFmt w:val="bullet"/>
      <w:lvlText w:val="-"/>
      <w:lvlJc w:val="left"/>
      <w:pPr>
        <w:ind w:left="81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1">
    <w:nsid w:val="4E7C3FEA"/>
    <w:multiLevelType w:val="hybridMultilevel"/>
    <w:tmpl w:val="2A5C63FA"/>
    <w:lvl w:ilvl="0" w:tplc="E0D04EE6">
      <w:start w:val="1"/>
      <w:numFmt w:val="decimal"/>
      <w:lvlText w:val="%1."/>
      <w:lvlJc w:val="left"/>
      <w:pPr>
        <w:ind w:left="1774" w:hanging="1005"/>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2">
    <w:nsid w:val="65721C92"/>
    <w:multiLevelType w:val="multilevel"/>
    <w:tmpl w:val="6FEC32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86"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nsid w:val="75E81C0D"/>
    <w:multiLevelType w:val="hybridMultilevel"/>
    <w:tmpl w:val="4878B6A2"/>
    <w:lvl w:ilvl="0" w:tplc="9D4AAA56">
      <w:start w:val="1"/>
      <w:numFmt w:val="decimal"/>
      <w:lvlText w:val="%1."/>
      <w:lvlJc w:val="left"/>
      <w:pPr>
        <w:ind w:left="1744" w:hanging="1035"/>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5">
    <w:nsid w:val="76EE6919"/>
    <w:multiLevelType w:val="hybridMultilevel"/>
    <w:tmpl w:val="66B8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CE945FD"/>
    <w:multiLevelType w:val="multilevel"/>
    <w:tmpl w:val="FFD8A8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D5B630F"/>
    <w:multiLevelType w:val="hybridMultilevel"/>
    <w:tmpl w:val="8020AFD4"/>
    <w:lvl w:ilvl="0" w:tplc="D23A9BDA">
      <w:numFmt w:val="bullet"/>
      <w:lvlText w:val="-"/>
      <w:lvlJc w:val="left"/>
      <w:pPr>
        <w:ind w:left="644"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28"/>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num>
  <w:num w:numId="16">
    <w:abstractNumId w:val="33"/>
  </w:num>
  <w:num w:numId="17">
    <w:abstractNumId w:val="32"/>
  </w:num>
  <w:num w:numId="18">
    <w:abstractNumId w:val="0"/>
  </w:num>
  <w:num w:numId="19">
    <w:abstractNumId w:val="31"/>
  </w:num>
  <w:num w:numId="20">
    <w:abstractNumId w:val="45"/>
  </w:num>
  <w:num w:numId="21">
    <w:abstractNumId w:val="3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defaultTabStop w:val="708"/>
  <w:hyphenationZone w:val="425"/>
  <w:characterSpacingControl w:val="doNotCompress"/>
  <w:hdrShapeDefaults>
    <o:shapedefaults v:ext="edit" spidmax="290818"/>
  </w:hdrShapeDefaults>
  <w:footnotePr>
    <w:footnote w:id="0"/>
    <w:footnote w:id="1"/>
  </w:footnotePr>
  <w:endnotePr>
    <w:endnote w:id="0"/>
    <w:endnote w:id="1"/>
  </w:endnotePr>
  <w:compat>
    <w:useFELayout/>
  </w:compat>
  <w:rsids>
    <w:rsidRoot w:val="007C08D6"/>
    <w:rsid w:val="0001038E"/>
    <w:rsid w:val="00011E75"/>
    <w:rsid w:val="00013181"/>
    <w:rsid w:val="00013B65"/>
    <w:rsid w:val="00013D3F"/>
    <w:rsid w:val="00020637"/>
    <w:rsid w:val="00023796"/>
    <w:rsid w:val="0002450B"/>
    <w:rsid w:val="000253D2"/>
    <w:rsid w:val="00031147"/>
    <w:rsid w:val="00032A55"/>
    <w:rsid w:val="00033F59"/>
    <w:rsid w:val="0004088B"/>
    <w:rsid w:val="00041368"/>
    <w:rsid w:val="0004158D"/>
    <w:rsid w:val="0004282C"/>
    <w:rsid w:val="00044876"/>
    <w:rsid w:val="000465F2"/>
    <w:rsid w:val="00054719"/>
    <w:rsid w:val="000623F4"/>
    <w:rsid w:val="00063FE9"/>
    <w:rsid w:val="0006402A"/>
    <w:rsid w:val="00065609"/>
    <w:rsid w:val="000679D8"/>
    <w:rsid w:val="000704A5"/>
    <w:rsid w:val="00073E42"/>
    <w:rsid w:val="000754A2"/>
    <w:rsid w:val="000760AA"/>
    <w:rsid w:val="00077A65"/>
    <w:rsid w:val="0008175C"/>
    <w:rsid w:val="00084757"/>
    <w:rsid w:val="00090D0C"/>
    <w:rsid w:val="00097C3A"/>
    <w:rsid w:val="000A5DFC"/>
    <w:rsid w:val="000B2297"/>
    <w:rsid w:val="000B24EB"/>
    <w:rsid w:val="000B3C33"/>
    <w:rsid w:val="000C06B0"/>
    <w:rsid w:val="000D0840"/>
    <w:rsid w:val="000D0DCD"/>
    <w:rsid w:val="000D1FF9"/>
    <w:rsid w:val="000D395B"/>
    <w:rsid w:val="000D7580"/>
    <w:rsid w:val="000E2824"/>
    <w:rsid w:val="000E32C3"/>
    <w:rsid w:val="000F2240"/>
    <w:rsid w:val="000F2A24"/>
    <w:rsid w:val="001004A7"/>
    <w:rsid w:val="001144AA"/>
    <w:rsid w:val="001357B8"/>
    <w:rsid w:val="00136498"/>
    <w:rsid w:val="0014330C"/>
    <w:rsid w:val="00146068"/>
    <w:rsid w:val="001468B8"/>
    <w:rsid w:val="00146CEE"/>
    <w:rsid w:val="00146D08"/>
    <w:rsid w:val="00151137"/>
    <w:rsid w:val="00153C20"/>
    <w:rsid w:val="001548A0"/>
    <w:rsid w:val="00157CAD"/>
    <w:rsid w:val="00170C0C"/>
    <w:rsid w:val="00174E66"/>
    <w:rsid w:val="001752A9"/>
    <w:rsid w:val="00182B74"/>
    <w:rsid w:val="00192F52"/>
    <w:rsid w:val="00196A4B"/>
    <w:rsid w:val="001A13C5"/>
    <w:rsid w:val="001A3278"/>
    <w:rsid w:val="001A34E6"/>
    <w:rsid w:val="001A6F49"/>
    <w:rsid w:val="001B0BDA"/>
    <w:rsid w:val="001B372E"/>
    <w:rsid w:val="001C1954"/>
    <w:rsid w:val="001C4A1B"/>
    <w:rsid w:val="001C5874"/>
    <w:rsid w:val="001D1AA0"/>
    <w:rsid w:val="001D3D96"/>
    <w:rsid w:val="001D6D85"/>
    <w:rsid w:val="001E104C"/>
    <w:rsid w:val="001E11AA"/>
    <w:rsid w:val="001E1CB7"/>
    <w:rsid w:val="001E4CC7"/>
    <w:rsid w:val="001F6894"/>
    <w:rsid w:val="002010A0"/>
    <w:rsid w:val="002031EC"/>
    <w:rsid w:val="00205D6B"/>
    <w:rsid w:val="00207702"/>
    <w:rsid w:val="00210C62"/>
    <w:rsid w:val="00216996"/>
    <w:rsid w:val="002215B4"/>
    <w:rsid w:val="0022238A"/>
    <w:rsid w:val="00223B2E"/>
    <w:rsid w:val="00224A2B"/>
    <w:rsid w:val="00224A8A"/>
    <w:rsid w:val="002425C2"/>
    <w:rsid w:val="002448B2"/>
    <w:rsid w:val="00246923"/>
    <w:rsid w:val="002471DB"/>
    <w:rsid w:val="00251CE2"/>
    <w:rsid w:val="00252683"/>
    <w:rsid w:val="00256174"/>
    <w:rsid w:val="002576F4"/>
    <w:rsid w:val="0026028A"/>
    <w:rsid w:val="00260744"/>
    <w:rsid w:val="0026274C"/>
    <w:rsid w:val="002631BB"/>
    <w:rsid w:val="00275651"/>
    <w:rsid w:val="00283E1A"/>
    <w:rsid w:val="0028533E"/>
    <w:rsid w:val="00287612"/>
    <w:rsid w:val="00294618"/>
    <w:rsid w:val="002A0099"/>
    <w:rsid w:val="002A384F"/>
    <w:rsid w:val="002A5437"/>
    <w:rsid w:val="002B06E1"/>
    <w:rsid w:val="002B078F"/>
    <w:rsid w:val="002B5505"/>
    <w:rsid w:val="002B66C5"/>
    <w:rsid w:val="002C4BD1"/>
    <w:rsid w:val="002D2F55"/>
    <w:rsid w:val="002D4387"/>
    <w:rsid w:val="002F6263"/>
    <w:rsid w:val="003045C3"/>
    <w:rsid w:val="00310E41"/>
    <w:rsid w:val="00310EC5"/>
    <w:rsid w:val="003119C6"/>
    <w:rsid w:val="00321107"/>
    <w:rsid w:val="00321AC1"/>
    <w:rsid w:val="003309E3"/>
    <w:rsid w:val="00334422"/>
    <w:rsid w:val="00341822"/>
    <w:rsid w:val="0034527E"/>
    <w:rsid w:val="0034707E"/>
    <w:rsid w:val="00353DE6"/>
    <w:rsid w:val="003606DD"/>
    <w:rsid w:val="00363A23"/>
    <w:rsid w:val="00373FE6"/>
    <w:rsid w:val="0038351C"/>
    <w:rsid w:val="00383BC8"/>
    <w:rsid w:val="00386D0A"/>
    <w:rsid w:val="00393089"/>
    <w:rsid w:val="00393E4C"/>
    <w:rsid w:val="00394EB1"/>
    <w:rsid w:val="003A23E9"/>
    <w:rsid w:val="003A5A7A"/>
    <w:rsid w:val="003A7357"/>
    <w:rsid w:val="003B2350"/>
    <w:rsid w:val="003B2579"/>
    <w:rsid w:val="003C1289"/>
    <w:rsid w:val="003C1B18"/>
    <w:rsid w:val="003C43A5"/>
    <w:rsid w:val="003D0A0A"/>
    <w:rsid w:val="003D367A"/>
    <w:rsid w:val="003D3C59"/>
    <w:rsid w:val="003D4313"/>
    <w:rsid w:val="003D4810"/>
    <w:rsid w:val="003D7495"/>
    <w:rsid w:val="003E3C35"/>
    <w:rsid w:val="003F0561"/>
    <w:rsid w:val="003F0BFE"/>
    <w:rsid w:val="003F2C71"/>
    <w:rsid w:val="003F2EE1"/>
    <w:rsid w:val="003F3D46"/>
    <w:rsid w:val="003F6497"/>
    <w:rsid w:val="003F7F58"/>
    <w:rsid w:val="00401B28"/>
    <w:rsid w:val="00401CAD"/>
    <w:rsid w:val="00406AED"/>
    <w:rsid w:val="00421713"/>
    <w:rsid w:val="00426EB7"/>
    <w:rsid w:val="004301EE"/>
    <w:rsid w:val="004317A4"/>
    <w:rsid w:val="004339DE"/>
    <w:rsid w:val="0043519A"/>
    <w:rsid w:val="00442731"/>
    <w:rsid w:val="00444E42"/>
    <w:rsid w:val="00454498"/>
    <w:rsid w:val="00466BF8"/>
    <w:rsid w:val="004725EE"/>
    <w:rsid w:val="00480750"/>
    <w:rsid w:val="0049115C"/>
    <w:rsid w:val="00491ECF"/>
    <w:rsid w:val="0049423B"/>
    <w:rsid w:val="004956F5"/>
    <w:rsid w:val="00495875"/>
    <w:rsid w:val="0049727F"/>
    <w:rsid w:val="004A13D2"/>
    <w:rsid w:val="004A2D16"/>
    <w:rsid w:val="004A30F0"/>
    <w:rsid w:val="004A61DC"/>
    <w:rsid w:val="004A6B2F"/>
    <w:rsid w:val="004B3BAF"/>
    <w:rsid w:val="004B507A"/>
    <w:rsid w:val="004B5FC6"/>
    <w:rsid w:val="004B676C"/>
    <w:rsid w:val="004B7C61"/>
    <w:rsid w:val="004C13CF"/>
    <w:rsid w:val="004C5A15"/>
    <w:rsid w:val="004C5BBF"/>
    <w:rsid w:val="004C7A93"/>
    <w:rsid w:val="004D6EAE"/>
    <w:rsid w:val="004F11D3"/>
    <w:rsid w:val="004F6E2A"/>
    <w:rsid w:val="004F7B3B"/>
    <w:rsid w:val="005054B8"/>
    <w:rsid w:val="005056DF"/>
    <w:rsid w:val="00505827"/>
    <w:rsid w:val="00510CB2"/>
    <w:rsid w:val="0051298A"/>
    <w:rsid w:val="00512F62"/>
    <w:rsid w:val="005148DD"/>
    <w:rsid w:val="00516563"/>
    <w:rsid w:val="00521A95"/>
    <w:rsid w:val="005247BD"/>
    <w:rsid w:val="0052755D"/>
    <w:rsid w:val="005324EF"/>
    <w:rsid w:val="00533E4F"/>
    <w:rsid w:val="00537D96"/>
    <w:rsid w:val="00537E22"/>
    <w:rsid w:val="00553C31"/>
    <w:rsid w:val="00555A48"/>
    <w:rsid w:val="005618AD"/>
    <w:rsid w:val="005644AC"/>
    <w:rsid w:val="005645A1"/>
    <w:rsid w:val="00570898"/>
    <w:rsid w:val="00570E24"/>
    <w:rsid w:val="005713C5"/>
    <w:rsid w:val="00581A20"/>
    <w:rsid w:val="00583C6D"/>
    <w:rsid w:val="005841BF"/>
    <w:rsid w:val="005911D0"/>
    <w:rsid w:val="00594ACF"/>
    <w:rsid w:val="005B5DAC"/>
    <w:rsid w:val="005C2627"/>
    <w:rsid w:val="005C6072"/>
    <w:rsid w:val="005C6B79"/>
    <w:rsid w:val="005D7DF8"/>
    <w:rsid w:val="005E13D6"/>
    <w:rsid w:val="005E1634"/>
    <w:rsid w:val="005E428D"/>
    <w:rsid w:val="005E551F"/>
    <w:rsid w:val="005E58AB"/>
    <w:rsid w:val="005E7126"/>
    <w:rsid w:val="005F0344"/>
    <w:rsid w:val="005F15D0"/>
    <w:rsid w:val="005F258D"/>
    <w:rsid w:val="005F4C84"/>
    <w:rsid w:val="005F7F9E"/>
    <w:rsid w:val="0060528D"/>
    <w:rsid w:val="00605ADF"/>
    <w:rsid w:val="00612059"/>
    <w:rsid w:val="006127BF"/>
    <w:rsid w:val="0061461A"/>
    <w:rsid w:val="00615F61"/>
    <w:rsid w:val="00622635"/>
    <w:rsid w:val="00625453"/>
    <w:rsid w:val="00626C21"/>
    <w:rsid w:val="00627DAE"/>
    <w:rsid w:val="006419C9"/>
    <w:rsid w:val="006449D6"/>
    <w:rsid w:val="00644A82"/>
    <w:rsid w:val="00651DCA"/>
    <w:rsid w:val="00652490"/>
    <w:rsid w:val="006639D1"/>
    <w:rsid w:val="006674E0"/>
    <w:rsid w:val="00670BC5"/>
    <w:rsid w:val="006732BC"/>
    <w:rsid w:val="006956A3"/>
    <w:rsid w:val="006A3A75"/>
    <w:rsid w:val="006B052E"/>
    <w:rsid w:val="006B346D"/>
    <w:rsid w:val="006B6487"/>
    <w:rsid w:val="006C2390"/>
    <w:rsid w:val="006C30D2"/>
    <w:rsid w:val="006C4EC3"/>
    <w:rsid w:val="006C591F"/>
    <w:rsid w:val="006C7E19"/>
    <w:rsid w:val="006D164E"/>
    <w:rsid w:val="006D3BC3"/>
    <w:rsid w:val="006E023B"/>
    <w:rsid w:val="006E37F3"/>
    <w:rsid w:val="006E383C"/>
    <w:rsid w:val="006E3E86"/>
    <w:rsid w:val="006E6ABD"/>
    <w:rsid w:val="006F1FA2"/>
    <w:rsid w:val="006F2E45"/>
    <w:rsid w:val="00704016"/>
    <w:rsid w:val="0070527E"/>
    <w:rsid w:val="00711DA8"/>
    <w:rsid w:val="00714F6D"/>
    <w:rsid w:val="00725C30"/>
    <w:rsid w:val="007271DA"/>
    <w:rsid w:val="007320E9"/>
    <w:rsid w:val="007410C9"/>
    <w:rsid w:val="00742249"/>
    <w:rsid w:val="00744526"/>
    <w:rsid w:val="0074727E"/>
    <w:rsid w:val="00754D64"/>
    <w:rsid w:val="007610F6"/>
    <w:rsid w:val="00772EEB"/>
    <w:rsid w:val="00773266"/>
    <w:rsid w:val="00773E1C"/>
    <w:rsid w:val="00776B3D"/>
    <w:rsid w:val="0078030B"/>
    <w:rsid w:val="00783C07"/>
    <w:rsid w:val="007864D0"/>
    <w:rsid w:val="00786B0A"/>
    <w:rsid w:val="00793419"/>
    <w:rsid w:val="0079557F"/>
    <w:rsid w:val="007A0922"/>
    <w:rsid w:val="007A703A"/>
    <w:rsid w:val="007B0307"/>
    <w:rsid w:val="007B1E11"/>
    <w:rsid w:val="007B21F3"/>
    <w:rsid w:val="007B4B66"/>
    <w:rsid w:val="007B6C32"/>
    <w:rsid w:val="007C03F6"/>
    <w:rsid w:val="007C052F"/>
    <w:rsid w:val="007C08D6"/>
    <w:rsid w:val="007E1D73"/>
    <w:rsid w:val="007E3C4D"/>
    <w:rsid w:val="007F0ACE"/>
    <w:rsid w:val="007F21DC"/>
    <w:rsid w:val="007F5626"/>
    <w:rsid w:val="007F5A0C"/>
    <w:rsid w:val="00800649"/>
    <w:rsid w:val="008035CF"/>
    <w:rsid w:val="00810FD7"/>
    <w:rsid w:val="00811821"/>
    <w:rsid w:val="0081275F"/>
    <w:rsid w:val="00815985"/>
    <w:rsid w:val="00830513"/>
    <w:rsid w:val="00830B01"/>
    <w:rsid w:val="00834715"/>
    <w:rsid w:val="00836D82"/>
    <w:rsid w:val="00840148"/>
    <w:rsid w:val="00840C34"/>
    <w:rsid w:val="00845B5A"/>
    <w:rsid w:val="00862BFD"/>
    <w:rsid w:val="0086543B"/>
    <w:rsid w:val="00866610"/>
    <w:rsid w:val="00883BCA"/>
    <w:rsid w:val="008947F0"/>
    <w:rsid w:val="00896667"/>
    <w:rsid w:val="00897B2B"/>
    <w:rsid w:val="008A37A2"/>
    <w:rsid w:val="008B1D0E"/>
    <w:rsid w:val="008B660D"/>
    <w:rsid w:val="008B6C15"/>
    <w:rsid w:val="008B71B9"/>
    <w:rsid w:val="008B71D6"/>
    <w:rsid w:val="008B7F3B"/>
    <w:rsid w:val="008C0C7C"/>
    <w:rsid w:val="008C2D63"/>
    <w:rsid w:val="008C39F8"/>
    <w:rsid w:val="008C500F"/>
    <w:rsid w:val="008C584B"/>
    <w:rsid w:val="008C5FD6"/>
    <w:rsid w:val="008D265E"/>
    <w:rsid w:val="008D7A9A"/>
    <w:rsid w:val="008E15A6"/>
    <w:rsid w:val="008E4FC1"/>
    <w:rsid w:val="008E6611"/>
    <w:rsid w:val="008F2036"/>
    <w:rsid w:val="008F43A7"/>
    <w:rsid w:val="00900B36"/>
    <w:rsid w:val="00902F7B"/>
    <w:rsid w:val="00904203"/>
    <w:rsid w:val="00907AB1"/>
    <w:rsid w:val="00914EC2"/>
    <w:rsid w:val="009178BF"/>
    <w:rsid w:val="0093624A"/>
    <w:rsid w:val="00936C40"/>
    <w:rsid w:val="00940FA1"/>
    <w:rsid w:val="00950801"/>
    <w:rsid w:val="00951EC1"/>
    <w:rsid w:val="00956AC5"/>
    <w:rsid w:val="009625E5"/>
    <w:rsid w:val="0096416E"/>
    <w:rsid w:val="00965A8C"/>
    <w:rsid w:val="009721F1"/>
    <w:rsid w:val="00973837"/>
    <w:rsid w:val="0097777F"/>
    <w:rsid w:val="009809EB"/>
    <w:rsid w:val="00983BDE"/>
    <w:rsid w:val="00993189"/>
    <w:rsid w:val="00993741"/>
    <w:rsid w:val="00996FC0"/>
    <w:rsid w:val="009A2DEE"/>
    <w:rsid w:val="009A5AD3"/>
    <w:rsid w:val="009A60A4"/>
    <w:rsid w:val="009A69FB"/>
    <w:rsid w:val="009B2BAF"/>
    <w:rsid w:val="009B5D2F"/>
    <w:rsid w:val="009C7AF3"/>
    <w:rsid w:val="009D2825"/>
    <w:rsid w:val="009D560E"/>
    <w:rsid w:val="009E27F2"/>
    <w:rsid w:val="009F2135"/>
    <w:rsid w:val="009F4491"/>
    <w:rsid w:val="00A0178F"/>
    <w:rsid w:val="00A0627B"/>
    <w:rsid w:val="00A07340"/>
    <w:rsid w:val="00A11C9D"/>
    <w:rsid w:val="00A13435"/>
    <w:rsid w:val="00A21F25"/>
    <w:rsid w:val="00A25C58"/>
    <w:rsid w:val="00A26E8C"/>
    <w:rsid w:val="00A279A9"/>
    <w:rsid w:val="00A32F00"/>
    <w:rsid w:val="00A33F94"/>
    <w:rsid w:val="00A37824"/>
    <w:rsid w:val="00A46644"/>
    <w:rsid w:val="00A473FB"/>
    <w:rsid w:val="00A512F0"/>
    <w:rsid w:val="00A52192"/>
    <w:rsid w:val="00A57893"/>
    <w:rsid w:val="00A630F7"/>
    <w:rsid w:val="00A663BC"/>
    <w:rsid w:val="00A71D78"/>
    <w:rsid w:val="00A736A2"/>
    <w:rsid w:val="00A754D0"/>
    <w:rsid w:val="00A77A4F"/>
    <w:rsid w:val="00A80157"/>
    <w:rsid w:val="00A8721D"/>
    <w:rsid w:val="00A87CFC"/>
    <w:rsid w:val="00A9290C"/>
    <w:rsid w:val="00A92DD7"/>
    <w:rsid w:val="00A92F98"/>
    <w:rsid w:val="00A94879"/>
    <w:rsid w:val="00A94E09"/>
    <w:rsid w:val="00A97B49"/>
    <w:rsid w:val="00AA0D0A"/>
    <w:rsid w:val="00AA4429"/>
    <w:rsid w:val="00AA5EF2"/>
    <w:rsid w:val="00AA6952"/>
    <w:rsid w:val="00AB06AE"/>
    <w:rsid w:val="00AC51DB"/>
    <w:rsid w:val="00AC746D"/>
    <w:rsid w:val="00AC7A00"/>
    <w:rsid w:val="00AD38D5"/>
    <w:rsid w:val="00AD3C87"/>
    <w:rsid w:val="00AD3EAF"/>
    <w:rsid w:val="00AD6C9C"/>
    <w:rsid w:val="00AE1966"/>
    <w:rsid w:val="00AE293D"/>
    <w:rsid w:val="00AE3311"/>
    <w:rsid w:val="00AF3D43"/>
    <w:rsid w:val="00AF4827"/>
    <w:rsid w:val="00AF5D22"/>
    <w:rsid w:val="00B01677"/>
    <w:rsid w:val="00B10D2B"/>
    <w:rsid w:val="00B121CC"/>
    <w:rsid w:val="00B1240A"/>
    <w:rsid w:val="00B17083"/>
    <w:rsid w:val="00B17F93"/>
    <w:rsid w:val="00B217DC"/>
    <w:rsid w:val="00B25885"/>
    <w:rsid w:val="00B347E8"/>
    <w:rsid w:val="00B42958"/>
    <w:rsid w:val="00B43AB9"/>
    <w:rsid w:val="00B44B63"/>
    <w:rsid w:val="00B456D3"/>
    <w:rsid w:val="00B61035"/>
    <w:rsid w:val="00B6316E"/>
    <w:rsid w:val="00B641B5"/>
    <w:rsid w:val="00B6714A"/>
    <w:rsid w:val="00B678D9"/>
    <w:rsid w:val="00B71189"/>
    <w:rsid w:val="00B80464"/>
    <w:rsid w:val="00B81D67"/>
    <w:rsid w:val="00B83C6C"/>
    <w:rsid w:val="00B84119"/>
    <w:rsid w:val="00B914C2"/>
    <w:rsid w:val="00B9340A"/>
    <w:rsid w:val="00B93EE7"/>
    <w:rsid w:val="00B94FCE"/>
    <w:rsid w:val="00B9787B"/>
    <w:rsid w:val="00BA46F7"/>
    <w:rsid w:val="00BB3D58"/>
    <w:rsid w:val="00BB4E0C"/>
    <w:rsid w:val="00BB598C"/>
    <w:rsid w:val="00BB5BDA"/>
    <w:rsid w:val="00BB7000"/>
    <w:rsid w:val="00BE10B0"/>
    <w:rsid w:val="00BE3A11"/>
    <w:rsid w:val="00BE4B12"/>
    <w:rsid w:val="00BE6E7E"/>
    <w:rsid w:val="00BF0237"/>
    <w:rsid w:val="00BF08DB"/>
    <w:rsid w:val="00BF3FE1"/>
    <w:rsid w:val="00C00123"/>
    <w:rsid w:val="00C04061"/>
    <w:rsid w:val="00C13A8A"/>
    <w:rsid w:val="00C20C7B"/>
    <w:rsid w:val="00C21388"/>
    <w:rsid w:val="00C2573A"/>
    <w:rsid w:val="00C2709B"/>
    <w:rsid w:val="00C312B7"/>
    <w:rsid w:val="00C3145F"/>
    <w:rsid w:val="00C451D2"/>
    <w:rsid w:val="00C459E7"/>
    <w:rsid w:val="00C51630"/>
    <w:rsid w:val="00C57417"/>
    <w:rsid w:val="00C63167"/>
    <w:rsid w:val="00C63F15"/>
    <w:rsid w:val="00C63F64"/>
    <w:rsid w:val="00C67706"/>
    <w:rsid w:val="00C702AC"/>
    <w:rsid w:val="00C70ADA"/>
    <w:rsid w:val="00C73393"/>
    <w:rsid w:val="00C77217"/>
    <w:rsid w:val="00C91792"/>
    <w:rsid w:val="00C94CA8"/>
    <w:rsid w:val="00C95A12"/>
    <w:rsid w:val="00C96D3B"/>
    <w:rsid w:val="00CA124B"/>
    <w:rsid w:val="00CA723A"/>
    <w:rsid w:val="00CB1375"/>
    <w:rsid w:val="00CB27D2"/>
    <w:rsid w:val="00CB3D77"/>
    <w:rsid w:val="00CB6B52"/>
    <w:rsid w:val="00CC3395"/>
    <w:rsid w:val="00CC3857"/>
    <w:rsid w:val="00CC69B7"/>
    <w:rsid w:val="00CD7702"/>
    <w:rsid w:val="00CF1C16"/>
    <w:rsid w:val="00CF693C"/>
    <w:rsid w:val="00D00C1D"/>
    <w:rsid w:val="00D01B2E"/>
    <w:rsid w:val="00D04E0A"/>
    <w:rsid w:val="00D05360"/>
    <w:rsid w:val="00D1529F"/>
    <w:rsid w:val="00D23834"/>
    <w:rsid w:val="00D33C32"/>
    <w:rsid w:val="00D33D0B"/>
    <w:rsid w:val="00D35673"/>
    <w:rsid w:val="00D372EE"/>
    <w:rsid w:val="00D37E5C"/>
    <w:rsid w:val="00D41D2D"/>
    <w:rsid w:val="00D43C1B"/>
    <w:rsid w:val="00D52A7E"/>
    <w:rsid w:val="00D621DF"/>
    <w:rsid w:val="00D6315E"/>
    <w:rsid w:val="00D71C8A"/>
    <w:rsid w:val="00D87DB5"/>
    <w:rsid w:val="00D900D7"/>
    <w:rsid w:val="00D907AA"/>
    <w:rsid w:val="00D9625E"/>
    <w:rsid w:val="00D97187"/>
    <w:rsid w:val="00DA04D0"/>
    <w:rsid w:val="00DA33B8"/>
    <w:rsid w:val="00DB36C7"/>
    <w:rsid w:val="00DB4B41"/>
    <w:rsid w:val="00DC01C5"/>
    <w:rsid w:val="00DC2546"/>
    <w:rsid w:val="00DD5E57"/>
    <w:rsid w:val="00DD7DE4"/>
    <w:rsid w:val="00DE011A"/>
    <w:rsid w:val="00DE1D24"/>
    <w:rsid w:val="00DF09BB"/>
    <w:rsid w:val="00DF7DF6"/>
    <w:rsid w:val="00E00609"/>
    <w:rsid w:val="00E009F8"/>
    <w:rsid w:val="00E061D4"/>
    <w:rsid w:val="00E13506"/>
    <w:rsid w:val="00E163A6"/>
    <w:rsid w:val="00E227E9"/>
    <w:rsid w:val="00E24A0D"/>
    <w:rsid w:val="00E25827"/>
    <w:rsid w:val="00E27EB5"/>
    <w:rsid w:val="00E337F3"/>
    <w:rsid w:val="00E375B0"/>
    <w:rsid w:val="00E40876"/>
    <w:rsid w:val="00E46A20"/>
    <w:rsid w:val="00E61472"/>
    <w:rsid w:val="00E66AEC"/>
    <w:rsid w:val="00E66CBC"/>
    <w:rsid w:val="00E67716"/>
    <w:rsid w:val="00E7225C"/>
    <w:rsid w:val="00E737A2"/>
    <w:rsid w:val="00E74FCB"/>
    <w:rsid w:val="00E75886"/>
    <w:rsid w:val="00E8518A"/>
    <w:rsid w:val="00E86E51"/>
    <w:rsid w:val="00E95BB4"/>
    <w:rsid w:val="00EA0912"/>
    <w:rsid w:val="00EA0C7F"/>
    <w:rsid w:val="00EA1497"/>
    <w:rsid w:val="00EA5392"/>
    <w:rsid w:val="00EA5D50"/>
    <w:rsid w:val="00EA76E5"/>
    <w:rsid w:val="00EB3A61"/>
    <w:rsid w:val="00EB4C29"/>
    <w:rsid w:val="00EC610B"/>
    <w:rsid w:val="00EC78AF"/>
    <w:rsid w:val="00ED0A61"/>
    <w:rsid w:val="00ED1771"/>
    <w:rsid w:val="00ED4386"/>
    <w:rsid w:val="00EE40F7"/>
    <w:rsid w:val="00EF08B3"/>
    <w:rsid w:val="00EF4528"/>
    <w:rsid w:val="00EF569B"/>
    <w:rsid w:val="00EF6904"/>
    <w:rsid w:val="00F00A1D"/>
    <w:rsid w:val="00F03BE6"/>
    <w:rsid w:val="00F07A36"/>
    <w:rsid w:val="00F15778"/>
    <w:rsid w:val="00F177D0"/>
    <w:rsid w:val="00F230AE"/>
    <w:rsid w:val="00F27261"/>
    <w:rsid w:val="00F27B66"/>
    <w:rsid w:val="00F31F4A"/>
    <w:rsid w:val="00F33A91"/>
    <w:rsid w:val="00F43984"/>
    <w:rsid w:val="00F46E76"/>
    <w:rsid w:val="00F5281D"/>
    <w:rsid w:val="00F633E7"/>
    <w:rsid w:val="00F70704"/>
    <w:rsid w:val="00F70D3E"/>
    <w:rsid w:val="00F75829"/>
    <w:rsid w:val="00F81B41"/>
    <w:rsid w:val="00F92363"/>
    <w:rsid w:val="00FA6CEB"/>
    <w:rsid w:val="00FB59E1"/>
    <w:rsid w:val="00FC1864"/>
    <w:rsid w:val="00FC60DA"/>
    <w:rsid w:val="00FC63A6"/>
    <w:rsid w:val="00FD3574"/>
    <w:rsid w:val="00FD4286"/>
    <w:rsid w:val="00FD7AA9"/>
    <w:rsid w:val="00FE09AD"/>
    <w:rsid w:val="00FE11FE"/>
    <w:rsid w:val="00FE73BA"/>
    <w:rsid w:val="00FF0E70"/>
    <w:rsid w:val="00FF0F39"/>
    <w:rsid w:val="00FF331D"/>
    <w:rsid w:val="00FF52F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90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page number" w:uiPriority="0"/>
    <w:lsdException w:name="endnote text" w:uiPriority="0"/>
    <w:lsdException w:name="Title" w:semiHidden="0" w:unhideWhenUsed="0" w:qFormat="1"/>
    <w:lsdException w:name="Default Paragraph Font" w:uiPriority="1"/>
    <w:lsdException w:name="Body Text" w:uiPriority="0"/>
    <w:lsdException w:name="Body Text Indent" w:qFormat="1"/>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0E9"/>
  </w:style>
  <w:style w:type="paragraph" w:styleId="1">
    <w:name w:val="heading 1"/>
    <w:basedOn w:val="a"/>
    <w:next w:val="a"/>
    <w:link w:val="10"/>
    <w:uiPriority w:val="9"/>
    <w:qFormat/>
    <w:rsid w:val="0086661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qFormat/>
    <w:rsid w:val="00866610"/>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866610"/>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86661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866610"/>
    <w:pPr>
      <w:keepNext/>
      <w:keepLines/>
      <w:spacing w:before="200" w:after="0"/>
      <w:outlineLvl w:val="4"/>
    </w:pPr>
    <w:rPr>
      <w:rFonts w:ascii="Cambria" w:eastAsia="Times New Roman" w:hAnsi="Cambria" w:cs="Times New Roman"/>
      <w:color w:val="243F60"/>
    </w:rPr>
  </w:style>
  <w:style w:type="paragraph" w:styleId="6">
    <w:name w:val="heading 6"/>
    <w:basedOn w:val="a"/>
    <w:next w:val="a"/>
    <w:link w:val="60"/>
    <w:semiHidden/>
    <w:unhideWhenUsed/>
    <w:qFormat/>
    <w:rsid w:val="00A77A4F"/>
    <w:pPr>
      <w:spacing w:before="240" w:after="60" w:line="240" w:lineRule="auto"/>
      <w:outlineLvl w:val="5"/>
    </w:pPr>
    <w:rPr>
      <w:rFonts w:ascii="Calibri" w:eastAsia="Times New Roman" w:hAnsi="Calibri" w:cs="Times New Roman"/>
      <w:b/>
      <w:bCs/>
      <w:lang w:val="ru-RU" w:eastAsia="ru-RU"/>
    </w:rPr>
  </w:style>
  <w:style w:type="paragraph" w:styleId="7">
    <w:name w:val="heading 7"/>
    <w:basedOn w:val="a"/>
    <w:next w:val="a"/>
    <w:link w:val="70"/>
    <w:unhideWhenUsed/>
    <w:qFormat/>
    <w:rsid w:val="00866610"/>
    <w:pPr>
      <w:keepNext/>
      <w:keepLines/>
      <w:spacing w:before="200" w:after="0"/>
      <w:outlineLvl w:val="6"/>
    </w:pPr>
    <w:rPr>
      <w:rFonts w:ascii="Cambria" w:eastAsia="Times New Roman" w:hAnsi="Cambria" w:cs="Times New Roman"/>
      <w:i/>
      <w:iCs/>
      <w:color w:val="404040"/>
    </w:rPr>
  </w:style>
  <w:style w:type="paragraph" w:styleId="8">
    <w:name w:val="heading 8"/>
    <w:basedOn w:val="a"/>
    <w:next w:val="a"/>
    <w:link w:val="80"/>
    <w:semiHidden/>
    <w:unhideWhenUsed/>
    <w:qFormat/>
    <w:rsid w:val="00A77A4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6661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rsid w:val="0086661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866610"/>
    <w:rPr>
      <w:rFonts w:ascii="Antiqua" w:eastAsia="Times New Roman" w:hAnsi="Antiqua" w:cs="Times New Roman"/>
      <w:b/>
      <w:i/>
      <w:sz w:val="26"/>
      <w:szCs w:val="20"/>
      <w:lang w:eastAsia="ru-RU"/>
    </w:rPr>
  </w:style>
  <w:style w:type="character" w:customStyle="1" w:styleId="40">
    <w:name w:val="Заголовок 4 Знак"/>
    <w:basedOn w:val="a0"/>
    <w:link w:val="4"/>
    <w:rsid w:val="0086661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866610"/>
    <w:rPr>
      <w:rFonts w:ascii="Cambria" w:eastAsia="Times New Roman" w:hAnsi="Cambria" w:cs="Times New Roman"/>
      <w:color w:val="243F60"/>
    </w:rPr>
  </w:style>
  <w:style w:type="character" w:customStyle="1" w:styleId="70">
    <w:name w:val="Заголовок 7 Знак"/>
    <w:basedOn w:val="a0"/>
    <w:link w:val="7"/>
    <w:rsid w:val="00866610"/>
    <w:rPr>
      <w:rFonts w:ascii="Cambria" w:eastAsia="Times New Roman" w:hAnsi="Cambria" w:cs="Times New Roman"/>
      <w:i/>
      <w:iCs/>
      <w:color w:val="404040"/>
    </w:rPr>
  </w:style>
  <w:style w:type="character" w:customStyle="1" w:styleId="a3">
    <w:name w:val="Абзац списка Знак"/>
    <w:link w:val="a4"/>
    <w:uiPriority w:val="34"/>
    <w:locked/>
    <w:rsid w:val="00866610"/>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866610"/>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Pro">
    <w:name w:val="Pro"/>
    <w:basedOn w:val="a"/>
    <w:rsid w:val="0086661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HTML">
    <w:name w:val="HTML Preformatted"/>
    <w:aliases w:val="Знак2, Знак2"/>
    <w:link w:val="HTML0"/>
    <w:unhideWhenUsed/>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866610"/>
    <w:rPr>
      <w:rFonts w:ascii="SimSun" w:eastAsia="SimSun" w:hAnsi="SimSun" w:cs="Times New Roman"/>
      <w:sz w:val="24"/>
      <w:szCs w:val="24"/>
      <w:lang w:val="en-US" w:eastAsia="zh-CN"/>
    </w:rPr>
  </w:style>
  <w:style w:type="character" w:customStyle="1" w:styleId="a5">
    <w:name w:val="Основной текст_"/>
    <w:basedOn w:val="a0"/>
    <w:link w:val="21"/>
    <w:uiPriority w:val="99"/>
    <w:locked/>
    <w:rsid w:val="00866610"/>
    <w:rPr>
      <w:rFonts w:ascii="Times New Roman" w:hAnsi="Times New Roman" w:cs="Times New Roman"/>
      <w:shd w:val="clear" w:color="auto" w:fill="FFFFFF"/>
    </w:rPr>
  </w:style>
  <w:style w:type="paragraph" w:customStyle="1" w:styleId="21">
    <w:name w:val="Основной текст2"/>
    <w:basedOn w:val="a"/>
    <w:link w:val="a5"/>
    <w:rsid w:val="00866610"/>
    <w:pPr>
      <w:widowControl w:val="0"/>
      <w:shd w:val="clear" w:color="auto" w:fill="FFFFFF"/>
      <w:spacing w:before="300" w:after="0" w:line="274" w:lineRule="exact"/>
      <w:jc w:val="both"/>
    </w:pPr>
    <w:rPr>
      <w:rFonts w:ascii="Times New Roman" w:hAnsi="Times New Roman" w:cs="Times New Roman"/>
    </w:rPr>
  </w:style>
  <w:style w:type="character" w:customStyle="1" w:styleId="11">
    <w:name w:val="Заголовок №1_"/>
    <w:basedOn w:val="a0"/>
    <w:link w:val="12"/>
    <w:locked/>
    <w:rsid w:val="00866610"/>
    <w:rPr>
      <w:rFonts w:ascii="Times New Roman" w:hAnsi="Times New Roman" w:cs="Times New Roman"/>
      <w:b/>
      <w:bCs/>
      <w:shd w:val="clear" w:color="auto" w:fill="FFFFFF"/>
    </w:rPr>
  </w:style>
  <w:style w:type="paragraph" w:customStyle="1" w:styleId="12">
    <w:name w:val="Заголовок №1"/>
    <w:basedOn w:val="a"/>
    <w:link w:val="11"/>
    <w:rsid w:val="00866610"/>
    <w:pPr>
      <w:widowControl w:val="0"/>
      <w:shd w:val="clear" w:color="auto" w:fill="FFFFFF"/>
      <w:spacing w:after="300" w:line="240" w:lineRule="atLeast"/>
      <w:jc w:val="center"/>
      <w:outlineLvl w:val="0"/>
    </w:pPr>
    <w:rPr>
      <w:rFonts w:ascii="Times New Roman" w:hAnsi="Times New Roman" w:cs="Times New Roman"/>
      <w:b/>
      <w:bCs/>
    </w:rPr>
  </w:style>
  <w:style w:type="character" w:customStyle="1" w:styleId="13">
    <w:name w:val="Основной текст1"/>
    <w:basedOn w:val="a5"/>
    <w:rsid w:val="00866610"/>
    <w:rPr>
      <w:color w:val="000000"/>
      <w:spacing w:val="0"/>
      <w:w w:val="100"/>
      <w:position w:val="0"/>
      <w:lang w:val="uk-UA" w:eastAsia="uk-UA"/>
    </w:rPr>
  </w:style>
  <w:style w:type="character" w:customStyle="1" w:styleId="FontStyle13">
    <w:name w:val="Font Style13"/>
    <w:rsid w:val="00866610"/>
    <w:rPr>
      <w:rFonts w:ascii="Times New Roman" w:hAnsi="Times New Roman" w:cs="Times New Roman" w:hint="default"/>
      <w:b/>
      <w:bCs/>
      <w:sz w:val="26"/>
      <w:szCs w:val="26"/>
    </w:rPr>
  </w:style>
  <w:style w:type="paragraph" w:customStyle="1" w:styleId="western">
    <w:name w:val="western"/>
    <w:basedOn w:val="a"/>
    <w:uiPriority w:val="99"/>
    <w:rsid w:val="00866610"/>
    <w:pPr>
      <w:spacing w:before="100" w:beforeAutospacing="1" w:after="0" w:line="240" w:lineRule="auto"/>
      <w:jc w:val="both"/>
    </w:pPr>
    <w:rPr>
      <w:rFonts w:ascii="Bookman Old Style" w:eastAsia="Times New Roman" w:hAnsi="Bookman Old Style" w:cs="Times New Roman"/>
      <w:sz w:val="24"/>
      <w:szCs w:val="24"/>
      <w:lang w:val="ru-RU" w:eastAsia="ru-RU"/>
    </w:rPr>
  </w:style>
  <w:style w:type="paragraph" w:styleId="a6">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7"/>
    <w:uiPriority w:val="99"/>
    <w:unhideWhenUsed/>
    <w:qFormat/>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pkaDocumentu">
    <w:name w:val="Shapka Documentu"/>
    <w:basedOn w:val="a"/>
    <w:uiPriority w:val="99"/>
    <w:rsid w:val="00866610"/>
    <w:pPr>
      <w:keepNext/>
      <w:keepLines/>
      <w:spacing w:after="240" w:line="240" w:lineRule="auto"/>
      <w:ind w:left="3969"/>
      <w:jc w:val="center"/>
    </w:pPr>
    <w:rPr>
      <w:rFonts w:ascii="Antiqua" w:eastAsia="Calibri" w:hAnsi="Antiqua" w:cs="Times New Roman"/>
      <w:sz w:val="26"/>
      <w:szCs w:val="20"/>
      <w:lang w:eastAsia="ru-RU"/>
    </w:rPr>
  </w:style>
  <w:style w:type="paragraph" w:styleId="a8">
    <w:name w:val="No Spacing"/>
    <w:link w:val="a9"/>
    <w:uiPriority w:val="1"/>
    <w:qFormat/>
    <w:rsid w:val="00866610"/>
    <w:pPr>
      <w:spacing w:after="0" w:line="240" w:lineRule="auto"/>
    </w:pPr>
    <w:rPr>
      <w:rFonts w:ascii="Calibri" w:eastAsia="Calibri" w:hAnsi="Calibri" w:cs="Times New Roman"/>
      <w:lang w:eastAsia="en-US"/>
    </w:rPr>
  </w:style>
  <w:style w:type="paragraph" w:customStyle="1" w:styleId="rvps2">
    <w:name w:val="rvps2"/>
    <w:basedOn w:val="a"/>
    <w:uiPriority w:val="99"/>
    <w:qFormat/>
    <w:rsid w:val="00866610"/>
    <w:pPr>
      <w:suppressAutoHyphens/>
      <w:spacing w:before="280" w:after="280" w:line="240" w:lineRule="auto"/>
    </w:pPr>
    <w:rPr>
      <w:rFonts w:ascii="Times New Roman" w:eastAsia="Times New Roman" w:hAnsi="Times New Roman" w:cs="Times New Roman"/>
      <w:sz w:val="24"/>
      <w:szCs w:val="24"/>
      <w:lang w:eastAsia="zh-CN"/>
    </w:rPr>
  </w:style>
  <w:style w:type="character" w:styleId="aa">
    <w:name w:val="Strong"/>
    <w:uiPriority w:val="22"/>
    <w:qFormat/>
    <w:rsid w:val="00866610"/>
    <w:rPr>
      <w:b/>
      <w:bCs/>
    </w:rPr>
  </w:style>
  <w:style w:type="paragraph" w:customStyle="1" w:styleId="stylezakonu">
    <w:name w:val="stylezakonu"/>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style-span">
    <w:name w:val="apple-style-span"/>
    <w:basedOn w:val="a0"/>
    <w:rsid w:val="00866610"/>
  </w:style>
  <w:style w:type="character" w:customStyle="1" w:styleId="rvts0">
    <w:name w:val="rvts0"/>
    <w:rsid w:val="00866610"/>
  </w:style>
  <w:style w:type="character" w:customStyle="1" w:styleId="a9">
    <w:name w:val="Без интервала Знак"/>
    <w:link w:val="a8"/>
    <w:uiPriority w:val="1"/>
    <w:rsid w:val="00866610"/>
    <w:rPr>
      <w:rFonts w:ascii="Calibri" w:eastAsia="Calibri" w:hAnsi="Calibri" w:cs="Times New Roman"/>
      <w:lang w:eastAsia="en-US"/>
    </w:rPr>
  </w:style>
  <w:style w:type="paragraph" w:styleId="ab">
    <w:name w:val="Body Text"/>
    <w:basedOn w:val="a"/>
    <w:link w:val="ac"/>
    <w:unhideWhenUsed/>
    <w:rsid w:val="00866610"/>
    <w:pPr>
      <w:spacing w:after="0" w:line="240" w:lineRule="auto"/>
      <w:jc w:val="both"/>
    </w:pPr>
    <w:rPr>
      <w:rFonts w:ascii="Times New Roman" w:eastAsia="Times New Roman" w:hAnsi="Times New Roman" w:cs="Times New Roman"/>
      <w:sz w:val="28"/>
      <w:szCs w:val="24"/>
      <w:lang w:eastAsia="ru-RU"/>
    </w:rPr>
  </w:style>
  <w:style w:type="character" w:customStyle="1" w:styleId="ac">
    <w:name w:val="Основной текст Знак"/>
    <w:basedOn w:val="a0"/>
    <w:link w:val="ab"/>
    <w:rsid w:val="00866610"/>
    <w:rPr>
      <w:rFonts w:ascii="Times New Roman" w:eastAsia="Times New Roman" w:hAnsi="Times New Roman" w:cs="Times New Roman"/>
      <w:sz w:val="28"/>
      <w:szCs w:val="24"/>
      <w:lang w:eastAsia="ru-RU"/>
    </w:rPr>
  </w:style>
  <w:style w:type="numbering" w:customStyle="1" w:styleId="14">
    <w:name w:val="Немає списку1"/>
    <w:next w:val="a2"/>
    <w:semiHidden/>
    <w:rsid w:val="00866610"/>
  </w:style>
  <w:style w:type="paragraph" w:customStyle="1" w:styleId="140">
    <w:name w:val="Стиль 14 пт"/>
    <w:basedOn w:val="a6"/>
    <w:link w:val="141"/>
    <w:rsid w:val="00866610"/>
    <w:pPr>
      <w:ind w:firstLine="540"/>
      <w:jc w:val="both"/>
    </w:pPr>
    <w:rPr>
      <w:sz w:val="22"/>
      <w:szCs w:val="22"/>
      <w:lang w:eastAsia="ru-RU"/>
    </w:rPr>
  </w:style>
  <w:style w:type="character" w:customStyle="1" w:styleId="a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6"/>
    <w:uiPriority w:val="99"/>
    <w:rsid w:val="00866610"/>
    <w:rPr>
      <w:rFonts w:ascii="Times New Roman" w:eastAsia="Times New Roman" w:hAnsi="Times New Roman" w:cs="Times New Roman"/>
      <w:sz w:val="24"/>
      <w:szCs w:val="24"/>
    </w:rPr>
  </w:style>
  <w:style w:type="character" w:customStyle="1" w:styleId="141">
    <w:name w:val="Стиль 14 пт Знак"/>
    <w:link w:val="140"/>
    <w:rsid w:val="00866610"/>
    <w:rPr>
      <w:rFonts w:ascii="Times New Roman" w:eastAsia="Times New Roman" w:hAnsi="Times New Roman" w:cs="Times New Roman"/>
      <w:lang w:eastAsia="ru-RU"/>
    </w:rPr>
  </w:style>
  <w:style w:type="paragraph" w:customStyle="1" w:styleId="18">
    <w:name w:val="Стиль 18 пт полужирный"/>
    <w:basedOn w:val="a"/>
    <w:next w:val="a6"/>
    <w:link w:val="180"/>
    <w:rsid w:val="00866610"/>
    <w:pPr>
      <w:tabs>
        <w:tab w:val="left" w:pos="2310"/>
      </w:tabs>
      <w:spacing w:after="0" w:line="240" w:lineRule="auto"/>
    </w:pPr>
    <w:rPr>
      <w:rFonts w:ascii="Times New Roman" w:eastAsia="Times New Roman" w:hAnsi="Times New Roman" w:cs="Times New Roman"/>
      <w:b/>
      <w:sz w:val="28"/>
      <w:szCs w:val="28"/>
      <w:lang w:eastAsia="ru-RU"/>
    </w:rPr>
  </w:style>
  <w:style w:type="character" w:customStyle="1" w:styleId="180">
    <w:name w:val="Стиль 18 пт полужирный Знак"/>
    <w:link w:val="18"/>
    <w:rsid w:val="00866610"/>
    <w:rPr>
      <w:rFonts w:ascii="Times New Roman" w:eastAsia="Times New Roman" w:hAnsi="Times New Roman" w:cs="Times New Roman"/>
      <w:b/>
      <w:sz w:val="28"/>
      <w:szCs w:val="28"/>
      <w:lang w:eastAsia="ru-RU"/>
    </w:rPr>
  </w:style>
  <w:style w:type="character" w:customStyle="1" w:styleId="apple-converted-space">
    <w:name w:val="apple-converted-space"/>
    <w:basedOn w:val="a0"/>
    <w:uiPriority w:val="99"/>
    <w:rsid w:val="00866610"/>
  </w:style>
  <w:style w:type="paragraph" w:customStyle="1" w:styleId="ad">
    <w:name w:val="Нормальний текст"/>
    <w:basedOn w:val="a"/>
    <w:uiPriority w:val="99"/>
    <w:qFormat/>
    <w:rsid w:val="00866610"/>
    <w:pPr>
      <w:spacing w:before="120" w:after="0" w:line="240" w:lineRule="auto"/>
      <w:ind w:firstLine="567"/>
    </w:pPr>
    <w:rPr>
      <w:rFonts w:ascii="Antiqua" w:eastAsia="Times New Roman" w:hAnsi="Antiqua" w:cs="Times New Roman"/>
      <w:sz w:val="26"/>
      <w:szCs w:val="20"/>
      <w:lang w:eastAsia="ru-RU"/>
    </w:rPr>
  </w:style>
  <w:style w:type="paragraph" w:customStyle="1" w:styleId="ae">
    <w:name w:val="Назва документа"/>
    <w:basedOn w:val="a"/>
    <w:next w:val="ad"/>
    <w:rsid w:val="00866610"/>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15">
    <w:name w:val="Без интервала1"/>
    <w:uiPriority w:val="99"/>
    <w:rsid w:val="00866610"/>
    <w:pPr>
      <w:spacing w:after="0" w:line="240" w:lineRule="auto"/>
    </w:pPr>
    <w:rPr>
      <w:rFonts w:ascii="Times New Roman" w:eastAsia="Calibri" w:hAnsi="Times New Roman" w:cs="Times New Roman"/>
      <w:sz w:val="24"/>
      <w:szCs w:val="24"/>
    </w:rPr>
  </w:style>
  <w:style w:type="character" w:customStyle="1" w:styleId="Heading1">
    <w:name w:val="Heading #1_"/>
    <w:link w:val="Heading10"/>
    <w:rsid w:val="00866610"/>
    <w:rPr>
      <w:b/>
      <w:bCs/>
      <w:sz w:val="18"/>
      <w:szCs w:val="18"/>
      <w:shd w:val="clear" w:color="auto" w:fill="FFFFFF"/>
    </w:rPr>
  </w:style>
  <w:style w:type="paragraph" w:customStyle="1" w:styleId="Heading10">
    <w:name w:val="Heading #1"/>
    <w:basedOn w:val="a"/>
    <w:link w:val="Heading1"/>
    <w:rsid w:val="00866610"/>
    <w:pPr>
      <w:shd w:val="clear" w:color="auto" w:fill="FFFFFF"/>
      <w:spacing w:after="0" w:line="229" w:lineRule="exact"/>
      <w:jc w:val="center"/>
      <w:outlineLvl w:val="0"/>
    </w:pPr>
    <w:rPr>
      <w:b/>
      <w:bCs/>
      <w:sz w:val="18"/>
      <w:szCs w:val="18"/>
    </w:rPr>
  </w:style>
  <w:style w:type="character" w:customStyle="1" w:styleId="Bodytext">
    <w:name w:val="Body text_"/>
    <w:link w:val="Bodytext0"/>
    <w:rsid w:val="00866610"/>
    <w:rPr>
      <w:sz w:val="19"/>
      <w:szCs w:val="19"/>
      <w:shd w:val="clear" w:color="auto" w:fill="FFFFFF"/>
    </w:rPr>
  </w:style>
  <w:style w:type="paragraph" w:customStyle="1" w:styleId="Bodytext0">
    <w:name w:val="Body text"/>
    <w:basedOn w:val="a"/>
    <w:link w:val="Bodytext"/>
    <w:rsid w:val="00866610"/>
    <w:pPr>
      <w:shd w:val="clear" w:color="auto" w:fill="FFFFFF"/>
      <w:spacing w:before="180" w:after="420" w:line="219" w:lineRule="exact"/>
      <w:jc w:val="both"/>
    </w:pPr>
    <w:rPr>
      <w:sz w:val="19"/>
      <w:szCs w:val="19"/>
    </w:rPr>
  </w:style>
  <w:style w:type="character" w:customStyle="1" w:styleId="Bodytext2">
    <w:name w:val="Body text (2)_"/>
    <w:link w:val="Bodytext20"/>
    <w:rsid w:val="00866610"/>
    <w:rPr>
      <w:b/>
      <w:bCs/>
      <w:sz w:val="18"/>
      <w:szCs w:val="18"/>
      <w:shd w:val="clear" w:color="auto" w:fill="FFFFFF"/>
    </w:rPr>
  </w:style>
  <w:style w:type="paragraph" w:customStyle="1" w:styleId="Bodytext20">
    <w:name w:val="Body text (2)"/>
    <w:basedOn w:val="a"/>
    <w:link w:val="Bodytext2"/>
    <w:rsid w:val="00866610"/>
    <w:pPr>
      <w:shd w:val="clear" w:color="auto" w:fill="FFFFFF"/>
      <w:spacing w:before="180" w:after="180" w:line="240" w:lineRule="atLeast"/>
      <w:jc w:val="both"/>
    </w:pPr>
    <w:rPr>
      <w:b/>
      <w:bCs/>
      <w:sz w:val="18"/>
      <w:szCs w:val="18"/>
    </w:rPr>
  </w:style>
  <w:style w:type="character" w:customStyle="1" w:styleId="Heading12">
    <w:name w:val="Heading #1 (2)_"/>
    <w:link w:val="Heading120"/>
    <w:rsid w:val="00866610"/>
    <w:rPr>
      <w:sz w:val="19"/>
      <w:szCs w:val="19"/>
      <w:shd w:val="clear" w:color="auto" w:fill="FFFFFF"/>
    </w:rPr>
  </w:style>
  <w:style w:type="paragraph" w:customStyle="1" w:styleId="Heading120">
    <w:name w:val="Heading #1 (2)"/>
    <w:basedOn w:val="a"/>
    <w:link w:val="Heading12"/>
    <w:rsid w:val="00866610"/>
    <w:pPr>
      <w:shd w:val="clear" w:color="auto" w:fill="FFFFFF"/>
      <w:spacing w:before="240" w:after="240" w:line="241" w:lineRule="exact"/>
      <w:jc w:val="center"/>
      <w:outlineLvl w:val="0"/>
    </w:pPr>
    <w:rPr>
      <w:sz w:val="19"/>
      <w:szCs w:val="19"/>
    </w:rPr>
  </w:style>
  <w:style w:type="paragraph" w:styleId="af">
    <w:name w:val="Body Text Indent"/>
    <w:aliases w:val="Подпись к рис.,Ïîäïèñü ê ðèñ.,Iiaienu e ?en.,Body Text 2,Body Text 2 Знак"/>
    <w:basedOn w:val="a"/>
    <w:link w:val="af0"/>
    <w:uiPriority w:val="99"/>
    <w:qFormat/>
    <w:rsid w:val="00866610"/>
    <w:pPr>
      <w:suppressAutoHyphens/>
      <w:spacing w:after="120" w:line="240" w:lineRule="auto"/>
      <w:ind w:left="283"/>
    </w:pPr>
    <w:rPr>
      <w:rFonts w:ascii="Times New Roman" w:eastAsia="Times New Roman" w:hAnsi="Times New Roman" w:cs="Times New Roman"/>
      <w:sz w:val="20"/>
      <w:szCs w:val="20"/>
      <w:lang w:eastAsia="zh-CN"/>
    </w:rPr>
  </w:style>
  <w:style w:type="character" w:customStyle="1" w:styleId="af0">
    <w:name w:val="Основной текст с отступом Знак"/>
    <w:aliases w:val="Подпись к рис. Знак,Ïîäïèñü ê ðèñ. Знак,Iiaienu e ?en. Знак,Body Text 2 Знак1,Body Text 2 Знак Знак"/>
    <w:basedOn w:val="a0"/>
    <w:link w:val="af"/>
    <w:uiPriority w:val="99"/>
    <w:rsid w:val="00866610"/>
    <w:rPr>
      <w:rFonts w:ascii="Times New Roman" w:eastAsia="Times New Roman" w:hAnsi="Times New Roman" w:cs="Times New Roman"/>
      <w:sz w:val="20"/>
      <w:szCs w:val="20"/>
      <w:lang w:eastAsia="zh-CN"/>
    </w:rPr>
  </w:style>
  <w:style w:type="character" w:customStyle="1" w:styleId="FontStyle23">
    <w:name w:val="Font Style23"/>
    <w:rsid w:val="00866610"/>
    <w:rPr>
      <w:rFonts w:ascii="Times New Roman" w:hAnsi="Times New Roman" w:cs="Times New Roman" w:hint="default"/>
      <w:sz w:val="24"/>
      <w:szCs w:val="24"/>
    </w:rPr>
  </w:style>
  <w:style w:type="character" w:styleId="af1">
    <w:name w:val="Hyperlink"/>
    <w:uiPriority w:val="99"/>
    <w:rsid w:val="00866610"/>
    <w:rPr>
      <w:color w:val="0000FF"/>
      <w:u w:val="single"/>
    </w:rPr>
  </w:style>
  <w:style w:type="paragraph" w:styleId="af2">
    <w:name w:val="footer"/>
    <w:basedOn w:val="a"/>
    <w:link w:val="af3"/>
    <w:uiPriority w:val="99"/>
    <w:rsid w:val="00866610"/>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uiPriority w:val="99"/>
    <w:rsid w:val="00866610"/>
    <w:rPr>
      <w:rFonts w:ascii="Times New Roman" w:eastAsia="Times New Roman" w:hAnsi="Times New Roman" w:cs="Times New Roman"/>
      <w:sz w:val="24"/>
      <w:szCs w:val="24"/>
      <w:lang w:eastAsia="ru-RU"/>
    </w:rPr>
  </w:style>
  <w:style w:type="paragraph" w:customStyle="1" w:styleId="16">
    <w:name w:val="Верхний колонтитул1"/>
    <w:basedOn w:val="a"/>
    <w:uiPriority w:val="99"/>
    <w:rsid w:val="0086661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d">
    <w:name w:val="d"/>
    <w:rsid w:val="00866610"/>
  </w:style>
  <w:style w:type="character" w:customStyle="1" w:styleId="m">
    <w:name w:val="m"/>
    <w:rsid w:val="00866610"/>
  </w:style>
  <w:style w:type="character" w:customStyle="1" w:styleId="y">
    <w:name w:val="y"/>
    <w:rsid w:val="00866610"/>
  </w:style>
  <w:style w:type="table" w:styleId="af4">
    <w:name w:val="Table Grid"/>
    <w:basedOn w:val="a1"/>
    <w:uiPriority w:val="59"/>
    <w:rsid w:val="0086661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44">
    <w:name w:val="rvts44"/>
    <w:rsid w:val="00866610"/>
  </w:style>
  <w:style w:type="paragraph" w:styleId="af5">
    <w:name w:val="Balloon Text"/>
    <w:basedOn w:val="a"/>
    <w:link w:val="af6"/>
    <w:uiPriority w:val="99"/>
    <w:rsid w:val="00866610"/>
    <w:pPr>
      <w:spacing w:after="0" w:line="240" w:lineRule="auto"/>
    </w:pPr>
    <w:rPr>
      <w:rFonts w:ascii="Tahoma" w:eastAsia="Arial Unicode MS" w:hAnsi="Tahoma" w:cs="Tahoma"/>
      <w:color w:val="000000"/>
      <w:sz w:val="16"/>
      <w:szCs w:val="16"/>
    </w:rPr>
  </w:style>
  <w:style w:type="character" w:customStyle="1" w:styleId="af6">
    <w:name w:val="Текст выноски Знак"/>
    <w:basedOn w:val="a0"/>
    <w:link w:val="af5"/>
    <w:uiPriority w:val="99"/>
    <w:rsid w:val="00866610"/>
    <w:rPr>
      <w:rFonts w:ascii="Tahoma" w:eastAsia="Arial Unicode MS" w:hAnsi="Tahoma" w:cs="Tahoma"/>
      <w:color w:val="000000"/>
      <w:sz w:val="16"/>
      <w:szCs w:val="16"/>
    </w:rPr>
  </w:style>
  <w:style w:type="numbering" w:customStyle="1" w:styleId="17">
    <w:name w:val="Нет списка1"/>
    <w:next w:val="a2"/>
    <w:uiPriority w:val="99"/>
    <w:semiHidden/>
    <w:unhideWhenUsed/>
    <w:rsid w:val="00866610"/>
  </w:style>
  <w:style w:type="character" w:styleId="af7">
    <w:name w:val="FollowedHyperlink"/>
    <w:uiPriority w:val="99"/>
    <w:unhideWhenUsed/>
    <w:rsid w:val="00866610"/>
    <w:rPr>
      <w:color w:val="800080"/>
      <w:u w:val="single"/>
    </w:rPr>
  </w:style>
  <w:style w:type="character" w:customStyle="1" w:styleId="HTML1">
    <w:name w:val="Стандартный HTML Знак1"/>
    <w:aliases w:val="Знак2 Знак1"/>
    <w:semiHidden/>
    <w:rsid w:val="00866610"/>
    <w:rPr>
      <w:rFonts w:ascii="Consolas" w:eastAsia="Times New Roman" w:hAnsi="Consolas" w:cs="Consolas"/>
      <w:sz w:val="20"/>
      <w:szCs w:val="20"/>
      <w:lang w:eastAsia="uk-UA"/>
    </w:rPr>
  </w:style>
  <w:style w:type="paragraph" w:styleId="af8">
    <w:name w:val="header"/>
    <w:basedOn w:val="a"/>
    <w:link w:val="af9"/>
    <w:uiPriority w:val="99"/>
    <w:unhideWhenUsed/>
    <w:rsid w:val="00866610"/>
    <w:pPr>
      <w:tabs>
        <w:tab w:val="center" w:pos="4677"/>
        <w:tab w:val="right" w:pos="9355"/>
      </w:tabs>
      <w:spacing w:after="0" w:line="240" w:lineRule="auto"/>
    </w:pPr>
    <w:rPr>
      <w:rFonts w:ascii="Calibri" w:eastAsia="Times New Roman" w:hAnsi="Calibri" w:cs="Times New Roman"/>
    </w:rPr>
  </w:style>
  <w:style w:type="character" w:customStyle="1" w:styleId="af9">
    <w:name w:val="Верхний колонтитул Знак"/>
    <w:basedOn w:val="a0"/>
    <w:link w:val="af8"/>
    <w:uiPriority w:val="99"/>
    <w:rsid w:val="00866610"/>
    <w:rPr>
      <w:rFonts w:ascii="Calibri" w:eastAsia="Times New Roman" w:hAnsi="Calibri" w:cs="Times New Roman"/>
    </w:rPr>
  </w:style>
  <w:style w:type="paragraph" w:styleId="22">
    <w:name w:val="Body Text 2"/>
    <w:basedOn w:val="a"/>
    <w:link w:val="23"/>
    <w:unhideWhenUsed/>
    <w:rsid w:val="00866610"/>
    <w:pPr>
      <w:spacing w:after="120" w:line="480" w:lineRule="auto"/>
    </w:pPr>
    <w:rPr>
      <w:rFonts w:ascii="Times New Roman" w:eastAsia="Times New Roman" w:hAnsi="Times New Roman" w:cs="Times New Roman"/>
      <w:sz w:val="28"/>
      <w:szCs w:val="20"/>
      <w:lang w:eastAsia="ru-RU"/>
    </w:rPr>
  </w:style>
  <w:style w:type="character" w:customStyle="1" w:styleId="23">
    <w:name w:val="Основной текст 2 Знак"/>
    <w:basedOn w:val="a0"/>
    <w:link w:val="22"/>
    <w:rsid w:val="00866610"/>
    <w:rPr>
      <w:rFonts w:ascii="Times New Roman" w:eastAsia="Times New Roman" w:hAnsi="Times New Roman" w:cs="Times New Roman"/>
      <w:sz w:val="28"/>
      <w:szCs w:val="20"/>
      <w:lang w:eastAsia="ru-RU"/>
    </w:rPr>
  </w:style>
  <w:style w:type="paragraph" w:styleId="afa">
    <w:name w:val="Plain Text"/>
    <w:basedOn w:val="a"/>
    <w:link w:val="afb"/>
    <w:unhideWhenUsed/>
    <w:rsid w:val="00866610"/>
    <w:pPr>
      <w:spacing w:after="0" w:line="240" w:lineRule="auto"/>
    </w:pPr>
    <w:rPr>
      <w:rFonts w:ascii="Courier New" w:eastAsia="Times New Roman" w:hAnsi="Courier New" w:cs="Courier New"/>
      <w:sz w:val="20"/>
      <w:szCs w:val="20"/>
      <w:lang w:val="ru-RU" w:eastAsia="ru-RU"/>
    </w:rPr>
  </w:style>
  <w:style w:type="character" w:customStyle="1" w:styleId="afb">
    <w:name w:val="Текст Знак"/>
    <w:basedOn w:val="a0"/>
    <w:link w:val="afa"/>
    <w:rsid w:val="00866610"/>
    <w:rPr>
      <w:rFonts w:ascii="Courier New" w:eastAsia="Times New Roman" w:hAnsi="Courier New" w:cs="Courier New"/>
      <w:sz w:val="20"/>
      <w:szCs w:val="20"/>
      <w:lang w:val="ru-RU" w:eastAsia="ru-RU"/>
    </w:rPr>
  </w:style>
  <w:style w:type="paragraph" w:customStyle="1" w:styleId="centr">
    <w:name w:val="cent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1">
    <w:name w:val="xfmc1"/>
    <w:basedOn w:val="a"/>
    <w:qFormat/>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qFormat/>
    <w:rsid w:val="00866610"/>
    <w:pPr>
      <w:ind w:left="720"/>
    </w:pPr>
    <w:rPr>
      <w:rFonts w:ascii="Calibri" w:eastAsia="Times New Roman" w:hAnsi="Calibri" w:cs="Calibri"/>
      <w:lang w:val="ru-RU" w:eastAsia="en-US"/>
    </w:rPr>
  </w:style>
  <w:style w:type="paragraph" w:customStyle="1" w:styleId="Just">
    <w:name w:val="Just"/>
    <w:uiPriority w:val="99"/>
    <w:rsid w:val="00866610"/>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24">
    <w:name w:val="Без интервала2"/>
    <w:uiPriority w:val="99"/>
    <w:rsid w:val="00866610"/>
    <w:pPr>
      <w:spacing w:after="0" w:line="240" w:lineRule="auto"/>
    </w:pPr>
    <w:rPr>
      <w:rFonts w:ascii="Times New Roman" w:eastAsia="Calibri" w:hAnsi="Times New Roman" w:cs="Times New Roman"/>
      <w:sz w:val="24"/>
      <w:szCs w:val="24"/>
    </w:rPr>
  </w:style>
  <w:style w:type="character" w:customStyle="1" w:styleId="19">
    <w:name w:val="Основной текст с отступом Знак1"/>
    <w:aliases w:val="Подпись к рис. Знак1,Ïîäïèñü ê ðèñ. Знак1,Iiaienu e ?en. Знак1,Body Text 2 Знак2,Body Text 2 Знак Знак1,Основной текст с отступом Знак2,Подпись к рис. Знак2,Ïîäïèñü ê ðèñ. Знак2,Iiaienu e ?en. Знак2,Body Text 2 Знак3"/>
    <w:locked/>
    <w:rsid w:val="00866610"/>
    <w:rPr>
      <w:rFonts w:ascii="Times New Roman" w:eastAsia="Times New Roman" w:hAnsi="Times New Roman" w:cs="Times New Roman"/>
      <w:sz w:val="20"/>
      <w:szCs w:val="20"/>
      <w:lang w:eastAsia="ru-RU"/>
    </w:rPr>
  </w:style>
  <w:style w:type="table" w:customStyle="1" w:styleId="1a">
    <w:name w:val="Сетка таблицы1"/>
    <w:basedOn w:val="a1"/>
    <w:next w:val="af4"/>
    <w:rsid w:val="00866610"/>
    <w:pPr>
      <w:spacing w:after="0" w:line="240" w:lineRule="auto"/>
    </w:pPr>
    <w:rPr>
      <w:rFonts w:ascii="Calibri" w:eastAsia="Times New Roman" w:hAnsi="Calibri" w:cs="Times New Roman"/>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1">
    <w:name w:val="Body Text Indent 3"/>
    <w:basedOn w:val="a"/>
    <w:link w:val="32"/>
    <w:uiPriority w:val="99"/>
    <w:unhideWhenUsed/>
    <w:rsid w:val="00866610"/>
    <w:pPr>
      <w:spacing w:after="120"/>
      <w:ind w:left="283"/>
    </w:pPr>
    <w:rPr>
      <w:rFonts w:ascii="Calibri" w:eastAsia="Times New Roman" w:hAnsi="Calibri" w:cs="Times New Roman"/>
      <w:sz w:val="16"/>
      <w:szCs w:val="16"/>
    </w:rPr>
  </w:style>
  <w:style w:type="character" w:customStyle="1" w:styleId="32">
    <w:name w:val="Основной текст с отступом 3 Знак"/>
    <w:basedOn w:val="a0"/>
    <w:link w:val="31"/>
    <w:uiPriority w:val="99"/>
    <w:rsid w:val="00866610"/>
    <w:rPr>
      <w:rFonts w:ascii="Calibri" w:eastAsia="Times New Roman" w:hAnsi="Calibri" w:cs="Times New Roman"/>
      <w:sz w:val="16"/>
      <w:szCs w:val="16"/>
    </w:rPr>
  </w:style>
  <w:style w:type="paragraph" w:customStyle="1" w:styleId="normal">
    <w:name w:val="normal"/>
    <w:uiPriority w:val="99"/>
    <w:rsid w:val="00866610"/>
    <w:pPr>
      <w:spacing w:after="0"/>
    </w:pPr>
    <w:rPr>
      <w:rFonts w:ascii="Arial" w:eastAsia="Times New Roman" w:hAnsi="Arial" w:cs="Arial"/>
      <w:color w:val="000000"/>
      <w:lang w:val="ru-RU" w:eastAsia="ru-RU"/>
    </w:rPr>
  </w:style>
  <w:style w:type="character" w:customStyle="1" w:styleId="st42">
    <w:name w:val="st42"/>
    <w:uiPriority w:val="99"/>
    <w:rsid w:val="00866610"/>
    <w:rPr>
      <w:rFonts w:ascii="Times New Roman" w:hAnsi="Times New Roman" w:cs="Times New Roman" w:hint="default"/>
      <w:color w:val="000000"/>
    </w:rPr>
  </w:style>
  <w:style w:type="paragraph" w:styleId="25">
    <w:name w:val="Body Text Indent 2"/>
    <w:basedOn w:val="a"/>
    <w:link w:val="26"/>
    <w:unhideWhenUsed/>
    <w:rsid w:val="00866610"/>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rsid w:val="00866610"/>
    <w:rPr>
      <w:rFonts w:ascii="Calibri" w:eastAsia="Times New Roman" w:hAnsi="Calibri" w:cs="Times New Roman"/>
    </w:rPr>
  </w:style>
  <w:style w:type="paragraph" w:styleId="afc">
    <w:name w:val="Title"/>
    <w:basedOn w:val="a"/>
    <w:link w:val="afd"/>
    <w:uiPriority w:val="99"/>
    <w:qFormat/>
    <w:rsid w:val="00866610"/>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d">
    <w:name w:val="Название Знак"/>
    <w:basedOn w:val="a0"/>
    <w:link w:val="afc"/>
    <w:uiPriority w:val="99"/>
    <w:rsid w:val="00866610"/>
    <w:rPr>
      <w:rFonts w:ascii="Times New Roman" w:eastAsia="Calibri" w:hAnsi="Times New Roman" w:cs="Times New Roman"/>
      <w:b/>
      <w:bCs/>
      <w:sz w:val="24"/>
      <w:szCs w:val="24"/>
      <w:lang w:eastAsia="ru-RU"/>
    </w:rPr>
  </w:style>
  <w:style w:type="paragraph" w:styleId="afe">
    <w:name w:val="caption"/>
    <w:basedOn w:val="a"/>
    <w:next w:val="a"/>
    <w:uiPriority w:val="99"/>
    <w:unhideWhenUsed/>
    <w:qFormat/>
    <w:rsid w:val="00866610"/>
    <w:pPr>
      <w:spacing w:after="0" w:line="240" w:lineRule="auto"/>
      <w:jc w:val="center"/>
    </w:pPr>
    <w:rPr>
      <w:rFonts w:ascii="Calibri" w:eastAsia="SimSun" w:hAnsi="Calibri" w:cs="Times New Roman"/>
      <w:sz w:val="26"/>
      <w:szCs w:val="20"/>
      <w:lang w:eastAsia="zh-CN"/>
    </w:rPr>
  </w:style>
  <w:style w:type="paragraph" w:customStyle="1" w:styleId="aff">
    <w:name w:val="Содержимое таблицы"/>
    <w:basedOn w:val="a"/>
    <w:rsid w:val="00866610"/>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rsid w:val="0086661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866610"/>
    <w:rPr>
      <w:rFonts w:ascii="Times New Roman" w:hAnsi="Times New Roman" w:cs="Times New Roman" w:hint="default"/>
      <w:b/>
      <w:bCs w:val="0"/>
      <w:sz w:val="24"/>
    </w:rPr>
  </w:style>
  <w:style w:type="character" w:customStyle="1" w:styleId="WW8Num1z6">
    <w:name w:val="WW8Num1z6"/>
    <w:rsid w:val="00866610"/>
  </w:style>
  <w:style w:type="paragraph" w:customStyle="1" w:styleId="1b">
    <w:name w:val="Обычный (веб)1"/>
    <w:basedOn w:val="a"/>
    <w:rsid w:val="00866610"/>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f0">
    <w:name w:val="Текст в заданном формате"/>
    <w:basedOn w:val="a"/>
    <w:rsid w:val="0086661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866610"/>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866610"/>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uiPriority w:val="99"/>
    <w:qFormat/>
    <w:rsid w:val="00866610"/>
    <w:pPr>
      <w:suppressAutoHyphens/>
      <w:spacing w:after="120" w:line="100" w:lineRule="atLeast"/>
      <w:ind w:left="283"/>
    </w:pPr>
    <w:rPr>
      <w:rFonts w:ascii="Calibri" w:eastAsia="SimSun" w:hAnsi="Calibri" w:cs="Times New Roman"/>
      <w:kern w:val="1"/>
      <w:sz w:val="16"/>
      <w:szCs w:val="16"/>
      <w:lang w:eastAsia="ar-SA"/>
    </w:rPr>
  </w:style>
  <w:style w:type="paragraph" w:styleId="aff1">
    <w:name w:val="annotation text"/>
    <w:basedOn w:val="a"/>
    <w:link w:val="aff2"/>
    <w:uiPriority w:val="99"/>
    <w:unhideWhenUsed/>
    <w:rsid w:val="00866610"/>
    <w:pPr>
      <w:spacing w:line="240" w:lineRule="auto"/>
    </w:pPr>
    <w:rPr>
      <w:rFonts w:ascii="Calibri" w:eastAsia="Times New Roman" w:hAnsi="Calibri" w:cs="Times New Roman"/>
      <w:sz w:val="20"/>
      <w:szCs w:val="20"/>
    </w:rPr>
  </w:style>
  <w:style w:type="character" w:customStyle="1" w:styleId="aff2">
    <w:name w:val="Текст примечания Знак"/>
    <w:basedOn w:val="a0"/>
    <w:link w:val="aff1"/>
    <w:uiPriority w:val="99"/>
    <w:rsid w:val="00866610"/>
    <w:rPr>
      <w:rFonts w:ascii="Calibri" w:eastAsia="Times New Roman" w:hAnsi="Calibri" w:cs="Times New Roman"/>
      <w:sz w:val="20"/>
      <w:szCs w:val="20"/>
    </w:rPr>
  </w:style>
  <w:style w:type="paragraph" w:styleId="aff3">
    <w:name w:val="annotation subject"/>
    <w:basedOn w:val="aff1"/>
    <w:next w:val="aff1"/>
    <w:link w:val="aff4"/>
    <w:uiPriority w:val="99"/>
    <w:unhideWhenUsed/>
    <w:rsid w:val="00866610"/>
    <w:rPr>
      <w:b/>
      <w:bCs/>
    </w:rPr>
  </w:style>
  <w:style w:type="character" w:customStyle="1" w:styleId="aff4">
    <w:name w:val="Тема примечания Знак"/>
    <w:basedOn w:val="aff2"/>
    <w:link w:val="aff3"/>
    <w:uiPriority w:val="99"/>
    <w:rsid w:val="00866610"/>
    <w:rPr>
      <w:b/>
      <w:bCs/>
    </w:rPr>
  </w:style>
  <w:style w:type="character" w:styleId="aff5">
    <w:name w:val="annotation reference"/>
    <w:uiPriority w:val="99"/>
    <w:unhideWhenUsed/>
    <w:rsid w:val="00866610"/>
    <w:rPr>
      <w:rFonts w:ascii="Times New Roman" w:hAnsi="Times New Roman" w:cs="Times New Roman" w:hint="default"/>
      <w:sz w:val="16"/>
      <w:szCs w:val="16"/>
    </w:rPr>
  </w:style>
  <w:style w:type="character" w:customStyle="1" w:styleId="90">
    <w:name w:val="Основной текст + 9"/>
    <w:aliases w:val="5 pt,Основной текст + 8"/>
    <w:rsid w:val="00866610"/>
    <w:rPr>
      <w:color w:val="000000"/>
      <w:spacing w:val="0"/>
      <w:w w:val="100"/>
      <w:position w:val="0"/>
      <w:sz w:val="19"/>
      <w:szCs w:val="19"/>
      <w:shd w:val="clear" w:color="auto" w:fill="FFFFFF"/>
      <w:lang w:val="uk-UA"/>
    </w:rPr>
  </w:style>
  <w:style w:type="character" w:styleId="aff6">
    <w:name w:val="Emphasis"/>
    <w:qFormat/>
    <w:rsid w:val="00866610"/>
    <w:rPr>
      <w:i/>
      <w:iCs/>
    </w:rPr>
  </w:style>
  <w:style w:type="character" w:styleId="aff7">
    <w:name w:val="line number"/>
    <w:uiPriority w:val="99"/>
    <w:unhideWhenUsed/>
    <w:rsid w:val="00866610"/>
  </w:style>
  <w:style w:type="character" w:customStyle="1" w:styleId="27">
    <w:name w:val="Стиль2"/>
    <w:rsid w:val="00866610"/>
  </w:style>
  <w:style w:type="table" w:customStyle="1" w:styleId="110">
    <w:name w:val="Сетка таблицы11"/>
    <w:basedOn w:val="a1"/>
    <w:rsid w:val="0086661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semiHidden/>
    <w:rsid w:val="00866610"/>
  </w:style>
  <w:style w:type="numbering" w:customStyle="1" w:styleId="28">
    <w:name w:val="Нет списка2"/>
    <w:next w:val="a2"/>
    <w:semiHidden/>
    <w:rsid w:val="00866610"/>
  </w:style>
  <w:style w:type="numbering" w:customStyle="1" w:styleId="33">
    <w:name w:val="Нет списка3"/>
    <w:next w:val="a2"/>
    <w:uiPriority w:val="99"/>
    <w:semiHidden/>
    <w:unhideWhenUsed/>
    <w:rsid w:val="00866610"/>
  </w:style>
  <w:style w:type="paragraph" w:customStyle="1" w:styleId="Style2">
    <w:name w:val="Style2"/>
    <w:basedOn w:val="a"/>
    <w:rsid w:val="009A5AD3"/>
    <w:pPr>
      <w:widowControl w:val="0"/>
      <w:autoSpaceDE w:val="0"/>
      <w:autoSpaceDN w:val="0"/>
      <w:adjustRightInd w:val="0"/>
      <w:spacing w:after="0" w:line="346" w:lineRule="exact"/>
      <w:jc w:val="both"/>
    </w:pPr>
    <w:rPr>
      <w:rFonts w:ascii="Times New Roman" w:eastAsia="Times New Roman" w:hAnsi="Times New Roman" w:cs="Times New Roman"/>
      <w:sz w:val="24"/>
      <w:szCs w:val="24"/>
      <w:lang w:val="ru-RU" w:eastAsia="ru-RU"/>
    </w:rPr>
  </w:style>
  <w:style w:type="character" w:customStyle="1" w:styleId="FontStyle15">
    <w:name w:val="Font Style15"/>
    <w:basedOn w:val="a0"/>
    <w:rsid w:val="009A5AD3"/>
    <w:rPr>
      <w:rFonts w:ascii="Times New Roman" w:hAnsi="Times New Roman" w:cs="Times New Roman"/>
      <w:sz w:val="26"/>
      <w:szCs w:val="26"/>
    </w:rPr>
  </w:style>
  <w:style w:type="character" w:customStyle="1" w:styleId="61">
    <w:name w:val="Основной текст (6)_"/>
    <w:link w:val="62"/>
    <w:rsid w:val="009A5AD3"/>
    <w:rPr>
      <w:b/>
      <w:bCs/>
      <w:spacing w:val="1"/>
      <w:sz w:val="32"/>
      <w:szCs w:val="32"/>
      <w:shd w:val="clear" w:color="auto" w:fill="FFFFFF"/>
    </w:rPr>
  </w:style>
  <w:style w:type="character" w:customStyle="1" w:styleId="618pt0pt">
    <w:name w:val="Основной текст (6) + 18 pt;Интервал 0 pt"/>
    <w:rsid w:val="009A5AD3"/>
    <w:rPr>
      <w:rFonts w:ascii="Times New Roman" w:eastAsia="Times New Roman" w:hAnsi="Times New Roman" w:cs="Times New Roman"/>
      <w:b/>
      <w:bCs/>
      <w:i w:val="0"/>
      <w:iCs w:val="0"/>
      <w:smallCaps w:val="0"/>
      <w:strike w:val="0"/>
      <w:color w:val="000000"/>
      <w:spacing w:val="0"/>
      <w:w w:val="100"/>
      <w:position w:val="0"/>
      <w:sz w:val="36"/>
      <w:szCs w:val="36"/>
      <w:u w:val="none"/>
      <w:lang w:val="uk-UA" w:eastAsia="uk-UA" w:bidi="uk-UA"/>
    </w:rPr>
  </w:style>
  <w:style w:type="paragraph" w:customStyle="1" w:styleId="62">
    <w:name w:val="Основной текст (6)"/>
    <w:basedOn w:val="a"/>
    <w:link w:val="61"/>
    <w:rsid w:val="009A5AD3"/>
    <w:pPr>
      <w:widowControl w:val="0"/>
      <w:shd w:val="clear" w:color="auto" w:fill="FFFFFF"/>
      <w:spacing w:before="2580" w:after="5820" w:line="405" w:lineRule="exact"/>
      <w:jc w:val="center"/>
    </w:pPr>
    <w:rPr>
      <w:b/>
      <w:bCs/>
      <w:spacing w:val="1"/>
      <w:sz w:val="32"/>
      <w:szCs w:val="32"/>
      <w:shd w:val="clear" w:color="auto" w:fill="FFFFFF"/>
    </w:rPr>
  </w:style>
  <w:style w:type="character" w:customStyle="1" w:styleId="29">
    <w:name w:val="Основной текст (2)_"/>
    <w:link w:val="2a"/>
    <w:rsid w:val="009A5AD3"/>
    <w:rPr>
      <w:b/>
      <w:bCs/>
      <w:spacing w:val="7"/>
      <w:shd w:val="clear" w:color="auto" w:fill="FFFFFF"/>
    </w:rPr>
  </w:style>
  <w:style w:type="paragraph" w:customStyle="1" w:styleId="2a">
    <w:name w:val="Основной текст (2)"/>
    <w:basedOn w:val="a"/>
    <w:link w:val="29"/>
    <w:rsid w:val="009A5AD3"/>
    <w:pPr>
      <w:widowControl w:val="0"/>
      <w:shd w:val="clear" w:color="auto" w:fill="FFFFFF"/>
      <w:spacing w:after="300" w:line="0" w:lineRule="atLeast"/>
    </w:pPr>
    <w:rPr>
      <w:b/>
      <w:bCs/>
      <w:spacing w:val="7"/>
      <w:shd w:val="clear" w:color="auto" w:fill="FFFFFF"/>
    </w:rPr>
  </w:style>
  <w:style w:type="character" w:customStyle="1" w:styleId="34">
    <w:name w:val="Заголовок №3_"/>
    <w:link w:val="35"/>
    <w:rsid w:val="009A5AD3"/>
    <w:rPr>
      <w:b/>
      <w:bCs/>
      <w:spacing w:val="7"/>
      <w:shd w:val="clear" w:color="auto" w:fill="FFFFFF"/>
    </w:rPr>
  </w:style>
  <w:style w:type="paragraph" w:customStyle="1" w:styleId="35">
    <w:name w:val="Заголовок №3"/>
    <w:basedOn w:val="a"/>
    <w:link w:val="34"/>
    <w:rsid w:val="009A5AD3"/>
    <w:pPr>
      <w:widowControl w:val="0"/>
      <w:shd w:val="clear" w:color="auto" w:fill="FFFFFF"/>
      <w:spacing w:before="420" w:after="0" w:line="312" w:lineRule="exact"/>
      <w:jc w:val="both"/>
      <w:outlineLvl w:val="2"/>
    </w:pPr>
    <w:rPr>
      <w:b/>
      <w:bCs/>
      <w:spacing w:val="7"/>
      <w:shd w:val="clear" w:color="auto" w:fill="FFFFFF"/>
    </w:rPr>
  </w:style>
  <w:style w:type="character" w:customStyle="1" w:styleId="aff8">
    <w:name w:val="Основний текст_"/>
    <w:link w:val="1c"/>
    <w:rsid w:val="009A5AD3"/>
    <w:rPr>
      <w:sz w:val="21"/>
      <w:szCs w:val="21"/>
      <w:shd w:val="clear" w:color="auto" w:fill="FFFFFF"/>
    </w:rPr>
  </w:style>
  <w:style w:type="paragraph" w:customStyle="1" w:styleId="1c">
    <w:name w:val="Основний текст1"/>
    <w:basedOn w:val="a"/>
    <w:link w:val="aff8"/>
    <w:qFormat/>
    <w:rsid w:val="009A5AD3"/>
    <w:pPr>
      <w:widowControl w:val="0"/>
      <w:shd w:val="clear" w:color="auto" w:fill="FFFFFF"/>
      <w:spacing w:before="300" w:after="0" w:line="274" w:lineRule="exact"/>
      <w:jc w:val="both"/>
    </w:pPr>
    <w:rPr>
      <w:sz w:val="21"/>
      <w:szCs w:val="21"/>
    </w:rPr>
  </w:style>
  <w:style w:type="character" w:customStyle="1" w:styleId="41">
    <w:name w:val="Основний текст (4)_"/>
    <w:link w:val="42"/>
    <w:rsid w:val="009A5AD3"/>
    <w:rPr>
      <w:b/>
      <w:bCs/>
      <w:spacing w:val="1"/>
      <w:sz w:val="21"/>
      <w:szCs w:val="21"/>
      <w:shd w:val="clear" w:color="auto" w:fill="FFFFFF"/>
    </w:rPr>
  </w:style>
  <w:style w:type="character" w:customStyle="1" w:styleId="43">
    <w:name w:val="Основний текст (4) + Не напівжирний"/>
    <w:aliases w:val="Інтервал 0 pt"/>
    <w:rsid w:val="009A5AD3"/>
    <w:rPr>
      <w:b/>
      <w:bCs/>
      <w:spacing w:val="0"/>
      <w:sz w:val="21"/>
      <w:szCs w:val="21"/>
      <w:lang w:bidi="ar-SA"/>
    </w:rPr>
  </w:style>
  <w:style w:type="paragraph" w:customStyle="1" w:styleId="42">
    <w:name w:val="Основний текст (4)"/>
    <w:basedOn w:val="a"/>
    <w:link w:val="41"/>
    <w:rsid w:val="009A5AD3"/>
    <w:pPr>
      <w:widowControl w:val="0"/>
      <w:shd w:val="clear" w:color="auto" w:fill="FFFFFF"/>
      <w:spacing w:before="540" w:after="240" w:line="240" w:lineRule="atLeast"/>
      <w:jc w:val="both"/>
    </w:pPr>
    <w:rPr>
      <w:b/>
      <w:bCs/>
      <w:spacing w:val="1"/>
      <w:sz w:val="21"/>
      <w:szCs w:val="21"/>
    </w:rPr>
  </w:style>
  <w:style w:type="paragraph" w:styleId="aff9">
    <w:name w:val="Block Text"/>
    <w:basedOn w:val="a"/>
    <w:rsid w:val="00F177D0"/>
    <w:pPr>
      <w:spacing w:after="0" w:line="240" w:lineRule="auto"/>
      <w:ind w:left="-180" w:right="-1054" w:firstLine="540"/>
    </w:pPr>
    <w:rPr>
      <w:rFonts w:ascii="Times New Roman" w:eastAsia="Times New Roman" w:hAnsi="Times New Roman" w:cs="Times New Roman"/>
      <w:sz w:val="28"/>
      <w:szCs w:val="28"/>
      <w:lang w:eastAsia="ru-RU"/>
    </w:rPr>
  </w:style>
  <w:style w:type="paragraph" w:customStyle="1" w:styleId="s8">
    <w:name w:val="s8"/>
    <w:basedOn w:val="a"/>
    <w:rsid w:val="001C19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bumpedfont15">
    <w:name w:val="bumpedfont15"/>
    <w:basedOn w:val="a0"/>
    <w:rsid w:val="001C1954"/>
  </w:style>
  <w:style w:type="paragraph" w:customStyle="1" w:styleId="1d">
    <w:name w:val="Абзац списка1"/>
    <w:basedOn w:val="a"/>
    <w:uiPriority w:val="99"/>
    <w:qFormat/>
    <w:rsid w:val="004F7B3B"/>
    <w:pPr>
      <w:spacing w:after="0" w:line="240" w:lineRule="auto"/>
      <w:ind w:left="720"/>
      <w:contextualSpacing/>
    </w:pPr>
    <w:rPr>
      <w:rFonts w:ascii="Calibri" w:eastAsia="Times New Roman" w:hAnsi="Calibri" w:cs="Times New Roman"/>
      <w:sz w:val="24"/>
      <w:szCs w:val="24"/>
      <w:lang w:val="en-US" w:eastAsia="en-US"/>
    </w:rPr>
  </w:style>
  <w:style w:type="character" w:customStyle="1" w:styleId="xfm35037640">
    <w:name w:val="xfm_35037640"/>
    <w:rsid w:val="00EA1497"/>
  </w:style>
  <w:style w:type="paragraph" w:customStyle="1" w:styleId="rvps71">
    <w:name w:val="rvps71"/>
    <w:basedOn w:val="a"/>
    <w:rsid w:val="00C77217"/>
    <w:pPr>
      <w:spacing w:before="100" w:beforeAutospacing="1" w:after="120" w:line="360" w:lineRule="atLeast"/>
    </w:pPr>
    <w:rPr>
      <w:rFonts w:ascii="Courier New" w:eastAsia="Calibri" w:hAnsi="Courier New" w:cs="Courier New"/>
      <w:sz w:val="17"/>
      <w:szCs w:val="17"/>
      <w:lang w:val="ru-RU" w:eastAsia="ru-RU"/>
    </w:rPr>
  </w:style>
  <w:style w:type="paragraph" w:customStyle="1" w:styleId="1e">
    <w:name w:val="Абзац списку1"/>
    <w:basedOn w:val="a"/>
    <w:uiPriority w:val="99"/>
    <w:qFormat/>
    <w:rsid w:val="00C77217"/>
    <w:pPr>
      <w:widowControl w:val="0"/>
      <w:autoSpaceDE w:val="0"/>
      <w:autoSpaceDN w:val="0"/>
      <w:spacing w:after="0" w:line="240" w:lineRule="auto"/>
      <w:ind w:left="322"/>
    </w:pPr>
    <w:rPr>
      <w:rFonts w:ascii="Times New Roman" w:eastAsia="Calibri" w:hAnsi="Times New Roman" w:cs="Times New Roman"/>
    </w:rPr>
  </w:style>
  <w:style w:type="character" w:customStyle="1" w:styleId="95pt">
    <w:name w:val="Основной текст + 9;5 pt"/>
    <w:basedOn w:val="a0"/>
    <w:rsid w:val="00C77217"/>
    <w:rPr>
      <w:color w:val="000000"/>
      <w:spacing w:val="0"/>
      <w:w w:val="100"/>
      <w:position w:val="0"/>
      <w:sz w:val="19"/>
      <w:szCs w:val="19"/>
      <w:shd w:val="clear" w:color="auto" w:fill="FFFFFF"/>
      <w:lang w:val="uk-UA"/>
    </w:rPr>
  </w:style>
  <w:style w:type="paragraph" w:customStyle="1" w:styleId="rtejustify">
    <w:name w:val="rtejustify"/>
    <w:basedOn w:val="a"/>
    <w:rsid w:val="00BE10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6">
    <w:name w:val="Основной текст3"/>
    <w:basedOn w:val="a"/>
    <w:uiPriority w:val="99"/>
    <w:qFormat/>
    <w:rsid w:val="00510CB2"/>
    <w:pPr>
      <w:shd w:val="clear" w:color="auto" w:fill="FFFFFF"/>
      <w:spacing w:before="180" w:after="420" w:line="219" w:lineRule="exact"/>
      <w:jc w:val="both"/>
    </w:pPr>
    <w:rPr>
      <w:sz w:val="19"/>
      <w:szCs w:val="19"/>
    </w:rPr>
  </w:style>
  <w:style w:type="paragraph" w:customStyle="1" w:styleId="1f">
    <w:name w:val="Обычный1"/>
    <w:uiPriority w:val="99"/>
    <w:rsid w:val="00510CB2"/>
    <w:pPr>
      <w:spacing w:after="0"/>
    </w:pPr>
    <w:rPr>
      <w:rFonts w:ascii="Arial" w:eastAsia="Times New Roman" w:hAnsi="Arial" w:cs="Arial"/>
      <w:color w:val="000000"/>
      <w:lang w:val="ru-RU" w:eastAsia="ru-RU"/>
    </w:rPr>
  </w:style>
  <w:style w:type="paragraph" w:customStyle="1" w:styleId="2b">
    <w:name w:val="Абзац списка2"/>
    <w:basedOn w:val="a"/>
    <w:uiPriority w:val="99"/>
    <w:qFormat/>
    <w:rsid w:val="00A9290C"/>
    <w:pPr>
      <w:ind w:left="720"/>
      <w:contextualSpacing/>
    </w:pPr>
    <w:rPr>
      <w:rFonts w:ascii="Calibri" w:eastAsia="Calibri" w:hAnsi="Calibri" w:cs="Times New Roman"/>
      <w:lang w:val="ru-RU" w:eastAsia="ru-RU"/>
    </w:rPr>
  </w:style>
  <w:style w:type="paragraph" w:customStyle="1" w:styleId="1f0">
    <w:name w:val="Название объекта1"/>
    <w:basedOn w:val="a"/>
    <w:next w:val="a"/>
    <w:rsid w:val="00904203"/>
    <w:pPr>
      <w:widowControl w:val="0"/>
      <w:suppressAutoHyphens/>
      <w:spacing w:after="0" w:line="240" w:lineRule="auto"/>
      <w:jc w:val="center"/>
    </w:pPr>
    <w:rPr>
      <w:rFonts w:ascii="Times New Roman" w:eastAsia="SimSun" w:hAnsi="Times New Roman" w:cs="Lucida Sans"/>
      <w:kern w:val="1"/>
      <w:sz w:val="26"/>
      <w:szCs w:val="24"/>
      <w:lang w:eastAsia="hi-IN" w:bidi="hi-IN"/>
    </w:rPr>
  </w:style>
  <w:style w:type="paragraph" w:customStyle="1" w:styleId="msonormalcxspmiddle">
    <w:name w:val="msonormalcxspmiddle"/>
    <w:basedOn w:val="a"/>
    <w:rsid w:val="00B10D2B"/>
    <w:pPr>
      <w:spacing w:before="100" w:beforeAutospacing="1" w:after="100" w:afterAutospacing="1" w:line="240" w:lineRule="auto"/>
    </w:pPr>
    <w:rPr>
      <w:rFonts w:ascii="Times New Roman" w:eastAsia="Calibri" w:hAnsi="Times New Roman" w:cs="Times New Roman"/>
      <w:sz w:val="24"/>
      <w:szCs w:val="24"/>
      <w:lang w:val="ru-RU" w:eastAsia="ru-RU"/>
    </w:rPr>
  </w:style>
  <w:style w:type="character" w:styleId="affa">
    <w:name w:val="page number"/>
    <w:basedOn w:val="a0"/>
    <w:rsid w:val="00A279A9"/>
  </w:style>
  <w:style w:type="paragraph" w:customStyle="1" w:styleId="affb">
    <w:name w:val="Знак Знак Знак"/>
    <w:aliases w:val="Основной текст с отступом1,Знак Знак Знак Знак Знак,Body Text Indent"/>
    <w:basedOn w:val="a"/>
    <w:uiPriority w:val="99"/>
    <w:qFormat/>
    <w:rsid w:val="00A279A9"/>
    <w:pPr>
      <w:spacing w:after="0" w:line="240" w:lineRule="auto"/>
    </w:pPr>
    <w:rPr>
      <w:rFonts w:ascii="Verdana" w:eastAsia="Times New Roman" w:hAnsi="Verdana" w:cs="Verdana"/>
      <w:sz w:val="20"/>
      <w:szCs w:val="20"/>
      <w:lang w:eastAsia="en-US"/>
    </w:rPr>
  </w:style>
  <w:style w:type="paragraph" w:customStyle="1" w:styleId="tl">
    <w:name w:val="tl"/>
    <w:basedOn w:val="a"/>
    <w:rsid w:val="00A279A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fc">
    <w:name w:val="Subtle Emphasis"/>
    <w:basedOn w:val="a0"/>
    <w:uiPriority w:val="19"/>
    <w:qFormat/>
    <w:rsid w:val="00A279A9"/>
    <w:rPr>
      <w:i/>
      <w:iCs/>
      <w:color w:val="808080"/>
    </w:rPr>
  </w:style>
  <w:style w:type="paragraph" w:customStyle="1" w:styleId="210">
    <w:name w:val="Основной текст (2)1"/>
    <w:basedOn w:val="a"/>
    <w:rsid w:val="00A279A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7">
    <w:name w:val="Обычный (веб) Знак3"/>
    <w:aliases w:val="Знак Знак1,Обычный (веб) Знак Знак Знак2,Обычный (веб)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
    <w:uiPriority w:val="34"/>
    <w:locked/>
    <w:rsid w:val="00800649"/>
    <w:rPr>
      <w:rFonts w:ascii="Times New Roman" w:eastAsia="Times New Roman" w:hAnsi="Times New Roman" w:cs="Times New Roman"/>
      <w:sz w:val="24"/>
      <w:szCs w:val="24"/>
    </w:rPr>
  </w:style>
  <w:style w:type="character" w:customStyle="1" w:styleId="60">
    <w:name w:val="Заголовок 6 Знак"/>
    <w:basedOn w:val="a0"/>
    <w:link w:val="6"/>
    <w:semiHidden/>
    <w:rsid w:val="00A77A4F"/>
    <w:rPr>
      <w:rFonts w:ascii="Calibri" w:eastAsia="Times New Roman" w:hAnsi="Calibri" w:cs="Times New Roman"/>
      <w:b/>
      <w:bCs/>
      <w:lang w:val="ru-RU" w:eastAsia="ru-RU"/>
    </w:rPr>
  </w:style>
  <w:style w:type="character" w:customStyle="1" w:styleId="80">
    <w:name w:val="Заголовок 8 Знак"/>
    <w:basedOn w:val="a0"/>
    <w:link w:val="8"/>
    <w:semiHidden/>
    <w:rsid w:val="00A77A4F"/>
    <w:rPr>
      <w:rFonts w:asciiTheme="majorHAnsi" w:eastAsiaTheme="majorEastAsia" w:hAnsiTheme="majorHAnsi" w:cstheme="majorBidi"/>
      <w:color w:val="404040" w:themeColor="text1" w:themeTint="BF"/>
      <w:sz w:val="20"/>
      <w:szCs w:val="20"/>
    </w:rPr>
  </w:style>
  <w:style w:type="character" w:customStyle="1" w:styleId="affd">
    <w:name w:val="Текст сноски Знак"/>
    <w:basedOn w:val="a0"/>
    <w:link w:val="affe"/>
    <w:semiHidden/>
    <w:locked/>
    <w:rsid w:val="00A77A4F"/>
    <w:rPr>
      <w:rFonts w:ascii="Courier New" w:hAnsi="Courier New" w:cs="Courier New"/>
      <w:lang w:eastAsia="ru-RU"/>
    </w:rPr>
  </w:style>
  <w:style w:type="character" w:customStyle="1" w:styleId="afff">
    <w:name w:val="Текст концевой сноски Знак"/>
    <w:basedOn w:val="a0"/>
    <w:link w:val="afff0"/>
    <w:semiHidden/>
    <w:locked/>
    <w:rsid w:val="00A77A4F"/>
    <w:rPr>
      <w:lang w:eastAsia="ru-RU"/>
    </w:rPr>
  </w:style>
  <w:style w:type="character" w:customStyle="1" w:styleId="38">
    <w:name w:val="Основной текст 3 Знак"/>
    <w:basedOn w:val="a0"/>
    <w:link w:val="39"/>
    <w:semiHidden/>
    <w:locked/>
    <w:rsid w:val="00A77A4F"/>
    <w:rPr>
      <w:sz w:val="16"/>
      <w:szCs w:val="16"/>
    </w:rPr>
  </w:style>
  <w:style w:type="character" w:customStyle="1" w:styleId="afff1">
    <w:name w:val="Схема документа Знак"/>
    <w:basedOn w:val="a0"/>
    <w:link w:val="afff2"/>
    <w:semiHidden/>
    <w:locked/>
    <w:rsid w:val="00A77A4F"/>
    <w:rPr>
      <w:rFonts w:ascii="Tahoma" w:hAnsi="Tahoma" w:cs="Tahoma"/>
      <w:lang w:val="ru-RU" w:eastAsia="ru-RU"/>
    </w:rPr>
  </w:style>
  <w:style w:type="character" w:customStyle="1" w:styleId="44">
    <w:name w:val="Обычный (веб) Знак4"/>
    <w:aliases w:val="Знак Знак3,Обычный (веб) Знак Знак Знак3,Обычный (веб) Знак Знак3,Обычный (веб) Знак Знак Знак Знак2,Обычный (веб) Знак2 Знак2,Обычный (веб) Знак1 Знак1 Знак Знак Знак Знак2,Обычный (веб) Знак1 Знак1 Знак Знак Знак Знак Знак Знак2"/>
    <w:locked/>
    <w:rsid w:val="00A77A4F"/>
    <w:rPr>
      <w:rFonts w:ascii="Calibri" w:eastAsia="SimSun" w:hAnsi="Calibri" w:cs="Times New Roman"/>
      <w:sz w:val="20"/>
      <w:szCs w:val="20"/>
      <w:lang w:val="en-US" w:eastAsia="zh-CN"/>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1">
    <w:name w:val="Знак Знак1 Знак Знак Знак"/>
    <w:basedOn w:val="a"/>
    <w:uiPriority w:val="99"/>
    <w:qFormat/>
    <w:rsid w:val="00A77A4F"/>
    <w:pPr>
      <w:spacing w:after="0" w:line="240" w:lineRule="auto"/>
    </w:pPr>
    <w:rPr>
      <w:rFonts w:ascii="Verdana" w:eastAsia="Times New Roman" w:hAnsi="Verdana" w:cs="Times New Roman"/>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msonormal1">
    <w:name w:val="msonormal стиль1"/>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bodytextindent1">
    <w:name w:val="msobodytextindent стиль1"/>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f3">
    <w:name w:val="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4">
    <w:name w:val="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5">
    <w:name w:val="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2c">
    <w:name w:val="Знак Знак2"/>
    <w:basedOn w:val="a"/>
    <w:uiPriority w:val="99"/>
    <w:qFormat/>
    <w:rsid w:val="00A77A4F"/>
    <w:pPr>
      <w:spacing w:after="0" w:line="240" w:lineRule="auto"/>
    </w:pPr>
    <w:rPr>
      <w:rFonts w:ascii="Times New Roman" w:eastAsia="Times New Roman" w:hAnsi="Times New Roman" w:cs="Times New Roman"/>
      <w:sz w:val="20"/>
      <w:szCs w:val="20"/>
      <w:lang w:val="en-US" w:eastAsia="en-US"/>
    </w:rPr>
  </w:style>
  <w:style w:type="paragraph" w:customStyle="1" w:styleId="afff6">
    <w:name w:val="Бланк"/>
    <w:basedOn w:val="a"/>
    <w:uiPriority w:val="99"/>
    <w:qFormat/>
    <w:rsid w:val="00A77A4F"/>
    <w:pPr>
      <w:tabs>
        <w:tab w:val="left" w:pos="5387"/>
        <w:tab w:val="right" w:pos="9356"/>
      </w:tabs>
      <w:spacing w:after="120" w:line="240" w:lineRule="auto"/>
      <w:ind w:firstLine="709"/>
      <w:jc w:val="both"/>
    </w:pPr>
    <w:rPr>
      <w:rFonts w:ascii="Times New Roman" w:eastAsia="Times New Roman" w:hAnsi="Times New Roman" w:cs="Times New Roman"/>
      <w:sz w:val="26"/>
      <w:szCs w:val="24"/>
      <w:lang w:val="ru-RU" w:eastAsia="ru-RU"/>
    </w:rPr>
  </w:style>
  <w:style w:type="paragraph" w:customStyle="1" w:styleId="rvps7">
    <w:name w:val="rvps7"/>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character" w:customStyle="1" w:styleId="StyleZakonu0">
    <w:name w:val="StyleZakonu Знак Знак"/>
    <w:link w:val="StyleZakonu1"/>
    <w:locked/>
    <w:rsid w:val="00A77A4F"/>
    <w:rPr>
      <w:rFonts w:ascii="Calibri" w:eastAsia="Calibri" w:hAnsi="Calibri" w:cs="Calibri"/>
      <w:lang w:eastAsia="ru-RU"/>
    </w:rPr>
  </w:style>
  <w:style w:type="paragraph" w:customStyle="1" w:styleId="StyleZakonu1">
    <w:name w:val="StyleZakonu Знак"/>
    <w:basedOn w:val="a"/>
    <w:link w:val="StyleZakonu0"/>
    <w:qFormat/>
    <w:rsid w:val="00A77A4F"/>
    <w:pPr>
      <w:spacing w:before="120" w:after="60" w:line="220" w:lineRule="exact"/>
      <w:ind w:firstLine="284"/>
      <w:jc w:val="both"/>
    </w:pPr>
    <w:rPr>
      <w:rFonts w:ascii="Calibri" w:eastAsia="Calibri" w:hAnsi="Calibri" w:cs="Calibri"/>
      <w:lang w:eastAsia="ru-RU"/>
    </w:rPr>
  </w:style>
  <w:style w:type="paragraph" w:customStyle="1" w:styleId="CharCharCharChar6">
    <w:name w:val="Char Знак Знак Char Знак Знак Char Знак Знак Char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7">
    <w:name w:val="Абзац списку"/>
    <w:basedOn w:val="a"/>
    <w:uiPriority w:val="99"/>
    <w:qFormat/>
    <w:rsid w:val="00A77A4F"/>
    <w:pPr>
      <w:spacing w:after="0" w:line="240" w:lineRule="auto"/>
      <w:ind w:left="708"/>
    </w:pPr>
    <w:rPr>
      <w:rFonts w:ascii="Times New Roman" w:eastAsia="Times New Roman" w:hAnsi="Times New Roman" w:cs="Times New Roman"/>
      <w:sz w:val="24"/>
      <w:szCs w:val="24"/>
      <w:lang w:val="ru-RU" w:eastAsia="ru-RU"/>
    </w:rPr>
  </w:style>
  <w:style w:type="paragraph" w:customStyle="1" w:styleId="1f2">
    <w:name w:val="Знак Знак1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8">
    <w:name w:val="Без інтервалів"/>
    <w:uiPriority w:val="99"/>
    <w:qFormat/>
    <w:rsid w:val="00A77A4F"/>
    <w:pPr>
      <w:spacing w:after="0" w:line="240" w:lineRule="auto"/>
    </w:pPr>
    <w:rPr>
      <w:rFonts w:ascii="Times New Roman" w:eastAsia="Calibri" w:hAnsi="Times New Roman" w:cs="Mangal"/>
      <w:kern w:val="28"/>
      <w:sz w:val="28"/>
      <w:szCs w:val="28"/>
      <w:lang w:eastAsia="en-US"/>
    </w:rPr>
  </w:style>
  <w:style w:type="paragraph" w:customStyle="1" w:styleId="afff9">
    <w:name w:val="Стиль"/>
    <w:uiPriority w:val="99"/>
    <w:qFormat/>
    <w:rsid w:val="00A77A4F"/>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130">
    <w:name w:val="Обычный + 13 пт"/>
    <w:aliases w:val="По ширине,Первая строка:  1,19 см,Перед:  3 пт,После:  3 ...,Обычный + полужирный,курсив,0 см"/>
    <w:basedOn w:val="a"/>
    <w:uiPriority w:val="99"/>
    <w:qFormat/>
    <w:rsid w:val="00A77A4F"/>
    <w:pPr>
      <w:spacing w:before="120" w:after="0" w:line="300" w:lineRule="exact"/>
      <w:ind w:left="-48" w:firstLine="768"/>
      <w:jc w:val="both"/>
    </w:pPr>
    <w:rPr>
      <w:rFonts w:ascii="Times New Roman" w:eastAsia="Times New Roman" w:hAnsi="Times New Roman" w:cs="Times New Roman"/>
      <w:sz w:val="26"/>
      <w:szCs w:val="26"/>
      <w:lang w:eastAsia="ru-RU"/>
    </w:rPr>
  </w:style>
  <w:style w:type="paragraph" w:customStyle="1" w:styleId="Default">
    <w:name w:val="Default"/>
    <w:uiPriority w:val="99"/>
    <w:qFormat/>
    <w:rsid w:val="00A77A4F"/>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2d">
    <w:name w:val="Без інтервалів2"/>
    <w:uiPriority w:val="99"/>
    <w:qFormat/>
    <w:rsid w:val="00A77A4F"/>
    <w:pPr>
      <w:spacing w:after="0" w:line="240" w:lineRule="auto"/>
    </w:pPr>
    <w:rPr>
      <w:rFonts w:ascii="Times New Roman" w:eastAsia="Times New Roman" w:hAnsi="Times New Roman" w:cs="Times New Roman"/>
      <w:sz w:val="24"/>
      <w:szCs w:val="24"/>
      <w:lang w:eastAsia="ru-RU"/>
    </w:rPr>
  </w:style>
  <w:style w:type="paragraph" w:customStyle="1" w:styleId="rvps6">
    <w:name w:val="rvps6"/>
    <w:basedOn w:val="a"/>
    <w:uiPriority w:val="99"/>
    <w:qFormat/>
    <w:rsid w:val="00A77A4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1f3">
    <w:name w:val="Знак Знак1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uiPriority w:val="99"/>
    <w:qFormat/>
    <w:rsid w:val="00A77A4F"/>
    <w:pPr>
      <w:spacing w:before="120" w:after="0" w:line="240" w:lineRule="auto"/>
      <w:ind w:firstLine="567"/>
      <w:jc w:val="both"/>
    </w:pPr>
    <w:rPr>
      <w:rFonts w:ascii="Antiqua" w:eastAsia="Times New Roman" w:hAnsi="Antiqua" w:cs="Times New Roman"/>
      <w:sz w:val="26"/>
      <w:szCs w:val="20"/>
      <w:lang w:val="en-US" w:eastAsia="ru-RU"/>
    </w:rPr>
  </w:style>
  <w:style w:type="paragraph" w:customStyle="1" w:styleId="211">
    <w:name w:val="Основной текст 21"/>
    <w:basedOn w:val="a"/>
    <w:uiPriority w:val="99"/>
    <w:qFormat/>
    <w:rsid w:val="00A77A4F"/>
    <w:pPr>
      <w:autoSpaceDE w:val="0"/>
      <w:autoSpaceDN w:val="0"/>
      <w:spacing w:after="0" w:line="240" w:lineRule="auto"/>
      <w:jc w:val="both"/>
    </w:pPr>
    <w:rPr>
      <w:rFonts w:ascii="Arial" w:eastAsia="Times New Roman" w:hAnsi="Arial" w:cs="Arial"/>
      <w:sz w:val="20"/>
      <w:szCs w:val="20"/>
      <w:lang w:eastAsia="ru-RU"/>
    </w:rPr>
  </w:style>
  <w:style w:type="paragraph" w:customStyle="1" w:styleId="1f4">
    <w:name w:val="1"/>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a">
    <w:name w:val="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5">
    <w:name w:val="Знак Знак Знак Знак Знак Знак1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6">
    <w:name w:val="Знак1"/>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StyleZakonu2">
    <w:name w:val="StyleZakonu"/>
    <w:basedOn w:val="a"/>
    <w:uiPriority w:val="99"/>
    <w:qFormat/>
    <w:rsid w:val="00A77A4F"/>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afffb">
    <w:name w:val="Розділ"/>
    <w:basedOn w:val="StyleZakonu2"/>
    <w:uiPriority w:val="99"/>
    <w:qFormat/>
    <w:rsid w:val="00A77A4F"/>
  </w:style>
  <w:style w:type="paragraph" w:customStyle="1" w:styleId="Style5">
    <w:name w:val="Style5"/>
    <w:basedOn w:val="a"/>
    <w:uiPriority w:val="99"/>
    <w:qFormat/>
    <w:rsid w:val="00A77A4F"/>
    <w:pPr>
      <w:widowControl w:val="0"/>
      <w:autoSpaceDE w:val="0"/>
      <w:autoSpaceDN w:val="0"/>
      <w:adjustRightInd w:val="0"/>
      <w:spacing w:after="0" w:line="269" w:lineRule="exact"/>
    </w:pPr>
    <w:rPr>
      <w:rFonts w:ascii="Times New Roman" w:eastAsia="Times New Roman" w:hAnsi="Times New Roman" w:cs="Times New Roman"/>
      <w:sz w:val="24"/>
      <w:szCs w:val="24"/>
      <w:lang w:val="ru-RU" w:eastAsia="ru-RU"/>
    </w:rPr>
  </w:style>
  <w:style w:type="paragraph" w:customStyle="1" w:styleId="2e">
    <w:name w:val="Основний текст2"/>
    <w:basedOn w:val="a"/>
    <w:uiPriority w:val="99"/>
    <w:qFormat/>
    <w:rsid w:val="00A77A4F"/>
    <w:pPr>
      <w:widowControl w:val="0"/>
      <w:shd w:val="clear" w:color="auto" w:fill="FFFFFF"/>
      <w:spacing w:after="240" w:line="290" w:lineRule="exact"/>
    </w:pPr>
    <w:rPr>
      <w:rFonts w:ascii="Times New Roman" w:eastAsia="Times New Roman" w:hAnsi="Times New Roman" w:cs="Times New Roman"/>
      <w:spacing w:val="1"/>
      <w:sz w:val="23"/>
      <w:szCs w:val="23"/>
    </w:rPr>
  </w:style>
  <w:style w:type="paragraph" w:customStyle="1" w:styleId="afffc">
    <w:name w:val="заголов"/>
    <w:basedOn w:val="a"/>
    <w:uiPriority w:val="99"/>
    <w:qFormat/>
    <w:rsid w:val="00A77A4F"/>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paragraph" w:customStyle="1" w:styleId="3a">
    <w:name w:val="Знак Знак3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d">
    <w:name w:val="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e">
    <w:name w:val="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7">
    <w:name w:val="Знак Знак1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8">
    <w:name w:val="Знак Знак1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9">
    <w:name w:val="Знак Знак1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f">
    <w:name w:val="Основний текст"/>
    <w:basedOn w:val="a"/>
    <w:uiPriority w:val="99"/>
    <w:qFormat/>
    <w:rsid w:val="00A77A4F"/>
    <w:pPr>
      <w:widowControl w:val="0"/>
      <w:shd w:val="clear" w:color="auto" w:fill="FFFFFF"/>
      <w:spacing w:after="240" w:line="290" w:lineRule="exact"/>
    </w:pPr>
    <w:rPr>
      <w:rFonts w:ascii="Times New Roman" w:eastAsia="Times New Roman" w:hAnsi="Times New Roman" w:cs="Times New Roman"/>
      <w:spacing w:val="1"/>
      <w:sz w:val="23"/>
      <w:szCs w:val="23"/>
    </w:rPr>
  </w:style>
  <w:style w:type="paragraph" w:customStyle="1" w:styleId="a40">
    <w:name w:val="a4"/>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0">
    <w:name w:val="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10">
    <w:name w:val="a1"/>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71">
    <w:name w:val="Заголовок 7 Знак1"/>
    <w:basedOn w:val="a0"/>
    <w:semiHidden/>
    <w:rsid w:val="00A77A4F"/>
    <w:rPr>
      <w:rFonts w:asciiTheme="majorHAnsi" w:eastAsiaTheme="majorEastAsia" w:hAnsiTheme="majorHAnsi" w:cstheme="majorBidi"/>
      <w:i/>
      <w:iCs/>
      <w:color w:val="404040" w:themeColor="text1" w:themeTint="BF"/>
      <w:sz w:val="22"/>
      <w:szCs w:val="22"/>
    </w:rPr>
  </w:style>
  <w:style w:type="character" w:customStyle="1" w:styleId="81">
    <w:name w:val="Заголовок 8 Знак1"/>
    <w:basedOn w:val="a0"/>
    <w:semiHidden/>
    <w:rsid w:val="00A77A4F"/>
    <w:rPr>
      <w:rFonts w:asciiTheme="majorHAnsi" w:eastAsiaTheme="majorEastAsia" w:hAnsiTheme="majorHAnsi" w:cstheme="majorBidi"/>
      <w:color w:val="404040" w:themeColor="text1" w:themeTint="BF"/>
    </w:rPr>
  </w:style>
  <w:style w:type="character" w:customStyle="1" w:styleId="1fa">
    <w:name w:val="Основной текст Знак1"/>
    <w:basedOn w:val="a0"/>
    <w:semiHidden/>
    <w:rsid w:val="00A77A4F"/>
  </w:style>
  <w:style w:type="paragraph" w:styleId="affe">
    <w:name w:val="footnote text"/>
    <w:basedOn w:val="a"/>
    <w:link w:val="affd"/>
    <w:semiHidden/>
    <w:unhideWhenUsed/>
    <w:rsid w:val="00A77A4F"/>
    <w:pPr>
      <w:spacing w:after="0" w:line="240" w:lineRule="auto"/>
    </w:pPr>
    <w:rPr>
      <w:rFonts w:ascii="Courier New" w:hAnsi="Courier New" w:cs="Courier New"/>
      <w:lang w:eastAsia="ru-RU"/>
    </w:rPr>
  </w:style>
  <w:style w:type="character" w:customStyle="1" w:styleId="1fb">
    <w:name w:val="Текст сноски Знак1"/>
    <w:basedOn w:val="a0"/>
    <w:link w:val="affe"/>
    <w:semiHidden/>
    <w:rsid w:val="00A77A4F"/>
    <w:rPr>
      <w:sz w:val="20"/>
      <w:szCs w:val="20"/>
    </w:rPr>
  </w:style>
  <w:style w:type="character" w:customStyle="1" w:styleId="1fc">
    <w:name w:val="Верхний колонтитул Знак1"/>
    <w:basedOn w:val="a0"/>
    <w:uiPriority w:val="99"/>
    <w:semiHidden/>
    <w:rsid w:val="00A77A4F"/>
  </w:style>
  <w:style w:type="character" w:customStyle="1" w:styleId="1fd">
    <w:name w:val="Нижний колонтитул Знак1"/>
    <w:basedOn w:val="a0"/>
    <w:uiPriority w:val="99"/>
    <w:semiHidden/>
    <w:rsid w:val="00A77A4F"/>
  </w:style>
  <w:style w:type="paragraph" w:styleId="afff0">
    <w:name w:val="endnote text"/>
    <w:basedOn w:val="a"/>
    <w:link w:val="afff"/>
    <w:semiHidden/>
    <w:unhideWhenUsed/>
    <w:rsid w:val="00A77A4F"/>
    <w:pPr>
      <w:spacing w:after="0" w:line="240" w:lineRule="auto"/>
    </w:pPr>
    <w:rPr>
      <w:lang w:eastAsia="ru-RU"/>
    </w:rPr>
  </w:style>
  <w:style w:type="character" w:customStyle="1" w:styleId="1fe">
    <w:name w:val="Текст концевой сноски Знак1"/>
    <w:basedOn w:val="a0"/>
    <w:link w:val="afff0"/>
    <w:semiHidden/>
    <w:rsid w:val="00A77A4F"/>
    <w:rPr>
      <w:sz w:val="20"/>
      <w:szCs w:val="20"/>
    </w:rPr>
  </w:style>
  <w:style w:type="character" w:customStyle="1" w:styleId="1ff">
    <w:name w:val="Название Знак1"/>
    <w:basedOn w:val="a0"/>
    <w:rsid w:val="00A77A4F"/>
    <w:rPr>
      <w:rFonts w:asciiTheme="majorHAnsi" w:eastAsiaTheme="majorEastAsia" w:hAnsiTheme="majorHAnsi" w:cstheme="majorBidi"/>
      <w:color w:val="17365D" w:themeColor="text2" w:themeShade="BF"/>
      <w:spacing w:val="5"/>
      <w:kern w:val="28"/>
      <w:sz w:val="52"/>
      <w:szCs w:val="52"/>
    </w:rPr>
  </w:style>
  <w:style w:type="character" w:customStyle="1" w:styleId="212">
    <w:name w:val="Основной текст 2 Знак1"/>
    <w:basedOn w:val="a0"/>
    <w:semiHidden/>
    <w:rsid w:val="00A77A4F"/>
  </w:style>
  <w:style w:type="paragraph" w:styleId="39">
    <w:name w:val="Body Text 3"/>
    <w:basedOn w:val="a"/>
    <w:link w:val="38"/>
    <w:semiHidden/>
    <w:unhideWhenUsed/>
    <w:rsid w:val="00A77A4F"/>
    <w:pPr>
      <w:spacing w:after="120"/>
    </w:pPr>
    <w:rPr>
      <w:sz w:val="16"/>
      <w:szCs w:val="16"/>
    </w:rPr>
  </w:style>
  <w:style w:type="character" w:customStyle="1" w:styleId="311">
    <w:name w:val="Основной текст 3 Знак1"/>
    <w:basedOn w:val="a0"/>
    <w:link w:val="39"/>
    <w:semiHidden/>
    <w:rsid w:val="00A77A4F"/>
    <w:rPr>
      <w:sz w:val="16"/>
      <w:szCs w:val="16"/>
    </w:rPr>
  </w:style>
  <w:style w:type="character" w:customStyle="1" w:styleId="213">
    <w:name w:val="Основной текст с отступом 2 Знак1"/>
    <w:basedOn w:val="a0"/>
    <w:semiHidden/>
    <w:rsid w:val="00A77A4F"/>
  </w:style>
  <w:style w:type="character" w:customStyle="1" w:styleId="312">
    <w:name w:val="Основной текст с отступом 3 Знак1"/>
    <w:basedOn w:val="a0"/>
    <w:semiHidden/>
    <w:rsid w:val="00A77A4F"/>
    <w:rPr>
      <w:sz w:val="16"/>
      <w:szCs w:val="16"/>
    </w:rPr>
  </w:style>
  <w:style w:type="paragraph" w:styleId="afff2">
    <w:name w:val="Document Map"/>
    <w:basedOn w:val="a"/>
    <w:link w:val="afff1"/>
    <w:semiHidden/>
    <w:unhideWhenUsed/>
    <w:rsid w:val="00A77A4F"/>
    <w:pPr>
      <w:spacing w:after="0" w:line="240" w:lineRule="auto"/>
    </w:pPr>
    <w:rPr>
      <w:rFonts w:ascii="Tahoma" w:hAnsi="Tahoma" w:cs="Tahoma"/>
      <w:lang w:val="ru-RU" w:eastAsia="ru-RU"/>
    </w:rPr>
  </w:style>
  <w:style w:type="character" w:customStyle="1" w:styleId="1ff0">
    <w:name w:val="Схема документа Знак1"/>
    <w:basedOn w:val="a0"/>
    <w:link w:val="afff2"/>
    <w:semiHidden/>
    <w:rsid w:val="00A77A4F"/>
    <w:rPr>
      <w:rFonts w:ascii="Tahoma" w:hAnsi="Tahoma" w:cs="Tahoma"/>
      <w:sz w:val="16"/>
      <w:szCs w:val="16"/>
    </w:rPr>
  </w:style>
  <w:style w:type="character" w:customStyle="1" w:styleId="1ff1">
    <w:name w:val="Текст Знак1"/>
    <w:basedOn w:val="a0"/>
    <w:semiHidden/>
    <w:rsid w:val="00A77A4F"/>
    <w:rPr>
      <w:rFonts w:ascii="Consolas" w:hAnsi="Consolas" w:cs="Consolas"/>
      <w:sz w:val="21"/>
      <w:szCs w:val="21"/>
    </w:rPr>
  </w:style>
  <w:style w:type="character" w:customStyle="1" w:styleId="1ff2">
    <w:name w:val="Текст выноски Знак1"/>
    <w:basedOn w:val="a0"/>
    <w:uiPriority w:val="99"/>
    <w:semiHidden/>
    <w:rsid w:val="00A77A4F"/>
    <w:rPr>
      <w:rFonts w:ascii="Tahoma" w:hAnsi="Tahoma" w:cs="Tahoma"/>
      <w:sz w:val="16"/>
      <w:szCs w:val="16"/>
    </w:rPr>
  </w:style>
  <w:style w:type="character" w:customStyle="1" w:styleId="longtext">
    <w:name w:val="long_text"/>
    <w:basedOn w:val="a0"/>
    <w:rsid w:val="00A77A4F"/>
  </w:style>
  <w:style w:type="character" w:customStyle="1" w:styleId="rvts23">
    <w:name w:val="rvts23"/>
    <w:basedOn w:val="a0"/>
    <w:rsid w:val="00A77A4F"/>
  </w:style>
  <w:style w:type="character" w:customStyle="1" w:styleId="FontStyle32">
    <w:name w:val="Font Style32"/>
    <w:rsid w:val="00A77A4F"/>
    <w:rPr>
      <w:rFonts w:ascii="Times New Roman" w:hAnsi="Times New Roman" w:cs="Times New Roman" w:hint="default"/>
      <w:i/>
      <w:iCs/>
      <w:spacing w:val="-10"/>
      <w:sz w:val="68"/>
      <w:szCs w:val="68"/>
    </w:rPr>
  </w:style>
  <w:style w:type="character" w:customStyle="1" w:styleId="FontStyle29">
    <w:name w:val="Font Style29"/>
    <w:rsid w:val="00A77A4F"/>
    <w:rPr>
      <w:rFonts w:ascii="Times New Roman" w:hAnsi="Times New Roman" w:cs="Times New Roman" w:hint="default"/>
      <w:sz w:val="68"/>
      <w:szCs w:val="68"/>
    </w:rPr>
  </w:style>
  <w:style w:type="character" w:customStyle="1" w:styleId="font11">
    <w:name w:val="font11"/>
    <w:basedOn w:val="a0"/>
    <w:rsid w:val="00A77A4F"/>
  </w:style>
  <w:style w:type="character" w:customStyle="1" w:styleId="font0">
    <w:name w:val="font0"/>
    <w:basedOn w:val="a0"/>
    <w:rsid w:val="00A77A4F"/>
  </w:style>
  <w:style w:type="character" w:customStyle="1" w:styleId="91">
    <w:name w:val="Знак Знак9"/>
    <w:rsid w:val="00A77A4F"/>
    <w:rPr>
      <w:sz w:val="24"/>
      <w:szCs w:val="24"/>
    </w:rPr>
  </w:style>
  <w:style w:type="character" w:customStyle="1" w:styleId="100">
    <w:name w:val="Знак Знак10"/>
    <w:locked/>
    <w:rsid w:val="00A77A4F"/>
    <w:rPr>
      <w:lang w:val="ru-RU" w:eastAsia="ru-RU" w:bidi="ar-SA"/>
    </w:rPr>
  </w:style>
  <w:style w:type="character" w:customStyle="1" w:styleId="rvts9">
    <w:name w:val="rvts9"/>
    <w:basedOn w:val="a0"/>
    <w:rsid w:val="00A77A4F"/>
  </w:style>
  <w:style w:type="character" w:customStyle="1" w:styleId="rvts46">
    <w:name w:val="rvts46"/>
    <w:basedOn w:val="a0"/>
    <w:rsid w:val="00A77A4F"/>
  </w:style>
  <w:style w:type="character" w:customStyle="1" w:styleId="rvts37">
    <w:name w:val="rvts37"/>
    <w:basedOn w:val="a0"/>
    <w:rsid w:val="00A77A4F"/>
  </w:style>
  <w:style w:type="character" w:customStyle="1" w:styleId="fontstyle01">
    <w:name w:val="fontstyle01"/>
    <w:rsid w:val="00A77A4F"/>
    <w:rPr>
      <w:rFonts w:ascii="Times New Roman" w:hAnsi="Times New Roman" w:cs="Times New Roman" w:hint="default"/>
      <w:color w:val="000000"/>
      <w:sz w:val="24"/>
      <w:szCs w:val="24"/>
    </w:rPr>
  </w:style>
  <w:style w:type="character" w:customStyle="1" w:styleId="72">
    <w:name w:val="Знак Знак7"/>
    <w:locked/>
    <w:rsid w:val="00A77A4F"/>
    <w:rPr>
      <w:sz w:val="28"/>
      <w:lang w:val="uk-UA" w:eastAsia="uk-UA" w:bidi="ar-SA"/>
    </w:rPr>
  </w:style>
  <w:style w:type="character" w:customStyle="1" w:styleId="TitleChar">
    <w:name w:val="Title Char"/>
    <w:locked/>
    <w:rsid w:val="00A77A4F"/>
    <w:rPr>
      <w:rFonts w:ascii="Calibri" w:eastAsia="Calibri" w:hAnsi="Calibri" w:cs="Calibri" w:hint="default"/>
      <w:b/>
      <w:bCs w:val="0"/>
      <w:sz w:val="28"/>
      <w:lang w:val="uk-UA" w:eastAsia="ru-RU" w:bidi="ar-SA"/>
    </w:rPr>
  </w:style>
  <w:style w:type="character" w:customStyle="1" w:styleId="13pt">
    <w:name w:val="Основной текст + 13 pt"/>
    <w:uiPriority w:val="99"/>
    <w:rsid w:val="00A77A4F"/>
    <w:rPr>
      <w:rFonts w:ascii="Times New Roman" w:hAnsi="Times New Roman" w:cs="Times New Roman" w:hint="default"/>
      <w:sz w:val="26"/>
    </w:rPr>
  </w:style>
  <w:style w:type="paragraph" w:customStyle="1" w:styleId="3b">
    <w:name w:val="Абзац списка3"/>
    <w:basedOn w:val="a"/>
    <w:uiPriority w:val="99"/>
    <w:qFormat/>
    <w:rsid w:val="00223B2E"/>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rvts48">
    <w:name w:val="rvts48"/>
    <w:rsid w:val="00223B2E"/>
  </w:style>
  <w:style w:type="character" w:customStyle="1" w:styleId="affff1">
    <w:name w:val="без абзаца Знак"/>
    <w:link w:val="affff2"/>
    <w:locked/>
    <w:rsid w:val="00D907AA"/>
    <w:rPr>
      <w:sz w:val="28"/>
    </w:rPr>
  </w:style>
  <w:style w:type="paragraph" w:customStyle="1" w:styleId="affff2">
    <w:name w:val="без абзаца"/>
    <w:basedOn w:val="a"/>
    <w:link w:val="affff1"/>
    <w:rsid w:val="00D907AA"/>
    <w:pPr>
      <w:overflowPunct w:val="0"/>
      <w:autoSpaceDE w:val="0"/>
      <w:autoSpaceDN w:val="0"/>
      <w:adjustRightInd w:val="0"/>
      <w:spacing w:after="0" w:line="240" w:lineRule="auto"/>
      <w:jc w:val="center"/>
    </w:pPr>
    <w:rPr>
      <w:sz w:val="28"/>
    </w:rPr>
  </w:style>
  <w:style w:type="paragraph" w:customStyle="1" w:styleId="standard">
    <w:name w:val="standard"/>
    <w:basedOn w:val="a"/>
    <w:uiPriority w:val="99"/>
    <w:qFormat/>
    <w:rsid w:val="00776B3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font8">
    <w:name w:val="font_8"/>
    <w:basedOn w:val="a"/>
    <w:uiPriority w:val="99"/>
    <w:qFormat/>
    <w:rsid w:val="00A25C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uiPriority w:val="99"/>
    <w:rsid w:val="00D9625E"/>
    <w:rPr>
      <w:rFonts w:ascii="Times New Roman" w:hAnsi="Times New Roman" w:cs="Times New Roman" w:hint="default"/>
    </w:rPr>
  </w:style>
  <w:style w:type="character" w:customStyle="1" w:styleId="apple-tab-span">
    <w:name w:val="apple-tab-span"/>
    <w:basedOn w:val="a0"/>
    <w:rsid w:val="00D9625E"/>
  </w:style>
  <w:style w:type="paragraph" w:customStyle="1" w:styleId="1ff3">
    <w:name w:val="Текст1"/>
    <w:basedOn w:val="a"/>
    <w:uiPriority w:val="99"/>
    <w:semiHidden/>
    <w:qFormat/>
    <w:rsid w:val="004C5BBF"/>
    <w:pPr>
      <w:suppressAutoHyphens/>
      <w:spacing w:after="0" w:line="240" w:lineRule="auto"/>
    </w:pPr>
    <w:rPr>
      <w:rFonts w:ascii="Courier New" w:eastAsia="Times New Roman" w:hAnsi="Courier New" w:cs="Courier New"/>
      <w:color w:val="00000A"/>
      <w:sz w:val="20"/>
      <w:szCs w:val="20"/>
      <w:lang w:eastAsia="zh-CN"/>
    </w:rPr>
  </w:style>
  <w:style w:type="paragraph" w:customStyle="1" w:styleId="214">
    <w:name w:val="Основной текст с отступом 21"/>
    <w:basedOn w:val="a"/>
    <w:uiPriority w:val="99"/>
    <w:semiHidden/>
    <w:qFormat/>
    <w:rsid w:val="004C5BBF"/>
    <w:pPr>
      <w:suppressAutoHyphens/>
      <w:spacing w:after="120" w:line="480" w:lineRule="auto"/>
      <w:ind w:left="283"/>
    </w:pPr>
    <w:rPr>
      <w:rFonts w:ascii="Times New Roman" w:eastAsia="Times New Roman" w:hAnsi="Times New Roman" w:cs="Times New Roman"/>
      <w:color w:val="00000A"/>
      <w:sz w:val="24"/>
      <w:szCs w:val="24"/>
      <w:lang w:eastAsia="zh-CN"/>
    </w:rPr>
  </w:style>
  <w:style w:type="paragraph" w:customStyle="1" w:styleId="bodytext3">
    <w:name w:val="bodytext3"/>
    <w:basedOn w:val="a"/>
    <w:uiPriority w:val="99"/>
    <w:semiHidden/>
    <w:qFormat/>
    <w:rsid w:val="004C5BBF"/>
    <w:pPr>
      <w:suppressAutoHyphens/>
      <w:spacing w:before="280" w:after="280" w:line="240" w:lineRule="auto"/>
    </w:pPr>
    <w:rPr>
      <w:rFonts w:ascii="Times New Roman" w:eastAsia="Times New Roman" w:hAnsi="Times New Roman" w:cs="Times New Roman"/>
      <w:color w:val="00000A"/>
      <w:sz w:val="24"/>
      <w:szCs w:val="24"/>
      <w:lang w:eastAsia="zh-CN"/>
    </w:rPr>
  </w:style>
</w:styles>
</file>

<file path=word/webSettings.xml><?xml version="1.0" encoding="utf-8"?>
<w:webSettings xmlns:r="http://schemas.openxmlformats.org/officeDocument/2006/relationships" xmlns:w="http://schemas.openxmlformats.org/wordprocessingml/2006/main">
  <w:divs>
    <w:div w:id="29694559">
      <w:bodyDiv w:val="1"/>
      <w:marLeft w:val="0"/>
      <w:marRight w:val="0"/>
      <w:marTop w:val="0"/>
      <w:marBottom w:val="0"/>
      <w:divBdr>
        <w:top w:val="none" w:sz="0" w:space="0" w:color="auto"/>
        <w:left w:val="none" w:sz="0" w:space="0" w:color="auto"/>
        <w:bottom w:val="none" w:sz="0" w:space="0" w:color="auto"/>
        <w:right w:val="none" w:sz="0" w:space="0" w:color="auto"/>
      </w:divBdr>
    </w:div>
    <w:div w:id="37096503">
      <w:bodyDiv w:val="1"/>
      <w:marLeft w:val="0"/>
      <w:marRight w:val="0"/>
      <w:marTop w:val="0"/>
      <w:marBottom w:val="0"/>
      <w:divBdr>
        <w:top w:val="none" w:sz="0" w:space="0" w:color="auto"/>
        <w:left w:val="none" w:sz="0" w:space="0" w:color="auto"/>
        <w:bottom w:val="none" w:sz="0" w:space="0" w:color="auto"/>
        <w:right w:val="none" w:sz="0" w:space="0" w:color="auto"/>
      </w:divBdr>
    </w:div>
    <w:div w:id="49112234">
      <w:bodyDiv w:val="1"/>
      <w:marLeft w:val="0"/>
      <w:marRight w:val="0"/>
      <w:marTop w:val="0"/>
      <w:marBottom w:val="0"/>
      <w:divBdr>
        <w:top w:val="none" w:sz="0" w:space="0" w:color="auto"/>
        <w:left w:val="none" w:sz="0" w:space="0" w:color="auto"/>
        <w:bottom w:val="none" w:sz="0" w:space="0" w:color="auto"/>
        <w:right w:val="none" w:sz="0" w:space="0" w:color="auto"/>
      </w:divBdr>
    </w:div>
    <w:div w:id="50807838">
      <w:bodyDiv w:val="1"/>
      <w:marLeft w:val="0"/>
      <w:marRight w:val="0"/>
      <w:marTop w:val="0"/>
      <w:marBottom w:val="0"/>
      <w:divBdr>
        <w:top w:val="none" w:sz="0" w:space="0" w:color="auto"/>
        <w:left w:val="none" w:sz="0" w:space="0" w:color="auto"/>
        <w:bottom w:val="none" w:sz="0" w:space="0" w:color="auto"/>
        <w:right w:val="none" w:sz="0" w:space="0" w:color="auto"/>
      </w:divBdr>
    </w:div>
    <w:div w:id="64568586">
      <w:bodyDiv w:val="1"/>
      <w:marLeft w:val="0"/>
      <w:marRight w:val="0"/>
      <w:marTop w:val="0"/>
      <w:marBottom w:val="0"/>
      <w:divBdr>
        <w:top w:val="none" w:sz="0" w:space="0" w:color="auto"/>
        <w:left w:val="none" w:sz="0" w:space="0" w:color="auto"/>
        <w:bottom w:val="none" w:sz="0" w:space="0" w:color="auto"/>
        <w:right w:val="none" w:sz="0" w:space="0" w:color="auto"/>
      </w:divBdr>
    </w:div>
    <w:div w:id="68619967">
      <w:bodyDiv w:val="1"/>
      <w:marLeft w:val="0"/>
      <w:marRight w:val="0"/>
      <w:marTop w:val="0"/>
      <w:marBottom w:val="0"/>
      <w:divBdr>
        <w:top w:val="none" w:sz="0" w:space="0" w:color="auto"/>
        <w:left w:val="none" w:sz="0" w:space="0" w:color="auto"/>
        <w:bottom w:val="none" w:sz="0" w:space="0" w:color="auto"/>
        <w:right w:val="none" w:sz="0" w:space="0" w:color="auto"/>
      </w:divBdr>
    </w:div>
    <w:div w:id="71393978">
      <w:bodyDiv w:val="1"/>
      <w:marLeft w:val="0"/>
      <w:marRight w:val="0"/>
      <w:marTop w:val="0"/>
      <w:marBottom w:val="0"/>
      <w:divBdr>
        <w:top w:val="none" w:sz="0" w:space="0" w:color="auto"/>
        <w:left w:val="none" w:sz="0" w:space="0" w:color="auto"/>
        <w:bottom w:val="none" w:sz="0" w:space="0" w:color="auto"/>
        <w:right w:val="none" w:sz="0" w:space="0" w:color="auto"/>
      </w:divBdr>
    </w:div>
    <w:div w:id="90393528">
      <w:bodyDiv w:val="1"/>
      <w:marLeft w:val="0"/>
      <w:marRight w:val="0"/>
      <w:marTop w:val="0"/>
      <w:marBottom w:val="0"/>
      <w:divBdr>
        <w:top w:val="none" w:sz="0" w:space="0" w:color="auto"/>
        <w:left w:val="none" w:sz="0" w:space="0" w:color="auto"/>
        <w:bottom w:val="none" w:sz="0" w:space="0" w:color="auto"/>
        <w:right w:val="none" w:sz="0" w:space="0" w:color="auto"/>
      </w:divBdr>
    </w:div>
    <w:div w:id="130221406">
      <w:bodyDiv w:val="1"/>
      <w:marLeft w:val="0"/>
      <w:marRight w:val="0"/>
      <w:marTop w:val="0"/>
      <w:marBottom w:val="0"/>
      <w:divBdr>
        <w:top w:val="none" w:sz="0" w:space="0" w:color="auto"/>
        <w:left w:val="none" w:sz="0" w:space="0" w:color="auto"/>
        <w:bottom w:val="none" w:sz="0" w:space="0" w:color="auto"/>
        <w:right w:val="none" w:sz="0" w:space="0" w:color="auto"/>
      </w:divBdr>
    </w:div>
    <w:div w:id="162672400">
      <w:bodyDiv w:val="1"/>
      <w:marLeft w:val="0"/>
      <w:marRight w:val="0"/>
      <w:marTop w:val="0"/>
      <w:marBottom w:val="0"/>
      <w:divBdr>
        <w:top w:val="none" w:sz="0" w:space="0" w:color="auto"/>
        <w:left w:val="none" w:sz="0" w:space="0" w:color="auto"/>
        <w:bottom w:val="none" w:sz="0" w:space="0" w:color="auto"/>
        <w:right w:val="none" w:sz="0" w:space="0" w:color="auto"/>
      </w:divBdr>
    </w:div>
    <w:div w:id="193689288">
      <w:bodyDiv w:val="1"/>
      <w:marLeft w:val="0"/>
      <w:marRight w:val="0"/>
      <w:marTop w:val="0"/>
      <w:marBottom w:val="0"/>
      <w:divBdr>
        <w:top w:val="none" w:sz="0" w:space="0" w:color="auto"/>
        <w:left w:val="none" w:sz="0" w:space="0" w:color="auto"/>
        <w:bottom w:val="none" w:sz="0" w:space="0" w:color="auto"/>
        <w:right w:val="none" w:sz="0" w:space="0" w:color="auto"/>
      </w:divBdr>
    </w:div>
    <w:div w:id="304314881">
      <w:bodyDiv w:val="1"/>
      <w:marLeft w:val="0"/>
      <w:marRight w:val="0"/>
      <w:marTop w:val="0"/>
      <w:marBottom w:val="0"/>
      <w:divBdr>
        <w:top w:val="none" w:sz="0" w:space="0" w:color="auto"/>
        <w:left w:val="none" w:sz="0" w:space="0" w:color="auto"/>
        <w:bottom w:val="none" w:sz="0" w:space="0" w:color="auto"/>
        <w:right w:val="none" w:sz="0" w:space="0" w:color="auto"/>
      </w:divBdr>
    </w:div>
    <w:div w:id="334961252">
      <w:bodyDiv w:val="1"/>
      <w:marLeft w:val="0"/>
      <w:marRight w:val="0"/>
      <w:marTop w:val="0"/>
      <w:marBottom w:val="0"/>
      <w:divBdr>
        <w:top w:val="none" w:sz="0" w:space="0" w:color="auto"/>
        <w:left w:val="none" w:sz="0" w:space="0" w:color="auto"/>
        <w:bottom w:val="none" w:sz="0" w:space="0" w:color="auto"/>
        <w:right w:val="none" w:sz="0" w:space="0" w:color="auto"/>
      </w:divBdr>
    </w:div>
    <w:div w:id="408501866">
      <w:bodyDiv w:val="1"/>
      <w:marLeft w:val="0"/>
      <w:marRight w:val="0"/>
      <w:marTop w:val="0"/>
      <w:marBottom w:val="0"/>
      <w:divBdr>
        <w:top w:val="none" w:sz="0" w:space="0" w:color="auto"/>
        <w:left w:val="none" w:sz="0" w:space="0" w:color="auto"/>
        <w:bottom w:val="none" w:sz="0" w:space="0" w:color="auto"/>
        <w:right w:val="none" w:sz="0" w:space="0" w:color="auto"/>
      </w:divBdr>
    </w:div>
    <w:div w:id="415904865">
      <w:bodyDiv w:val="1"/>
      <w:marLeft w:val="0"/>
      <w:marRight w:val="0"/>
      <w:marTop w:val="0"/>
      <w:marBottom w:val="0"/>
      <w:divBdr>
        <w:top w:val="none" w:sz="0" w:space="0" w:color="auto"/>
        <w:left w:val="none" w:sz="0" w:space="0" w:color="auto"/>
        <w:bottom w:val="none" w:sz="0" w:space="0" w:color="auto"/>
        <w:right w:val="none" w:sz="0" w:space="0" w:color="auto"/>
      </w:divBdr>
    </w:div>
    <w:div w:id="422846735">
      <w:bodyDiv w:val="1"/>
      <w:marLeft w:val="0"/>
      <w:marRight w:val="0"/>
      <w:marTop w:val="0"/>
      <w:marBottom w:val="0"/>
      <w:divBdr>
        <w:top w:val="none" w:sz="0" w:space="0" w:color="auto"/>
        <w:left w:val="none" w:sz="0" w:space="0" w:color="auto"/>
        <w:bottom w:val="none" w:sz="0" w:space="0" w:color="auto"/>
        <w:right w:val="none" w:sz="0" w:space="0" w:color="auto"/>
      </w:divBdr>
    </w:div>
    <w:div w:id="424887187">
      <w:bodyDiv w:val="1"/>
      <w:marLeft w:val="0"/>
      <w:marRight w:val="0"/>
      <w:marTop w:val="0"/>
      <w:marBottom w:val="0"/>
      <w:divBdr>
        <w:top w:val="none" w:sz="0" w:space="0" w:color="auto"/>
        <w:left w:val="none" w:sz="0" w:space="0" w:color="auto"/>
        <w:bottom w:val="none" w:sz="0" w:space="0" w:color="auto"/>
        <w:right w:val="none" w:sz="0" w:space="0" w:color="auto"/>
      </w:divBdr>
    </w:div>
    <w:div w:id="427850903">
      <w:bodyDiv w:val="1"/>
      <w:marLeft w:val="0"/>
      <w:marRight w:val="0"/>
      <w:marTop w:val="0"/>
      <w:marBottom w:val="0"/>
      <w:divBdr>
        <w:top w:val="none" w:sz="0" w:space="0" w:color="auto"/>
        <w:left w:val="none" w:sz="0" w:space="0" w:color="auto"/>
        <w:bottom w:val="none" w:sz="0" w:space="0" w:color="auto"/>
        <w:right w:val="none" w:sz="0" w:space="0" w:color="auto"/>
      </w:divBdr>
    </w:div>
    <w:div w:id="435907568">
      <w:bodyDiv w:val="1"/>
      <w:marLeft w:val="0"/>
      <w:marRight w:val="0"/>
      <w:marTop w:val="0"/>
      <w:marBottom w:val="0"/>
      <w:divBdr>
        <w:top w:val="none" w:sz="0" w:space="0" w:color="auto"/>
        <w:left w:val="none" w:sz="0" w:space="0" w:color="auto"/>
        <w:bottom w:val="none" w:sz="0" w:space="0" w:color="auto"/>
        <w:right w:val="none" w:sz="0" w:space="0" w:color="auto"/>
      </w:divBdr>
    </w:div>
    <w:div w:id="459492311">
      <w:bodyDiv w:val="1"/>
      <w:marLeft w:val="0"/>
      <w:marRight w:val="0"/>
      <w:marTop w:val="0"/>
      <w:marBottom w:val="0"/>
      <w:divBdr>
        <w:top w:val="none" w:sz="0" w:space="0" w:color="auto"/>
        <w:left w:val="none" w:sz="0" w:space="0" w:color="auto"/>
        <w:bottom w:val="none" w:sz="0" w:space="0" w:color="auto"/>
        <w:right w:val="none" w:sz="0" w:space="0" w:color="auto"/>
      </w:divBdr>
    </w:div>
    <w:div w:id="513761720">
      <w:bodyDiv w:val="1"/>
      <w:marLeft w:val="0"/>
      <w:marRight w:val="0"/>
      <w:marTop w:val="0"/>
      <w:marBottom w:val="0"/>
      <w:divBdr>
        <w:top w:val="none" w:sz="0" w:space="0" w:color="auto"/>
        <w:left w:val="none" w:sz="0" w:space="0" w:color="auto"/>
        <w:bottom w:val="none" w:sz="0" w:space="0" w:color="auto"/>
        <w:right w:val="none" w:sz="0" w:space="0" w:color="auto"/>
      </w:divBdr>
    </w:div>
    <w:div w:id="517232793">
      <w:bodyDiv w:val="1"/>
      <w:marLeft w:val="0"/>
      <w:marRight w:val="0"/>
      <w:marTop w:val="0"/>
      <w:marBottom w:val="0"/>
      <w:divBdr>
        <w:top w:val="none" w:sz="0" w:space="0" w:color="auto"/>
        <w:left w:val="none" w:sz="0" w:space="0" w:color="auto"/>
        <w:bottom w:val="none" w:sz="0" w:space="0" w:color="auto"/>
        <w:right w:val="none" w:sz="0" w:space="0" w:color="auto"/>
      </w:divBdr>
    </w:div>
    <w:div w:id="531652639">
      <w:bodyDiv w:val="1"/>
      <w:marLeft w:val="0"/>
      <w:marRight w:val="0"/>
      <w:marTop w:val="0"/>
      <w:marBottom w:val="0"/>
      <w:divBdr>
        <w:top w:val="none" w:sz="0" w:space="0" w:color="auto"/>
        <w:left w:val="none" w:sz="0" w:space="0" w:color="auto"/>
        <w:bottom w:val="none" w:sz="0" w:space="0" w:color="auto"/>
        <w:right w:val="none" w:sz="0" w:space="0" w:color="auto"/>
      </w:divBdr>
    </w:div>
    <w:div w:id="550658364">
      <w:bodyDiv w:val="1"/>
      <w:marLeft w:val="0"/>
      <w:marRight w:val="0"/>
      <w:marTop w:val="0"/>
      <w:marBottom w:val="0"/>
      <w:divBdr>
        <w:top w:val="none" w:sz="0" w:space="0" w:color="auto"/>
        <w:left w:val="none" w:sz="0" w:space="0" w:color="auto"/>
        <w:bottom w:val="none" w:sz="0" w:space="0" w:color="auto"/>
        <w:right w:val="none" w:sz="0" w:space="0" w:color="auto"/>
      </w:divBdr>
    </w:div>
    <w:div w:id="552959701">
      <w:bodyDiv w:val="1"/>
      <w:marLeft w:val="0"/>
      <w:marRight w:val="0"/>
      <w:marTop w:val="0"/>
      <w:marBottom w:val="0"/>
      <w:divBdr>
        <w:top w:val="none" w:sz="0" w:space="0" w:color="auto"/>
        <w:left w:val="none" w:sz="0" w:space="0" w:color="auto"/>
        <w:bottom w:val="none" w:sz="0" w:space="0" w:color="auto"/>
        <w:right w:val="none" w:sz="0" w:space="0" w:color="auto"/>
      </w:divBdr>
    </w:div>
    <w:div w:id="553155002">
      <w:bodyDiv w:val="1"/>
      <w:marLeft w:val="0"/>
      <w:marRight w:val="0"/>
      <w:marTop w:val="0"/>
      <w:marBottom w:val="0"/>
      <w:divBdr>
        <w:top w:val="none" w:sz="0" w:space="0" w:color="auto"/>
        <w:left w:val="none" w:sz="0" w:space="0" w:color="auto"/>
        <w:bottom w:val="none" w:sz="0" w:space="0" w:color="auto"/>
        <w:right w:val="none" w:sz="0" w:space="0" w:color="auto"/>
      </w:divBdr>
    </w:div>
    <w:div w:id="581917698">
      <w:bodyDiv w:val="1"/>
      <w:marLeft w:val="0"/>
      <w:marRight w:val="0"/>
      <w:marTop w:val="0"/>
      <w:marBottom w:val="0"/>
      <w:divBdr>
        <w:top w:val="none" w:sz="0" w:space="0" w:color="auto"/>
        <w:left w:val="none" w:sz="0" w:space="0" w:color="auto"/>
        <w:bottom w:val="none" w:sz="0" w:space="0" w:color="auto"/>
        <w:right w:val="none" w:sz="0" w:space="0" w:color="auto"/>
      </w:divBdr>
    </w:div>
    <w:div w:id="620234300">
      <w:bodyDiv w:val="1"/>
      <w:marLeft w:val="0"/>
      <w:marRight w:val="0"/>
      <w:marTop w:val="0"/>
      <w:marBottom w:val="0"/>
      <w:divBdr>
        <w:top w:val="none" w:sz="0" w:space="0" w:color="auto"/>
        <w:left w:val="none" w:sz="0" w:space="0" w:color="auto"/>
        <w:bottom w:val="none" w:sz="0" w:space="0" w:color="auto"/>
        <w:right w:val="none" w:sz="0" w:space="0" w:color="auto"/>
      </w:divBdr>
    </w:div>
    <w:div w:id="639263789">
      <w:bodyDiv w:val="1"/>
      <w:marLeft w:val="0"/>
      <w:marRight w:val="0"/>
      <w:marTop w:val="0"/>
      <w:marBottom w:val="0"/>
      <w:divBdr>
        <w:top w:val="none" w:sz="0" w:space="0" w:color="auto"/>
        <w:left w:val="none" w:sz="0" w:space="0" w:color="auto"/>
        <w:bottom w:val="none" w:sz="0" w:space="0" w:color="auto"/>
        <w:right w:val="none" w:sz="0" w:space="0" w:color="auto"/>
      </w:divBdr>
    </w:div>
    <w:div w:id="650521182">
      <w:bodyDiv w:val="1"/>
      <w:marLeft w:val="0"/>
      <w:marRight w:val="0"/>
      <w:marTop w:val="0"/>
      <w:marBottom w:val="0"/>
      <w:divBdr>
        <w:top w:val="none" w:sz="0" w:space="0" w:color="auto"/>
        <w:left w:val="none" w:sz="0" w:space="0" w:color="auto"/>
        <w:bottom w:val="none" w:sz="0" w:space="0" w:color="auto"/>
        <w:right w:val="none" w:sz="0" w:space="0" w:color="auto"/>
      </w:divBdr>
    </w:div>
    <w:div w:id="723868591">
      <w:bodyDiv w:val="1"/>
      <w:marLeft w:val="0"/>
      <w:marRight w:val="0"/>
      <w:marTop w:val="0"/>
      <w:marBottom w:val="0"/>
      <w:divBdr>
        <w:top w:val="none" w:sz="0" w:space="0" w:color="auto"/>
        <w:left w:val="none" w:sz="0" w:space="0" w:color="auto"/>
        <w:bottom w:val="none" w:sz="0" w:space="0" w:color="auto"/>
        <w:right w:val="none" w:sz="0" w:space="0" w:color="auto"/>
      </w:divBdr>
    </w:div>
    <w:div w:id="735321467">
      <w:bodyDiv w:val="1"/>
      <w:marLeft w:val="0"/>
      <w:marRight w:val="0"/>
      <w:marTop w:val="0"/>
      <w:marBottom w:val="0"/>
      <w:divBdr>
        <w:top w:val="none" w:sz="0" w:space="0" w:color="auto"/>
        <w:left w:val="none" w:sz="0" w:space="0" w:color="auto"/>
        <w:bottom w:val="none" w:sz="0" w:space="0" w:color="auto"/>
        <w:right w:val="none" w:sz="0" w:space="0" w:color="auto"/>
      </w:divBdr>
    </w:div>
    <w:div w:id="773982637">
      <w:bodyDiv w:val="1"/>
      <w:marLeft w:val="0"/>
      <w:marRight w:val="0"/>
      <w:marTop w:val="0"/>
      <w:marBottom w:val="0"/>
      <w:divBdr>
        <w:top w:val="none" w:sz="0" w:space="0" w:color="auto"/>
        <w:left w:val="none" w:sz="0" w:space="0" w:color="auto"/>
        <w:bottom w:val="none" w:sz="0" w:space="0" w:color="auto"/>
        <w:right w:val="none" w:sz="0" w:space="0" w:color="auto"/>
      </w:divBdr>
    </w:div>
    <w:div w:id="801851744">
      <w:bodyDiv w:val="1"/>
      <w:marLeft w:val="0"/>
      <w:marRight w:val="0"/>
      <w:marTop w:val="0"/>
      <w:marBottom w:val="0"/>
      <w:divBdr>
        <w:top w:val="none" w:sz="0" w:space="0" w:color="auto"/>
        <w:left w:val="none" w:sz="0" w:space="0" w:color="auto"/>
        <w:bottom w:val="none" w:sz="0" w:space="0" w:color="auto"/>
        <w:right w:val="none" w:sz="0" w:space="0" w:color="auto"/>
      </w:divBdr>
    </w:div>
    <w:div w:id="804547327">
      <w:bodyDiv w:val="1"/>
      <w:marLeft w:val="0"/>
      <w:marRight w:val="0"/>
      <w:marTop w:val="0"/>
      <w:marBottom w:val="0"/>
      <w:divBdr>
        <w:top w:val="none" w:sz="0" w:space="0" w:color="auto"/>
        <w:left w:val="none" w:sz="0" w:space="0" w:color="auto"/>
        <w:bottom w:val="none" w:sz="0" w:space="0" w:color="auto"/>
        <w:right w:val="none" w:sz="0" w:space="0" w:color="auto"/>
      </w:divBdr>
    </w:div>
    <w:div w:id="838079940">
      <w:bodyDiv w:val="1"/>
      <w:marLeft w:val="0"/>
      <w:marRight w:val="0"/>
      <w:marTop w:val="0"/>
      <w:marBottom w:val="0"/>
      <w:divBdr>
        <w:top w:val="none" w:sz="0" w:space="0" w:color="auto"/>
        <w:left w:val="none" w:sz="0" w:space="0" w:color="auto"/>
        <w:bottom w:val="none" w:sz="0" w:space="0" w:color="auto"/>
        <w:right w:val="none" w:sz="0" w:space="0" w:color="auto"/>
      </w:divBdr>
    </w:div>
    <w:div w:id="863902723">
      <w:bodyDiv w:val="1"/>
      <w:marLeft w:val="0"/>
      <w:marRight w:val="0"/>
      <w:marTop w:val="0"/>
      <w:marBottom w:val="0"/>
      <w:divBdr>
        <w:top w:val="none" w:sz="0" w:space="0" w:color="auto"/>
        <w:left w:val="none" w:sz="0" w:space="0" w:color="auto"/>
        <w:bottom w:val="none" w:sz="0" w:space="0" w:color="auto"/>
        <w:right w:val="none" w:sz="0" w:space="0" w:color="auto"/>
      </w:divBdr>
    </w:div>
    <w:div w:id="864944667">
      <w:bodyDiv w:val="1"/>
      <w:marLeft w:val="0"/>
      <w:marRight w:val="0"/>
      <w:marTop w:val="0"/>
      <w:marBottom w:val="0"/>
      <w:divBdr>
        <w:top w:val="none" w:sz="0" w:space="0" w:color="auto"/>
        <w:left w:val="none" w:sz="0" w:space="0" w:color="auto"/>
        <w:bottom w:val="none" w:sz="0" w:space="0" w:color="auto"/>
        <w:right w:val="none" w:sz="0" w:space="0" w:color="auto"/>
      </w:divBdr>
    </w:div>
    <w:div w:id="875116214">
      <w:bodyDiv w:val="1"/>
      <w:marLeft w:val="0"/>
      <w:marRight w:val="0"/>
      <w:marTop w:val="0"/>
      <w:marBottom w:val="0"/>
      <w:divBdr>
        <w:top w:val="none" w:sz="0" w:space="0" w:color="auto"/>
        <w:left w:val="none" w:sz="0" w:space="0" w:color="auto"/>
        <w:bottom w:val="none" w:sz="0" w:space="0" w:color="auto"/>
        <w:right w:val="none" w:sz="0" w:space="0" w:color="auto"/>
      </w:divBdr>
    </w:div>
    <w:div w:id="879517772">
      <w:bodyDiv w:val="1"/>
      <w:marLeft w:val="0"/>
      <w:marRight w:val="0"/>
      <w:marTop w:val="0"/>
      <w:marBottom w:val="0"/>
      <w:divBdr>
        <w:top w:val="none" w:sz="0" w:space="0" w:color="auto"/>
        <w:left w:val="none" w:sz="0" w:space="0" w:color="auto"/>
        <w:bottom w:val="none" w:sz="0" w:space="0" w:color="auto"/>
        <w:right w:val="none" w:sz="0" w:space="0" w:color="auto"/>
      </w:divBdr>
    </w:div>
    <w:div w:id="895353768">
      <w:bodyDiv w:val="1"/>
      <w:marLeft w:val="0"/>
      <w:marRight w:val="0"/>
      <w:marTop w:val="0"/>
      <w:marBottom w:val="0"/>
      <w:divBdr>
        <w:top w:val="none" w:sz="0" w:space="0" w:color="auto"/>
        <w:left w:val="none" w:sz="0" w:space="0" w:color="auto"/>
        <w:bottom w:val="none" w:sz="0" w:space="0" w:color="auto"/>
        <w:right w:val="none" w:sz="0" w:space="0" w:color="auto"/>
      </w:divBdr>
    </w:div>
    <w:div w:id="898133178">
      <w:bodyDiv w:val="1"/>
      <w:marLeft w:val="0"/>
      <w:marRight w:val="0"/>
      <w:marTop w:val="0"/>
      <w:marBottom w:val="0"/>
      <w:divBdr>
        <w:top w:val="none" w:sz="0" w:space="0" w:color="auto"/>
        <w:left w:val="none" w:sz="0" w:space="0" w:color="auto"/>
        <w:bottom w:val="none" w:sz="0" w:space="0" w:color="auto"/>
        <w:right w:val="none" w:sz="0" w:space="0" w:color="auto"/>
      </w:divBdr>
    </w:div>
    <w:div w:id="913124298">
      <w:bodyDiv w:val="1"/>
      <w:marLeft w:val="0"/>
      <w:marRight w:val="0"/>
      <w:marTop w:val="0"/>
      <w:marBottom w:val="0"/>
      <w:divBdr>
        <w:top w:val="none" w:sz="0" w:space="0" w:color="auto"/>
        <w:left w:val="none" w:sz="0" w:space="0" w:color="auto"/>
        <w:bottom w:val="none" w:sz="0" w:space="0" w:color="auto"/>
        <w:right w:val="none" w:sz="0" w:space="0" w:color="auto"/>
      </w:divBdr>
    </w:div>
    <w:div w:id="915943356">
      <w:bodyDiv w:val="1"/>
      <w:marLeft w:val="0"/>
      <w:marRight w:val="0"/>
      <w:marTop w:val="0"/>
      <w:marBottom w:val="0"/>
      <w:divBdr>
        <w:top w:val="none" w:sz="0" w:space="0" w:color="auto"/>
        <w:left w:val="none" w:sz="0" w:space="0" w:color="auto"/>
        <w:bottom w:val="none" w:sz="0" w:space="0" w:color="auto"/>
        <w:right w:val="none" w:sz="0" w:space="0" w:color="auto"/>
      </w:divBdr>
    </w:div>
    <w:div w:id="924147380">
      <w:bodyDiv w:val="1"/>
      <w:marLeft w:val="0"/>
      <w:marRight w:val="0"/>
      <w:marTop w:val="0"/>
      <w:marBottom w:val="0"/>
      <w:divBdr>
        <w:top w:val="none" w:sz="0" w:space="0" w:color="auto"/>
        <w:left w:val="none" w:sz="0" w:space="0" w:color="auto"/>
        <w:bottom w:val="none" w:sz="0" w:space="0" w:color="auto"/>
        <w:right w:val="none" w:sz="0" w:space="0" w:color="auto"/>
      </w:divBdr>
    </w:div>
    <w:div w:id="926571946">
      <w:bodyDiv w:val="1"/>
      <w:marLeft w:val="0"/>
      <w:marRight w:val="0"/>
      <w:marTop w:val="0"/>
      <w:marBottom w:val="0"/>
      <w:divBdr>
        <w:top w:val="none" w:sz="0" w:space="0" w:color="auto"/>
        <w:left w:val="none" w:sz="0" w:space="0" w:color="auto"/>
        <w:bottom w:val="none" w:sz="0" w:space="0" w:color="auto"/>
        <w:right w:val="none" w:sz="0" w:space="0" w:color="auto"/>
      </w:divBdr>
    </w:div>
    <w:div w:id="935946554">
      <w:bodyDiv w:val="1"/>
      <w:marLeft w:val="0"/>
      <w:marRight w:val="0"/>
      <w:marTop w:val="0"/>
      <w:marBottom w:val="0"/>
      <w:divBdr>
        <w:top w:val="none" w:sz="0" w:space="0" w:color="auto"/>
        <w:left w:val="none" w:sz="0" w:space="0" w:color="auto"/>
        <w:bottom w:val="none" w:sz="0" w:space="0" w:color="auto"/>
        <w:right w:val="none" w:sz="0" w:space="0" w:color="auto"/>
      </w:divBdr>
    </w:div>
    <w:div w:id="1008142615">
      <w:bodyDiv w:val="1"/>
      <w:marLeft w:val="0"/>
      <w:marRight w:val="0"/>
      <w:marTop w:val="0"/>
      <w:marBottom w:val="0"/>
      <w:divBdr>
        <w:top w:val="none" w:sz="0" w:space="0" w:color="auto"/>
        <w:left w:val="none" w:sz="0" w:space="0" w:color="auto"/>
        <w:bottom w:val="none" w:sz="0" w:space="0" w:color="auto"/>
        <w:right w:val="none" w:sz="0" w:space="0" w:color="auto"/>
      </w:divBdr>
    </w:div>
    <w:div w:id="1014115471">
      <w:bodyDiv w:val="1"/>
      <w:marLeft w:val="0"/>
      <w:marRight w:val="0"/>
      <w:marTop w:val="0"/>
      <w:marBottom w:val="0"/>
      <w:divBdr>
        <w:top w:val="none" w:sz="0" w:space="0" w:color="auto"/>
        <w:left w:val="none" w:sz="0" w:space="0" w:color="auto"/>
        <w:bottom w:val="none" w:sz="0" w:space="0" w:color="auto"/>
        <w:right w:val="none" w:sz="0" w:space="0" w:color="auto"/>
      </w:divBdr>
    </w:div>
    <w:div w:id="1017390027">
      <w:bodyDiv w:val="1"/>
      <w:marLeft w:val="0"/>
      <w:marRight w:val="0"/>
      <w:marTop w:val="0"/>
      <w:marBottom w:val="0"/>
      <w:divBdr>
        <w:top w:val="none" w:sz="0" w:space="0" w:color="auto"/>
        <w:left w:val="none" w:sz="0" w:space="0" w:color="auto"/>
        <w:bottom w:val="none" w:sz="0" w:space="0" w:color="auto"/>
        <w:right w:val="none" w:sz="0" w:space="0" w:color="auto"/>
      </w:divBdr>
    </w:div>
    <w:div w:id="1023825312">
      <w:bodyDiv w:val="1"/>
      <w:marLeft w:val="0"/>
      <w:marRight w:val="0"/>
      <w:marTop w:val="0"/>
      <w:marBottom w:val="0"/>
      <w:divBdr>
        <w:top w:val="none" w:sz="0" w:space="0" w:color="auto"/>
        <w:left w:val="none" w:sz="0" w:space="0" w:color="auto"/>
        <w:bottom w:val="none" w:sz="0" w:space="0" w:color="auto"/>
        <w:right w:val="none" w:sz="0" w:space="0" w:color="auto"/>
      </w:divBdr>
    </w:div>
    <w:div w:id="1042903439">
      <w:bodyDiv w:val="1"/>
      <w:marLeft w:val="0"/>
      <w:marRight w:val="0"/>
      <w:marTop w:val="0"/>
      <w:marBottom w:val="0"/>
      <w:divBdr>
        <w:top w:val="none" w:sz="0" w:space="0" w:color="auto"/>
        <w:left w:val="none" w:sz="0" w:space="0" w:color="auto"/>
        <w:bottom w:val="none" w:sz="0" w:space="0" w:color="auto"/>
        <w:right w:val="none" w:sz="0" w:space="0" w:color="auto"/>
      </w:divBdr>
    </w:div>
    <w:div w:id="1075709509">
      <w:bodyDiv w:val="1"/>
      <w:marLeft w:val="0"/>
      <w:marRight w:val="0"/>
      <w:marTop w:val="0"/>
      <w:marBottom w:val="0"/>
      <w:divBdr>
        <w:top w:val="none" w:sz="0" w:space="0" w:color="auto"/>
        <w:left w:val="none" w:sz="0" w:space="0" w:color="auto"/>
        <w:bottom w:val="none" w:sz="0" w:space="0" w:color="auto"/>
        <w:right w:val="none" w:sz="0" w:space="0" w:color="auto"/>
      </w:divBdr>
    </w:div>
    <w:div w:id="1080176291">
      <w:bodyDiv w:val="1"/>
      <w:marLeft w:val="0"/>
      <w:marRight w:val="0"/>
      <w:marTop w:val="0"/>
      <w:marBottom w:val="0"/>
      <w:divBdr>
        <w:top w:val="none" w:sz="0" w:space="0" w:color="auto"/>
        <w:left w:val="none" w:sz="0" w:space="0" w:color="auto"/>
        <w:bottom w:val="none" w:sz="0" w:space="0" w:color="auto"/>
        <w:right w:val="none" w:sz="0" w:space="0" w:color="auto"/>
      </w:divBdr>
    </w:div>
    <w:div w:id="1110514793">
      <w:bodyDiv w:val="1"/>
      <w:marLeft w:val="0"/>
      <w:marRight w:val="0"/>
      <w:marTop w:val="0"/>
      <w:marBottom w:val="0"/>
      <w:divBdr>
        <w:top w:val="none" w:sz="0" w:space="0" w:color="auto"/>
        <w:left w:val="none" w:sz="0" w:space="0" w:color="auto"/>
        <w:bottom w:val="none" w:sz="0" w:space="0" w:color="auto"/>
        <w:right w:val="none" w:sz="0" w:space="0" w:color="auto"/>
      </w:divBdr>
    </w:div>
    <w:div w:id="1113137754">
      <w:bodyDiv w:val="1"/>
      <w:marLeft w:val="0"/>
      <w:marRight w:val="0"/>
      <w:marTop w:val="0"/>
      <w:marBottom w:val="0"/>
      <w:divBdr>
        <w:top w:val="none" w:sz="0" w:space="0" w:color="auto"/>
        <w:left w:val="none" w:sz="0" w:space="0" w:color="auto"/>
        <w:bottom w:val="none" w:sz="0" w:space="0" w:color="auto"/>
        <w:right w:val="none" w:sz="0" w:space="0" w:color="auto"/>
      </w:divBdr>
    </w:div>
    <w:div w:id="1138691723">
      <w:bodyDiv w:val="1"/>
      <w:marLeft w:val="0"/>
      <w:marRight w:val="0"/>
      <w:marTop w:val="0"/>
      <w:marBottom w:val="0"/>
      <w:divBdr>
        <w:top w:val="none" w:sz="0" w:space="0" w:color="auto"/>
        <w:left w:val="none" w:sz="0" w:space="0" w:color="auto"/>
        <w:bottom w:val="none" w:sz="0" w:space="0" w:color="auto"/>
        <w:right w:val="none" w:sz="0" w:space="0" w:color="auto"/>
      </w:divBdr>
    </w:div>
    <w:div w:id="1146439090">
      <w:bodyDiv w:val="1"/>
      <w:marLeft w:val="0"/>
      <w:marRight w:val="0"/>
      <w:marTop w:val="0"/>
      <w:marBottom w:val="0"/>
      <w:divBdr>
        <w:top w:val="none" w:sz="0" w:space="0" w:color="auto"/>
        <w:left w:val="none" w:sz="0" w:space="0" w:color="auto"/>
        <w:bottom w:val="none" w:sz="0" w:space="0" w:color="auto"/>
        <w:right w:val="none" w:sz="0" w:space="0" w:color="auto"/>
      </w:divBdr>
    </w:div>
    <w:div w:id="1176068521">
      <w:bodyDiv w:val="1"/>
      <w:marLeft w:val="0"/>
      <w:marRight w:val="0"/>
      <w:marTop w:val="0"/>
      <w:marBottom w:val="0"/>
      <w:divBdr>
        <w:top w:val="none" w:sz="0" w:space="0" w:color="auto"/>
        <w:left w:val="none" w:sz="0" w:space="0" w:color="auto"/>
        <w:bottom w:val="none" w:sz="0" w:space="0" w:color="auto"/>
        <w:right w:val="none" w:sz="0" w:space="0" w:color="auto"/>
      </w:divBdr>
    </w:div>
    <w:div w:id="1192765082">
      <w:bodyDiv w:val="1"/>
      <w:marLeft w:val="0"/>
      <w:marRight w:val="0"/>
      <w:marTop w:val="0"/>
      <w:marBottom w:val="0"/>
      <w:divBdr>
        <w:top w:val="none" w:sz="0" w:space="0" w:color="auto"/>
        <w:left w:val="none" w:sz="0" w:space="0" w:color="auto"/>
        <w:bottom w:val="none" w:sz="0" w:space="0" w:color="auto"/>
        <w:right w:val="none" w:sz="0" w:space="0" w:color="auto"/>
      </w:divBdr>
    </w:div>
    <w:div w:id="1195381600">
      <w:bodyDiv w:val="1"/>
      <w:marLeft w:val="0"/>
      <w:marRight w:val="0"/>
      <w:marTop w:val="0"/>
      <w:marBottom w:val="0"/>
      <w:divBdr>
        <w:top w:val="none" w:sz="0" w:space="0" w:color="auto"/>
        <w:left w:val="none" w:sz="0" w:space="0" w:color="auto"/>
        <w:bottom w:val="none" w:sz="0" w:space="0" w:color="auto"/>
        <w:right w:val="none" w:sz="0" w:space="0" w:color="auto"/>
      </w:divBdr>
    </w:div>
    <w:div w:id="1218197934">
      <w:bodyDiv w:val="1"/>
      <w:marLeft w:val="0"/>
      <w:marRight w:val="0"/>
      <w:marTop w:val="0"/>
      <w:marBottom w:val="0"/>
      <w:divBdr>
        <w:top w:val="none" w:sz="0" w:space="0" w:color="auto"/>
        <w:left w:val="none" w:sz="0" w:space="0" w:color="auto"/>
        <w:bottom w:val="none" w:sz="0" w:space="0" w:color="auto"/>
        <w:right w:val="none" w:sz="0" w:space="0" w:color="auto"/>
      </w:divBdr>
    </w:div>
    <w:div w:id="1238444029">
      <w:bodyDiv w:val="1"/>
      <w:marLeft w:val="0"/>
      <w:marRight w:val="0"/>
      <w:marTop w:val="0"/>
      <w:marBottom w:val="0"/>
      <w:divBdr>
        <w:top w:val="none" w:sz="0" w:space="0" w:color="auto"/>
        <w:left w:val="none" w:sz="0" w:space="0" w:color="auto"/>
        <w:bottom w:val="none" w:sz="0" w:space="0" w:color="auto"/>
        <w:right w:val="none" w:sz="0" w:space="0" w:color="auto"/>
      </w:divBdr>
    </w:div>
    <w:div w:id="1272056262">
      <w:bodyDiv w:val="1"/>
      <w:marLeft w:val="0"/>
      <w:marRight w:val="0"/>
      <w:marTop w:val="0"/>
      <w:marBottom w:val="0"/>
      <w:divBdr>
        <w:top w:val="none" w:sz="0" w:space="0" w:color="auto"/>
        <w:left w:val="none" w:sz="0" w:space="0" w:color="auto"/>
        <w:bottom w:val="none" w:sz="0" w:space="0" w:color="auto"/>
        <w:right w:val="none" w:sz="0" w:space="0" w:color="auto"/>
      </w:divBdr>
    </w:div>
    <w:div w:id="1303852720">
      <w:bodyDiv w:val="1"/>
      <w:marLeft w:val="0"/>
      <w:marRight w:val="0"/>
      <w:marTop w:val="0"/>
      <w:marBottom w:val="0"/>
      <w:divBdr>
        <w:top w:val="none" w:sz="0" w:space="0" w:color="auto"/>
        <w:left w:val="none" w:sz="0" w:space="0" w:color="auto"/>
        <w:bottom w:val="none" w:sz="0" w:space="0" w:color="auto"/>
        <w:right w:val="none" w:sz="0" w:space="0" w:color="auto"/>
      </w:divBdr>
    </w:div>
    <w:div w:id="1311785608">
      <w:bodyDiv w:val="1"/>
      <w:marLeft w:val="0"/>
      <w:marRight w:val="0"/>
      <w:marTop w:val="0"/>
      <w:marBottom w:val="0"/>
      <w:divBdr>
        <w:top w:val="none" w:sz="0" w:space="0" w:color="auto"/>
        <w:left w:val="none" w:sz="0" w:space="0" w:color="auto"/>
        <w:bottom w:val="none" w:sz="0" w:space="0" w:color="auto"/>
        <w:right w:val="none" w:sz="0" w:space="0" w:color="auto"/>
      </w:divBdr>
    </w:div>
    <w:div w:id="1319656343">
      <w:bodyDiv w:val="1"/>
      <w:marLeft w:val="0"/>
      <w:marRight w:val="0"/>
      <w:marTop w:val="0"/>
      <w:marBottom w:val="0"/>
      <w:divBdr>
        <w:top w:val="none" w:sz="0" w:space="0" w:color="auto"/>
        <w:left w:val="none" w:sz="0" w:space="0" w:color="auto"/>
        <w:bottom w:val="none" w:sz="0" w:space="0" w:color="auto"/>
        <w:right w:val="none" w:sz="0" w:space="0" w:color="auto"/>
      </w:divBdr>
    </w:div>
    <w:div w:id="1333797948">
      <w:bodyDiv w:val="1"/>
      <w:marLeft w:val="0"/>
      <w:marRight w:val="0"/>
      <w:marTop w:val="0"/>
      <w:marBottom w:val="0"/>
      <w:divBdr>
        <w:top w:val="none" w:sz="0" w:space="0" w:color="auto"/>
        <w:left w:val="none" w:sz="0" w:space="0" w:color="auto"/>
        <w:bottom w:val="none" w:sz="0" w:space="0" w:color="auto"/>
        <w:right w:val="none" w:sz="0" w:space="0" w:color="auto"/>
      </w:divBdr>
    </w:div>
    <w:div w:id="1349797172">
      <w:bodyDiv w:val="1"/>
      <w:marLeft w:val="0"/>
      <w:marRight w:val="0"/>
      <w:marTop w:val="0"/>
      <w:marBottom w:val="0"/>
      <w:divBdr>
        <w:top w:val="none" w:sz="0" w:space="0" w:color="auto"/>
        <w:left w:val="none" w:sz="0" w:space="0" w:color="auto"/>
        <w:bottom w:val="none" w:sz="0" w:space="0" w:color="auto"/>
        <w:right w:val="none" w:sz="0" w:space="0" w:color="auto"/>
      </w:divBdr>
    </w:div>
    <w:div w:id="1367363565">
      <w:bodyDiv w:val="1"/>
      <w:marLeft w:val="0"/>
      <w:marRight w:val="0"/>
      <w:marTop w:val="0"/>
      <w:marBottom w:val="0"/>
      <w:divBdr>
        <w:top w:val="none" w:sz="0" w:space="0" w:color="auto"/>
        <w:left w:val="none" w:sz="0" w:space="0" w:color="auto"/>
        <w:bottom w:val="none" w:sz="0" w:space="0" w:color="auto"/>
        <w:right w:val="none" w:sz="0" w:space="0" w:color="auto"/>
      </w:divBdr>
    </w:div>
    <w:div w:id="1386873308">
      <w:bodyDiv w:val="1"/>
      <w:marLeft w:val="0"/>
      <w:marRight w:val="0"/>
      <w:marTop w:val="0"/>
      <w:marBottom w:val="0"/>
      <w:divBdr>
        <w:top w:val="none" w:sz="0" w:space="0" w:color="auto"/>
        <w:left w:val="none" w:sz="0" w:space="0" w:color="auto"/>
        <w:bottom w:val="none" w:sz="0" w:space="0" w:color="auto"/>
        <w:right w:val="none" w:sz="0" w:space="0" w:color="auto"/>
      </w:divBdr>
    </w:div>
    <w:div w:id="1392969012">
      <w:bodyDiv w:val="1"/>
      <w:marLeft w:val="0"/>
      <w:marRight w:val="0"/>
      <w:marTop w:val="0"/>
      <w:marBottom w:val="0"/>
      <w:divBdr>
        <w:top w:val="none" w:sz="0" w:space="0" w:color="auto"/>
        <w:left w:val="none" w:sz="0" w:space="0" w:color="auto"/>
        <w:bottom w:val="none" w:sz="0" w:space="0" w:color="auto"/>
        <w:right w:val="none" w:sz="0" w:space="0" w:color="auto"/>
      </w:divBdr>
    </w:div>
    <w:div w:id="1414935143">
      <w:bodyDiv w:val="1"/>
      <w:marLeft w:val="0"/>
      <w:marRight w:val="0"/>
      <w:marTop w:val="0"/>
      <w:marBottom w:val="0"/>
      <w:divBdr>
        <w:top w:val="none" w:sz="0" w:space="0" w:color="auto"/>
        <w:left w:val="none" w:sz="0" w:space="0" w:color="auto"/>
        <w:bottom w:val="none" w:sz="0" w:space="0" w:color="auto"/>
        <w:right w:val="none" w:sz="0" w:space="0" w:color="auto"/>
      </w:divBdr>
    </w:div>
    <w:div w:id="1416048611">
      <w:bodyDiv w:val="1"/>
      <w:marLeft w:val="0"/>
      <w:marRight w:val="0"/>
      <w:marTop w:val="0"/>
      <w:marBottom w:val="0"/>
      <w:divBdr>
        <w:top w:val="none" w:sz="0" w:space="0" w:color="auto"/>
        <w:left w:val="none" w:sz="0" w:space="0" w:color="auto"/>
        <w:bottom w:val="none" w:sz="0" w:space="0" w:color="auto"/>
        <w:right w:val="none" w:sz="0" w:space="0" w:color="auto"/>
      </w:divBdr>
    </w:div>
    <w:div w:id="1429109614">
      <w:bodyDiv w:val="1"/>
      <w:marLeft w:val="0"/>
      <w:marRight w:val="0"/>
      <w:marTop w:val="0"/>
      <w:marBottom w:val="0"/>
      <w:divBdr>
        <w:top w:val="none" w:sz="0" w:space="0" w:color="auto"/>
        <w:left w:val="none" w:sz="0" w:space="0" w:color="auto"/>
        <w:bottom w:val="none" w:sz="0" w:space="0" w:color="auto"/>
        <w:right w:val="none" w:sz="0" w:space="0" w:color="auto"/>
      </w:divBdr>
    </w:div>
    <w:div w:id="1435200471">
      <w:bodyDiv w:val="1"/>
      <w:marLeft w:val="0"/>
      <w:marRight w:val="0"/>
      <w:marTop w:val="0"/>
      <w:marBottom w:val="0"/>
      <w:divBdr>
        <w:top w:val="none" w:sz="0" w:space="0" w:color="auto"/>
        <w:left w:val="none" w:sz="0" w:space="0" w:color="auto"/>
        <w:bottom w:val="none" w:sz="0" w:space="0" w:color="auto"/>
        <w:right w:val="none" w:sz="0" w:space="0" w:color="auto"/>
      </w:divBdr>
    </w:div>
    <w:div w:id="1436901839">
      <w:bodyDiv w:val="1"/>
      <w:marLeft w:val="0"/>
      <w:marRight w:val="0"/>
      <w:marTop w:val="0"/>
      <w:marBottom w:val="0"/>
      <w:divBdr>
        <w:top w:val="none" w:sz="0" w:space="0" w:color="auto"/>
        <w:left w:val="none" w:sz="0" w:space="0" w:color="auto"/>
        <w:bottom w:val="none" w:sz="0" w:space="0" w:color="auto"/>
        <w:right w:val="none" w:sz="0" w:space="0" w:color="auto"/>
      </w:divBdr>
    </w:div>
    <w:div w:id="1474710839">
      <w:bodyDiv w:val="1"/>
      <w:marLeft w:val="0"/>
      <w:marRight w:val="0"/>
      <w:marTop w:val="0"/>
      <w:marBottom w:val="0"/>
      <w:divBdr>
        <w:top w:val="none" w:sz="0" w:space="0" w:color="auto"/>
        <w:left w:val="none" w:sz="0" w:space="0" w:color="auto"/>
        <w:bottom w:val="none" w:sz="0" w:space="0" w:color="auto"/>
        <w:right w:val="none" w:sz="0" w:space="0" w:color="auto"/>
      </w:divBdr>
    </w:div>
    <w:div w:id="1483892762">
      <w:bodyDiv w:val="1"/>
      <w:marLeft w:val="0"/>
      <w:marRight w:val="0"/>
      <w:marTop w:val="0"/>
      <w:marBottom w:val="0"/>
      <w:divBdr>
        <w:top w:val="none" w:sz="0" w:space="0" w:color="auto"/>
        <w:left w:val="none" w:sz="0" w:space="0" w:color="auto"/>
        <w:bottom w:val="none" w:sz="0" w:space="0" w:color="auto"/>
        <w:right w:val="none" w:sz="0" w:space="0" w:color="auto"/>
      </w:divBdr>
    </w:div>
    <w:div w:id="1488277542">
      <w:bodyDiv w:val="1"/>
      <w:marLeft w:val="0"/>
      <w:marRight w:val="0"/>
      <w:marTop w:val="0"/>
      <w:marBottom w:val="0"/>
      <w:divBdr>
        <w:top w:val="none" w:sz="0" w:space="0" w:color="auto"/>
        <w:left w:val="none" w:sz="0" w:space="0" w:color="auto"/>
        <w:bottom w:val="none" w:sz="0" w:space="0" w:color="auto"/>
        <w:right w:val="none" w:sz="0" w:space="0" w:color="auto"/>
      </w:divBdr>
    </w:div>
    <w:div w:id="1517160266">
      <w:bodyDiv w:val="1"/>
      <w:marLeft w:val="0"/>
      <w:marRight w:val="0"/>
      <w:marTop w:val="0"/>
      <w:marBottom w:val="0"/>
      <w:divBdr>
        <w:top w:val="none" w:sz="0" w:space="0" w:color="auto"/>
        <w:left w:val="none" w:sz="0" w:space="0" w:color="auto"/>
        <w:bottom w:val="none" w:sz="0" w:space="0" w:color="auto"/>
        <w:right w:val="none" w:sz="0" w:space="0" w:color="auto"/>
      </w:divBdr>
    </w:div>
    <w:div w:id="1518353305">
      <w:bodyDiv w:val="1"/>
      <w:marLeft w:val="0"/>
      <w:marRight w:val="0"/>
      <w:marTop w:val="0"/>
      <w:marBottom w:val="0"/>
      <w:divBdr>
        <w:top w:val="none" w:sz="0" w:space="0" w:color="auto"/>
        <w:left w:val="none" w:sz="0" w:space="0" w:color="auto"/>
        <w:bottom w:val="none" w:sz="0" w:space="0" w:color="auto"/>
        <w:right w:val="none" w:sz="0" w:space="0" w:color="auto"/>
      </w:divBdr>
    </w:div>
    <w:div w:id="1595506296">
      <w:bodyDiv w:val="1"/>
      <w:marLeft w:val="0"/>
      <w:marRight w:val="0"/>
      <w:marTop w:val="0"/>
      <w:marBottom w:val="0"/>
      <w:divBdr>
        <w:top w:val="none" w:sz="0" w:space="0" w:color="auto"/>
        <w:left w:val="none" w:sz="0" w:space="0" w:color="auto"/>
        <w:bottom w:val="none" w:sz="0" w:space="0" w:color="auto"/>
        <w:right w:val="none" w:sz="0" w:space="0" w:color="auto"/>
      </w:divBdr>
    </w:div>
    <w:div w:id="1599873405">
      <w:bodyDiv w:val="1"/>
      <w:marLeft w:val="0"/>
      <w:marRight w:val="0"/>
      <w:marTop w:val="0"/>
      <w:marBottom w:val="0"/>
      <w:divBdr>
        <w:top w:val="none" w:sz="0" w:space="0" w:color="auto"/>
        <w:left w:val="none" w:sz="0" w:space="0" w:color="auto"/>
        <w:bottom w:val="none" w:sz="0" w:space="0" w:color="auto"/>
        <w:right w:val="none" w:sz="0" w:space="0" w:color="auto"/>
      </w:divBdr>
    </w:div>
    <w:div w:id="1609390670">
      <w:bodyDiv w:val="1"/>
      <w:marLeft w:val="0"/>
      <w:marRight w:val="0"/>
      <w:marTop w:val="0"/>
      <w:marBottom w:val="0"/>
      <w:divBdr>
        <w:top w:val="none" w:sz="0" w:space="0" w:color="auto"/>
        <w:left w:val="none" w:sz="0" w:space="0" w:color="auto"/>
        <w:bottom w:val="none" w:sz="0" w:space="0" w:color="auto"/>
        <w:right w:val="none" w:sz="0" w:space="0" w:color="auto"/>
      </w:divBdr>
    </w:div>
    <w:div w:id="1610819509">
      <w:bodyDiv w:val="1"/>
      <w:marLeft w:val="0"/>
      <w:marRight w:val="0"/>
      <w:marTop w:val="0"/>
      <w:marBottom w:val="0"/>
      <w:divBdr>
        <w:top w:val="none" w:sz="0" w:space="0" w:color="auto"/>
        <w:left w:val="none" w:sz="0" w:space="0" w:color="auto"/>
        <w:bottom w:val="none" w:sz="0" w:space="0" w:color="auto"/>
        <w:right w:val="none" w:sz="0" w:space="0" w:color="auto"/>
      </w:divBdr>
    </w:div>
    <w:div w:id="1634410737">
      <w:bodyDiv w:val="1"/>
      <w:marLeft w:val="0"/>
      <w:marRight w:val="0"/>
      <w:marTop w:val="0"/>
      <w:marBottom w:val="0"/>
      <w:divBdr>
        <w:top w:val="none" w:sz="0" w:space="0" w:color="auto"/>
        <w:left w:val="none" w:sz="0" w:space="0" w:color="auto"/>
        <w:bottom w:val="none" w:sz="0" w:space="0" w:color="auto"/>
        <w:right w:val="none" w:sz="0" w:space="0" w:color="auto"/>
      </w:divBdr>
    </w:div>
    <w:div w:id="1650095386">
      <w:bodyDiv w:val="1"/>
      <w:marLeft w:val="0"/>
      <w:marRight w:val="0"/>
      <w:marTop w:val="0"/>
      <w:marBottom w:val="0"/>
      <w:divBdr>
        <w:top w:val="none" w:sz="0" w:space="0" w:color="auto"/>
        <w:left w:val="none" w:sz="0" w:space="0" w:color="auto"/>
        <w:bottom w:val="none" w:sz="0" w:space="0" w:color="auto"/>
        <w:right w:val="none" w:sz="0" w:space="0" w:color="auto"/>
      </w:divBdr>
    </w:div>
    <w:div w:id="1679309109">
      <w:bodyDiv w:val="1"/>
      <w:marLeft w:val="0"/>
      <w:marRight w:val="0"/>
      <w:marTop w:val="0"/>
      <w:marBottom w:val="0"/>
      <w:divBdr>
        <w:top w:val="none" w:sz="0" w:space="0" w:color="auto"/>
        <w:left w:val="none" w:sz="0" w:space="0" w:color="auto"/>
        <w:bottom w:val="none" w:sz="0" w:space="0" w:color="auto"/>
        <w:right w:val="none" w:sz="0" w:space="0" w:color="auto"/>
      </w:divBdr>
    </w:div>
    <w:div w:id="1702433592">
      <w:bodyDiv w:val="1"/>
      <w:marLeft w:val="0"/>
      <w:marRight w:val="0"/>
      <w:marTop w:val="0"/>
      <w:marBottom w:val="0"/>
      <w:divBdr>
        <w:top w:val="none" w:sz="0" w:space="0" w:color="auto"/>
        <w:left w:val="none" w:sz="0" w:space="0" w:color="auto"/>
        <w:bottom w:val="none" w:sz="0" w:space="0" w:color="auto"/>
        <w:right w:val="none" w:sz="0" w:space="0" w:color="auto"/>
      </w:divBdr>
    </w:div>
    <w:div w:id="1712146469">
      <w:bodyDiv w:val="1"/>
      <w:marLeft w:val="0"/>
      <w:marRight w:val="0"/>
      <w:marTop w:val="0"/>
      <w:marBottom w:val="0"/>
      <w:divBdr>
        <w:top w:val="none" w:sz="0" w:space="0" w:color="auto"/>
        <w:left w:val="none" w:sz="0" w:space="0" w:color="auto"/>
        <w:bottom w:val="none" w:sz="0" w:space="0" w:color="auto"/>
        <w:right w:val="none" w:sz="0" w:space="0" w:color="auto"/>
      </w:divBdr>
    </w:div>
    <w:div w:id="1715423049">
      <w:bodyDiv w:val="1"/>
      <w:marLeft w:val="0"/>
      <w:marRight w:val="0"/>
      <w:marTop w:val="0"/>
      <w:marBottom w:val="0"/>
      <w:divBdr>
        <w:top w:val="none" w:sz="0" w:space="0" w:color="auto"/>
        <w:left w:val="none" w:sz="0" w:space="0" w:color="auto"/>
        <w:bottom w:val="none" w:sz="0" w:space="0" w:color="auto"/>
        <w:right w:val="none" w:sz="0" w:space="0" w:color="auto"/>
      </w:divBdr>
    </w:div>
    <w:div w:id="1755467030">
      <w:bodyDiv w:val="1"/>
      <w:marLeft w:val="0"/>
      <w:marRight w:val="0"/>
      <w:marTop w:val="0"/>
      <w:marBottom w:val="0"/>
      <w:divBdr>
        <w:top w:val="none" w:sz="0" w:space="0" w:color="auto"/>
        <w:left w:val="none" w:sz="0" w:space="0" w:color="auto"/>
        <w:bottom w:val="none" w:sz="0" w:space="0" w:color="auto"/>
        <w:right w:val="none" w:sz="0" w:space="0" w:color="auto"/>
      </w:divBdr>
    </w:div>
    <w:div w:id="1764840082">
      <w:bodyDiv w:val="1"/>
      <w:marLeft w:val="0"/>
      <w:marRight w:val="0"/>
      <w:marTop w:val="0"/>
      <w:marBottom w:val="0"/>
      <w:divBdr>
        <w:top w:val="none" w:sz="0" w:space="0" w:color="auto"/>
        <w:left w:val="none" w:sz="0" w:space="0" w:color="auto"/>
        <w:bottom w:val="none" w:sz="0" w:space="0" w:color="auto"/>
        <w:right w:val="none" w:sz="0" w:space="0" w:color="auto"/>
      </w:divBdr>
    </w:div>
    <w:div w:id="1799033093">
      <w:bodyDiv w:val="1"/>
      <w:marLeft w:val="0"/>
      <w:marRight w:val="0"/>
      <w:marTop w:val="0"/>
      <w:marBottom w:val="0"/>
      <w:divBdr>
        <w:top w:val="none" w:sz="0" w:space="0" w:color="auto"/>
        <w:left w:val="none" w:sz="0" w:space="0" w:color="auto"/>
        <w:bottom w:val="none" w:sz="0" w:space="0" w:color="auto"/>
        <w:right w:val="none" w:sz="0" w:space="0" w:color="auto"/>
      </w:divBdr>
    </w:div>
    <w:div w:id="1831168280">
      <w:bodyDiv w:val="1"/>
      <w:marLeft w:val="0"/>
      <w:marRight w:val="0"/>
      <w:marTop w:val="0"/>
      <w:marBottom w:val="0"/>
      <w:divBdr>
        <w:top w:val="none" w:sz="0" w:space="0" w:color="auto"/>
        <w:left w:val="none" w:sz="0" w:space="0" w:color="auto"/>
        <w:bottom w:val="none" w:sz="0" w:space="0" w:color="auto"/>
        <w:right w:val="none" w:sz="0" w:space="0" w:color="auto"/>
      </w:divBdr>
    </w:div>
    <w:div w:id="1831435026">
      <w:bodyDiv w:val="1"/>
      <w:marLeft w:val="0"/>
      <w:marRight w:val="0"/>
      <w:marTop w:val="0"/>
      <w:marBottom w:val="0"/>
      <w:divBdr>
        <w:top w:val="none" w:sz="0" w:space="0" w:color="auto"/>
        <w:left w:val="none" w:sz="0" w:space="0" w:color="auto"/>
        <w:bottom w:val="none" w:sz="0" w:space="0" w:color="auto"/>
        <w:right w:val="none" w:sz="0" w:space="0" w:color="auto"/>
      </w:divBdr>
    </w:div>
    <w:div w:id="1839268624">
      <w:bodyDiv w:val="1"/>
      <w:marLeft w:val="0"/>
      <w:marRight w:val="0"/>
      <w:marTop w:val="0"/>
      <w:marBottom w:val="0"/>
      <w:divBdr>
        <w:top w:val="none" w:sz="0" w:space="0" w:color="auto"/>
        <w:left w:val="none" w:sz="0" w:space="0" w:color="auto"/>
        <w:bottom w:val="none" w:sz="0" w:space="0" w:color="auto"/>
        <w:right w:val="none" w:sz="0" w:space="0" w:color="auto"/>
      </w:divBdr>
    </w:div>
    <w:div w:id="1859150749">
      <w:bodyDiv w:val="1"/>
      <w:marLeft w:val="0"/>
      <w:marRight w:val="0"/>
      <w:marTop w:val="0"/>
      <w:marBottom w:val="0"/>
      <w:divBdr>
        <w:top w:val="none" w:sz="0" w:space="0" w:color="auto"/>
        <w:left w:val="none" w:sz="0" w:space="0" w:color="auto"/>
        <w:bottom w:val="none" w:sz="0" w:space="0" w:color="auto"/>
        <w:right w:val="none" w:sz="0" w:space="0" w:color="auto"/>
      </w:divBdr>
    </w:div>
    <w:div w:id="1873304650">
      <w:bodyDiv w:val="1"/>
      <w:marLeft w:val="0"/>
      <w:marRight w:val="0"/>
      <w:marTop w:val="0"/>
      <w:marBottom w:val="0"/>
      <w:divBdr>
        <w:top w:val="none" w:sz="0" w:space="0" w:color="auto"/>
        <w:left w:val="none" w:sz="0" w:space="0" w:color="auto"/>
        <w:bottom w:val="none" w:sz="0" w:space="0" w:color="auto"/>
        <w:right w:val="none" w:sz="0" w:space="0" w:color="auto"/>
      </w:divBdr>
    </w:div>
    <w:div w:id="1880235930">
      <w:bodyDiv w:val="1"/>
      <w:marLeft w:val="0"/>
      <w:marRight w:val="0"/>
      <w:marTop w:val="0"/>
      <w:marBottom w:val="0"/>
      <w:divBdr>
        <w:top w:val="none" w:sz="0" w:space="0" w:color="auto"/>
        <w:left w:val="none" w:sz="0" w:space="0" w:color="auto"/>
        <w:bottom w:val="none" w:sz="0" w:space="0" w:color="auto"/>
        <w:right w:val="none" w:sz="0" w:space="0" w:color="auto"/>
      </w:divBdr>
    </w:div>
    <w:div w:id="1883982898">
      <w:bodyDiv w:val="1"/>
      <w:marLeft w:val="0"/>
      <w:marRight w:val="0"/>
      <w:marTop w:val="0"/>
      <w:marBottom w:val="0"/>
      <w:divBdr>
        <w:top w:val="none" w:sz="0" w:space="0" w:color="auto"/>
        <w:left w:val="none" w:sz="0" w:space="0" w:color="auto"/>
        <w:bottom w:val="none" w:sz="0" w:space="0" w:color="auto"/>
        <w:right w:val="none" w:sz="0" w:space="0" w:color="auto"/>
      </w:divBdr>
    </w:div>
    <w:div w:id="1910924457">
      <w:bodyDiv w:val="1"/>
      <w:marLeft w:val="0"/>
      <w:marRight w:val="0"/>
      <w:marTop w:val="0"/>
      <w:marBottom w:val="0"/>
      <w:divBdr>
        <w:top w:val="none" w:sz="0" w:space="0" w:color="auto"/>
        <w:left w:val="none" w:sz="0" w:space="0" w:color="auto"/>
        <w:bottom w:val="none" w:sz="0" w:space="0" w:color="auto"/>
        <w:right w:val="none" w:sz="0" w:space="0" w:color="auto"/>
      </w:divBdr>
    </w:div>
    <w:div w:id="1926525343">
      <w:bodyDiv w:val="1"/>
      <w:marLeft w:val="0"/>
      <w:marRight w:val="0"/>
      <w:marTop w:val="0"/>
      <w:marBottom w:val="0"/>
      <w:divBdr>
        <w:top w:val="none" w:sz="0" w:space="0" w:color="auto"/>
        <w:left w:val="none" w:sz="0" w:space="0" w:color="auto"/>
        <w:bottom w:val="none" w:sz="0" w:space="0" w:color="auto"/>
        <w:right w:val="none" w:sz="0" w:space="0" w:color="auto"/>
      </w:divBdr>
    </w:div>
    <w:div w:id="1971935929">
      <w:bodyDiv w:val="1"/>
      <w:marLeft w:val="0"/>
      <w:marRight w:val="0"/>
      <w:marTop w:val="0"/>
      <w:marBottom w:val="0"/>
      <w:divBdr>
        <w:top w:val="none" w:sz="0" w:space="0" w:color="auto"/>
        <w:left w:val="none" w:sz="0" w:space="0" w:color="auto"/>
        <w:bottom w:val="none" w:sz="0" w:space="0" w:color="auto"/>
        <w:right w:val="none" w:sz="0" w:space="0" w:color="auto"/>
      </w:divBdr>
    </w:div>
    <w:div w:id="1998344589">
      <w:bodyDiv w:val="1"/>
      <w:marLeft w:val="0"/>
      <w:marRight w:val="0"/>
      <w:marTop w:val="0"/>
      <w:marBottom w:val="0"/>
      <w:divBdr>
        <w:top w:val="none" w:sz="0" w:space="0" w:color="auto"/>
        <w:left w:val="none" w:sz="0" w:space="0" w:color="auto"/>
        <w:bottom w:val="none" w:sz="0" w:space="0" w:color="auto"/>
        <w:right w:val="none" w:sz="0" w:space="0" w:color="auto"/>
      </w:divBdr>
    </w:div>
    <w:div w:id="2004239697">
      <w:bodyDiv w:val="1"/>
      <w:marLeft w:val="0"/>
      <w:marRight w:val="0"/>
      <w:marTop w:val="0"/>
      <w:marBottom w:val="0"/>
      <w:divBdr>
        <w:top w:val="none" w:sz="0" w:space="0" w:color="auto"/>
        <w:left w:val="none" w:sz="0" w:space="0" w:color="auto"/>
        <w:bottom w:val="none" w:sz="0" w:space="0" w:color="auto"/>
        <w:right w:val="none" w:sz="0" w:space="0" w:color="auto"/>
      </w:divBdr>
    </w:div>
    <w:div w:id="2011910141">
      <w:bodyDiv w:val="1"/>
      <w:marLeft w:val="0"/>
      <w:marRight w:val="0"/>
      <w:marTop w:val="0"/>
      <w:marBottom w:val="0"/>
      <w:divBdr>
        <w:top w:val="none" w:sz="0" w:space="0" w:color="auto"/>
        <w:left w:val="none" w:sz="0" w:space="0" w:color="auto"/>
        <w:bottom w:val="none" w:sz="0" w:space="0" w:color="auto"/>
        <w:right w:val="none" w:sz="0" w:space="0" w:color="auto"/>
      </w:divBdr>
    </w:div>
    <w:div w:id="2018340051">
      <w:bodyDiv w:val="1"/>
      <w:marLeft w:val="0"/>
      <w:marRight w:val="0"/>
      <w:marTop w:val="0"/>
      <w:marBottom w:val="0"/>
      <w:divBdr>
        <w:top w:val="none" w:sz="0" w:space="0" w:color="auto"/>
        <w:left w:val="none" w:sz="0" w:space="0" w:color="auto"/>
        <w:bottom w:val="none" w:sz="0" w:space="0" w:color="auto"/>
        <w:right w:val="none" w:sz="0" w:space="0" w:color="auto"/>
      </w:divBdr>
    </w:div>
    <w:div w:id="2038314009">
      <w:bodyDiv w:val="1"/>
      <w:marLeft w:val="0"/>
      <w:marRight w:val="0"/>
      <w:marTop w:val="0"/>
      <w:marBottom w:val="0"/>
      <w:divBdr>
        <w:top w:val="none" w:sz="0" w:space="0" w:color="auto"/>
        <w:left w:val="none" w:sz="0" w:space="0" w:color="auto"/>
        <w:bottom w:val="none" w:sz="0" w:space="0" w:color="auto"/>
        <w:right w:val="none" w:sz="0" w:space="0" w:color="auto"/>
      </w:divBdr>
    </w:div>
    <w:div w:id="2046051663">
      <w:bodyDiv w:val="1"/>
      <w:marLeft w:val="0"/>
      <w:marRight w:val="0"/>
      <w:marTop w:val="0"/>
      <w:marBottom w:val="0"/>
      <w:divBdr>
        <w:top w:val="none" w:sz="0" w:space="0" w:color="auto"/>
        <w:left w:val="none" w:sz="0" w:space="0" w:color="auto"/>
        <w:bottom w:val="none" w:sz="0" w:space="0" w:color="auto"/>
        <w:right w:val="none" w:sz="0" w:space="0" w:color="auto"/>
      </w:divBdr>
    </w:div>
    <w:div w:id="2062636481">
      <w:bodyDiv w:val="1"/>
      <w:marLeft w:val="0"/>
      <w:marRight w:val="0"/>
      <w:marTop w:val="0"/>
      <w:marBottom w:val="0"/>
      <w:divBdr>
        <w:top w:val="none" w:sz="0" w:space="0" w:color="auto"/>
        <w:left w:val="none" w:sz="0" w:space="0" w:color="auto"/>
        <w:bottom w:val="none" w:sz="0" w:space="0" w:color="auto"/>
        <w:right w:val="none" w:sz="0" w:space="0" w:color="auto"/>
      </w:divBdr>
    </w:div>
    <w:div w:id="2066643014">
      <w:bodyDiv w:val="1"/>
      <w:marLeft w:val="0"/>
      <w:marRight w:val="0"/>
      <w:marTop w:val="0"/>
      <w:marBottom w:val="0"/>
      <w:divBdr>
        <w:top w:val="none" w:sz="0" w:space="0" w:color="auto"/>
        <w:left w:val="none" w:sz="0" w:space="0" w:color="auto"/>
        <w:bottom w:val="none" w:sz="0" w:space="0" w:color="auto"/>
        <w:right w:val="none" w:sz="0" w:space="0" w:color="auto"/>
      </w:divBdr>
    </w:div>
    <w:div w:id="2100829322">
      <w:bodyDiv w:val="1"/>
      <w:marLeft w:val="0"/>
      <w:marRight w:val="0"/>
      <w:marTop w:val="0"/>
      <w:marBottom w:val="0"/>
      <w:divBdr>
        <w:top w:val="none" w:sz="0" w:space="0" w:color="auto"/>
        <w:left w:val="none" w:sz="0" w:space="0" w:color="auto"/>
        <w:bottom w:val="none" w:sz="0" w:space="0" w:color="auto"/>
        <w:right w:val="none" w:sz="0" w:space="0" w:color="auto"/>
      </w:divBdr>
    </w:div>
    <w:div w:id="212726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333</TotalTime>
  <Pages>2</Pages>
  <Words>1917</Words>
  <Characters>1093</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286</cp:revision>
  <cp:lastPrinted>2020-03-05T07:12:00Z</cp:lastPrinted>
  <dcterms:created xsi:type="dcterms:W3CDTF">2019-06-25T09:45:00Z</dcterms:created>
  <dcterms:modified xsi:type="dcterms:W3CDTF">2020-03-17T14:55:00Z</dcterms:modified>
</cp:coreProperties>
</file>