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C3" w:rsidRDefault="008F2FF4"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8F2FF4">
        <w:pict>
          <v:group id="_x0000_s26937" style="position:absolute;left:0;text-align:left;margin-left:223.65pt;margin-top:0;width:34.4pt;height:48.3pt;z-index:251710464" coordorigin="3834,994" coordsize="1142,1718">
            <v:shape id="_x0000_s2693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693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694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694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694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694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694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694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694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694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694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694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695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695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695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695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695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695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695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695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6958" style="position:absolute;left:3834;top:1424;width:40;height:748" fillcolor="black" stroked="f"/>
            <v:shape id="_x0000_s26959" style="position:absolute;left:3834;top:2172;width:40;height:163" coordsize="400,1632" path="m400,1615r,9l400,,,,,1624r,8l,1624r,3l1,1632r399,-17xe" fillcolor="black" stroked="f">
              <v:path arrowok="t"/>
            </v:shape>
            <v:shape id="_x0000_s2696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6961" style="position:absolute;left:3994;top:2506;width:419;height:206" coordsize="4190,2060" path="m4038,1660r152,l152,,,369,4038,2029r152,l4038,2029r77,31l4190,2029,4038,1660xe" fillcolor="black" stroked="f">
              <v:path arrowok="t"/>
            </v:shape>
            <v:shape id="_x0000_s26962" style="position:absolute;left:4397;top:2506;width:419;height:203" coordsize="4190,2031" path="m4042,r-4,2l,1662r152,369l4190,371r-4,1l4042,r-3,1l4038,2r4,-2xe" fillcolor="black" stroked="f">
              <v:path arrowok="t"/>
            </v:shape>
            <v:shape id="_x0000_s2696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6964" style="position:absolute;left:4936;top:994;width:40;height:1340" coordsize="400,13403" path="m199,400l,200,,13403r400,l400,200,199,,400,200,400,,199,r,400xe" fillcolor="black" stroked="f">
              <v:path arrowok="t"/>
            </v:shape>
            <v:rect id="_x0000_s26965" style="position:absolute;left:4405;top:994;width:551;height:40" fillcolor="black" stroked="f"/>
            <v:shape id="_x0000_s26966" style="position:absolute;left:3834;top:994;width:571;height:40" coordsize="5711,400" path="m400,200l201,400r5510,l5711,,201,,,200,201,,,,,200r400,xe" fillcolor="black" stroked="f">
              <v:path arrowok="t"/>
            </v:shape>
            <v:shape id="_x0000_s26967" style="position:absolute;left:3834;top:1014;width:40;height:410" coordsize="400,4097" path="m201,4097r199,l400,,,,,4097r201,xe" fillcolor="black" stroked="f">
              <v:path arrowok="t"/>
            </v:shape>
            <w10:wrap anchorx="page"/>
          </v:group>
        </w:pic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A3DC3" w:rsidRDefault="00AA3DC3" w:rsidP="00AA3D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b/>
          <w:sz w:val="24"/>
          <w:szCs w:val="24"/>
        </w:rPr>
        <w:t>Р І Ш Е Н Н 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ХХ   сесії сільської ради  VІІ  скликання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27.03.2019  року                                    Крупець                                                   №19</w:t>
      </w:r>
    </w:p>
    <w:p w:rsidR="00AA3DC3" w:rsidRDefault="00AA3DC3" w:rsidP="00AA3DC3">
      <w:pPr>
        <w:tabs>
          <w:tab w:val="left" w:pos="2160"/>
        </w:tabs>
        <w:rPr>
          <w:rFonts w:ascii="Times New Roman" w:hAnsi="Times New Roman" w:cs="Times New Roman"/>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проекту землеустрою</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щодо відведення земельної ділянки  та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передачі  її у власність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Бабійчуку В.О.</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10.07.2018р. №2498-</w:t>
      </w:r>
      <w:r>
        <w:rPr>
          <w:rFonts w:ascii="Times New Roman" w:hAnsi="Times New Roman" w:cs="Times New Roman"/>
          <w:sz w:val="24"/>
          <w:szCs w:val="24"/>
          <w:lang w:val="en-US"/>
        </w:rPr>
        <w:t>VIII</w:t>
      </w:r>
      <w:r>
        <w:rPr>
          <w:rFonts w:ascii="Times New Roman" w:hAnsi="Times New Roman" w:cs="Times New Roman"/>
          <w:sz w:val="24"/>
          <w:szCs w:val="24"/>
        </w:rPr>
        <w:t xml:space="preserve">, розглянувши заяву  Бабійчука В.О., сільська рада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r>
        <w:rPr>
          <w:rFonts w:ascii="Times New Roman" w:hAnsi="Times New Roman" w:cs="Times New Roman"/>
          <w:sz w:val="24"/>
          <w:szCs w:val="24"/>
        </w:rPr>
        <w:t xml:space="preserve">          1.Затвердити Бабійчуку Віталію Олександровичу проект землеустрою щодо відведення земельної ділянки, для ведення особистого селянського господарства, площею 1,8764 га, яка розташована за межами  населених пунктів Крупецької сільської ради Славутського  району Хмельницької  області.</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2.Передати  Бабійчуку Віталію Олександровичу, який зареєстрована за адресою: </w:t>
      </w:r>
      <w:r w:rsidR="00FD2F5B">
        <w:rPr>
          <w:rFonts w:ascii="Times New Roman" w:hAnsi="Times New Roman" w:cs="Times New Roman"/>
          <w:sz w:val="24"/>
          <w:szCs w:val="24"/>
        </w:rPr>
        <w:t>____________</w:t>
      </w:r>
      <w:r>
        <w:rPr>
          <w:rFonts w:ascii="Times New Roman" w:hAnsi="Times New Roman" w:cs="Times New Roman"/>
          <w:sz w:val="24"/>
          <w:szCs w:val="24"/>
        </w:rPr>
        <w:t xml:space="preserve">, ідентифікаційний номер </w:t>
      </w:r>
      <w:r w:rsidR="00FD2F5B">
        <w:rPr>
          <w:rFonts w:ascii="Times New Roman" w:hAnsi="Times New Roman" w:cs="Times New Roman"/>
          <w:sz w:val="24"/>
          <w:szCs w:val="24"/>
        </w:rPr>
        <w:t>________</w:t>
      </w:r>
      <w:r>
        <w:rPr>
          <w:rFonts w:ascii="Times New Roman" w:hAnsi="Times New Roman" w:cs="Times New Roman"/>
          <w:sz w:val="24"/>
          <w:szCs w:val="24"/>
        </w:rPr>
        <w:t xml:space="preserve">, у власність земельну ділянку, площею 1,8764 га, </w:t>
      </w:r>
      <w:r w:rsidR="00FD2F5B">
        <w:rPr>
          <w:rFonts w:ascii="Times New Roman" w:hAnsi="Times New Roman" w:cs="Times New Roman"/>
          <w:sz w:val="24"/>
          <w:szCs w:val="24"/>
        </w:rPr>
        <w:t>кадастровий номер: 6823984000:__:___:____</w:t>
      </w:r>
      <w:r>
        <w:rPr>
          <w:rFonts w:ascii="Times New Roman" w:hAnsi="Times New Roman" w:cs="Times New Roman"/>
          <w:sz w:val="24"/>
          <w:szCs w:val="24"/>
        </w:rPr>
        <w:t xml:space="preserve">, для  ведення особистого селянського господарства, яка розташована  за межами  населених пунктів Крупецької сільської ради Славутського  району Хмельницької  області.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3.Бабійчуку В.О., якому передана земельна ділянка у власність, посвідчити право власності  в установленому  законом порядку.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Михалюка В.А.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7E27DD" w:rsidRDefault="007E27DD" w:rsidP="00112A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lastRenderedPageBreak/>
        <w:t xml:space="preserve"> </w:t>
      </w: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2F1E4C71"/>
    <w:multiLevelType w:val="hybridMultilevel"/>
    <w:tmpl w:val="E72E854E"/>
    <w:lvl w:ilvl="0" w:tplc="631215DC">
      <w:start w:val="1"/>
      <w:numFmt w:val="decimal"/>
      <w:lvlText w:val="%1."/>
      <w:lvlJc w:val="left"/>
      <w:pPr>
        <w:ind w:left="10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cs="Times New Roman" w:hint="default"/>
      </w:rPr>
    </w:lvl>
    <w:lvl w:ilvl="1" w:tplc="04190003">
      <w:start w:val="1"/>
      <w:numFmt w:val="bullet"/>
      <w:lvlText w:val="o"/>
      <w:lvlJc w:val="left"/>
      <w:pPr>
        <w:tabs>
          <w:tab w:val="num" w:pos="2228"/>
        </w:tabs>
        <w:ind w:left="222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32"/>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num>
  <w:num w:numId="3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7305"/>
    <w:rsid w:val="000A3C94"/>
    <w:rsid w:val="000B1BA9"/>
    <w:rsid w:val="000E2C75"/>
    <w:rsid w:val="00106E39"/>
    <w:rsid w:val="00107879"/>
    <w:rsid w:val="00112A63"/>
    <w:rsid w:val="00140C8B"/>
    <w:rsid w:val="001A3663"/>
    <w:rsid w:val="001F0134"/>
    <w:rsid w:val="001F73C8"/>
    <w:rsid w:val="002040D9"/>
    <w:rsid w:val="0022771D"/>
    <w:rsid w:val="002366C8"/>
    <w:rsid w:val="00250107"/>
    <w:rsid w:val="00264EF8"/>
    <w:rsid w:val="0029647F"/>
    <w:rsid w:val="00303996"/>
    <w:rsid w:val="003145B4"/>
    <w:rsid w:val="00396BED"/>
    <w:rsid w:val="004135C8"/>
    <w:rsid w:val="00442923"/>
    <w:rsid w:val="00484E06"/>
    <w:rsid w:val="004A1328"/>
    <w:rsid w:val="004A18B0"/>
    <w:rsid w:val="004C6F40"/>
    <w:rsid w:val="004D5833"/>
    <w:rsid w:val="004F7FDC"/>
    <w:rsid w:val="00535F54"/>
    <w:rsid w:val="00552289"/>
    <w:rsid w:val="00553F96"/>
    <w:rsid w:val="0056460E"/>
    <w:rsid w:val="005671F1"/>
    <w:rsid w:val="005D69E3"/>
    <w:rsid w:val="0061440A"/>
    <w:rsid w:val="00616E88"/>
    <w:rsid w:val="0064468D"/>
    <w:rsid w:val="00760A24"/>
    <w:rsid w:val="0079362E"/>
    <w:rsid w:val="007E27DD"/>
    <w:rsid w:val="00820740"/>
    <w:rsid w:val="00844D62"/>
    <w:rsid w:val="008652EB"/>
    <w:rsid w:val="00883282"/>
    <w:rsid w:val="008C3E16"/>
    <w:rsid w:val="008F2FF4"/>
    <w:rsid w:val="009310D4"/>
    <w:rsid w:val="00A11696"/>
    <w:rsid w:val="00A15258"/>
    <w:rsid w:val="00A223E5"/>
    <w:rsid w:val="00A41D53"/>
    <w:rsid w:val="00A55425"/>
    <w:rsid w:val="00A662C6"/>
    <w:rsid w:val="00AA3DC3"/>
    <w:rsid w:val="00AC7F01"/>
    <w:rsid w:val="00B00BCF"/>
    <w:rsid w:val="00B065E5"/>
    <w:rsid w:val="00B470E0"/>
    <w:rsid w:val="00BD5C22"/>
    <w:rsid w:val="00BE6174"/>
    <w:rsid w:val="00BF08AA"/>
    <w:rsid w:val="00BF39D4"/>
    <w:rsid w:val="00C10B8B"/>
    <w:rsid w:val="00C54A32"/>
    <w:rsid w:val="00C938B9"/>
    <w:rsid w:val="00CF1BBF"/>
    <w:rsid w:val="00D10247"/>
    <w:rsid w:val="00DB1A2A"/>
    <w:rsid w:val="00E638A3"/>
    <w:rsid w:val="00EC4A2B"/>
    <w:rsid w:val="00F921D7"/>
    <w:rsid w:val="00FC3998"/>
    <w:rsid w:val="00FD2F5B"/>
    <w:rsid w:val="00FE38FB"/>
    <w:rsid w:val="00FF66C6"/>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26,2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uiPriority w:val="99"/>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s>
</file>

<file path=word/webSettings.xml><?xml version="1.0" encoding="utf-8"?>
<w:webSettings xmlns:r="http://schemas.openxmlformats.org/officeDocument/2006/relationships" xmlns:w="http://schemas.openxmlformats.org/wordprocessingml/2006/main">
  <w:divs>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1466</Words>
  <Characters>837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2019-03-28T08:05:00Z</dcterms:created>
  <dcterms:modified xsi:type="dcterms:W3CDTF">2019-03-28T08:05:00Z</dcterms:modified>
</cp:coreProperties>
</file>