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B28" w:rsidRPr="007701E3" w:rsidRDefault="00786B7E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86B7E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2019" style="position:absolute;left:0;text-align:left;margin-left:215.85pt;margin-top:5.9pt;width:34pt;height:48.2pt;z-index:251698176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202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2021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202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2023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202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2025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202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2027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202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2029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203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2031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203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2033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203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2035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203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2037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203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2039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2040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2041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2042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2043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2044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2045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2046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2047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6553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6553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74B28" w:rsidRPr="007701E3" w:rsidRDefault="00774B28" w:rsidP="00774B2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74B28" w:rsidRPr="007701E3" w:rsidRDefault="00774B28" w:rsidP="00774B2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4B28" w:rsidRPr="000A3634" w:rsidRDefault="00774B28" w:rsidP="00774B2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14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№31</w:t>
      </w:r>
    </w:p>
    <w:p w:rsidR="00774B28" w:rsidRPr="00A27500" w:rsidRDefault="00774B28" w:rsidP="00774B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4B28" w:rsidRPr="00A27500" w:rsidRDefault="00774B28" w:rsidP="00774B2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500">
        <w:rPr>
          <w:rFonts w:ascii="Times New Roman" w:hAnsi="Times New Roman" w:cs="Times New Roman"/>
          <w:b/>
          <w:sz w:val="24"/>
          <w:szCs w:val="24"/>
        </w:rPr>
        <w:t xml:space="preserve">Про надання  дозволу на розробку </w:t>
      </w:r>
    </w:p>
    <w:p w:rsidR="00774B28" w:rsidRPr="00A27500" w:rsidRDefault="00774B28" w:rsidP="00774B2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500">
        <w:rPr>
          <w:rFonts w:ascii="Times New Roman" w:hAnsi="Times New Roman" w:cs="Times New Roman"/>
          <w:b/>
          <w:sz w:val="24"/>
          <w:szCs w:val="24"/>
        </w:rPr>
        <w:t xml:space="preserve">технічної документації із землеустрою </w:t>
      </w:r>
    </w:p>
    <w:p w:rsidR="00774B28" w:rsidRPr="00A27500" w:rsidRDefault="00774B28" w:rsidP="00774B2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500">
        <w:rPr>
          <w:rFonts w:ascii="Times New Roman" w:hAnsi="Times New Roman" w:cs="Times New Roman"/>
          <w:b/>
          <w:sz w:val="24"/>
          <w:szCs w:val="24"/>
        </w:rPr>
        <w:t xml:space="preserve">щодо встановлення (відновлення) меж </w:t>
      </w:r>
    </w:p>
    <w:p w:rsidR="00774B28" w:rsidRPr="00A27500" w:rsidRDefault="00774B28" w:rsidP="00774B2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500">
        <w:rPr>
          <w:rFonts w:ascii="Times New Roman" w:hAnsi="Times New Roman" w:cs="Times New Roman"/>
          <w:b/>
          <w:sz w:val="24"/>
          <w:szCs w:val="24"/>
        </w:rPr>
        <w:t>земельної ділянки в натурі (на місцевості)</w:t>
      </w:r>
    </w:p>
    <w:p w:rsidR="00774B28" w:rsidRPr="00A27500" w:rsidRDefault="00774B28" w:rsidP="00774B2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500">
        <w:rPr>
          <w:rFonts w:ascii="Times New Roman" w:hAnsi="Times New Roman" w:cs="Times New Roman"/>
          <w:b/>
          <w:sz w:val="24"/>
          <w:szCs w:val="24"/>
        </w:rPr>
        <w:t>Хмуровській  Т.В.</w:t>
      </w:r>
    </w:p>
    <w:p w:rsidR="00774B28" w:rsidRPr="00A27500" w:rsidRDefault="00774B28" w:rsidP="00774B2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4B28" w:rsidRPr="00A27500" w:rsidRDefault="00774B28" w:rsidP="00774B2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4B28" w:rsidRPr="00A27500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27500">
        <w:rPr>
          <w:rFonts w:ascii="Times New Roman" w:hAnsi="Times New Roman" w:cs="Times New Roman"/>
          <w:sz w:val="24"/>
          <w:szCs w:val="24"/>
        </w:rPr>
        <w:t>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  Хмуровської  Т.В., сільська рада</w:t>
      </w:r>
    </w:p>
    <w:p w:rsidR="00774B28" w:rsidRPr="00A27500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7500">
        <w:rPr>
          <w:rFonts w:ascii="Times New Roman" w:hAnsi="Times New Roman" w:cs="Times New Roman"/>
          <w:sz w:val="24"/>
          <w:szCs w:val="24"/>
        </w:rPr>
        <w:t>ВИРІШИЛА:</w:t>
      </w:r>
    </w:p>
    <w:p w:rsidR="00774B28" w:rsidRPr="00A27500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7500">
        <w:rPr>
          <w:rFonts w:ascii="Times New Roman" w:hAnsi="Times New Roman" w:cs="Times New Roman"/>
          <w:sz w:val="24"/>
          <w:szCs w:val="24"/>
        </w:rPr>
        <w:t xml:space="preserve">        1.Надати Хмуровській Тетяні Володимирів</w:t>
      </w:r>
      <w:r w:rsidR="009E66F2">
        <w:rPr>
          <w:rFonts w:ascii="Times New Roman" w:hAnsi="Times New Roman" w:cs="Times New Roman"/>
          <w:sz w:val="24"/>
          <w:szCs w:val="24"/>
        </w:rPr>
        <w:t>ні, яказареєстрована за адресою__________</w:t>
      </w:r>
      <w:r w:rsidRPr="00A27500">
        <w:rPr>
          <w:rFonts w:ascii="Times New Roman" w:hAnsi="Times New Roman" w:cs="Times New Roman"/>
          <w:sz w:val="24"/>
          <w:szCs w:val="24"/>
        </w:rPr>
        <w:t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ді</w:t>
      </w:r>
      <w:r w:rsidR="009E66F2">
        <w:rPr>
          <w:rFonts w:ascii="Times New Roman" w:hAnsi="Times New Roman" w:cs="Times New Roman"/>
          <w:sz w:val="24"/>
          <w:szCs w:val="24"/>
        </w:rPr>
        <w:t>лянка  розташована в с.Колом’є</w:t>
      </w:r>
      <w:r w:rsidRPr="00A27500">
        <w:rPr>
          <w:rFonts w:ascii="Times New Roman" w:hAnsi="Times New Roman" w:cs="Times New Roman"/>
          <w:sz w:val="24"/>
          <w:szCs w:val="24"/>
        </w:rPr>
        <w:t>.</w:t>
      </w:r>
    </w:p>
    <w:p w:rsidR="00774B28" w:rsidRPr="00A27500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7500">
        <w:rPr>
          <w:rFonts w:ascii="Times New Roman" w:hAnsi="Times New Roman" w:cs="Times New Roman"/>
          <w:sz w:val="24"/>
          <w:szCs w:val="24"/>
        </w:rPr>
        <w:t xml:space="preserve">        2.Хмуровській Т.В.,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774B28" w:rsidRPr="00A27500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7500">
        <w:rPr>
          <w:rFonts w:ascii="Times New Roman" w:hAnsi="Times New Roman" w:cs="Times New Roman"/>
          <w:sz w:val="24"/>
          <w:szCs w:val="24"/>
        </w:rPr>
        <w:t xml:space="preserve">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74B28" w:rsidRPr="00A27500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Pr="00A27500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Pr="00A27500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7500"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                                  В.А.Михалюк </w:t>
      </w:r>
    </w:p>
    <w:p w:rsidR="00774B28" w:rsidRDefault="00774B28" w:rsidP="00774B28">
      <w:pPr>
        <w:spacing w:after="0"/>
        <w:jc w:val="both"/>
        <w:rPr>
          <w:rFonts w:ascii="Times New Roman" w:hAnsi="Times New Roman" w:cs="Times New Roman"/>
        </w:rPr>
      </w:pPr>
    </w:p>
    <w:p w:rsidR="00774B28" w:rsidRDefault="00774B28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Pr="007701E3" w:rsidRDefault="00A936F2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A936F2">
      <w:pgSz w:w="11906" w:h="16838"/>
      <w:pgMar w:top="1134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29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32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34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45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46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0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7">
    <w:nsid w:val="7A3818F8"/>
    <w:multiLevelType w:val="hybridMultilevel"/>
    <w:tmpl w:val="EB86004C"/>
    <w:lvl w:ilvl="0" w:tplc="A9580B7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51"/>
  </w:num>
  <w:num w:numId="2">
    <w:abstractNumId w:val="40"/>
  </w:num>
  <w:num w:numId="3">
    <w:abstractNumId w:val="58"/>
  </w:num>
  <w:num w:numId="4">
    <w:abstractNumId w:val="27"/>
  </w:num>
  <w:num w:numId="5">
    <w:abstractNumId w:val="32"/>
  </w:num>
  <w:num w:numId="6">
    <w:abstractNumId w:val="29"/>
  </w:num>
  <w:num w:numId="7">
    <w:abstractNumId w:val="44"/>
  </w:num>
  <w:num w:numId="8">
    <w:abstractNumId w:val="3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42"/>
  </w:num>
  <w:num w:numId="11">
    <w:abstractNumId w:val="54"/>
  </w:num>
  <w:num w:numId="12">
    <w:abstractNumId w:val="34"/>
  </w:num>
  <w:num w:numId="13">
    <w:abstractNumId w:val="43"/>
  </w:num>
  <w:num w:numId="14">
    <w:abstractNumId w:val="37"/>
  </w:num>
  <w:num w:numId="15">
    <w:abstractNumId w:val="35"/>
  </w:num>
  <w:num w:numId="16">
    <w:abstractNumId w:val="41"/>
  </w:num>
  <w:num w:numId="17">
    <w:abstractNumId w:val="52"/>
  </w:num>
  <w:num w:numId="18">
    <w:abstractNumId w:val="47"/>
  </w:num>
  <w:num w:numId="19">
    <w:abstractNumId w:val="36"/>
  </w:num>
  <w:num w:numId="20">
    <w:abstractNumId w:val="46"/>
  </w:num>
  <w:num w:numId="21">
    <w:abstractNumId w:val="53"/>
  </w:num>
  <w:num w:numId="22">
    <w:abstractNumId w:val="55"/>
  </w:num>
  <w:num w:numId="23">
    <w:abstractNumId w:val="56"/>
  </w:num>
  <w:num w:numId="24">
    <w:abstractNumId w:val="38"/>
  </w:num>
  <w:num w:numId="25">
    <w:abstractNumId w:val="5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B1BA9"/>
    <w:rsid w:val="000C613F"/>
    <w:rsid w:val="000E2C75"/>
    <w:rsid w:val="000E5F4D"/>
    <w:rsid w:val="00106E39"/>
    <w:rsid w:val="00107879"/>
    <w:rsid w:val="00140C8B"/>
    <w:rsid w:val="00177133"/>
    <w:rsid w:val="001A3663"/>
    <w:rsid w:val="001D014F"/>
    <w:rsid w:val="001E767E"/>
    <w:rsid w:val="001F0134"/>
    <w:rsid w:val="002040D9"/>
    <w:rsid w:val="0022771D"/>
    <w:rsid w:val="0023190E"/>
    <w:rsid w:val="002366C8"/>
    <w:rsid w:val="00237333"/>
    <w:rsid w:val="00264EF8"/>
    <w:rsid w:val="00291A81"/>
    <w:rsid w:val="00293DD7"/>
    <w:rsid w:val="002A085B"/>
    <w:rsid w:val="002A52D1"/>
    <w:rsid w:val="002C27A6"/>
    <w:rsid w:val="002F3029"/>
    <w:rsid w:val="003069D7"/>
    <w:rsid w:val="003145B4"/>
    <w:rsid w:val="00375C60"/>
    <w:rsid w:val="00380D83"/>
    <w:rsid w:val="00396BED"/>
    <w:rsid w:val="003B3DBE"/>
    <w:rsid w:val="003E190A"/>
    <w:rsid w:val="003E57FE"/>
    <w:rsid w:val="003E5E47"/>
    <w:rsid w:val="003E5F3E"/>
    <w:rsid w:val="003F5F5A"/>
    <w:rsid w:val="004135C8"/>
    <w:rsid w:val="00442923"/>
    <w:rsid w:val="00454D9D"/>
    <w:rsid w:val="00456832"/>
    <w:rsid w:val="00484E06"/>
    <w:rsid w:val="00490DEC"/>
    <w:rsid w:val="0049273E"/>
    <w:rsid w:val="004A1328"/>
    <w:rsid w:val="004C6F40"/>
    <w:rsid w:val="004D0DCF"/>
    <w:rsid w:val="004E2D3D"/>
    <w:rsid w:val="00535BBF"/>
    <w:rsid w:val="00535F54"/>
    <w:rsid w:val="00552289"/>
    <w:rsid w:val="00553F96"/>
    <w:rsid w:val="0056460E"/>
    <w:rsid w:val="005671F1"/>
    <w:rsid w:val="00571B3A"/>
    <w:rsid w:val="00572BD7"/>
    <w:rsid w:val="00574515"/>
    <w:rsid w:val="00575D5D"/>
    <w:rsid w:val="005A41F3"/>
    <w:rsid w:val="005C0B5F"/>
    <w:rsid w:val="005D25BB"/>
    <w:rsid w:val="0061440A"/>
    <w:rsid w:val="00616E88"/>
    <w:rsid w:val="00632F5A"/>
    <w:rsid w:val="006355AC"/>
    <w:rsid w:val="006365B2"/>
    <w:rsid w:val="00650C29"/>
    <w:rsid w:val="006626B5"/>
    <w:rsid w:val="006A1528"/>
    <w:rsid w:val="006E6404"/>
    <w:rsid w:val="00750454"/>
    <w:rsid w:val="0075496A"/>
    <w:rsid w:val="00771468"/>
    <w:rsid w:val="00774B28"/>
    <w:rsid w:val="00776EDF"/>
    <w:rsid w:val="00786B7E"/>
    <w:rsid w:val="0079362E"/>
    <w:rsid w:val="007A27ED"/>
    <w:rsid w:val="007B646F"/>
    <w:rsid w:val="007C1D5C"/>
    <w:rsid w:val="007C698D"/>
    <w:rsid w:val="007E27DD"/>
    <w:rsid w:val="00803C75"/>
    <w:rsid w:val="00816648"/>
    <w:rsid w:val="00820740"/>
    <w:rsid w:val="00834FCD"/>
    <w:rsid w:val="00837B1E"/>
    <w:rsid w:val="00853AC2"/>
    <w:rsid w:val="00860F6E"/>
    <w:rsid w:val="00876747"/>
    <w:rsid w:val="008815EC"/>
    <w:rsid w:val="00883282"/>
    <w:rsid w:val="008965CE"/>
    <w:rsid w:val="008C3E16"/>
    <w:rsid w:val="008C4630"/>
    <w:rsid w:val="00901DE4"/>
    <w:rsid w:val="00902D0B"/>
    <w:rsid w:val="009310D4"/>
    <w:rsid w:val="009332A5"/>
    <w:rsid w:val="00944B87"/>
    <w:rsid w:val="00951419"/>
    <w:rsid w:val="009A274A"/>
    <w:rsid w:val="009B21EB"/>
    <w:rsid w:val="009D1B2F"/>
    <w:rsid w:val="009E66F2"/>
    <w:rsid w:val="009F03AE"/>
    <w:rsid w:val="009F280E"/>
    <w:rsid w:val="009F7A38"/>
    <w:rsid w:val="00A11696"/>
    <w:rsid w:val="00A15258"/>
    <w:rsid w:val="00A223E5"/>
    <w:rsid w:val="00A41D53"/>
    <w:rsid w:val="00A55425"/>
    <w:rsid w:val="00A75CF4"/>
    <w:rsid w:val="00A936F2"/>
    <w:rsid w:val="00AA3DC3"/>
    <w:rsid w:val="00AC7F01"/>
    <w:rsid w:val="00B00BCF"/>
    <w:rsid w:val="00B05DE6"/>
    <w:rsid w:val="00B065E5"/>
    <w:rsid w:val="00B434DE"/>
    <w:rsid w:val="00B470E0"/>
    <w:rsid w:val="00BB0063"/>
    <w:rsid w:val="00BB254B"/>
    <w:rsid w:val="00BC6E13"/>
    <w:rsid w:val="00BE345B"/>
    <w:rsid w:val="00BE3E63"/>
    <w:rsid w:val="00BE6174"/>
    <w:rsid w:val="00BF39D4"/>
    <w:rsid w:val="00BF3AD6"/>
    <w:rsid w:val="00C10B8B"/>
    <w:rsid w:val="00C163E3"/>
    <w:rsid w:val="00C54A32"/>
    <w:rsid w:val="00C938B9"/>
    <w:rsid w:val="00CD0478"/>
    <w:rsid w:val="00CE1106"/>
    <w:rsid w:val="00CF1BBF"/>
    <w:rsid w:val="00D10247"/>
    <w:rsid w:val="00D104B4"/>
    <w:rsid w:val="00D769E3"/>
    <w:rsid w:val="00D8161A"/>
    <w:rsid w:val="00D8483E"/>
    <w:rsid w:val="00DB1A2A"/>
    <w:rsid w:val="00DB1AFD"/>
    <w:rsid w:val="00DB51CE"/>
    <w:rsid w:val="00DC341A"/>
    <w:rsid w:val="00DC4AC3"/>
    <w:rsid w:val="00DD0A76"/>
    <w:rsid w:val="00DF4062"/>
    <w:rsid w:val="00DF7E6E"/>
    <w:rsid w:val="00E14E6D"/>
    <w:rsid w:val="00E56832"/>
    <w:rsid w:val="00E638A3"/>
    <w:rsid w:val="00E65156"/>
    <w:rsid w:val="00EA4D76"/>
    <w:rsid w:val="00EC625E"/>
    <w:rsid w:val="00ED6A25"/>
    <w:rsid w:val="00EE6C06"/>
    <w:rsid w:val="00EF2F95"/>
    <w:rsid w:val="00F15A87"/>
    <w:rsid w:val="00F41781"/>
    <w:rsid w:val="00F62B08"/>
    <w:rsid w:val="00F71ED0"/>
    <w:rsid w:val="00F8162A"/>
    <w:rsid w:val="00F85E47"/>
    <w:rsid w:val="00F93216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,6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1074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2019-05-15T06:09:00Z</dcterms:created>
  <dcterms:modified xsi:type="dcterms:W3CDTF">2019-05-15T06:09:00Z</dcterms:modified>
</cp:coreProperties>
</file>