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720" style="position:absolute;left:0;text-align:left;margin-left:223.65pt;margin-top:0;width:34.4pt;height:48.3pt;z-index:251703296" coordorigin="3834,994" coordsize="1142,1718">
            <v:shape id="_x0000_s267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72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7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72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7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72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7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72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7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73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7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73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7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73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7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73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7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73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7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74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741" style="position:absolute;left:3834;top:1424;width:40;height:748" fillcolor="black" stroked="f"/>
            <v:shape id="_x0000_s26742" style="position:absolute;left:3834;top:2172;width:40;height:163" coordsize="400,1632" path="m400,1615r,9l400,,,,,1624r,8l,1624r,3l1,1632r399,-17xe" fillcolor="black" stroked="f">
              <v:path arrowok="t"/>
            </v:shape>
            <v:shape id="_x0000_s2674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74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74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74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74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748" style="position:absolute;left:4405;top:994;width:551;height:40" fillcolor="black" stroked="f"/>
            <v:shape id="_x0000_s26749" style="position:absolute;left:3834;top:994;width:571;height:40" coordsize="5711,400" path="m400,200l201,400r5510,l5711,,201,,,200,201,,,,,200r400,xe" fillcolor="black" stroked="f">
              <v:path arrowok="t"/>
            </v:shape>
            <v:shape id="_x0000_s2675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№12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Arial Unicode MS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Клімчуку Миколі Петровичу, за межами населеного пункту на території  Крупецької сільської  ради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Клімчука М.П., сільська  рада 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1. Надати дозвіл на розробку  технічної  документації із землеустрою щодо встановлення (відновлення) меж земельної  ділянки № </w:t>
      </w:r>
      <w:r w:rsidR="0064468D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 в натурі (на місцевості),  для ведення товарного сільськогосподарського виробництва (сінокіс)   з метою виділення в натурі належної ½ земельної частки (паю) 0,3978 га, за межами населеного пункту на території  Крупецької сільської ради спадкоємцю  Клімчуку Миколі Петровичу,</w:t>
      </w:r>
      <w:r>
        <w:rPr>
          <w:rFonts w:ascii="Times New Roman" w:hAnsi="Times New Roman" w:cs="Times New Roman"/>
          <w:sz w:val="24"/>
          <w:szCs w:val="24"/>
        </w:rPr>
        <w:t xml:space="preserve"> який зареєстрований за адресою: </w:t>
      </w:r>
      <w:r w:rsidR="0064468D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64468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Клімчуку М.П., розробити технічну </w:t>
      </w:r>
      <w:r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В.А.Михалюк</w:t>
      </w:r>
    </w:p>
    <w:p w:rsidR="007E27DD" w:rsidRDefault="007E27DD" w:rsidP="001F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2019-03-28T08:00:00Z</dcterms:created>
  <dcterms:modified xsi:type="dcterms:W3CDTF">2019-03-28T08:00:00Z</dcterms:modified>
</cp:coreProperties>
</file>