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631F85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1F85">
        <w:pict>
          <v:group id="_x0000_s1398" style="position:absolute;left:0;text-align:left;margin-left:223.65pt;margin-top:0;width:34.4pt;height:48.3pt;z-index:251652608" coordorigin="3834,994" coordsize="1142,1718">
            <v:shape id="_x0000_s139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40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40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40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40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40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40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40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40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40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40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41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41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41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41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41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41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41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41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41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419" style="position:absolute;left:3834;top:1424;width:40;height:748" fillcolor="black" stroked="f"/>
            <v:shape id="_x0000_s1420" style="position:absolute;left:3834;top:2172;width:40;height:163" coordsize="400,1632" path="m400,1615r,9l400,,,,,1624r,8l,1624r,3l1,1632r399,-17xe" fillcolor="black" stroked="f">
              <v:path arrowok="t"/>
            </v:shape>
            <v:shape id="_x0000_s1421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422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423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424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425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426" style="position:absolute;left:4405;top:994;width:551;height:40" fillcolor="black" stroked="f"/>
            <v:shape id="_x0000_s1427" style="position:absolute;left:3834;top:994;width:571;height:40" coordsize="5711,400" path="m400,200l201,400r5510,l5711,,201,,,200,201,,,,,200r400,xe" fillcolor="black" stroked="f">
              <v:path arrowok="t"/>
            </v:shape>
            <v:shape id="_x0000_s1428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0025FF" w:rsidRDefault="000025FF" w:rsidP="000025FF">
      <w:pPr>
        <w:shd w:val="clear" w:color="auto" w:fill="FFFFFF"/>
        <w:tabs>
          <w:tab w:val="left" w:pos="708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№14</w:t>
      </w:r>
    </w:p>
    <w:p w:rsidR="000025FF" w:rsidRDefault="000025FF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0025FF" w:rsidRDefault="000025FF" w:rsidP="000025F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Алексюк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Г.Г.</w:t>
      </w:r>
    </w:p>
    <w:p w:rsidR="000025FF" w:rsidRDefault="000025FF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Алексюк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Г.Г.,   сільська   рада 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1. Надати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Алексюк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Ганні Георгіївні, яка зареєстрована за адресою: </w:t>
      </w:r>
      <w:r w:rsidR="001F51A3">
        <w:rPr>
          <w:rFonts w:ascii="Times New Roman" w:eastAsia="Arial Unicode MS" w:hAnsi="Times New Roman" w:cs="Times New Roman"/>
          <w:sz w:val="24"/>
          <w:szCs w:val="24"/>
        </w:rPr>
        <w:t>___________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дозвіл на розробку проекту із землеустрою щодо відведення земельної ділянки для передачі її у власність,  орієнтовною площею  0,25 га,  для ведення особистого селянського  господарства,  земельна ділянка розташована в с.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Стригани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Алексюк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Г.Г., 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0025FF" w:rsidRDefault="000025FF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shd w:val="clear" w:color="auto" w:fill="FFFFFF"/>
        <w:tabs>
          <w:tab w:val="left" w:pos="708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shd w:val="clear" w:color="auto" w:fill="FFFFFF"/>
        <w:tabs>
          <w:tab w:val="left" w:pos="708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shd w:val="clear" w:color="auto" w:fill="FFFFFF"/>
        <w:tabs>
          <w:tab w:val="left" w:pos="708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42"/>
  </w:num>
  <w:num w:numId="18">
    <w:abstractNumId w:val="28"/>
  </w:num>
  <w:num w:numId="19">
    <w:abstractNumId w:val="34"/>
  </w:num>
  <w:num w:numId="20">
    <w:abstractNumId w:val="36"/>
  </w:num>
  <w:num w:numId="2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06996"/>
    <w:rsid w:val="00023DDF"/>
    <w:rsid w:val="00036BAF"/>
    <w:rsid w:val="00056FD8"/>
    <w:rsid w:val="000668E0"/>
    <w:rsid w:val="00067305"/>
    <w:rsid w:val="000B1BA9"/>
    <w:rsid w:val="000E2C75"/>
    <w:rsid w:val="000E5F4D"/>
    <w:rsid w:val="00106E39"/>
    <w:rsid w:val="00107879"/>
    <w:rsid w:val="00136149"/>
    <w:rsid w:val="00140C8B"/>
    <w:rsid w:val="00195D81"/>
    <w:rsid w:val="001A3663"/>
    <w:rsid w:val="001D014F"/>
    <w:rsid w:val="001E767E"/>
    <w:rsid w:val="001F0134"/>
    <w:rsid w:val="001F46B3"/>
    <w:rsid w:val="001F51A3"/>
    <w:rsid w:val="002040D9"/>
    <w:rsid w:val="0022771D"/>
    <w:rsid w:val="0023190E"/>
    <w:rsid w:val="002366C8"/>
    <w:rsid w:val="00264EF8"/>
    <w:rsid w:val="00293DD7"/>
    <w:rsid w:val="002A52D1"/>
    <w:rsid w:val="002E090E"/>
    <w:rsid w:val="002F3029"/>
    <w:rsid w:val="003145B4"/>
    <w:rsid w:val="00396BED"/>
    <w:rsid w:val="003E5E47"/>
    <w:rsid w:val="004135C8"/>
    <w:rsid w:val="00442923"/>
    <w:rsid w:val="00456832"/>
    <w:rsid w:val="00484E06"/>
    <w:rsid w:val="004A1328"/>
    <w:rsid w:val="004C6F40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1F85"/>
    <w:rsid w:val="00632F5A"/>
    <w:rsid w:val="006355AC"/>
    <w:rsid w:val="00692329"/>
    <w:rsid w:val="00776EDF"/>
    <w:rsid w:val="0079362E"/>
    <w:rsid w:val="007A27ED"/>
    <w:rsid w:val="007B646F"/>
    <w:rsid w:val="007C1D5C"/>
    <w:rsid w:val="007C698D"/>
    <w:rsid w:val="007E27DD"/>
    <w:rsid w:val="00820740"/>
    <w:rsid w:val="00834FCD"/>
    <w:rsid w:val="00853AC2"/>
    <w:rsid w:val="008815EC"/>
    <w:rsid w:val="00883282"/>
    <w:rsid w:val="00895778"/>
    <w:rsid w:val="008965CE"/>
    <w:rsid w:val="008C3E16"/>
    <w:rsid w:val="009310D4"/>
    <w:rsid w:val="009332A5"/>
    <w:rsid w:val="00951419"/>
    <w:rsid w:val="009F03AE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65E5"/>
    <w:rsid w:val="00B470E0"/>
    <w:rsid w:val="00BB0063"/>
    <w:rsid w:val="00BE6174"/>
    <w:rsid w:val="00BF39D4"/>
    <w:rsid w:val="00C10B8B"/>
    <w:rsid w:val="00C54A32"/>
    <w:rsid w:val="00C938B9"/>
    <w:rsid w:val="00CF1BBF"/>
    <w:rsid w:val="00D10247"/>
    <w:rsid w:val="00D104B4"/>
    <w:rsid w:val="00D37424"/>
    <w:rsid w:val="00D53BEC"/>
    <w:rsid w:val="00DB1A2A"/>
    <w:rsid w:val="00DF4062"/>
    <w:rsid w:val="00E5678B"/>
    <w:rsid w:val="00E638A3"/>
    <w:rsid w:val="00EC625E"/>
    <w:rsid w:val="00EF5B1C"/>
    <w:rsid w:val="00F02AD2"/>
    <w:rsid w:val="00F15A87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,4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uiPriority w:val="9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uiPriority w:val="99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963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2019-04-23T12:19:00Z</dcterms:created>
  <dcterms:modified xsi:type="dcterms:W3CDTF">2019-04-23T12:19:00Z</dcterms:modified>
</cp:coreProperties>
</file>