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646" style="position:absolute;left:0;text-align:left;margin-left:223.65pt;margin-top:0;width:34.4pt;height:48.3pt;z-index:251663360" coordorigin="3834,994" coordsize="1142,1718">
            <v:shape id="_x0000_s164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4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4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5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5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5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5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5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5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5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5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5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5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6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6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6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6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6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6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6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67" style="position:absolute;left:3834;top:1424;width:40;height:748" fillcolor="black" stroked="f"/>
            <v:shape id="_x0000_s1668" style="position:absolute;left:3834;top:2172;width:40;height:163" coordsize="400,1632" path="m400,1615r,9l400,,,,,1624r,8l,1624r,3l1,1632r399,-17xe" fillcolor="black" stroked="f">
              <v:path arrowok="t"/>
            </v:shape>
            <v:shape id="_x0000_s166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7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7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7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7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74" style="position:absolute;left:4405;top:994;width:551;height:40" fillcolor="black" stroked="f"/>
            <v:shape id="_x0000_s1675" style="position:absolute;left:3834;top:994;width:571;height:40" coordsize="5711,400" path="m400,200l201,400r5510,l5711,,201,,,200,201,,,,,200r400,xe" fillcolor="black" stroked="f">
              <v:path arrowok="t"/>
            </v:shape>
            <v:shape id="_x0000_s167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F71ED0" w:rsidRDefault="00F71ED0" w:rsidP="00F71ED0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Хмуровській</w:t>
      </w:r>
      <w:proofErr w:type="spellEnd"/>
      <w:r>
        <w:rPr>
          <w:rFonts w:ascii="Times New Roman" w:hAnsi="Times New Roman" w:cs="Times New Roman"/>
          <w:b/>
        </w:rPr>
        <w:t xml:space="preserve"> Т.В.</w:t>
      </w:r>
    </w:p>
    <w:p w:rsidR="00F71ED0" w:rsidRDefault="00F71ED0" w:rsidP="00F71ED0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</w:p>
    <w:p w:rsidR="00F71ED0" w:rsidRDefault="00F71ED0" w:rsidP="00F71ED0">
      <w:pPr>
        <w:tabs>
          <w:tab w:val="left" w:pos="2160"/>
        </w:tabs>
        <w:rPr>
          <w:rFonts w:ascii="Times New Roman" w:hAnsi="Times New Roman" w:cs="Times New Roman"/>
        </w:rPr>
      </w:pPr>
    </w:p>
    <w:p w:rsidR="00F71ED0" w:rsidRDefault="00F71ED0" w:rsidP="00F71ED0">
      <w:pPr>
        <w:tabs>
          <w:tab w:val="left" w:pos="2160"/>
        </w:tabs>
        <w:rPr>
          <w:rFonts w:ascii="Times New Roman" w:hAnsi="Times New Roman" w:cs="Times New Roman"/>
        </w:rPr>
      </w:pPr>
    </w:p>
    <w:p w:rsidR="00F71ED0" w:rsidRDefault="00F71ED0" w:rsidP="00F71ED0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hAnsi="Times New Roman" w:cs="Times New Roman"/>
        </w:rPr>
        <w:t>Хмуровської</w:t>
      </w:r>
      <w:proofErr w:type="spellEnd"/>
      <w:r>
        <w:rPr>
          <w:rFonts w:ascii="Times New Roman" w:hAnsi="Times New Roman" w:cs="Times New Roman"/>
        </w:rPr>
        <w:t xml:space="preserve"> Т.В.,сільська рада </w:t>
      </w:r>
    </w:p>
    <w:p w:rsidR="00F71ED0" w:rsidRDefault="00F71ED0" w:rsidP="00F71ED0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ВИРІШИЛА:</w:t>
      </w:r>
    </w:p>
    <w:p w:rsidR="00F71ED0" w:rsidRDefault="00F71ED0" w:rsidP="00F71ED0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F71ED0" w:rsidRDefault="00F71ED0" w:rsidP="00F71ED0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1. Надати </w:t>
      </w:r>
      <w:proofErr w:type="spellStart"/>
      <w:r>
        <w:rPr>
          <w:rFonts w:ascii="Times New Roman" w:hAnsi="Times New Roman" w:cs="Times New Roman"/>
        </w:rPr>
        <w:t>Хмуровській</w:t>
      </w:r>
      <w:proofErr w:type="spellEnd"/>
      <w:r>
        <w:rPr>
          <w:rFonts w:ascii="Times New Roman" w:hAnsi="Times New Roman" w:cs="Times New Roman"/>
        </w:rPr>
        <w:t xml:space="preserve"> Тетяні Володимирівні, </w:t>
      </w:r>
      <w:proofErr w:type="spellStart"/>
      <w:r>
        <w:rPr>
          <w:rFonts w:ascii="Times New Roman" w:hAnsi="Times New Roman" w:cs="Times New Roman"/>
        </w:rPr>
        <w:t>яказареєстрована</w:t>
      </w:r>
      <w:proofErr w:type="spellEnd"/>
      <w:r>
        <w:rPr>
          <w:rFonts w:ascii="Times New Roman" w:hAnsi="Times New Roman" w:cs="Times New Roman"/>
        </w:rPr>
        <w:t xml:space="preserve"> за адресою:</w:t>
      </w:r>
      <w:r w:rsidR="00E0597C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, дозвіл на розробку проекту із землеустрою щодо відведення земельної ділянки для передачі її у власність,  орієнтовною площею  0,12 га,  для індивідуального садівництва,  земельна ділянка розташована в </w:t>
      </w:r>
      <w:proofErr w:type="spellStart"/>
      <w:r>
        <w:rPr>
          <w:rFonts w:ascii="Times New Roman" w:hAnsi="Times New Roman" w:cs="Times New Roman"/>
        </w:rPr>
        <w:t>с.Колом’є</w:t>
      </w:r>
      <w:proofErr w:type="spellEnd"/>
      <w:r>
        <w:rPr>
          <w:rFonts w:ascii="Times New Roman" w:hAnsi="Times New Roman" w:cs="Times New Roman"/>
        </w:rPr>
        <w:t>.</w:t>
      </w:r>
    </w:p>
    <w:p w:rsidR="00F71ED0" w:rsidRDefault="00F71ED0" w:rsidP="00F71ED0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2. </w:t>
      </w:r>
      <w:proofErr w:type="spellStart"/>
      <w:r>
        <w:rPr>
          <w:rFonts w:ascii="Times New Roman" w:hAnsi="Times New Roman" w:cs="Times New Roman"/>
        </w:rPr>
        <w:t>Хмуровській</w:t>
      </w:r>
      <w:proofErr w:type="spellEnd"/>
      <w:r>
        <w:rPr>
          <w:rFonts w:ascii="Times New Roman" w:hAnsi="Times New Roman" w:cs="Times New Roman"/>
        </w:rPr>
        <w:t xml:space="preserve"> Т.В.,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</w:rPr>
        <w:t>Михалюка</w:t>
      </w:r>
      <w:proofErr w:type="spellEnd"/>
      <w:r>
        <w:rPr>
          <w:rFonts w:ascii="Times New Roman" w:hAnsi="Times New Roman" w:cs="Times New Roman"/>
        </w:rPr>
        <w:t xml:space="preserve"> В.А.</w:t>
      </w:r>
    </w:p>
    <w:p w:rsidR="00F71ED0" w:rsidRDefault="00F71ED0" w:rsidP="00E0272C">
      <w:pPr>
        <w:tabs>
          <w:tab w:val="left" w:pos="216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Сільський голова                                                           В.А.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</w:p>
    <w:p w:rsidR="00F71ED0" w:rsidRDefault="00F71ED0" w:rsidP="00F71ED0">
      <w:pPr>
        <w:tabs>
          <w:tab w:val="left" w:pos="2160"/>
        </w:tabs>
        <w:rPr>
          <w:rFonts w:ascii="Times New Roman" w:hAnsi="Times New Roman" w:cs="Times New Roman"/>
        </w:rPr>
      </w:pPr>
    </w:p>
    <w:p w:rsidR="00E0597C" w:rsidRDefault="00E0597C" w:rsidP="00F71ED0">
      <w:pPr>
        <w:tabs>
          <w:tab w:val="left" w:pos="2160"/>
        </w:tabs>
        <w:rPr>
          <w:rFonts w:ascii="Times New Roman" w:hAnsi="Times New Roman" w:cs="Times New Roman"/>
        </w:rPr>
      </w:pPr>
    </w:p>
    <w:p w:rsidR="00E0597C" w:rsidRDefault="00E0597C" w:rsidP="00F71ED0">
      <w:pPr>
        <w:tabs>
          <w:tab w:val="left" w:pos="2160"/>
        </w:tabs>
        <w:rPr>
          <w:rFonts w:ascii="Times New Roman" w:hAnsi="Times New Roman" w:cs="Times New Roman"/>
        </w:rPr>
      </w:pPr>
    </w:p>
    <w:p w:rsidR="00E0597C" w:rsidRDefault="00E0597C" w:rsidP="00F71ED0">
      <w:pPr>
        <w:tabs>
          <w:tab w:val="left" w:pos="2160"/>
        </w:tabs>
        <w:rPr>
          <w:rFonts w:ascii="Times New Roman" w:hAnsi="Times New Roman" w:cs="Times New Roman"/>
        </w:rPr>
      </w:pPr>
    </w:p>
    <w:p w:rsidR="00E0597C" w:rsidRDefault="00E0597C" w:rsidP="00F71ED0">
      <w:pPr>
        <w:tabs>
          <w:tab w:val="left" w:pos="2160"/>
        </w:tabs>
        <w:rPr>
          <w:rFonts w:ascii="Times New Roman" w:hAnsi="Times New Roman" w:cs="Times New Roman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AC4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D5D84"/>
    <w:rsid w:val="00F04489"/>
    <w:rsid w:val="00F05AB6"/>
    <w:rsid w:val="00F15A87"/>
    <w:rsid w:val="00F62B08"/>
    <w:rsid w:val="00F71ED0"/>
    <w:rsid w:val="00F8162A"/>
    <w:rsid w:val="00FB7869"/>
    <w:rsid w:val="00FD42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2019-05-11T07:16:00Z</dcterms:created>
  <dcterms:modified xsi:type="dcterms:W3CDTF">2019-05-11T07:16:00Z</dcterms:modified>
</cp:coreProperties>
</file>