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BBF" w:rsidRDefault="00CF1BBF" w:rsidP="00CF1BB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ПРОЕКТ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5E1CF4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E1CF4">
        <w:pict>
          <v:group id="_x0000_s1865" style="position:absolute;left:0;text-align:left;margin-left:223.65pt;margin-top:0;width:34.4pt;height:48.3pt;z-index:251693056" coordorigin="3834,994" coordsize="1142,1718">
            <v:shape id="_x0000_s186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6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6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6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7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7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7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7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7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7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7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7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7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7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8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8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8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8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8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8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86" style="position:absolute;left:3834;top:1424;width:40;height:748" fillcolor="black" stroked="f"/>
            <v:shape id="_x0000_s1887" style="position:absolute;left:3834;top:2172;width:40;height:163" coordsize="400,1632" path="m400,1615r,9l400,,,,,1624r,8l,1624r,3l1,1632r399,-17xe" fillcolor="black" stroked="f">
              <v:path arrowok="t"/>
            </v:shape>
            <v:shape id="_x0000_s188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8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9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9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9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93" style="position:absolute;left:4405;top:994;width:551;height:40" fillcolor="black" stroked="f"/>
            <v:shape id="_x0000_s1894" style="position:absolute;left:3834;top:994;width:571;height:40" coordsize="5711,400" path="m400,200l201,400r5510,l5711,,201,,,200,201,,,,,200r400,xe" fillcolor="black" stroked="f">
              <v:path arrowok="t"/>
            </v:shape>
            <v:shape id="_x0000_s189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CF1BBF" w:rsidRDefault="00CF1BBF" w:rsidP="00CF1BBF"/>
    <w:p w:rsidR="00CF1BBF" w:rsidRDefault="00CF1BBF" w:rsidP="00CF1BBF"/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BBF" w:rsidRDefault="00CF1BBF" w:rsidP="00CF1BB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BBF" w:rsidRDefault="00CF1BBF" w:rsidP="00CF1BB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CF1BBF" w:rsidRDefault="00CF1BBF" w:rsidP="00CF1BB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</w:t>
      </w:r>
    </w:p>
    <w:p w:rsidR="00CF1BBF" w:rsidRDefault="00CF1BBF" w:rsidP="00CF1BB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комунальну власність  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об’єднаної територіальної громади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сільська рада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проект землеустрою щодо відведення земельної ділянки, для будівництва та обслуговування будівель закладів комунального обслуговування, площею 1,5800 га,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2.ПередатиКрупецькій 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яка зареєстрована за адресою: Хмельницька область с. Крупець, вул. Богдана Хмельницького, 106, ідентифікаційний код 04405030, у комунальну власність земельну ділянку, площею 1,5800 га, кадастровий номер: 6823986800:01:001:0057,для будівництва та обслуговування будівель закладів комунального обслуговування,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якій передана земельна ділянка у комунальну власність, посвідчити право власності  в установленому  законом порядку.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F1BBF" w:rsidRDefault="00CF1BBF" w:rsidP="00CF1BB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713B7"/>
    <w:rsid w:val="000B1BA9"/>
    <w:rsid w:val="000E2C75"/>
    <w:rsid w:val="00106E39"/>
    <w:rsid w:val="00107879"/>
    <w:rsid w:val="00140C8B"/>
    <w:rsid w:val="001513CD"/>
    <w:rsid w:val="001A3663"/>
    <w:rsid w:val="001F0134"/>
    <w:rsid w:val="002040D9"/>
    <w:rsid w:val="0022771D"/>
    <w:rsid w:val="002366C8"/>
    <w:rsid w:val="00264EF8"/>
    <w:rsid w:val="003145B4"/>
    <w:rsid w:val="00396BED"/>
    <w:rsid w:val="00440105"/>
    <w:rsid w:val="00442923"/>
    <w:rsid w:val="00484E06"/>
    <w:rsid w:val="004A1328"/>
    <w:rsid w:val="004C6F40"/>
    <w:rsid w:val="00535F54"/>
    <w:rsid w:val="00552289"/>
    <w:rsid w:val="00553F96"/>
    <w:rsid w:val="0056460E"/>
    <w:rsid w:val="005671F1"/>
    <w:rsid w:val="005E1CF4"/>
    <w:rsid w:val="0061440A"/>
    <w:rsid w:val="00616E88"/>
    <w:rsid w:val="0079362E"/>
    <w:rsid w:val="00820740"/>
    <w:rsid w:val="00883282"/>
    <w:rsid w:val="008C3E16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00C5"/>
    <w:rsid w:val="00CF1BBF"/>
    <w:rsid w:val="00D10247"/>
    <w:rsid w:val="00D73762"/>
    <w:rsid w:val="00DB1A2A"/>
    <w:rsid w:val="00E638A3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2019-03-25T13:11:00Z</dcterms:created>
  <dcterms:modified xsi:type="dcterms:W3CDTF">2019-03-25T13:11:00Z</dcterms:modified>
</cp:coreProperties>
</file>