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EDF" w:rsidRDefault="00776EDF" w:rsidP="005E4791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0"/>
            <wp:wrapNone/>
            <wp:docPr id="20" name="Рисунок 5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trez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E4791" w:rsidRDefault="005E4791" w:rsidP="005E4791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776EDF" w:rsidRDefault="00776EDF" w:rsidP="00776E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76EDF" w:rsidRDefault="00776EDF" w:rsidP="00776EDF">
      <w:pPr>
        <w:tabs>
          <w:tab w:val="left" w:pos="2520"/>
        </w:tabs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76EDF" w:rsidRDefault="00776EDF" w:rsidP="00776EDF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76EDF" w:rsidRDefault="00776EDF" w:rsidP="00776E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К Р А Ї Н А</w:t>
      </w:r>
    </w:p>
    <w:p w:rsidR="00776EDF" w:rsidRDefault="00776EDF" w:rsidP="00776E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776EDF" w:rsidRDefault="00776EDF" w:rsidP="00776E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776EDF" w:rsidRDefault="00776EDF" w:rsidP="00776E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776EDF" w:rsidRDefault="00776EDF" w:rsidP="00776E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76EDF" w:rsidRDefault="00776EDF" w:rsidP="00776E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776EDF" w:rsidRDefault="00776EDF" w:rsidP="00776E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76EDF" w:rsidRDefault="00776EDF" w:rsidP="00776E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776EDF" w:rsidRDefault="00776EDF" w:rsidP="00776E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76EDF" w:rsidRDefault="00776EDF" w:rsidP="00776E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27.03.2019                                                 Крупець                                                           №22</w:t>
      </w:r>
    </w:p>
    <w:p w:rsidR="00776EDF" w:rsidRDefault="00776EDF" w:rsidP="00776EDF">
      <w:pPr>
        <w:tabs>
          <w:tab w:val="left" w:pos="0"/>
          <w:tab w:val="left" w:pos="808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6EDF" w:rsidRPr="009E26B8" w:rsidRDefault="00776EDF" w:rsidP="00776EDF">
      <w:pPr>
        <w:spacing w:after="0"/>
        <w:ind w:leftChars="-6" w:left="-1" w:hangingChars="5" w:hanging="12"/>
        <w:rPr>
          <w:rFonts w:ascii="Times New Roman" w:hAnsi="Times New Roman"/>
          <w:b/>
          <w:sz w:val="24"/>
          <w:szCs w:val="24"/>
        </w:rPr>
      </w:pPr>
    </w:p>
    <w:p w:rsidR="00776EDF" w:rsidRPr="009E26B8" w:rsidRDefault="00776EDF" w:rsidP="00776EDF">
      <w:pPr>
        <w:spacing w:after="0"/>
        <w:ind w:right="5318"/>
        <w:jc w:val="both"/>
        <w:rPr>
          <w:rFonts w:ascii="Times New Roman" w:hAnsi="Times New Roman"/>
          <w:b/>
          <w:sz w:val="24"/>
          <w:szCs w:val="24"/>
        </w:rPr>
      </w:pPr>
      <w:r w:rsidRPr="009E26B8">
        <w:rPr>
          <w:rFonts w:ascii="Times New Roman" w:hAnsi="Times New Roman"/>
          <w:b/>
          <w:sz w:val="24"/>
          <w:szCs w:val="24"/>
        </w:rPr>
        <w:t>Про присвоєння поштової адреси індивідуальному житловому будинку, забудовником якого є Поліщук С.М.</w:t>
      </w:r>
    </w:p>
    <w:p w:rsidR="00776EDF" w:rsidRDefault="00776EDF" w:rsidP="00776ED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76EDF" w:rsidRDefault="00776EDF" w:rsidP="00776EDF">
      <w:pPr>
        <w:pStyle w:val="afb"/>
        <w:spacing w:line="276" w:lineRule="auto"/>
        <w:ind w:firstLineChars="285" w:firstLine="6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Відповідно до підпункту 2 пункту «б» статті 31 Закону України «Про місцеве самоврядування в Україні», з метою розгляду звернення Поліщука Сергія Миколайовича від 22 березня 2019 року, виконавчий комітет сільської ради </w:t>
      </w:r>
    </w:p>
    <w:p w:rsidR="00776EDF" w:rsidRDefault="00776EDF" w:rsidP="00776EDF">
      <w:pPr>
        <w:pStyle w:val="afb"/>
        <w:spacing w:line="276" w:lineRule="auto"/>
        <w:ind w:firstLineChars="285" w:firstLine="6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ВИРІШИВ:</w:t>
      </w:r>
    </w:p>
    <w:p w:rsidR="00776EDF" w:rsidRDefault="00776EDF" w:rsidP="00776EDF">
      <w:pPr>
        <w:tabs>
          <w:tab w:val="num" w:pos="0"/>
        </w:tabs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Присвоїти індивідуальному житловому будинку, що розташований на земельній ділянці, площею 0,1315 га, кадастровий номер</w:t>
      </w:r>
      <w:r w:rsidR="00EB34AA">
        <w:rPr>
          <w:rFonts w:ascii="Times New Roman" w:hAnsi="Times New Roman"/>
          <w:sz w:val="24"/>
          <w:szCs w:val="24"/>
        </w:rPr>
        <w:t xml:space="preserve"> земельної ділянки 6823984000:__:___:____</w:t>
      </w:r>
      <w:r>
        <w:rPr>
          <w:rFonts w:ascii="Times New Roman" w:hAnsi="Times New Roman"/>
          <w:sz w:val="24"/>
          <w:szCs w:val="24"/>
        </w:rPr>
        <w:t xml:space="preserve">, забудовником якого є Поліщук Сергій Миколайович, таку поштову адресу: </w:t>
      </w:r>
      <w:proofErr w:type="spellStart"/>
      <w:r>
        <w:rPr>
          <w:rFonts w:ascii="Times New Roman" w:hAnsi="Times New Roman"/>
          <w:sz w:val="24"/>
          <w:szCs w:val="24"/>
        </w:rPr>
        <w:t>вулиця</w:t>
      </w:r>
      <w:r w:rsidR="00EB34AA">
        <w:rPr>
          <w:rFonts w:ascii="Times New Roman" w:hAnsi="Times New Roman"/>
          <w:sz w:val="24"/>
          <w:szCs w:val="24"/>
        </w:rPr>
        <w:t>_________</w:t>
      </w:r>
      <w:proofErr w:type="spellEnd"/>
      <w:r w:rsidR="00EB34AA">
        <w:rPr>
          <w:rFonts w:ascii="Times New Roman" w:hAnsi="Times New Roman"/>
          <w:sz w:val="24"/>
          <w:szCs w:val="24"/>
        </w:rPr>
        <w:t>_______</w:t>
      </w:r>
      <w:r>
        <w:rPr>
          <w:rFonts w:ascii="Times New Roman" w:hAnsi="Times New Roman"/>
          <w:sz w:val="24"/>
          <w:szCs w:val="24"/>
        </w:rPr>
        <w:t xml:space="preserve">, с. Крупець, </w:t>
      </w:r>
      <w:proofErr w:type="spellStart"/>
      <w:r>
        <w:rPr>
          <w:rFonts w:ascii="Times New Roman" w:hAnsi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район, Хмельницька область. </w:t>
      </w:r>
    </w:p>
    <w:p w:rsidR="00776EDF" w:rsidRDefault="00776EDF" w:rsidP="00776ED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Поліщуку С.М. встановити покажчик з назвою вулиці та номером будинку.</w:t>
      </w:r>
    </w:p>
    <w:p w:rsidR="00776EDF" w:rsidRDefault="00776EDF" w:rsidP="00776EDF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Контроль за виконанням цього рішення покласти на заступника сільського голови з питань діяльності виконавчих органів ради </w:t>
      </w:r>
      <w:proofErr w:type="spellStart"/>
      <w:r>
        <w:rPr>
          <w:rFonts w:ascii="Times New Roman" w:hAnsi="Times New Roman"/>
          <w:sz w:val="24"/>
          <w:szCs w:val="24"/>
        </w:rPr>
        <w:t>Ліпську</w:t>
      </w:r>
      <w:proofErr w:type="spellEnd"/>
      <w:r>
        <w:rPr>
          <w:rFonts w:ascii="Times New Roman" w:hAnsi="Times New Roman"/>
          <w:sz w:val="24"/>
          <w:szCs w:val="24"/>
        </w:rPr>
        <w:t xml:space="preserve"> Л.П. та начальника відділу комунальної власності, охорони навколишнього середовища та земельних відносин сільської ради (Денисюк Т.В.).  </w:t>
      </w:r>
    </w:p>
    <w:p w:rsidR="00776EDF" w:rsidRDefault="00776EDF" w:rsidP="00776ED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76EDF" w:rsidRPr="009E26B8" w:rsidRDefault="00776EDF" w:rsidP="00776ED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76EDF" w:rsidRDefault="00776EDF" w:rsidP="00776ED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76EDF" w:rsidRDefault="00776EDF" w:rsidP="00776ED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76EDF" w:rsidRDefault="00776EDF" w:rsidP="00776ED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Сільський голова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В.А. </w:t>
      </w:r>
      <w:proofErr w:type="spellStart"/>
      <w:r>
        <w:rPr>
          <w:rFonts w:ascii="Times New Roman" w:hAnsi="Times New Roman"/>
          <w:sz w:val="24"/>
          <w:szCs w:val="24"/>
        </w:rPr>
        <w:t>Михалюк</w:t>
      </w:r>
      <w:proofErr w:type="spellEnd"/>
    </w:p>
    <w:p w:rsidR="00776EDF" w:rsidRDefault="00776EDF" w:rsidP="00776EDF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76EDF" w:rsidRDefault="00776EDF" w:rsidP="00776ED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76EDF" w:rsidRDefault="00776EDF" w:rsidP="00776ED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76EDF" w:rsidRDefault="00776EDF" w:rsidP="00776ED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76EDF" w:rsidRDefault="00776EDF" w:rsidP="00776EDF"/>
    <w:p w:rsidR="00776EDF" w:rsidRDefault="00776EDF" w:rsidP="00776EDF">
      <w:pPr>
        <w:spacing w:after="0"/>
        <w:rPr>
          <w:rFonts w:ascii="Times New Roman" w:hAnsi="Times New Roman"/>
          <w:sz w:val="24"/>
          <w:szCs w:val="24"/>
        </w:rPr>
      </w:pPr>
    </w:p>
    <w:p w:rsidR="00776EDF" w:rsidRDefault="00776EDF" w:rsidP="00776EDF">
      <w:pPr>
        <w:spacing w:after="0"/>
        <w:rPr>
          <w:rFonts w:ascii="Times New Roman" w:hAnsi="Times New Roman"/>
          <w:sz w:val="24"/>
          <w:szCs w:val="24"/>
        </w:rPr>
      </w:pPr>
    </w:p>
    <w:p w:rsidR="00776EDF" w:rsidRDefault="00776EDF" w:rsidP="00776EDF">
      <w:pPr>
        <w:spacing w:after="0"/>
        <w:rPr>
          <w:rFonts w:ascii="Times New Roman" w:hAnsi="Times New Roman"/>
          <w:sz w:val="24"/>
          <w:szCs w:val="24"/>
        </w:rPr>
      </w:pPr>
    </w:p>
    <w:p w:rsidR="005E4791" w:rsidRDefault="005E4791" w:rsidP="00776EDF">
      <w:pPr>
        <w:spacing w:after="0"/>
        <w:rPr>
          <w:rFonts w:ascii="Times New Roman" w:hAnsi="Times New Roman"/>
          <w:sz w:val="24"/>
          <w:szCs w:val="24"/>
        </w:rPr>
      </w:pPr>
    </w:p>
    <w:p w:rsidR="005E4791" w:rsidRDefault="005E4791" w:rsidP="00776EDF">
      <w:pPr>
        <w:spacing w:after="0"/>
        <w:rPr>
          <w:rFonts w:ascii="Times New Roman" w:hAnsi="Times New Roman"/>
          <w:sz w:val="24"/>
          <w:szCs w:val="24"/>
        </w:rPr>
      </w:pPr>
    </w:p>
    <w:p w:rsidR="00776EDF" w:rsidRDefault="00776EDF" w:rsidP="00776EDF">
      <w:pPr>
        <w:spacing w:after="0"/>
        <w:rPr>
          <w:rFonts w:ascii="Times New Roman" w:hAnsi="Times New Roman"/>
          <w:sz w:val="24"/>
          <w:szCs w:val="24"/>
        </w:rPr>
      </w:pPr>
    </w:p>
    <w:p w:rsidR="002A4AE7" w:rsidRDefault="002A4AE7" w:rsidP="002A4AE7">
      <w:pPr>
        <w:spacing w:after="0"/>
        <w:rPr>
          <w:rFonts w:ascii="Times New Roman" w:hAnsi="Times New Roman" w:cs="Times New Roman"/>
          <w:color w:val="FF0000"/>
        </w:rPr>
      </w:pPr>
    </w:p>
    <w:p w:rsidR="00FE38FB" w:rsidRDefault="00FE38FB" w:rsidP="005E479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4490C"/>
    <w:rsid w:val="000668E0"/>
    <w:rsid w:val="00067305"/>
    <w:rsid w:val="000B1BA9"/>
    <w:rsid w:val="000E2C75"/>
    <w:rsid w:val="00106E39"/>
    <w:rsid w:val="00107879"/>
    <w:rsid w:val="00140C8B"/>
    <w:rsid w:val="00146743"/>
    <w:rsid w:val="0019272A"/>
    <w:rsid w:val="001A3663"/>
    <w:rsid w:val="001D014F"/>
    <w:rsid w:val="001D7221"/>
    <w:rsid w:val="001E1A93"/>
    <w:rsid w:val="001F00ED"/>
    <w:rsid w:val="001F0134"/>
    <w:rsid w:val="002040D9"/>
    <w:rsid w:val="0022771D"/>
    <w:rsid w:val="0023190E"/>
    <w:rsid w:val="002366C8"/>
    <w:rsid w:val="00264EF8"/>
    <w:rsid w:val="002A4AE7"/>
    <w:rsid w:val="003145B4"/>
    <w:rsid w:val="00396BED"/>
    <w:rsid w:val="003C1C6F"/>
    <w:rsid w:val="003E1A9C"/>
    <w:rsid w:val="004135C8"/>
    <w:rsid w:val="00442923"/>
    <w:rsid w:val="00456832"/>
    <w:rsid w:val="00484E06"/>
    <w:rsid w:val="004A1328"/>
    <w:rsid w:val="004C6F40"/>
    <w:rsid w:val="004D33C8"/>
    <w:rsid w:val="00506582"/>
    <w:rsid w:val="00535F54"/>
    <w:rsid w:val="00552289"/>
    <w:rsid w:val="00553F96"/>
    <w:rsid w:val="0056460E"/>
    <w:rsid w:val="005671F1"/>
    <w:rsid w:val="00575D5D"/>
    <w:rsid w:val="005E4791"/>
    <w:rsid w:val="00604D4B"/>
    <w:rsid w:val="0061440A"/>
    <w:rsid w:val="00616E88"/>
    <w:rsid w:val="00632F5A"/>
    <w:rsid w:val="006355AC"/>
    <w:rsid w:val="00725320"/>
    <w:rsid w:val="00776EDF"/>
    <w:rsid w:val="0079362E"/>
    <w:rsid w:val="00796886"/>
    <w:rsid w:val="007E27DD"/>
    <w:rsid w:val="00820740"/>
    <w:rsid w:val="00853AC2"/>
    <w:rsid w:val="00883282"/>
    <w:rsid w:val="00883CC6"/>
    <w:rsid w:val="0089086C"/>
    <w:rsid w:val="008965CE"/>
    <w:rsid w:val="008C3E16"/>
    <w:rsid w:val="009310D4"/>
    <w:rsid w:val="009F7A38"/>
    <w:rsid w:val="00A11696"/>
    <w:rsid w:val="00A15258"/>
    <w:rsid w:val="00A223E5"/>
    <w:rsid w:val="00A41D53"/>
    <w:rsid w:val="00A5195F"/>
    <w:rsid w:val="00A55425"/>
    <w:rsid w:val="00AA3DC3"/>
    <w:rsid w:val="00AA3F0C"/>
    <w:rsid w:val="00AC7F01"/>
    <w:rsid w:val="00B00BCF"/>
    <w:rsid w:val="00B065E5"/>
    <w:rsid w:val="00B470E0"/>
    <w:rsid w:val="00B47962"/>
    <w:rsid w:val="00B5380B"/>
    <w:rsid w:val="00B86384"/>
    <w:rsid w:val="00BE6174"/>
    <w:rsid w:val="00BE78A7"/>
    <w:rsid w:val="00BF39D4"/>
    <w:rsid w:val="00C10B8B"/>
    <w:rsid w:val="00C54A32"/>
    <w:rsid w:val="00C938B9"/>
    <w:rsid w:val="00CF1BBF"/>
    <w:rsid w:val="00D10247"/>
    <w:rsid w:val="00D104B4"/>
    <w:rsid w:val="00D95D95"/>
    <w:rsid w:val="00DB1A2A"/>
    <w:rsid w:val="00E638A3"/>
    <w:rsid w:val="00EB34AA"/>
    <w:rsid w:val="00EB6787"/>
    <w:rsid w:val="00F15A87"/>
    <w:rsid w:val="00F176DF"/>
    <w:rsid w:val="00F33B1A"/>
    <w:rsid w:val="00F41F6E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818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2018-11-15T12:44:00Z</cp:lastPrinted>
  <dcterms:created xsi:type="dcterms:W3CDTF">2019-04-03T13:46:00Z</dcterms:created>
  <dcterms:modified xsi:type="dcterms:W3CDTF">2019-04-04T10:43:00Z</dcterms:modified>
</cp:coreProperties>
</file>