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4B86" w:rsidRDefault="00552AD0" w:rsidP="00C94B86">
      <w:pPr>
        <w:spacing w:after="0" w:line="240" w:lineRule="auto"/>
        <w:rPr>
          <w:rFonts w:ascii="Times New Roman" w:eastAsia="Arial Unicode MS" w:hAnsi="Times New Roman" w:cs="Times New Roman"/>
          <w:color w:val="FF0000"/>
          <w:sz w:val="24"/>
          <w:szCs w:val="24"/>
        </w:rPr>
      </w:pPr>
      <w:r w:rsidRPr="00552AD0">
        <w:pict>
          <v:group id="_x0000_s1276" style="position:absolute;margin-left:215.85pt;margin-top:5.9pt;width:34pt;height:48.2pt;z-index:25167052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27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style="mso-next-textbox:#Freeform 3">
                <w:txbxContent>
                  <w:p w:rsidR="00C94B86" w:rsidRDefault="00C94B86" w:rsidP="00C94B86">
                    <w:pPr>
                      <w:rPr>
                        <w:rFonts w:eastAsia="Times New Roman"/>
                      </w:rPr>
                    </w:pPr>
                  </w:p>
                </w:txbxContent>
              </v:textbox>
            </v:shape>
            <v:shape id="Freeform 4" o:spid="_x0000_s127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style="mso-next-textbox:#Freeform 4">
                <w:txbxContent>
                  <w:p w:rsidR="00C94B86" w:rsidRDefault="00C94B86" w:rsidP="00C94B86">
                    <w:pPr>
                      <w:rPr>
                        <w:rFonts w:eastAsia="Times New Roman"/>
                      </w:rPr>
                    </w:pPr>
                  </w:p>
                </w:txbxContent>
              </v:textbox>
            </v:shape>
            <v:shape id="Freeform 5" o:spid="_x0000_s127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style="mso-next-textbox:#Freeform 5">
                <w:txbxContent>
                  <w:p w:rsidR="00C94B86" w:rsidRDefault="00C94B86" w:rsidP="00C94B86">
                    <w:pPr>
                      <w:rPr>
                        <w:rFonts w:eastAsia="Times New Roman"/>
                      </w:rPr>
                    </w:pPr>
                  </w:p>
                </w:txbxContent>
              </v:textbox>
            </v:shape>
            <v:shape id="Freeform 6" o:spid="_x0000_s128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style="mso-next-textbox:#Freeform 6">
                <w:txbxContent>
                  <w:p w:rsidR="00C94B86" w:rsidRDefault="00C94B86" w:rsidP="00C94B86">
                    <w:pPr>
                      <w:rPr>
                        <w:rFonts w:eastAsia="Times New Roman"/>
                      </w:rPr>
                    </w:pPr>
                  </w:p>
                </w:txbxContent>
              </v:textbox>
            </v:shape>
            <v:shape id="Freeform 7" o:spid="_x0000_s128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style="mso-next-textbox:#Freeform 7">
                <w:txbxContent>
                  <w:p w:rsidR="00C94B86" w:rsidRDefault="00C94B86" w:rsidP="00C94B86">
                    <w:pPr>
                      <w:rPr>
                        <w:rFonts w:eastAsia="Times New Roman"/>
                      </w:rPr>
                    </w:pPr>
                  </w:p>
                </w:txbxContent>
              </v:textbox>
            </v:shape>
            <v:shape id="Freeform 8" o:spid="_x0000_s128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style="mso-next-textbox:#Freeform 8">
                <w:txbxContent>
                  <w:p w:rsidR="00C94B86" w:rsidRDefault="00C94B86" w:rsidP="00C94B86">
                    <w:pPr>
                      <w:rPr>
                        <w:rFonts w:eastAsia="Times New Roman"/>
                      </w:rPr>
                    </w:pPr>
                  </w:p>
                </w:txbxContent>
              </v:textbox>
            </v:shape>
            <v:shape id="Freeform 9" o:spid="_x0000_s128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style="mso-next-textbox:#Freeform 9">
                <w:txbxContent>
                  <w:p w:rsidR="00C94B86" w:rsidRDefault="00C94B86" w:rsidP="00C94B86">
                    <w:pPr>
                      <w:rPr>
                        <w:rFonts w:eastAsia="Times New Roman"/>
                      </w:rPr>
                    </w:pPr>
                  </w:p>
                </w:txbxContent>
              </v:textbox>
            </v:shape>
            <v:shape id="Freeform 10" o:spid="_x0000_s128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style="mso-next-textbox:#Freeform 10">
                <w:txbxContent>
                  <w:p w:rsidR="00C94B86" w:rsidRDefault="00C94B86" w:rsidP="00C94B86">
                    <w:pPr>
                      <w:rPr>
                        <w:rFonts w:eastAsia="Times New Roman"/>
                      </w:rPr>
                    </w:pPr>
                  </w:p>
                </w:txbxContent>
              </v:textbox>
            </v:shape>
            <v:shape id="Freeform 11" o:spid="_x0000_s128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style="mso-next-textbox:#Freeform 11">
                <w:txbxContent>
                  <w:p w:rsidR="00C94B86" w:rsidRDefault="00C94B86" w:rsidP="00C94B86">
                    <w:pPr>
                      <w:rPr>
                        <w:rFonts w:eastAsia="Times New Roman"/>
                      </w:rPr>
                    </w:pPr>
                  </w:p>
                </w:txbxContent>
              </v:textbox>
            </v:shape>
            <v:shape id="Freeform 12" o:spid="_x0000_s128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style="mso-next-textbox:#Freeform 12">
                <w:txbxContent>
                  <w:p w:rsidR="00C94B86" w:rsidRDefault="00C94B86" w:rsidP="00C94B86">
                    <w:pPr>
                      <w:rPr>
                        <w:rFonts w:eastAsia="Times New Roman"/>
                      </w:rPr>
                    </w:pPr>
                  </w:p>
                </w:txbxContent>
              </v:textbox>
            </v:shape>
            <v:shape id="Freeform 13" o:spid="_x0000_s128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style="mso-next-textbox:#Freeform 13">
                <w:txbxContent>
                  <w:p w:rsidR="00C94B86" w:rsidRDefault="00C94B86" w:rsidP="00C94B86">
                    <w:pPr>
                      <w:rPr>
                        <w:rFonts w:eastAsia="Times New Roman"/>
                      </w:rPr>
                    </w:pPr>
                  </w:p>
                </w:txbxContent>
              </v:textbox>
            </v:shape>
            <v:shape id="Freeform 14" o:spid="_x0000_s128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style="mso-next-textbox:#Freeform 14">
                <w:txbxContent>
                  <w:p w:rsidR="00C94B86" w:rsidRDefault="00C94B86" w:rsidP="00C94B86">
                    <w:pPr>
                      <w:rPr>
                        <w:rFonts w:eastAsia="Times New Roman"/>
                      </w:rPr>
                    </w:pPr>
                  </w:p>
                </w:txbxContent>
              </v:textbox>
            </v:shape>
            <v:shape id="Freeform 15" o:spid="_x0000_s128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style="mso-next-textbox:#Freeform 15">
                <w:txbxContent>
                  <w:p w:rsidR="00C94B86" w:rsidRDefault="00C94B86" w:rsidP="00C94B86">
                    <w:pPr>
                      <w:rPr>
                        <w:rFonts w:eastAsia="Times New Roman"/>
                      </w:rPr>
                    </w:pPr>
                  </w:p>
                </w:txbxContent>
              </v:textbox>
            </v:shape>
            <v:shape id="Freeform 16" o:spid="_x0000_s129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style="mso-next-textbox:#Freeform 16">
                <w:txbxContent>
                  <w:p w:rsidR="00C94B86" w:rsidRDefault="00C94B86" w:rsidP="00C94B86">
                    <w:pPr>
                      <w:rPr>
                        <w:rFonts w:eastAsia="Times New Roman"/>
                      </w:rPr>
                    </w:pPr>
                  </w:p>
                </w:txbxContent>
              </v:textbox>
            </v:shape>
            <v:shape id="Freeform 17" o:spid="_x0000_s129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style="mso-next-textbox:#Freeform 17">
                <w:txbxContent>
                  <w:p w:rsidR="00C94B86" w:rsidRDefault="00C94B86" w:rsidP="00C94B86">
                    <w:pPr>
                      <w:rPr>
                        <w:rFonts w:eastAsia="Times New Roman"/>
                      </w:rPr>
                    </w:pPr>
                  </w:p>
                </w:txbxContent>
              </v:textbox>
            </v:shape>
            <v:shape id="Freeform 18" o:spid="_x0000_s129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style="mso-next-textbox:#Freeform 18">
                <w:txbxContent>
                  <w:p w:rsidR="00C94B86" w:rsidRDefault="00C94B86" w:rsidP="00C94B86">
                    <w:pPr>
                      <w:rPr>
                        <w:rFonts w:eastAsia="Times New Roman"/>
                      </w:rPr>
                    </w:pPr>
                  </w:p>
                </w:txbxContent>
              </v:textbox>
            </v:shape>
            <v:shape id="Freeform 19" o:spid="_x0000_s129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style="mso-next-textbox:#Freeform 19">
                <w:txbxContent>
                  <w:p w:rsidR="00C94B86" w:rsidRDefault="00C94B86" w:rsidP="00C94B86">
                    <w:pPr>
                      <w:rPr>
                        <w:rFonts w:eastAsia="Times New Roman"/>
                      </w:rPr>
                    </w:pPr>
                  </w:p>
                </w:txbxContent>
              </v:textbox>
            </v:shape>
            <v:shape id="Freeform 20" o:spid="_x0000_s129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style="mso-next-textbox:#Freeform 20">
                <w:txbxContent>
                  <w:p w:rsidR="00C94B86" w:rsidRDefault="00C94B86" w:rsidP="00C94B86">
                    <w:pPr>
                      <w:rPr>
                        <w:rFonts w:eastAsia="Times New Roman"/>
                      </w:rPr>
                    </w:pPr>
                  </w:p>
                </w:txbxContent>
              </v:textbox>
            </v:shape>
            <v:shape id="Freeform 21" o:spid="_x0000_s129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style="mso-next-textbox:#Freeform 21">
                <w:txbxContent>
                  <w:p w:rsidR="00C94B86" w:rsidRDefault="00C94B86" w:rsidP="00C94B86">
                    <w:pPr>
                      <w:rPr>
                        <w:rFonts w:eastAsia="Times New Roman"/>
                      </w:rPr>
                    </w:pPr>
                  </w:p>
                </w:txbxContent>
              </v:textbox>
            </v:shape>
            <v:shape id="Freeform 22" o:spid="_x0000_s129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style="mso-next-textbox:#Freeform 22">
                <w:txbxContent>
                  <w:p w:rsidR="00C94B86" w:rsidRDefault="00C94B86" w:rsidP="00C94B86">
                    <w:pPr>
                      <w:rPr>
                        <w:rFonts w:eastAsia="Times New Roman"/>
                      </w:rPr>
                    </w:pPr>
                  </w:p>
                </w:txbxContent>
              </v:textbox>
            </v:shape>
            <v:rect id="Rectangle 23" o:spid="_x0000_s129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style="mso-next-textbox:#Rectangle 23">
                <w:txbxContent>
                  <w:p w:rsidR="00C94B86" w:rsidRDefault="00C94B86" w:rsidP="00C94B86">
                    <w:pPr>
                      <w:rPr>
                        <w:rFonts w:eastAsia="Times New Roman"/>
                      </w:rPr>
                    </w:pPr>
                  </w:p>
                </w:txbxContent>
              </v:textbox>
            </v:rect>
            <v:shape id="Freeform 24" o:spid="_x0000_s129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style="mso-next-textbox:#Freeform 24">
                <w:txbxContent>
                  <w:p w:rsidR="00C94B86" w:rsidRDefault="00C94B86" w:rsidP="00C94B86">
                    <w:pPr>
                      <w:rPr>
                        <w:rFonts w:eastAsia="Times New Roman"/>
                      </w:rPr>
                    </w:pPr>
                  </w:p>
                </w:txbxContent>
              </v:textbox>
            </v:shape>
            <v:shape id="Freeform 25" o:spid="_x0000_s129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style="mso-next-textbox:#Freeform 25">
                <w:txbxContent>
                  <w:p w:rsidR="00C94B86" w:rsidRDefault="00C94B86" w:rsidP="00C94B86">
                    <w:pPr>
                      <w:rPr>
                        <w:rFonts w:eastAsia="Times New Roman"/>
                      </w:rPr>
                    </w:pPr>
                  </w:p>
                </w:txbxContent>
              </v:textbox>
            </v:shape>
            <v:shape id="Freeform 26" o:spid="_x0000_s130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style="mso-next-textbox:#Freeform 26">
                <w:txbxContent>
                  <w:p w:rsidR="00C94B86" w:rsidRDefault="00C94B86" w:rsidP="00C94B86">
                    <w:pPr>
                      <w:rPr>
                        <w:rFonts w:eastAsia="Times New Roman"/>
                      </w:rPr>
                    </w:pPr>
                  </w:p>
                </w:txbxContent>
              </v:textbox>
            </v:shape>
            <v:shape id="Freeform 27" o:spid="_x0000_s130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style="mso-next-textbox:#Freeform 27">
                <w:txbxContent>
                  <w:p w:rsidR="00C94B86" w:rsidRDefault="00C94B86" w:rsidP="00C94B86">
                    <w:pPr>
                      <w:rPr>
                        <w:rFonts w:eastAsia="Times New Roman"/>
                      </w:rPr>
                    </w:pPr>
                  </w:p>
                </w:txbxContent>
              </v:textbox>
            </v:shape>
            <v:shape id="Freeform 28" o:spid="_x0000_s130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style="mso-next-textbox:#Freeform 28">
                <w:txbxContent>
                  <w:p w:rsidR="00C94B86" w:rsidRDefault="00C94B86" w:rsidP="00C94B86">
                    <w:pPr>
                      <w:rPr>
                        <w:rFonts w:eastAsia="Times New Roman"/>
                      </w:rPr>
                    </w:pPr>
                  </w:p>
                </w:txbxContent>
              </v:textbox>
            </v:shape>
            <v:shape id="Freeform 29" o:spid="_x0000_s130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style="mso-next-textbox:#Freeform 29">
                <w:txbxContent>
                  <w:p w:rsidR="00C94B86" w:rsidRDefault="00C94B86" w:rsidP="00C94B86">
                    <w:pPr>
                      <w:rPr>
                        <w:rFonts w:eastAsia="Times New Roman"/>
                      </w:rPr>
                    </w:pPr>
                  </w:p>
                </w:txbxContent>
              </v:textbox>
            </v:shape>
            <v:rect id="Rectangle 30" o:spid="_x0000_s130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style="mso-next-textbox:#Rectangle 30">
                <w:txbxContent>
                  <w:p w:rsidR="00C94B86" w:rsidRDefault="00C94B86" w:rsidP="00C94B86">
                    <w:pPr>
                      <w:rPr>
                        <w:rFonts w:eastAsia="Times New Roman"/>
                      </w:rPr>
                    </w:pPr>
                  </w:p>
                </w:txbxContent>
              </v:textbox>
            </v:rect>
            <v:shape id="Freeform 31" o:spid="_x0000_s130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style="mso-next-textbox:#Freeform 31">
                <w:txbxContent>
                  <w:p w:rsidR="00C94B86" w:rsidRDefault="00C94B86" w:rsidP="00C94B86">
                    <w:pPr>
                      <w:rPr>
                        <w:rFonts w:eastAsia="Times New Roman"/>
                      </w:rPr>
                    </w:pPr>
                  </w:p>
                </w:txbxContent>
              </v:textbox>
            </v:shape>
            <v:shape id="Freeform 32" o:spid="_x0000_s130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style="mso-next-textbox:#Freeform 32">
                <w:txbxContent>
                  <w:p w:rsidR="00C94B86" w:rsidRDefault="00C94B86" w:rsidP="00C94B86">
                    <w:pPr>
                      <w:rPr>
                        <w:rFonts w:eastAsia="Times New Roman"/>
                      </w:rPr>
                    </w:pPr>
                  </w:p>
                </w:txbxContent>
              </v:textbox>
            </v:shape>
            <w10:wrap anchorx="margin"/>
          </v:group>
        </w:pict>
      </w:r>
    </w:p>
    <w:p w:rsidR="00C94B86" w:rsidRDefault="00C94B86" w:rsidP="00C94B86">
      <w:pPr>
        <w:spacing w:after="0" w:line="240" w:lineRule="auto"/>
        <w:jc w:val="center"/>
        <w:rPr>
          <w:rFonts w:ascii="Times New Roman" w:eastAsia="Arial Unicode MS" w:hAnsi="Times New Roman" w:cs="Times New Roman"/>
          <w:b/>
          <w:color w:val="000000"/>
          <w:sz w:val="24"/>
          <w:szCs w:val="24"/>
        </w:rPr>
      </w:pPr>
    </w:p>
    <w:p w:rsidR="00C94B86" w:rsidRDefault="00C94B86" w:rsidP="00C94B86">
      <w:pPr>
        <w:spacing w:after="0" w:line="240" w:lineRule="auto"/>
        <w:jc w:val="center"/>
        <w:rPr>
          <w:rFonts w:ascii="Times New Roman" w:eastAsia="Arial Unicode MS" w:hAnsi="Times New Roman" w:cs="Times New Roman"/>
          <w:b/>
          <w:color w:val="000000"/>
          <w:sz w:val="24"/>
          <w:szCs w:val="24"/>
        </w:rPr>
      </w:pPr>
    </w:p>
    <w:p w:rsidR="00C94B86" w:rsidRDefault="00C94B86" w:rsidP="00C94B86">
      <w:pPr>
        <w:spacing w:after="0" w:line="240" w:lineRule="auto"/>
        <w:jc w:val="center"/>
        <w:rPr>
          <w:rFonts w:ascii="Times New Roman" w:eastAsia="Arial Unicode MS" w:hAnsi="Times New Roman" w:cs="Times New Roman"/>
          <w:b/>
          <w:color w:val="000000"/>
          <w:sz w:val="24"/>
          <w:szCs w:val="24"/>
        </w:rPr>
      </w:pPr>
    </w:p>
    <w:p w:rsidR="00C94B86" w:rsidRDefault="00C94B86" w:rsidP="00C94B86">
      <w:pPr>
        <w:spacing w:after="0" w:line="240" w:lineRule="auto"/>
        <w:jc w:val="center"/>
        <w:rPr>
          <w:rFonts w:ascii="Times New Roman" w:eastAsia="Arial Unicode MS" w:hAnsi="Times New Roman" w:cs="Times New Roman"/>
          <w:b/>
          <w:color w:val="000000"/>
          <w:sz w:val="24"/>
          <w:szCs w:val="24"/>
        </w:rPr>
      </w:pPr>
    </w:p>
    <w:p w:rsidR="00C94B86" w:rsidRDefault="00C94B86" w:rsidP="00C94B86">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УКРАЇНА</w:t>
      </w:r>
    </w:p>
    <w:p w:rsidR="00C94B86" w:rsidRDefault="00C94B86" w:rsidP="00C94B86">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C94B86" w:rsidRDefault="00C94B86" w:rsidP="00C94B86">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C94B86" w:rsidRDefault="00C94B86" w:rsidP="00C94B86">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C94B86" w:rsidRDefault="00C94B86" w:rsidP="00C94B86">
      <w:pPr>
        <w:spacing w:after="0" w:line="240" w:lineRule="auto"/>
        <w:jc w:val="center"/>
        <w:rPr>
          <w:rFonts w:ascii="Times New Roman" w:eastAsia="Arial Unicode MS" w:hAnsi="Times New Roman" w:cs="Times New Roman"/>
          <w:b/>
          <w:color w:val="000000"/>
          <w:sz w:val="24"/>
          <w:szCs w:val="24"/>
        </w:rPr>
      </w:pPr>
    </w:p>
    <w:p w:rsidR="00C94B86" w:rsidRDefault="00C94B86" w:rsidP="00C94B86">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C94B86" w:rsidRDefault="00C94B86" w:rsidP="00C94B86">
      <w:pPr>
        <w:spacing w:after="0" w:line="240" w:lineRule="auto"/>
        <w:jc w:val="center"/>
        <w:rPr>
          <w:rFonts w:ascii="Times New Roman" w:eastAsia="Arial Unicode MS" w:hAnsi="Times New Roman" w:cs="Times New Roman"/>
          <w:b/>
          <w:color w:val="000000"/>
          <w:sz w:val="24"/>
          <w:szCs w:val="24"/>
        </w:rPr>
      </w:pPr>
    </w:p>
    <w:p w:rsidR="00C94B86" w:rsidRDefault="00C94B86" w:rsidP="00C94B86">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ХХІІІ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C94B86" w:rsidRDefault="00C94B86" w:rsidP="00C94B86">
      <w:pPr>
        <w:spacing w:after="0" w:line="240" w:lineRule="auto"/>
        <w:rPr>
          <w:rFonts w:ascii="Times New Roman" w:eastAsia="Arial Unicode MS" w:hAnsi="Times New Roman" w:cs="Times New Roman"/>
          <w:color w:val="000000"/>
          <w:sz w:val="24"/>
          <w:szCs w:val="24"/>
        </w:rPr>
      </w:pPr>
    </w:p>
    <w:p w:rsidR="00C94B86" w:rsidRDefault="00C94B86" w:rsidP="00C94B86">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25.06.2019 року                                            Крупець                                              №</w:t>
      </w:r>
    </w:p>
    <w:p w:rsidR="00C94B86" w:rsidRDefault="00C94B86" w:rsidP="00C94B86">
      <w:pPr>
        <w:spacing w:after="0"/>
        <w:rPr>
          <w:rFonts w:ascii="Times New Roman" w:hAnsi="Times New Roman" w:cs="Times New Roman"/>
          <w:sz w:val="24"/>
          <w:szCs w:val="24"/>
        </w:rPr>
      </w:pPr>
    </w:p>
    <w:p w:rsidR="00C94B86" w:rsidRDefault="00C94B86" w:rsidP="00C94B86">
      <w:pPr>
        <w:spacing w:after="0"/>
        <w:ind w:right="5385"/>
        <w:jc w:val="both"/>
        <w:rPr>
          <w:rFonts w:ascii="Times New Roman" w:hAnsi="Times New Roman" w:cs="Times New Roman"/>
          <w:b/>
          <w:sz w:val="24"/>
          <w:szCs w:val="24"/>
          <w:lang w:eastAsia="en-US"/>
        </w:rPr>
      </w:pPr>
      <w:r>
        <w:rPr>
          <w:rFonts w:ascii="Times New Roman" w:hAnsi="Times New Roman" w:cs="Times New Roman"/>
          <w:b/>
          <w:sz w:val="24"/>
          <w:szCs w:val="24"/>
          <w:lang w:eastAsia="en-US"/>
        </w:rPr>
        <w:t xml:space="preserve">Про встановлення ставки транспортного податку на території </w:t>
      </w:r>
      <w:proofErr w:type="spellStart"/>
      <w:r>
        <w:rPr>
          <w:rFonts w:ascii="Times New Roman" w:hAnsi="Times New Roman" w:cs="Times New Roman"/>
          <w:b/>
          <w:sz w:val="24"/>
          <w:szCs w:val="24"/>
          <w:lang w:eastAsia="en-US"/>
        </w:rPr>
        <w:t>Крупецької</w:t>
      </w:r>
      <w:proofErr w:type="spellEnd"/>
      <w:r>
        <w:rPr>
          <w:rFonts w:ascii="Times New Roman" w:hAnsi="Times New Roman" w:cs="Times New Roman"/>
          <w:b/>
          <w:sz w:val="24"/>
          <w:szCs w:val="24"/>
          <w:lang w:eastAsia="en-US"/>
        </w:rPr>
        <w:t xml:space="preserve"> сільської ради на 2020 рік</w:t>
      </w:r>
    </w:p>
    <w:p w:rsidR="00C94B86" w:rsidRDefault="00C94B86" w:rsidP="00C94B86">
      <w:pPr>
        <w:spacing w:after="0"/>
        <w:ind w:right="5385"/>
        <w:jc w:val="both"/>
        <w:rPr>
          <w:rFonts w:ascii="Times New Roman" w:hAnsi="Times New Roman" w:cs="Times New Roman"/>
          <w:sz w:val="24"/>
          <w:szCs w:val="24"/>
          <w:lang w:eastAsia="en-US"/>
        </w:rPr>
      </w:pPr>
    </w:p>
    <w:p w:rsidR="00C94B86" w:rsidRDefault="00C94B86" w:rsidP="00C94B86">
      <w:pPr>
        <w:spacing w:after="0"/>
        <w:ind w:firstLine="567"/>
        <w:jc w:val="both"/>
        <w:rPr>
          <w:rFonts w:ascii="Times New Roman" w:hAnsi="Times New Roman" w:cs="Times New Roman"/>
          <w:sz w:val="24"/>
          <w:szCs w:val="24"/>
        </w:rPr>
      </w:pPr>
      <w:r>
        <w:rPr>
          <w:rFonts w:ascii="Times New Roman" w:hAnsi="Times New Roman" w:cs="Times New Roman"/>
          <w:color w:val="000000"/>
          <w:sz w:val="24"/>
          <w:szCs w:val="24"/>
        </w:rPr>
        <w:t>Відповідно ст. 10, 12, 267 Податкового кодексу України від 02 грудня 2010 року № 2755-</w:t>
      </w:r>
      <w:r>
        <w:rPr>
          <w:rFonts w:ascii="Times New Roman" w:hAnsi="Times New Roman" w:cs="Times New Roman"/>
          <w:color w:val="000000"/>
          <w:sz w:val="24"/>
          <w:szCs w:val="24"/>
          <w:lang w:val="en-US"/>
        </w:rPr>
        <w:t>VI</w:t>
      </w:r>
      <w:r>
        <w:rPr>
          <w:rFonts w:ascii="Times New Roman" w:hAnsi="Times New Roman" w:cs="Times New Roman"/>
          <w:color w:val="000000"/>
          <w:sz w:val="24"/>
          <w:szCs w:val="24"/>
        </w:rPr>
        <w:t xml:space="preserve"> із змінами і доповненнями, керуючись п.24 ч.1 ст.26 Закону України «Про місцеве самоврядування в Україні»</w:t>
      </w:r>
      <w:r>
        <w:rPr>
          <w:rFonts w:ascii="Times New Roman" w:hAnsi="Times New Roman" w:cs="Times New Roman"/>
          <w:sz w:val="24"/>
          <w:szCs w:val="24"/>
        </w:rPr>
        <w:t xml:space="preserve">, сільська рада </w:t>
      </w:r>
    </w:p>
    <w:p w:rsidR="00C94B86" w:rsidRDefault="00C94B86" w:rsidP="00C94B86">
      <w:pPr>
        <w:spacing w:after="0"/>
        <w:ind w:firstLine="567"/>
        <w:jc w:val="both"/>
        <w:rPr>
          <w:rFonts w:ascii="Times New Roman" w:hAnsi="Times New Roman" w:cs="Times New Roman"/>
          <w:sz w:val="24"/>
          <w:szCs w:val="24"/>
        </w:rPr>
      </w:pPr>
      <w:r>
        <w:rPr>
          <w:rFonts w:ascii="Times New Roman" w:hAnsi="Times New Roman" w:cs="Times New Roman"/>
          <w:sz w:val="24"/>
          <w:szCs w:val="24"/>
        </w:rPr>
        <w:t>ВИРІШИЛА:</w:t>
      </w:r>
    </w:p>
    <w:p w:rsidR="00C94B86" w:rsidRDefault="00C94B86" w:rsidP="00C94B86">
      <w:pPr>
        <w:tabs>
          <w:tab w:val="left" w:pos="709"/>
          <w:tab w:val="left" w:pos="851"/>
        </w:tabs>
        <w:spacing w:after="0"/>
        <w:ind w:left="426"/>
        <w:jc w:val="both"/>
        <w:rPr>
          <w:rFonts w:ascii="Times New Roman" w:hAnsi="Times New Roman" w:cs="Times New Roman"/>
          <w:sz w:val="24"/>
          <w:szCs w:val="24"/>
        </w:rPr>
      </w:pPr>
      <w:r>
        <w:rPr>
          <w:rFonts w:ascii="Times New Roman" w:hAnsi="Times New Roman" w:cs="Times New Roman"/>
          <w:sz w:val="24"/>
          <w:szCs w:val="24"/>
        </w:rPr>
        <w:t xml:space="preserve">1.Встановити на території </w:t>
      </w:r>
      <w:proofErr w:type="spellStart"/>
      <w:r>
        <w:rPr>
          <w:rFonts w:ascii="Times New Roman" w:hAnsi="Times New Roman" w:cs="Times New Roman"/>
          <w:sz w:val="24"/>
          <w:szCs w:val="24"/>
          <w:lang w:eastAsia="en-US"/>
        </w:rPr>
        <w:t>Крупецької</w:t>
      </w:r>
      <w:proofErr w:type="spellEnd"/>
      <w:r>
        <w:rPr>
          <w:rFonts w:ascii="Times New Roman" w:hAnsi="Times New Roman" w:cs="Times New Roman"/>
          <w:sz w:val="24"/>
          <w:szCs w:val="24"/>
          <w:lang w:eastAsia="en-US"/>
        </w:rPr>
        <w:t xml:space="preserve"> сільської ради </w:t>
      </w:r>
      <w:r>
        <w:rPr>
          <w:rFonts w:ascii="Times New Roman" w:hAnsi="Times New Roman" w:cs="Times New Roman"/>
          <w:sz w:val="24"/>
          <w:szCs w:val="24"/>
        </w:rPr>
        <w:t xml:space="preserve">ставку транспортного податку на </w:t>
      </w:r>
    </w:p>
    <w:p w:rsidR="00C94B86" w:rsidRDefault="00C94B86" w:rsidP="00C94B86">
      <w:pPr>
        <w:tabs>
          <w:tab w:val="left" w:pos="709"/>
          <w:tab w:val="left" w:pos="851"/>
        </w:tabs>
        <w:spacing w:after="0"/>
        <w:jc w:val="both"/>
        <w:rPr>
          <w:rFonts w:ascii="Times New Roman" w:hAnsi="Times New Roman" w:cs="Times New Roman"/>
          <w:sz w:val="24"/>
          <w:szCs w:val="24"/>
        </w:rPr>
      </w:pPr>
      <w:r>
        <w:rPr>
          <w:rFonts w:ascii="Times New Roman" w:hAnsi="Times New Roman" w:cs="Times New Roman"/>
          <w:sz w:val="24"/>
          <w:szCs w:val="24"/>
        </w:rPr>
        <w:t xml:space="preserve">2020 рік у розмірі 25 000,00 грн. за кожен легковий автомобіль, з року випуску якого минуло не більше п’яти років (включно) та </w:t>
      </w:r>
      <w:proofErr w:type="spellStart"/>
      <w:r>
        <w:rPr>
          <w:rFonts w:ascii="Times New Roman" w:hAnsi="Times New Roman" w:cs="Times New Roman"/>
          <w:sz w:val="24"/>
          <w:szCs w:val="24"/>
        </w:rPr>
        <w:t>середньоринкова</w:t>
      </w:r>
      <w:proofErr w:type="spellEnd"/>
      <w:r>
        <w:rPr>
          <w:rFonts w:ascii="Times New Roman" w:hAnsi="Times New Roman" w:cs="Times New Roman"/>
          <w:sz w:val="24"/>
          <w:szCs w:val="24"/>
        </w:rPr>
        <w:t xml:space="preserve"> вартість якого становить понад 375 розмірів мінімальної заробітної плати, встановленої законом на 1 січня податкового (звітного) року.</w:t>
      </w:r>
    </w:p>
    <w:p w:rsidR="00C94B86" w:rsidRDefault="00C94B86" w:rsidP="00EC4DFC">
      <w:pPr>
        <w:numPr>
          <w:ilvl w:val="0"/>
          <w:numId w:val="1"/>
        </w:numPr>
        <w:tabs>
          <w:tab w:val="left" w:pos="851"/>
          <w:tab w:val="left" w:pos="993"/>
        </w:tabs>
        <w:spacing w:after="0"/>
        <w:ind w:left="0" w:firstLine="567"/>
        <w:jc w:val="both"/>
        <w:rPr>
          <w:rFonts w:ascii="Times New Roman" w:hAnsi="Times New Roman" w:cs="Times New Roman"/>
          <w:sz w:val="24"/>
          <w:szCs w:val="24"/>
        </w:rPr>
      </w:pPr>
      <w:r>
        <w:rPr>
          <w:rFonts w:ascii="Times New Roman" w:hAnsi="Times New Roman" w:cs="Times New Roman"/>
          <w:sz w:val="24"/>
          <w:szCs w:val="24"/>
        </w:rPr>
        <w:t>Затвердити Положення про транспортний податок (Додаток № 1).</w:t>
      </w:r>
    </w:p>
    <w:p w:rsidR="00C94B86" w:rsidRDefault="00C94B86" w:rsidP="00EC4DFC">
      <w:pPr>
        <w:numPr>
          <w:ilvl w:val="0"/>
          <w:numId w:val="1"/>
        </w:numPr>
        <w:tabs>
          <w:tab w:val="left" w:pos="567"/>
          <w:tab w:val="left" w:pos="851"/>
        </w:tabs>
        <w:spacing w:after="0"/>
        <w:ind w:left="1002" w:hanging="435"/>
        <w:jc w:val="both"/>
        <w:rPr>
          <w:rFonts w:ascii="Times New Roman" w:hAnsi="Times New Roman" w:cs="Times New Roman"/>
          <w:sz w:val="24"/>
          <w:szCs w:val="24"/>
        </w:rPr>
      </w:pPr>
      <w:r>
        <w:rPr>
          <w:rFonts w:ascii="Times New Roman" w:hAnsi="Times New Roman" w:cs="Times New Roman"/>
          <w:sz w:val="24"/>
          <w:szCs w:val="24"/>
        </w:rPr>
        <w:t>Рішення ввести в дію з 01.01.2020 року.</w:t>
      </w:r>
    </w:p>
    <w:p w:rsidR="00C94B86" w:rsidRDefault="00C94B86" w:rsidP="00EC4DFC">
      <w:pPr>
        <w:numPr>
          <w:ilvl w:val="0"/>
          <w:numId w:val="1"/>
        </w:numPr>
        <w:tabs>
          <w:tab w:val="left" w:pos="851"/>
          <w:tab w:val="left" w:pos="993"/>
        </w:tabs>
        <w:spacing w:after="0"/>
        <w:ind w:left="0" w:firstLine="567"/>
        <w:jc w:val="both"/>
        <w:rPr>
          <w:rFonts w:ascii="Times New Roman" w:hAnsi="Times New Roman" w:cs="Times New Roman"/>
          <w:sz w:val="24"/>
          <w:szCs w:val="24"/>
        </w:rPr>
      </w:pPr>
      <w:r>
        <w:rPr>
          <w:rFonts w:ascii="Times New Roman" w:hAnsi="Times New Roman" w:cs="Times New Roman"/>
          <w:bCs/>
          <w:color w:val="000000"/>
          <w:sz w:val="24"/>
          <w:szCs w:val="24"/>
        </w:rPr>
        <w:t>В</w:t>
      </w:r>
      <w:r>
        <w:rPr>
          <w:rFonts w:ascii="Times New Roman" w:hAnsi="Times New Roman" w:cs="Times New Roman"/>
          <w:sz w:val="24"/>
          <w:szCs w:val="24"/>
        </w:rPr>
        <w:t>важати таким, що втратило чинність рішення сільської ради від 25.06.2018 № 2 «</w:t>
      </w:r>
      <w:r>
        <w:rPr>
          <w:rFonts w:ascii="Times New Roman" w:hAnsi="Times New Roman" w:cs="Times New Roman"/>
          <w:sz w:val="24"/>
          <w:szCs w:val="24"/>
          <w:lang w:eastAsia="en-US"/>
        </w:rPr>
        <w:t xml:space="preserve">Про встановлення ставки транспортного податку на території </w:t>
      </w:r>
      <w:proofErr w:type="spellStart"/>
      <w:r>
        <w:rPr>
          <w:rFonts w:ascii="Times New Roman" w:hAnsi="Times New Roman" w:cs="Times New Roman"/>
          <w:sz w:val="24"/>
          <w:szCs w:val="24"/>
          <w:lang w:eastAsia="en-US"/>
        </w:rPr>
        <w:t>Крупецької</w:t>
      </w:r>
      <w:proofErr w:type="spellEnd"/>
      <w:r>
        <w:rPr>
          <w:rFonts w:ascii="Times New Roman" w:hAnsi="Times New Roman" w:cs="Times New Roman"/>
          <w:sz w:val="24"/>
          <w:szCs w:val="24"/>
          <w:lang w:eastAsia="en-US"/>
        </w:rPr>
        <w:t xml:space="preserve"> об</w:t>
      </w:r>
      <w:r>
        <w:rPr>
          <w:rFonts w:ascii="Times New Roman" w:hAnsi="Times New Roman" w:cs="Times New Roman"/>
          <w:sz w:val="24"/>
          <w:szCs w:val="24"/>
          <w:lang w:val="ru-RU" w:eastAsia="en-US"/>
        </w:rPr>
        <w:t>’</w:t>
      </w:r>
      <w:proofErr w:type="spellStart"/>
      <w:r>
        <w:rPr>
          <w:rFonts w:ascii="Times New Roman" w:hAnsi="Times New Roman" w:cs="Times New Roman"/>
          <w:sz w:val="24"/>
          <w:szCs w:val="24"/>
          <w:lang w:eastAsia="en-US"/>
        </w:rPr>
        <w:t>єднаної</w:t>
      </w:r>
      <w:proofErr w:type="spellEnd"/>
      <w:r>
        <w:rPr>
          <w:rFonts w:ascii="Times New Roman" w:hAnsi="Times New Roman" w:cs="Times New Roman"/>
          <w:sz w:val="24"/>
          <w:szCs w:val="24"/>
          <w:lang w:eastAsia="en-US"/>
        </w:rPr>
        <w:t xml:space="preserve"> територіальної громади на 2019 рік</w:t>
      </w:r>
      <w:r>
        <w:rPr>
          <w:rFonts w:ascii="Times New Roman" w:hAnsi="Times New Roman" w:cs="Times New Roman"/>
          <w:sz w:val="24"/>
          <w:szCs w:val="24"/>
        </w:rPr>
        <w:t>».</w:t>
      </w:r>
    </w:p>
    <w:p w:rsidR="00C94B86" w:rsidRDefault="00C94B86" w:rsidP="00EC4DFC">
      <w:pPr>
        <w:numPr>
          <w:ilvl w:val="0"/>
          <w:numId w:val="1"/>
        </w:numPr>
        <w:tabs>
          <w:tab w:val="left" w:pos="851"/>
          <w:tab w:val="left" w:pos="993"/>
        </w:tabs>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Секретарю ради забезпечити оприлюднення рішення та надати копію до </w:t>
      </w:r>
      <w:proofErr w:type="spellStart"/>
      <w:r>
        <w:rPr>
          <w:rFonts w:ascii="Times New Roman" w:hAnsi="Times New Roman" w:cs="Times New Roman"/>
          <w:sz w:val="24"/>
          <w:szCs w:val="24"/>
        </w:rPr>
        <w:t>Славутського</w:t>
      </w:r>
      <w:proofErr w:type="spellEnd"/>
      <w:r>
        <w:rPr>
          <w:rFonts w:ascii="Times New Roman" w:hAnsi="Times New Roman" w:cs="Times New Roman"/>
          <w:sz w:val="24"/>
          <w:szCs w:val="24"/>
        </w:rPr>
        <w:t xml:space="preserve"> управління ГУ ДФС Хмельницької області.</w:t>
      </w:r>
    </w:p>
    <w:p w:rsidR="00C94B86" w:rsidRDefault="00C94B86" w:rsidP="00E43BD2">
      <w:pPr>
        <w:tabs>
          <w:tab w:val="left" w:pos="851"/>
          <w:tab w:val="left" w:pos="993"/>
        </w:tabs>
        <w:spacing w:afterLines="30"/>
        <w:ind w:firstLine="567"/>
        <w:jc w:val="both"/>
        <w:rPr>
          <w:rFonts w:ascii="Times New Roman" w:hAnsi="Times New Roman" w:cs="Times New Roman"/>
          <w:sz w:val="24"/>
          <w:szCs w:val="24"/>
        </w:rPr>
      </w:pPr>
      <w:r>
        <w:rPr>
          <w:rFonts w:ascii="Times New Roman" w:hAnsi="Times New Roman" w:cs="Times New Roman"/>
          <w:sz w:val="24"/>
          <w:szCs w:val="24"/>
        </w:rPr>
        <w:t>6. Контроль за виконанням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(О.В.</w:t>
      </w:r>
      <w:proofErr w:type="spellStart"/>
      <w:r>
        <w:rPr>
          <w:rFonts w:ascii="Times New Roman" w:hAnsi="Times New Roman" w:cs="Times New Roman"/>
          <w:sz w:val="24"/>
          <w:szCs w:val="24"/>
        </w:rPr>
        <w:t>Качаровська</w:t>
      </w:r>
      <w:proofErr w:type="spellEnd"/>
      <w:r>
        <w:rPr>
          <w:rFonts w:ascii="Times New Roman" w:hAnsi="Times New Roman" w:cs="Times New Roman"/>
          <w:sz w:val="24"/>
          <w:szCs w:val="24"/>
        </w:rPr>
        <w:t>).</w:t>
      </w:r>
    </w:p>
    <w:p w:rsidR="00C94B86" w:rsidRDefault="00C94B86" w:rsidP="00E43BD2">
      <w:pPr>
        <w:tabs>
          <w:tab w:val="left" w:pos="851"/>
          <w:tab w:val="left" w:pos="993"/>
        </w:tabs>
        <w:spacing w:afterLines="30"/>
        <w:ind w:firstLine="567"/>
        <w:jc w:val="both"/>
        <w:rPr>
          <w:rFonts w:ascii="Times New Roman" w:hAnsi="Times New Roman" w:cs="Times New Roman"/>
          <w:sz w:val="24"/>
          <w:szCs w:val="24"/>
        </w:rPr>
      </w:pPr>
    </w:p>
    <w:p w:rsidR="00C94B86" w:rsidRDefault="00C94B86" w:rsidP="00E43BD2">
      <w:pPr>
        <w:tabs>
          <w:tab w:val="num" w:pos="360"/>
        </w:tabs>
        <w:spacing w:afterLines="30"/>
        <w:jc w:val="both"/>
        <w:rPr>
          <w:rFonts w:ascii="Times New Roman" w:hAnsi="Times New Roman" w:cs="Times New Roman"/>
          <w:iCs/>
          <w:sz w:val="24"/>
          <w:szCs w:val="24"/>
        </w:rPr>
      </w:pPr>
    </w:p>
    <w:p w:rsidR="00C94B86" w:rsidRDefault="00C94B86" w:rsidP="00C94B86">
      <w:pPr>
        <w:pStyle w:val="1"/>
        <w:spacing w:line="276" w:lineRule="auto"/>
        <w:jc w:val="both"/>
        <w:rPr>
          <w:b w:val="0"/>
          <w:sz w:val="24"/>
          <w:szCs w:val="24"/>
          <w:lang w:val="uk-UA"/>
        </w:rPr>
      </w:pPr>
      <w:r>
        <w:rPr>
          <w:b w:val="0"/>
          <w:sz w:val="24"/>
          <w:szCs w:val="24"/>
          <w:lang w:val="uk-UA"/>
        </w:rPr>
        <w:t xml:space="preserve">          Сільський голова</w:t>
      </w:r>
      <w:r>
        <w:rPr>
          <w:b w:val="0"/>
          <w:sz w:val="24"/>
          <w:szCs w:val="24"/>
          <w:lang w:val="uk-UA"/>
        </w:rPr>
        <w:tab/>
        <w:t xml:space="preserve">       </w:t>
      </w:r>
      <w:r>
        <w:rPr>
          <w:b w:val="0"/>
          <w:sz w:val="24"/>
          <w:szCs w:val="24"/>
          <w:lang w:val="uk-UA"/>
        </w:rPr>
        <w:tab/>
      </w:r>
      <w:r>
        <w:rPr>
          <w:b w:val="0"/>
          <w:sz w:val="24"/>
          <w:szCs w:val="24"/>
          <w:lang w:val="uk-UA"/>
        </w:rPr>
        <w:tab/>
      </w:r>
      <w:r>
        <w:rPr>
          <w:b w:val="0"/>
          <w:sz w:val="24"/>
          <w:szCs w:val="24"/>
          <w:lang w:val="uk-UA"/>
        </w:rPr>
        <w:tab/>
      </w:r>
      <w:r>
        <w:rPr>
          <w:b w:val="0"/>
          <w:sz w:val="24"/>
          <w:szCs w:val="24"/>
          <w:lang w:val="uk-UA"/>
        </w:rPr>
        <w:tab/>
        <w:t xml:space="preserve">                                  В.А.</w:t>
      </w:r>
      <w:proofErr w:type="spellStart"/>
      <w:r>
        <w:rPr>
          <w:b w:val="0"/>
          <w:sz w:val="24"/>
          <w:szCs w:val="24"/>
          <w:lang w:val="uk-UA"/>
        </w:rPr>
        <w:t>Михалюк</w:t>
      </w:r>
      <w:proofErr w:type="spellEnd"/>
    </w:p>
    <w:p w:rsidR="00C94B86" w:rsidRDefault="00C94B86" w:rsidP="00C94B86">
      <w:pPr>
        <w:spacing w:after="0"/>
        <w:rPr>
          <w:rFonts w:ascii="Times New Roman" w:hAnsi="Times New Roman" w:cs="Times New Roman"/>
          <w:sz w:val="24"/>
          <w:szCs w:val="24"/>
        </w:rPr>
      </w:pPr>
    </w:p>
    <w:p w:rsidR="00C94B86" w:rsidRDefault="00C94B86" w:rsidP="00C94B86">
      <w:pPr>
        <w:spacing w:after="0"/>
      </w:pPr>
    </w:p>
    <w:p w:rsidR="00C94B86" w:rsidRDefault="00C94B86" w:rsidP="00C94B86"/>
    <w:p w:rsidR="00C94B86" w:rsidRDefault="00C94B86" w:rsidP="00C94B86">
      <w:pPr>
        <w:pStyle w:val="ShapkaDocumentu"/>
        <w:tabs>
          <w:tab w:val="left" w:pos="4962"/>
        </w:tabs>
        <w:spacing w:after="0" w:line="276" w:lineRule="auto"/>
        <w:ind w:left="4956"/>
        <w:jc w:val="left"/>
        <w:rPr>
          <w:rFonts w:ascii="Times New Roman" w:hAnsi="Times New Roman"/>
          <w:sz w:val="24"/>
          <w:szCs w:val="24"/>
        </w:rPr>
      </w:pPr>
      <w:r>
        <w:rPr>
          <w:rFonts w:ascii="Times New Roman" w:hAnsi="Times New Roman"/>
          <w:sz w:val="24"/>
          <w:szCs w:val="24"/>
        </w:rPr>
        <w:lastRenderedPageBreak/>
        <w:tab/>
        <w:t xml:space="preserve">Додаток </w:t>
      </w:r>
      <w:r>
        <w:rPr>
          <w:rFonts w:ascii="Times New Roman" w:hAnsi="Times New Roman"/>
          <w:sz w:val="24"/>
          <w:szCs w:val="24"/>
          <w:lang w:val="ru-RU"/>
        </w:rPr>
        <w:t>1</w:t>
      </w:r>
      <w:r>
        <w:rPr>
          <w:rFonts w:ascii="Times New Roman" w:hAnsi="Times New Roman"/>
          <w:sz w:val="24"/>
          <w:szCs w:val="24"/>
        </w:rPr>
        <w:t xml:space="preserve"> до рішення </w:t>
      </w:r>
    </w:p>
    <w:p w:rsidR="00C94B86" w:rsidRDefault="00C94B86" w:rsidP="00C94B86">
      <w:pPr>
        <w:pStyle w:val="ShapkaDocumentu"/>
        <w:spacing w:after="0" w:line="276" w:lineRule="auto"/>
        <w:ind w:left="4962"/>
        <w:jc w:val="left"/>
        <w:rPr>
          <w:rFonts w:ascii="Times New Roman" w:hAnsi="Times New Roman"/>
          <w:sz w:val="24"/>
          <w:szCs w:val="24"/>
        </w:rPr>
      </w:pPr>
      <w:r>
        <w:rPr>
          <w:rFonts w:ascii="Times New Roman" w:hAnsi="Times New Roman"/>
          <w:sz w:val="24"/>
          <w:szCs w:val="24"/>
        </w:rPr>
        <w:t>«</w:t>
      </w:r>
      <w:r>
        <w:rPr>
          <w:rFonts w:ascii="Times New Roman" w:hAnsi="Times New Roman"/>
          <w:sz w:val="24"/>
          <w:szCs w:val="24"/>
          <w:lang w:eastAsia="en-US"/>
        </w:rPr>
        <w:t xml:space="preserve">Про встановлення транспортного податку на території </w:t>
      </w:r>
      <w:proofErr w:type="spellStart"/>
      <w:r>
        <w:rPr>
          <w:rFonts w:ascii="Times New Roman" w:hAnsi="Times New Roman"/>
          <w:sz w:val="24"/>
          <w:szCs w:val="24"/>
          <w:lang w:eastAsia="en-US"/>
        </w:rPr>
        <w:t>Крупецької</w:t>
      </w:r>
      <w:proofErr w:type="spellEnd"/>
      <w:r>
        <w:rPr>
          <w:rFonts w:ascii="Times New Roman" w:hAnsi="Times New Roman"/>
          <w:sz w:val="24"/>
          <w:szCs w:val="24"/>
          <w:lang w:eastAsia="en-US"/>
        </w:rPr>
        <w:t xml:space="preserve"> сільської ради на 2020 рік</w:t>
      </w:r>
      <w:r>
        <w:rPr>
          <w:rFonts w:ascii="Times New Roman" w:hAnsi="Times New Roman"/>
          <w:sz w:val="24"/>
          <w:szCs w:val="24"/>
        </w:rPr>
        <w:t>»</w:t>
      </w:r>
    </w:p>
    <w:p w:rsidR="00C94B86" w:rsidRDefault="00C94B86" w:rsidP="00C94B86">
      <w:pPr>
        <w:pStyle w:val="ShapkaDocumentu"/>
        <w:spacing w:after="0" w:line="276" w:lineRule="auto"/>
        <w:ind w:left="4956"/>
        <w:jc w:val="left"/>
        <w:rPr>
          <w:rFonts w:ascii="Times New Roman" w:hAnsi="Times New Roman"/>
          <w:sz w:val="24"/>
          <w:szCs w:val="24"/>
        </w:rPr>
      </w:pPr>
      <w:r>
        <w:rPr>
          <w:rFonts w:ascii="Times New Roman" w:hAnsi="Times New Roman"/>
          <w:sz w:val="24"/>
          <w:szCs w:val="24"/>
        </w:rPr>
        <w:t>ЗАТВЕРДЖЕНО</w:t>
      </w:r>
    </w:p>
    <w:p w:rsidR="00C94B86" w:rsidRDefault="00C94B86" w:rsidP="00C94B86">
      <w:pPr>
        <w:pStyle w:val="ShapkaDocumentu"/>
        <w:spacing w:after="0" w:line="276" w:lineRule="auto"/>
        <w:ind w:left="4244" w:firstLine="708"/>
        <w:jc w:val="left"/>
        <w:rPr>
          <w:rFonts w:ascii="Times New Roman" w:hAnsi="Times New Roman"/>
          <w:sz w:val="24"/>
          <w:szCs w:val="24"/>
        </w:rPr>
      </w:pPr>
      <w:r>
        <w:rPr>
          <w:rFonts w:ascii="Times New Roman" w:hAnsi="Times New Roman"/>
          <w:sz w:val="24"/>
          <w:szCs w:val="24"/>
        </w:rPr>
        <w:t xml:space="preserve">рішенням сесії </w:t>
      </w:r>
      <w:proofErr w:type="spellStart"/>
      <w:r>
        <w:rPr>
          <w:rFonts w:ascii="Times New Roman" w:hAnsi="Times New Roman"/>
          <w:sz w:val="24"/>
          <w:szCs w:val="24"/>
        </w:rPr>
        <w:t>Крупецької</w:t>
      </w:r>
      <w:proofErr w:type="spellEnd"/>
      <w:r>
        <w:rPr>
          <w:rFonts w:ascii="Times New Roman" w:hAnsi="Times New Roman"/>
          <w:sz w:val="24"/>
          <w:szCs w:val="24"/>
        </w:rPr>
        <w:t xml:space="preserve"> сільської ради</w:t>
      </w:r>
    </w:p>
    <w:p w:rsidR="00C94B86" w:rsidRDefault="00C94B86" w:rsidP="00C94B86">
      <w:pPr>
        <w:pStyle w:val="ShapkaDocumentu"/>
        <w:spacing w:after="0" w:line="276" w:lineRule="auto"/>
        <w:ind w:left="4956"/>
        <w:jc w:val="left"/>
        <w:rPr>
          <w:rFonts w:ascii="Times New Roman" w:hAnsi="Times New Roman"/>
          <w:sz w:val="24"/>
          <w:szCs w:val="24"/>
        </w:rPr>
      </w:pPr>
      <w:r>
        <w:rPr>
          <w:rFonts w:ascii="Times New Roman" w:hAnsi="Times New Roman"/>
          <w:sz w:val="24"/>
          <w:szCs w:val="24"/>
        </w:rPr>
        <w:t>від ___ _______________2019 р. № __.</w:t>
      </w:r>
    </w:p>
    <w:p w:rsidR="00C94B86" w:rsidRDefault="00C94B86" w:rsidP="00C94B86">
      <w:pPr>
        <w:pStyle w:val="af2"/>
        <w:spacing w:line="276" w:lineRule="auto"/>
        <w:jc w:val="center"/>
        <w:rPr>
          <w:rFonts w:ascii="Times New Roman" w:hAnsi="Times New Roman"/>
          <w:b/>
          <w:sz w:val="24"/>
          <w:szCs w:val="24"/>
        </w:rPr>
      </w:pPr>
    </w:p>
    <w:p w:rsidR="00C94B86" w:rsidRDefault="00C94B86" w:rsidP="00C94B86">
      <w:pPr>
        <w:pStyle w:val="af2"/>
        <w:spacing w:line="276" w:lineRule="auto"/>
        <w:jc w:val="center"/>
        <w:rPr>
          <w:rFonts w:ascii="Times New Roman" w:hAnsi="Times New Roman"/>
          <w:b/>
          <w:sz w:val="24"/>
          <w:szCs w:val="24"/>
        </w:rPr>
      </w:pPr>
    </w:p>
    <w:p w:rsidR="00C94B86" w:rsidRDefault="00C94B86" w:rsidP="00C94B86">
      <w:pPr>
        <w:pStyle w:val="af2"/>
        <w:spacing w:line="276" w:lineRule="auto"/>
        <w:jc w:val="center"/>
        <w:rPr>
          <w:rFonts w:ascii="Times New Roman" w:hAnsi="Times New Roman"/>
          <w:b/>
          <w:sz w:val="24"/>
          <w:szCs w:val="24"/>
        </w:rPr>
      </w:pPr>
      <w:r>
        <w:rPr>
          <w:rFonts w:ascii="Times New Roman" w:hAnsi="Times New Roman"/>
          <w:b/>
          <w:sz w:val="24"/>
          <w:szCs w:val="24"/>
        </w:rPr>
        <w:t>Положення</w:t>
      </w:r>
    </w:p>
    <w:p w:rsidR="00C94B86" w:rsidRDefault="00C94B86" w:rsidP="00C94B86">
      <w:pPr>
        <w:keepLines/>
        <w:spacing w:after="0"/>
        <w:jc w:val="center"/>
        <w:rPr>
          <w:rFonts w:ascii="Times New Roman" w:hAnsi="Times New Roman" w:cs="Times New Roman"/>
          <w:b/>
          <w:sz w:val="24"/>
          <w:szCs w:val="24"/>
        </w:rPr>
      </w:pPr>
      <w:r>
        <w:rPr>
          <w:rFonts w:ascii="Times New Roman" w:hAnsi="Times New Roman" w:cs="Times New Roman"/>
          <w:b/>
          <w:sz w:val="24"/>
          <w:szCs w:val="24"/>
        </w:rPr>
        <w:t>про транспортний податок</w:t>
      </w:r>
    </w:p>
    <w:p w:rsidR="00C94B86" w:rsidRDefault="00C94B86" w:rsidP="00C94B86">
      <w:pPr>
        <w:keepLines/>
        <w:spacing w:after="0"/>
        <w:jc w:val="center"/>
        <w:rPr>
          <w:rFonts w:ascii="Times New Roman" w:hAnsi="Times New Roman" w:cs="Times New Roman"/>
          <w:b/>
          <w:sz w:val="24"/>
          <w:szCs w:val="24"/>
        </w:rPr>
      </w:pPr>
      <w:r>
        <w:rPr>
          <w:rFonts w:ascii="Times New Roman" w:hAnsi="Times New Roman" w:cs="Times New Roman"/>
          <w:b/>
          <w:sz w:val="24"/>
          <w:szCs w:val="24"/>
        </w:rPr>
        <w:t xml:space="preserve">на території </w:t>
      </w:r>
      <w:proofErr w:type="spellStart"/>
      <w:r>
        <w:rPr>
          <w:rFonts w:ascii="Times New Roman" w:hAnsi="Times New Roman" w:cs="Times New Roman"/>
          <w:b/>
          <w:sz w:val="24"/>
          <w:szCs w:val="24"/>
          <w:lang w:eastAsia="en-US"/>
        </w:rPr>
        <w:t>Крупецької</w:t>
      </w:r>
      <w:proofErr w:type="spellEnd"/>
      <w:r>
        <w:rPr>
          <w:rFonts w:ascii="Times New Roman" w:hAnsi="Times New Roman" w:cs="Times New Roman"/>
          <w:b/>
          <w:sz w:val="24"/>
          <w:szCs w:val="24"/>
          <w:lang w:eastAsia="en-US"/>
        </w:rPr>
        <w:t xml:space="preserve"> сільської ради</w:t>
      </w:r>
    </w:p>
    <w:p w:rsidR="00C94B86" w:rsidRDefault="00C94B86" w:rsidP="00C94B86">
      <w:pPr>
        <w:pStyle w:val="af2"/>
        <w:spacing w:line="276" w:lineRule="auto"/>
        <w:rPr>
          <w:rFonts w:ascii="Times New Roman" w:hAnsi="Times New Roman"/>
          <w:b/>
          <w:sz w:val="24"/>
          <w:szCs w:val="24"/>
        </w:rPr>
      </w:pPr>
    </w:p>
    <w:p w:rsidR="00C94B86" w:rsidRDefault="00C94B86" w:rsidP="00C94B86">
      <w:pPr>
        <w:ind w:firstLine="708"/>
        <w:jc w:val="both"/>
        <w:rPr>
          <w:rFonts w:ascii="Times New Roman" w:hAnsi="Times New Roman" w:cs="Times New Roman"/>
          <w:sz w:val="24"/>
          <w:szCs w:val="24"/>
        </w:rPr>
      </w:pPr>
      <w:r>
        <w:rPr>
          <w:rFonts w:ascii="Times New Roman" w:hAnsi="Times New Roman" w:cs="Times New Roman"/>
          <w:sz w:val="24"/>
          <w:szCs w:val="24"/>
        </w:rPr>
        <w:t>Положення про транспортний податок (далі – Положення) розроблено на підставі ст. 267 Податкового кодексу України № 2755-17, затвердженого 02 грудня 2010 року зі змінами доповненнями, а також на підставі Бюджетного кодексу України</w:t>
      </w:r>
      <w:r>
        <w:rPr>
          <w:rStyle w:val="aff5"/>
          <w:sz w:val="24"/>
          <w:szCs w:val="24"/>
        </w:rPr>
        <w:t>.</w:t>
      </w:r>
      <w:r>
        <w:rPr>
          <w:rFonts w:ascii="Times New Roman" w:hAnsi="Times New Roman" w:cs="Times New Roman"/>
          <w:sz w:val="24"/>
          <w:szCs w:val="24"/>
        </w:rPr>
        <w:t xml:space="preserve"> Дане Положення є обов’язковим до виконання юридичними та фізичними особами на території </w:t>
      </w:r>
      <w:proofErr w:type="spellStart"/>
      <w:r>
        <w:rPr>
          <w:rFonts w:ascii="Times New Roman" w:hAnsi="Times New Roman" w:cs="Times New Roman"/>
          <w:sz w:val="24"/>
          <w:szCs w:val="24"/>
          <w:lang w:eastAsia="en-US"/>
        </w:rPr>
        <w:t>Крупецької</w:t>
      </w:r>
      <w:proofErr w:type="spellEnd"/>
      <w:r>
        <w:rPr>
          <w:rFonts w:ascii="Times New Roman" w:hAnsi="Times New Roman" w:cs="Times New Roman"/>
          <w:sz w:val="24"/>
          <w:szCs w:val="24"/>
          <w:lang w:eastAsia="en-US"/>
        </w:rPr>
        <w:t xml:space="preserve"> сільської ради</w:t>
      </w:r>
      <w:r>
        <w:rPr>
          <w:rFonts w:ascii="Times New Roman" w:hAnsi="Times New Roman" w:cs="Times New Roman"/>
          <w:sz w:val="24"/>
          <w:szCs w:val="24"/>
        </w:rPr>
        <w:t>.</w:t>
      </w:r>
    </w:p>
    <w:p w:rsidR="00C94B86" w:rsidRDefault="00C94B86" w:rsidP="00C94B86">
      <w:pPr>
        <w:jc w:val="center"/>
        <w:rPr>
          <w:rFonts w:ascii="Times New Roman" w:hAnsi="Times New Roman" w:cs="Times New Roman"/>
          <w:sz w:val="24"/>
          <w:szCs w:val="24"/>
        </w:rPr>
      </w:pPr>
      <w:r>
        <w:rPr>
          <w:rFonts w:ascii="Times New Roman" w:hAnsi="Times New Roman" w:cs="Times New Roman"/>
          <w:b/>
          <w:sz w:val="24"/>
          <w:szCs w:val="24"/>
        </w:rPr>
        <w:t>1. Платники податку</w:t>
      </w:r>
    </w:p>
    <w:p w:rsidR="00C94B86" w:rsidRDefault="00C94B86" w:rsidP="00C94B86">
      <w:pPr>
        <w:jc w:val="both"/>
        <w:rPr>
          <w:rFonts w:ascii="Times New Roman" w:hAnsi="Times New Roman" w:cs="Times New Roman"/>
          <w:b/>
          <w:sz w:val="24"/>
          <w:szCs w:val="24"/>
        </w:rPr>
      </w:pPr>
      <w:bookmarkStart w:id="0" w:name="n1329"/>
      <w:bookmarkEnd w:id="0"/>
      <w:r>
        <w:rPr>
          <w:rFonts w:ascii="Times New Roman" w:hAnsi="Times New Roman" w:cs="Times New Roman"/>
          <w:sz w:val="24"/>
          <w:szCs w:val="24"/>
        </w:rPr>
        <w:t xml:space="preserve">1.1. Платниками транспортного податку є фізичні та юридичні особи, в тому числі нерезиденти, які мають зареєстровані на території </w:t>
      </w:r>
      <w:proofErr w:type="spellStart"/>
      <w:r>
        <w:rPr>
          <w:rFonts w:ascii="Times New Roman" w:hAnsi="Times New Roman" w:cs="Times New Roman"/>
          <w:sz w:val="24"/>
          <w:szCs w:val="24"/>
          <w:lang w:eastAsia="en-US"/>
        </w:rPr>
        <w:t>Крупецької</w:t>
      </w:r>
      <w:proofErr w:type="spellEnd"/>
      <w:r>
        <w:rPr>
          <w:rFonts w:ascii="Times New Roman" w:hAnsi="Times New Roman" w:cs="Times New Roman"/>
          <w:sz w:val="24"/>
          <w:szCs w:val="24"/>
          <w:lang w:eastAsia="en-US"/>
        </w:rPr>
        <w:t xml:space="preserve"> сільської ради </w:t>
      </w:r>
      <w:r>
        <w:rPr>
          <w:rFonts w:ascii="Times New Roman" w:hAnsi="Times New Roman" w:cs="Times New Roman"/>
          <w:sz w:val="24"/>
          <w:szCs w:val="24"/>
        </w:rPr>
        <w:t>згідно з чинним законодавством власні легкові автомобілі, що відповідно до підпункту 2.1 пункту 2 даного Положення є об’єктами оподаткування.</w:t>
      </w:r>
    </w:p>
    <w:p w:rsidR="00C94B86" w:rsidRDefault="00C94B86" w:rsidP="00C94B86">
      <w:pPr>
        <w:jc w:val="center"/>
        <w:rPr>
          <w:rFonts w:ascii="Times New Roman" w:hAnsi="Times New Roman" w:cs="Times New Roman"/>
          <w:sz w:val="24"/>
          <w:szCs w:val="24"/>
        </w:rPr>
      </w:pPr>
      <w:r>
        <w:rPr>
          <w:rFonts w:ascii="Times New Roman" w:hAnsi="Times New Roman" w:cs="Times New Roman"/>
          <w:b/>
          <w:sz w:val="24"/>
          <w:szCs w:val="24"/>
        </w:rPr>
        <w:t>2. Об’єкт оподаткування</w:t>
      </w:r>
    </w:p>
    <w:p w:rsidR="00C94B86" w:rsidRDefault="00C94B86" w:rsidP="00C94B86">
      <w:pPr>
        <w:spacing w:after="0"/>
        <w:jc w:val="both"/>
        <w:rPr>
          <w:rFonts w:ascii="Times New Roman" w:hAnsi="Times New Roman" w:cs="Times New Roman"/>
          <w:sz w:val="24"/>
          <w:szCs w:val="24"/>
        </w:rPr>
      </w:pPr>
      <w:bookmarkStart w:id="1" w:name="n1331"/>
      <w:bookmarkEnd w:id="1"/>
      <w:r>
        <w:rPr>
          <w:rFonts w:ascii="Times New Roman" w:hAnsi="Times New Roman" w:cs="Times New Roman"/>
          <w:sz w:val="24"/>
          <w:szCs w:val="24"/>
        </w:rPr>
        <w:t xml:space="preserve">2.1. Об’єктом оподаткування є легкові автомобілі, з року випуску яких минуло не більше п’яти років (включно) та </w:t>
      </w:r>
      <w:proofErr w:type="spellStart"/>
      <w:r>
        <w:rPr>
          <w:rFonts w:ascii="Times New Roman" w:hAnsi="Times New Roman" w:cs="Times New Roman"/>
          <w:sz w:val="24"/>
          <w:szCs w:val="24"/>
        </w:rPr>
        <w:t>середньоринкова</w:t>
      </w:r>
      <w:proofErr w:type="spellEnd"/>
      <w:r>
        <w:rPr>
          <w:rFonts w:ascii="Times New Roman" w:hAnsi="Times New Roman" w:cs="Times New Roman"/>
          <w:sz w:val="24"/>
          <w:szCs w:val="24"/>
        </w:rPr>
        <w:t xml:space="preserve"> вартість яких становить понад 375 розмірів мінімальної заробітної плати, встановленої законом на 1 січня податкового (звітного) року.</w:t>
      </w:r>
    </w:p>
    <w:p w:rsidR="00C94B86" w:rsidRDefault="00C94B86" w:rsidP="00C94B86">
      <w:pPr>
        <w:spacing w:after="0"/>
        <w:ind w:firstLine="708"/>
        <w:jc w:val="both"/>
        <w:rPr>
          <w:rFonts w:ascii="Times New Roman" w:hAnsi="Times New Roman" w:cs="Times New Roman"/>
          <w:b/>
          <w:sz w:val="24"/>
          <w:szCs w:val="24"/>
        </w:rPr>
      </w:pPr>
      <w:bookmarkStart w:id="2" w:name="n12926"/>
      <w:bookmarkEnd w:id="2"/>
      <w:r>
        <w:rPr>
          <w:rFonts w:ascii="Times New Roman" w:hAnsi="Times New Roman" w:cs="Times New Roman"/>
          <w:sz w:val="24"/>
          <w:szCs w:val="24"/>
        </w:rPr>
        <w:t>Така вартість визначається центральним органом виконавчої влади, що забезпечує формування та реалізує державну політику економічного, соціального розвитку і торгівлі, за методикою, затвердженою Кабінетом Міністрів України, виходячи з марки, моделі, року випуску, об’єму циліндрів двигуна, типу пального.</w:t>
      </w:r>
    </w:p>
    <w:p w:rsidR="00C94B86" w:rsidRDefault="00C94B86" w:rsidP="00C94B86">
      <w:pPr>
        <w:pStyle w:val="rvps2"/>
        <w:keepLines/>
        <w:spacing w:before="0" w:after="0" w:line="276" w:lineRule="auto"/>
        <w:jc w:val="both"/>
        <w:rPr>
          <w:b/>
        </w:rPr>
      </w:pPr>
      <w:r>
        <w:rPr>
          <w:b/>
        </w:rPr>
        <w:tab/>
      </w:r>
      <w:r>
        <w:t xml:space="preserve">Щороку до 1 лютого податкового (звітного) року центральним органом виконавчої влади, що забезпечує формування та реалізує державну політику економічного, соціального розвитку і торгівлі, на своєму офіційному </w:t>
      </w:r>
      <w:proofErr w:type="spellStart"/>
      <w:r>
        <w:t>веб</w:t>
      </w:r>
      <w:proofErr w:type="spellEnd"/>
      <w:r>
        <w:t xml:space="preserve"> - сайті розміщується перелік легкових автомобілів, з року випуску яких минуло не більше п'яти років (включно) та </w:t>
      </w:r>
      <w:proofErr w:type="spellStart"/>
      <w:r>
        <w:t>середньоринкова</w:t>
      </w:r>
      <w:proofErr w:type="spellEnd"/>
      <w:r>
        <w:t xml:space="preserve"> вартість яких становить понад 375 розмірів мінімальної заробітної плати, встановленої законом на 1 січня податкового (звітного) року, який повинен містити такі дані щодо цих автомобілів: марка, модель, рік випуску, об’єм циліндрів двигуна, тип пального.</w:t>
      </w:r>
    </w:p>
    <w:p w:rsidR="00C94B86" w:rsidRDefault="00C94B86" w:rsidP="00C94B86">
      <w:pPr>
        <w:pStyle w:val="rvps2"/>
        <w:spacing w:before="0" w:after="0" w:line="276" w:lineRule="auto"/>
        <w:jc w:val="center"/>
      </w:pPr>
      <w:r>
        <w:rPr>
          <w:b/>
        </w:rPr>
        <w:t>3. База оподаткування</w:t>
      </w:r>
    </w:p>
    <w:p w:rsidR="00C94B86" w:rsidRDefault="00C94B86" w:rsidP="00C94B86">
      <w:pPr>
        <w:pStyle w:val="rvps2"/>
        <w:keepLines/>
        <w:spacing w:before="0" w:after="0" w:line="276" w:lineRule="auto"/>
        <w:jc w:val="both"/>
        <w:rPr>
          <w:b/>
          <w:bCs/>
          <w:lang w:eastAsia="uk-UA"/>
        </w:rPr>
      </w:pPr>
      <w:bookmarkStart w:id="3" w:name="n1333"/>
      <w:bookmarkEnd w:id="3"/>
      <w:r>
        <w:t>3.1. Базою оподаткування є легковий автомобіль, що є об’єктом оподаткування відповідно до підпункту 2.1 пункту 2 даного Положення.</w:t>
      </w:r>
    </w:p>
    <w:p w:rsidR="00C94B86" w:rsidRDefault="00C94B86" w:rsidP="00C94B86">
      <w:pPr>
        <w:jc w:val="center"/>
        <w:rPr>
          <w:rFonts w:ascii="Times New Roman" w:hAnsi="Times New Roman" w:cs="Times New Roman"/>
          <w:sz w:val="24"/>
          <w:szCs w:val="24"/>
        </w:rPr>
      </w:pPr>
      <w:r>
        <w:rPr>
          <w:rFonts w:ascii="Times New Roman" w:hAnsi="Times New Roman" w:cs="Times New Roman"/>
          <w:b/>
          <w:bCs/>
          <w:sz w:val="24"/>
          <w:szCs w:val="24"/>
        </w:rPr>
        <w:t xml:space="preserve">4. Ставка податку </w:t>
      </w:r>
    </w:p>
    <w:p w:rsidR="00C94B86" w:rsidRDefault="00C94B86" w:rsidP="00C94B86">
      <w:pPr>
        <w:jc w:val="both"/>
        <w:rPr>
          <w:rFonts w:ascii="Times New Roman" w:hAnsi="Times New Roman" w:cs="Times New Roman"/>
          <w:b/>
          <w:sz w:val="24"/>
          <w:szCs w:val="24"/>
        </w:rPr>
      </w:pPr>
      <w:r>
        <w:rPr>
          <w:rFonts w:ascii="Times New Roman" w:hAnsi="Times New Roman" w:cs="Times New Roman"/>
          <w:sz w:val="24"/>
          <w:szCs w:val="24"/>
        </w:rPr>
        <w:t>4.1. Ставка податку встановлюється у розмірі 25 000 гривень за кожен легковий автомобіль, що є об’єктом оподаткування відповідно до підпункту 2.1 пункту 2 даного Положення.</w:t>
      </w:r>
    </w:p>
    <w:p w:rsidR="00C94B86" w:rsidRDefault="00C94B86" w:rsidP="00C94B86">
      <w:pPr>
        <w:pStyle w:val="rvps2"/>
        <w:keepLines/>
        <w:spacing w:before="0" w:after="0" w:line="276" w:lineRule="auto"/>
        <w:jc w:val="center"/>
      </w:pPr>
      <w:r>
        <w:rPr>
          <w:b/>
        </w:rPr>
        <w:t>5. Податковий період</w:t>
      </w:r>
    </w:p>
    <w:p w:rsidR="00C94B86" w:rsidRDefault="00C94B86" w:rsidP="00C94B86">
      <w:pPr>
        <w:pStyle w:val="rvps2"/>
        <w:keepLines/>
        <w:spacing w:before="0" w:after="0" w:line="276" w:lineRule="auto"/>
        <w:jc w:val="both"/>
        <w:rPr>
          <w:b/>
          <w:bCs/>
          <w:lang w:eastAsia="uk-UA"/>
        </w:rPr>
      </w:pPr>
      <w:bookmarkStart w:id="4" w:name="n1336"/>
      <w:bookmarkEnd w:id="4"/>
      <w:r>
        <w:lastRenderedPageBreak/>
        <w:t>5.1. Базовий податковий (звітний) період  дорівнює календарному року.</w:t>
      </w:r>
    </w:p>
    <w:p w:rsidR="00C94B86" w:rsidRDefault="00C94B86" w:rsidP="00C94B86">
      <w:pPr>
        <w:jc w:val="center"/>
        <w:rPr>
          <w:rFonts w:ascii="Times New Roman" w:hAnsi="Times New Roman" w:cs="Times New Roman"/>
          <w:sz w:val="24"/>
          <w:szCs w:val="24"/>
        </w:rPr>
      </w:pPr>
      <w:r>
        <w:rPr>
          <w:rFonts w:ascii="Times New Roman" w:hAnsi="Times New Roman" w:cs="Times New Roman"/>
          <w:b/>
          <w:bCs/>
          <w:sz w:val="24"/>
          <w:szCs w:val="24"/>
        </w:rPr>
        <w:t>6. Порядок обчислення та сплати податку</w:t>
      </w:r>
    </w:p>
    <w:p w:rsidR="00C94B86" w:rsidRDefault="00C94B86" w:rsidP="00C94B86">
      <w:pPr>
        <w:pStyle w:val="rvps2"/>
        <w:keepLines/>
        <w:spacing w:before="0" w:after="0" w:line="276" w:lineRule="auto"/>
        <w:jc w:val="both"/>
        <w:rPr>
          <w:lang w:val="ru-RU"/>
        </w:rPr>
      </w:pPr>
      <w:r>
        <w:t>6.1. Обчислення суми податку з об’єкта/об’єктів оподаткування фізичних осіб здійснюється контролюючим органом за місцем реєстрації платника податку.</w:t>
      </w:r>
    </w:p>
    <w:p w:rsidR="00C94B86" w:rsidRDefault="00C94B86" w:rsidP="00C94B86">
      <w:pPr>
        <w:pStyle w:val="rvps2"/>
        <w:keepLines/>
        <w:spacing w:before="0" w:after="0" w:line="276" w:lineRule="auto"/>
        <w:jc w:val="both"/>
      </w:pPr>
      <w:bookmarkStart w:id="5" w:name="n1339"/>
      <w:bookmarkEnd w:id="5"/>
      <w:r>
        <w:t>6.2. Податкове/податкові повідомлення-рішення про сплату суми/сум податку та відповідні платіжні реквізити надсилаються (вручаються) платнику податку контролюючим органом за місцем його реєстрації до 1 липня року базового податкового (звітного) періоду (року).</w:t>
      </w:r>
    </w:p>
    <w:p w:rsidR="00C94B86" w:rsidRDefault="00C94B86" w:rsidP="00C94B86">
      <w:pPr>
        <w:pStyle w:val="rvps2"/>
        <w:keepLines/>
        <w:spacing w:before="0" w:after="0" w:line="276" w:lineRule="auto"/>
        <w:ind w:firstLine="709"/>
        <w:jc w:val="both"/>
      </w:pPr>
      <w:bookmarkStart w:id="6" w:name="n1340"/>
      <w:bookmarkEnd w:id="6"/>
      <w:r>
        <w:t>Щодо об’єктів оподаткування, придбаних протягом року, податок сплачується фізичною особою-платником починаючи з місяця, в якому виникло право власності на такий об’єкт. Контролюючий орган надсилає податкове повідомлення-рішення новому власнику після отримання інформації про перехід права власності.</w:t>
      </w:r>
    </w:p>
    <w:p w:rsidR="00C94B86" w:rsidRDefault="00C94B86" w:rsidP="00C94B86">
      <w:pPr>
        <w:pStyle w:val="rvps2"/>
        <w:keepLines/>
        <w:spacing w:before="0" w:after="0" w:line="276" w:lineRule="auto"/>
        <w:ind w:firstLine="709"/>
        <w:jc w:val="both"/>
      </w:pPr>
      <w:bookmarkStart w:id="7" w:name="n1341"/>
      <w:bookmarkEnd w:id="7"/>
      <w:r>
        <w:t>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місцем реєстрації об’єктів оподаткування, що перебувають у власності таких нерезидентів.</w:t>
      </w:r>
    </w:p>
    <w:p w:rsidR="00C94B86" w:rsidRDefault="00C94B86" w:rsidP="00C94B86">
      <w:pPr>
        <w:pStyle w:val="rvps2"/>
        <w:keepLines/>
        <w:spacing w:before="0" w:after="0" w:line="276" w:lineRule="auto"/>
        <w:jc w:val="both"/>
      </w:pPr>
      <w:bookmarkStart w:id="8" w:name="n1342"/>
      <w:bookmarkEnd w:id="8"/>
      <w:r>
        <w:t>6.3. Органи внутрішніх справ зобов’язані до 1 квітня 2015 року подати контролюючим органам за місцем реєстрації об’єкта оподаткування відомості, необхідні для розрахунку та справляння податку фізичними та юридичними особами.</w:t>
      </w:r>
    </w:p>
    <w:p w:rsidR="00C94B86" w:rsidRDefault="00C94B86" w:rsidP="00C94B86">
      <w:pPr>
        <w:pStyle w:val="rvps2"/>
        <w:keepLines/>
        <w:spacing w:before="0" w:after="0" w:line="276" w:lineRule="auto"/>
        <w:ind w:firstLine="709"/>
        <w:jc w:val="both"/>
        <w:rPr>
          <w:shd w:val="clear" w:color="auto" w:fill="FFFFFF"/>
        </w:rPr>
      </w:pPr>
      <w:bookmarkStart w:id="9" w:name="n1343"/>
      <w:bookmarkStart w:id="10" w:name="n1344"/>
      <w:bookmarkEnd w:id="9"/>
      <w:bookmarkEnd w:id="10"/>
      <w:r>
        <w:rPr>
          <w:shd w:val="clear" w:color="auto" w:fill="FFFFFF"/>
        </w:rPr>
        <w:t>З 1 квітня 2015 року органи, що здійснюють державну реєстрацію транспортних засобів, зобов’язані щомісяця у десятиденний строк після закінчення календарного місяця подавати контролюючим органам відомості, необхідні для розрахунку та справляння податку фізичними та юридичними особами, за місцем реєстрації об’єкта оподаткування станом на перше число відповідного місяця.</w:t>
      </w:r>
    </w:p>
    <w:p w:rsidR="00C94B86" w:rsidRDefault="00C94B86" w:rsidP="00C94B86">
      <w:pPr>
        <w:pStyle w:val="rvps2"/>
        <w:keepLines/>
        <w:spacing w:before="0" w:after="0" w:line="276" w:lineRule="auto"/>
        <w:ind w:firstLine="709"/>
        <w:jc w:val="both"/>
      </w:pPr>
      <w:r>
        <w:t>Форма подачі інформації встановлюється центральним органом виконавчої влади, що забезпечує формування та реалізує державну фінансову політику.</w:t>
      </w:r>
    </w:p>
    <w:p w:rsidR="00C94B86" w:rsidRDefault="00C94B86" w:rsidP="00C94B86">
      <w:pPr>
        <w:pStyle w:val="rvps2"/>
        <w:keepLines/>
        <w:spacing w:before="0" w:after="0" w:line="276" w:lineRule="auto"/>
        <w:jc w:val="both"/>
      </w:pPr>
      <w:r>
        <w:t>6.4. 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місцем реєстрації об’єкта оподаткування декларацію за формою, встановленою у порядку, передбаченому статтею 46 цього Кодексу, з розбивкою річної суми рівними частками поквартально.</w:t>
      </w:r>
    </w:p>
    <w:p w:rsidR="00C94B86" w:rsidRDefault="00C94B86" w:rsidP="00C94B86">
      <w:pPr>
        <w:pStyle w:val="rvps2"/>
        <w:keepLines/>
        <w:spacing w:before="0" w:after="0" w:line="276" w:lineRule="auto"/>
        <w:ind w:firstLine="709"/>
        <w:jc w:val="both"/>
      </w:pPr>
      <w:bookmarkStart w:id="11" w:name="n1346"/>
      <w:bookmarkEnd w:id="11"/>
      <w:r>
        <w:t>Щодо об’єктів оподаткування, придбаних протягом року, декларація юридичною особою - платником подається протягом місяця з дня виникнення права власності на такий об’єкт, а податок сплачується починаючи з місяця, в якому виникло право власності на такий об’єкт.</w:t>
      </w:r>
    </w:p>
    <w:p w:rsidR="00C94B86" w:rsidRDefault="00C94B86" w:rsidP="00C94B86">
      <w:pPr>
        <w:pStyle w:val="rvps2"/>
        <w:widowControl w:val="0"/>
        <w:spacing w:before="0" w:after="0" w:line="276" w:lineRule="auto"/>
        <w:jc w:val="both"/>
      </w:pPr>
      <w:bookmarkStart w:id="12" w:name="n1347"/>
      <w:bookmarkEnd w:id="12"/>
      <w:r>
        <w:t>6.5. У разі переходу права власності на об’єкт оподаткування від одного власника до іншого протягом звітного року податок обчислюється попереднім власником за період з 1 січня цього року до початку того місяця, в якому він втратив право власності на зазначений об’єкт оподаткування, а новим власником - починаючи з місяця, в якому він набув право власності на цей об’єкт.</w:t>
      </w:r>
    </w:p>
    <w:p w:rsidR="00C94B86" w:rsidRDefault="00C94B86" w:rsidP="00C94B86">
      <w:pPr>
        <w:pStyle w:val="rvps2"/>
        <w:keepLines/>
        <w:spacing w:before="0" w:after="0" w:line="276" w:lineRule="auto"/>
        <w:ind w:firstLine="709"/>
        <w:jc w:val="both"/>
      </w:pPr>
      <w:bookmarkStart w:id="13" w:name="n1348"/>
      <w:bookmarkEnd w:id="13"/>
      <w:r>
        <w:t>Контролюючий орган надсилає податкове повідомлення-рішення новому власнику після отримання інформації про перехід права власності.</w:t>
      </w:r>
    </w:p>
    <w:p w:rsidR="00C94B86" w:rsidRDefault="00C94B86" w:rsidP="00C94B86">
      <w:pPr>
        <w:pStyle w:val="rvps2"/>
        <w:keepLines/>
        <w:spacing w:before="0" w:after="0" w:line="276" w:lineRule="auto"/>
        <w:jc w:val="both"/>
        <w:rPr>
          <w:b/>
        </w:rPr>
      </w:pPr>
      <w:bookmarkStart w:id="14" w:name="n1349"/>
      <w:bookmarkEnd w:id="14"/>
      <w:r>
        <w:t>6.6. За об’єкти оподаткування, придбані протягом року, податок сплачується пропорційно кількості місяців, які залишилися до кінця року, починаючи з місяця, в якому проведено реєстрацію транспортного засобу.</w:t>
      </w:r>
    </w:p>
    <w:p w:rsidR="00C94B86" w:rsidRDefault="00C94B86" w:rsidP="00C94B86">
      <w:pPr>
        <w:spacing w:after="0"/>
        <w:jc w:val="both"/>
        <w:rPr>
          <w:rFonts w:ascii="Times New Roman" w:hAnsi="Times New Roman" w:cs="Times New Roman"/>
          <w:sz w:val="24"/>
          <w:szCs w:val="24"/>
        </w:rPr>
      </w:pPr>
      <w:r>
        <w:rPr>
          <w:rFonts w:ascii="Times New Roman" w:hAnsi="Times New Roman" w:cs="Times New Roman"/>
          <w:sz w:val="24"/>
          <w:szCs w:val="24"/>
        </w:rPr>
        <w:t>6.7. У разі спливу п’ятирічного віку легкового автомобіля протягом звітного року податок сплачується за період з 1 січня цього року до початку місяця, наступного за місяцем, в якому вік такого автомобіля досяг (досягне) п’яти років.</w:t>
      </w:r>
    </w:p>
    <w:p w:rsidR="00C94B86" w:rsidRDefault="00C94B86" w:rsidP="00C94B86">
      <w:pPr>
        <w:spacing w:after="0"/>
        <w:jc w:val="both"/>
        <w:rPr>
          <w:rFonts w:ascii="Times New Roman" w:hAnsi="Times New Roman" w:cs="Times New Roman"/>
          <w:sz w:val="24"/>
          <w:szCs w:val="24"/>
        </w:rPr>
      </w:pPr>
      <w:r>
        <w:rPr>
          <w:rFonts w:ascii="Times New Roman" w:hAnsi="Times New Roman" w:cs="Times New Roman"/>
          <w:sz w:val="24"/>
          <w:szCs w:val="24"/>
        </w:rPr>
        <w:t xml:space="preserve">6.8. У разі незаконного заволодіння третьою особою легковим автомобілем, який відповідно до підпункту 2.1 пункту 2 даного Положення є об’єктом оподаткування, транспортний </w:t>
      </w:r>
      <w:r>
        <w:rPr>
          <w:rFonts w:ascii="Times New Roman" w:hAnsi="Times New Roman" w:cs="Times New Roman"/>
          <w:sz w:val="24"/>
          <w:szCs w:val="24"/>
        </w:rPr>
        <w:lastRenderedPageBreak/>
        <w:t>податок за такий легковий автомобіль не сплачується з місяця, наступного за місяцем, в якому мав місце факт незаконного заволодіння легковим автомобілем, якщо такий факт підтверджується відповідним документом про внесення відомостей про вчинення кримінального правопорушення до Єдиного реєстру досудових розслідувань, виданим уповноваженим державним органом.</w:t>
      </w:r>
    </w:p>
    <w:p w:rsidR="00C94B86" w:rsidRDefault="00C94B86" w:rsidP="00C94B86">
      <w:pPr>
        <w:pStyle w:val="rvps2"/>
        <w:spacing w:before="0" w:after="0" w:line="276" w:lineRule="auto"/>
        <w:ind w:firstLine="709"/>
        <w:jc w:val="both"/>
      </w:pPr>
      <w:r>
        <w:t>У разі повернення легкового автомобіля його власнику (законному володільцю) податок за такий легковий автомобіль сплачується з місяця, в якому легковий автомобіль було повернено відповідно до постанови слідчого, прокурора чи рішення суду. Платник податку зобов’язаний надати контролюючому органу копію такої постанови (рішення) протягом 10 днів з моменту отримання.</w:t>
      </w:r>
    </w:p>
    <w:p w:rsidR="00C94B86" w:rsidRDefault="00C94B86" w:rsidP="00C94B86">
      <w:pPr>
        <w:pStyle w:val="rvps2"/>
        <w:spacing w:before="0" w:after="0" w:line="276" w:lineRule="auto"/>
        <w:jc w:val="both"/>
      </w:pPr>
      <w:bookmarkStart w:id="15" w:name="n12931"/>
      <w:bookmarkStart w:id="16" w:name="n12940"/>
      <w:bookmarkEnd w:id="15"/>
      <w:bookmarkEnd w:id="16"/>
      <w:r>
        <w:t>6.9. У разі незаконного заволодіння третьою особою легковим автомобілем, який відповідно до підпункту 2.1 пункту 2 цієї статті є об’єктом оподаткування, уточнююча декларація юридичною особою - платником податку подається протягом 30 календарних днів з дня внесення відомостей про вчинення кримінального правопорушення до Єдиного реєстру досудових розслідувань.</w:t>
      </w:r>
    </w:p>
    <w:p w:rsidR="00C94B86" w:rsidRDefault="00C94B86" w:rsidP="00C94B86">
      <w:pPr>
        <w:pStyle w:val="rvps2"/>
        <w:spacing w:before="0" w:after="0" w:line="276" w:lineRule="auto"/>
        <w:jc w:val="both"/>
      </w:pPr>
      <w:bookmarkStart w:id="17" w:name="n12932"/>
      <w:bookmarkEnd w:id="17"/>
      <w:r>
        <w:tab/>
        <w:t>У разі повернення легкового автомобіля його власнику уточнююча декларація юридичною особою - платником податку подається протягом 30 календарних днів з дня складання постанови слідчого, прокурора чи винесення ухвали суду.</w:t>
      </w:r>
    </w:p>
    <w:p w:rsidR="00C94B86" w:rsidRDefault="00C94B86" w:rsidP="00C94B86">
      <w:pPr>
        <w:pStyle w:val="rvps2"/>
        <w:widowControl w:val="0"/>
        <w:spacing w:before="0" w:after="0" w:line="276" w:lineRule="auto"/>
        <w:jc w:val="both"/>
      </w:pPr>
      <w:bookmarkStart w:id="18" w:name="n12939"/>
      <w:bookmarkStart w:id="19" w:name="n12933"/>
      <w:bookmarkEnd w:id="18"/>
      <w:bookmarkEnd w:id="19"/>
      <w:r>
        <w:t>6.10. Фізичні особи - платники податку мають право звернутися з письмовою заявою до контролюючого органу за місцем своєї реєстрації для проведення звірки даних щодо:</w:t>
      </w:r>
    </w:p>
    <w:p w:rsidR="00C94B86" w:rsidRDefault="00C94B86" w:rsidP="00C94B86">
      <w:pPr>
        <w:pStyle w:val="rvps2"/>
        <w:spacing w:before="0" w:after="0" w:line="276" w:lineRule="auto"/>
        <w:jc w:val="both"/>
      </w:pPr>
      <w:bookmarkStart w:id="20" w:name="n12934"/>
      <w:bookmarkEnd w:id="20"/>
      <w:r>
        <w:tab/>
        <w:t>а) об’єктів оподаткування, що перебувають у власності платника податку;</w:t>
      </w:r>
    </w:p>
    <w:p w:rsidR="00C94B86" w:rsidRDefault="00C94B86" w:rsidP="00C94B86">
      <w:pPr>
        <w:pStyle w:val="rvps2"/>
        <w:spacing w:before="0" w:after="0" w:line="276" w:lineRule="auto"/>
        <w:jc w:val="both"/>
      </w:pPr>
      <w:bookmarkStart w:id="21" w:name="n12935"/>
      <w:bookmarkEnd w:id="21"/>
      <w:r>
        <w:tab/>
        <w:t>б) розміру ставки податку;</w:t>
      </w:r>
    </w:p>
    <w:p w:rsidR="00C94B86" w:rsidRDefault="00C94B86" w:rsidP="00C94B86">
      <w:pPr>
        <w:pStyle w:val="rvps2"/>
        <w:spacing w:before="0" w:after="0" w:line="276" w:lineRule="auto"/>
        <w:jc w:val="both"/>
      </w:pPr>
      <w:bookmarkStart w:id="22" w:name="n12936"/>
      <w:bookmarkEnd w:id="22"/>
      <w:r>
        <w:tab/>
        <w:t>в) нарахованої суми податку.</w:t>
      </w:r>
    </w:p>
    <w:p w:rsidR="00C94B86" w:rsidRDefault="00C94B86" w:rsidP="00C94B86">
      <w:pPr>
        <w:pStyle w:val="rvps2"/>
        <w:spacing w:before="0" w:after="0" w:line="276" w:lineRule="auto"/>
        <w:ind w:firstLine="708"/>
        <w:jc w:val="both"/>
      </w:pPr>
      <w:bookmarkStart w:id="23" w:name="n12937"/>
      <w:bookmarkEnd w:id="23"/>
      <w: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що підтверджують право власності на об’єкт оподаткування, перехід права власності на об’єкт оподаткування), контролюючий орган за місцем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C94B86" w:rsidRDefault="00C94B86" w:rsidP="00C94B86">
      <w:pPr>
        <w:pStyle w:val="rvps2"/>
        <w:spacing w:before="0" w:after="0" w:line="276" w:lineRule="auto"/>
        <w:ind w:firstLine="708"/>
        <w:jc w:val="both"/>
        <w:rPr>
          <w:b/>
        </w:rPr>
      </w:pPr>
      <w:bookmarkStart w:id="24" w:name="n12938"/>
      <w:bookmarkEnd w:id="24"/>
      <w:r>
        <w:t>Фізичні особи - нерезиденти у порядку, визначеному цим пунктом, звертаються за проведенням звірки даних до контролюючих органів за місцем реєстрації об’єктів оподаткування.</w:t>
      </w:r>
    </w:p>
    <w:p w:rsidR="00C94B86" w:rsidRDefault="00C94B86" w:rsidP="00C94B86">
      <w:pPr>
        <w:jc w:val="center"/>
        <w:rPr>
          <w:rFonts w:ascii="Times New Roman" w:hAnsi="Times New Roman" w:cs="Times New Roman"/>
          <w:b/>
          <w:sz w:val="24"/>
          <w:szCs w:val="24"/>
        </w:rPr>
      </w:pPr>
      <w:r>
        <w:rPr>
          <w:rFonts w:ascii="Times New Roman" w:hAnsi="Times New Roman" w:cs="Times New Roman"/>
          <w:b/>
          <w:sz w:val="24"/>
          <w:szCs w:val="24"/>
        </w:rPr>
        <w:t>7. Порядок сплати податку</w:t>
      </w:r>
    </w:p>
    <w:p w:rsidR="00C94B86" w:rsidRDefault="00C94B86" w:rsidP="00C94B86">
      <w:pPr>
        <w:jc w:val="both"/>
        <w:rPr>
          <w:rFonts w:ascii="Times New Roman" w:hAnsi="Times New Roman" w:cs="Times New Roman"/>
          <w:sz w:val="24"/>
          <w:szCs w:val="24"/>
        </w:rPr>
      </w:pPr>
      <w:bookmarkStart w:id="25" w:name="n11877"/>
      <w:bookmarkEnd w:id="25"/>
      <w:r>
        <w:rPr>
          <w:rFonts w:ascii="Times New Roman" w:hAnsi="Times New Roman" w:cs="Times New Roman"/>
          <w:sz w:val="24"/>
          <w:szCs w:val="24"/>
        </w:rPr>
        <w:t>7.1. Податок сплачується за місцем реєстрації об’єктів оподаткування і зараховується до відповідного бюджету згідно з положеннями Бюджетного кодексу України.</w:t>
      </w:r>
      <w:bookmarkStart w:id="26" w:name="n11878"/>
      <w:bookmarkEnd w:id="26"/>
    </w:p>
    <w:p w:rsidR="00C94B86" w:rsidRDefault="00C94B86" w:rsidP="00C94B86">
      <w:pPr>
        <w:jc w:val="center"/>
        <w:rPr>
          <w:rFonts w:ascii="Times New Roman" w:hAnsi="Times New Roman" w:cs="Times New Roman"/>
          <w:b/>
          <w:sz w:val="24"/>
          <w:szCs w:val="24"/>
        </w:rPr>
      </w:pPr>
      <w:r>
        <w:rPr>
          <w:rFonts w:ascii="Times New Roman" w:hAnsi="Times New Roman" w:cs="Times New Roman"/>
          <w:b/>
          <w:sz w:val="24"/>
          <w:szCs w:val="24"/>
        </w:rPr>
        <w:t>8. Строки сплати податку</w:t>
      </w:r>
    </w:p>
    <w:p w:rsidR="00C94B86" w:rsidRDefault="00C94B86" w:rsidP="00C94B86">
      <w:pPr>
        <w:jc w:val="both"/>
        <w:rPr>
          <w:rFonts w:ascii="Times New Roman" w:hAnsi="Times New Roman" w:cs="Times New Roman"/>
          <w:sz w:val="24"/>
          <w:szCs w:val="24"/>
        </w:rPr>
      </w:pPr>
      <w:bookmarkStart w:id="27" w:name="n11879"/>
      <w:bookmarkEnd w:id="27"/>
      <w:r>
        <w:rPr>
          <w:rFonts w:ascii="Times New Roman" w:hAnsi="Times New Roman" w:cs="Times New Roman"/>
          <w:sz w:val="24"/>
          <w:szCs w:val="24"/>
        </w:rPr>
        <w:t>8.1. Транспортний податок сплачується:</w:t>
      </w:r>
    </w:p>
    <w:p w:rsidR="00C94B86" w:rsidRDefault="00C94B86" w:rsidP="00C94B86">
      <w:pPr>
        <w:jc w:val="both"/>
        <w:rPr>
          <w:rFonts w:ascii="Times New Roman" w:hAnsi="Times New Roman" w:cs="Times New Roman"/>
          <w:sz w:val="24"/>
          <w:szCs w:val="24"/>
        </w:rPr>
      </w:pPr>
      <w:bookmarkStart w:id="28" w:name="n11880"/>
      <w:bookmarkEnd w:id="28"/>
      <w:r>
        <w:rPr>
          <w:rFonts w:ascii="Times New Roman" w:hAnsi="Times New Roman" w:cs="Times New Roman"/>
          <w:sz w:val="24"/>
          <w:szCs w:val="24"/>
        </w:rPr>
        <w:tab/>
        <w:t>а) фізичними особами - протягом 60 днів з дня вручення податкового повідомлення-рішення;</w:t>
      </w:r>
    </w:p>
    <w:p w:rsidR="00C94B86" w:rsidRDefault="00C94B86" w:rsidP="00C94B86">
      <w:pPr>
        <w:jc w:val="both"/>
        <w:rPr>
          <w:rFonts w:ascii="Times New Roman" w:hAnsi="Times New Roman" w:cs="Times New Roman"/>
          <w:b/>
          <w:bCs/>
          <w:sz w:val="24"/>
          <w:szCs w:val="24"/>
        </w:rPr>
      </w:pPr>
      <w:bookmarkStart w:id="29" w:name="n11881"/>
      <w:bookmarkEnd w:id="29"/>
      <w:r>
        <w:rPr>
          <w:rFonts w:ascii="Times New Roman" w:hAnsi="Times New Roman" w:cs="Times New Roman"/>
          <w:sz w:val="24"/>
          <w:szCs w:val="24"/>
        </w:rPr>
        <w:tab/>
        <w:t>б)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C94B86" w:rsidRDefault="00C94B86" w:rsidP="00C94B86">
      <w:pPr>
        <w:pStyle w:val="af2"/>
        <w:tabs>
          <w:tab w:val="left" w:pos="1418"/>
          <w:tab w:val="left" w:pos="9639"/>
        </w:tabs>
        <w:spacing w:line="276" w:lineRule="auto"/>
        <w:jc w:val="center"/>
        <w:rPr>
          <w:rFonts w:ascii="Times New Roman" w:hAnsi="Times New Roman"/>
          <w:sz w:val="24"/>
          <w:szCs w:val="24"/>
          <w:lang w:val="ru-RU"/>
        </w:rPr>
      </w:pPr>
      <w:r>
        <w:rPr>
          <w:rFonts w:ascii="Times New Roman" w:eastAsia="Times New Roman" w:hAnsi="Times New Roman"/>
          <w:b/>
          <w:bCs/>
          <w:sz w:val="24"/>
          <w:szCs w:val="24"/>
        </w:rPr>
        <w:t>9. Податковий обов’язок</w:t>
      </w:r>
    </w:p>
    <w:p w:rsidR="00C94B86" w:rsidRDefault="00C94B86" w:rsidP="00C94B86">
      <w:pPr>
        <w:pStyle w:val="af2"/>
        <w:tabs>
          <w:tab w:val="left" w:pos="1418"/>
          <w:tab w:val="left" w:pos="3969"/>
        </w:tabs>
        <w:spacing w:line="276" w:lineRule="auto"/>
        <w:jc w:val="both"/>
        <w:rPr>
          <w:rFonts w:ascii="Times New Roman" w:hAnsi="Times New Roman"/>
          <w:sz w:val="24"/>
          <w:szCs w:val="24"/>
        </w:rPr>
      </w:pPr>
      <w:r>
        <w:rPr>
          <w:rFonts w:ascii="Times New Roman" w:hAnsi="Times New Roman"/>
          <w:sz w:val="24"/>
          <w:szCs w:val="24"/>
        </w:rPr>
        <w:t>9.1. Податковим обов’язком визначається обов’язок платника сплатити суму податку в порядку і строки, визначені Податковим кодексом України та цим Положенням.</w:t>
      </w:r>
    </w:p>
    <w:p w:rsidR="00C94B86" w:rsidRDefault="00C94B86" w:rsidP="00C94B86">
      <w:pPr>
        <w:pStyle w:val="af2"/>
        <w:tabs>
          <w:tab w:val="left" w:pos="1418"/>
          <w:tab w:val="left" w:pos="3969"/>
        </w:tabs>
        <w:spacing w:line="276" w:lineRule="auto"/>
        <w:jc w:val="both"/>
        <w:rPr>
          <w:rFonts w:ascii="Times New Roman" w:hAnsi="Times New Roman"/>
          <w:sz w:val="24"/>
          <w:szCs w:val="24"/>
        </w:rPr>
      </w:pPr>
      <w:r>
        <w:rPr>
          <w:rFonts w:ascii="Times New Roman" w:hAnsi="Times New Roman"/>
          <w:sz w:val="24"/>
          <w:szCs w:val="24"/>
        </w:rPr>
        <w:lastRenderedPageBreak/>
        <w:t>9.2. Податковий обов’язок виникає у платника за кожним податком і збором.</w:t>
      </w:r>
    </w:p>
    <w:p w:rsidR="00C94B86" w:rsidRDefault="00C94B86" w:rsidP="00C94B86">
      <w:pPr>
        <w:pStyle w:val="af2"/>
        <w:tabs>
          <w:tab w:val="left" w:pos="1418"/>
          <w:tab w:val="left" w:pos="3969"/>
        </w:tabs>
        <w:spacing w:line="276" w:lineRule="auto"/>
        <w:jc w:val="both"/>
        <w:rPr>
          <w:rFonts w:ascii="Times New Roman" w:hAnsi="Times New Roman"/>
          <w:sz w:val="24"/>
          <w:szCs w:val="24"/>
        </w:rPr>
      </w:pPr>
      <w:r>
        <w:rPr>
          <w:rFonts w:ascii="Times New Roman" w:hAnsi="Times New Roman"/>
          <w:sz w:val="24"/>
          <w:szCs w:val="24"/>
        </w:rPr>
        <w:t>9.3. Податковий обов’язок є безумовним і першочерговим стосовно інших неподаткових обов’язків платника податків, крім випадків передбачених Податковим Кодексом України.</w:t>
      </w:r>
    </w:p>
    <w:p w:rsidR="00C94B86" w:rsidRDefault="00C94B86" w:rsidP="00C94B86">
      <w:pPr>
        <w:pStyle w:val="af2"/>
        <w:tabs>
          <w:tab w:val="left" w:pos="1418"/>
          <w:tab w:val="left" w:pos="3969"/>
        </w:tabs>
        <w:spacing w:line="276" w:lineRule="auto"/>
        <w:jc w:val="both"/>
        <w:rPr>
          <w:rFonts w:ascii="Times New Roman" w:hAnsi="Times New Roman"/>
          <w:sz w:val="24"/>
          <w:szCs w:val="24"/>
        </w:rPr>
      </w:pPr>
      <w:r>
        <w:rPr>
          <w:rFonts w:ascii="Times New Roman" w:hAnsi="Times New Roman"/>
          <w:sz w:val="24"/>
          <w:szCs w:val="24"/>
        </w:rPr>
        <w:t>9.4. Виконання податкового обов’язку може здійснюватися платником податку самостійно або за допомогою свого представника чи податкового агента.</w:t>
      </w:r>
    </w:p>
    <w:p w:rsidR="00C94B86" w:rsidRDefault="00C94B86" w:rsidP="00C94B86">
      <w:pPr>
        <w:pStyle w:val="af2"/>
        <w:tabs>
          <w:tab w:val="left" w:pos="1418"/>
          <w:tab w:val="left" w:pos="3969"/>
        </w:tabs>
        <w:spacing w:line="276" w:lineRule="auto"/>
        <w:jc w:val="both"/>
        <w:rPr>
          <w:rFonts w:ascii="Times New Roman" w:hAnsi="Times New Roman"/>
          <w:sz w:val="24"/>
          <w:szCs w:val="24"/>
          <w:lang w:val="ru-RU"/>
        </w:rPr>
      </w:pPr>
      <w:r>
        <w:rPr>
          <w:rFonts w:ascii="Times New Roman" w:hAnsi="Times New Roman"/>
          <w:sz w:val="24"/>
          <w:szCs w:val="24"/>
        </w:rPr>
        <w:t>9.5. Відповідальність за невиконання або неналежне виконання податкового обов’язку несе платник податків, крім випадків, визначених Податковим кодексом України.</w:t>
      </w:r>
    </w:p>
    <w:p w:rsidR="00C94B86" w:rsidRDefault="00C94B86" w:rsidP="00C94B86">
      <w:pPr>
        <w:pStyle w:val="af2"/>
        <w:tabs>
          <w:tab w:val="left" w:pos="1418"/>
          <w:tab w:val="left" w:pos="3969"/>
        </w:tabs>
        <w:spacing w:line="276" w:lineRule="auto"/>
        <w:rPr>
          <w:rFonts w:ascii="Times New Roman" w:hAnsi="Times New Roman"/>
          <w:sz w:val="24"/>
          <w:szCs w:val="24"/>
        </w:rPr>
      </w:pPr>
    </w:p>
    <w:p w:rsidR="00C94B86" w:rsidRDefault="00C94B86" w:rsidP="00C94B86">
      <w:pPr>
        <w:pStyle w:val="af2"/>
        <w:tabs>
          <w:tab w:val="left" w:pos="1418"/>
          <w:tab w:val="left" w:pos="3969"/>
        </w:tabs>
        <w:spacing w:line="276" w:lineRule="auto"/>
        <w:ind w:firstLine="851"/>
        <w:jc w:val="center"/>
        <w:rPr>
          <w:rFonts w:ascii="Times New Roman" w:hAnsi="Times New Roman"/>
          <w:sz w:val="24"/>
          <w:szCs w:val="24"/>
        </w:rPr>
      </w:pPr>
      <w:r>
        <w:rPr>
          <w:rFonts w:ascii="Times New Roman" w:eastAsia="Times New Roman" w:hAnsi="Times New Roman"/>
          <w:b/>
          <w:sz w:val="24"/>
          <w:szCs w:val="24"/>
        </w:rPr>
        <w:t xml:space="preserve">10. </w:t>
      </w:r>
      <w:r>
        <w:rPr>
          <w:rFonts w:ascii="Times New Roman" w:hAnsi="Times New Roman"/>
          <w:b/>
          <w:sz w:val="24"/>
          <w:szCs w:val="24"/>
        </w:rPr>
        <w:t>Контроль</w:t>
      </w:r>
    </w:p>
    <w:p w:rsidR="00C94B86" w:rsidRDefault="00C94B86" w:rsidP="00C94B86">
      <w:pPr>
        <w:pStyle w:val="af2"/>
        <w:tabs>
          <w:tab w:val="left" w:pos="993"/>
        </w:tabs>
        <w:spacing w:line="276" w:lineRule="auto"/>
        <w:jc w:val="both"/>
        <w:rPr>
          <w:rFonts w:ascii="Times New Roman" w:hAnsi="Times New Roman"/>
          <w:sz w:val="24"/>
          <w:szCs w:val="24"/>
        </w:rPr>
      </w:pPr>
      <w:r>
        <w:rPr>
          <w:rFonts w:ascii="Times New Roman" w:hAnsi="Times New Roman"/>
          <w:sz w:val="24"/>
          <w:szCs w:val="24"/>
        </w:rPr>
        <w:t xml:space="preserve">10.1. Контроль за повнотою та своєчасністю перерахування податку до бюджету </w:t>
      </w:r>
      <w:proofErr w:type="spellStart"/>
      <w:r>
        <w:rPr>
          <w:rFonts w:ascii="Times New Roman" w:hAnsi="Times New Roman"/>
          <w:sz w:val="24"/>
          <w:szCs w:val="24"/>
        </w:rPr>
        <w:t>Крупецької</w:t>
      </w:r>
      <w:proofErr w:type="spellEnd"/>
      <w:r>
        <w:rPr>
          <w:rFonts w:ascii="Times New Roman" w:hAnsi="Times New Roman"/>
          <w:sz w:val="24"/>
          <w:szCs w:val="24"/>
        </w:rPr>
        <w:t xml:space="preserve"> сільської ради здійснює </w:t>
      </w:r>
      <w:proofErr w:type="spellStart"/>
      <w:r>
        <w:rPr>
          <w:rFonts w:ascii="Times New Roman" w:hAnsi="Times New Roman"/>
          <w:sz w:val="24"/>
          <w:szCs w:val="24"/>
        </w:rPr>
        <w:t>Славутське</w:t>
      </w:r>
      <w:proofErr w:type="spellEnd"/>
      <w:r>
        <w:rPr>
          <w:rFonts w:ascii="Times New Roman" w:hAnsi="Times New Roman"/>
          <w:sz w:val="24"/>
          <w:szCs w:val="24"/>
        </w:rPr>
        <w:t xml:space="preserve"> управління ГУ ДФС Хмельницької області.</w:t>
      </w:r>
    </w:p>
    <w:p w:rsidR="00C94B86" w:rsidRDefault="00C94B86" w:rsidP="00C94B86">
      <w:pPr>
        <w:pStyle w:val="af2"/>
        <w:tabs>
          <w:tab w:val="left" w:pos="993"/>
        </w:tabs>
        <w:spacing w:line="276" w:lineRule="auto"/>
        <w:ind w:firstLine="720"/>
        <w:jc w:val="both"/>
        <w:rPr>
          <w:rFonts w:ascii="Times New Roman" w:hAnsi="Times New Roman"/>
          <w:sz w:val="24"/>
          <w:szCs w:val="24"/>
        </w:rPr>
      </w:pPr>
    </w:p>
    <w:p w:rsidR="00C94B86" w:rsidRDefault="00C94B86" w:rsidP="00C94B86">
      <w:pPr>
        <w:pStyle w:val="af2"/>
        <w:tabs>
          <w:tab w:val="left" w:pos="993"/>
        </w:tabs>
        <w:spacing w:line="276" w:lineRule="auto"/>
        <w:ind w:firstLine="720"/>
        <w:jc w:val="both"/>
        <w:rPr>
          <w:rFonts w:ascii="Times New Roman" w:hAnsi="Times New Roman"/>
          <w:sz w:val="24"/>
          <w:szCs w:val="24"/>
        </w:rPr>
      </w:pPr>
    </w:p>
    <w:p w:rsidR="00C94B86" w:rsidRDefault="00C94B86" w:rsidP="00C94B86">
      <w:pPr>
        <w:pStyle w:val="af2"/>
        <w:tabs>
          <w:tab w:val="left" w:pos="993"/>
        </w:tabs>
        <w:spacing w:line="276" w:lineRule="auto"/>
        <w:ind w:firstLine="720"/>
        <w:jc w:val="both"/>
        <w:rPr>
          <w:rFonts w:ascii="Times New Roman" w:hAnsi="Times New Roman"/>
          <w:sz w:val="24"/>
          <w:szCs w:val="24"/>
        </w:rPr>
      </w:pPr>
    </w:p>
    <w:p w:rsidR="00C94B86" w:rsidRDefault="00C94B86" w:rsidP="00C94B86">
      <w:pPr>
        <w:jc w:val="both"/>
        <w:rPr>
          <w:rFonts w:ascii="Times New Roman" w:hAnsi="Times New Roman" w:cs="Times New Roman"/>
          <w:sz w:val="24"/>
          <w:szCs w:val="24"/>
        </w:rPr>
      </w:pPr>
      <w:r>
        <w:rPr>
          <w:rFonts w:ascii="Times New Roman" w:hAnsi="Times New Roman" w:cs="Times New Roman"/>
          <w:sz w:val="24"/>
          <w:szCs w:val="24"/>
        </w:rPr>
        <w:t>Сільський голова                                                                                                     В.А.</w:t>
      </w:r>
      <w:proofErr w:type="spellStart"/>
      <w:r>
        <w:rPr>
          <w:rFonts w:ascii="Times New Roman" w:hAnsi="Times New Roman" w:cs="Times New Roman"/>
          <w:sz w:val="24"/>
          <w:szCs w:val="24"/>
        </w:rPr>
        <w:t>Михалюк</w:t>
      </w:r>
      <w:proofErr w:type="spellEnd"/>
    </w:p>
    <w:p w:rsidR="00C94B86" w:rsidRDefault="00C94B86" w:rsidP="00C94B86">
      <w:pPr>
        <w:rPr>
          <w:rFonts w:ascii="Times New Roman" w:hAnsi="Times New Roman" w:cs="Times New Roman"/>
          <w:sz w:val="24"/>
          <w:szCs w:val="24"/>
        </w:rPr>
      </w:pPr>
    </w:p>
    <w:p w:rsidR="00C94B86" w:rsidRDefault="00C94B86" w:rsidP="00C94B86"/>
    <w:p w:rsidR="00C94B86" w:rsidRDefault="00C94B86" w:rsidP="00C94B86"/>
    <w:p w:rsidR="00C94B86" w:rsidRDefault="00C94B86" w:rsidP="00C94B86"/>
    <w:p w:rsidR="00C94B86" w:rsidRDefault="00C94B86" w:rsidP="00C94B86">
      <w:pPr>
        <w:autoSpaceDE w:val="0"/>
        <w:autoSpaceDN w:val="0"/>
        <w:adjustRightInd w:val="0"/>
        <w:spacing w:after="0"/>
        <w:jc w:val="both"/>
        <w:rPr>
          <w:rFonts w:ascii="Times New Roman" w:hAnsi="Times New Roman" w:cs="Times New Roman"/>
          <w:color w:val="000000"/>
          <w:sz w:val="24"/>
          <w:szCs w:val="24"/>
          <w:lang w:eastAsia="en-US"/>
        </w:rPr>
      </w:pPr>
    </w:p>
    <w:p w:rsidR="00C94B86" w:rsidRDefault="00C94B86" w:rsidP="00C94B86">
      <w:pPr>
        <w:autoSpaceDE w:val="0"/>
        <w:autoSpaceDN w:val="0"/>
        <w:adjustRightInd w:val="0"/>
        <w:spacing w:after="0"/>
        <w:jc w:val="both"/>
        <w:rPr>
          <w:rFonts w:ascii="Times New Roman" w:hAnsi="Times New Roman" w:cs="Times New Roman"/>
          <w:color w:val="000000"/>
          <w:sz w:val="24"/>
          <w:szCs w:val="24"/>
          <w:lang w:eastAsia="en-US"/>
        </w:rPr>
      </w:pPr>
    </w:p>
    <w:p w:rsidR="00C94B86" w:rsidRDefault="00C94B86" w:rsidP="00C94B86">
      <w:pPr>
        <w:autoSpaceDE w:val="0"/>
        <w:autoSpaceDN w:val="0"/>
        <w:adjustRightInd w:val="0"/>
        <w:spacing w:after="0"/>
        <w:jc w:val="both"/>
        <w:rPr>
          <w:rFonts w:ascii="Times New Roman" w:hAnsi="Times New Roman" w:cs="Times New Roman"/>
          <w:color w:val="000000"/>
          <w:sz w:val="24"/>
          <w:szCs w:val="24"/>
          <w:lang w:eastAsia="en-US"/>
        </w:rPr>
      </w:pPr>
    </w:p>
    <w:p w:rsidR="00C94B86" w:rsidRDefault="00C94B86" w:rsidP="00C94B86">
      <w:pPr>
        <w:autoSpaceDE w:val="0"/>
        <w:autoSpaceDN w:val="0"/>
        <w:adjustRightInd w:val="0"/>
        <w:spacing w:after="0"/>
        <w:jc w:val="both"/>
        <w:rPr>
          <w:rFonts w:ascii="Times New Roman" w:hAnsi="Times New Roman" w:cs="Times New Roman"/>
          <w:color w:val="000000"/>
          <w:sz w:val="24"/>
          <w:szCs w:val="24"/>
          <w:lang w:eastAsia="en-US"/>
        </w:rPr>
      </w:pPr>
    </w:p>
    <w:p w:rsidR="00C94B86" w:rsidRDefault="00C94B86" w:rsidP="00C94B86">
      <w:pPr>
        <w:autoSpaceDE w:val="0"/>
        <w:autoSpaceDN w:val="0"/>
        <w:adjustRightInd w:val="0"/>
        <w:spacing w:after="0"/>
        <w:jc w:val="both"/>
        <w:rPr>
          <w:rFonts w:ascii="Times New Roman" w:hAnsi="Times New Roman" w:cs="Times New Roman"/>
          <w:color w:val="000000"/>
          <w:sz w:val="24"/>
          <w:szCs w:val="24"/>
          <w:lang w:eastAsia="en-US"/>
        </w:rPr>
      </w:pPr>
    </w:p>
    <w:p w:rsidR="00C94B86" w:rsidRDefault="00C94B86" w:rsidP="00C94B86">
      <w:pPr>
        <w:rPr>
          <w:color w:val="C00000"/>
          <w:szCs w:val="24"/>
        </w:rPr>
      </w:pPr>
    </w:p>
    <w:p w:rsidR="00C94B86" w:rsidRDefault="00C94B86" w:rsidP="00C94B86">
      <w:pPr>
        <w:spacing w:after="0" w:line="240" w:lineRule="auto"/>
        <w:rPr>
          <w:rFonts w:ascii="Times New Roman" w:hAnsi="Times New Roman" w:cs="Times New Roman"/>
          <w:sz w:val="24"/>
          <w:szCs w:val="24"/>
        </w:rPr>
      </w:pPr>
    </w:p>
    <w:p w:rsidR="00C94B86" w:rsidRDefault="00C94B86" w:rsidP="00C94B86">
      <w:pPr>
        <w:spacing w:after="0" w:line="240" w:lineRule="auto"/>
        <w:rPr>
          <w:rFonts w:ascii="Times New Roman" w:eastAsia="Arial Unicode MS" w:hAnsi="Times New Roman" w:cs="Times New Roman"/>
          <w:color w:val="FF0000"/>
          <w:sz w:val="24"/>
          <w:szCs w:val="24"/>
        </w:rPr>
      </w:pPr>
    </w:p>
    <w:p w:rsidR="00E43BD2" w:rsidRDefault="00E43BD2" w:rsidP="00C94B86">
      <w:pPr>
        <w:spacing w:after="0" w:line="240" w:lineRule="auto"/>
        <w:rPr>
          <w:rFonts w:ascii="Times New Roman" w:eastAsia="Arial Unicode MS" w:hAnsi="Times New Roman" w:cs="Times New Roman"/>
          <w:color w:val="FF0000"/>
          <w:sz w:val="24"/>
          <w:szCs w:val="24"/>
        </w:rPr>
      </w:pPr>
    </w:p>
    <w:p w:rsidR="00E43BD2" w:rsidRDefault="00E43BD2" w:rsidP="00C94B86">
      <w:pPr>
        <w:spacing w:after="0" w:line="240" w:lineRule="auto"/>
        <w:rPr>
          <w:rFonts w:ascii="Times New Roman" w:eastAsia="Arial Unicode MS" w:hAnsi="Times New Roman" w:cs="Times New Roman"/>
          <w:color w:val="FF0000"/>
          <w:sz w:val="24"/>
          <w:szCs w:val="24"/>
        </w:rPr>
      </w:pPr>
    </w:p>
    <w:p w:rsidR="00E43BD2" w:rsidRDefault="00E43BD2" w:rsidP="00C94B86">
      <w:pPr>
        <w:spacing w:after="0" w:line="240" w:lineRule="auto"/>
        <w:rPr>
          <w:rFonts w:ascii="Times New Roman" w:eastAsia="Arial Unicode MS" w:hAnsi="Times New Roman" w:cs="Times New Roman"/>
          <w:color w:val="FF0000"/>
          <w:sz w:val="24"/>
          <w:szCs w:val="24"/>
        </w:rPr>
      </w:pPr>
    </w:p>
    <w:p w:rsidR="00E43BD2" w:rsidRDefault="00E43BD2" w:rsidP="00C94B86">
      <w:pPr>
        <w:spacing w:after="0" w:line="240" w:lineRule="auto"/>
        <w:rPr>
          <w:rFonts w:ascii="Times New Roman" w:eastAsia="Arial Unicode MS" w:hAnsi="Times New Roman" w:cs="Times New Roman"/>
          <w:color w:val="FF0000"/>
          <w:sz w:val="24"/>
          <w:szCs w:val="24"/>
        </w:rPr>
      </w:pPr>
    </w:p>
    <w:p w:rsidR="00E43BD2" w:rsidRDefault="00E43BD2" w:rsidP="00C94B86">
      <w:pPr>
        <w:spacing w:after="0" w:line="240" w:lineRule="auto"/>
        <w:rPr>
          <w:rFonts w:ascii="Times New Roman" w:eastAsia="Arial Unicode MS" w:hAnsi="Times New Roman" w:cs="Times New Roman"/>
          <w:color w:val="FF0000"/>
          <w:sz w:val="24"/>
          <w:szCs w:val="24"/>
        </w:rPr>
      </w:pPr>
    </w:p>
    <w:p w:rsidR="00E43BD2" w:rsidRDefault="00E43BD2" w:rsidP="00C94B86">
      <w:pPr>
        <w:spacing w:after="0" w:line="240" w:lineRule="auto"/>
        <w:rPr>
          <w:rFonts w:ascii="Times New Roman" w:eastAsia="Arial Unicode MS" w:hAnsi="Times New Roman" w:cs="Times New Roman"/>
          <w:color w:val="FF0000"/>
          <w:sz w:val="24"/>
          <w:szCs w:val="24"/>
        </w:rPr>
      </w:pPr>
    </w:p>
    <w:p w:rsidR="00E43BD2" w:rsidRDefault="00E43BD2" w:rsidP="00C94B86">
      <w:pPr>
        <w:spacing w:after="0" w:line="240" w:lineRule="auto"/>
        <w:rPr>
          <w:rFonts w:ascii="Times New Roman" w:eastAsia="Arial Unicode MS" w:hAnsi="Times New Roman" w:cs="Times New Roman"/>
          <w:color w:val="FF0000"/>
          <w:sz w:val="24"/>
          <w:szCs w:val="24"/>
        </w:rPr>
      </w:pPr>
    </w:p>
    <w:p w:rsidR="00E43BD2" w:rsidRDefault="00E43BD2" w:rsidP="00C94B86">
      <w:pPr>
        <w:spacing w:after="0" w:line="240" w:lineRule="auto"/>
        <w:rPr>
          <w:rFonts w:ascii="Times New Roman" w:eastAsia="Arial Unicode MS" w:hAnsi="Times New Roman" w:cs="Times New Roman"/>
          <w:color w:val="FF0000"/>
          <w:sz w:val="24"/>
          <w:szCs w:val="24"/>
        </w:rPr>
      </w:pPr>
    </w:p>
    <w:p w:rsidR="00E43BD2" w:rsidRDefault="00E43BD2" w:rsidP="00C94B86">
      <w:pPr>
        <w:spacing w:after="0" w:line="240" w:lineRule="auto"/>
        <w:rPr>
          <w:rFonts w:ascii="Times New Roman" w:eastAsia="Arial Unicode MS" w:hAnsi="Times New Roman" w:cs="Times New Roman"/>
          <w:color w:val="FF0000"/>
          <w:sz w:val="24"/>
          <w:szCs w:val="24"/>
        </w:rPr>
      </w:pPr>
    </w:p>
    <w:p w:rsidR="00E43BD2" w:rsidRDefault="00E43BD2" w:rsidP="00C94B86">
      <w:pPr>
        <w:spacing w:after="0" w:line="240" w:lineRule="auto"/>
        <w:rPr>
          <w:rFonts w:ascii="Times New Roman" w:eastAsia="Arial Unicode MS" w:hAnsi="Times New Roman" w:cs="Times New Roman"/>
          <w:color w:val="FF0000"/>
          <w:sz w:val="24"/>
          <w:szCs w:val="24"/>
        </w:rPr>
      </w:pPr>
    </w:p>
    <w:p w:rsidR="00E43BD2" w:rsidRDefault="00E43BD2" w:rsidP="00C94B86">
      <w:pPr>
        <w:spacing w:after="0" w:line="240" w:lineRule="auto"/>
        <w:rPr>
          <w:rFonts w:ascii="Times New Roman" w:eastAsia="Arial Unicode MS" w:hAnsi="Times New Roman" w:cs="Times New Roman"/>
          <w:color w:val="FF0000"/>
          <w:sz w:val="24"/>
          <w:szCs w:val="24"/>
        </w:rPr>
      </w:pPr>
    </w:p>
    <w:p w:rsidR="00E43BD2" w:rsidRDefault="00E43BD2" w:rsidP="00C94B86">
      <w:pPr>
        <w:spacing w:after="0" w:line="240" w:lineRule="auto"/>
        <w:rPr>
          <w:rFonts w:ascii="Times New Roman" w:eastAsia="Arial Unicode MS" w:hAnsi="Times New Roman" w:cs="Times New Roman"/>
          <w:color w:val="FF0000"/>
          <w:sz w:val="24"/>
          <w:szCs w:val="24"/>
        </w:rPr>
      </w:pPr>
    </w:p>
    <w:p w:rsidR="00E43BD2" w:rsidRDefault="00E43BD2" w:rsidP="00C94B86">
      <w:pPr>
        <w:spacing w:after="0" w:line="240" w:lineRule="auto"/>
        <w:rPr>
          <w:rFonts w:ascii="Times New Roman" w:eastAsia="Arial Unicode MS" w:hAnsi="Times New Roman" w:cs="Times New Roman"/>
          <w:color w:val="FF0000"/>
          <w:sz w:val="24"/>
          <w:szCs w:val="24"/>
        </w:rPr>
      </w:pPr>
    </w:p>
    <w:p w:rsidR="00E43BD2" w:rsidRDefault="00E43BD2" w:rsidP="00C94B86">
      <w:pPr>
        <w:spacing w:after="0" w:line="240" w:lineRule="auto"/>
        <w:rPr>
          <w:rFonts w:ascii="Times New Roman" w:eastAsia="Arial Unicode MS" w:hAnsi="Times New Roman" w:cs="Times New Roman"/>
          <w:color w:val="FF0000"/>
          <w:sz w:val="24"/>
          <w:szCs w:val="24"/>
        </w:rPr>
      </w:pPr>
    </w:p>
    <w:p w:rsidR="00E43BD2" w:rsidRDefault="00E43BD2" w:rsidP="00C94B86">
      <w:pPr>
        <w:spacing w:after="0" w:line="240" w:lineRule="auto"/>
        <w:rPr>
          <w:rFonts w:ascii="Times New Roman" w:eastAsia="Arial Unicode MS" w:hAnsi="Times New Roman" w:cs="Times New Roman"/>
          <w:color w:val="FF0000"/>
          <w:sz w:val="24"/>
          <w:szCs w:val="24"/>
        </w:rPr>
      </w:pPr>
    </w:p>
    <w:p w:rsidR="00E43BD2" w:rsidRDefault="00E43BD2" w:rsidP="00C94B86">
      <w:pPr>
        <w:spacing w:after="0" w:line="240" w:lineRule="auto"/>
        <w:rPr>
          <w:rFonts w:ascii="Times New Roman" w:eastAsia="Arial Unicode MS" w:hAnsi="Times New Roman" w:cs="Times New Roman"/>
          <w:color w:val="FF0000"/>
          <w:sz w:val="24"/>
          <w:szCs w:val="24"/>
        </w:rPr>
      </w:pPr>
    </w:p>
    <w:p w:rsidR="00E43BD2" w:rsidRDefault="00E43BD2" w:rsidP="00C94B86">
      <w:pPr>
        <w:spacing w:after="0" w:line="240" w:lineRule="auto"/>
        <w:rPr>
          <w:rFonts w:ascii="Times New Roman" w:eastAsia="Arial Unicode MS" w:hAnsi="Times New Roman" w:cs="Times New Roman"/>
          <w:color w:val="FF0000"/>
          <w:sz w:val="24"/>
          <w:szCs w:val="24"/>
        </w:rPr>
      </w:pPr>
    </w:p>
    <w:p w:rsidR="00E43BD2" w:rsidRDefault="00E43BD2" w:rsidP="00C94B86">
      <w:pPr>
        <w:spacing w:after="0" w:line="240" w:lineRule="auto"/>
        <w:rPr>
          <w:rFonts w:ascii="Times New Roman" w:eastAsia="Arial Unicode MS" w:hAnsi="Times New Roman" w:cs="Times New Roman"/>
          <w:color w:val="FF0000"/>
          <w:sz w:val="24"/>
          <w:szCs w:val="24"/>
        </w:rPr>
      </w:pPr>
    </w:p>
    <w:p w:rsidR="00E43BD2" w:rsidRDefault="00E43BD2" w:rsidP="00C94B86">
      <w:pPr>
        <w:spacing w:after="0" w:line="240" w:lineRule="auto"/>
        <w:rPr>
          <w:rFonts w:ascii="Times New Roman" w:eastAsia="Arial Unicode MS" w:hAnsi="Times New Roman" w:cs="Times New Roman"/>
          <w:color w:val="FF0000"/>
          <w:sz w:val="24"/>
          <w:szCs w:val="24"/>
        </w:rPr>
      </w:pPr>
    </w:p>
    <w:p w:rsidR="00E43BD2" w:rsidRDefault="00E43BD2" w:rsidP="00C94B86">
      <w:pPr>
        <w:spacing w:after="0" w:line="240" w:lineRule="auto"/>
        <w:rPr>
          <w:rFonts w:ascii="Times New Roman" w:eastAsia="Arial Unicode MS" w:hAnsi="Times New Roman" w:cs="Times New Roman"/>
          <w:color w:val="FF0000"/>
          <w:sz w:val="24"/>
          <w:szCs w:val="24"/>
        </w:rPr>
      </w:pPr>
    </w:p>
    <w:p w:rsidR="00E43BD2" w:rsidRDefault="00E43BD2" w:rsidP="00C94B86">
      <w:pPr>
        <w:spacing w:after="0" w:line="240" w:lineRule="auto"/>
        <w:rPr>
          <w:rFonts w:ascii="Times New Roman" w:eastAsia="Arial Unicode MS" w:hAnsi="Times New Roman" w:cs="Times New Roman"/>
          <w:color w:val="FF0000"/>
          <w:sz w:val="24"/>
          <w:szCs w:val="24"/>
        </w:rPr>
      </w:pPr>
    </w:p>
    <w:p w:rsidR="00C94B86" w:rsidRDefault="00C94B86" w:rsidP="00C10518">
      <w:pPr>
        <w:spacing w:after="0" w:line="240" w:lineRule="auto"/>
        <w:rPr>
          <w:rFonts w:ascii="Times New Roman" w:hAnsi="Times New Roman" w:cs="Times New Roman"/>
          <w:sz w:val="24"/>
          <w:szCs w:val="24"/>
        </w:rPr>
      </w:pPr>
    </w:p>
    <w:sectPr w:rsidR="00C94B86" w:rsidSect="001F0134">
      <w:pgSz w:w="11906" w:h="16838"/>
      <w:pgMar w:top="567" w:right="567" w:bottom="567" w:left="1701" w:header="708" w:footer="708"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3"/>
    <w:lvl w:ilvl="0">
      <w:start w:val="1"/>
      <w:numFmt w:val="decimal"/>
      <w:lvlText w:val="%1."/>
      <w:lvlJc w:val="left"/>
      <w:pPr>
        <w:tabs>
          <w:tab w:val="num" w:pos="0"/>
        </w:tabs>
        <w:ind w:left="1443" w:hanging="876"/>
      </w:pPr>
      <w:rPr>
        <w:rFonts w:ascii="Times New Roman" w:hAnsi="Times New Roman" w:cs="Times New Roman"/>
        <w:b w:val="0"/>
        <w:bCs w:val="0"/>
        <w:lang w:val="uk-UA"/>
      </w:rPr>
    </w:lvl>
    <w:lvl w:ilvl="1">
      <w:start w:val="1"/>
      <w:numFmt w:val="lowerLetter"/>
      <w:lvlText w:val="%2."/>
      <w:lvlJc w:val="left"/>
      <w:pPr>
        <w:tabs>
          <w:tab w:val="num" w:pos="0"/>
        </w:tabs>
        <w:ind w:left="1647" w:hanging="360"/>
      </w:pPr>
      <w:rPr>
        <w:rFonts w:ascii="Courier New" w:hAnsi="Courier New" w:cs="Courier New"/>
      </w:rPr>
    </w:lvl>
    <w:lvl w:ilvl="2">
      <w:start w:val="1"/>
      <w:numFmt w:val="lowerRoman"/>
      <w:lvlText w:val="%2.%3."/>
      <w:lvlJc w:val="right"/>
      <w:pPr>
        <w:tabs>
          <w:tab w:val="num" w:pos="0"/>
        </w:tabs>
        <w:ind w:left="2367" w:hanging="180"/>
      </w:pPr>
      <w:rPr>
        <w:rFonts w:ascii="Wingdings" w:hAnsi="Wingdings" w:cs="Wingdings"/>
      </w:rPr>
    </w:lvl>
    <w:lvl w:ilvl="3">
      <w:start w:val="1"/>
      <w:numFmt w:val="decimal"/>
      <w:lvlText w:val="%2.%3.%4."/>
      <w:lvlJc w:val="left"/>
      <w:pPr>
        <w:tabs>
          <w:tab w:val="num" w:pos="0"/>
        </w:tabs>
        <w:ind w:left="3087" w:hanging="360"/>
      </w:pPr>
      <w:rPr>
        <w:rFonts w:ascii="Symbol" w:hAnsi="Symbol" w:cs="Symbol"/>
      </w:r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
    <w:nsid w:val="00000003"/>
    <w:multiLevelType w:val="multilevel"/>
    <w:tmpl w:val="00000003"/>
    <w:name w:val="WW8Num4"/>
    <w:lvl w:ilvl="0">
      <w:start w:val="1"/>
      <w:numFmt w:val="decimal"/>
      <w:lvlText w:val="%1."/>
      <w:lvlJc w:val="left"/>
      <w:pPr>
        <w:tabs>
          <w:tab w:val="num" w:pos="0"/>
        </w:tabs>
        <w:ind w:left="1467" w:hanging="900"/>
      </w:pPr>
      <w:rPr>
        <w:rFonts w:ascii="Times New Roman" w:hAnsi="Times New Roman" w:cs="Times New Roman"/>
        <w:b w:val="0"/>
        <w:bCs w:val="0"/>
        <w:sz w:val="24"/>
        <w:szCs w:val="24"/>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
    <w:nsid w:val="00000004"/>
    <w:multiLevelType w:val="multilevel"/>
    <w:tmpl w:val="00000004"/>
    <w:name w:val="WW8Num5"/>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237" w:firstLine="483"/>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nsid w:val="00000005"/>
    <w:multiLevelType w:val="multilevel"/>
    <w:tmpl w:val="00000005"/>
    <w:name w:val="WW8Num6"/>
    <w:lvl w:ilvl="0">
      <w:start w:val="1"/>
      <w:numFmt w:val="decimal"/>
      <w:lvlText w:val="%1."/>
      <w:lvlJc w:val="left"/>
      <w:pPr>
        <w:tabs>
          <w:tab w:val="num" w:pos="0"/>
        </w:tabs>
        <w:ind w:left="1383" w:hanging="816"/>
      </w:pPr>
      <w:rPr>
        <w:b w:val="0"/>
        <w:bCs w:val="0"/>
      </w:rPr>
    </w:lvl>
    <w:lvl w:ilvl="1">
      <w:start w:val="1"/>
      <w:numFmt w:val="lowerLetter"/>
      <w:lvlText w:val="%2."/>
      <w:lvlJc w:val="left"/>
      <w:pPr>
        <w:tabs>
          <w:tab w:val="num" w:pos="0"/>
        </w:tabs>
        <w:ind w:left="1647" w:hanging="360"/>
      </w:pPr>
      <w:rPr>
        <w:rFonts w:eastAsia="Times New Roman" w:cs="Times New Roman"/>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4">
    <w:nsid w:val="00000006"/>
    <w:multiLevelType w:val="multilevel"/>
    <w:tmpl w:val="00000006"/>
    <w:name w:val="WW8Num7"/>
    <w:lvl w:ilvl="0">
      <w:start w:val="12"/>
      <w:numFmt w:val="decimal"/>
      <w:lvlText w:val="%1."/>
      <w:lvlJc w:val="left"/>
      <w:pPr>
        <w:tabs>
          <w:tab w:val="num" w:pos="0"/>
        </w:tabs>
        <w:ind w:left="480" w:hanging="480"/>
      </w:pPr>
    </w:lvl>
    <w:lvl w:ilvl="1">
      <w:start w:val="1"/>
      <w:numFmt w:val="decimal"/>
      <w:lvlText w:val="%2."/>
      <w:lvlJc w:val="left"/>
      <w:pPr>
        <w:tabs>
          <w:tab w:val="num" w:pos="0"/>
        </w:tabs>
        <w:ind w:left="1575" w:hanging="480"/>
      </w:pPr>
      <w:rPr>
        <w:rFonts w:eastAsia="Times New Roman" w:cs="Times New Roman"/>
      </w:rPr>
    </w:lvl>
    <w:lvl w:ilvl="2">
      <w:start w:val="1"/>
      <w:numFmt w:val="decimal"/>
      <w:lvlText w:val="%1.%2.%3."/>
      <w:lvlJc w:val="left"/>
      <w:pPr>
        <w:tabs>
          <w:tab w:val="num" w:pos="0"/>
        </w:tabs>
        <w:ind w:left="2910" w:hanging="720"/>
      </w:pPr>
    </w:lvl>
    <w:lvl w:ilvl="3">
      <w:start w:val="1"/>
      <w:numFmt w:val="decimal"/>
      <w:lvlText w:val="%1.%2.%3.%4."/>
      <w:lvlJc w:val="left"/>
      <w:pPr>
        <w:tabs>
          <w:tab w:val="num" w:pos="0"/>
        </w:tabs>
        <w:ind w:left="4005" w:hanging="720"/>
      </w:pPr>
    </w:lvl>
    <w:lvl w:ilvl="4">
      <w:start w:val="1"/>
      <w:numFmt w:val="decimal"/>
      <w:lvlText w:val="%1.%2.%3.%4.%5."/>
      <w:lvlJc w:val="left"/>
      <w:pPr>
        <w:tabs>
          <w:tab w:val="num" w:pos="0"/>
        </w:tabs>
        <w:ind w:left="5460" w:hanging="1080"/>
      </w:pPr>
    </w:lvl>
    <w:lvl w:ilvl="5">
      <w:start w:val="1"/>
      <w:numFmt w:val="decimal"/>
      <w:lvlText w:val="%1.%2.%3.%4.%5.%6."/>
      <w:lvlJc w:val="left"/>
      <w:pPr>
        <w:tabs>
          <w:tab w:val="num" w:pos="0"/>
        </w:tabs>
        <w:ind w:left="6555" w:hanging="1080"/>
      </w:pPr>
    </w:lvl>
    <w:lvl w:ilvl="6">
      <w:start w:val="1"/>
      <w:numFmt w:val="decimal"/>
      <w:lvlText w:val="%1.%2.%3.%4.%5.%6.%7."/>
      <w:lvlJc w:val="left"/>
      <w:pPr>
        <w:tabs>
          <w:tab w:val="num" w:pos="0"/>
        </w:tabs>
        <w:ind w:left="8010" w:hanging="1440"/>
      </w:pPr>
    </w:lvl>
    <w:lvl w:ilvl="7">
      <w:start w:val="1"/>
      <w:numFmt w:val="decimal"/>
      <w:lvlText w:val="%1.%2.%3.%4.%5.%6.%7.%8."/>
      <w:lvlJc w:val="left"/>
      <w:pPr>
        <w:tabs>
          <w:tab w:val="num" w:pos="0"/>
        </w:tabs>
        <w:ind w:left="9105" w:hanging="1440"/>
      </w:pPr>
    </w:lvl>
    <w:lvl w:ilvl="8">
      <w:start w:val="1"/>
      <w:numFmt w:val="decimal"/>
      <w:lvlText w:val="%1.%2.%3.%4.%5.%6.%7.%8.%9."/>
      <w:lvlJc w:val="left"/>
      <w:pPr>
        <w:tabs>
          <w:tab w:val="num" w:pos="0"/>
        </w:tabs>
        <w:ind w:left="10560" w:hanging="1800"/>
      </w:pPr>
    </w:lvl>
  </w:abstractNum>
  <w:abstractNum w:abstractNumId="5">
    <w:nsid w:val="00000007"/>
    <w:multiLevelType w:val="multilevel"/>
    <w:tmpl w:val="00000007"/>
    <w:name w:val="WW8Num8"/>
    <w:lvl w:ilvl="0">
      <w:start w:val="13"/>
      <w:numFmt w:val="decimal"/>
      <w:lvlText w:val="%1."/>
      <w:lvlJc w:val="left"/>
      <w:pPr>
        <w:tabs>
          <w:tab w:val="num" w:pos="0"/>
        </w:tabs>
        <w:ind w:left="480" w:hanging="480"/>
      </w:pPr>
      <w:rPr>
        <w:rFonts w:ascii="Times New Roman" w:hAnsi="Times New Roman" w:cs="Times New Roman"/>
      </w:rPr>
    </w:lvl>
    <w:lvl w:ilvl="1">
      <w:start w:val="1"/>
      <w:numFmt w:val="decimal"/>
      <w:lvlText w:val="%2."/>
      <w:lvlJc w:val="left"/>
      <w:pPr>
        <w:tabs>
          <w:tab w:val="num" w:pos="0"/>
        </w:tabs>
        <w:ind w:left="1047" w:hanging="480"/>
      </w:pPr>
      <w:rPr>
        <w:rFonts w:ascii="Times New Roman" w:hAnsi="Times New Roman" w:cs="Courier New"/>
        <w:b w:val="0"/>
        <w:bCs w:val="0"/>
      </w:rPr>
    </w:lvl>
    <w:lvl w:ilvl="2">
      <w:start w:val="1"/>
      <w:numFmt w:val="decimal"/>
      <w:lvlText w:val="%1.%2.%3."/>
      <w:lvlJc w:val="left"/>
      <w:pPr>
        <w:tabs>
          <w:tab w:val="num" w:pos="0"/>
        </w:tabs>
        <w:ind w:left="1854" w:hanging="720"/>
      </w:pPr>
      <w:rPr>
        <w:rFonts w:ascii="Wingdings" w:hAnsi="Wingdings" w:cs="Wingdings"/>
      </w:rPr>
    </w:lvl>
    <w:lvl w:ilvl="3">
      <w:start w:val="1"/>
      <w:numFmt w:val="decimal"/>
      <w:lvlText w:val="%1.%2.%3.%4."/>
      <w:lvlJc w:val="left"/>
      <w:pPr>
        <w:tabs>
          <w:tab w:val="num" w:pos="0"/>
        </w:tabs>
        <w:ind w:left="2421" w:hanging="720"/>
      </w:pPr>
      <w:rPr>
        <w:rFonts w:ascii="Symbol" w:hAnsi="Symbol" w:cs="Symbol"/>
      </w:r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6">
    <w:nsid w:val="00000008"/>
    <w:multiLevelType w:val="multilevel"/>
    <w:tmpl w:val="DCB0ECC8"/>
    <w:name w:val="WW8Num9"/>
    <w:lvl w:ilvl="0">
      <w:start w:val="1"/>
      <w:numFmt w:val="bullet"/>
      <w:lvlText w:val="-"/>
      <w:lvlJc w:val="left"/>
      <w:pPr>
        <w:tabs>
          <w:tab w:val="num" w:pos="0"/>
        </w:tabs>
        <w:ind w:left="786" w:hanging="360"/>
      </w:pPr>
      <w:rPr>
        <w:rFonts w:ascii="Times New Roman" w:hAnsi="Times New Roman" w:cs="Times New Roman"/>
        <w:color w:val="auto"/>
      </w:rPr>
    </w:lvl>
    <w:lvl w:ilvl="1">
      <w:start w:val="1"/>
      <w:numFmt w:val="bullet"/>
      <w:lvlText w:val="o"/>
      <w:lvlJc w:val="left"/>
      <w:pPr>
        <w:tabs>
          <w:tab w:val="num" w:pos="0"/>
        </w:tabs>
        <w:ind w:left="1506" w:hanging="360"/>
      </w:pPr>
      <w:rPr>
        <w:rFonts w:ascii="Courier New" w:hAnsi="Courier New" w:cs="Courier New"/>
      </w:rPr>
    </w:lvl>
    <w:lvl w:ilvl="2">
      <w:start w:val="1"/>
      <w:numFmt w:val="bullet"/>
      <w:lvlText w:val=""/>
      <w:lvlJc w:val="left"/>
      <w:pPr>
        <w:tabs>
          <w:tab w:val="num" w:pos="0"/>
        </w:tabs>
        <w:ind w:left="2226" w:hanging="360"/>
      </w:pPr>
      <w:rPr>
        <w:rFonts w:ascii="Wingdings" w:hAnsi="Wingdings" w:cs="Wingdings"/>
      </w:rPr>
    </w:lvl>
    <w:lvl w:ilvl="3">
      <w:start w:val="1"/>
      <w:numFmt w:val="bullet"/>
      <w:lvlText w:val=""/>
      <w:lvlJc w:val="left"/>
      <w:pPr>
        <w:tabs>
          <w:tab w:val="num" w:pos="0"/>
        </w:tabs>
        <w:ind w:left="2946" w:hanging="360"/>
      </w:pPr>
      <w:rPr>
        <w:rFonts w:ascii="Symbol" w:hAnsi="Symbol" w:cs="Symbol"/>
      </w:rPr>
    </w:lvl>
    <w:lvl w:ilvl="4">
      <w:start w:val="1"/>
      <w:numFmt w:val="bullet"/>
      <w:lvlText w:val="o"/>
      <w:lvlJc w:val="left"/>
      <w:pPr>
        <w:tabs>
          <w:tab w:val="num" w:pos="0"/>
        </w:tabs>
        <w:ind w:left="3666" w:hanging="360"/>
      </w:pPr>
      <w:rPr>
        <w:rFonts w:ascii="Courier New" w:hAnsi="Courier New" w:cs="Courier New"/>
      </w:rPr>
    </w:lvl>
    <w:lvl w:ilvl="5">
      <w:start w:val="1"/>
      <w:numFmt w:val="bullet"/>
      <w:lvlText w:val=""/>
      <w:lvlJc w:val="left"/>
      <w:pPr>
        <w:tabs>
          <w:tab w:val="num" w:pos="0"/>
        </w:tabs>
        <w:ind w:left="4386" w:hanging="360"/>
      </w:pPr>
      <w:rPr>
        <w:rFonts w:ascii="Wingdings" w:hAnsi="Wingdings" w:cs="Wingdings"/>
      </w:rPr>
    </w:lvl>
    <w:lvl w:ilvl="6">
      <w:start w:val="1"/>
      <w:numFmt w:val="bullet"/>
      <w:lvlText w:val=""/>
      <w:lvlJc w:val="left"/>
      <w:pPr>
        <w:tabs>
          <w:tab w:val="num" w:pos="0"/>
        </w:tabs>
        <w:ind w:left="5106" w:hanging="360"/>
      </w:pPr>
      <w:rPr>
        <w:rFonts w:ascii="Symbol" w:hAnsi="Symbol" w:cs="Symbol"/>
      </w:rPr>
    </w:lvl>
    <w:lvl w:ilvl="7">
      <w:start w:val="1"/>
      <w:numFmt w:val="bullet"/>
      <w:lvlText w:val="o"/>
      <w:lvlJc w:val="left"/>
      <w:pPr>
        <w:tabs>
          <w:tab w:val="num" w:pos="0"/>
        </w:tabs>
        <w:ind w:left="5826" w:hanging="360"/>
      </w:pPr>
      <w:rPr>
        <w:rFonts w:ascii="Courier New" w:hAnsi="Courier New" w:cs="Courier New"/>
      </w:rPr>
    </w:lvl>
    <w:lvl w:ilvl="8">
      <w:start w:val="1"/>
      <w:numFmt w:val="bullet"/>
      <w:lvlText w:val=""/>
      <w:lvlJc w:val="left"/>
      <w:pPr>
        <w:tabs>
          <w:tab w:val="num" w:pos="0"/>
        </w:tabs>
        <w:ind w:left="6546" w:hanging="360"/>
      </w:pPr>
      <w:rPr>
        <w:rFonts w:ascii="Wingdings" w:hAnsi="Wingdings" w:cs="Wingdings"/>
      </w:rPr>
    </w:lvl>
  </w:abstractNum>
  <w:abstractNum w:abstractNumId="7">
    <w:nsid w:val="00000009"/>
    <w:multiLevelType w:val="multilevel"/>
    <w:tmpl w:val="FA3EC802"/>
    <w:name w:val="WW8Num10"/>
    <w:lvl w:ilvl="0">
      <w:start w:val="1"/>
      <w:numFmt w:val="bullet"/>
      <w:lvlText w:val="-"/>
      <w:lvlJc w:val="left"/>
      <w:pPr>
        <w:tabs>
          <w:tab w:val="num" w:pos="0"/>
        </w:tabs>
        <w:ind w:left="927" w:hanging="360"/>
      </w:pPr>
      <w:rPr>
        <w:rFonts w:ascii="Times New Roman" w:hAnsi="Times New Roman"/>
        <w:caps w:val="0"/>
        <w:smallCaps w:val="0"/>
        <w:color w:val="auto"/>
        <w:lang w:val="uk-UA"/>
      </w:rPr>
    </w:lvl>
    <w:lvl w:ilvl="1">
      <w:start w:val="1"/>
      <w:numFmt w:val="bullet"/>
      <w:lvlText w:val="o"/>
      <w:lvlJc w:val="left"/>
      <w:pPr>
        <w:tabs>
          <w:tab w:val="num" w:pos="0"/>
        </w:tabs>
        <w:ind w:left="1647" w:hanging="360"/>
      </w:pPr>
      <w:rPr>
        <w:rFonts w:ascii="Courier New" w:hAnsi="Courier New"/>
      </w:rPr>
    </w:lvl>
    <w:lvl w:ilvl="2">
      <w:start w:val="1"/>
      <w:numFmt w:val="bullet"/>
      <w:lvlText w:val=""/>
      <w:lvlJc w:val="left"/>
      <w:pPr>
        <w:tabs>
          <w:tab w:val="num" w:pos="0"/>
        </w:tabs>
        <w:ind w:left="2367" w:hanging="360"/>
      </w:pPr>
      <w:rPr>
        <w:rFonts w:ascii="Wingdings" w:hAnsi="Wingdings"/>
      </w:rPr>
    </w:lvl>
    <w:lvl w:ilvl="3">
      <w:start w:val="1"/>
      <w:numFmt w:val="bullet"/>
      <w:lvlText w:val=""/>
      <w:lvlJc w:val="left"/>
      <w:pPr>
        <w:tabs>
          <w:tab w:val="num" w:pos="0"/>
        </w:tabs>
        <w:ind w:left="3087" w:hanging="360"/>
      </w:pPr>
      <w:rPr>
        <w:rFonts w:ascii="Symbol" w:hAnsi="Symbol"/>
      </w:rPr>
    </w:lvl>
    <w:lvl w:ilvl="4">
      <w:start w:val="1"/>
      <w:numFmt w:val="bullet"/>
      <w:lvlText w:val="o"/>
      <w:lvlJc w:val="left"/>
      <w:pPr>
        <w:tabs>
          <w:tab w:val="num" w:pos="0"/>
        </w:tabs>
        <w:ind w:left="3807" w:hanging="360"/>
      </w:pPr>
      <w:rPr>
        <w:rFonts w:ascii="Courier New" w:hAnsi="Courier New"/>
      </w:rPr>
    </w:lvl>
    <w:lvl w:ilvl="5">
      <w:start w:val="1"/>
      <w:numFmt w:val="bullet"/>
      <w:lvlText w:val=""/>
      <w:lvlJc w:val="left"/>
      <w:pPr>
        <w:tabs>
          <w:tab w:val="num" w:pos="0"/>
        </w:tabs>
        <w:ind w:left="4527" w:hanging="360"/>
      </w:pPr>
      <w:rPr>
        <w:rFonts w:ascii="Wingdings" w:hAnsi="Wingdings"/>
      </w:rPr>
    </w:lvl>
    <w:lvl w:ilvl="6">
      <w:start w:val="1"/>
      <w:numFmt w:val="bullet"/>
      <w:lvlText w:val=""/>
      <w:lvlJc w:val="left"/>
      <w:pPr>
        <w:tabs>
          <w:tab w:val="num" w:pos="0"/>
        </w:tabs>
        <w:ind w:left="5247" w:hanging="360"/>
      </w:pPr>
      <w:rPr>
        <w:rFonts w:ascii="Symbol" w:hAnsi="Symbol"/>
      </w:rPr>
    </w:lvl>
    <w:lvl w:ilvl="7">
      <w:start w:val="1"/>
      <w:numFmt w:val="bullet"/>
      <w:lvlText w:val="o"/>
      <w:lvlJc w:val="left"/>
      <w:pPr>
        <w:tabs>
          <w:tab w:val="num" w:pos="0"/>
        </w:tabs>
        <w:ind w:left="5967" w:hanging="360"/>
      </w:pPr>
      <w:rPr>
        <w:rFonts w:ascii="Courier New" w:hAnsi="Courier New"/>
      </w:rPr>
    </w:lvl>
    <w:lvl w:ilvl="8">
      <w:start w:val="1"/>
      <w:numFmt w:val="bullet"/>
      <w:lvlText w:val=""/>
      <w:lvlJc w:val="left"/>
      <w:pPr>
        <w:tabs>
          <w:tab w:val="num" w:pos="0"/>
        </w:tabs>
        <w:ind w:left="6687" w:hanging="360"/>
      </w:pPr>
      <w:rPr>
        <w:rFonts w:ascii="Wingdings" w:hAnsi="Wingdings"/>
      </w:rPr>
    </w:lvl>
  </w:abstractNum>
  <w:abstractNum w:abstractNumId="8">
    <w:nsid w:val="0000000A"/>
    <w:multiLevelType w:val="multilevel"/>
    <w:tmpl w:val="0000000A"/>
    <w:name w:val="WW8Num11"/>
    <w:lvl w:ilvl="0">
      <w:start w:val="1"/>
      <w:numFmt w:val="decimal"/>
      <w:lvlText w:val="%1."/>
      <w:lvlJc w:val="left"/>
      <w:pPr>
        <w:tabs>
          <w:tab w:val="num" w:pos="360"/>
        </w:tabs>
        <w:ind w:left="1429" w:hanging="360"/>
      </w:pPr>
      <w:rPr>
        <w:lang w:val="uk-UA"/>
      </w:rPr>
    </w:lvl>
    <w:lvl w:ilvl="1">
      <w:start w:val="1"/>
      <w:numFmt w:val="lowerLetter"/>
      <w:lvlText w:val="%2."/>
      <w:lvlJc w:val="left"/>
      <w:pPr>
        <w:tabs>
          <w:tab w:val="num" w:pos="360"/>
        </w:tabs>
        <w:ind w:left="2149" w:hanging="360"/>
      </w:pPr>
    </w:lvl>
    <w:lvl w:ilvl="2">
      <w:start w:val="1"/>
      <w:numFmt w:val="lowerRoman"/>
      <w:lvlText w:val="%2.%3."/>
      <w:lvlJc w:val="right"/>
      <w:pPr>
        <w:tabs>
          <w:tab w:val="num" w:pos="360"/>
        </w:tabs>
        <w:ind w:left="2869" w:hanging="180"/>
      </w:pPr>
    </w:lvl>
    <w:lvl w:ilvl="3">
      <w:start w:val="1"/>
      <w:numFmt w:val="decimal"/>
      <w:lvlText w:val="%2.%3.%4."/>
      <w:lvlJc w:val="left"/>
      <w:pPr>
        <w:tabs>
          <w:tab w:val="num" w:pos="360"/>
        </w:tabs>
        <w:ind w:left="3589" w:hanging="360"/>
      </w:pPr>
    </w:lvl>
    <w:lvl w:ilvl="4">
      <w:start w:val="1"/>
      <w:numFmt w:val="lowerLetter"/>
      <w:lvlText w:val="%2.%3.%4.%5."/>
      <w:lvlJc w:val="left"/>
      <w:pPr>
        <w:tabs>
          <w:tab w:val="num" w:pos="360"/>
        </w:tabs>
        <w:ind w:left="4309" w:hanging="360"/>
      </w:pPr>
    </w:lvl>
    <w:lvl w:ilvl="5">
      <w:start w:val="1"/>
      <w:numFmt w:val="lowerRoman"/>
      <w:lvlText w:val="%2.%3.%4.%5.%6."/>
      <w:lvlJc w:val="right"/>
      <w:pPr>
        <w:tabs>
          <w:tab w:val="num" w:pos="360"/>
        </w:tabs>
        <w:ind w:left="5029" w:hanging="180"/>
      </w:pPr>
    </w:lvl>
    <w:lvl w:ilvl="6">
      <w:start w:val="1"/>
      <w:numFmt w:val="decimal"/>
      <w:lvlText w:val="%2.%3.%4.%5.%6.%7."/>
      <w:lvlJc w:val="left"/>
      <w:pPr>
        <w:tabs>
          <w:tab w:val="num" w:pos="360"/>
        </w:tabs>
        <w:ind w:left="5749" w:hanging="360"/>
      </w:pPr>
    </w:lvl>
    <w:lvl w:ilvl="7">
      <w:start w:val="1"/>
      <w:numFmt w:val="lowerLetter"/>
      <w:lvlText w:val="%2.%3.%4.%5.%6.%7.%8."/>
      <w:lvlJc w:val="left"/>
      <w:pPr>
        <w:tabs>
          <w:tab w:val="num" w:pos="360"/>
        </w:tabs>
        <w:ind w:left="6469" w:hanging="360"/>
      </w:pPr>
    </w:lvl>
    <w:lvl w:ilvl="8">
      <w:start w:val="1"/>
      <w:numFmt w:val="lowerRoman"/>
      <w:lvlText w:val="%2.%3.%4.%5.%6.%7.%8.%9."/>
      <w:lvlJc w:val="right"/>
      <w:pPr>
        <w:tabs>
          <w:tab w:val="num" w:pos="360"/>
        </w:tabs>
        <w:ind w:left="7189" w:hanging="180"/>
      </w:pPr>
    </w:lvl>
  </w:abstractNum>
  <w:abstractNum w:abstractNumId="9">
    <w:nsid w:val="0000000B"/>
    <w:multiLevelType w:val="multilevel"/>
    <w:tmpl w:val="0000000B"/>
    <w:name w:val="WW8Num12"/>
    <w:lvl w:ilvl="0">
      <w:start w:val="1"/>
      <w:numFmt w:val="decimal"/>
      <w:lvlText w:val="%1)"/>
      <w:lvlJc w:val="left"/>
      <w:pPr>
        <w:tabs>
          <w:tab w:val="num" w:pos="0"/>
        </w:tabs>
        <w:ind w:left="720" w:hanging="360"/>
      </w:pPr>
      <w:rPr>
        <w:rFonts w:cs="Times New Roman"/>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nsid w:val="0000000C"/>
    <w:multiLevelType w:val="multilevel"/>
    <w:tmpl w:val="CDB8B3C6"/>
    <w:name w:val="WW8Num13"/>
    <w:lvl w:ilvl="0">
      <w:start w:val="1"/>
      <w:numFmt w:val="decimal"/>
      <w:lvlText w:val="%1."/>
      <w:lvlJc w:val="left"/>
      <w:pPr>
        <w:tabs>
          <w:tab w:val="num" w:pos="0"/>
        </w:tabs>
        <w:ind w:left="720" w:hanging="360"/>
      </w:pPr>
      <w:rPr>
        <w:rFonts w:cs="Times New Roman"/>
        <w:color w:val="auto"/>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nsid w:val="0000000F"/>
    <w:multiLevelType w:val="multilevel"/>
    <w:tmpl w:val="0000000F"/>
    <w:name w:val="WW8Num16"/>
    <w:lvl w:ilvl="0">
      <w:start w:val="38"/>
      <w:numFmt w:val="decimal"/>
      <w:lvlText w:val="%1."/>
      <w:lvlJc w:val="left"/>
      <w:pPr>
        <w:tabs>
          <w:tab w:val="num" w:pos="0"/>
        </w:tabs>
        <w:ind w:left="480" w:hanging="480"/>
      </w:pPr>
    </w:lvl>
    <w:lvl w:ilvl="1">
      <w:start w:val="1"/>
      <w:numFmt w:val="decimal"/>
      <w:lvlText w:val="%2."/>
      <w:lvlJc w:val="left"/>
      <w:pPr>
        <w:tabs>
          <w:tab w:val="num" w:pos="0"/>
        </w:tabs>
        <w:ind w:left="1047" w:hanging="480"/>
      </w:pPr>
      <w:rPr>
        <w:rFonts w:ascii="Times New Roman" w:eastAsia="Times New Roman" w:hAnsi="Times New Roman" w:cs="Times New Roman"/>
        <w:sz w:val="24"/>
        <w:szCs w:val="24"/>
        <w:lang w:val="uk-UA"/>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2">
    <w:nsid w:val="00000010"/>
    <w:multiLevelType w:val="multilevel"/>
    <w:tmpl w:val="5712BDCE"/>
    <w:name w:val="WW8Num17"/>
    <w:lvl w:ilvl="0">
      <w:start w:val="42"/>
      <w:numFmt w:val="decimal"/>
      <w:lvlText w:val="%1."/>
      <w:lvlJc w:val="left"/>
      <w:pPr>
        <w:tabs>
          <w:tab w:val="num" w:pos="0"/>
        </w:tabs>
        <w:ind w:left="480" w:hanging="480"/>
      </w:pPr>
    </w:lvl>
    <w:lvl w:ilvl="1">
      <w:start w:val="1"/>
      <w:numFmt w:val="decimal"/>
      <w:lvlText w:val="%2."/>
      <w:lvlJc w:val="left"/>
      <w:pPr>
        <w:tabs>
          <w:tab w:val="num" w:pos="0"/>
        </w:tabs>
        <w:ind w:left="1047" w:hanging="480"/>
      </w:pPr>
      <w:rPr>
        <w:b w:val="0"/>
        <w:bCs/>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3">
    <w:nsid w:val="00000011"/>
    <w:multiLevelType w:val="multilevel"/>
    <w:tmpl w:val="00000011"/>
    <w:name w:val="WW8Num18"/>
    <w:lvl w:ilvl="0">
      <w:start w:val="1"/>
      <w:numFmt w:val="decimal"/>
      <w:lvlText w:val="%1."/>
      <w:lvlJc w:val="left"/>
      <w:pPr>
        <w:tabs>
          <w:tab w:val="num" w:pos="0"/>
        </w:tabs>
        <w:ind w:left="1515" w:hanging="948"/>
      </w:pPr>
      <w:rPr>
        <w:rFonts w:cs="Times New Roman"/>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4">
    <w:nsid w:val="00000012"/>
    <w:multiLevelType w:val="multilevel"/>
    <w:tmpl w:val="00000012"/>
    <w:name w:val="WW8Num19"/>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nsid w:val="00000013"/>
    <w:multiLevelType w:val="multilevel"/>
    <w:tmpl w:val="00000013"/>
    <w:name w:val="WW8Num2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nsid w:val="00000014"/>
    <w:multiLevelType w:val="multilevel"/>
    <w:tmpl w:val="00000014"/>
    <w:name w:val="WW8Num21"/>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7">
    <w:nsid w:val="00000015"/>
    <w:multiLevelType w:val="multilevel"/>
    <w:tmpl w:val="00000015"/>
    <w:name w:val="WW8Num22"/>
    <w:lvl w:ilvl="0">
      <w:start w:val="1"/>
      <w:numFmt w:val="decimal"/>
      <w:lvlText w:val="%1."/>
      <w:lvlJc w:val="left"/>
      <w:pPr>
        <w:tabs>
          <w:tab w:val="num" w:pos="0"/>
        </w:tabs>
        <w:ind w:left="927" w:hanging="360"/>
      </w:pPr>
      <w:rPr>
        <w:rFonts w:cs="Times New Roman"/>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8">
    <w:nsid w:val="00000016"/>
    <w:multiLevelType w:val="multilevel"/>
    <w:tmpl w:val="00000016"/>
    <w:name w:val="WW8Num23"/>
    <w:lvl w:ilvl="0">
      <w:start w:val="1"/>
      <w:numFmt w:val="decimal"/>
      <w:lvlText w:val="%1."/>
      <w:lvlJc w:val="left"/>
      <w:pPr>
        <w:tabs>
          <w:tab w:val="num" w:pos="0"/>
        </w:tabs>
        <w:ind w:left="927" w:hanging="360"/>
      </w:pPr>
      <w:rPr>
        <w:rFonts w:cs="Times New Roman"/>
        <w:color w:val="000000"/>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9">
    <w:nsid w:val="00000017"/>
    <w:multiLevelType w:val="multilevel"/>
    <w:tmpl w:val="00000017"/>
    <w:name w:val="WW8Num24"/>
    <w:lvl w:ilvl="0">
      <w:start w:val="1"/>
      <w:numFmt w:val="decimal"/>
      <w:lvlText w:val="%1."/>
      <w:lvlJc w:val="left"/>
      <w:pPr>
        <w:tabs>
          <w:tab w:val="num" w:pos="0"/>
        </w:tabs>
        <w:ind w:left="1419" w:hanging="852"/>
      </w:pPr>
    </w:lvl>
    <w:lvl w:ilvl="1">
      <w:start w:val="1"/>
      <w:numFmt w:val="lowerLetter"/>
      <w:lvlText w:val="%2."/>
      <w:lvlJc w:val="left"/>
      <w:pPr>
        <w:tabs>
          <w:tab w:val="num" w:pos="0"/>
        </w:tabs>
        <w:ind w:left="1647" w:hanging="360"/>
      </w:pPr>
      <w:rPr>
        <w:lang w:val="uk-UA"/>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0">
    <w:nsid w:val="00000018"/>
    <w:multiLevelType w:val="multilevel"/>
    <w:tmpl w:val="00000018"/>
    <w:name w:val="WW8Num26"/>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aps w:val="0"/>
        <w:smallCap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9"/>
    <w:multiLevelType w:val="multilevel"/>
    <w:tmpl w:val="00000019"/>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A"/>
    <w:multiLevelType w:val="multilevel"/>
    <w:tmpl w:val="5E9AB55A"/>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b w:val="0"/>
        <w:caps w:val="0"/>
        <w:smallCaps w:val="0"/>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B"/>
    <w:multiLevelType w:val="multilevel"/>
    <w:tmpl w:val="F5741286"/>
    <w:name w:val="WW8Num31"/>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olor w:val="auto"/>
        <w:lang w:val="uk-UA"/>
      </w:rPr>
    </w:lvl>
    <w:lvl w:ilvl="2">
      <w:start w:val="1"/>
      <w:numFmt w:val="decimal"/>
      <w:lvlText w:val="%3."/>
      <w:lvlJc w:val="left"/>
      <w:pPr>
        <w:tabs>
          <w:tab w:val="num" w:pos="1440"/>
        </w:tabs>
        <w:ind w:left="1440" w:hanging="360"/>
      </w:pPr>
      <w:rPr>
        <w:rFonts w:ascii="Times New Roman" w:eastAsia="SimSun" w:hAnsi="Times New Roman"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C"/>
    <w:multiLevelType w:val="multilevel"/>
    <w:tmpl w:val="0000001C"/>
    <w:name w:val="WW8Num32"/>
    <w:lvl w:ilvl="0">
      <w:start w:val="1"/>
      <w:numFmt w:val="decimal"/>
      <w:lvlText w:val="%1."/>
      <w:lvlJc w:val="left"/>
      <w:pPr>
        <w:tabs>
          <w:tab w:val="num" w:pos="720"/>
        </w:tabs>
        <w:ind w:left="720" w:hanging="360"/>
      </w:pPr>
    </w:lvl>
    <w:lvl w:ilvl="1">
      <w:start w:val="10"/>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E"/>
    <w:multiLevelType w:val="multilevel"/>
    <w:tmpl w:val="0000001E"/>
    <w:name w:val="WW8Num34"/>
    <w:lvl w:ilvl="0">
      <w:start w:val="1"/>
      <w:numFmt w:val="decimal"/>
      <w:lvlText w:val="%1."/>
      <w:lvlJc w:val="left"/>
      <w:pPr>
        <w:tabs>
          <w:tab w:val="num" w:pos="720"/>
        </w:tabs>
        <w:ind w:left="720" w:hanging="360"/>
      </w:pPr>
    </w:lvl>
    <w:lvl w:ilvl="1">
      <w:start w:val="7"/>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F"/>
    <w:multiLevelType w:val="multilevel"/>
    <w:tmpl w:val="0000001F"/>
    <w:name w:val="WW8Num35"/>
    <w:lvl w:ilvl="0">
      <w:start w:val="1"/>
      <w:numFmt w:val="decimal"/>
      <w:lvlText w:val="%1."/>
      <w:lvlJc w:val="left"/>
      <w:pPr>
        <w:tabs>
          <w:tab w:val="num" w:pos="0"/>
        </w:tabs>
        <w:ind w:left="1070" w:hanging="360"/>
      </w:pPr>
      <w:rPr>
        <w:rFonts w:hint="default"/>
        <w:lang w:val="uk-UA"/>
      </w:rPr>
    </w:lvl>
    <w:lvl w:ilvl="1">
      <w:start w:val="1"/>
      <w:numFmt w:val="decimal"/>
      <w:lvlText w:val="%1.%2."/>
      <w:lvlJc w:val="left"/>
      <w:pPr>
        <w:tabs>
          <w:tab w:val="num" w:pos="0"/>
        </w:tabs>
        <w:ind w:left="1140" w:hanging="420"/>
      </w:pPr>
      <w:rPr>
        <w:rFonts w:hint="default"/>
        <w:lang w:val="uk-UA"/>
      </w:rPr>
    </w:lvl>
    <w:lvl w:ilvl="2">
      <w:start w:val="1"/>
      <w:numFmt w:val="decimal"/>
      <w:lvlText w:val="%1.%2.%3."/>
      <w:lvlJc w:val="left"/>
      <w:pPr>
        <w:tabs>
          <w:tab w:val="num" w:pos="0"/>
        </w:tabs>
        <w:ind w:left="1440" w:hanging="720"/>
      </w:pPr>
      <w:rPr>
        <w:rFonts w:hint="default"/>
        <w:lang w:val="uk-UA"/>
      </w:rPr>
    </w:lvl>
    <w:lvl w:ilvl="3">
      <w:start w:val="1"/>
      <w:numFmt w:val="decimal"/>
      <w:lvlText w:val="%1.%2.%3.%4."/>
      <w:lvlJc w:val="left"/>
      <w:pPr>
        <w:tabs>
          <w:tab w:val="num" w:pos="0"/>
        </w:tabs>
        <w:ind w:left="1440" w:hanging="720"/>
      </w:pPr>
      <w:rPr>
        <w:rFonts w:hint="default"/>
        <w:lang w:val="uk-UA"/>
      </w:rPr>
    </w:lvl>
    <w:lvl w:ilvl="4">
      <w:start w:val="1"/>
      <w:numFmt w:val="decimal"/>
      <w:lvlText w:val="%1.%2.%3.%4.%5."/>
      <w:lvlJc w:val="left"/>
      <w:pPr>
        <w:tabs>
          <w:tab w:val="num" w:pos="0"/>
        </w:tabs>
        <w:ind w:left="1800" w:hanging="1080"/>
      </w:pPr>
      <w:rPr>
        <w:rFonts w:hint="default"/>
        <w:lang w:val="uk-UA"/>
      </w:rPr>
    </w:lvl>
    <w:lvl w:ilvl="5">
      <w:start w:val="1"/>
      <w:numFmt w:val="decimal"/>
      <w:lvlText w:val="%1.%2.%3.%4.%5.%6."/>
      <w:lvlJc w:val="left"/>
      <w:pPr>
        <w:tabs>
          <w:tab w:val="num" w:pos="0"/>
        </w:tabs>
        <w:ind w:left="1800" w:hanging="1080"/>
      </w:pPr>
      <w:rPr>
        <w:rFonts w:hint="default"/>
        <w:lang w:val="uk-UA"/>
      </w:rPr>
    </w:lvl>
    <w:lvl w:ilvl="6">
      <w:start w:val="1"/>
      <w:numFmt w:val="decimal"/>
      <w:lvlText w:val="%1.%2.%3.%4.%5.%6.%7."/>
      <w:lvlJc w:val="left"/>
      <w:pPr>
        <w:tabs>
          <w:tab w:val="num" w:pos="0"/>
        </w:tabs>
        <w:ind w:left="2160" w:hanging="1440"/>
      </w:pPr>
      <w:rPr>
        <w:rFonts w:hint="default"/>
        <w:lang w:val="uk-UA"/>
      </w:rPr>
    </w:lvl>
    <w:lvl w:ilvl="7">
      <w:start w:val="1"/>
      <w:numFmt w:val="decimal"/>
      <w:lvlText w:val="%1.%2.%3.%4.%5.%6.%7.%8."/>
      <w:lvlJc w:val="left"/>
      <w:pPr>
        <w:tabs>
          <w:tab w:val="num" w:pos="0"/>
        </w:tabs>
        <w:ind w:left="2160" w:hanging="1440"/>
      </w:pPr>
      <w:rPr>
        <w:rFonts w:hint="default"/>
        <w:lang w:val="uk-UA"/>
      </w:rPr>
    </w:lvl>
    <w:lvl w:ilvl="8">
      <w:start w:val="1"/>
      <w:numFmt w:val="decimal"/>
      <w:lvlText w:val="%1.%2.%3.%4.%5.%6.%7.%8.%9."/>
      <w:lvlJc w:val="left"/>
      <w:pPr>
        <w:tabs>
          <w:tab w:val="num" w:pos="0"/>
        </w:tabs>
        <w:ind w:left="2520" w:hanging="1800"/>
      </w:pPr>
      <w:rPr>
        <w:rFonts w:hint="default"/>
        <w:lang w:val="uk-UA"/>
      </w:rPr>
    </w:lvl>
  </w:abstractNum>
  <w:abstractNum w:abstractNumId="27">
    <w:nsid w:val="09407BD2"/>
    <w:multiLevelType w:val="hybridMultilevel"/>
    <w:tmpl w:val="74DA7054"/>
    <w:lvl w:ilvl="0" w:tplc="288016A0">
      <w:start w:val="2"/>
      <w:numFmt w:val="decimal"/>
      <w:lvlText w:val="%1."/>
      <w:lvlJc w:val="left"/>
      <w:pPr>
        <w:tabs>
          <w:tab w:val="num" w:pos="1488"/>
        </w:tabs>
        <w:ind w:left="1488"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8">
    <w:nsid w:val="2FF50C51"/>
    <w:multiLevelType w:val="hybridMultilevel"/>
    <w:tmpl w:val="461CF42A"/>
    <w:lvl w:ilvl="0" w:tplc="DB7EFCEA">
      <w:start w:val="1"/>
      <w:numFmt w:val="decimal"/>
      <w:lvlText w:val="%1)"/>
      <w:lvlJc w:val="left"/>
      <w:pPr>
        <w:ind w:left="1362"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9">
    <w:nsid w:val="5EED7322"/>
    <w:multiLevelType w:val="hybridMultilevel"/>
    <w:tmpl w:val="C0CCEE42"/>
    <w:lvl w:ilvl="0" w:tplc="DE7CC8E0">
      <w:start w:val="3"/>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30">
    <w:nsid w:val="6DEE18E0"/>
    <w:multiLevelType w:val="hybridMultilevel"/>
    <w:tmpl w:val="75ACDF54"/>
    <w:lvl w:ilvl="0" w:tplc="0F9C4452">
      <w:start w:val="1"/>
      <w:numFmt w:val="decimal"/>
      <w:lvlText w:val="%1."/>
      <w:lvlJc w:val="left"/>
      <w:pPr>
        <w:ind w:left="786"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1">
    <w:nsid w:val="73972CBB"/>
    <w:multiLevelType w:val="hybridMultilevel"/>
    <w:tmpl w:val="7A06DA2C"/>
    <w:lvl w:ilvl="0" w:tplc="08D2DB38">
      <w:start w:val="3"/>
      <w:numFmt w:val="bullet"/>
      <w:lvlText w:val="-"/>
      <w:lvlJc w:val="left"/>
      <w:pPr>
        <w:ind w:left="108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7B51322D"/>
    <w:multiLevelType w:val="hybridMultilevel"/>
    <w:tmpl w:val="76F4E874"/>
    <w:lvl w:ilvl="0" w:tplc="093805B0">
      <w:start w:val="2"/>
      <w:numFmt w:val="decimal"/>
      <w:lvlText w:val="%1."/>
      <w:lvlJc w:val="left"/>
      <w:pPr>
        <w:ind w:left="1002" w:hanging="36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grammar="clean"/>
  <w:defaultTabStop w:val="708"/>
  <w:hyphenationZone w:val="425"/>
  <w:characterSpacingControl w:val="doNotCompress"/>
  <w:compat>
    <w:useFELayout/>
  </w:compat>
  <w:rsids>
    <w:rsidRoot w:val="00442923"/>
    <w:rsid w:val="000025FF"/>
    <w:rsid w:val="00023DDF"/>
    <w:rsid w:val="00025967"/>
    <w:rsid w:val="00036BAF"/>
    <w:rsid w:val="000668E0"/>
    <w:rsid w:val="00067305"/>
    <w:rsid w:val="000675AF"/>
    <w:rsid w:val="000B1BA9"/>
    <w:rsid w:val="000D26BF"/>
    <w:rsid w:val="000E2C75"/>
    <w:rsid w:val="000E5F4D"/>
    <w:rsid w:val="00106E39"/>
    <w:rsid w:val="00107879"/>
    <w:rsid w:val="00140C8B"/>
    <w:rsid w:val="00152BE8"/>
    <w:rsid w:val="00155FF0"/>
    <w:rsid w:val="00186AF8"/>
    <w:rsid w:val="00196ECE"/>
    <w:rsid w:val="001A3663"/>
    <w:rsid w:val="001D014F"/>
    <w:rsid w:val="001E767E"/>
    <w:rsid w:val="001F0134"/>
    <w:rsid w:val="00203856"/>
    <w:rsid w:val="002040D9"/>
    <w:rsid w:val="00213277"/>
    <w:rsid w:val="0022771D"/>
    <w:rsid w:val="0023190E"/>
    <w:rsid w:val="002366C8"/>
    <w:rsid w:val="00237333"/>
    <w:rsid w:val="00264EF8"/>
    <w:rsid w:val="00293DD7"/>
    <w:rsid w:val="002A085B"/>
    <w:rsid w:val="002A52D1"/>
    <w:rsid w:val="002D5B61"/>
    <w:rsid w:val="002D7170"/>
    <w:rsid w:val="002E1B03"/>
    <w:rsid w:val="002F3029"/>
    <w:rsid w:val="003145B4"/>
    <w:rsid w:val="00364D76"/>
    <w:rsid w:val="00375C60"/>
    <w:rsid w:val="00380D83"/>
    <w:rsid w:val="003843FC"/>
    <w:rsid w:val="00396BED"/>
    <w:rsid w:val="003C5158"/>
    <w:rsid w:val="003E190A"/>
    <w:rsid w:val="003E57FE"/>
    <w:rsid w:val="003E5E47"/>
    <w:rsid w:val="003E7BFE"/>
    <w:rsid w:val="003F107B"/>
    <w:rsid w:val="003F5F5A"/>
    <w:rsid w:val="004135C8"/>
    <w:rsid w:val="00442923"/>
    <w:rsid w:val="00454D9D"/>
    <w:rsid w:val="00456832"/>
    <w:rsid w:val="00484E06"/>
    <w:rsid w:val="00490DEC"/>
    <w:rsid w:val="0049273E"/>
    <w:rsid w:val="004A1328"/>
    <w:rsid w:val="004C6F40"/>
    <w:rsid w:val="004D0DCF"/>
    <w:rsid w:val="0050721A"/>
    <w:rsid w:val="00535F54"/>
    <w:rsid w:val="00552289"/>
    <w:rsid w:val="00552AD0"/>
    <w:rsid w:val="00553F96"/>
    <w:rsid w:val="0056460E"/>
    <w:rsid w:val="005671F1"/>
    <w:rsid w:val="00572BD7"/>
    <w:rsid w:val="00572DBE"/>
    <w:rsid w:val="00574515"/>
    <w:rsid w:val="00575D5D"/>
    <w:rsid w:val="005A41F3"/>
    <w:rsid w:val="005C4E24"/>
    <w:rsid w:val="005D25BB"/>
    <w:rsid w:val="0061440A"/>
    <w:rsid w:val="00616E88"/>
    <w:rsid w:val="00627628"/>
    <w:rsid w:val="00632F5A"/>
    <w:rsid w:val="006355AC"/>
    <w:rsid w:val="006365B2"/>
    <w:rsid w:val="00650C29"/>
    <w:rsid w:val="006A1528"/>
    <w:rsid w:val="006D01AA"/>
    <w:rsid w:val="006E6404"/>
    <w:rsid w:val="00750454"/>
    <w:rsid w:val="007553A4"/>
    <w:rsid w:val="00774B28"/>
    <w:rsid w:val="00776EDF"/>
    <w:rsid w:val="0079362E"/>
    <w:rsid w:val="007A27ED"/>
    <w:rsid w:val="007B646F"/>
    <w:rsid w:val="007C1D5C"/>
    <w:rsid w:val="007C698D"/>
    <w:rsid w:val="007E27DD"/>
    <w:rsid w:val="00803C75"/>
    <w:rsid w:val="008158EA"/>
    <w:rsid w:val="00816648"/>
    <w:rsid w:val="00820740"/>
    <w:rsid w:val="00823301"/>
    <w:rsid w:val="00834FCD"/>
    <w:rsid w:val="00837B1E"/>
    <w:rsid w:val="008456FB"/>
    <w:rsid w:val="00853AC2"/>
    <w:rsid w:val="00876747"/>
    <w:rsid w:val="008815EC"/>
    <w:rsid w:val="00883282"/>
    <w:rsid w:val="008965CE"/>
    <w:rsid w:val="008C3E16"/>
    <w:rsid w:val="008C4630"/>
    <w:rsid w:val="008E39A5"/>
    <w:rsid w:val="00901DE4"/>
    <w:rsid w:val="00902D0B"/>
    <w:rsid w:val="009310D4"/>
    <w:rsid w:val="009332A5"/>
    <w:rsid w:val="00944B87"/>
    <w:rsid w:val="00951419"/>
    <w:rsid w:val="009728FA"/>
    <w:rsid w:val="009B21EB"/>
    <w:rsid w:val="009D1B2F"/>
    <w:rsid w:val="009F03AE"/>
    <w:rsid w:val="009F7A38"/>
    <w:rsid w:val="00A11696"/>
    <w:rsid w:val="00A15258"/>
    <w:rsid w:val="00A223E5"/>
    <w:rsid w:val="00A41D53"/>
    <w:rsid w:val="00A55425"/>
    <w:rsid w:val="00A60908"/>
    <w:rsid w:val="00A73D07"/>
    <w:rsid w:val="00A82153"/>
    <w:rsid w:val="00AA3DC3"/>
    <w:rsid w:val="00AC7F01"/>
    <w:rsid w:val="00B00BCF"/>
    <w:rsid w:val="00B065E5"/>
    <w:rsid w:val="00B1668E"/>
    <w:rsid w:val="00B470E0"/>
    <w:rsid w:val="00B5735B"/>
    <w:rsid w:val="00B871DD"/>
    <w:rsid w:val="00BB0063"/>
    <w:rsid w:val="00BB254B"/>
    <w:rsid w:val="00BE1AA8"/>
    <w:rsid w:val="00BE3E63"/>
    <w:rsid w:val="00BE6174"/>
    <w:rsid w:val="00BF2AA5"/>
    <w:rsid w:val="00BF39D4"/>
    <w:rsid w:val="00C10518"/>
    <w:rsid w:val="00C10B8B"/>
    <w:rsid w:val="00C163E3"/>
    <w:rsid w:val="00C46B87"/>
    <w:rsid w:val="00C54A32"/>
    <w:rsid w:val="00C938B9"/>
    <w:rsid w:val="00C94B86"/>
    <w:rsid w:val="00CA4B46"/>
    <w:rsid w:val="00CD0478"/>
    <w:rsid w:val="00CE1106"/>
    <w:rsid w:val="00CF0400"/>
    <w:rsid w:val="00CF1BBF"/>
    <w:rsid w:val="00D05A8D"/>
    <w:rsid w:val="00D10247"/>
    <w:rsid w:val="00D104B4"/>
    <w:rsid w:val="00D37B5D"/>
    <w:rsid w:val="00D769E3"/>
    <w:rsid w:val="00D810A5"/>
    <w:rsid w:val="00D8483E"/>
    <w:rsid w:val="00DB1A2A"/>
    <w:rsid w:val="00DC341A"/>
    <w:rsid w:val="00DC4AC3"/>
    <w:rsid w:val="00DD0A76"/>
    <w:rsid w:val="00DD4F58"/>
    <w:rsid w:val="00DF4062"/>
    <w:rsid w:val="00DF7E6E"/>
    <w:rsid w:val="00E14E6D"/>
    <w:rsid w:val="00E43BD2"/>
    <w:rsid w:val="00E524A2"/>
    <w:rsid w:val="00E56832"/>
    <w:rsid w:val="00E638A3"/>
    <w:rsid w:val="00E65156"/>
    <w:rsid w:val="00EC4DFC"/>
    <w:rsid w:val="00EC625E"/>
    <w:rsid w:val="00EE6C06"/>
    <w:rsid w:val="00EF2F95"/>
    <w:rsid w:val="00EF634D"/>
    <w:rsid w:val="00F15A87"/>
    <w:rsid w:val="00F2240E"/>
    <w:rsid w:val="00F41781"/>
    <w:rsid w:val="00F62B08"/>
    <w:rsid w:val="00F71ED0"/>
    <w:rsid w:val="00F8162A"/>
    <w:rsid w:val="00F85E47"/>
    <w:rsid w:val="00FB7869"/>
    <w:rsid w:val="00FE38F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880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0D9"/>
  </w:style>
  <w:style w:type="paragraph" w:styleId="1">
    <w:name w:val="heading 1"/>
    <w:basedOn w:val="a"/>
    <w:next w:val="a"/>
    <w:link w:val="10"/>
    <w:qFormat/>
    <w:rsid w:val="00106E39"/>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unhideWhenUsed/>
    <w:qFormat/>
    <w:rsid w:val="00AA3DC3"/>
    <w:pPr>
      <w:keepNext/>
      <w:spacing w:before="240" w:after="60" w:line="240" w:lineRule="auto"/>
      <w:jc w:val="both"/>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nhideWhenUsed/>
    <w:qFormat/>
    <w:rsid w:val="00106E39"/>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uiPriority w:val="9"/>
    <w:unhideWhenUsed/>
    <w:qFormat/>
    <w:rsid w:val="00106E39"/>
    <w:pPr>
      <w:keepNext/>
      <w:spacing w:before="240" w:after="60" w:line="240" w:lineRule="auto"/>
      <w:outlineLvl w:val="3"/>
    </w:pPr>
    <w:rPr>
      <w:rFonts w:ascii="Times New Roman" w:eastAsia="Arial Unicode MS" w:hAnsi="Times New Roman" w:cs="Times New Roman"/>
      <w:b/>
      <w:bCs/>
      <w:color w:val="000000"/>
      <w:sz w:val="28"/>
      <w:szCs w:val="28"/>
    </w:rPr>
  </w:style>
  <w:style w:type="paragraph" w:styleId="5">
    <w:name w:val="heading 5"/>
    <w:basedOn w:val="a"/>
    <w:next w:val="a"/>
    <w:link w:val="50"/>
    <w:uiPriority w:val="9"/>
    <w:semiHidden/>
    <w:unhideWhenUsed/>
    <w:qFormat/>
    <w:rsid w:val="00A55425"/>
    <w:pPr>
      <w:keepNext/>
      <w:keepLines/>
      <w:spacing w:before="200" w:after="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unhideWhenUsed/>
    <w:qFormat/>
    <w:rsid w:val="00A5542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6E39"/>
    <w:rPr>
      <w:rFonts w:ascii="Times New Roman" w:eastAsia="Times New Roman" w:hAnsi="Times New Roman" w:cs="Times New Roman"/>
      <w:b/>
      <w:color w:val="000000"/>
      <w:sz w:val="28"/>
      <w:szCs w:val="20"/>
      <w:lang w:val="ru-RU" w:eastAsia="ru-RU"/>
    </w:rPr>
  </w:style>
  <w:style w:type="character" w:customStyle="1" w:styleId="30">
    <w:name w:val="Заголовок 3 Знак"/>
    <w:basedOn w:val="a0"/>
    <w:link w:val="3"/>
    <w:rsid w:val="00106E39"/>
    <w:rPr>
      <w:rFonts w:ascii="Antiqua" w:eastAsia="Times New Roman" w:hAnsi="Antiqua" w:cs="Times New Roman"/>
      <w:b/>
      <w:i/>
      <w:sz w:val="26"/>
      <w:szCs w:val="20"/>
      <w:lang w:eastAsia="ru-RU"/>
    </w:rPr>
  </w:style>
  <w:style w:type="character" w:customStyle="1" w:styleId="40">
    <w:name w:val="Заголовок 4 Знак"/>
    <w:basedOn w:val="a0"/>
    <w:link w:val="4"/>
    <w:uiPriority w:val="9"/>
    <w:rsid w:val="00106E39"/>
    <w:rPr>
      <w:rFonts w:ascii="Times New Roman" w:eastAsia="Arial Unicode MS" w:hAnsi="Times New Roman" w:cs="Times New Roman"/>
      <w:b/>
      <w:bCs/>
      <w:color w:val="000000"/>
      <w:sz w:val="28"/>
      <w:szCs w:val="28"/>
    </w:rPr>
  </w:style>
  <w:style w:type="character" w:styleId="a3">
    <w:name w:val="Hyperlink"/>
    <w:basedOn w:val="a0"/>
    <w:unhideWhenUsed/>
    <w:rsid w:val="00106E39"/>
    <w:rPr>
      <w:color w:val="0000FF"/>
      <w:u w:val="single"/>
    </w:rPr>
  </w:style>
  <w:style w:type="character" w:styleId="a4">
    <w:name w:val="FollowedHyperlink"/>
    <w:basedOn w:val="a0"/>
    <w:uiPriority w:val="99"/>
    <w:semiHidden/>
    <w:unhideWhenUsed/>
    <w:rsid w:val="00106E39"/>
    <w:rPr>
      <w:color w:val="800080" w:themeColor="followedHyperlink"/>
      <w:u w:val="single"/>
    </w:rPr>
  </w:style>
  <w:style w:type="character" w:customStyle="1" w:styleId="HTML">
    <w:name w:val="Стандартный HTML Знак"/>
    <w:aliases w:val="Знак2 Знак, Знак2 Знак"/>
    <w:basedOn w:val="a0"/>
    <w:link w:val="HTML0"/>
    <w:locked/>
    <w:rsid w:val="00106E3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106E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semiHidden/>
    <w:rsid w:val="00106E39"/>
    <w:rPr>
      <w:rFonts w:ascii="Consolas" w:hAnsi="Consolas"/>
      <w:sz w:val="20"/>
      <w:szCs w:val="20"/>
    </w:rPr>
  </w:style>
  <w:style w:type="paragraph" w:styleId="a5">
    <w:name w:val="Normal (Web)"/>
    <w:basedOn w:val="a"/>
    <w:link w:val="a6"/>
    <w:uiPriority w:val="99"/>
    <w:unhideWhenUsed/>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7">
    <w:name w:val="header"/>
    <w:basedOn w:val="a"/>
    <w:link w:val="a8"/>
    <w:uiPriority w:val="99"/>
    <w:unhideWhenUsed/>
    <w:rsid w:val="00106E3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06E39"/>
  </w:style>
  <w:style w:type="paragraph" w:styleId="a9">
    <w:name w:val="footer"/>
    <w:basedOn w:val="a"/>
    <w:link w:val="aa"/>
    <w:unhideWhenUsed/>
    <w:rsid w:val="00106E39"/>
    <w:pPr>
      <w:tabs>
        <w:tab w:val="center" w:pos="4677"/>
        <w:tab w:val="right" w:pos="9355"/>
      </w:tabs>
      <w:spacing w:after="0" w:line="240" w:lineRule="auto"/>
    </w:pPr>
  </w:style>
  <w:style w:type="character" w:customStyle="1" w:styleId="aa">
    <w:name w:val="Нижний колонтитул Знак"/>
    <w:basedOn w:val="a0"/>
    <w:link w:val="a9"/>
    <w:rsid w:val="00106E39"/>
  </w:style>
  <w:style w:type="paragraph" w:styleId="ab">
    <w:name w:val="Body Text"/>
    <w:basedOn w:val="a"/>
    <w:link w:val="ac"/>
    <w:unhideWhenUsed/>
    <w:rsid w:val="00106E39"/>
    <w:pPr>
      <w:spacing w:after="120"/>
    </w:pPr>
  </w:style>
  <w:style w:type="character" w:customStyle="1" w:styleId="ac">
    <w:name w:val="Основной текст Знак"/>
    <w:basedOn w:val="a0"/>
    <w:link w:val="ab"/>
    <w:rsid w:val="00106E39"/>
  </w:style>
  <w:style w:type="paragraph" w:styleId="ad">
    <w:name w:val="Body Text Indent"/>
    <w:basedOn w:val="a"/>
    <w:link w:val="11"/>
    <w:unhideWhenUsed/>
    <w:rsid w:val="00106E39"/>
    <w:pPr>
      <w:spacing w:after="120" w:line="240" w:lineRule="auto"/>
      <w:ind w:left="283"/>
    </w:pPr>
    <w:rPr>
      <w:rFonts w:ascii="Times New Roman" w:eastAsia="Times New Roman" w:hAnsi="Times New Roman" w:cs="Times New Roman"/>
      <w:sz w:val="20"/>
      <w:szCs w:val="20"/>
      <w:lang w:eastAsia="ru-RU"/>
    </w:rPr>
  </w:style>
  <w:style w:type="character" w:customStyle="1" w:styleId="ae">
    <w:name w:val="Основной текст с отступом Знак"/>
    <w:basedOn w:val="a0"/>
    <w:link w:val="ad"/>
    <w:rsid w:val="00106E39"/>
  </w:style>
  <w:style w:type="paragraph" w:styleId="21">
    <w:name w:val="Body Text 2"/>
    <w:basedOn w:val="a"/>
    <w:link w:val="22"/>
    <w:semiHidden/>
    <w:unhideWhenUsed/>
    <w:rsid w:val="00106E39"/>
    <w:pPr>
      <w:spacing w:after="120" w:line="480" w:lineRule="auto"/>
    </w:pPr>
    <w:rPr>
      <w:rFonts w:ascii="Times New Roman" w:eastAsia="Times New Roman" w:hAnsi="Times New Roman" w:cs="Times New Roman"/>
      <w:sz w:val="28"/>
      <w:szCs w:val="20"/>
      <w:lang w:eastAsia="ru-RU"/>
    </w:rPr>
  </w:style>
  <w:style w:type="character" w:customStyle="1" w:styleId="22">
    <w:name w:val="Основной текст 2 Знак"/>
    <w:basedOn w:val="a0"/>
    <w:link w:val="21"/>
    <w:semiHidden/>
    <w:rsid w:val="00106E39"/>
    <w:rPr>
      <w:rFonts w:ascii="Times New Roman" w:eastAsia="Times New Roman" w:hAnsi="Times New Roman" w:cs="Times New Roman"/>
      <w:sz w:val="28"/>
      <w:szCs w:val="20"/>
      <w:lang w:eastAsia="ru-RU"/>
    </w:rPr>
  </w:style>
  <w:style w:type="paragraph" w:styleId="af">
    <w:name w:val="Plain Text"/>
    <w:basedOn w:val="a"/>
    <w:link w:val="af0"/>
    <w:uiPriority w:val="99"/>
    <w:unhideWhenUsed/>
    <w:rsid w:val="00106E39"/>
    <w:pPr>
      <w:spacing w:after="0" w:line="240" w:lineRule="auto"/>
    </w:pPr>
    <w:rPr>
      <w:rFonts w:ascii="Courier New" w:eastAsia="Times New Roman" w:hAnsi="Courier New" w:cs="Courier New"/>
      <w:sz w:val="20"/>
      <w:szCs w:val="20"/>
      <w:lang w:val="ru-RU" w:eastAsia="ru-RU"/>
    </w:rPr>
  </w:style>
  <w:style w:type="character" w:customStyle="1" w:styleId="af0">
    <w:name w:val="Текст Знак"/>
    <w:basedOn w:val="a0"/>
    <w:link w:val="af"/>
    <w:uiPriority w:val="99"/>
    <w:rsid w:val="00106E39"/>
    <w:rPr>
      <w:rFonts w:ascii="Courier New" w:eastAsia="Times New Roman" w:hAnsi="Courier New" w:cs="Courier New"/>
      <w:sz w:val="20"/>
      <w:szCs w:val="20"/>
      <w:lang w:val="ru-RU" w:eastAsia="ru-RU"/>
    </w:rPr>
  </w:style>
  <w:style w:type="character" w:customStyle="1" w:styleId="af1">
    <w:name w:val="Без интервала Знак"/>
    <w:link w:val="af2"/>
    <w:uiPriority w:val="1"/>
    <w:locked/>
    <w:rsid w:val="00106E39"/>
    <w:rPr>
      <w:rFonts w:ascii="Calibri" w:eastAsia="Calibri" w:hAnsi="Calibri" w:cs="Times New Roman"/>
      <w:lang w:eastAsia="en-US"/>
    </w:rPr>
  </w:style>
  <w:style w:type="paragraph" w:styleId="af2">
    <w:name w:val="No Spacing"/>
    <w:link w:val="af1"/>
    <w:uiPriority w:val="1"/>
    <w:qFormat/>
    <w:rsid w:val="00106E39"/>
    <w:pPr>
      <w:spacing w:after="0" w:line="240" w:lineRule="auto"/>
    </w:pPr>
    <w:rPr>
      <w:rFonts w:ascii="Calibri" w:eastAsia="Calibri" w:hAnsi="Calibri" w:cs="Times New Roman"/>
      <w:lang w:eastAsia="en-US"/>
    </w:rPr>
  </w:style>
  <w:style w:type="character" w:customStyle="1" w:styleId="af3">
    <w:name w:val="Абзац списка Знак"/>
    <w:link w:val="af4"/>
    <w:uiPriority w:val="34"/>
    <w:locked/>
    <w:rsid w:val="00106E39"/>
    <w:rPr>
      <w:rFonts w:ascii="Times New Roman" w:eastAsia="Times New Roman" w:hAnsi="Times New Roman" w:cs="Times New Roman"/>
      <w:sz w:val="20"/>
      <w:szCs w:val="20"/>
      <w:lang w:eastAsia="ru-RU"/>
    </w:rPr>
  </w:style>
  <w:style w:type="paragraph" w:styleId="af4">
    <w:name w:val="List Paragraph"/>
    <w:basedOn w:val="a"/>
    <w:link w:val="af3"/>
    <w:uiPriority w:val="34"/>
    <w:qFormat/>
    <w:rsid w:val="00106E3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entr">
    <w:name w:val="centr"/>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zakonu">
    <w:name w:val="stylezakonu"/>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hapkaDocumentu">
    <w:name w:val="Shapka Documentu"/>
    <w:basedOn w:val="a"/>
    <w:uiPriority w:val="99"/>
    <w:rsid w:val="00106E39"/>
    <w:pPr>
      <w:keepNext/>
      <w:keepLines/>
      <w:spacing w:after="240" w:line="240" w:lineRule="auto"/>
      <w:ind w:left="3969"/>
      <w:jc w:val="center"/>
    </w:pPr>
    <w:rPr>
      <w:rFonts w:ascii="Antiqua" w:eastAsia="Calibri" w:hAnsi="Antiqua" w:cs="Times New Roman"/>
      <w:sz w:val="26"/>
      <w:szCs w:val="20"/>
      <w:lang w:eastAsia="ru-RU"/>
    </w:rPr>
  </w:style>
  <w:style w:type="paragraph" w:customStyle="1" w:styleId="rvps2">
    <w:name w:val="rvps2"/>
    <w:basedOn w:val="a"/>
    <w:uiPriority w:val="99"/>
    <w:rsid w:val="00106E39"/>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f5">
    <w:name w:val="Назва документа"/>
    <w:basedOn w:val="a"/>
    <w:next w:val="a"/>
    <w:rsid w:val="00106E39"/>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Pro">
    <w:name w:val="Pro"/>
    <w:basedOn w:val="a"/>
    <w:uiPriority w:val="99"/>
    <w:rsid w:val="00106E39"/>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rsid w:val="00106E39"/>
    <w:pPr>
      <w:ind w:left="720"/>
    </w:pPr>
    <w:rPr>
      <w:rFonts w:ascii="Calibri" w:eastAsia="Times New Roman" w:hAnsi="Calibri" w:cs="Calibri"/>
      <w:lang w:val="ru-RU" w:eastAsia="en-US"/>
    </w:rPr>
  </w:style>
  <w:style w:type="paragraph" w:customStyle="1" w:styleId="Just">
    <w:name w:val="Just"/>
    <w:rsid w:val="00106E39"/>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12">
    <w:name w:val="Без интервала1"/>
    <w:rsid w:val="00106E39"/>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106E39"/>
    <w:rPr>
      <w:b/>
      <w:bCs/>
      <w:sz w:val="18"/>
      <w:szCs w:val="18"/>
      <w:shd w:val="clear" w:color="auto" w:fill="FFFFFF"/>
    </w:rPr>
  </w:style>
  <w:style w:type="paragraph" w:customStyle="1" w:styleId="Heading10">
    <w:name w:val="Heading #1"/>
    <w:basedOn w:val="a"/>
    <w:link w:val="Heading1"/>
    <w:rsid w:val="00106E39"/>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106E39"/>
    <w:rPr>
      <w:sz w:val="19"/>
      <w:szCs w:val="19"/>
      <w:shd w:val="clear" w:color="auto" w:fill="FFFFFF"/>
    </w:rPr>
  </w:style>
  <w:style w:type="paragraph" w:customStyle="1" w:styleId="Bodytext0">
    <w:name w:val="Body text"/>
    <w:basedOn w:val="a"/>
    <w:link w:val="Bodytext"/>
    <w:rsid w:val="00106E39"/>
    <w:pPr>
      <w:shd w:val="clear" w:color="auto" w:fill="FFFFFF"/>
      <w:spacing w:before="180" w:after="420" w:line="219" w:lineRule="exact"/>
      <w:jc w:val="both"/>
    </w:pPr>
    <w:rPr>
      <w:sz w:val="19"/>
      <w:szCs w:val="19"/>
    </w:rPr>
  </w:style>
  <w:style w:type="character" w:customStyle="1" w:styleId="Bodytext2">
    <w:name w:val="Body text (2)_"/>
    <w:link w:val="Bodytext20"/>
    <w:locked/>
    <w:rsid w:val="00106E39"/>
    <w:rPr>
      <w:b/>
      <w:bCs/>
      <w:sz w:val="18"/>
      <w:szCs w:val="18"/>
      <w:shd w:val="clear" w:color="auto" w:fill="FFFFFF"/>
    </w:rPr>
  </w:style>
  <w:style w:type="paragraph" w:customStyle="1" w:styleId="Bodytext20">
    <w:name w:val="Body text (2)"/>
    <w:basedOn w:val="a"/>
    <w:link w:val="Bodytext2"/>
    <w:rsid w:val="00106E39"/>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106E39"/>
    <w:rPr>
      <w:sz w:val="19"/>
      <w:szCs w:val="19"/>
      <w:shd w:val="clear" w:color="auto" w:fill="FFFFFF"/>
    </w:rPr>
  </w:style>
  <w:style w:type="paragraph" w:customStyle="1" w:styleId="Heading120">
    <w:name w:val="Heading #1 (2)"/>
    <w:basedOn w:val="a"/>
    <w:link w:val="Heading12"/>
    <w:rsid w:val="00106E39"/>
    <w:pPr>
      <w:shd w:val="clear" w:color="auto" w:fill="FFFFFF"/>
      <w:spacing w:before="240" w:after="240" w:line="241" w:lineRule="exact"/>
      <w:jc w:val="center"/>
      <w:outlineLvl w:val="0"/>
    </w:pPr>
    <w:rPr>
      <w:sz w:val="19"/>
      <w:szCs w:val="19"/>
    </w:rPr>
  </w:style>
  <w:style w:type="character" w:customStyle="1" w:styleId="af6">
    <w:name w:val="Основной текст_"/>
    <w:link w:val="23"/>
    <w:locked/>
    <w:rsid w:val="00106E39"/>
    <w:rPr>
      <w:sz w:val="18"/>
      <w:szCs w:val="18"/>
      <w:shd w:val="clear" w:color="auto" w:fill="FFFFFF"/>
    </w:rPr>
  </w:style>
  <w:style w:type="paragraph" w:customStyle="1" w:styleId="23">
    <w:name w:val="Основной текст2"/>
    <w:basedOn w:val="a"/>
    <w:link w:val="af6"/>
    <w:rsid w:val="00106E39"/>
    <w:pPr>
      <w:shd w:val="clear" w:color="auto" w:fill="FFFFFF"/>
      <w:spacing w:before="480" w:after="480" w:line="0" w:lineRule="atLeast"/>
      <w:jc w:val="both"/>
    </w:pPr>
    <w:rPr>
      <w:sz w:val="18"/>
      <w:szCs w:val="18"/>
    </w:rPr>
  </w:style>
  <w:style w:type="paragraph" w:customStyle="1" w:styleId="af7">
    <w:name w:val="Нормальний текст"/>
    <w:basedOn w:val="a"/>
    <w:rsid w:val="00106E39"/>
    <w:pPr>
      <w:spacing w:before="120" w:after="0" w:line="240" w:lineRule="auto"/>
      <w:ind w:firstLine="567"/>
    </w:pPr>
    <w:rPr>
      <w:rFonts w:ascii="Antiqua" w:eastAsia="Times New Roman" w:hAnsi="Antiqua" w:cs="Times New Roman"/>
      <w:sz w:val="26"/>
      <w:szCs w:val="20"/>
      <w:lang w:eastAsia="ru-RU"/>
    </w:rPr>
  </w:style>
  <w:style w:type="paragraph" w:customStyle="1" w:styleId="13">
    <w:name w:val="Верхний колонтитул1"/>
    <w:basedOn w:val="a"/>
    <w:rsid w:val="00106E39"/>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4">
    <w:name w:val="Без интервала2"/>
    <w:rsid w:val="00106E39"/>
    <w:pPr>
      <w:spacing w:after="0" w:line="240" w:lineRule="auto"/>
    </w:pPr>
    <w:rPr>
      <w:rFonts w:ascii="Times New Roman" w:eastAsia="Calibri" w:hAnsi="Times New Roman" w:cs="Times New Roman"/>
      <w:sz w:val="24"/>
      <w:szCs w:val="24"/>
    </w:rPr>
  </w:style>
  <w:style w:type="character" w:customStyle="1" w:styleId="apple-style-span">
    <w:name w:val="apple-style-span"/>
    <w:basedOn w:val="a0"/>
    <w:rsid w:val="00106E39"/>
  </w:style>
  <w:style w:type="character" w:customStyle="1" w:styleId="apple-converted-space">
    <w:name w:val="apple-converted-space"/>
    <w:basedOn w:val="a0"/>
    <w:rsid w:val="00106E39"/>
  </w:style>
  <w:style w:type="character" w:customStyle="1" w:styleId="11">
    <w:name w:val="Основной текст с отступом Знак1"/>
    <w:basedOn w:val="a0"/>
    <w:link w:val="ad"/>
    <w:semiHidden/>
    <w:locked/>
    <w:rsid w:val="00106E39"/>
    <w:rPr>
      <w:rFonts w:ascii="Times New Roman" w:eastAsia="Times New Roman" w:hAnsi="Times New Roman" w:cs="Times New Roman"/>
      <w:sz w:val="20"/>
      <w:szCs w:val="20"/>
      <w:lang w:eastAsia="ru-RU"/>
    </w:rPr>
  </w:style>
  <w:style w:type="character" w:customStyle="1" w:styleId="rvts0">
    <w:name w:val="rvts0"/>
    <w:rsid w:val="00106E39"/>
    <w:rPr>
      <w:rFonts w:ascii="Times New Roman" w:hAnsi="Times New Roman" w:cs="Times New Roman" w:hint="default"/>
    </w:rPr>
  </w:style>
  <w:style w:type="character" w:customStyle="1" w:styleId="FontStyle23">
    <w:name w:val="Font Style23"/>
    <w:basedOn w:val="a0"/>
    <w:rsid w:val="00106E39"/>
    <w:rPr>
      <w:rFonts w:ascii="Times New Roman" w:hAnsi="Times New Roman" w:cs="Times New Roman" w:hint="default"/>
      <w:sz w:val="24"/>
      <w:szCs w:val="24"/>
    </w:rPr>
  </w:style>
  <w:style w:type="character" w:customStyle="1" w:styleId="d">
    <w:name w:val="d"/>
    <w:basedOn w:val="a0"/>
    <w:rsid w:val="00106E39"/>
  </w:style>
  <w:style w:type="character" w:customStyle="1" w:styleId="m">
    <w:name w:val="m"/>
    <w:basedOn w:val="a0"/>
    <w:rsid w:val="00106E39"/>
  </w:style>
  <w:style w:type="character" w:customStyle="1" w:styleId="y">
    <w:name w:val="y"/>
    <w:basedOn w:val="a0"/>
    <w:rsid w:val="00106E39"/>
  </w:style>
  <w:style w:type="table" w:styleId="af8">
    <w:name w:val="Table Grid"/>
    <w:basedOn w:val="a1"/>
    <w:uiPriority w:val="59"/>
    <w:rsid w:val="00106E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31">
    <w:name w:val="Body Text Indent 3"/>
    <w:basedOn w:val="a"/>
    <w:link w:val="32"/>
    <w:uiPriority w:val="99"/>
    <w:semiHidden/>
    <w:unhideWhenUsed/>
    <w:rsid w:val="004C6F40"/>
    <w:pPr>
      <w:spacing w:after="120"/>
      <w:ind w:left="283"/>
    </w:pPr>
    <w:rPr>
      <w:sz w:val="16"/>
      <w:szCs w:val="16"/>
    </w:rPr>
  </w:style>
  <w:style w:type="character" w:customStyle="1" w:styleId="32">
    <w:name w:val="Основной текст с отступом 3 Знак"/>
    <w:basedOn w:val="a0"/>
    <w:link w:val="31"/>
    <w:uiPriority w:val="99"/>
    <w:semiHidden/>
    <w:rsid w:val="004C6F40"/>
    <w:rPr>
      <w:sz w:val="16"/>
      <w:szCs w:val="16"/>
    </w:rPr>
  </w:style>
  <w:style w:type="paragraph" w:customStyle="1" w:styleId="normal">
    <w:name w:val="normal"/>
    <w:uiPriority w:val="99"/>
    <w:rsid w:val="004C6F40"/>
    <w:pPr>
      <w:spacing w:after="0"/>
    </w:pPr>
    <w:rPr>
      <w:rFonts w:ascii="Arial" w:eastAsia="Times New Roman" w:hAnsi="Arial" w:cs="Arial"/>
      <w:color w:val="000000"/>
      <w:lang w:val="ru-RU" w:eastAsia="ru-RU"/>
    </w:rPr>
  </w:style>
  <w:style w:type="character" w:customStyle="1" w:styleId="st42">
    <w:name w:val="st42"/>
    <w:uiPriority w:val="99"/>
    <w:rsid w:val="004C6F40"/>
    <w:rPr>
      <w:rFonts w:ascii="Times New Roman" w:hAnsi="Times New Roman" w:cs="Times New Roman" w:hint="default"/>
      <w:color w:val="000000"/>
    </w:rPr>
  </w:style>
  <w:style w:type="paragraph" w:styleId="25">
    <w:name w:val="Body Text Indent 2"/>
    <w:basedOn w:val="a"/>
    <w:link w:val="26"/>
    <w:uiPriority w:val="99"/>
    <w:unhideWhenUsed/>
    <w:rsid w:val="00A41D53"/>
    <w:pPr>
      <w:spacing w:after="120" w:line="480" w:lineRule="auto"/>
      <w:ind w:left="283"/>
    </w:pPr>
  </w:style>
  <w:style w:type="character" w:customStyle="1" w:styleId="26">
    <w:name w:val="Основной текст с отступом 2 Знак"/>
    <w:basedOn w:val="a0"/>
    <w:link w:val="25"/>
    <w:uiPriority w:val="99"/>
    <w:rsid w:val="00A41D53"/>
  </w:style>
  <w:style w:type="paragraph" w:styleId="af9">
    <w:name w:val="Title"/>
    <w:basedOn w:val="a"/>
    <w:link w:val="afa"/>
    <w:qFormat/>
    <w:rsid w:val="00A41D53"/>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a">
    <w:name w:val="Название Знак"/>
    <w:basedOn w:val="a0"/>
    <w:link w:val="af9"/>
    <w:rsid w:val="00A41D53"/>
    <w:rPr>
      <w:rFonts w:ascii="Times New Roman" w:eastAsia="Calibri" w:hAnsi="Times New Roman" w:cs="Times New Roman"/>
      <w:b/>
      <w:bCs/>
      <w:sz w:val="24"/>
      <w:szCs w:val="24"/>
      <w:lang w:eastAsia="ru-RU"/>
    </w:rPr>
  </w:style>
  <w:style w:type="character" w:customStyle="1" w:styleId="50">
    <w:name w:val="Заголовок 5 Знак"/>
    <w:basedOn w:val="a0"/>
    <w:link w:val="5"/>
    <w:uiPriority w:val="9"/>
    <w:semiHidden/>
    <w:rsid w:val="00A55425"/>
    <w:rPr>
      <w:rFonts w:asciiTheme="majorHAnsi" w:eastAsiaTheme="majorEastAsia" w:hAnsiTheme="majorHAnsi" w:cstheme="majorBidi"/>
      <w:color w:val="243F60" w:themeColor="accent1" w:themeShade="7F"/>
    </w:rPr>
  </w:style>
  <w:style w:type="character" w:customStyle="1" w:styleId="70">
    <w:name w:val="Заголовок 7 Знак"/>
    <w:basedOn w:val="a0"/>
    <w:link w:val="7"/>
    <w:uiPriority w:val="9"/>
    <w:rsid w:val="00A55425"/>
    <w:rPr>
      <w:rFonts w:asciiTheme="majorHAnsi" w:eastAsiaTheme="majorEastAsia" w:hAnsiTheme="majorHAnsi" w:cstheme="majorBidi"/>
      <w:i/>
      <w:iCs/>
      <w:color w:val="404040" w:themeColor="text1" w:themeTint="BF"/>
    </w:rPr>
  </w:style>
  <w:style w:type="character" w:customStyle="1" w:styleId="a6">
    <w:name w:val="Обычный (веб) Знак"/>
    <w:link w:val="a5"/>
    <w:uiPriority w:val="99"/>
    <w:locked/>
    <w:rsid w:val="00A55425"/>
    <w:rPr>
      <w:rFonts w:ascii="Times New Roman" w:eastAsia="Times New Roman" w:hAnsi="Times New Roman" w:cs="Times New Roman"/>
      <w:sz w:val="24"/>
      <w:szCs w:val="24"/>
      <w:lang w:val="ru-RU" w:eastAsia="ru-RU"/>
    </w:rPr>
  </w:style>
  <w:style w:type="paragraph" w:styleId="afb">
    <w:name w:val="caption"/>
    <w:basedOn w:val="a"/>
    <w:next w:val="a"/>
    <w:unhideWhenUsed/>
    <w:qFormat/>
    <w:rsid w:val="00A55425"/>
    <w:pPr>
      <w:spacing w:after="0" w:line="240" w:lineRule="auto"/>
      <w:jc w:val="center"/>
    </w:pPr>
    <w:rPr>
      <w:rFonts w:ascii="Calibri" w:eastAsia="SimSun" w:hAnsi="Calibri" w:cs="Times New Roman"/>
      <w:sz w:val="26"/>
      <w:szCs w:val="20"/>
      <w:lang w:eastAsia="zh-CN"/>
    </w:rPr>
  </w:style>
  <w:style w:type="paragraph" w:customStyle="1" w:styleId="afc">
    <w:name w:val="Содержимое таблицы"/>
    <w:basedOn w:val="a"/>
    <w:uiPriority w:val="99"/>
    <w:rsid w:val="00A55425"/>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A55425"/>
    <w:rPr>
      <w:rFonts w:ascii="Times New Roman" w:hAnsi="Times New Roman" w:cs="Times New Roman" w:hint="default"/>
      <w:b/>
      <w:bCs w:val="0"/>
      <w:sz w:val="24"/>
    </w:rPr>
  </w:style>
  <w:style w:type="character" w:customStyle="1" w:styleId="WW8Num1z6">
    <w:name w:val="WW8Num1z6"/>
    <w:rsid w:val="00A55425"/>
  </w:style>
  <w:style w:type="paragraph" w:customStyle="1" w:styleId="14">
    <w:name w:val="Обычный (веб)1"/>
    <w:basedOn w:val="a"/>
    <w:rsid w:val="003145B4"/>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d">
    <w:name w:val="Текст в заданном формате"/>
    <w:basedOn w:val="a"/>
    <w:rsid w:val="003145B4"/>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3145B4"/>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3145B4"/>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rsid w:val="00314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rsid w:val="003145B4"/>
    <w:pPr>
      <w:suppressAutoHyphens/>
      <w:spacing w:after="120" w:line="100" w:lineRule="atLeast"/>
      <w:ind w:left="283"/>
    </w:pPr>
    <w:rPr>
      <w:rFonts w:ascii="Calibri" w:eastAsia="SimSun" w:hAnsi="Calibri" w:cs="Times New Roman"/>
      <w:kern w:val="1"/>
      <w:sz w:val="16"/>
      <w:szCs w:val="16"/>
      <w:lang w:eastAsia="ar-SA"/>
    </w:rPr>
  </w:style>
  <w:style w:type="character" w:customStyle="1" w:styleId="20">
    <w:name w:val="Заголовок 2 Знак"/>
    <w:basedOn w:val="a0"/>
    <w:link w:val="2"/>
    <w:rsid w:val="00AA3DC3"/>
    <w:rPr>
      <w:rFonts w:ascii="Times New Roman" w:eastAsia="Times New Roman" w:hAnsi="Times New Roman" w:cs="Times New Roman"/>
      <w:b/>
      <w:bCs/>
      <w:sz w:val="24"/>
      <w:szCs w:val="24"/>
      <w:lang w:eastAsia="ru-RU"/>
    </w:rPr>
  </w:style>
  <w:style w:type="paragraph" w:styleId="afe">
    <w:name w:val="annotation text"/>
    <w:basedOn w:val="a"/>
    <w:link w:val="aff"/>
    <w:uiPriority w:val="99"/>
    <w:semiHidden/>
    <w:unhideWhenUsed/>
    <w:rsid w:val="00AA3DC3"/>
    <w:pPr>
      <w:spacing w:line="240" w:lineRule="auto"/>
    </w:pPr>
    <w:rPr>
      <w:rFonts w:ascii="Calibri" w:eastAsia="Times New Roman" w:hAnsi="Calibri" w:cs="Times New Roman"/>
      <w:sz w:val="20"/>
      <w:szCs w:val="20"/>
    </w:rPr>
  </w:style>
  <w:style w:type="character" w:customStyle="1" w:styleId="aff">
    <w:name w:val="Текст примечания Знак"/>
    <w:basedOn w:val="a0"/>
    <w:link w:val="afe"/>
    <w:uiPriority w:val="99"/>
    <w:semiHidden/>
    <w:rsid w:val="00AA3DC3"/>
    <w:rPr>
      <w:rFonts w:ascii="Calibri" w:eastAsia="Times New Roman" w:hAnsi="Calibri" w:cs="Times New Roman"/>
      <w:sz w:val="20"/>
      <w:szCs w:val="20"/>
    </w:rPr>
  </w:style>
  <w:style w:type="paragraph" w:styleId="aff0">
    <w:name w:val="annotation subject"/>
    <w:basedOn w:val="afe"/>
    <w:next w:val="afe"/>
    <w:link w:val="aff1"/>
    <w:uiPriority w:val="99"/>
    <w:semiHidden/>
    <w:unhideWhenUsed/>
    <w:rsid w:val="00AA3DC3"/>
    <w:rPr>
      <w:b/>
      <w:bCs/>
    </w:rPr>
  </w:style>
  <w:style w:type="character" w:customStyle="1" w:styleId="aff1">
    <w:name w:val="Тема примечания Знак"/>
    <w:basedOn w:val="aff"/>
    <w:link w:val="aff0"/>
    <w:uiPriority w:val="99"/>
    <w:semiHidden/>
    <w:rsid w:val="00AA3DC3"/>
    <w:rPr>
      <w:b/>
      <w:bCs/>
    </w:rPr>
  </w:style>
  <w:style w:type="paragraph" w:styleId="aff2">
    <w:name w:val="Balloon Text"/>
    <w:basedOn w:val="a"/>
    <w:link w:val="aff3"/>
    <w:uiPriority w:val="99"/>
    <w:semiHidden/>
    <w:unhideWhenUsed/>
    <w:rsid w:val="00AA3DC3"/>
    <w:pPr>
      <w:spacing w:after="0" w:line="240" w:lineRule="auto"/>
    </w:pPr>
    <w:rPr>
      <w:rFonts w:ascii="Tahoma" w:eastAsia="Times New Roman" w:hAnsi="Tahoma" w:cs="Tahoma"/>
      <w:sz w:val="16"/>
      <w:szCs w:val="16"/>
    </w:rPr>
  </w:style>
  <w:style w:type="character" w:customStyle="1" w:styleId="aff3">
    <w:name w:val="Текст выноски Знак"/>
    <w:basedOn w:val="a0"/>
    <w:link w:val="aff2"/>
    <w:uiPriority w:val="99"/>
    <w:semiHidden/>
    <w:rsid w:val="00AA3DC3"/>
    <w:rPr>
      <w:rFonts w:ascii="Tahoma" w:eastAsia="Times New Roman" w:hAnsi="Tahoma" w:cs="Tahoma"/>
      <w:sz w:val="16"/>
      <w:szCs w:val="16"/>
    </w:rPr>
  </w:style>
  <w:style w:type="character" w:customStyle="1" w:styleId="140">
    <w:name w:val="Стиль 14 пт Знак"/>
    <w:link w:val="141"/>
    <w:locked/>
    <w:rsid w:val="00AA3DC3"/>
    <w:rPr>
      <w:rFonts w:ascii="Times New Roman" w:eastAsia="Times New Roman" w:hAnsi="Times New Roman" w:cs="Times New Roman"/>
      <w:sz w:val="24"/>
      <w:szCs w:val="24"/>
      <w:lang w:val="ru-RU" w:eastAsia="ru-RU"/>
    </w:rPr>
  </w:style>
  <w:style w:type="paragraph" w:customStyle="1" w:styleId="141">
    <w:name w:val="Стиль 14 пт"/>
    <w:basedOn w:val="a5"/>
    <w:link w:val="140"/>
    <w:rsid w:val="00AA3DC3"/>
  </w:style>
  <w:style w:type="character" w:customStyle="1" w:styleId="18">
    <w:name w:val="Стиль 18 пт полужирный Знак"/>
    <w:link w:val="180"/>
    <w:locked/>
    <w:rsid w:val="00AA3DC3"/>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AA3DC3"/>
    <w:pPr>
      <w:tabs>
        <w:tab w:val="left" w:pos="2310"/>
      </w:tabs>
      <w:spacing w:after="0" w:line="240" w:lineRule="auto"/>
    </w:pPr>
    <w:rPr>
      <w:rFonts w:ascii="Times New Roman" w:eastAsia="Times New Roman" w:hAnsi="Times New Roman" w:cs="Times New Roman"/>
      <w:b/>
      <w:sz w:val="28"/>
      <w:szCs w:val="28"/>
      <w:lang w:eastAsia="ru-RU"/>
    </w:rPr>
  </w:style>
  <w:style w:type="character" w:styleId="aff4">
    <w:name w:val="annotation reference"/>
    <w:uiPriority w:val="99"/>
    <w:semiHidden/>
    <w:unhideWhenUsed/>
    <w:rsid w:val="00AA3DC3"/>
    <w:rPr>
      <w:rFonts w:ascii="Times New Roman" w:hAnsi="Times New Roman" w:cs="Times New Roman" w:hint="default"/>
      <w:sz w:val="16"/>
      <w:szCs w:val="16"/>
    </w:rPr>
  </w:style>
  <w:style w:type="character" w:customStyle="1" w:styleId="rvts44">
    <w:name w:val="rvts44"/>
    <w:rsid w:val="00AA3DC3"/>
  </w:style>
  <w:style w:type="character" w:customStyle="1" w:styleId="90">
    <w:name w:val="Основной текст + 9"/>
    <w:aliases w:val="5 pt"/>
    <w:basedOn w:val="a0"/>
    <w:rsid w:val="00AA3DC3"/>
    <w:rPr>
      <w:color w:val="000000"/>
      <w:spacing w:val="0"/>
      <w:w w:val="100"/>
      <w:position w:val="0"/>
      <w:sz w:val="19"/>
      <w:szCs w:val="19"/>
      <w:shd w:val="clear" w:color="auto" w:fill="FFFFFF"/>
      <w:lang w:val="uk-UA"/>
    </w:rPr>
  </w:style>
  <w:style w:type="character" w:styleId="aff5">
    <w:name w:val="Strong"/>
    <w:basedOn w:val="a0"/>
    <w:qFormat/>
    <w:rsid w:val="00AA3DC3"/>
    <w:rPr>
      <w:b/>
      <w:bCs/>
    </w:rPr>
  </w:style>
  <w:style w:type="character" w:styleId="aff6">
    <w:name w:val="Emphasis"/>
    <w:basedOn w:val="a0"/>
    <w:qFormat/>
    <w:rsid w:val="000668E0"/>
    <w:rPr>
      <w:i/>
      <w:iCs/>
    </w:rPr>
  </w:style>
  <w:style w:type="paragraph" w:customStyle="1" w:styleId="15">
    <w:name w:val="Основной текст1"/>
    <w:basedOn w:val="a"/>
    <w:rsid w:val="00F71ED0"/>
    <w:pPr>
      <w:shd w:val="clear" w:color="auto" w:fill="FFFFFF"/>
      <w:spacing w:before="180" w:after="420" w:line="219" w:lineRule="exact"/>
      <w:jc w:val="both"/>
    </w:pPr>
    <w:rPr>
      <w:sz w:val="19"/>
      <w:szCs w:val="19"/>
    </w:rPr>
  </w:style>
  <w:style w:type="character" w:styleId="aff7">
    <w:name w:val="line number"/>
    <w:basedOn w:val="a0"/>
    <w:uiPriority w:val="99"/>
    <w:semiHidden/>
    <w:unhideWhenUsed/>
    <w:rsid w:val="00F71ED0"/>
  </w:style>
  <w:style w:type="character" w:customStyle="1" w:styleId="27">
    <w:name w:val="Стиль2"/>
    <w:basedOn w:val="aff7"/>
    <w:rsid w:val="00F71ED0"/>
  </w:style>
  <w:style w:type="table" w:customStyle="1" w:styleId="16">
    <w:name w:val="Сетка таблицы1"/>
    <w:basedOn w:val="a1"/>
    <w:rsid w:val="00F71ED0"/>
    <w:pPr>
      <w:spacing w:after="0" w:line="240" w:lineRule="auto"/>
    </w:pPr>
    <w:rPr>
      <w:rFonts w:ascii="Times New Roman" w:eastAsia="Times New Roman" w:hAnsi="Times New Roman" w:cs="Times New Roman"/>
      <w:sz w:val="20"/>
      <w:szCs w:val="20"/>
      <w:lang w:val="ru-RU"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
    <w:name w:val="Нет списка1"/>
    <w:next w:val="a2"/>
    <w:semiHidden/>
    <w:rsid w:val="006E6404"/>
  </w:style>
  <w:style w:type="numbering" w:customStyle="1" w:styleId="28">
    <w:name w:val="Нет списка2"/>
    <w:next w:val="a2"/>
    <w:semiHidden/>
    <w:rsid w:val="006E6404"/>
  </w:style>
  <w:style w:type="character" w:customStyle="1" w:styleId="19">
    <w:name w:val="Заголовок №1_"/>
    <w:basedOn w:val="a0"/>
    <w:link w:val="1a"/>
    <w:locked/>
    <w:rsid w:val="008456FB"/>
    <w:rPr>
      <w:rFonts w:ascii="Times New Roman" w:hAnsi="Times New Roman" w:cs="Times New Roman"/>
      <w:b/>
      <w:bCs/>
      <w:shd w:val="clear" w:color="auto" w:fill="FFFFFF"/>
    </w:rPr>
  </w:style>
  <w:style w:type="paragraph" w:customStyle="1" w:styleId="1a">
    <w:name w:val="Заголовок №1"/>
    <w:basedOn w:val="a"/>
    <w:link w:val="19"/>
    <w:rsid w:val="008456FB"/>
    <w:pPr>
      <w:widowControl w:val="0"/>
      <w:shd w:val="clear" w:color="auto" w:fill="FFFFFF"/>
      <w:spacing w:after="300" w:line="240" w:lineRule="atLeast"/>
      <w:jc w:val="center"/>
      <w:outlineLvl w:val="0"/>
    </w:pPr>
    <w:rPr>
      <w:rFonts w:ascii="Times New Roman" w:hAnsi="Times New Roman" w:cs="Times New Roman"/>
      <w:b/>
      <w:bCs/>
    </w:rPr>
  </w:style>
  <w:style w:type="paragraph" w:customStyle="1" w:styleId="western">
    <w:name w:val="western"/>
    <w:basedOn w:val="a"/>
    <w:uiPriority w:val="99"/>
    <w:rsid w:val="008456FB"/>
    <w:pPr>
      <w:spacing w:before="100" w:beforeAutospacing="1" w:after="0" w:line="240" w:lineRule="auto"/>
      <w:jc w:val="both"/>
    </w:pPr>
    <w:rPr>
      <w:rFonts w:ascii="Bookman Old Style" w:eastAsia="Times New Roman" w:hAnsi="Bookman Old Style" w:cs="Times New Roman"/>
      <w:sz w:val="24"/>
      <w:szCs w:val="24"/>
      <w:lang w:val="ru-RU" w:eastAsia="ru-RU"/>
    </w:rPr>
  </w:style>
  <w:style w:type="character" w:customStyle="1" w:styleId="FontStyle13">
    <w:name w:val="Font Style13"/>
    <w:rsid w:val="008456FB"/>
    <w:rPr>
      <w:rFonts w:ascii="Times New Roman" w:hAnsi="Times New Roman" w:cs="Times New Roman" w:hint="default"/>
      <w:b/>
      <w:bCs/>
      <w:sz w:val="26"/>
      <w:szCs w:val="26"/>
    </w:rPr>
  </w:style>
</w:styles>
</file>

<file path=word/webSettings.xml><?xml version="1.0" encoding="utf-8"?>
<w:webSettings xmlns:r="http://schemas.openxmlformats.org/officeDocument/2006/relationships" xmlns:w="http://schemas.openxmlformats.org/wordprocessingml/2006/main">
  <w:divs>
    <w:div w:id="27027897">
      <w:bodyDiv w:val="1"/>
      <w:marLeft w:val="0"/>
      <w:marRight w:val="0"/>
      <w:marTop w:val="0"/>
      <w:marBottom w:val="0"/>
      <w:divBdr>
        <w:top w:val="none" w:sz="0" w:space="0" w:color="auto"/>
        <w:left w:val="none" w:sz="0" w:space="0" w:color="auto"/>
        <w:bottom w:val="none" w:sz="0" w:space="0" w:color="auto"/>
        <w:right w:val="none" w:sz="0" w:space="0" w:color="auto"/>
      </w:divBdr>
    </w:div>
    <w:div w:id="46758540">
      <w:bodyDiv w:val="1"/>
      <w:marLeft w:val="0"/>
      <w:marRight w:val="0"/>
      <w:marTop w:val="0"/>
      <w:marBottom w:val="0"/>
      <w:divBdr>
        <w:top w:val="none" w:sz="0" w:space="0" w:color="auto"/>
        <w:left w:val="none" w:sz="0" w:space="0" w:color="auto"/>
        <w:bottom w:val="none" w:sz="0" w:space="0" w:color="auto"/>
        <w:right w:val="none" w:sz="0" w:space="0" w:color="auto"/>
      </w:divBdr>
    </w:div>
    <w:div w:id="61099256">
      <w:bodyDiv w:val="1"/>
      <w:marLeft w:val="0"/>
      <w:marRight w:val="0"/>
      <w:marTop w:val="0"/>
      <w:marBottom w:val="0"/>
      <w:divBdr>
        <w:top w:val="none" w:sz="0" w:space="0" w:color="auto"/>
        <w:left w:val="none" w:sz="0" w:space="0" w:color="auto"/>
        <w:bottom w:val="none" w:sz="0" w:space="0" w:color="auto"/>
        <w:right w:val="none" w:sz="0" w:space="0" w:color="auto"/>
      </w:divBdr>
    </w:div>
    <w:div w:id="125899679">
      <w:bodyDiv w:val="1"/>
      <w:marLeft w:val="0"/>
      <w:marRight w:val="0"/>
      <w:marTop w:val="0"/>
      <w:marBottom w:val="0"/>
      <w:divBdr>
        <w:top w:val="none" w:sz="0" w:space="0" w:color="auto"/>
        <w:left w:val="none" w:sz="0" w:space="0" w:color="auto"/>
        <w:bottom w:val="none" w:sz="0" w:space="0" w:color="auto"/>
        <w:right w:val="none" w:sz="0" w:space="0" w:color="auto"/>
      </w:divBdr>
    </w:div>
    <w:div w:id="135342210">
      <w:bodyDiv w:val="1"/>
      <w:marLeft w:val="0"/>
      <w:marRight w:val="0"/>
      <w:marTop w:val="0"/>
      <w:marBottom w:val="0"/>
      <w:divBdr>
        <w:top w:val="none" w:sz="0" w:space="0" w:color="auto"/>
        <w:left w:val="none" w:sz="0" w:space="0" w:color="auto"/>
        <w:bottom w:val="none" w:sz="0" w:space="0" w:color="auto"/>
        <w:right w:val="none" w:sz="0" w:space="0" w:color="auto"/>
      </w:divBdr>
    </w:div>
    <w:div w:id="145441746">
      <w:bodyDiv w:val="1"/>
      <w:marLeft w:val="0"/>
      <w:marRight w:val="0"/>
      <w:marTop w:val="0"/>
      <w:marBottom w:val="0"/>
      <w:divBdr>
        <w:top w:val="none" w:sz="0" w:space="0" w:color="auto"/>
        <w:left w:val="none" w:sz="0" w:space="0" w:color="auto"/>
        <w:bottom w:val="none" w:sz="0" w:space="0" w:color="auto"/>
        <w:right w:val="none" w:sz="0" w:space="0" w:color="auto"/>
      </w:divBdr>
    </w:div>
    <w:div w:id="157697319">
      <w:bodyDiv w:val="1"/>
      <w:marLeft w:val="0"/>
      <w:marRight w:val="0"/>
      <w:marTop w:val="0"/>
      <w:marBottom w:val="0"/>
      <w:divBdr>
        <w:top w:val="none" w:sz="0" w:space="0" w:color="auto"/>
        <w:left w:val="none" w:sz="0" w:space="0" w:color="auto"/>
        <w:bottom w:val="none" w:sz="0" w:space="0" w:color="auto"/>
        <w:right w:val="none" w:sz="0" w:space="0" w:color="auto"/>
      </w:divBdr>
    </w:div>
    <w:div w:id="266546753">
      <w:bodyDiv w:val="1"/>
      <w:marLeft w:val="0"/>
      <w:marRight w:val="0"/>
      <w:marTop w:val="0"/>
      <w:marBottom w:val="0"/>
      <w:divBdr>
        <w:top w:val="none" w:sz="0" w:space="0" w:color="auto"/>
        <w:left w:val="none" w:sz="0" w:space="0" w:color="auto"/>
        <w:bottom w:val="none" w:sz="0" w:space="0" w:color="auto"/>
        <w:right w:val="none" w:sz="0" w:space="0" w:color="auto"/>
      </w:divBdr>
    </w:div>
    <w:div w:id="307327685">
      <w:bodyDiv w:val="1"/>
      <w:marLeft w:val="0"/>
      <w:marRight w:val="0"/>
      <w:marTop w:val="0"/>
      <w:marBottom w:val="0"/>
      <w:divBdr>
        <w:top w:val="none" w:sz="0" w:space="0" w:color="auto"/>
        <w:left w:val="none" w:sz="0" w:space="0" w:color="auto"/>
        <w:bottom w:val="none" w:sz="0" w:space="0" w:color="auto"/>
        <w:right w:val="none" w:sz="0" w:space="0" w:color="auto"/>
      </w:divBdr>
    </w:div>
    <w:div w:id="329332304">
      <w:bodyDiv w:val="1"/>
      <w:marLeft w:val="0"/>
      <w:marRight w:val="0"/>
      <w:marTop w:val="0"/>
      <w:marBottom w:val="0"/>
      <w:divBdr>
        <w:top w:val="none" w:sz="0" w:space="0" w:color="auto"/>
        <w:left w:val="none" w:sz="0" w:space="0" w:color="auto"/>
        <w:bottom w:val="none" w:sz="0" w:space="0" w:color="auto"/>
        <w:right w:val="none" w:sz="0" w:space="0" w:color="auto"/>
      </w:divBdr>
    </w:div>
    <w:div w:id="423575745">
      <w:bodyDiv w:val="1"/>
      <w:marLeft w:val="0"/>
      <w:marRight w:val="0"/>
      <w:marTop w:val="0"/>
      <w:marBottom w:val="0"/>
      <w:divBdr>
        <w:top w:val="none" w:sz="0" w:space="0" w:color="auto"/>
        <w:left w:val="none" w:sz="0" w:space="0" w:color="auto"/>
        <w:bottom w:val="none" w:sz="0" w:space="0" w:color="auto"/>
        <w:right w:val="none" w:sz="0" w:space="0" w:color="auto"/>
      </w:divBdr>
    </w:div>
    <w:div w:id="504132379">
      <w:bodyDiv w:val="1"/>
      <w:marLeft w:val="0"/>
      <w:marRight w:val="0"/>
      <w:marTop w:val="0"/>
      <w:marBottom w:val="0"/>
      <w:divBdr>
        <w:top w:val="none" w:sz="0" w:space="0" w:color="auto"/>
        <w:left w:val="none" w:sz="0" w:space="0" w:color="auto"/>
        <w:bottom w:val="none" w:sz="0" w:space="0" w:color="auto"/>
        <w:right w:val="none" w:sz="0" w:space="0" w:color="auto"/>
      </w:divBdr>
    </w:div>
    <w:div w:id="579560601">
      <w:bodyDiv w:val="1"/>
      <w:marLeft w:val="0"/>
      <w:marRight w:val="0"/>
      <w:marTop w:val="0"/>
      <w:marBottom w:val="0"/>
      <w:divBdr>
        <w:top w:val="none" w:sz="0" w:space="0" w:color="auto"/>
        <w:left w:val="none" w:sz="0" w:space="0" w:color="auto"/>
        <w:bottom w:val="none" w:sz="0" w:space="0" w:color="auto"/>
        <w:right w:val="none" w:sz="0" w:space="0" w:color="auto"/>
      </w:divBdr>
    </w:div>
    <w:div w:id="680157107">
      <w:bodyDiv w:val="1"/>
      <w:marLeft w:val="0"/>
      <w:marRight w:val="0"/>
      <w:marTop w:val="0"/>
      <w:marBottom w:val="0"/>
      <w:divBdr>
        <w:top w:val="none" w:sz="0" w:space="0" w:color="auto"/>
        <w:left w:val="none" w:sz="0" w:space="0" w:color="auto"/>
        <w:bottom w:val="none" w:sz="0" w:space="0" w:color="auto"/>
        <w:right w:val="none" w:sz="0" w:space="0" w:color="auto"/>
      </w:divBdr>
    </w:div>
    <w:div w:id="693653156">
      <w:bodyDiv w:val="1"/>
      <w:marLeft w:val="0"/>
      <w:marRight w:val="0"/>
      <w:marTop w:val="0"/>
      <w:marBottom w:val="0"/>
      <w:divBdr>
        <w:top w:val="none" w:sz="0" w:space="0" w:color="auto"/>
        <w:left w:val="none" w:sz="0" w:space="0" w:color="auto"/>
        <w:bottom w:val="none" w:sz="0" w:space="0" w:color="auto"/>
        <w:right w:val="none" w:sz="0" w:space="0" w:color="auto"/>
      </w:divBdr>
    </w:div>
    <w:div w:id="697659359">
      <w:bodyDiv w:val="1"/>
      <w:marLeft w:val="0"/>
      <w:marRight w:val="0"/>
      <w:marTop w:val="0"/>
      <w:marBottom w:val="0"/>
      <w:divBdr>
        <w:top w:val="none" w:sz="0" w:space="0" w:color="auto"/>
        <w:left w:val="none" w:sz="0" w:space="0" w:color="auto"/>
        <w:bottom w:val="none" w:sz="0" w:space="0" w:color="auto"/>
        <w:right w:val="none" w:sz="0" w:space="0" w:color="auto"/>
      </w:divBdr>
    </w:div>
    <w:div w:id="704791219">
      <w:bodyDiv w:val="1"/>
      <w:marLeft w:val="0"/>
      <w:marRight w:val="0"/>
      <w:marTop w:val="0"/>
      <w:marBottom w:val="0"/>
      <w:divBdr>
        <w:top w:val="none" w:sz="0" w:space="0" w:color="auto"/>
        <w:left w:val="none" w:sz="0" w:space="0" w:color="auto"/>
        <w:bottom w:val="none" w:sz="0" w:space="0" w:color="auto"/>
        <w:right w:val="none" w:sz="0" w:space="0" w:color="auto"/>
      </w:divBdr>
    </w:div>
    <w:div w:id="723522900">
      <w:bodyDiv w:val="1"/>
      <w:marLeft w:val="0"/>
      <w:marRight w:val="0"/>
      <w:marTop w:val="0"/>
      <w:marBottom w:val="0"/>
      <w:divBdr>
        <w:top w:val="none" w:sz="0" w:space="0" w:color="auto"/>
        <w:left w:val="none" w:sz="0" w:space="0" w:color="auto"/>
        <w:bottom w:val="none" w:sz="0" w:space="0" w:color="auto"/>
        <w:right w:val="none" w:sz="0" w:space="0" w:color="auto"/>
      </w:divBdr>
    </w:div>
    <w:div w:id="783617569">
      <w:bodyDiv w:val="1"/>
      <w:marLeft w:val="0"/>
      <w:marRight w:val="0"/>
      <w:marTop w:val="0"/>
      <w:marBottom w:val="0"/>
      <w:divBdr>
        <w:top w:val="none" w:sz="0" w:space="0" w:color="auto"/>
        <w:left w:val="none" w:sz="0" w:space="0" w:color="auto"/>
        <w:bottom w:val="none" w:sz="0" w:space="0" w:color="auto"/>
        <w:right w:val="none" w:sz="0" w:space="0" w:color="auto"/>
      </w:divBdr>
    </w:div>
    <w:div w:id="795372042">
      <w:bodyDiv w:val="1"/>
      <w:marLeft w:val="0"/>
      <w:marRight w:val="0"/>
      <w:marTop w:val="0"/>
      <w:marBottom w:val="0"/>
      <w:divBdr>
        <w:top w:val="none" w:sz="0" w:space="0" w:color="auto"/>
        <w:left w:val="none" w:sz="0" w:space="0" w:color="auto"/>
        <w:bottom w:val="none" w:sz="0" w:space="0" w:color="auto"/>
        <w:right w:val="none" w:sz="0" w:space="0" w:color="auto"/>
      </w:divBdr>
    </w:div>
    <w:div w:id="834491437">
      <w:bodyDiv w:val="1"/>
      <w:marLeft w:val="0"/>
      <w:marRight w:val="0"/>
      <w:marTop w:val="0"/>
      <w:marBottom w:val="0"/>
      <w:divBdr>
        <w:top w:val="none" w:sz="0" w:space="0" w:color="auto"/>
        <w:left w:val="none" w:sz="0" w:space="0" w:color="auto"/>
        <w:bottom w:val="none" w:sz="0" w:space="0" w:color="auto"/>
        <w:right w:val="none" w:sz="0" w:space="0" w:color="auto"/>
      </w:divBdr>
    </w:div>
    <w:div w:id="914165350">
      <w:bodyDiv w:val="1"/>
      <w:marLeft w:val="0"/>
      <w:marRight w:val="0"/>
      <w:marTop w:val="0"/>
      <w:marBottom w:val="0"/>
      <w:divBdr>
        <w:top w:val="none" w:sz="0" w:space="0" w:color="auto"/>
        <w:left w:val="none" w:sz="0" w:space="0" w:color="auto"/>
        <w:bottom w:val="none" w:sz="0" w:space="0" w:color="auto"/>
        <w:right w:val="none" w:sz="0" w:space="0" w:color="auto"/>
      </w:divBdr>
    </w:div>
    <w:div w:id="937174398">
      <w:bodyDiv w:val="1"/>
      <w:marLeft w:val="0"/>
      <w:marRight w:val="0"/>
      <w:marTop w:val="0"/>
      <w:marBottom w:val="0"/>
      <w:divBdr>
        <w:top w:val="none" w:sz="0" w:space="0" w:color="auto"/>
        <w:left w:val="none" w:sz="0" w:space="0" w:color="auto"/>
        <w:bottom w:val="none" w:sz="0" w:space="0" w:color="auto"/>
        <w:right w:val="none" w:sz="0" w:space="0" w:color="auto"/>
      </w:divBdr>
    </w:div>
    <w:div w:id="948854414">
      <w:bodyDiv w:val="1"/>
      <w:marLeft w:val="0"/>
      <w:marRight w:val="0"/>
      <w:marTop w:val="0"/>
      <w:marBottom w:val="0"/>
      <w:divBdr>
        <w:top w:val="none" w:sz="0" w:space="0" w:color="auto"/>
        <w:left w:val="none" w:sz="0" w:space="0" w:color="auto"/>
        <w:bottom w:val="none" w:sz="0" w:space="0" w:color="auto"/>
        <w:right w:val="none" w:sz="0" w:space="0" w:color="auto"/>
      </w:divBdr>
    </w:div>
    <w:div w:id="1004433527">
      <w:bodyDiv w:val="1"/>
      <w:marLeft w:val="0"/>
      <w:marRight w:val="0"/>
      <w:marTop w:val="0"/>
      <w:marBottom w:val="0"/>
      <w:divBdr>
        <w:top w:val="none" w:sz="0" w:space="0" w:color="auto"/>
        <w:left w:val="none" w:sz="0" w:space="0" w:color="auto"/>
        <w:bottom w:val="none" w:sz="0" w:space="0" w:color="auto"/>
        <w:right w:val="none" w:sz="0" w:space="0" w:color="auto"/>
      </w:divBdr>
    </w:div>
    <w:div w:id="1042167462">
      <w:bodyDiv w:val="1"/>
      <w:marLeft w:val="0"/>
      <w:marRight w:val="0"/>
      <w:marTop w:val="0"/>
      <w:marBottom w:val="0"/>
      <w:divBdr>
        <w:top w:val="none" w:sz="0" w:space="0" w:color="auto"/>
        <w:left w:val="none" w:sz="0" w:space="0" w:color="auto"/>
        <w:bottom w:val="none" w:sz="0" w:space="0" w:color="auto"/>
        <w:right w:val="none" w:sz="0" w:space="0" w:color="auto"/>
      </w:divBdr>
    </w:div>
    <w:div w:id="1099636884">
      <w:bodyDiv w:val="1"/>
      <w:marLeft w:val="0"/>
      <w:marRight w:val="0"/>
      <w:marTop w:val="0"/>
      <w:marBottom w:val="0"/>
      <w:divBdr>
        <w:top w:val="none" w:sz="0" w:space="0" w:color="auto"/>
        <w:left w:val="none" w:sz="0" w:space="0" w:color="auto"/>
        <w:bottom w:val="none" w:sz="0" w:space="0" w:color="auto"/>
        <w:right w:val="none" w:sz="0" w:space="0" w:color="auto"/>
      </w:divBdr>
    </w:div>
    <w:div w:id="1122917898">
      <w:bodyDiv w:val="1"/>
      <w:marLeft w:val="0"/>
      <w:marRight w:val="0"/>
      <w:marTop w:val="0"/>
      <w:marBottom w:val="0"/>
      <w:divBdr>
        <w:top w:val="none" w:sz="0" w:space="0" w:color="auto"/>
        <w:left w:val="none" w:sz="0" w:space="0" w:color="auto"/>
        <w:bottom w:val="none" w:sz="0" w:space="0" w:color="auto"/>
        <w:right w:val="none" w:sz="0" w:space="0" w:color="auto"/>
      </w:divBdr>
    </w:div>
    <w:div w:id="1156265497">
      <w:bodyDiv w:val="1"/>
      <w:marLeft w:val="0"/>
      <w:marRight w:val="0"/>
      <w:marTop w:val="0"/>
      <w:marBottom w:val="0"/>
      <w:divBdr>
        <w:top w:val="none" w:sz="0" w:space="0" w:color="auto"/>
        <w:left w:val="none" w:sz="0" w:space="0" w:color="auto"/>
        <w:bottom w:val="none" w:sz="0" w:space="0" w:color="auto"/>
        <w:right w:val="none" w:sz="0" w:space="0" w:color="auto"/>
      </w:divBdr>
    </w:div>
    <w:div w:id="1173108387">
      <w:bodyDiv w:val="1"/>
      <w:marLeft w:val="0"/>
      <w:marRight w:val="0"/>
      <w:marTop w:val="0"/>
      <w:marBottom w:val="0"/>
      <w:divBdr>
        <w:top w:val="none" w:sz="0" w:space="0" w:color="auto"/>
        <w:left w:val="none" w:sz="0" w:space="0" w:color="auto"/>
        <w:bottom w:val="none" w:sz="0" w:space="0" w:color="auto"/>
        <w:right w:val="none" w:sz="0" w:space="0" w:color="auto"/>
      </w:divBdr>
    </w:div>
    <w:div w:id="1236471108">
      <w:bodyDiv w:val="1"/>
      <w:marLeft w:val="0"/>
      <w:marRight w:val="0"/>
      <w:marTop w:val="0"/>
      <w:marBottom w:val="0"/>
      <w:divBdr>
        <w:top w:val="none" w:sz="0" w:space="0" w:color="auto"/>
        <w:left w:val="none" w:sz="0" w:space="0" w:color="auto"/>
        <w:bottom w:val="none" w:sz="0" w:space="0" w:color="auto"/>
        <w:right w:val="none" w:sz="0" w:space="0" w:color="auto"/>
      </w:divBdr>
    </w:div>
    <w:div w:id="1357585969">
      <w:bodyDiv w:val="1"/>
      <w:marLeft w:val="0"/>
      <w:marRight w:val="0"/>
      <w:marTop w:val="0"/>
      <w:marBottom w:val="0"/>
      <w:divBdr>
        <w:top w:val="none" w:sz="0" w:space="0" w:color="auto"/>
        <w:left w:val="none" w:sz="0" w:space="0" w:color="auto"/>
        <w:bottom w:val="none" w:sz="0" w:space="0" w:color="auto"/>
        <w:right w:val="none" w:sz="0" w:space="0" w:color="auto"/>
      </w:divBdr>
    </w:div>
    <w:div w:id="1381396911">
      <w:bodyDiv w:val="1"/>
      <w:marLeft w:val="0"/>
      <w:marRight w:val="0"/>
      <w:marTop w:val="0"/>
      <w:marBottom w:val="0"/>
      <w:divBdr>
        <w:top w:val="none" w:sz="0" w:space="0" w:color="auto"/>
        <w:left w:val="none" w:sz="0" w:space="0" w:color="auto"/>
        <w:bottom w:val="none" w:sz="0" w:space="0" w:color="auto"/>
        <w:right w:val="none" w:sz="0" w:space="0" w:color="auto"/>
      </w:divBdr>
    </w:div>
    <w:div w:id="1452285036">
      <w:bodyDiv w:val="1"/>
      <w:marLeft w:val="0"/>
      <w:marRight w:val="0"/>
      <w:marTop w:val="0"/>
      <w:marBottom w:val="0"/>
      <w:divBdr>
        <w:top w:val="none" w:sz="0" w:space="0" w:color="auto"/>
        <w:left w:val="none" w:sz="0" w:space="0" w:color="auto"/>
        <w:bottom w:val="none" w:sz="0" w:space="0" w:color="auto"/>
        <w:right w:val="none" w:sz="0" w:space="0" w:color="auto"/>
      </w:divBdr>
    </w:div>
    <w:div w:id="1512259738">
      <w:bodyDiv w:val="1"/>
      <w:marLeft w:val="0"/>
      <w:marRight w:val="0"/>
      <w:marTop w:val="0"/>
      <w:marBottom w:val="0"/>
      <w:divBdr>
        <w:top w:val="none" w:sz="0" w:space="0" w:color="auto"/>
        <w:left w:val="none" w:sz="0" w:space="0" w:color="auto"/>
        <w:bottom w:val="none" w:sz="0" w:space="0" w:color="auto"/>
        <w:right w:val="none" w:sz="0" w:space="0" w:color="auto"/>
      </w:divBdr>
    </w:div>
    <w:div w:id="1558928920">
      <w:bodyDiv w:val="1"/>
      <w:marLeft w:val="0"/>
      <w:marRight w:val="0"/>
      <w:marTop w:val="0"/>
      <w:marBottom w:val="0"/>
      <w:divBdr>
        <w:top w:val="none" w:sz="0" w:space="0" w:color="auto"/>
        <w:left w:val="none" w:sz="0" w:space="0" w:color="auto"/>
        <w:bottom w:val="none" w:sz="0" w:space="0" w:color="auto"/>
        <w:right w:val="none" w:sz="0" w:space="0" w:color="auto"/>
      </w:divBdr>
    </w:div>
    <w:div w:id="1578396102">
      <w:bodyDiv w:val="1"/>
      <w:marLeft w:val="0"/>
      <w:marRight w:val="0"/>
      <w:marTop w:val="0"/>
      <w:marBottom w:val="0"/>
      <w:divBdr>
        <w:top w:val="none" w:sz="0" w:space="0" w:color="auto"/>
        <w:left w:val="none" w:sz="0" w:space="0" w:color="auto"/>
        <w:bottom w:val="none" w:sz="0" w:space="0" w:color="auto"/>
        <w:right w:val="none" w:sz="0" w:space="0" w:color="auto"/>
      </w:divBdr>
    </w:div>
    <w:div w:id="1580208157">
      <w:bodyDiv w:val="1"/>
      <w:marLeft w:val="0"/>
      <w:marRight w:val="0"/>
      <w:marTop w:val="0"/>
      <w:marBottom w:val="0"/>
      <w:divBdr>
        <w:top w:val="none" w:sz="0" w:space="0" w:color="auto"/>
        <w:left w:val="none" w:sz="0" w:space="0" w:color="auto"/>
        <w:bottom w:val="none" w:sz="0" w:space="0" w:color="auto"/>
        <w:right w:val="none" w:sz="0" w:space="0" w:color="auto"/>
      </w:divBdr>
    </w:div>
    <w:div w:id="1591423617">
      <w:bodyDiv w:val="1"/>
      <w:marLeft w:val="0"/>
      <w:marRight w:val="0"/>
      <w:marTop w:val="0"/>
      <w:marBottom w:val="0"/>
      <w:divBdr>
        <w:top w:val="none" w:sz="0" w:space="0" w:color="auto"/>
        <w:left w:val="none" w:sz="0" w:space="0" w:color="auto"/>
        <w:bottom w:val="none" w:sz="0" w:space="0" w:color="auto"/>
        <w:right w:val="none" w:sz="0" w:space="0" w:color="auto"/>
      </w:divBdr>
    </w:div>
    <w:div w:id="1623146918">
      <w:bodyDiv w:val="1"/>
      <w:marLeft w:val="0"/>
      <w:marRight w:val="0"/>
      <w:marTop w:val="0"/>
      <w:marBottom w:val="0"/>
      <w:divBdr>
        <w:top w:val="none" w:sz="0" w:space="0" w:color="auto"/>
        <w:left w:val="none" w:sz="0" w:space="0" w:color="auto"/>
        <w:bottom w:val="none" w:sz="0" w:space="0" w:color="auto"/>
        <w:right w:val="none" w:sz="0" w:space="0" w:color="auto"/>
      </w:divBdr>
    </w:div>
    <w:div w:id="1623152990">
      <w:bodyDiv w:val="1"/>
      <w:marLeft w:val="0"/>
      <w:marRight w:val="0"/>
      <w:marTop w:val="0"/>
      <w:marBottom w:val="0"/>
      <w:divBdr>
        <w:top w:val="none" w:sz="0" w:space="0" w:color="auto"/>
        <w:left w:val="none" w:sz="0" w:space="0" w:color="auto"/>
        <w:bottom w:val="none" w:sz="0" w:space="0" w:color="auto"/>
        <w:right w:val="none" w:sz="0" w:space="0" w:color="auto"/>
      </w:divBdr>
    </w:div>
    <w:div w:id="1637106847">
      <w:bodyDiv w:val="1"/>
      <w:marLeft w:val="0"/>
      <w:marRight w:val="0"/>
      <w:marTop w:val="0"/>
      <w:marBottom w:val="0"/>
      <w:divBdr>
        <w:top w:val="none" w:sz="0" w:space="0" w:color="auto"/>
        <w:left w:val="none" w:sz="0" w:space="0" w:color="auto"/>
        <w:bottom w:val="none" w:sz="0" w:space="0" w:color="auto"/>
        <w:right w:val="none" w:sz="0" w:space="0" w:color="auto"/>
      </w:divBdr>
    </w:div>
    <w:div w:id="1676834952">
      <w:bodyDiv w:val="1"/>
      <w:marLeft w:val="0"/>
      <w:marRight w:val="0"/>
      <w:marTop w:val="0"/>
      <w:marBottom w:val="0"/>
      <w:divBdr>
        <w:top w:val="none" w:sz="0" w:space="0" w:color="auto"/>
        <w:left w:val="none" w:sz="0" w:space="0" w:color="auto"/>
        <w:bottom w:val="none" w:sz="0" w:space="0" w:color="auto"/>
        <w:right w:val="none" w:sz="0" w:space="0" w:color="auto"/>
      </w:divBdr>
    </w:div>
    <w:div w:id="1802383927">
      <w:bodyDiv w:val="1"/>
      <w:marLeft w:val="0"/>
      <w:marRight w:val="0"/>
      <w:marTop w:val="0"/>
      <w:marBottom w:val="0"/>
      <w:divBdr>
        <w:top w:val="none" w:sz="0" w:space="0" w:color="auto"/>
        <w:left w:val="none" w:sz="0" w:space="0" w:color="auto"/>
        <w:bottom w:val="none" w:sz="0" w:space="0" w:color="auto"/>
        <w:right w:val="none" w:sz="0" w:space="0" w:color="auto"/>
      </w:divBdr>
    </w:div>
    <w:div w:id="1811171156">
      <w:bodyDiv w:val="1"/>
      <w:marLeft w:val="0"/>
      <w:marRight w:val="0"/>
      <w:marTop w:val="0"/>
      <w:marBottom w:val="0"/>
      <w:divBdr>
        <w:top w:val="none" w:sz="0" w:space="0" w:color="auto"/>
        <w:left w:val="none" w:sz="0" w:space="0" w:color="auto"/>
        <w:bottom w:val="none" w:sz="0" w:space="0" w:color="auto"/>
        <w:right w:val="none" w:sz="0" w:space="0" w:color="auto"/>
      </w:divBdr>
    </w:div>
    <w:div w:id="1825924256">
      <w:bodyDiv w:val="1"/>
      <w:marLeft w:val="0"/>
      <w:marRight w:val="0"/>
      <w:marTop w:val="0"/>
      <w:marBottom w:val="0"/>
      <w:divBdr>
        <w:top w:val="none" w:sz="0" w:space="0" w:color="auto"/>
        <w:left w:val="none" w:sz="0" w:space="0" w:color="auto"/>
        <w:bottom w:val="none" w:sz="0" w:space="0" w:color="auto"/>
        <w:right w:val="none" w:sz="0" w:space="0" w:color="auto"/>
      </w:divBdr>
    </w:div>
    <w:div w:id="1920870145">
      <w:bodyDiv w:val="1"/>
      <w:marLeft w:val="0"/>
      <w:marRight w:val="0"/>
      <w:marTop w:val="0"/>
      <w:marBottom w:val="0"/>
      <w:divBdr>
        <w:top w:val="none" w:sz="0" w:space="0" w:color="auto"/>
        <w:left w:val="none" w:sz="0" w:space="0" w:color="auto"/>
        <w:bottom w:val="none" w:sz="0" w:space="0" w:color="auto"/>
        <w:right w:val="none" w:sz="0" w:space="0" w:color="auto"/>
      </w:divBdr>
    </w:div>
    <w:div w:id="2001881345">
      <w:bodyDiv w:val="1"/>
      <w:marLeft w:val="0"/>
      <w:marRight w:val="0"/>
      <w:marTop w:val="0"/>
      <w:marBottom w:val="0"/>
      <w:divBdr>
        <w:top w:val="none" w:sz="0" w:space="0" w:color="auto"/>
        <w:left w:val="none" w:sz="0" w:space="0" w:color="auto"/>
        <w:bottom w:val="none" w:sz="0" w:space="0" w:color="auto"/>
        <w:right w:val="none" w:sz="0" w:space="0" w:color="auto"/>
      </w:divBdr>
    </w:div>
    <w:div w:id="2007978691">
      <w:bodyDiv w:val="1"/>
      <w:marLeft w:val="0"/>
      <w:marRight w:val="0"/>
      <w:marTop w:val="0"/>
      <w:marBottom w:val="0"/>
      <w:divBdr>
        <w:top w:val="none" w:sz="0" w:space="0" w:color="auto"/>
        <w:left w:val="none" w:sz="0" w:space="0" w:color="auto"/>
        <w:bottom w:val="none" w:sz="0" w:space="0" w:color="auto"/>
        <w:right w:val="none" w:sz="0" w:space="0" w:color="auto"/>
      </w:divBdr>
    </w:div>
    <w:div w:id="2024621721">
      <w:bodyDiv w:val="1"/>
      <w:marLeft w:val="0"/>
      <w:marRight w:val="0"/>
      <w:marTop w:val="0"/>
      <w:marBottom w:val="0"/>
      <w:divBdr>
        <w:top w:val="none" w:sz="0" w:space="0" w:color="auto"/>
        <w:left w:val="none" w:sz="0" w:space="0" w:color="auto"/>
        <w:bottom w:val="none" w:sz="0" w:space="0" w:color="auto"/>
        <w:right w:val="none" w:sz="0" w:space="0" w:color="auto"/>
      </w:divBdr>
    </w:div>
    <w:div w:id="2042514601">
      <w:bodyDiv w:val="1"/>
      <w:marLeft w:val="0"/>
      <w:marRight w:val="0"/>
      <w:marTop w:val="0"/>
      <w:marBottom w:val="0"/>
      <w:divBdr>
        <w:top w:val="none" w:sz="0" w:space="0" w:color="auto"/>
        <w:left w:val="none" w:sz="0" w:space="0" w:color="auto"/>
        <w:bottom w:val="none" w:sz="0" w:space="0" w:color="auto"/>
        <w:right w:val="none" w:sz="0" w:space="0" w:color="auto"/>
      </w:divBdr>
    </w:div>
    <w:div w:id="2044595020">
      <w:bodyDiv w:val="1"/>
      <w:marLeft w:val="0"/>
      <w:marRight w:val="0"/>
      <w:marTop w:val="0"/>
      <w:marBottom w:val="0"/>
      <w:divBdr>
        <w:top w:val="none" w:sz="0" w:space="0" w:color="auto"/>
        <w:left w:val="none" w:sz="0" w:space="0" w:color="auto"/>
        <w:bottom w:val="none" w:sz="0" w:space="0" w:color="auto"/>
        <w:right w:val="none" w:sz="0" w:space="0" w:color="auto"/>
      </w:divBdr>
    </w:div>
    <w:div w:id="2050833526">
      <w:bodyDiv w:val="1"/>
      <w:marLeft w:val="0"/>
      <w:marRight w:val="0"/>
      <w:marTop w:val="0"/>
      <w:marBottom w:val="0"/>
      <w:divBdr>
        <w:top w:val="none" w:sz="0" w:space="0" w:color="auto"/>
        <w:left w:val="none" w:sz="0" w:space="0" w:color="auto"/>
        <w:bottom w:val="none" w:sz="0" w:space="0" w:color="auto"/>
        <w:right w:val="none" w:sz="0" w:space="0" w:color="auto"/>
      </w:divBdr>
    </w:div>
    <w:div w:id="2132170261">
      <w:bodyDiv w:val="1"/>
      <w:marLeft w:val="0"/>
      <w:marRight w:val="0"/>
      <w:marTop w:val="0"/>
      <w:marBottom w:val="0"/>
      <w:divBdr>
        <w:top w:val="none" w:sz="0" w:space="0" w:color="auto"/>
        <w:left w:val="none" w:sz="0" w:space="0" w:color="auto"/>
        <w:bottom w:val="none" w:sz="0" w:space="0" w:color="auto"/>
        <w:right w:val="none" w:sz="0" w:space="0" w:color="auto"/>
      </w:divBdr>
    </w:div>
    <w:div w:id="2141682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7342</Words>
  <Characters>4186</Characters>
  <Application>Microsoft Office Word</Application>
  <DocSecurity>0</DocSecurity>
  <Lines>34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11505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2019-06-10T08:30:00Z</cp:lastPrinted>
  <dcterms:created xsi:type="dcterms:W3CDTF">2019-06-14T05:55:00Z</dcterms:created>
  <dcterms:modified xsi:type="dcterms:W3CDTF">2019-06-14T05:55:00Z</dcterms:modified>
</cp:coreProperties>
</file>